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590" w:rsidRPr="00C70689" w:rsidRDefault="00075590" w:rsidP="00C70689">
      <w:pPr>
        <w:pStyle w:val="a3"/>
        <w:ind w:left="473"/>
        <w:jc w:val="left"/>
        <w:rPr>
          <w:sz w:val="24"/>
          <w:szCs w:val="24"/>
        </w:rPr>
      </w:pPr>
    </w:p>
    <w:p w:rsidR="00C70689" w:rsidRPr="00FA52D4" w:rsidRDefault="00C70689" w:rsidP="00FA52D4">
      <w:pPr>
        <w:spacing w:before="269"/>
        <w:ind w:right="92"/>
        <w:jc w:val="center"/>
        <w:rPr>
          <w:b/>
          <w:sz w:val="28"/>
          <w:szCs w:val="28"/>
        </w:rPr>
      </w:pPr>
      <w:r w:rsidRPr="00FA52D4">
        <w:rPr>
          <w:b/>
          <w:sz w:val="28"/>
          <w:szCs w:val="28"/>
        </w:rPr>
        <w:t>Рабочая программа по литературе</w:t>
      </w:r>
    </w:p>
    <w:p w:rsidR="00075590" w:rsidRPr="00FA52D4" w:rsidRDefault="00C70689" w:rsidP="00FA52D4">
      <w:pPr>
        <w:spacing w:before="269"/>
        <w:ind w:left="20" w:right="92"/>
        <w:jc w:val="center"/>
        <w:rPr>
          <w:b/>
          <w:sz w:val="28"/>
          <w:szCs w:val="28"/>
        </w:rPr>
      </w:pPr>
      <w:r w:rsidRPr="00FA52D4">
        <w:rPr>
          <w:b/>
          <w:sz w:val="28"/>
          <w:szCs w:val="28"/>
        </w:rPr>
        <w:t>(для</w:t>
      </w:r>
      <w:r w:rsidRPr="00FA52D4">
        <w:rPr>
          <w:b/>
          <w:spacing w:val="18"/>
          <w:sz w:val="28"/>
          <w:szCs w:val="28"/>
        </w:rPr>
        <w:t xml:space="preserve"> </w:t>
      </w:r>
      <w:r w:rsidRPr="00FA52D4">
        <w:rPr>
          <w:b/>
          <w:sz w:val="28"/>
          <w:szCs w:val="28"/>
        </w:rPr>
        <w:t>5–9</w:t>
      </w:r>
      <w:r w:rsidRPr="00FA52D4">
        <w:rPr>
          <w:b/>
          <w:spacing w:val="4"/>
          <w:sz w:val="28"/>
          <w:szCs w:val="28"/>
        </w:rPr>
        <w:t xml:space="preserve"> </w:t>
      </w:r>
      <w:r w:rsidRPr="00FA52D4">
        <w:rPr>
          <w:b/>
          <w:sz w:val="28"/>
          <w:szCs w:val="28"/>
        </w:rPr>
        <w:t>классов</w:t>
      </w:r>
      <w:r w:rsidRPr="00FA52D4">
        <w:rPr>
          <w:b/>
          <w:spacing w:val="-2"/>
          <w:sz w:val="28"/>
          <w:szCs w:val="28"/>
        </w:rPr>
        <w:t>)</w:t>
      </w:r>
    </w:p>
    <w:p w:rsidR="00075590" w:rsidRPr="00FA52D4" w:rsidRDefault="00075590" w:rsidP="00FA52D4">
      <w:pPr>
        <w:pStyle w:val="a3"/>
        <w:ind w:left="0"/>
        <w:jc w:val="center"/>
        <w:rPr>
          <w:b/>
        </w:rPr>
      </w:pPr>
    </w:p>
    <w:p w:rsidR="00C70689" w:rsidRPr="00C70689" w:rsidRDefault="00C70689" w:rsidP="00C70689">
      <w:pPr>
        <w:spacing w:before="1"/>
        <w:ind w:right="543"/>
        <w:rPr>
          <w:color w:val="231F20"/>
          <w:w w:val="115"/>
          <w:sz w:val="24"/>
          <w:szCs w:val="24"/>
        </w:rPr>
      </w:pPr>
      <w:r w:rsidRPr="00C70689">
        <w:rPr>
          <w:color w:val="231F20"/>
          <w:w w:val="115"/>
          <w:sz w:val="24"/>
          <w:szCs w:val="24"/>
        </w:rPr>
        <w:t xml:space="preserve">Рабочая программа по учебному предмету « Литература» ( 5-9 класс) основного общего образования составлена на основе федеральной рабочей программы по литературе на уровне общего образования с изменениями в соответствии с приказом Министерства просвещения Российской Федерации от 19.03.2024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а также федеральной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(Собрание законодательства Российской  Федерации,  2016,  №  17,  ст 2424) и подлежит непосредственному применению при реализации обязательной части ООП ООО. </w:t>
      </w:r>
    </w:p>
    <w:p w:rsidR="00C70689" w:rsidRPr="00C70689" w:rsidRDefault="00C70689" w:rsidP="00C70689">
      <w:pPr>
        <w:spacing w:before="1"/>
        <w:ind w:right="543"/>
        <w:rPr>
          <w:color w:val="231F20"/>
          <w:w w:val="115"/>
          <w:sz w:val="24"/>
          <w:szCs w:val="24"/>
        </w:rPr>
      </w:pPr>
    </w:p>
    <w:p w:rsidR="00C70689" w:rsidRPr="00C70689" w:rsidRDefault="001303A0" w:rsidP="001303A0">
      <w:pPr>
        <w:spacing w:before="1"/>
        <w:ind w:right="543"/>
        <w:jc w:val="center"/>
        <w:rPr>
          <w:b/>
          <w:color w:val="231F20"/>
          <w:w w:val="115"/>
          <w:sz w:val="24"/>
          <w:szCs w:val="24"/>
        </w:rPr>
      </w:pPr>
      <w:r>
        <w:rPr>
          <w:b/>
          <w:color w:val="231F20"/>
          <w:w w:val="115"/>
          <w:sz w:val="24"/>
          <w:szCs w:val="24"/>
        </w:rPr>
        <w:t>1.</w:t>
      </w:r>
      <w:r w:rsidR="00C70689" w:rsidRPr="00C70689">
        <w:rPr>
          <w:b/>
          <w:color w:val="231F20"/>
          <w:w w:val="115"/>
          <w:sz w:val="24"/>
          <w:szCs w:val="24"/>
        </w:rPr>
        <w:t>Содержание учебного предмета</w:t>
      </w:r>
    </w:p>
    <w:p w:rsidR="00075590" w:rsidRPr="00C70689" w:rsidRDefault="00C70689" w:rsidP="00C70689">
      <w:pPr>
        <w:pStyle w:val="2"/>
        <w:numPr>
          <w:ilvl w:val="0"/>
          <w:numId w:val="9"/>
        </w:numPr>
        <w:tabs>
          <w:tab w:val="left" w:pos="329"/>
        </w:tabs>
        <w:spacing w:before="181"/>
        <w:ind w:hanging="209"/>
        <w:rPr>
          <w:sz w:val="24"/>
          <w:szCs w:val="24"/>
        </w:rPr>
      </w:pPr>
      <w:bookmarkStart w:id="0" w:name="_bookmark2"/>
      <w:bookmarkEnd w:id="0"/>
      <w:r w:rsidRPr="00C70689">
        <w:rPr>
          <w:spacing w:val="-2"/>
          <w:sz w:val="24"/>
          <w:szCs w:val="24"/>
        </w:rPr>
        <w:t>КЛАСС</w:t>
      </w:r>
    </w:p>
    <w:p w:rsidR="00075590" w:rsidRPr="00C70689" w:rsidRDefault="00C70689" w:rsidP="00C70689">
      <w:pPr>
        <w:pStyle w:val="3"/>
        <w:spacing w:before="8"/>
        <w:jc w:val="left"/>
        <w:rPr>
          <w:sz w:val="24"/>
          <w:szCs w:val="24"/>
        </w:rPr>
      </w:pPr>
      <w:r w:rsidRPr="00C70689">
        <w:rPr>
          <w:spacing w:val="-2"/>
          <w:sz w:val="24"/>
          <w:szCs w:val="24"/>
        </w:rPr>
        <w:t>Мифология</w:t>
      </w:r>
    </w:p>
    <w:p w:rsidR="00075590" w:rsidRPr="00C70689" w:rsidRDefault="00C70689" w:rsidP="00C70689">
      <w:pPr>
        <w:pStyle w:val="a3"/>
        <w:spacing w:before="8"/>
        <w:ind w:left="690"/>
        <w:jc w:val="left"/>
        <w:rPr>
          <w:sz w:val="24"/>
          <w:szCs w:val="24"/>
        </w:rPr>
      </w:pPr>
      <w:r w:rsidRPr="00C70689">
        <w:rPr>
          <w:sz w:val="24"/>
          <w:szCs w:val="24"/>
        </w:rPr>
        <w:t>Мифы</w:t>
      </w:r>
      <w:r w:rsidRPr="00C70689">
        <w:rPr>
          <w:spacing w:val="7"/>
          <w:sz w:val="24"/>
          <w:szCs w:val="24"/>
        </w:rPr>
        <w:t xml:space="preserve"> </w:t>
      </w:r>
      <w:r w:rsidRPr="00C70689">
        <w:rPr>
          <w:sz w:val="24"/>
          <w:szCs w:val="24"/>
        </w:rPr>
        <w:t>народов</w:t>
      </w:r>
      <w:r w:rsidRPr="00C70689">
        <w:rPr>
          <w:spacing w:val="-15"/>
          <w:sz w:val="24"/>
          <w:szCs w:val="24"/>
        </w:rPr>
        <w:t xml:space="preserve"> </w:t>
      </w:r>
      <w:r w:rsidRPr="00C70689">
        <w:rPr>
          <w:sz w:val="24"/>
          <w:szCs w:val="24"/>
        </w:rPr>
        <w:t>России</w:t>
      </w:r>
      <w:r w:rsidRPr="00C70689">
        <w:rPr>
          <w:spacing w:val="-18"/>
          <w:sz w:val="24"/>
          <w:szCs w:val="24"/>
        </w:rPr>
        <w:t xml:space="preserve"> </w:t>
      </w:r>
      <w:r w:rsidRPr="00C70689">
        <w:rPr>
          <w:sz w:val="24"/>
          <w:szCs w:val="24"/>
        </w:rPr>
        <w:t xml:space="preserve">и </w:t>
      </w:r>
      <w:r w:rsidRPr="00C70689">
        <w:rPr>
          <w:spacing w:val="-4"/>
          <w:sz w:val="24"/>
          <w:szCs w:val="24"/>
        </w:rPr>
        <w:t>мира.</w:t>
      </w:r>
    </w:p>
    <w:p w:rsidR="00075590" w:rsidRPr="00C70689" w:rsidRDefault="00C70689" w:rsidP="00C70689">
      <w:pPr>
        <w:pStyle w:val="3"/>
        <w:spacing w:before="128"/>
        <w:jc w:val="left"/>
        <w:rPr>
          <w:sz w:val="24"/>
          <w:szCs w:val="24"/>
        </w:rPr>
      </w:pPr>
      <w:r w:rsidRPr="00C70689">
        <w:rPr>
          <w:spacing w:val="-2"/>
          <w:sz w:val="24"/>
          <w:szCs w:val="24"/>
        </w:rPr>
        <w:t>Фольклор</w:t>
      </w:r>
    </w:p>
    <w:p w:rsidR="00075590" w:rsidRPr="00C70689" w:rsidRDefault="00C70689" w:rsidP="00C70689">
      <w:pPr>
        <w:pStyle w:val="a3"/>
        <w:spacing w:before="8"/>
        <w:ind w:right="246" w:firstLine="570"/>
        <w:jc w:val="left"/>
        <w:rPr>
          <w:sz w:val="24"/>
          <w:szCs w:val="24"/>
        </w:rPr>
      </w:pPr>
      <w:r w:rsidRPr="00C70689">
        <w:rPr>
          <w:sz w:val="24"/>
          <w:szCs w:val="24"/>
        </w:rPr>
        <w:t>Малые</w:t>
      </w:r>
      <w:r w:rsidRPr="00C70689">
        <w:rPr>
          <w:spacing w:val="80"/>
          <w:w w:val="150"/>
          <w:sz w:val="24"/>
          <w:szCs w:val="24"/>
        </w:rPr>
        <w:t xml:space="preserve"> </w:t>
      </w:r>
      <w:r w:rsidRPr="00C70689">
        <w:rPr>
          <w:sz w:val="24"/>
          <w:szCs w:val="24"/>
        </w:rPr>
        <w:t>жанры:</w:t>
      </w:r>
      <w:r w:rsidRPr="00C70689">
        <w:rPr>
          <w:spacing w:val="80"/>
          <w:sz w:val="24"/>
          <w:szCs w:val="24"/>
        </w:rPr>
        <w:t xml:space="preserve"> </w:t>
      </w:r>
      <w:r w:rsidRPr="00C70689">
        <w:rPr>
          <w:sz w:val="24"/>
          <w:szCs w:val="24"/>
        </w:rPr>
        <w:t>пословицы,</w:t>
      </w:r>
      <w:r w:rsidRPr="00C70689">
        <w:rPr>
          <w:spacing w:val="80"/>
          <w:sz w:val="24"/>
          <w:szCs w:val="24"/>
        </w:rPr>
        <w:t xml:space="preserve"> </w:t>
      </w:r>
      <w:r w:rsidRPr="00C70689">
        <w:rPr>
          <w:sz w:val="24"/>
          <w:szCs w:val="24"/>
        </w:rPr>
        <w:t>поговорки,</w:t>
      </w:r>
      <w:r w:rsidRPr="00C70689">
        <w:rPr>
          <w:spacing w:val="80"/>
          <w:sz w:val="24"/>
          <w:szCs w:val="24"/>
        </w:rPr>
        <w:t xml:space="preserve"> </w:t>
      </w:r>
      <w:r w:rsidRPr="00C70689">
        <w:rPr>
          <w:sz w:val="24"/>
          <w:szCs w:val="24"/>
        </w:rPr>
        <w:t>загадки.</w:t>
      </w:r>
      <w:r w:rsidRPr="00C70689">
        <w:rPr>
          <w:spacing w:val="80"/>
          <w:sz w:val="24"/>
          <w:szCs w:val="24"/>
        </w:rPr>
        <w:t xml:space="preserve"> </w:t>
      </w:r>
      <w:r w:rsidRPr="00C70689">
        <w:rPr>
          <w:sz w:val="24"/>
          <w:szCs w:val="24"/>
        </w:rPr>
        <w:t>Сказки</w:t>
      </w:r>
      <w:r w:rsidRPr="00C70689">
        <w:rPr>
          <w:spacing w:val="80"/>
          <w:w w:val="150"/>
          <w:sz w:val="24"/>
          <w:szCs w:val="24"/>
        </w:rPr>
        <w:t xml:space="preserve"> </w:t>
      </w:r>
      <w:r w:rsidRPr="00C70689">
        <w:rPr>
          <w:sz w:val="24"/>
          <w:szCs w:val="24"/>
        </w:rPr>
        <w:t>народов</w:t>
      </w:r>
      <w:r w:rsidRPr="00C70689">
        <w:rPr>
          <w:spacing w:val="80"/>
          <w:sz w:val="24"/>
          <w:szCs w:val="24"/>
        </w:rPr>
        <w:t xml:space="preserve"> </w:t>
      </w:r>
      <w:r w:rsidRPr="00C70689">
        <w:rPr>
          <w:sz w:val="24"/>
          <w:szCs w:val="24"/>
        </w:rPr>
        <w:t>России</w:t>
      </w:r>
      <w:r w:rsidRPr="00C70689">
        <w:rPr>
          <w:spacing w:val="40"/>
          <w:sz w:val="24"/>
          <w:szCs w:val="24"/>
        </w:rPr>
        <w:t xml:space="preserve"> </w:t>
      </w:r>
      <w:r w:rsidRPr="00C70689">
        <w:rPr>
          <w:sz w:val="24"/>
          <w:szCs w:val="24"/>
        </w:rPr>
        <w:t>и народов мира</w:t>
      </w:r>
      <w:r w:rsidRPr="00C70689">
        <w:rPr>
          <w:spacing w:val="-1"/>
          <w:sz w:val="24"/>
          <w:szCs w:val="24"/>
        </w:rPr>
        <w:t xml:space="preserve"> </w:t>
      </w:r>
      <w:r w:rsidRPr="00C70689">
        <w:rPr>
          <w:sz w:val="24"/>
          <w:szCs w:val="24"/>
        </w:rPr>
        <w:t>(не менее трёх).</w:t>
      </w:r>
    </w:p>
    <w:p w:rsidR="00075590" w:rsidRPr="00C70689" w:rsidRDefault="00C70689" w:rsidP="00C70689">
      <w:pPr>
        <w:pStyle w:val="3"/>
        <w:spacing w:before="106"/>
        <w:jc w:val="left"/>
        <w:rPr>
          <w:b w:val="0"/>
          <w:bCs w:val="0"/>
          <w:color w:val="231F20"/>
          <w:w w:val="115"/>
          <w:sz w:val="24"/>
          <w:szCs w:val="24"/>
        </w:rPr>
      </w:pPr>
      <w:r w:rsidRPr="00C70689">
        <w:rPr>
          <w:b w:val="0"/>
          <w:bCs w:val="0"/>
          <w:color w:val="231F20"/>
          <w:w w:val="115"/>
          <w:sz w:val="24"/>
          <w:szCs w:val="24"/>
        </w:rPr>
        <w:t>Литература первой половины XIX века</w:t>
      </w:r>
    </w:p>
    <w:p w:rsidR="00075590" w:rsidRPr="00C70689" w:rsidRDefault="00C70689" w:rsidP="00C70689">
      <w:pPr>
        <w:pStyle w:val="a3"/>
        <w:spacing w:before="8"/>
        <w:ind w:right="181"/>
        <w:jc w:val="left"/>
        <w:rPr>
          <w:color w:val="231F20"/>
          <w:w w:val="115"/>
          <w:sz w:val="24"/>
          <w:szCs w:val="24"/>
        </w:rPr>
      </w:pPr>
      <w:r w:rsidRPr="00C70689">
        <w:rPr>
          <w:b/>
          <w:color w:val="231F20"/>
          <w:w w:val="115"/>
          <w:sz w:val="24"/>
          <w:szCs w:val="24"/>
        </w:rPr>
        <w:t>И.А. Крылов</w:t>
      </w:r>
      <w:r w:rsidRPr="00C70689">
        <w:rPr>
          <w:color w:val="231F20"/>
          <w:w w:val="115"/>
          <w:sz w:val="24"/>
          <w:szCs w:val="24"/>
        </w:rPr>
        <w:t xml:space="preserve">. Басни (три по выбору). Например, «Волк на псарне», «Листы и Корни», «Свинья под Дубом», «Квартет», «Осёл и Соловей», «Ворона и Лисица». </w:t>
      </w:r>
      <w:r w:rsidRPr="00C70689">
        <w:rPr>
          <w:b/>
          <w:color w:val="231F20"/>
          <w:w w:val="115"/>
          <w:sz w:val="24"/>
          <w:szCs w:val="24"/>
        </w:rPr>
        <w:t>А.С. Пушкин</w:t>
      </w:r>
      <w:r w:rsidRPr="00C70689">
        <w:rPr>
          <w:color w:val="231F20"/>
          <w:w w:val="115"/>
          <w:sz w:val="24"/>
          <w:szCs w:val="24"/>
        </w:rPr>
        <w:t>. Стихотворения (не менее трёх). «Зимнее утро», «Зимний вечер»,</w:t>
      </w:r>
    </w:p>
    <w:p w:rsidR="00075590" w:rsidRPr="00C70689" w:rsidRDefault="00C70689" w:rsidP="00C70689">
      <w:pPr>
        <w:pStyle w:val="a3"/>
        <w:jc w:val="left"/>
        <w:rPr>
          <w:color w:val="231F20"/>
          <w:w w:val="115"/>
          <w:sz w:val="24"/>
          <w:szCs w:val="24"/>
        </w:rPr>
      </w:pPr>
      <w:r w:rsidRPr="00C70689">
        <w:rPr>
          <w:color w:val="231F20"/>
          <w:w w:val="115"/>
          <w:sz w:val="24"/>
          <w:szCs w:val="24"/>
        </w:rPr>
        <w:t>«Няне» и другие. «Сказка о мёртвой царевне и о семи богатырях».</w:t>
      </w:r>
    </w:p>
    <w:p w:rsidR="00075590" w:rsidRPr="00C70689" w:rsidRDefault="00C70689" w:rsidP="00C70689">
      <w:pPr>
        <w:pStyle w:val="a3"/>
        <w:spacing w:before="8"/>
        <w:jc w:val="left"/>
        <w:rPr>
          <w:color w:val="231F20"/>
          <w:w w:val="115"/>
          <w:sz w:val="24"/>
          <w:szCs w:val="24"/>
        </w:rPr>
      </w:pPr>
      <w:r w:rsidRPr="00C70689">
        <w:rPr>
          <w:b/>
          <w:color w:val="231F20"/>
          <w:w w:val="115"/>
          <w:sz w:val="24"/>
          <w:szCs w:val="24"/>
        </w:rPr>
        <w:t>М.Ю. Лермонтов</w:t>
      </w:r>
      <w:r w:rsidRPr="00C70689">
        <w:rPr>
          <w:color w:val="231F20"/>
          <w:w w:val="115"/>
          <w:sz w:val="24"/>
          <w:szCs w:val="24"/>
        </w:rPr>
        <w:t>. Стихотворение «Бородино».</w:t>
      </w:r>
    </w:p>
    <w:p w:rsidR="00075590" w:rsidRPr="00C70689" w:rsidRDefault="00C70689" w:rsidP="00C70689">
      <w:pPr>
        <w:pStyle w:val="a3"/>
        <w:tabs>
          <w:tab w:val="left" w:pos="7769"/>
        </w:tabs>
        <w:spacing w:before="8"/>
        <w:ind w:right="24"/>
        <w:jc w:val="left"/>
        <w:rPr>
          <w:color w:val="231F20"/>
          <w:w w:val="115"/>
          <w:sz w:val="24"/>
          <w:szCs w:val="24"/>
        </w:rPr>
      </w:pPr>
      <w:r w:rsidRPr="00C70689">
        <w:rPr>
          <w:b/>
          <w:color w:val="231F20"/>
          <w:w w:val="115"/>
          <w:sz w:val="24"/>
          <w:szCs w:val="24"/>
        </w:rPr>
        <w:t>Н.В. Гоголь</w:t>
      </w:r>
      <w:r w:rsidRPr="00C70689">
        <w:rPr>
          <w:color w:val="231F20"/>
          <w:w w:val="115"/>
          <w:sz w:val="24"/>
          <w:szCs w:val="24"/>
        </w:rPr>
        <w:t>. Повесть «Ночь перед Рождеством» из сборника «Вечера на хуторе близ Диканьки».</w:t>
      </w:r>
    </w:p>
    <w:p w:rsidR="00075590" w:rsidRPr="00C70689" w:rsidRDefault="00C70689" w:rsidP="00C70689">
      <w:pPr>
        <w:pStyle w:val="3"/>
        <w:spacing w:before="117"/>
        <w:ind w:left="11" w:right="4935"/>
        <w:jc w:val="left"/>
        <w:rPr>
          <w:sz w:val="24"/>
          <w:szCs w:val="24"/>
        </w:rPr>
      </w:pPr>
      <w:r w:rsidRPr="00C70689">
        <w:rPr>
          <w:sz w:val="24"/>
          <w:szCs w:val="24"/>
        </w:rPr>
        <w:t>Литература</w:t>
      </w:r>
      <w:r w:rsidRPr="00C70689">
        <w:rPr>
          <w:spacing w:val="-4"/>
          <w:sz w:val="24"/>
          <w:szCs w:val="24"/>
        </w:rPr>
        <w:t xml:space="preserve"> </w:t>
      </w:r>
      <w:r w:rsidRPr="00C70689">
        <w:rPr>
          <w:sz w:val="24"/>
          <w:szCs w:val="24"/>
        </w:rPr>
        <w:t>второй</w:t>
      </w:r>
      <w:r w:rsidRPr="00C70689">
        <w:rPr>
          <w:spacing w:val="-12"/>
          <w:sz w:val="24"/>
          <w:szCs w:val="24"/>
        </w:rPr>
        <w:t xml:space="preserve"> </w:t>
      </w:r>
      <w:r w:rsidRPr="00C70689">
        <w:rPr>
          <w:sz w:val="24"/>
          <w:szCs w:val="24"/>
        </w:rPr>
        <w:t>половины</w:t>
      </w:r>
      <w:r w:rsidRPr="00C70689">
        <w:rPr>
          <w:spacing w:val="-8"/>
          <w:sz w:val="24"/>
          <w:szCs w:val="24"/>
        </w:rPr>
        <w:t xml:space="preserve"> </w:t>
      </w:r>
      <w:r w:rsidRPr="00C70689">
        <w:rPr>
          <w:sz w:val="24"/>
          <w:szCs w:val="24"/>
        </w:rPr>
        <w:t>XIX</w:t>
      </w:r>
      <w:r w:rsidRPr="00C70689">
        <w:rPr>
          <w:spacing w:val="-7"/>
          <w:sz w:val="24"/>
          <w:szCs w:val="24"/>
        </w:rPr>
        <w:t xml:space="preserve"> </w:t>
      </w:r>
      <w:r w:rsidRPr="00C70689">
        <w:rPr>
          <w:spacing w:val="-4"/>
          <w:sz w:val="24"/>
          <w:szCs w:val="24"/>
        </w:rPr>
        <w:t>века</w:t>
      </w:r>
    </w:p>
    <w:p w:rsidR="00075590" w:rsidRPr="00C70689" w:rsidRDefault="00C70689" w:rsidP="00C70689">
      <w:pPr>
        <w:pStyle w:val="a3"/>
        <w:spacing w:before="8"/>
        <w:ind w:left="0" w:right="4935"/>
        <w:jc w:val="left"/>
        <w:rPr>
          <w:sz w:val="24"/>
          <w:szCs w:val="24"/>
        </w:rPr>
      </w:pPr>
      <w:r w:rsidRPr="00C70689">
        <w:rPr>
          <w:b/>
          <w:sz w:val="24"/>
          <w:szCs w:val="24"/>
        </w:rPr>
        <w:t>И.С.Тургенев</w:t>
      </w:r>
      <w:r w:rsidRPr="00C70689">
        <w:rPr>
          <w:sz w:val="24"/>
          <w:szCs w:val="24"/>
        </w:rPr>
        <w:t>. Рассказ</w:t>
      </w:r>
      <w:r w:rsidRPr="00C70689">
        <w:rPr>
          <w:spacing w:val="-17"/>
          <w:sz w:val="24"/>
          <w:szCs w:val="24"/>
        </w:rPr>
        <w:t xml:space="preserve"> </w:t>
      </w:r>
      <w:r w:rsidRPr="00C70689">
        <w:rPr>
          <w:spacing w:val="-2"/>
          <w:sz w:val="24"/>
          <w:szCs w:val="24"/>
        </w:rPr>
        <w:t>«Муму».</w:t>
      </w:r>
    </w:p>
    <w:p w:rsidR="00075590" w:rsidRPr="00C70689" w:rsidRDefault="00C70689" w:rsidP="001303A0">
      <w:pPr>
        <w:pStyle w:val="a3"/>
        <w:tabs>
          <w:tab w:val="left" w:pos="5276"/>
          <w:tab w:val="left" w:pos="6176"/>
        </w:tabs>
        <w:spacing w:before="23"/>
        <w:ind w:left="0"/>
        <w:jc w:val="left"/>
        <w:rPr>
          <w:sz w:val="24"/>
          <w:szCs w:val="24"/>
        </w:rPr>
      </w:pPr>
      <w:r w:rsidRPr="00C70689">
        <w:rPr>
          <w:b/>
          <w:sz w:val="24"/>
          <w:szCs w:val="24"/>
        </w:rPr>
        <w:t>Н.А.Некрасов</w:t>
      </w:r>
      <w:r w:rsidRPr="00C70689">
        <w:rPr>
          <w:sz w:val="24"/>
          <w:szCs w:val="24"/>
        </w:rPr>
        <w:t>.</w:t>
      </w:r>
      <w:r w:rsidRPr="00C70689">
        <w:rPr>
          <w:spacing w:val="27"/>
          <w:sz w:val="24"/>
          <w:szCs w:val="24"/>
        </w:rPr>
        <w:t xml:space="preserve">  </w:t>
      </w:r>
      <w:r w:rsidRPr="00C70689">
        <w:rPr>
          <w:sz w:val="24"/>
          <w:szCs w:val="24"/>
        </w:rPr>
        <w:t>Стихотворения</w:t>
      </w:r>
      <w:r w:rsidRPr="00C70689">
        <w:rPr>
          <w:spacing w:val="26"/>
          <w:sz w:val="24"/>
          <w:szCs w:val="24"/>
        </w:rPr>
        <w:t xml:space="preserve">  </w:t>
      </w:r>
      <w:r w:rsidRPr="00C70689">
        <w:rPr>
          <w:spacing w:val="-5"/>
          <w:sz w:val="24"/>
          <w:szCs w:val="24"/>
        </w:rPr>
        <w:t>(не</w:t>
      </w:r>
      <w:r w:rsidR="001303A0">
        <w:rPr>
          <w:sz w:val="24"/>
          <w:szCs w:val="24"/>
        </w:rPr>
        <w:t xml:space="preserve"> </w:t>
      </w:r>
      <w:r w:rsidRPr="00C70689">
        <w:rPr>
          <w:spacing w:val="-2"/>
          <w:sz w:val="24"/>
          <w:szCs w:val="24"/>
        </w:rPr>
        <w:t>менее</w:t>
      </w:r>
      <w:r w:rsidRPr="00C70689">
        <w:rPr>
          <w:sz w:val="24"/>
          <w:szCs w:val="24"/>
        </w:rPr>
        <w:t>двух).</w:t>
      </w:r>
      <w:r w:rsidRPr="00C70689">
        <w:rPr>
          <w:spacing w:val="32"/>
          <w:sz w:val="24"/>
          <w:szCs w:val="24"/>
        </w:rPr>
        <w:t xml:space="preserve"> </w:t>
      </w:r>
      <w:r w:rsidRPr="00C70689">
        <w:rPr>
          <w:sz w:val="24"/>
          <w:szCs w:val="24"/>
        </w:rPr>
        <w:t>«Крестьянские</w:t>
      </w:r>
      <w:r w:rsidRPr="00C70689">
        <w:rPr>
          <w:spacing w:val="27"/>
          <w:sz w:val="24"/>
          <w:szCs w:val="24"/>
        </w:rPr>
        <w:t xml:space="preserve">  </w:t>
      </w:r>
      <w:r w:rsidRPr="00C70689">
        <w:rPr>
          <w:spacing w:val="-2"/>
          <w:sz w:val="24"/>
          <w:szCs w:val="24"/>
        </w:rPr>
        <w:t>дети».</w:t>
      </w:r>
      <w:r w:rsidRPr="00C70689">
        <w:rPr>
          <w:sz w:val="24"/>
          <w:szCs w:val="24"/>
        </w:rPr>
        <w:t>«Школьник».</w:t>
      </w:r>
      <w:r w:rsidRPr="00C70689">
        <w:rPr>
          <w:spacing w:val="-27"/>
          <w:sz w:val="24"/>
          <w:szCs w:val="24"/>
        </w:rPr>
        <w:t xml:space="preserve"> </w:t>
      </w:r>
      <w:r w:rsidR="001303A0">
        <w:rPr>
          <w:spacing w:val="-27"/>
          <w:sz w:val="24"/>
          <w:szCs w:val="24"/>
        </w:rPr>
        <w:t xml:space="preserve"> </w:t>
      </w:r>
      <w:r w:rsidRPr="00C70689">
        <w:rPr>
          <w:sz w:val="24"/>
          <w:szCs w:val="24"/>
        </w:rPr>
        <w:t>Поэма «Мороз,</w:t>
      </w:r>
      <w:r w:rsidRPr="00C70689">
        <w:rPr>
          <w:spacing w:val="-6"/>
          <w:sz w:val="24"/>
          <w:szCs w:val="24"/>
        </w:rPr>
        <w:t xml:space="preserve"> </w:t>
      </w:r>
      <w:r w:rsidRPr="00C70689">
        <w:rPr>
          <w:sz w:val="24"/>
          <w:szCs w:val="24"/>
        </w:rPr>
        <w:t>Красный</w:t>
      </w:r>
      <w:r w:rsidRPr="00C70689">
        <w:rPr>
          <w:spacing w:val="-14"/>
          <w:sz w:val="24"/>
          <w:szCs w:val="24"/>
        </w:rPr>
        <w:t xml:space="preserve"> </w:t>
      </w:r>
      <w:r w:rsidRPr="00C70689">
        <w:rPr>
          <w:sz w:val="24"/>
          <w:szCs w:val="24"/>
        </w:rPr>
        <w:t>нос»</w:t>
      </w:r>
      <w:r w:rsidRPr="00C70689">
        <w:rPr>
          <w:spacing w:val="-2"/>
          <w:sz w:val="24"/>
          <w:szCs w:val="24"/>
        </w:rPr>
        <w:t xml:space="preserve"> (фрагмент).</w:t>
      </w:r>
    </w:p>
    <w:p w:rsidR="00075590" w:rsidRPr="00C70689" w:rsidRDefault="00C70689" w:rsidP="00C70689">
      <w:pPr>
        <w:pStyle w:val="a3"/>
        <w:spacing w:before="8"/>
        <w:ind w:left="0" w:right="3315"/>
        <w:jc w:val="left"/>
        <w:rPr>
          <w:sz w:val="24"/>
          <w:szCs w:val="24"/>
        </w:rPr>
      </w:pPr>
      <w:r w:rsidRPr="00C70689">
        <w:rPr>
          <w:b/>
          <w:sz w:val="24"/>
          <w:szCs w:val="24"/>
        </w:rPr>
        <w:t>Л.Н.Толстой</w:t>
      </w:r>
      <w:r w:rsidRPr="00C70689">
        <w:rPr>
          <w:sz w:val="24"/>
          <w:szCs w:val="24"/>
        </w:rPr>
        <w:t>.</w:t>
      </w:r>
      <w:r w:rsidRPr="00C70689">
        <w:rPr>
          <w:spacing w:val="-6"/>
          <w:sz w:val="24"/>
          <w:szCs w:val="24"/>
        </w:rPr>
        <w:t xml:space="preserve"> </w:t>
      </w:r>
      <w:r w:rsidRPr="00C70689">
        <w:rPr>
          <w:sz w:val="24"/>
          <w:szCs w:val="24"/>
        </w:rPr>
        <w:t>Рассказ</w:t>
      </w:r>
      <w:r w:rsidRPr="00C70689">
        <w:rPr>
          <w:spacing w:val="-1"/>
          <w:sz w:val="24"/>
          <w:szCs w:val="24"/>
        </w:rPr>
        <w:t xml:space="preserve"> </w:t>
      </w:r>
      <w:r w:rsidRPr="00C70689">
        <w:rPr>
          <w:sz w:val="24"/>
          <w:szCs w:val="24"/>
        </w:rPr>
        <w:t>«Кавказский</w:t>
      </w:r>
      <w:r w:rsidRPr="00C70689">
        <w:rPr>
          <w:spacing w:val="-13"/>
          <w:sz w:val="24"/>
          <w:szCs w:val="24"/>
        </w:rPr>
        <w:t xml:space="preserve"> </w:t>
      </w:r>
      <w:r w:rsidRPr="00C70689">
        <w:rPr>
          <w:spacing w:val="-2"/>
          <w:sz w:val="24"/>
          <w:szCs w:val="24"/>
        </w:rPr>
        <w:t>пленник».</w:t>
      </w:r>
    </w:p>
    <w:p w:rsidR="00075590" w:rsidRPr="00C70689" w:rsidRDefault="00C70689" w:rsidP="00C70689">
      <w:pPr>
        <w:pStyle w:val="3"/>
        <w:spacing w:before="128"/>
        <w:ind w:left="0" w:right="6533"/>
        <w:jc w:val="left"/>
        <w:rPr>
          <w:sz w:val="24"/>
          <w:szCs w:val="24"/>
        </w:rPr>
      </w:pPr>
      <w:r w:rsidRPr="00C70689">
        <w:rPr>
          <w:sz w:val="24"/>
          <w:szCs w:val="24"/>
        </w:rPr>
        <w:t>Литература</w:t>
      </w:r>
      <w:r w:rsidRPr="00C70689">
        <w:rPr>
          <w:spacing w:val="8"/>
          <w:sz w:val="24"/>
          <w:szCs w:val="24"/>
        </w:rPr>
        <w:t xml:space="preserve"> </w:t>
      </w:r>
      <w:r w:rsidRPr="00C70689">
        <w:rPr>
          <w:sz w:val="24"/>
          <w:szCs w:val="24"/>
        </w:rPr>
        <w:t>XIX–ХХ</w:t>
      </w:r>
      <w:r w:rsidRPr="00C70689">
        <w:rPr>
          <w:spacing w:val="-18"/>
          <w:sz w:val="24"/>
          <w:szCs w:val="24"/>
        </w:rPr>
        <w:t xml:space="preserve"> </w:t>
      </w:r>
      <w:r w:rsidRPr="00C70689">
        <w:rPr>
          <w:spacing w:val="-4"/>
          <w:sz w:val="24"/>
          <w:szCs w:val="24"/>
        </w:rPr>
        <w:t>веков</w:t>
      </w:r>
    </w:p>
    <w:p w:rsidR="00075590" w:rsidRPr="00C70689" w:rsidRDefault="00C70689" w:rsidP="001303A0">
      <w:pPr>
        <w:pStyle w:val="a3"/>
        <w:spacing w:before="8"/>
        <w:ind w:left="0" w:right="186"/>
        <w:jc w:val="left"/>
        <w:rPr>
          <w:sz w:val="24"/>
          <w:szCs w:val="24"/>
        </w:rPr>
      </w:pPr>
      <w:r w:rsidRPr="00C70689">
        <w:rPr>
          <w:sz w:val="24"/>
          <w:szCs w:val="24"/>
        </w:rPr>
        <w:t>Стихотворения</w:t>
      </w:r>
      <w:r w:rsidRPr="00C70689">
        <w:rPr>
          <w:spacing w:val="80"/>
          <w:sz w:val="24"/>
          <w:szCs w:val="24"/>
        </w:rPr>
        <w:t xml:space="preserve"> </w:t>
      </w:r>
      <w:r w:rsidRPr="00C70689">
        <w:rPr>
          <w:sz w:val="24"/>
          <w:szCs w:val="24"/>
        </w:rPr>
        <w:t>отечественных</w:t>
      </w:r>
      <w:r w:rsidRPr="00C70689">
        <w:rPr>
          <w:spacing w:val="80"/>
          <w:sz w:val="24"/>
          <w:szCs w:val="24"/>
        </w:rPr>
        <w:t xml:space="preserve"> </w:t>
      </w:r>
      <w:r w:rsidRPr="00C70689">
        <w:rPr>
          <w:sz w:val="24"/>
          <w:szCs w:val="24"/>
        </w:rPr>
        <w:t>поэтов</w:t>
      </w:r>
      <w:r w:rsidRPr="00C70689">
        <w:rPr>
          <w:spacing w:val="80"/>
          <w:sz w:val="24"/>
          <w:szCs w:val="24"/>
        </w:rPr>
        <w:t xml:space="preserve"> </w:t>
      </w:r>
      <w:r w:rsidRPr="00C70689">
        <w:rPr>
          <w:sz w:val="24"/>
          <w:szCs w:val="24"/>
        </w:rPr>
        <w:t>XIX–ХХ</w:t>
      </w:r>
      <w:r w:rsidRPr="00C70689">
        <w:rPr>
          <w:spacing w:val="80"/>
          <w:sz w:val="24"/>
          <w:szCs w:val="24"/>
        </w:rPr>
        <w:t xml:space="preserve"> </w:t>
      </w:r>
      <w:r w:rsidRPr="00C70689">
        <w:rPr>
          <w:sz w:val="24"/>
          <w:szCs w:val="24"/>
        </w:rPr>
        <w:t>веков</w:t>
      </w:r>
      <w:r w:rsidRPr="00C70689">
        <w:rPr>
          <w:spacing w:val="80"/>
          <w:w w:val="150"/>
          <w:sz w:val="24"/>
          <w:szCs w:val="24"/>
        </w:rPr>
        <w:t xml:space="preserve"> </w:t>
      </w:r>
      <w:r w:rsidRPr="00C70689">
        <w:rPr>
          <w:sz w:val="24"/>
          <w:szCs w:val="24"/>
        </w:rPr>
        <w:t>о</w:t>
      </w:r>
      <w:r w:rsidRPr="00C70689">
        <w:rPr>
          <w:spacing w:val="80"/>
          <w:w w:val="150"/>
          <w:sz w:val="24"/>
          <w:szCs w:val="24"/>
        </w:rPr>
        <w:t xml:space="preserve"> </w:t>
      </w:r>
      <w:r w:rsidRPr="00C70689">
        <w:rPr>
          <w:sz w:val="24"/>
          <w:szCs w:val="24"/>
        </w:rPr>
        <w:t>родной</w:t>
      </w:r>
      <w:r w:rsidRPr="00C70689">
        <w:rPr>
          <w:spacing w:val="76"/>
          <w:sz w:val="24"/>
          <w:szCs w:val="24"/>
        </w:rPr>
        <w:t xml:space="preserve"> </w:t>
      </w:r>
      <w:r w:rsidRPr="00C70689">
        <w:rPr>
          <w:sz w:val="24"/>
          <w:szCs w:val="24"/>
        </w:rPr>
        <w:t>природе и о связи человека с Родиной (не менее пяти стихотворений трёх поэтов). Например,</w:t>
      </w:r>
      <w:r w:rsidRPr="00C70689">
        <w:rPr>
          <w:spacing w:val="-5"/>
          <w:sz w:val="24"/>
          <w:szCs w:val="24"/>
        </w:rPr>
        <w:t xml:space="preserve"> </w:t>
      </w:r>
      <w:r w:rsidRPr="00C70689">
        <w:rPr>
          <w:sz w:val="24"/>
          <w:szCs w:val="24"/>
        </w:rPr>
        <w:t>стихотворения А.К. Толстого,</w:t>
      </w:r>
      <w:r w:rsidRPr="00C70689">
        <w:rPr>
          <w:spacing w:val="-5"/>
          <w:sz w:val="24"/>
          <w:szCs w:val="24"/>
        </w:rPr>
        <w:t xml:space="preserve"> </w:t>
      </w:r>
      <w:r w:rsidRPr="00C70689">
        <w:rPr>
          <w:sz w:val="24"/>
          <w:szCs w:val="24"/>
        </w:rPr>
        <w:t>Ф.И. Тютчева, А.А. Фета, И.А. Бунина, А.А. Блока, С.А. Есенина, Н.М. Рубцова, Ю.П. Кузнецова.</w:t>
      </w:r>
    </w:p>
    <w:p w:rsidR="00075590" w:rsidRPr="00C70689" w:rsidRDefault="00C70689" w:rsidP="001303A0">
      <w:pPr>
        <w:pStyle w:val="a3"/>
        <w:ind w:left="0" w:right="197"/>
        <w:jc w:val="left"/>
        <w:rPr>
          <w:sz w:val="24"/>
          <w:szCs w:val="24"/>
        </w:rPr>
      </w:pPr>
      <w:r w:rsidRPr="00C70689">
        <w:rPr>
          <w:sz w:val="24"/>
          <w:szCs w:val="24"/>
        </w:rPr>
        <w:t>Юмористические</w:t>
      </w:r>
      <w:r w:rsidRPr="00C70689">
        <w:rPr>
          <w:spacing w:val="80"/>
          <w:sz w:val="24"/>
          <w:szCs w:val="24"/>
        </w:rPr>
        <w:t xml:space="preserve"> </w:t>
      </w:r>
      <w:r w:rsidRPr="00C70689">
        <w:rPr>
          <w:sz w:val="24"/>
          <w:szCs w:val="24"/>
        </w:rPr>
        <w:t>рассказы</w:t>
      </w:r>
      <w:r>
        <w:rPr>
          <w:spacing w:val="80"/>
          <w:sz w:val="24"/>
          <w:szCs w:val="24"/>
        </w:rPr>
        <w:t xml:space="preserve"> </w:t>
      </w:r>
      <w:r w:rsidRPr="00C70689">
        <w:rPr>
          <w:sz w:val="24"/>
          <w:szCs w:val="24"/>
        </w:rPr>
        <w:t>отечественных</w:t>
      </w:r>
      <w:r>
        <w:rPr>
          <w:sz w:val="24"/>
          <w:szCs w:val="24"/>
        </w:rPr>
        <w:t xml:space="preserve"> </w:t>
      </w:r>
      <w:r w:rsidRPr="00C70689">
        <w:rPr>
          <w:sz w:val="24"/>
          <w:szCs w:val="24"/>
        </w:rPr>
        <w:t>писателей</w:t>
      </w:r>
      <w:r w:rsidRPr="00C70689">
        <w:rPr>
          <w:spacing w:val="80"/>
          <w:w w:val="150"/>
          <w:sz w:val="24"/>
          <w:szCs w:val="24"/>
        </w:rPr>
        <w:t xml:space="preserve"> </w:t>
      </w:r>
      <w:r w:rsidRPr="00C70689">
        <w:rPr>
          <w:sz w:val="24"/>
          <w:szCs w:val="24"/>
        </w:rPr>
        <w:t>XIX–XX</w:t>
      </w:r>
      <w:r w:rsidRPr="00C70689">
        <w:rPr>
          <w:spacing w:val="80"/>
          <w:sz w:val="24"/>
          <w:szCs w:val="24"/>
        </w:rPr>
        <w:t xml:space="preserve"> </w:t>
      </w:r>
      <w:r w:rsidRPr="00C70689">
        <w:rPr>
          <w:sz w:val="24"/>
          <w:szCs w:val="24"/>
        </w:rPr>
        <w:t>веков.</w:t>
      </w:r>
      <w:r w:rsidRPr="00C70689">
        <w:rPr>
          <w:b/>
          <w:sz w:val="24"/>
          <w:szCs w:val="24"/>
        </w:rPr>
        <w:t>А.П.Чехов</w:t>
      </w:r>
      <w:r>
        <w:rPr>
          <w:sz w:val="24"/>
          <w:szCs w:val="24"/>
        </w:rPr>
        <w:t xml:space="preserve"> </w:t>
      </w:r>
      <w:r w:rsidRPr="00C70689">
        <w:rPr>
          <w:sz w:val="24"/>
          <w:szCs w:val="24"/>
        </w:rPr>
        <w:t>(два</w:t>
      </w:r>
      <w:r w:rsidRPr="00C70689">
        <w:rPr>
          <w:spacing w:val="51"/>
          <w:sz w:val="24"/>
          <w:szCs w:val="24"/>
        </w:rPr>
        <w:t xml:space="preserve">  </w:t>
      </w:r>
      <w:r w:rsidRPr="00C70689">
        <w:rPr>
          <w:sz w:val="24"/>
          <w:szCs w:val="24"/>
        </w:rPr>
        <w:t>рассказа</w:t>
      </w:r>
      <w:r w:rsidRPr="00C70689">
        <w:rPr>
          <w:spacing w:val="27"/>
          <w:sz w:val="24"/>
          <w:szCs w:val="24"/>
        </w:rPr>
        <w:t xml:space="preserve">  </w:t>
      </w:r>
      <w:r w:rsidRPr="00C70689">
        <w:rPr>
          <w:sz w:val="24"/>
          <w:szCs w:val="24"/>
        </w:rPr>
        <w:t>по</w:t>
      </w:r>
      <w:r w:rsidRPr="00C70689">
        <w:rPr>
          <w:spacing w:val="51"/>
          <w:sz w:val="24"/>
          <w:szCs w:val="24"/>
        </w:rPr>
        <w:t xml:space="preserve">  </w:t>
      </w:r>
      <w:r w:rsidRPr="00C70689">
        <w:rPr>
          <w:sz w:val="24"/>
          <w:szCs w:val="24"/>
        </w:rPr>
        <w:t>выбору).</w:t>
      </w:r>
      <w:r w:rsidRPr="00C70689">
        <w:rPr>
          <w:spacing w:val="23"/>
          <w:sz w:val="24"/>
          <w:szCs w:val="24"/>
        </w:rPr>
        <w:t xml:space="preserve">  </w:t>
      </w:r>
      <w:r w:rsidRPr="00C70689">
        <w:rPr>
          <w:sz w:val="24"/>
          <w:szCs w:val="24"/>
        </w:rPr>
        <w:t>Например,</w:t>
      </w:r>
      <w:r w:rsidRPr="00C70689">
        <w:rPr>
          <w:spacing w:val="24"/>
          <w:sz w:val="24"/>
          <w:szCs w:val="24"/>
        </w:rPr>
        <w:t xml:space="preserve">  </w:t>
      </w:r>
      <w:r w:rsidRPr="00C70689">
        <w:rPr>
          <w:sz w:val="24"/>
          <w:szCs w:val="24"/>
        </w:rPr>
        <w:t>«Лошадиная</w:t>
      </w:r>
      <w:r w:rsidRPr="00C70689">
        <w:rPr>
          <w:spacing w:val="32"/>
          <w:sz w:val="24"/>
          <w:szCs w:val="24"/>
        </w:rPr>
        <w:t xml:space="preserve">  </w:t>
      </w:r>
      <w:r w:rsidRPr="00C70689">
        <w:rPr>
          <w:spacing w:val="-2"/>
          <w:sz w:val="24"/>
          <w:szCs w:val="24"/>
        </w:rPr>
        <w:t>фамилия»,</w:t>
      </w:r>
      <w:r>
        <w:rPr>
          <w:sz w:val="24"/>
          <w:szCs w:val="24"/>
        </w:rPr>
        <w:t xml:space="preserve"> </w:t>
      </w:r>
      <w:r w:rsidRPr="00C70689">
        <w:rPr>
          <w:sz w:val="24"/>
          <w:szCs w:val="24"/>
        </w:rPr>
        <w:t>«Мальчики»,</w:t>
      </w:r>
      <w:r w:rsidRPr="00C70689">
        <w:rPr>
          <w:spacing w:val="-11"/>
          <w:sz w:val="24"/>
          <w:szCs w:val="24"/>
        </w:rPr>
        <w:t xml:space="preserve"> </w:t>
      </w:r>
      <w:r w:rsidRPr="00C70689">
        <w:rPr>
          <w:sz w:val="24"/>
          <w:szCs w:val="24"/>
        </w:rPr>
        <w:t>«Хирургия»</w:t>
      </w:r>
      <w:r w:rsidRPr="00C70689">
        <w:rPr>
          <w:spacing w:val="-5"/>
          <w:sz w:val="24"/>
          <w:szCs w:val="24"/>
        </w:rPr>
        <w:t xml:space="preserve"> </w:t>
      </w:r>
      <w:r w:rsidRPr="00C70689">
        <w:rPr>
          <w:sz w:val="24"/>
          <w:szCs w:val="24"/>
        </w:rPr>
        <w:t>и</w:t>
      </w:r>
      <w:r w:rsidRPr="00C70689">
        <w:rPr>
          <w:spacing w:val="-18"/>
          <w:sz w:val="24"/>
          <w:szCs w:val="24"/>
        </w:rPr>
        <w:t xml:space="preserve"> </w:t>
      </w:r>
      <w:r w:rsidRPr="00C70689">
        <w:rPr>
          <w:spacing w:val="-2"/>
          <w:sz w:val="24"/>
          <w:szCs w:val="24"/>
        </w:rPr>
        <w:t>другие.</w:t>
      </w:r>
    </w:p>
    <w:p w:rsidR="00075590" w:rsidRPr="00C70689" w:rsidRDefault="00C70689" w:rsidP="001303A0">
      <w:pPr>
        <w:pStyle w:val="a3"/>
        <w:tabs>
          <w:tab w:val="left" w:pos="5159"/>
        </w:tabs>
        <w:spacing w:before="17"/>
        <w:ind w:left="0" w:right="246"/>
        <w:jc w:val="left"/>
        <w:rPr>
          <w:sz w:val="24"/>
          <w:szCs w:val="24"/>
        </w:rPr>
      </w:pPr>
      <w:r w:rsidRPr="00C70689">
        <w:rPr>
          <w:b/>
          <w:sz w:val="24"/>
          <w:szCs w:val="24"/>
        </w:rPr>
        <w:t>М.М.</w:t>
      </w:r>
      <w:r w:rsidRPr="00C70689">
        <w:rPr>
          <w:b/>
          <w:spacing w:val="80"/>
          <w:sz w:val="24"/>
          <w:szCs w:val="24"/>
        </w:rPr>
        <w:t xml:space="preserve"> </w:t>
      </w:r>
      <w:r w:rsidRPr="00C70689">
        <w:rPr>
          <w:b/>
          <w:sz w:val="24"/>
          <w:szCs w:val="24"/>
        </w:rPr>
        <w:t>Зощенко</w:t>
      </w:r>
      <w:r w:rsidRPr="00C70689">
        <w:rPr>
          <w:spacing w:val="80"/>
          <w:sz w:val="24"/>
          <w:szCs w:val="24"/>
        </w:rPr>
        <w:t xml:space="preserve"> </w:t>
      </w:r>
      <w:r w:rsidRPr="00C70689">
        <w:rPr>
          <w:sz w:val="24"/>
          <w:szCs w:val="24"/>
        </w:rPr>
        <w:t>(два</w:t>
      </w:r>
      <w:r w:rsidRPr="00C70689">
        <w:rPr>
          <w:spacing w:val="80"/>
          <w:sz w:val="24"/>
          <w:szCs w:val="24"/>
        </w:rPr>
        <w:t xml:space="preserve"> </w:t>
      </w:r>
      <w:r w:rsidRPr="00C70689">
        <w:rPr>
          <w:sz w:val="24"/>
          <w:szCs w:val="24"/>
        </w:rPr>
        <w:t>рассказа</w:t>
      </w:r>
      <w:r w:rsidRPr="00C70689">
        <w:rPr>
          <w:spacing w:val="40"/>
          <w:sz w:val="24"/>
          <w:szCs w:val="24"/>
        </w:rPr>
        <w:t xml:space="preserve"> </w:t>
      </w:r>
      <w:r>
        <w:rPr>
          <w:sz w:val="24"/>
          <w:szCs w:val="24"/>
        </w:rPr>
        <w:t xml:space="preserve">по </w:t>
      </w:r>
      <w:r w:rsidRPr="00C70689">
        <w:rPr>
          <w:sz w:val="24"/>
          <w:szCs w:val="24"/>
        </w:rPr>
        <w:t>выбору).</w:t>
      </w:r>
      <w:r w:rsidRPr="00C70689">
        <w:rPr>
          <w:spacing w:val="40"/>
          <w:sz w:val="24"/>
          <w:szCs w:val="24"/>
        </w:rPr>
        <w:t xml:space="preserve"> </w:t>
      </w:r>
      <w:r w:rsidRPr="00C70689">
        <w:rPr>
          <w:sz w:val="24"/>
          <w:szCs w:val="24"/>
        </w:rPr>
        <w:t>Например,</w:t>
      </w:r>
      <w:r w:rsidRPr="00C70689">
        <w:rPr>
          <w:spacing w:val="40"/>
          <w:sz w:val="24"/>
          <w:szCs w:val="24"/>
        </w:rPr>
        <w:t xml:space="preserve"> </w:t>
      </w:r>
      <w:r w:rsidRPr="00C70689">
        <w:rPr>
          <w:sz w:val="24"/>
          <w:szCs w:val="24"/>
        </w:rPr>
        <w:t>«Галоша»,</w:t>
      </w:r>
      <w:r w:rsidRPr="00C70689">
        <w:rPr>
          <w:spacing w:val="40"/>
          <w:sz w:val="24"/>
          <w:szCs w:val="24"/>
        </w:rPr>
        <w:t xml:space="preserve"> </w:t>
      </w:r>
      <w:r w:rsidRPr="00C70689">
        <w:rPr>
          <w:sz w:val="24"/>
          <w:szCs w:val="24"/>
        </w:rPr>
        <w:t>«Лёля</w:t>
      </w:r>
      <w:r w:rsidRPr="00C70689">
        <w:rPr>
          <w:spacing w:val="80"/>
          <w:sz w:val="24"/>
          <w:szCs w:val="24"/>
        </w:rPr>
        <w:t xml:space="preserve"> </w:t>
      </w:r>
      <w:r w:rsidRPr="00C70689">
        <w:rPr>
          <w:sz w:val="24"/>
          <w:szCs w:val="24"/>
        </w:rPr>
        <w:t>и</w:t>
      </w:r>
      <w:r w:rsidRPr="00C70689">
        <w:rPr>
          <w:spacing w:val="40"/>
          <w:sz w:val="24"/>
          <w:szCs w:val="24"/>
        </w:rPr>
        <w:t xml:space="preserve"> </w:t>
      </w:r>
      <w:r w:rsidRPr="00C70689">
        <w:rPr>
          <w:sz w:val="24"/>
          <w:szCs w:val="24"/>
        </w:rPr>
        <w:t>Минька», «Ёлка»,</w:t>
      </w:r>
      <w:r w:rsidRPr="00C70689">
        <w:rPr>
          <w:spacing w:val="-9"/>
          <w:sz w:val="24"/>
          <w:szCs w:val="24"/>
        </w:rPr>
        <w:t xml:space="preserve"> </w:t>
      </w:r>
      <w:r w:rsidRPr="00C70689">
        <w:rPr>
          <w:sz w:val="24"/>
          <w:szCs w:val="24"/>
        </w:rPr>
        <w:t>«Золотые слова»,</w:t>
      </w:r>
      <w:r w:rsidRPr="00C70689">
        <w:rPr>
          <w:spacing w:val="-9"/>
          <w:sz w:val="24"/>
          <w:szCs w:val="24"/>
        </w:rPr>
        <w:t xml:space="preserve"> </w:t>
      </w:r>
      <w:r w:rsidRPr="00C70689">
        <w:rPr>
          <w:sz w:val="24"/>
          <w:szCs w:val="24"/>
        </w:rPr>
        <w:t>«Встреча»</w:t>
      </w:r>
      <w:r w:rsidRPr="00C70689">
        <w:rPr>
          <w:spacing w:val="-1"/>
          <w:sz w:val="24"/>
          <w:szCs w:val="24"/>
        </w:rPr>
        <w:t xml:space="preserve"> </w:t>
      </w:r>
      <w:r w:rsidRPr="00C70689">
        <w:rPr>
          <w:sz w:val="24"/>
          <w:szCs w:val="24"/>
        </w:rPr>
        <w:t>и другие.</w:t>
      </w:r>
    </w:p>
    <w:p w:rsidR="001303A0" w:rsidRDefault="00C70689" w:rsidP="00C70689">
      <w:pPr>
        <w:pStyle w:val="a3"/>
        <w:tabs>
          <w:tab w:val="left" w:pos="2729"/>
          <w:tab w:val="left" w:pos="4814"/>
          <w:tab w:val="left" w:pos="6539"/>
          <w:tab w:val="left" w:pos="7019"/>
          <w:tab w:val="left" w:pos="8339"/>
          <w:tab w:val="left" w:pos="8834"/>
        </w:tabs>
        <w:ind w:left="119" w:right="201"/>
        <w:jc w:val="left"/>
        <w:rPr>
          <w:sz w:val="24"/>
          <w:szCs w:val="24"/>
        </w:rPr>
      </w:pPr>
      <w:r w:rsidRPr="00C70689">
        <w:rPr>
          <w:spacing w:val="-2"/>
          <w:sz w:val="24"/>
          <w:szCs w:val="24"/>
        </w:rPr>
        <w:t>Произведения</w:t>
      </w:r>
      <w:r w:rsidR="001303A0">
        <w:rPr>
          <w:sz w:val="24"/>
          <w:szCs w:val="24"/>
        </w:rPr>
        <w:t xml:space="preserve"> </w:t>
      </w:r>
      <w:r w:rsidRPr="00C70689">
        <w:rPr>
          <w:spacing w:val="-2"/>
          <w:sz w:val="24"/>
          <w:szCs w:val="24"/>
        </w:rPr>
        <w:t>отечественной</w:t>
      </w:r>
      <w:r w:rsidR="001303A0">
        <w:rPr>
          <w:sz w:val="24"/>
          <w:szCs w:val="24"/>
        </w:rPr>
        <w:t xml:space="preserve"> </w:t>
      </w:r>
      <w:r w:rsidRPr="00C70689">
        <w:rPr>
          <w:spacing w:val="-2"/>
          <w:sz w:val="24"/>
          <w:szCs w:val="24"/>
        </w:rPr>
        <w:t>литературы</w:t>
      </w:r>
      <w:r w:rsidR="001303A0">
        <w:rPr>
          <w:sz w:val="24"/>
          <w:szCs w:val="24"/>
        </w:rPr>
        <w:t xml:space="preserve"> </w:t>
      </w:r>
      <w:r w:rsidRPr="00C70689">
        <w:rPr>
          <w:spacing w:val="-10"/>
          <w:sz w:val="24"/>
          <w:szCs w:val="24"/>
        </w:rPr>
        <w:t>о</w:t>
      </w:r>
      <w:r w:rsidR="001303A0">
        <w:rPr>
          <w:sz w:val="24"/>
          <w:szCs w:val="24"/>
        </w:rPr>
        <w:t xml:space="preserve"> </w:t>
      </w:r>
      <w:r w:rsidRPr="00C70689">
        <w:rPr>
          <w:spacing w:val="-2"/>
          <w:sz w:val="24"/>
          <w:szCs w:val="24"/>
        </w:rPr>
        <w:t>природе</w:t>
      </w:r>
      <w:r w:rsidR="001303A0">
        <w:rPr>
          <w:sz w:val="24"/>
          <w:szCs w:val="24"/>
        </w:rPr>
        <w:t xml:space="preserve"> </w:t>
      </w:r>
      <w:r w:rsidRPr="00C70689">
        <w:rPr>
          <w:spacing w:val="-10"/>
          <w:sz w:val="24"/>
          <w:szCs w:val="24"/>
        </w:rPr>
        <w:t>и</w:t>
      </w:r>
      <w:r w:rsidR="001303A0">
        <w:rPr>
          <w:sz w:val="24"/>
          <w:szCs w:val="24"/>
        </w:rPr>
        <w:t xml:space="preserve"> </w:t>
      </w:r>
      <w:r w:rsidRPr="00C70689">
        <w:rPr>
          <w:spacing w:val="-4"/>
          <w:sz w:val="24"/>
          <w:szCs w:val="24"/>
        </w:rPr>
        <w:t xml:space="preserve">животных </w:t>
      </w:r>
      <w:r w:rsidRPr="00C70689">
        <w:rPr>
          <w:sz w:val="24"/>
          <w:szCs w:val="24"/>
        </w:rPr>
        <w:t>(не менее</w:t>
      </w:r>
      <w:r w:rsidRPr="00C70689">
        <w:rPr>
          <w:spacing w:val="40"/>
          <w:sz w:val="24"/>
          <w:szCs w:val="24"/>
        </w:rPr>
        <w:t xml:space="preserve"> </w:t>
      </w:r>
      <w:r w:rsidRPr="00C70689">
        <w:rPr>
          <w:sz w:val="24"/>
          <w:szCs w:val="24"/>
        </w:rPr>
        <w:t xml:space="preserve">двух). </w:t>
      </w:r>
    </w:p>
    <w:p w:rsidR="00075590" w:rsidRPr="00C70689" w:rsidRDefault="00C70689" w:rsidP="00C70689">
      <w:pPr>
        <w:pStyle w:val="a3"/>
        <w:tabs>
          <w:tab w:val="left" w:pos="2729"/>
          <w:tab w:val="left" w:pos="4814"/>
          <w:tab w:val="left" w:pos="6539"/>
          <w:tab w:val="left" w:pos="7019"/>
          <w:tab w:val="left" w:pos="8339"/>
          <w:tab w:val="left" w:pos="8834"/>
        </w:tabs>
        <w:ind w:left="119" w:right="201"/>
        <w:jc w:val="left"/>
        <w:rPr>
          <w:sz w:val="24"/>
          <w:szCs w:val="24"/>
        </w:rPr>
      </w:pPr>
      <w:r w:rsidRPr="00C70689">
        <w:rPr>
          <w:sz w:val="24"/>
          <w:szCs w:val="24"/>
        </w:rPr>
        <w:t>Например,</w:t>
      </w:r>
      <w:r w:rsidRPr="00C70689">
        <w:rPr>
          <w:spacing w:val="-15"/>
          <w:sz w:val="24"/>
          <w:szCs w:val="24"/>
        </w:rPr>
        <w:t xml:space="preserve"> </w:t>
      </w:r>
      <w:r w:rsidRPr="00C70689">
        <w:rPr>
          <w:sz w:val="24"/>
          <w:szCs w:val="24"/>
        </w:rPr>
        <w:t>А.И. Куприна, М.М. Пришвина, К.Г. Паустовского.</w:t>
      </w:r>
    </w:p>
    <w:p w:rsidR="00075590" w:rsidRPr="00C70689" w:rsidRDefault="00C70689" w:rsidP="00C70689">
      <w:pPr>
        <w:pStyle w:val="a3"/>
        <w:ind w:right="246"/>
        <w:jc w:val="left"/>
        <w:rPr>
          <w:sz w:val="24"/>
          <w:szCs w:val="24"/>
        </w:rPr>
      </w:pPr>
      <w:r w:rsidRPr="00C70689">
        <w:rPr>
          <w:sz w:val="24"/>
          <w:szCs w:val="24"/>
        </w:rPr>
        <w:t>А</w:t>
      </w:r>
      <w:r w:rsidRPr="00C70689">
        <w:rPr>
          <w:b/>
          <w:sz w:val="24"/>
          <w:szCs w:val="24"/>
        </w:rPr>
        <w:t>.П.</w:t>
      </w:r>
      <w:r w:rsidRPr="00C70689">
        <w:rPr>
          <w:b/>
          <w:spacing w:val="40"/>
          <w:sz w:val="24"/>
          <w:szCs w:val="24"/>
        </w:rPr>
        <w:t xml:space="preserve"> </w:t>
      </w:r>
      <w:r w:rsidRPr="00C70689">
        <w:rPr>
          <w:b/>
          <w:sz w:val="24"/>
          <w:szCs w:val="24"/>
        </w:rPr>
        <w:t>Платонов</w:t>
      </w:r>
      <w:r w:rsidRPr="00C70689">
        <w:rPr>
          <w:sz w:val="24"/>
          <w:szCs w:val="24"/>
        </w:rPr>
        <w:t>. Рассказы (один</w:t>
      </w:r>
      <w:r w:rsidRPr="00C70689">
        <w:rPr>
          <w:spacing w:val="40"/>
          <w:sz w:val="24"/>
          <w:szCs w:val="24"/>
        </w:rPr>
        <w:t xml:space="preserve"> </w:t>
      </w:r>
      <w:r w:rsidRPr="00C70689">
        <w:rPr>
          <w:sz w:val="24"/>
          <w:szCs w:val="24"/>
        </w:rPr>
        <w:t>по</w:t>
      </w:r>
      <w:r w:rsidRPr="00C70689">
        <w:rPr>
          <w:spacing w:val="40"/>
          <w:sz w:val="24"/>
          <w:szCs w:val="24"/>
        </w:rPr>
        <w:t xml:space="preserve"> </w:t>
      </w:r>
      <w:r w:rsidRPr="00C70689">
        <w:rPr>
          <w:sz w:val="24"/>
          <w:szCs w:val="24"/>
        </w:rPr>
        <w:t>выбору). Например,</w:t>
      </w:r>
      <w:r w:rsidRPr="00C70689">
        <w:rPr>
          <w:spacing w:val="-2"/>
          <w:sz w:val="24"/>
          <w:szCs w:val="24"/>
        </w:rPr>
        <w:t xml:space="preserve"> </w:t>
      </w:r>
      <w:r w:rsidRPr="00C70689">
        <w:rPr>
          <w:sz w:val="24"/>
          <w:szCs w:val="24"/>
        </w:rPr>
        <w:t>«Корова»,</w:t>
      </w:r>
      <w:r w:rsidRPr="00C70689">
        <w:rPr>
          <w:spacing w:val="-2"/>
          <w:sz w:val="24"/>
          <w:szCs w:val="24"/>
        </w:rPr>
        <w:t xml:space="preserve"> </w:t>
      </w:r>
      <w:r w:rsidRPr="00C70689">
        <w:rPr>
          <w:sz w:val="24"/>
          <w:szCs w:val="24"/>
        </w:rPr>
        <w:t>«Никита» и другие.</w:t>
      </w:r>
    </w:p>
    <w:p w:rsidR="00075590" w:rsidRPr="00C70689" w:rsidRDefault="00C70689" w:rsidP="00C70689">
      <w:pPr>
        <w:pStyle w:val="a3"/>
        <w:jc w:val="left"/>
        <w:rPr>
          <w:sz w:val="24"/>
          <w:szCs w:val="24"/>
        </w:rPr>
      </w:pPr>
      <w:r w:rsidRPr="00C70689">
        <w:rPr>
          <w:b/>
          <w:sz w:val="24"/>
          <w:szCs w:val="24"/>
        </w:rPr>
        <w:t>В.П.</w:t>
      </w:r>
      <w:r w:rsidRPr="00C70689">
        <w:rPr>
          <w:b/>
          <w:spacing w:val="-12"/>
          <w:sz w:val="24"/>
          <w:szCs w:val="24"/>
        </w:rPr>
        <w:t xml:space="preserve"> </w:t>
      </w:r>
      <w:r w:rsidRPr="00C70689">
        <w:rPr>
          <w:b/>
          <w:sz w:val="24"/>
          <w:szCs w:val="24"/>
        </w:rPr>
        <w:t>Астафьев</w:t>
      </w:r>
      <w:r w:rsidRPr="00C70689">
        <w:rPr>
          <w:sz w:val="24"/>
          <w:szCs w:val="24"/>
        </w:rPr>
        <w:t>.</w:t>
      </w:r>
      <w:r w:rsidRPr="00C70689">
        <w:rPr>
          <w:spacing w:val="-12"/>
          <w:sz w:val="24"/>
          <w:szCs w:val="24"/>
        </w:rPr>
        <w:t xml:space="preserve"> </w:t>
      </w:r>
      <w:r w:rsidRPr="00C70689">
        <w:rPr>
          <w:sz w:val="24"/>
          <w:szCs w:val="24"/>
        </w:rPr>
        <w:t>Рассказ</w:t>
      </w:r>
      <w:r w:rsidRPr="00C70689">
        <w:rPr>
          <w:spacing w:val="-7"/>
          <w:sz w:val="24"/>
          <w:szCs w:val="24"/>
        </w:rPr>
        <w:t xml:space="preserve"> </w:t>
      </w:r>
      <w:r w:rsidRPr="00C70689">
        <w:rPr>
          <w:sz w:val="24"/>
          <w:szCs w:val="24"/>
        </w:rPr>
        <w:t>«Васюткино</w:t>
      </w:r>
      <w:r w:rsidRPr="00C70689">
        <w:rPr>
          <w:spacing w:val="-6"/>
          <w:sz w:val="24"/>
          <w:szCs w:val="24"/>
        </w:rPr>
        <w:t xml:space="preserve"> </w:t>
      </w:r>
      <w:r w:rsidRPr="00C70689">
        <w:rPr>
          <w:spacing w:val="-2"/>
          <w:sz w:val="24"/>
          <w:szCs w:val="24"/>
        </w:rPr>
        <w:t>озеро».</w:t>
      </w:r>
    </w:p>
    <w:p w:rsidR="00075590" w:rsidRPr="00C70689" w:rsidRDefault="00C70689" w:rsidP="00C70689">
      <w:pPr>
        <w:pStyle w:val="3"/>
        <w:spacing w:before="122"/>
        <w:ind w:left="119"/>
        <w:jc w:val="left"/>
        <w:rPr>
          <w:sz w:val="24"/>
          <w:szCs w:val="24"/>
        </w:rPr>
      </w:pPr>
      <w:r w:rsidRPr="00C70689">
        <w:rPr>
          <w:sz w:val="24"/>
          <w:szCs w:val="24"/>
        </w:rPr>
        <w:lastRenderedPageBreak/>
        <w:t>Литература</w:t>
      </w:r>
      <w:r w:rsidRPr="00C70689">
        <w:rPr>
          <w:spacing w:val="-2"/>
          <w:sz w:val="24"/>
          <w:szCs w:val="24"/>
        </w:rPr>
        <w:t xml:space="preserve"> </w:t>
      </w:r>
      <w:r w:rsidRPr="00C70689">
        <w:rPr>
          <w:sz w:val="24"/>
          <w:szCs w:val="24"/>
        </w:rPr>
        <w:t>XX</w:t>
      </w:r>
      <w:r w:rsidRPr="00C70689">
        <w:rPr>
          <w:spacing w:val="-6"/>
          <w:sz w:val="24"/>
          <w:szCs w:val="24"/>
        </w:rPr>
        <w:t xml:space="preserve"> </w:t>
      </w:r>
      <w:r w:rsidRPr="00C70689">
        <w:rPr>
          <w:sz w:val="24"/>
          <w:szCs w:val="24"/>
        </w:rPr>
        <w:t>–</w:t>
      </w:r>
      <w:r w:rsidRPr="00C70689">
        <w:rPr>
          <w:spacing w:val="-2"/>
          <w:sz w:val="24"/>
          <w:szCs w:val="24"/>
        </w:rPr>
        <w:t xml:space="preserve"> </w:t>
      </w:r>
      <w:r w:rsidRPr="00C70689">
        <w:rPr>
          <w:sz w:val="24"/>
          <w:szCs w:val="24"/>
        </w:rPr>
        <w:t>начала</w:t>
      </w:r>
      <w:r w:rsidRPr="00C70689">
        <w:rPr>
          <w:spacing w:val="-2"/>
          <w:sz w:val="24"/>
          <w:szCs w:val="24"/>
        </w:rPr>
        <w:t xml:space="preserve"> </w:t>
      </w:r>
      <w:r w:rsidRPr="00C70689">
        <w:rPr>
          <w:sz w:val="24"/>
          <w:szCs w:val="24"/>
        </w:rPr>
        <w:t>XXI</w:t>
      </w:r>
      <w:r w:rsidRPr="00C70689">
        <w:rPr>
          <w:spacing w:val="-19"/>
          <w:sz w:val="24"/>
          <w:szCs w:val="24"/>
        </w:rPr>
        <w:t xml:space="preserve"> </w:t>
      </w:r>
      <w:r w:rsidRPr="00C70689">
        <w:rPr>
          <w:spacing w:val="-4"/>
          <w:sz w:val="24"/>
          <w:szCs w:val="24"/>
        </w:rPr>
        <w:t>века</w:t>
      </w:r>
    </w:p>
    <w:p w:rsidR="00075590" w:rsidRPr="00C70689" w:rsidRDefault="00C70689" w:rsidP="001303A0">
      <w:pPr>
        <w:pStyle w:val="a3"/>
        <w:spacing w:before="8"/>
        <w:ind w:left="0" w:right="189"/>
        <w:jc w:val="left"/>
        <w:rPr>
          <w:sz w:val="24"/>
          <w:szCs w:val="24"/>
        </w:rPr>
      </w:pPr>
      <w:r w:rsidRPr="00C70689">
        <w:rPr>
          <w:sz w:val="24"/>
          <w:szCs w:val="24"/>
        </w:rPr>
        <w:t>Произведения</w:t>
      </w:r>
      <w:r w:rsidRPr="00C70689">
        <w:rPr>
          <w:spacing w:val="80"/>
          <w:sz w:val="24"/>
          <w:szCs w:val="24"/>
        </w:rPr>
        <w:t xml:space="preserve"> </w:t>
      </w:r>
      <w:r w:rsidRPr="00C70689">
        <w:rPr>
          <w:sz w:val="24"/>
          <w:szCs w:val="24"/>
        </w:rPr>
        <w:t>отечественной</w:t>
      </w:r>
      <w:r w:rsidRPr="00C70689">
        <w:rPr>
          <w:spacing w:val="80"/>
          <w:sz w:val="24"/>
          <w:szCs w:val="24"/>
        </w:rPr>
        <w:t xml:space="preserve"> </w:t>
      </w:r>
      <w:r w:rsidRPr="00C70689">
        <w:rPr>
          <w:sz w:val="24"/>
          <w:szCs w:val="24"/>
        </w:rPr>
        <w:t>литературы</w:t>
      </w:r>
      <w:r w:rsidRPr="00C70689">
        <w:rPr>
          <w:spacing w:val="80"/>
          <w:sz w:val="24"/>
          <w:szCs w:val="24"/>
        </w:rPr>
        <w:t xml:space="preserve"> </w:t>
      </w:r>
      <w:r w:rsidRPr="00C70689">
        <w:rPr>
          <w:sz w:val="24"/>
          <w:szCs w:val="24"/>
        </w:rPr>
        <w:t>на</w:t>
      </w:r>
      <w:r w:rsidRPr="00C70689">
        <w:rPr>
          <w:spacing w:val="80"/>
          <w:sz w:val="24"/>
          <w:szCs w:val="24"/>
        </w:rPr>
        <w:t xml:space="preserve"> </w:t>
      </w:r>
      <w:r w:rsidRPr="00C70689">
        <w:rPr>
          <w:sz w:val="24"/>
          <w:szCs w:val="24"/>
        </w:rPr>
        <w:t>тему</w:t>
      </w:r>
      <w:r w:rsidRPr="00C70689">
        <w:rPr>
          <w:spacing w:val="80"/>
          <w:w w:val="150"/>
          <w:sz w:val="24"/>
          <w:szCs w:val="24"/>
        </w:rPr>
        <w:t xml:space="preserve"> </w:t>
      </w:r>
      <w:r w:rsidRPr="00C70689">
        <w:rPr>
          <w:sz w:val="24"/>
          <w:szCs w:val="24"/>
        </w:rPr>
        <w:t>«Человек</w:t>
      </w:r>
      <w:r w:rsidRPr="00C70689">
        <w:rPr>
          <w:spacing w:val="80"/>
          <w:sz w:val="24"/>
          <w:szCs w:val="24"/>
        </w:rPr>
        <w:t xml:space="preserve"> </w:t>
      </w:r>
      <w:r w:rsidRPr="00C70689">
        <w:rPr>
          <w:sz w:val="24"/>
          <w:szCs w:val="24"/>
        </w:rPr>
        <w:t>на</w:t>
      </w:r>
      <w:r w:rsidRPr="00C70689">
        <w:rPr>
          <w:spacing w:val="80"/>
          <w:sz w:val="24"/>
          <w:szCs w:val="24"/>
        </w:rPr>
        <w:t xml:space="preserve"> </w:t>
      </w:r>
      <w:r w:rsidRPr="00C70689">
        <w:rPr>
          <w:sz w:val="24"/>
          <w:szCs w:val="24"/>
        </w:rPr>
        <w:t>войне» (не</w:t>
      </w:r>
      <w:r w:rsidRPr="00C70689">
        <w:rPr>
          <w:spacing w:val="40"/>
          <w:sz w:val="24"/>
          <w:szCs w:val="24"/>
        </w:rPr>
        <w:t xml:space="preserve">  </w:t>
      </w:r>
      <w:r w:rsidRPr="00C70689">
        <w:rPr>
          <w:sz w:val="24"/>
          <w:szCs w:val="24"/>
        </w:rPr>
        <w:t>менее</w:t>
      </w:r>
      <w:r w:rsidRPr="00C70689">
        <w:rPr>
          <w:spacing w:val="40"/>
          <w:sz w:val="24"/>
          <w:szCs w:val="24"/>
        </w:rPr>
        <w:t xml:space="preserve">  </w:t>
      </w:r>
      <w:r w:rsidRPr="00C70689">
        <w:rPr>
          <w:sz w:val="24"/>
          <w:szCs w:val="24"/>
        </w:rPr>
        <w:t>двух).</w:t>
      </w:r>
      <w:r w:rsidRPr="00C70689">
        <w:rPr>
          <w:spacing w:val="80"/>
          <w:w w:val="150"/>
          <w:sz w:val="24"/>
          <w:szCs w:val="24"/>
        </w:rPr>
        <w:t xml:space="preserve"> </w:t>
      </w:r>
      <w:r w:rsidRPr="00C70689">
        <w:rPr>
          <w:sz w:val="24"/>
          <w:szCs w:val="24"/>
        </w:rPr>
        <w:t>Например,</w:t>
      </w:r>
      <w:r w:rsidRPr="00C70689">
        <w:rPr>
          <w:spacing w:val="80"/>
          <w:w w:val="150"/>
          <w:sz w:val="24"/>
          <w:szCs w:val="24"/>
        </w:rPr>
        <w:t xml:space="preserve"> </w:t>
      </w:r>
      <w:r w:rsidRPr="00C70689">
        <w:rPr>
          <w:sz w:val="24"/>
          <w:szCs w:val="24"/>
        </w:rPr>
        <w:t>Л.А.</w:t>
      </w:r>
      <w:r w:rsidRPr="00C70689">
        <w:rPr>
          <w:spacing w:val="80"/>
          <w:w w:val="150"/>
          <w:sz w:val="24"/>
          <w:szCs w:val="24"/>
        </w:rPr>
        <w:t xml:space="preserve"> </w:t>
      </w:r>
      <w:r w:rsidRPr="00C70689">
        <w:rPr>
          <w:sz w:val="24"/>
          <w:szCs w:val="24"/>
        </w:rPr>
        <w:t>Кассиль.</w:t>
      </w:r>
      <w:r w:rsidRPr="00C70689">
        <w:rPr>
          <w:spacing w:val="80"/>
          <w:w w:val="150"/>
          <w:sz w:val="24"/>
          <w:szCs w:val="24"/>
        </w:rPr>
        <w:t xml:space="preserve"> </w:t>
      </w:r>
      <w:r w:rsidRPr="00C70689">
        <w:rPr>
          <w:sz w:val="24"/>
          <w:szCs w:val="24"/>
        </w:rPr>
        <w:t>«Дорогие</w:t>
      </w:r>
      <w:r w:rsidRPr="00C70689">
        <w:rPr>
          <w:spacing w:val="80"/>
          <w:w w:val="150"/>
          <w:sz w:val="24"/>
          <w:szCs w:val="24"/>
        </w:rPr>
        <w:t xml:space="preserve"> </w:t>
      </w:r>
      <w:r w:rsidRPr="00C70689">
        <w:rPr>
          <w:sz w:val="24"/>
          <w:szCs w:val="24"/>
        </w:rPr>
        <w:t>мои</w:t>
      </w:r>
      <w:r w:rsidRPr="00C70689">
        <w:rPr>
          <w:spacing w:val="80"/>
          <w:w w:val="150"/>
          <w:sz w:val="24"/>
          <w:szCs w:val="24"/>
        </w:rPr>
        <w:t xml:space="preserve"> </w:t>
      </w:r>
      <w:r w:rsidRPr="00C70689">
        <w:rPr>
          <w:sz w:val="24"/>
          <w:szCs w:val="24"/>
        </w:rPr>
        <w:t>мальчишки»; Ю.Я. Яковлев. «Девочки с Васильевского острова»; В.П. Катаев. «Сын полка»; К.М. Симонов «Сын артиллериста» и другие.</w:t>
      </w:r>
    </w:p>
    <w:p w:rsidR="00FA52D4" w:rsidRPr="00C70689" w:rsidRDefault="00FA52D4" w:rsidP="00FA52D4">
      <w:pPr>
        <w:pStyle w:val="a3"/>
        <w:spacing w:before="88"/>
        <w:ind w:left="0" w:right="186"/>
        <w:jc w:val="left"/>
        <w:rPr>
          <w:sz w:val="24"/>
          <w:szCs w:val="24"/>
        </w:rPr>
      </w:pPr>
      <w:r w:rsidRPr="00C70689">
        <w:rPr>
          <w:sz w:val="24"/>
          <w:szCs w:val="24"/>
        </w:rPr>
        <w:t>Произведения отечественных писателей XX – начала</w:t>
      </w:r>
      <w:r w:rsidRPr="00C70689">
        <w:rPr>
          <w:spacing w:val="-10"/>
          <w:sz w:val="24"/>
          <w:szCs w:val="24"/>
        </w:rPr>
        <w:t xml:space="preserve"> </w:t>
      </w:r>
      <w:r w:rsidRPr="00C70689">
        <w:rPr>
          <w:sz w:val="24"/>
          <w:szCs w:val="24"/>
        </w:rPr>
        <w:t>XXI</w:t>
      </w:r>
      <w:r w:rsidRPr="00C70689">
        <w:rPr>
          <w:spacing w:val="-8"/>
          <w:sz w:val="24"/>
          <w:szCs w:val="24"/>
        </w:rPr>
        <w:t xml:space="preserve"> </w:t>
      </w:r>
      <w:r w:rsidRPr="00C70689">
        <w:rPr>
          <w:sz w:val="24"/>
          <w:szCs w:val="24"/>
        </w:rPr>
        <w:t>в. на тему детства (не</w:t>
      </w:r>
      <w:r w:rsidRPr="00C70689">
        <w:rPr>
          <w:spacing w:val="80"/>
          <w:sz w:val="24"/>
          <w:szCs w:val="24"/>
        </w:rPr>
        <w:t xml:space="preserve"> </w:t>
      </w:r>
      <w:r w:rsidRPr="00C70689">
        <w:rPr>
          <w:sz w:val="24"/>
          <w:szCs w:val="24"/>
        </w:rPr>
        <w:t>менее</w:t>
      </w:r>
      <w:r w:rsidRPr="00C70689">
        <w:rPr>
          <w:spacing w:val="80"/>
          <w:sz w:val="24"/>
          <w:szCs w:val="24"/>
        </w:rPr>
        <w:t xml:space="preserve"> </w:t>
      </w:r>
      <w:r w:rsidRPr="00C70689">
        <w:rPr>
          <w:sz w:val="24"/>
          <w:szCs w:val="24"/>
        </w:rPr>
        <w:t>двух).</w:t>
      </w:r>
      <w:r w:rsidRPr="00C70689">
        <w:rPr>
          <w:spacing w:val="80"/>
          <w:sz w:val="24"/>
          <w:szCs w:val="24"/>
        </w:rPr>
        <w:t xml:space="preserve"> </w:t>
      </w:r>
      <w:r w:rsidRPr="00C70689">
        <w:rPr>
          <w:sz w:val="24"/>
          <w:szCs w:val="24"/>
        </w:rPr>
        <w:t>Например,</w:t>
      </w:r>
      <w:r w:rsidRPr="00C70689">
        <w:rPr>
          <w:spacing w:val="40"/>
          <w:sz w:val="24"/>
          <w:szCs w:val="24"/>
        </w:rPr>
        <w:t xml:space="preserve"> </w:t>
      </w:r>
      <w:r w:rsidRPr="00C70689">
        <w:rPr>
          <w:sz w:val="24"/>
          <w:szCs w:val="24"/>
        </w:rPr>
        <w:t>произведения</w:t>
      </w:r>
      <w:r w:rsidRPr="00C70689">
        <w:rPr>
          <w:spacing w:val="80"/>
          <w:sz w:val="24"/>
          <w:szCs w:val="24"/>
        </w:rPr>
        <w:t xml:space="preserve"> </w:t>
      </w:r>
      <w:r w:rsidRPr="00C70689">
        <w:rPr>
          <w:sz w:val="24"/>
          <w:szCs w:val="24"/>
        </w:rPr>
        <w:t>В.П.</w:t>
      </w:r>
      <w:r w:rsidRPr="00C70689">
        <w:rPr>
          <w:spacing w:val="80"/>
          <w:sz w:val="24"/>
          <w:szCs w:val="24"/>
        </w:rPr>
        <w:t xml:space="preserve"> </w:t>
      </w:r>
      <w:r w:rsidRPr="00C70689">
        <w:rPr>
          <w:sz w:val="24"/>
          <w:szCs w:val="24"/>
        </w:rPr>
        <w:t>Катаева,</w:t>
      </w:r>
      <w:r w:rsidRPr="00C70689">
        <w:rPr>
          <w:spacing w:val="80"/>
          <w:sz w:val="24"/>
          <w:szCs w:val="24"/>
        </w:rPr>
        <w:t xml:space="preserve"> </w:t>
      </w:r>
      <w:r w:rsidRPr="00C70689">
        <w:rPr>
          <w:sz w:val="24"/>
          <w:szCs w:val="24"/>
        </w:rPr>
        <w:t>В.П.</w:t>
      </w:r>
      <w:r w:rsidRPr="00C70689">
        <w:rPr>
          <w:spacing w:val="80"/>
          <w:sz w:val="24"/>
          <w:szCs w:val="24"/>
        </w:rPr>
        <w:t xml:space="preserve"> </w:t>
      </w:r>
      <w:r w:rsidRPr="00C70689">
        <w:rPr>
          <w:sz w:val="24"/>
          <w:szCs w:val="24"/>
        </w:rPr>
        <w:t>Крапивина, Ю.П. Казакова,</w:t>
      </w:r>
      <w:r w:rsidRPr="00C70689">
        <w:rPr>
          <w:spacing w:val="-4"/>
          <w:sz w:val="24"/>
          <w:szCs w:val="24"/>
        </w:rPr>
        <w:t xml:space="preserve"> </w:t>
      </w:r>
      <w:r w:rsidRPr="00C70689">
        <w:rPr>
          <w:sz w:val="24"/>
          <w:szCs w:val="24"/>
        </w:rPr>
        <w:t>А.Г. Алексина, В.К. Железникова, Ю.Я. Яковлева, Ю.И. Коваля, А.А. Лиханова и другие.</w:t>
      </w:r>
    </w:p>
    <w:p w:rsidR="00FA52D4" w:rsidRPr="00C70689" w:rsidRDefault="00FA52D4" w:rsidP="001303A0">
      <w:pPr>
        <w:pStyle w:val="a3"/>
        <w:ind w:left="0" w:right="197"/>
        <w:jc w:val="left"/>
        <w:rPr>
          <w:sz w:val="24"/>
          <w:szCs w:val="24"/>
        </w:rPr>
      </w:pPr>
      <w:r w:rsidRPr="00C70689">
        <w:rPr>
          <w:sz w:val="24"/>
          <w:szCs w:val="24"/>
        </w:rPr>
        <w:t>Произведения</w:t>
      </w:r>
      <w:r w:rsidRPr="00C70689">
        <w:rPr>
          <w:spacing w:val="40"/>
          <w:sz w:val="24"/>
          <w:szCs w:val="24"/>
        </w:rPr>
        <w:t xml:space="preserve"> </w:t>
      </w:r>
      <w:r w:rsidRPr="00C70689">
        <w:rPr>
          <w:sz w:val="24"/>
          <w:szCs w:val="24"/>
        </w:rPr>
        <w:t>приключенческого</w:t>
      </w:r>
      <w:r w:rsidRPr="00C70689">
        <w:rPr>
          <w:spacing w:val="40"/>
          <w:sz w:val="24"/>
          <w:szCs w:val="24"/>
        </w:rPr>
        <w:t xml:space="preserve"> </w:t>
      </w:r>
      <w:r w:rsidRPr="00C70689">
        <w:rPr>
          <w:sz w:val="24"/>
          <w:szCs w:val="24"/>
        </w:rPr>
        <w:t>жанра</w:t>
      </w:r>
      <w:r w:rsidRPr="00C70689">
        <w:rPr>
          <w:spacing w:val="40"/>
          <w:sz w:val="24"/>
          <w:szCs w:val="24"/>
        </w:rPr>
        <w:t xml:space="preserve"> </w:t>
      </w:r>
      <w:r w:rsidRPr="00C70689">
        <w:rPr>
          <w:sz w:val="24"/>
          <w:szCs w:val="24"/>
        </w:rPr>
        <w:t>отечественных</w:t>
      </w:r>
      <w:r w:rsidRPr="00C70689">
        <w:rPr>
          <w:spacing w:val="80"/>
          <w:sz w:val="24"/>
          <w:szCs w:val="24"/>
        </w:rPr>
        <w:t xml:space="preserve"> </w:t>
      </w:r>
      <w:r w:rsidRPr="00C70689">
        <w:rPr>
          <w:sz w:val="24"/>
          <w:szCs w:val="24"/>
        </w:rPr>
        <w:t>писателей</w:t>
      </w:r>
      <w:r w:rsidRPr="00C70689">
        <w:rPr>
          <w:spacing w:val="80"/>
          <w:sz w:val="24"/>
          <w:szCs w:val="24"/>
        </w:rPr>
        <w:t xml:space="preserve"> </w:t>
      </w:r>
      <w:r w:rsidRPr="00C70689">
        <w:rPr>
          <w:sz w:val="24"/>
          <w:szCs w:val="24"/>
        </w:rPr>
        <w:t>(одно</w:t>
      </w:r>
      <w:r w:rsidRPr="00C70689">
        <w:rPr>
          <w:spacing w:val="80"/>
          <w:sz w:val="24"/>
          <w:szCs w:val="24"/>
        </w:rPr>
        <w:t xml:space="preserve"> </w:t>
      </w:r>
      <w:r w:rsidRPr="00C70689">
        <w:rPr>
          <w:sz w:val="24"/>
          <w:szCs w:val="24"/>
        </w:rPr>
        <w:t>по</w:t>
      </w:r>
      <w:r w:rsidRPr="00C70689">
        <w:rPr>
          <w:spacing w:val="45"/>
          <w:w w:val="150"/>
          <w:sz w:val="24"/>
          <w:szCs w:val="24"/>
        </w:rPr>
        <w:t xml:space="preserve"> </w:t>
      </w:r>
      <w:r w:rsidRPr="00C70689">
        <w:rPr>
          <w:sz w:val="24"/>
          <w:szCs w:val="24"/>
        </w:rPr>
        <w:t>выбору).</w:t>
      </w:r>
      <w:r w:rsidRPr="00C70689">
        <w:rPr>
          <w:spacing w:val="22"/>
          <w:sz w:val="24"/>
          <w:szCs w:val="24"/>
        </w:rPr>
        <w:t xml:space="preserve"> </w:t>
      </w:r>
      <w:r w:rsidRPr="00C70689">
        <w:rPr>
          <w:sz w:val="24"/>
          <w:szCs w:val="24"/>
        </w:rPr>
        <w:t>Например,</w:t>
      </w:r>
      <w:r w:rsidRPr="00C70689">
        <w:rPr>
          <w:spacing w:val="22"/>
          <w:sz w:val="24"/>
          <w:szCs w:val="24"/>
        </w:rPr>
        <w:t xml:space="preserve"> </w:t>
      </w:r>
      <w:r w:rsidRPr="00C70689">
        <w:rPr>
          <w:sz w:val="24"/>
          <w:szCs w:val="24"/>
        </w:rPr>
        <w:t>К.</w:t>
      </w:r>
      <w:r w:rsidRPr="00C70689">
        <w:rPr>
          <w:spacing w:val="76"/>
          <w:sz w:val="24"/>
          <w:szCs w:val="24"/>
        </w:rPr>
        <w:t xml:space="preserve"> </w:t>
      </w:r>
      <w:r w:rsidRPr="00C70689">
        <w:rPr>
          <w:sz w:val="24"/>
          <w:szCs w:val="24"/>
        </w:rPr>
        <w:t>Булычёв.</w:t>
      </w:r>
      <w:r w:rsidRPr="00C70689">
        <w:rPr>
          <w:spacing w:val="40"/>
          <w:sz w:val="24"/>
          <w:szCs w:val="24"/>
        </w:rPr>
        <w:t xml:space="preserve"> </w:t>
      </w:r>
      <w:r w:rsidRPr="00C70689">
        <w:rPr>
          <w:sz w:val="24"/>
          <w:szCs w:val="24"/>
        </w:rPr>
        <w:t>«Девочка,</w:t>
      </w:r>
      <w:r w:rsidRPr="00C70689">
        <w:rPr>
          <w:spacing w:val="22"/>
          <w:sz w:val="24"/>
          <w:szCs w:val="24"/>
        </w:rPr>
        <w:t xml:space="preserve"> </w:t>
      </w:r>
      <w:r w:rsidRPr="00C70689">
        <w:rPr>
          <w:sz w:val="24"/>
          <w:szCs w:val="24"/>
        </w:rPr>
        <w:t>с</w:t>
      </w:r>
      <w:r w:rsidRPr="00C70689">
        <w:rPr>
          <w:spacing w:val="47"/>
          <w:w w:val="150"/>
          <w:sz w:val="24"/>
          <w:szCs w:val="24"/>
        </w:rPr>
        <w:t xml:space="preserve"> </w:t>
      </w:r>
      <w:r w:rsidRPr="00C70689">
        <w:rPr>
          <w:sz w:val="24"/>
          <w:szCs w:val="24"/>
        </w:rPr>
        <w:t>которой</w:t>
      </w:r>
      <w:r w:rsidRPr="00C70689">
        <w:rPr>
          <w:spacing w:val="15"/>
          <w:sz w:val="24"/>
          <w:szCs w:val="24"/>
        </w:rPr>
        <w:t xml:space="preserve"> </w:t>
      </w:r>
      <w:r w:rsidRPr="00C70689">
        <w:rPr>
          <w:sz w:val="24"/>
          <w:szCs w:val="24"/>
        </w:rPr>
        <w:t>ничего</w:t>
      </w:r>
      <w:r w:rsidRPr="00C70689">
        <w:rPr>
          <w:spacing w:val="45"/>
          <w:w w:val="150"/>
          <w:sz w:val="24"/>
          <w:szCs w:val="24"/>
        </w:rPr>
        <w:t xml:space="preserve"> </w:t>
      </w:r>
      <w:r w:rsidRPr="00C70689">
        <w:rPr>
          <w:sz w:val="24"/>
          <w:szCs w:val="24"/>
        </w:rPr>
        <w:t>не</w:t>
      </w:r>
      <w:r w:rsidRPr="00C70689">
        <w:rPr>
          <w:spacing w:val="64"/>
          <w:sz w:val="24"/>
          <w:szCs w:val="24"/>
        </w:rPr>
        <w:t xml:space="preserve"> </w:t>
      </w:r>
      <w:r w:rsidRPr="00C70689">
        <w:rPr>
          <w:spacing w:val="-2"/>
          <w:sz w:val="24"/>
          <w:szCs w:val="24"/>
        </w:rPr>
        <w:t>случится»,</w:t>
      </w:r>
    </w:p>
    <w:p w:rsidR="00FA52D4" w:rsidRPr="00C70689" w:rsidRDefault="00FA52D4" w:rsidP="001303A0">
      <w:pPr>
        <w:pStyle w:val="a3"/>
        <w:ind w:left="0"/>
        <w:jc w:val="left"/>
        <w:rPr>
          <w:sz w:val="24"/>
          <w:szCs w:val="24"/>
        </w:rPr>
      </w:pPr>
      <w:r w:rsidRPr="00C70689">
        <w:rPr>
          <w:sz w:val="24"/>
          <w:szCs w:val="24"/>
        </w:rPr>
        <w:t>«Миллион</w:t>
      </w:r>
      <w:r w:rsidRPr="00C70689">
        <w:rPr>
          <w:spacing w:val="-15"/>
          <w:sz w:val="24"/>
          <w:szCs w:val="24"/>
        </w:rPr>
        <w:t xml:space="preserve"> </w:t>
      </w:r>
      <w:r w:rsidRPr="00C70689">
        <w:rPr>
          <w:sz w:val="24"/>
          <w:szCs w:val="24"/>
        </w:rPr>
        <w:t>приключений»</w:t>
      </w:r>
      <w:r w:rsidRPr="00C70689">
        <w:rPr>
          <w:spacing w:val="-21"/>
          <w:sz w:val="24"/>
          <w:szCs w:val="24"/>
        </w:rPr>
        <w:t xml:space="preserve"> </w:t>
      </w:r>
      <w:r w:rsidRPr="00C70689">
        <w:rPr>
          <w:sz w:val="24"/>
          <w:szCs w:val="24"/>
        </w:rPr>
        <w:t>(главы</w:t>
      </w:r>
      <w:r w:rsidRPr="00C70689">
        <w:rPr>
          <w:spacing w:val="-6"/>
          <w:sz w:val="24"/>
          <w:szCs w:val="24"/>
        </w:rPr>
        <w:t xml:space="preserve"> </w:t>
      </w:r>
      <w:r w:rsidRPr="00C70689">
        <w:rPr>
          <w:sz w:val="24"/>
          <w:szCs w:val="24"/>
        </w:rPr>
        <w:t>по</w:t>
      </w:r>
      <w:r w:rsidRPr="00C70689">
        <w:rPr>
          <w:spacing w:val="-1"/>
          <w:sz w:val="24"/>
          <w:szCs w:val="24"/>
        </w:rPr>
        <w:t xml:space="preserve"> </w:t>
      </w:r>
      <w:r w:rsidRPr="00C70689">
        <w:rPr>
          <w:sz w:val="24"/>
          <w:szCs w:val="24"/>
        </w:rPr>
        <w:t>выбору)</w:t>
      </w:r>
      <w:r w:rsidRPr="00C70689">
        <w:rPr>
          <w:spacing w:val="-17"/>
          <w:sz w:val="24"/>
          <w:szCs w:val="24"/>
        </w:rPr>
        <w:t xml:space="preserve"> </w:t>
      </w:r>
      <w:r w:rsidRPr="00C70689">
        <w:rPr>
          <w:sz w:val="24"/>
          <w:szCs w:val="24"/>
        </w:rPr>
        <w:t>и</w:t>
      </w:r>
      <w:r w:rsidRPr="00C70689">
        <w:rPr>
          <w:spacing w:val="6"/>
          <w:sz w:val="24"/>
          <w:szCs w:val="24"/>
        </w:rPr>
        <w:t xml:space="preserve"> </w:t>
      </w:r>
      <w:r w:rsidRPr="00C70689">
        <w:rPr>
          <w:spacing w:val="-2"/>
          <w:sz w:val="24"/>
          <w:szCs w:val="24"/>
        </w:rPr>
        <w:t>другие.</w:t>
      </w:r>
    </w:p>
    <w:p w:rsidR="00FA52D4" w:rsidRPr="00C70689" w:rsidRDefault="00FA52D4" w:rsidP="001303A0">
      <w:pPr>
        <w:pStyle w:val="3"/>
        <w:spacing w:before="156"/>
        <w:ind w:left="0"/>
        <w:jc w:val="left"/>
        <w:rPr>
          <w:sz w:val="24"/>
          <w:szCs w:val="24"/>
        </w:rPr>
      </w:pPr>
      <w:r w:rsidRPr="00C70689">
        <w:rPr>
          <w:sz w:val="24"/>
          <w:szCs w:val="24"/>
        </w:rPr>
        <w:t>Литература</w:t>
      </w:r>
      <w:r w:rsidRPr="00C70689">
        <w:rPr>
          <w:spacing w:val="-9"/>
          <w:sz w:val="24"/>
          <w:szCs w:val="24"/>
        </w:rPr>
        <w:t xml:space="preserve"> </w:t>
      </w:r>
      <w:r w:rsidRPr="00C70689">
        <w:rPr>
          <w:sz w:val="24"/>
          <w:szCs w:val="24"/>
        </w:rPr>
        <w:t>народов</w:t>
      </w:r>
      <w:r w:rsidRPr="00C70689">
        <w:rPr>
          <w:spacing w:val="-20"/>
          <w:sz w:val="24"/>
          <w:szCs w:val="24"/>
        </w:rPr>
        <w:t xml:space="preserve"> </w:t>
      </w:r>
      <w:r w:rsidRPr="00C70689">
        <w:rPr>
          <w:sz w:val="24"/>
          <w:szCs w:val="24"/>
        </w:rPr>
        <w:t>Российской</w:t>
      </w:r>
      <w:r w:rsidRPr="00C70689">
        <w:rPr>
          <w:spacing w:val="-14"/>
          <w:sz w:val="24"/>
          <w:szCs w:val="24"/>
        </w:rPr>
        <w:t xml:space="preserve"> </w:t>
      </w:r>
      <w:r w:rsidRPr="00C70689">
        <w:rPr>
          <w:spacing w:val="-2"/>
          <w:sz w:val="24"/>
          <w:szCs w:val="24"/>
        </w:rPr>
        <w:t>Федерации</w:t>
      </w:r>
    </w:p>
    <w:p w:rsidR="00FA52D4" w:rsidRPr="00C70689" w:rsidRDefault="00FA52D4" w:rsidP="001303A0">
      <w:pPr>
        <w:pStyle w:val="a3"/>
        <w:spacing w:before="38"/>
        <w:ind w:left="0" w:right="188"/>
        <w:jc w:val="left"/>
        <w:rPr>
          <w:sz w:val="24"/>
          <w:szCs w:val="24"/>
        </w:rPr>
      </w:pPr>
      <w:r w:rsidRPr="00C70689">
        <w:rPr>
          <w:sz w:val="24"/>
          <w:szCs w:val="24"/>
        </w:rPr>
        <w:t>Стихотворения</w:t>
      </w:r>
      <w:r w:rsidRPr="00C70689">
        <w:rPr>
          <w:spacing w:val="-4"/>
          <w:sz w:val="24"/>
          <w:szCs w:val="24"/>
        </w:rPr>
        <w:t xml:space="preserve"> </w:t>
      </w:r>
      <w:r w:rsidRPr="00C70689">
        <w:rPr>
          <w:sz w:val="24"/>
          <w:szCs w:val="24"/>
        </w:rPr>
        <w:t>(одно по выбору).</w:t>
      </w:r>
      <w:r w:rsidRPr="00C70689">
        <w:rPr>
          <w:spacing w:val="-4"/>
          <w:sz w:val="24"/>
          <w:szCs w:val="24"/>
        </w:rPr>
        <w:t xml:space="preserve"> </w:t>
      </w:r>
      <w:r w:rsidRPr="00C70689">
        <w:rPr>
          <w:sz w:val="24"/>
          <w:szCs w:val="24"/>
        </w:rPr>
        <w:t>Например,</w:t>
      </w:r>
      <w:r w:rsidRPr="00C70689">
        <w:rPr>
          <w:spacing w:val="-2"/>
          <w:sz w:val="24"/>
          <w:szCs w:val="24"/>
        </w:rPr>
        <w:t xml:space="preserve"> </w:t>
      </w:r>
      <w:r w:rsidRPr="00C70689">
        <w:rPr>
          <w:sz w:val="24"/>
          <w:szCs w:val="24"/>
        </w:rPr>
        <w:t>Р.Г.</w:t>
      </w:r>
      <w:r w:rsidRPr="00C70689">
        <w:rPr>
          <w:spacing w:val="-4"/>
          <w:sz w:val="24"/>
          <w:szCs w:val="24"/>
        </w:rPr>
        <w:t xml:space="preserve"> </w:t>
      </w:r>
      <w:r w:rsidRPr="00C70689">
        <w:rPr>
          <w:sz w:val="24"/>
          <w:szCs w:val="24"/>
        </w:rPr>
        <w:t>Гамзатов.</w:t>
      </w:r>
      <w:r w:rsidRPr="00C70689">
        <w:rPr>
          <w:spacing w:val="-4"/>
          <w:sz w:val="24"/>
          <w:szCs w:val="24"/>
        </w:rPr>
        <w:t xml:space="preserve"> </w:t>
      </w:r>
      <w:r w:rsidRPr="00C70689">
        <w:rPr>
          <w:sz w:val="24"/>
          <w:szCs w:val="24"/>
        </w:rPr>
        <w:t>«Песня</w:t>
      </w:r>
      <w:r w:rsidRPr="00C70689">
        <w:rPr>
          <w:spacing w:val="-4"/>
          <w:sz w:val="24"/>
          <w:szCs w:val="24"/>
        </w:rPr>
        <w:t xml:space="preserve"> </w:t>
      </w:r>
      <w:r w:rsidRPr="00C70689">
        <w:rPr>
          <w:sz w:val="24"/>
          <w:szCs w:val="24"/>
        </w:rPr>
        <w:t>соловья»; М. Карим. «Эту</w:t>
      </w:r>
      <w:r w:rsidRPr="00C70689">
        <w:rPr>
          <w:spacing w:val="-3"/>
          <w:sz w:val="24"/>
          <w:szCs w:val="24"/>
        </w:rPr>
        <w:t xml:space="preserve"> </w:t>
      </w:r>
      <w:r w:rsidRPr="00C70689">
        <w:rPr>
          <w:sz w:val="24"/>
          <w:szCs w:val="24"/>
        </w:rPr>
        <w:t>песню мать мне пела».</w:t>
      </w:r>
    </w:p>
    <w:p w:rsidR="00FA52D4" w:rsidRPr="00C70689" w:rsidRDefault="00FA52D4" w:rsidP="001303A0">
      <w:pPr>
        <w:pStyle w:val="3"/>
        <w:spacing w:before="118"/>
        <w:ind w:left="0"/>
        <w:jc w:val="left"/>
        <w:rPr>
          <w:sz w:val="24"/>
          <w:szCs w:val="24"/>
        </w:rPr>
      </w:pPr>
      <w:r w:rsidRPr="00C70689">
        <w:rPr>
          <w:sz w:val="24"/>
          <w:szCs w:val="24"/>
        </w:rPr>
        <w:t>Зарубежная</w:t>
      </w:r>
      <w:r w:rsidRPr="00C70689">
        <w:rPr>
          <w:spacing w:val="-1"/>
          <w:sz w:val="24"/>
          <w:szCs w:val="24"/>
        </w:rPr>
        <w:t xml:space="preserve"> </w:t>
      </w:r>
      <w:r w:rsidRPr="00C70689">
        <w:rPr>
          <w:spacing w:val="-2"/>
          <w:sz w:val="24"/>
          <w:szCs w:val="24"/>
        </w:rPr>
        <w:t>литература</w:t>
      </w:r>
    </w:p>
    <w:p w:rsidR="00FA52D4" w:rsidRPr="00C70689" w:rsidRDefault="00FA52D4" w:rsidP="001303A0">
      <w:pPr>
        <w:pStyle w:val="a3"/>
        <w:spacing w:before="38"/>
        <w:ind w:left="0"/>
        <w:jc w:val="left"/>
        <w:rPr>
          <w:sz w:val="24"/>
          <w:szCs w:val="24"/>
        </w:rPr>
      </w:pPr>
      <w:r w:rsidRPr="00FA52D4">
        <w:rPr>
          <w:b/>
          <w:sz w:val="24"/>
          <w:szCs w:val="24"/>
        </w:rPr>
        <w:t>Х.К.Андерсен</w:t>
      </w:r>
      <w:r w:rsidRPr="00C70689">
        <w:rPr>
          <w:sz w:val="24"/>
          <w:szCs w:val="24"/>
        </w:rPr>
        <w:t>.</w:t>
      </w:r>
      <w:r w:rsidRPr="00C70689">
        <w:rPr>
          <w:spacing w:val="41"/>
          <w:sz w:val="24"/>
          <w:szCs w:val="24"/>
        </w:rPr>
        <w:t xml:space="preserve"> </w:t>
      </w:r>
      <w:r w:rsidRPr="00C70689">
        <w:rPr>
          <w:sz w:val="24"/>
          <w:szCs w:val="24"/>
        </w:rPr>
        <w:t>Сказки</w:t>
      </w:r>
      <w:r w:rsidRPr="00C70689">
        <w:rPr>
          <w:spacing w:val="52"/>
          <w:sz w:val="24"/>
          <w:szCs w:val="24"/>
        </w:rPr>
        <w:t xml:space="preserve"> </w:t>
      </w:r>
      <w:r w:rsidRPr="00C70689">
        <w:rPr>
          <w:sz w:val="24"/>
          <w:szCs w:val="24"/>
        </w:rPr>
        <w:t>(одна</w:t>
      </w:r>
      <w:r w:rsidRPr="00C70689">
        <w:rPr>
          <w:spacing w:val="47"/>
          <w:sz w:val="24"/>
          <w:szCs w:val="24"/>
        </w:rPr>
        <w:t xml:space="preserve"> </w:t>
      </w:r>
      <w:r w:rsidRPr="00C70689">
        <w:rPr>
          <w:sz w:val="24"/>
          <w:szCs w:val="24"/>
        </w:rPr>
        <w:t>по</w:t>
      </w:r>
      <w:r w:rsidRPr="00C70689">
        <w:rPr>
          <w:spacing w:val="47"/>
          <w:w w:val="150"/>
          <w:sz w:val="24"/>
          <w:szCs w:val="24"/>
        </w:rPr>
        <w:t xml:space="preserve"> </w:t>
      </w:r>
      <w:r w:rsidRPr="00C70689">
        <w:rPr>
          <w:sz w:val="24"/>
          <w:szCs w:val="24"/>
        </w:rPr>
        <w:t>выбору).</w:t>
      </w:r>
      <w:r w:rsidRPr="00C70689">
        <w:rPr>
          <w:spacing w:val="24"/>
          <w:sz w:val="24"/>
          <w:szCs w:val="24"/>
        </w:rPr>
        <w:t xml:space="preserve"> </w:t>
      </w:r>
      <w:r w:rsidRPr="00C70689">
        <w:rPr>
          <w:sz w:val="24"/>
          <w:szCs w:val="24"/>
        </w:rPr>
        <w:t>Например,</w:t>
      </w:r>
      <w:r w:rsidRPr="00C70689">
        <w:rPr>
          <w:spacing w:val="23"/>
          <w:sz w:val="24"/>
          <w:szCs w:val="24"/>
        </w:rPr>
        <w:t xml:space="preserve"> </w:t>
      </w:r>
      <w:r w:rsidRPr="00C70689">
        <w:rPr>
          <w:sz w:val="24"/>
          <w:szCs w:val="24"/>
        </w:rPr>
        <w:t>«Снежная</w:t>
      </w:r>
      <w:r w:rsidRPr="00C70689">
        <w:rPr>
          <w:spacing w:val="41"/>
          <w:sz w:val="24"/>
          <w:szCs w:val="24"/>
        </w:rPr>
        <w:t xml:space="preserve"> </w:t>
      </w:r>
      <w:r w:rsidRPr="00C70689">
        <w:rPr>
          <w:spacing w:val="-2"/>
          <w:sz w:val="24"/>
          <w:szCs w:val="24"/>
        </w:rPr>
        <w:t>королева»,</w:t>
      </w:r>
      <w:r>
        <w:rPr>
          <w:sz w:val="24"/>
          <w:szCs w:val="24"/>
        </w:rPr>
        <w:t xml:space="preserve"> </w:t>
      </w:r>
      <w:r w:rsidRPr="00C70689">
        <w:rPr>
          <w:sz w:val="24"/>
          <w:szCs w:val="24"/>
        </w:rPr>
        <w:t>«Соловей»</w:t>
      </w:r>
      <w:r w:rsidRPr="00C70689">
        <w:rPr>
          <w:spacing w:val="-19"/>
          <w:sz w:val="24"/>
          <w:szCs w:val="24"/>
        </w:rPr>
        <w:t xml:space="preserve"> </w:t>
      </w:r>
      <w:r w:rsidRPr="00C70689">
        <w:rPr>
          <w:sz w:val="24"/>
          <w:szCs w:val="24"/>
        </w:rPr>
        <w:t>и</w:t>
      </w:r>
      <w:r w:rsidRPr="00C70689">
        <w:rPr>
          <w:spacing w:val="9"/>
          <w:sz w:val="24"/>
          <w:szCs w:val="24"/>
        </w:rPr>
        <w:t xml:space="preserve"> </w:t>
      </w:r>
      <w:r w:rsidRPr="00C70689">
        <w:rPr>
          <w:spacing w:val="-2"/>
          <w:sz w:val="24"/>
          <w:szCs w:val="24"/>
        </w:rPr>
        <w:t>другие.</w:t>
      </w:r>
    </w:p>
    <w:p w:rsidR="00FA52D4" w:rsidRPr="00C70689" w:rsidRDefault="00FA52D4" w:rsidP="001303A0">
      <w:pPr>
        <w:pStyle w:val="a3"/>
        <w:spacing w:before="38"/>
        <w:ind w:left="0" w:right="190"/>
        <w:jc w:val="left"/>
        <w:rPr>
          <w:sz w:val="24"/>
          <w:szCs w:val="24"/>
        </w:rPr>
      </w:pPr>
      <w:r w:rsidRPr="00C70689">
        <w:rPr>
          <w:sz w:val="24"/>
          <w:szCs w:val="24"/>
        </w:rPr>
        <w:t>Зарубежная</w:t>
      </w:r>
      <w:r w:rsidRPr="00C70689">
        <w:rPr>
          <w:spacing w:val="40"/>
          <w:sz w:val="24"/>
          <w:szCs w:val="24"/>
        </w:rPr>
        <w:t xml:space="preserve"> </w:t>
      </w:r>
      <w:r w:rsidRPr="00C70689">
        <w:rPr>
          <w:sz w:val="24"/>
          <w:szCs w:val="24"/>
        </w:rPr>
        <w:t>сказочная</w:t>
      </w:r>
      <w:r w:rsidRPr="00C70689">
        <w:rPr>
          <w:spacing w:val="40"/>
          <w:sz w:val="24"/>
          <w:szCs w:val="24"/>
        </w:rPr>
        <w:t xml:space="preserve"> </w:t>
      </w:r>
      <w:r w:rsidRPr="00C70689">
        <w:rPr>
          <w:sz w:val="24"/>
          <w:szCs w:val="24"/>
        </w:rPr>
        <w:t>проза</w:t>
      </w:r>
      <w:r w:rsidRPr="00C70689">
        <w:rPr>
          <w:spacing w:val="40"/>
          <w:sz w:val="24"/>
          <w:szCs w:val="24"/>
        </w:rPr>
        <w:t xml:space="preserve"> </w:t>
      </w:r>
      <w:r w:rsidRPr="00C70689">
        <w:rPr>
          <w:sz w:val="24"/>
          <w:szCs w:val="24"/>
        </w:rPr>
        <w:t>(одно</w:t>
      </w:r>
      <w:r w:rsidRPr="00C70689">
        <w:rPr>
          <w:spacing w:val="80"/>
          <w:sz w:val="24"/>
          <w:szCs w:val="24"/>
        </w:rPr>
        <w:t xml:space="preserve"> </w:t>
      </w:r>
      <w:r w:rsidRPr="00C70689">
        <w:rPr>
          <w:sz w:val="24"/>
          <w:szCs w:val="24"/>
        </w:rPr>
        <w:t>произведение</w:t>
      </w:r>
      <w:r w:rsidRPr="00C70689">
        <w:rPr>
          <w:spacing w:val="40"/>
          <w:sz w:val="24"/>
          <w:szCs w:val="24"/>
        </w:rPr>
        <w:t xml:space="preserve"> </w:t>
      </w:r>
      <w:r w:rsidRPr="00C70689">
        <w:rPr>
          <w:sz w:val="24"/>
          <w:szCs w:val="24"/>
        </w:rPr>
        <w:t>по</w:t>
      </w:r>
      <w:r w:rsidRPr="00C70689">
        <w:rPr>
          <w:spacing w:val="80"/>
          <w:sz w:val="24"/>
          <w:szCs w:val="24"/>
        </w:rPr>
        <w:t xml:space="preserve"> </w:t>
      </w:r>
      <w:r w:rsidRPr="00C70689">
        <w:rPr>
          <w:sz w:val="24"/>
          <w:szCs w:val="24"/>
        </w:rPr>
        <w:t>выбору).</w:t>
      </w:r>
      <w:r w:rsidRPr="00C70689">
        <w:rPr>
          <w:spacing w:val="40"/>
          <w:sz w:val="24"/>
          <w:szCs w:val="24"/>
        </w:rPr>
        <w:t xml:space="preserve"> </w:t>
      </w:r>
      <w:r w:rsidRPr="00C70689">
        <w:rPr>
          <w:sz w:val="24"/>
          <w:szCs w:val="24"/>
        </w:rPr>
        <w:t>Например,</w:t>
      </w:r>
      <w:r w:rsidRPr="00C70689">
        <w:rPr>
          <w:spacing w:val="80"/>
          <w:sz w:val="24"/>
          <w:szCs w:val="24"/>
        </w:rPr>
        <w:t xml:space="preserve"> </w:t>
      </w:r>
      <w:r w:rsidRPr="00C70689">
        <w:rPr>
          <w:sz w:val="24"/>
          <w:szCs w:val="24"/>
        </w:rPr>
        <w:t>Л. Кэрролл.</w:t>
      </w:r>
      <w:r w:rsidRPr="00C70689">
        <w:rPr>
          <w:spacing w:val="-4"/>
          <w:sz w:val="24"/>
          <w:szCs w:val="24"/>
        </w:rPr>
        <w:t xml:space="preserve"> </w:t>
      </w:r>
      <w:r w:rsidRPr="00C70689">
        <w:rPr>
          <w:sz w:val="24"/>
          <w:szCs w:val="24"/>
        </w:rPr>
        <w:t>«Алиса</w:t>
      </w:r>
      <w:r w:rsidRPr="00C70689">
        <w:rPr>
          <w:spacing w:val="-18"/>
          <w:sz w:val="24"/>
          <w:szCs w:val="24"/>
        </w:rPr>
        <w:t xml:space="preserve"> </w:t>
      </w:r>
      <w:r w:rsidRPr="00C70689">
        <w:rPr>
          <w:sz w:val="24"/>
          <w:szCs w:val="24"/>
        </w:rPr>
        <w:t>в</w:t>
      </w:r>
      <w:r w:rsidRPr="00C70689">
        <w:rPr>
          <w:spacing w:val="-7"/>
          <w:sz w:val="24"/>
          <w:szCs w:val="24"/>
        </w:rPr>
        <w:t xml:space="preserve"> </w:t>
      </w:r>
      <w:r w:rsidRPr="00C70689">
        <w:rPr>
          <w:sz w:val="24"/>
          <w:szCs w:val="24"/>
        </w:rPr>
        <w:t>Стране</w:t>
      </w:r>
      <w:r w:rsidRPr="00C70689">
        <w:rPr>
          <w:spacing w:val="-18"/>
          <w:sz w:val="24"/>
          <w:szCs w:val="24"/>
        </w:rPr>
        <w:t xml:space="preserve"> </w:t>
      </w:r>
      <w:r w:rsidRPr="00C70689">
        <w:rPr>
          <w:sz w:val="24"/>
          <w:szCs w:val="24"/>
        </w:rPr>
        <w:t>Чудес» (главы</w:t>
      </w:r>
      <w:r w:rsidRPr="00C70689">
        <w:rPr>
          <w:spacing w:val="-4"/>
          <w:sz w:val="24"/>
          <w:szCs w:val="24"/>
        </w:rPr>
        <w:t xml:space="preserve"> </w:t>
      </w:r>
      <w:r w:rsidRPr="00C70689">
        <w:rPr>
          <w:sz w:val="24"/>
          <w:szCs w:val="24"/>
        </w:rPr>
        <w:t>по выбору);</w:t>
      </w:r>
      <w:r w:rsidRPr="00C70689">
        <w:rPr>
          <w:spacing w:val="-15"/>
          <w:sz w:val="24"/>
          <w:szCs w:val="24"/>
        </w:rPr>
        <w:t xml:space="preserve"> </w:t>
      </w:r>
      <w:r w:rsidRPr="00FA52D4">
        <w:rPr>
          <w:b/>
          <w:sz w:val="24"/>
          <w:szCs w:val="24"/>
        </w:rPr>
        <w:t>Дж.Р.Р.Толкин</w:t>
      </w:r>
      <w:r w:rsidRPr="00C70689">
        <w:rPr>
          <w:sz w:val="24"/>
          <w:szCs w:val="24"/>
        </w:rPr>
        <w:t>.</w:t>
      </w:r>
      <w:r w:rsidRPr="00C70689">
        <w:rPr>
          <w:spacing w:val="-4"/>
          <w:sz w:val="24"/>
          <w:szCs w:val="24"/>
        </w:rPr>
        <w:t xml:space="preserve"> </w:t>
      </w:r>
      <w:r w:rsidRPr="00C70689">
        <w:rPr>
          <w:sz w:val="24"/>
          <w:szCs w:val="24"/>
        </w:rPr>
        <w:t>«Хоббит, или Туда и обратно»</w:t>
      </w:r>
      <w:r w:rsidRPr="00C70689">
        <w:rPr>
          <w:spacing w:val="-1"/>
          <w:sz w:val="24"/>
          <w:szCs w:val="24"/>
        </w:rPr>
        <w:t xml:space="preserve"> </w:t>
      </w:r>
      <w:r w:rsidRPr="00C70689">
        <w:rPr>
          <w:sz w:val="24"/>
          <w:szCs w:val="24"/>
        </w:rPr>
        <w:t>(главы по выбору).</w:t>
      </w:r>
    </w:p>
    <w:p w:rsidR="00FA52D4" w:rsidRPr="00C70689" w:rsidRDefault="00FA52D4" w:rsidP="001303A0">
      <w:pPr>
        <w:pStyle w:val="a3"/>
        <w:ind w:left="0" w:right="189"/>
        <w:jc w:val="left"/>
        <w:rPr>
          <w:sz w:val="24"/>
          <w:szCs w:val="24"/>
        </w:rPr>
      </w:pPr>
      <w:r w:rsidRPr="00C70689">
        <w:rPr>
          <w:sz w:val="24"/>
          <w:szCs w:val="24"/>
        </w:rPr>
        <w:t>Зарубежная</w:t>
      </w:r>
      <w:r w:rsidRPr="00C70689">
        <w:rPr>
          <w:spacing w:val="80"/>
          <w:w w:val="150"/>
          <w:sz w:val="24"/>
          <w:szCs w:val="24"/>
        </w:rPr>
        <w:t xml:space="preserve">  </w:t>
      </w:r>
      <w:r w:rsidRPr="00C70689">
        <w:rPr>
          <w:sz w:val="24"/>
          <w:szCs w:val="24"/>
        </w:rPr>
        <w:t>проза</w:t>
      </w:r>
      <w:r w:rsidRPr="00C70689">
        <w:rPr>
          <w:spacing w:val="79"/>
          <w:w w:val="150"/>
          <w:sz w:val="24"/>
          <w:szCs w:val="24"/>
        </w:rPr>
        <w:t xml:space="preserve">  </w:t>
      </w:r>
      <w:r w:rsidRPr="00C70689">
        <w:rPr>
          <w:sz w:val="24"/>
          <w:szCs w:val="24"/>
        </w:rPr>
        <w:t>о</w:t>
      </w:r>
      <w:r w:rsidRPr="00C70689">
        <w:rPr>
          <w:spacing w:val="73"/>
          <w:sz w:val="24"/>
          <w:szCs w:val="24"/>
        </w:rPr>
        <w:t xml:space="preserve">   </w:t>
      </w:r>
      <w:r w:rsidRPr="00C70689">
        <w:rPr>
          <w:sz w:val="24"/>
          <w:szCs w:val="24"/>
        </w:rPr>
        <w:t>детях</w:t>
      </w:r>
      <w:r w:rsidRPr="00C70689">
        <w:rPr>
          <w:spacing w:val="80"/>
          <w:w w:val="150"/>
          <w:sz w:val="24"/>
          <w:szCs w:val="24"/>
        </w:rPr>
        <w:t xml:space="preserve">  </w:t>
      </w:r>
      <w:r w:rsidRPr="00C70689">
        <w:rPr>
          <w:sz w:val="24"/>
          <w:szCs w:val="24"/>
        </w:rPr>
        <w:t>и</w:t>
      </w:r>
      <w:r w:rsidRPr="00C70689">
        <w:rPr>
          <w:spacing w:val="80"/>
          <w:w w:val="150"/>
          <w:sz w:val="24"/>
          <w:szCs w:val="24"/>
        </w:rPr>
        <w:t xml:space="preserve">  </w:t>
      </w:r>
      <w:r w:rsidRPr="00C70689">
        <w:rPr>
          <w:sz w:val="24"/>
          <w:szCs w:val="24"/>
        </w:rPr>
        <w:t>подростках</w:t>
      </w:r>
      <w:r w:rsidRPr="00C70689">
        <w:rPr>
          <w:spacing w:val="80"/>
          <w:w w:val="150"/>
          <w:sz w:val="24"/>
          <w:szCs w:val="24"/>
        </w:rPr>
        <w:t xml:space="preserve">  </w:t>
      </w:r>
      <w:r w:rsidRPr="00C70689">
        <w:rPr>
          <w:sz w:val="24"/>
          <w:szCs w:val="24"/>
        </w:rPr>
        <w:t>(два</w:t>
      </w:r>
      <w:r w:rsidRPr="00C70689">
        <w:rPr>
          <w:spacing w:val="79"/>
          <w:w w:val="150"/>
          <w:sz w:val="24"/>
          <w:szCs w:val="24"/>
        </w:rPr>
        <w:t xml:space="preserve">  </w:t>
      </w:r>
      <w:r w:rsidRPr="00C70689">
        <w:rPr>
          <w:sz w:val="24"/>
          <w:szCs w:val="24"/>
        </w:rPr>
        <w:t>произведения по выбору). Например, М. Твен. «Приключения</w:t>
      </w:r>
      <w:r w:rsidRPr="00C70689">
        <w:rPr>
          <w:spacing w:val="-16"/>
          <w:sz w:val="24"/>
          <w:szCs w:val="24"/>
        </w:rPr>
        <w:t xml:space="preserve"> </w:t>
      </w:r>
      <w:r w:rsidRPr="00C70689">
        <w:rPr>
          <w:sz w:val="24"/>
          <w:szCs w:val="24"/>
        </w:rPr>
        <w:t>Тома Сойера» (главы по выбору); Дж.</w:t>
      </w:r>
      <w:r w:rsidRPr="00C70689">
        <w:rPr>
          <w:spacing w:val="30"/>
          <w:sz w:val="24"/>
          <w:szCs w:val="24"/>
        </w:rPr>
        <w:t xml:space="preserve"> </w:t>
      </w:r>
      <w:r w:rsidRPr="00C70689">
        <w:rPr>
          <w:sz w:val="24"/>
          <w:szCs w:val="24"/>
        </w:rPr>
        <w:t>Лондон. «Сказание</w:t>
      </w:r>
      <w:r w:rsidRPr="00C70689">
        <w:rPr>
          <w:spacing w:val="-2"/>
          <w:sz w:val="24"/>
          <w:szCs w:val="24"/>
        </w:rPr>
        <w:t xml:space="preserve"> </w:t>
      </w:r>
      <w:r w:rsidRPr="00C70689">
        <w:rPr>
          <w:sz w:val="24"/>
          <w:szCs w:val="24"/>
        </w:rPr>
        <w:t>о</w:t>
      </w:r>
      <w:r w:rsidRPr="00C70689">
        <w:rPr>
          <w:spacing w:val="35"/>
          <w:sz w:val="24"/>
          <w:szCs w:val="24"/>
        </w:rPr>
        <w:t xml:space="preserve"> </w:t>
      </w:r>
      <w:r w:rsidRPr="00C70689">
        <w:rPr>
          <w:sz w:val="24"/>
          <w:szCs w:val="24"/>
        </w:rPr>
        <w:t>Кише»; Р.</w:t>
      </w:r>
      <w:r w:rsidRPr="00C70689">
        <w:rPr>
          <w:spacing w:val="30"/>
          <w:sz w:val="24"/>
          <w:szCs w:val="24"/>
        </w:rPr>
        <w:t xml:space="preserve"> </w:t>
      </w:r>
      <w:r w:rsidRPr="00C70689">
        <w:rPr>
          <w:sz w:val="24"/>
          <w:szCs w:val="24"/>
        </w:rPr>
        <w:t>Брэдбери.</w:t>
      </w:r>
      <w:r w:rsidRPr="00C70689">
        <w:rPr>
          <w:spacing w:val="-9"/>
          <w:sz w:val="24"/>
          <w:szCs w:val="24"/>
        </w:rPr>
        <w:t xml:space="preserve"> </w:t>
      </w:r>
      <w:r w:rsidRPr="00C70689">
        <w:rPr>
          <w:sz w:val="24"/>
          <w:szCs w:val="24"/>
        </w:rPr>
        <w:t>Рассказы. Например, «Каникулы»,«Звук</w:t>
      </w:r>
      <w:r w:rsidRPr="00C70689">
        <w:rPr>
          <w:spacing w:val="-15"/>
          <w:sz w:val="24"/>
          <w:szCs w:val="24"/>
        </w:rPr>
        <w:t xml:space="preserve"> </w:t>
      </w:r>
      <w:r w:rsidRPr="00C70689">
        <w:rPr>
          <w:sz w:val="24"/>
          <w:szCs w:val="24"/>
        </w:rPr>
        <w:t>бегущих</w:t>
      </w:r>
      <w:r w:rsidRPr="00C70689">
        <w:rPr>
          <w:spacing w:val="1"/>
          <w:sz w:val="24"/>
          <w:szCs w:val="24"/>
        </w:rPr>
        <w:t xml:space="preserve"> </w:t>
      </w:r>
      <w:r w:rsidRPr="00C70689">
        <w:rPr>
          <w:sz w:val="24"/>
          <w:szCs w:val="24"/>
        </w:rPr>
        <w:t>ног»,</w:t>
      </w:r>
      <w:r w:rsidRPr="00C70689">
        <w:rPr>
          <w:spacing w:val="-4"/>
          <w:sz w:val="24"/>
          <w:szCs w:val="24"/>
        </w:rPr>
        <w:t xml:space="preserve"> </w:t>
      </w:r>
      <w:r w:rsidRPr="00C70689">
        <w:rPr>
          <w:sz w:val="24"/>
          <w:szCs w:val="24"/>
        </w:rPr>
        <w:t>«Зелёное</w:t>
      </w:r>
      <w:r w:rsidRPr="00C70689">
        <w:rPr>
          <w:spacing w:val="-18"/>
          <w:sz w:val="24"/>
          <w:szCs w:val="24"/>
        </w:rPr>
        <w:t xml:space="preserve"> </w:t>
      </w:r>
      <w:r w:rsidRPr="00C70689">
        <w:rPr>
          <w:sz w:val="24"/>
          <w:szCs w:val="24"/>
        </w:rPr>
        <w:t>утро»</w:t>
      </w:r>
      <w:r w:rsidRPr="00C70689">
        <w:rPr>
          <w:spacing w:val="1"/>
          <w:sz w:val="24"/>
          <w:szCs w:val="24"/>
        </w:rPr>
        <w:t xml:space="preserve"> </w:t>
      </w:r>
      <w:r w:rsidRPr="00C70689">
        <w:rPr>
          <w:sz w:val="24"/>
          <w:szCs w:val="24"/>
        </w:rPr>
        <w:t>и</w:t>
      </w:r>
      <w:r w:rsidRPr="00C70689">
        <w:rPr>
          <w:spacing w:val="-13"/>
          <w:sz w:val="24"/>
          <w:szCs w:val="24"/>
        </w:rPr>
        <w:t xml:space="preserve"> </w:t>
      </w:r>
      <w:r w:rsidRPr="00C70689">
        <w:rPr>
          <w:spacing w:val="-2"/>
          <w:sz w:val="24"/>
          <w:szCs w:val="24"/>
        </w:rPr>
        <w:t>другие.</w:t>
      </w:r>
    </w:p>
    <w:p w:rsidR="00FA52D4" w:rsidRPr="00C70689" w:rsidRDefault="00FA52D4" w:rsidP="001303A0">
      <w:pPr>
        <w:pStyle w:val="a3"/>
        <w:spacing w:before="36"/>
        <w:ind w:left="0" w:right="196"/>
        <w:jc w:val="left"/>
        <w:rPr>
          <w:sz w:val="24"/>
          <w:szCs w:val="24"/>
        </w:rPr>
      </w:pPr>
      <w:r w:rsidRPr="00C70689">
        <w:rPr>
          <w:sz w:val="24"/>
          <w:szCs w:val="24"/>
        </w:rPr>
        <w:t>Зарубежная</w:t>
      </w:r>
      <w:r w:rsidRPr="00C70689">
        <w:rPr>
          <w:spacing w:val="-18"/>
          <w:sz w:val="24"/>
          <w:szCs w:val="24"/>
        </w:rPr>
        <w:t xml:space="preserve"> </w:t>
      </w:r>
      <w:r w:rsidRPr="00C70689">
        <w:rPr>
          <w:sz w:val="24"/>
          <w:szCs w:val="24"/>
        </w:rPr>
        <w:t>приключенческая</w:t>
      </w:r>
      <w:r w:rsidRPr="00C70689">
        <w:rPr>
          <w:spacing w:val="-17"/>
          <w:sz w:val="24"/>
          <w:szCs w:val="24"/>
        </w:rPr>
        <w:t xml:space="preserve"> </w:t>
      </w:r>
      <w:r w:rsidRPr="00C70689">
        <w:rPr>
          <w:sz w:val="24"/>
          <w:szCs w:val="24"/>
        </w:rPr>
        <w:t>проза</w:t>
      </w:r>
      <w:r w:rsidRPr="00C70689">
        <w:rPr>
          <w:spacing w:val="-18"/>
          <w:sz w:val="24"/>
          <w:szCs w:val="24"/>
        </w:rPr>
        <w:t xml:space="preserve"> </w:t>
      </w:r>
      <w:r w:rsidRPr="00C70689">
        <w:rPr>
          <w:sz w:val="24"/>
          <w:szCs w:val="24"/>
        </w:rPr>
        <w:t>(два</w:t>
      </w:r>
      <w:r w:rsidRPr="00C70689">
        <w:rPr>
          <w:spacing w:val="-17"/>
          <w:sz w:val="24"/>
          <w:szCs w:val="24"/>
        </w:rPr>
        <w:t xml:space="preserve"> </w:t>
      </w:r>
      <w:r w:rsidRPr="00C70689">
        <w:rPr>
          <w:sz w:val="24"/>
          <w:szCs w:val="24"/>
        </w:rPr>
        <w:t>произведения</w:t>
      </w:r>
      <w:r w:rsidRPr="00C70689">
        <w:rPr>
          <w:spacing w:val="-18"/>
          <w:sz w:val="24"/>
          <w:szCs w:val="24"/>
        </w:rPr>
        <w:t xml:space="preserve"> </w:t>
      </w:r>
      <w:r w:rsidRPr="00C70689">
        <w:rPr>
          <w:sz w:val="24"/>
          <w:szCs w:val="24"/>
        </w:rPr>
        <w:t>по</w:t>
      </w:r>
      <w:r w:rsidRPr="00C70689">
        <w:rPr>
          <w:spacing w:val="-17"/>
          <w:sz w:val="24"/>
          <w:szCs w:val="24"/>
        </w:rPr>
        <w:t xml:space="preserve"> </w:t>
      </w:r>
      <w:r w:rsidRPr="00C70689">
        <w:rPr>
          <w:sz w:val="24"/>
          <w:szCs w:val="24"/>
        </w:rPr>
        <w:t>выбору).</w:t>
      </w:r>
      <w:r w:rsidRPr="00C70689">
        <w:rPr>
          <w:spacing w:val="-18"/>
          <w:sz w:val="24"/>
          <w:szCs w:val="24"/>
        </w:rPr>
        <w:t xml:space="preserve"> </w:t>
      </w:r>
      <w:r w:rsidRPr="00C70689">
        <w:rPr>
          <w:sz w:val="24"/>
          <w:szCs w:val="24"/>
        </w:rPr>
        <w:t>Например, Р.Л. Стивенсон. «Остров сокровищ», «Чёрная</w:t>
      </w:r>
      <w:r w:rsidRPr="00C70689">
        <w:rPr>
          <w:spacing w:val="-9"/>
          <w:sz w:val="24"/>
          <w:szCs w:val="24"/>
        </w:rPr>
        <w:t xml:space="preserve"> </w:t>
      </w:r>
      <w:r w:rsidRPr="00C70689">
        <w:rPr>
          <w:sz w:val="24"/>
          <w:szCs w:val="24"/>
        </w:rPr>
        <w:t>стрела»</w:t>
      </w:r>
      <w:r w:rsidRPr="00C70689">
        <w:rPr>
          <w:spacing w:val="-1"/>
          <w:sz w:val="24"/>
          <w:szCs w:val="24"/>
        </w:rPr>
        <w:t xml:space="preserve"> </w:t>
      </w:r>
      <w:r w:rsidRPr="00C70689">
        <w:rPr>
          <w:sz w:val="24"/>
          <w:szCs w:val="24"/>
        </w:rPr>
        <w:t>и другие.</w:t>
      </w:r>
    </w:p>
    <w:p w:rsidR="00FA52D4" w:rsidRPr="00C70689" w:rsidRDefault="00FA52D4" w:rsidP="001303A0">
      <w:pPr>
        <w:pStyle w:val="a3"/>
        <w:ind w:left="0" w:right="172"/>
        <w:jc w:val="left"/>
        <w:rPr>
          <w:sz w:val="24"/>
          <w:szCs w:val="24"/>
        </w:rPr>
      </w:pPr>
      <w:r w:rsidRPr="00C70689">
        <w:rPr>
          <w:sz w:val="24"/>
          <w:szCs w:val="24"/>
        </w:rPr>
        <w:t>Зарубежная</w:t>
      </w:r>
      <w:r w:rsidRPr="00C70689">
        <w:rPr>
          <w:spacing w:val="40"/>
          <w:sz w:val="24"/>
          <w:szCs w:val="24"/>
        </w:rPr>
        <w:t xml:space="preserve">  </w:t>
      </w:r>
      <w:r w:rsidRPr="00C70689">
        <w:rPr>
          <w:sz w:val="24"/>
          <w:szCs w:val="24"/>
        </w:rPr>
        <w:t>проза</w:t>
      </w:r>
      <w:r w:rsidRPr="00C70689">
        <w:rPr>
          <w:spacing w:val="80"/>
          <w:w w:val="150"/>
          <w:sz w:val="24"/>
          <w:szCs w:val="24"/>
        </w:rPr>
        <w:t xml:space="preserve"> </w:t>
      </w:r>
      <w:r w:rsidRPr="00C70689">
        <w:rPr>
          <w:sz w:val="24"/>
          <w:szCs w:val="24"/>
        </w:rPr>
        <w:t>о</w:t>
      </w:r>
      <w:r w:rsidRPr="00C70689">
        <w:rPr>
          <w:spacing w:val="75"/>
          <w:sz w:val="24"/>
          <w:szCs w:val="24"/>
        </w:rPr>
        <w:t xml:space="preserve">  </w:t>
      </w:r>
      <w:r w:rsidRPr="00C70689">
        <w:rPr>
          <w:sz w:val="24"/>
          <w:szCs w:val="24"/>
        </w:rPr>
        <w:t>животных</w:t>
      </w:r>
      <w:r w:rsidRPr="00C70689">
        <w:rPr>
          <w:spacing w:val="40"/>
          <w:sz w:val="24"/>
          <w:szCs w:val="24"/>
        </w:rPr>
        <w:t xml:space="preserve">  </w:t>
      </w:r>
      <w:r w:rsidRPr="00C70689">
        <w:rPr>
          <w:sz w:val="24"/>
          <w:szCs w:val="24"/>
        </w:rPr>
        <w:t>(одно-два</w:t>
      </w:r>
      <w:r w:rsidRPr="00C70689">
        <w:rPr>
          <w:spacing w:val="40"/>
          <w:sz w:val="24"/>
          <w:szCs w:val="24"/>
        </w:rPr>
        <w:t xml:space="preserve">  </w:t>
      </w:r>
      <w:r w:rsidRPr="00C70689">
        <w:rPr>
          <w:sz w:val="24"/>
          <w:szCs w:val="24"/>
        </w:rPr>
        <w:t>произведения</w:t>
      </w:r>
      <w:r w:rsidRPr="00C70689">
        <w:rPr>
          <w:spacing w:val="40"/>
          <w:sz w:val="24"/>
          <w:szCs w:val="24"/>
        </w:rPr>
        <w:t xml:space="preserve">  </w:t>
      </w:r>
      <w:r w:rsidRPr="00C70689">
        <w:rPr>
          <w:sz w:val="24"/>
          <w:szCs w:val="24"/>
        </w:rPr>
        <w:t>по</w:t>
      </w:r>
      <w:r w:rsidRPr="00C70689">
        <w:rPr>
          <w:spacing w:val="40"/>
          <w:sz w:val="24"/>
          <w:szCs w:val="24"/>
        </w:rPr>
        <w:t xml:space="preserve">  </w:t>
      </w:r>
      <w:r w:rsidRPr="00C70689">
        <w:rPr>
          <w:sz w:val="24"/>
          <w:szCs w:val="24"/>
        </w:rPr>
        <w:t>выбору). Э. Сетон-Томпсон. «Королевская аналостанка»; Дж. Даррелл. «Говорящий свёрток»; Дж. Лондон. «Белый клык»; Дж. Р. Киплинг. «Маугли»,</w:t>
      </w:r>
      <w:r w:rsidRPr="00C70689">
        <w:rPr>
          <w:spacing w:val="-6"/>
          <w:sz w:val="24"/>
          <w:szCs w:val="24"/>
        </w:rPr>
        <w:t xml:space="preserve"> </w:t>
      </w:r>
      <w:r w:rsidRPr="00C70689">
        <w:rPr>
          <w:sz w:val="24"/>
          <w:szCs w:val="24"/>
        </w:rPr>
        <w:t>«Рикки-Тикки- Тави» и другие.</w:t>
      </w:r>
    </w:p>
    <w:p w:rsidR="00FA52D4" w:rsidRPr="00C70689" w:rsidRDefault="00FA52D4" w:rsidP="00FA52D4">
      <w:pPr>
        <w:pStyle w:val="a3"/>
        <w:spacing w:before="34"/>
        <w:ind w:left="0"/>
        <w:jc w:val="left"/>
        <w:rPr>
          <w:sz w:val="24"/>
          <w:szCs w:val="24"/>
        </w:rPr>
      </w:pPr>
    </w:p>
    <w:p w:rsidR="00FA52D4" w:rsidRPr="00C70689" w:rsidRDefault="00FA52D4" w:rsidP="00FA52D4">
      <w:pPr>
        <w:pStyle w:val="2"/>
        <w:numPr>
          <w:ilvl w:val="0"/>
          <w:numId w:val="9"/>
        </w:numPr>
        <w:tabs>
          <w:tab w:val="left" w:pos="329"/>
        </w:tabs>
        <w:ind w:hanging="209"/>
        <w:rPr>
          <w:sz w:val="24"/>
          <w:szCs w:val="24"/>
        </w:rPr>
      </w:pPr>
      <w:bookmarkStart w:id="1" w:name="_bookmark3"/>
      <w:bookmarkEnd w:id="1"/>
      <w:r w:rsidRPr="00C70689">
        <w:rPr>
          <w:spacing w:val="-2"/>
          <w:sz w:val="24"/>
          <w:szCs w:val="24"/>
        </w:rPr>
        <w:t>КЛАСС</w:t>
      </w:r>
    </w:p>
    <w:p w:rsidR="00FA52D4" w:rsidRPr="001303A0" w:rsidRDefault="00FA52D4" w:rsidP="001303A0">
      <w:pPr>
        <w:pStyle w:val="3"/>
        <w:spacing w:before="38"/>
        <w:jc w:val="left"/>
        <w:rPr>
          <w:b w:val="0"/>
          <w:sz w:val="24"/>
          <w:szCs w:val="24"/>
        </w:rPr>
      </w:pPr>
      <w:r w:rsidRPr="00C70689">
        <w:rPr>
          <w:sz w:val="24"/>
          <w:szCs w:val="24"/>
        </w:rPr>
        <w:t>Античная</w:t>
      </w:r>
      <w:r w:rsidRPr="00C70689">
        <w:rPr>
          <w:spacing w:val="-9"/>
          <w:sz w:val="24"/>
          <w:szCs w:val="24"/>
        </w:rPr>
        <w:t xml:space="preserve"> </w:t>
      </w:r>
      <w:r w:rsidRPr="00C70689">
        <w:rPr>
          <w:spacing w:val="-2"/>
          <w:sz w:val="24"/>
          <w:szCs w:val="24"/>
        </w:rPr>
        <w:t>литература</w:t>
      </w:r>
      <w:r w:rsidR="001303A0">
        <w:rPr>
          <w:spacing w:val="-2"/>
          <w:sz w:val="24"/>
          <w:szCs w:val="24"/>
        </w:rPr>
        <w:t xml:space="preserve">  </w:t>
      </w:r>
      <w:r w:rsidRPr="001303A0">
        <w:rPr>
          <w:b w:val="0"/>
          <w:sz w:val="24"/>
          <w:szCs w:val="24"/>
        </w:rPr>
        <w:t>Гомер.</w:t>
      </w:r>
      <w:r w:rsidRPr="001303A0">
        <w:rPr>
          <w:b w:val="0"/>
          <w:spacing w:val="-5"/>
          <w:sz w:val="24"/>
          <w:szCs w:val="24"/>
        </w:rPr>
        <w:t xml:space="preserve"> </w:t>
      </w:r>
      <w:r w:rsidRPr="001303A0">
        <w:rPr>
          <w:b w:val="0"/>
          <w:sz w:val="24"/>
          <w:szCs w:val="24"/>
        </w:rPr>
        <w:t>Поэмы.</w:t>
      </w:r>
      <w:r w:rsidRPr="001303A0">
        <w:rPr>
          <w:b w:val="0"/>
          <w:spacing w:val="-4"/>
          <w:sz w:val="24"/>
          <w:szCs w:val="24"/>
        </w:rPr>
        <w:t xml:space="preserve"> </w:t>
      </w:r>
      <w:r w:rsidRPr="001303A0">
        <w:rPr>
          <w:b w:val="0"/>
          <w:sz w:val="24"/>
          <w:szCs w:val="24"/>
        </w:rPr>
        <w:t>«Илиада»,</w:t>
      </w:r>
      <w:r w:rsidRPr="001303A0">
        <w:rPr>
          <w:b w:val="0"/>
          <w:spacing w:val="-5"/>
          <w:sz w:val="24"/>
          <w:szCs w:val="24"/>
        </w:rPr>
        <w:t xml:space="preserve"> </w:t>
      </w:r>
      <w:r w:rsidRPr="001303A0">
        <w:rPr>
          <w:b w:val="0"/>
          <w:sz w:val="24"/>
          <w:szCs w:val="24"/>
        </w:rPr>
        <w:t>«Одиссея»</w:t>
      </w:r>
      <w:r w:rsidRPr="001303A0">
        <w:rPr>
          <w:b w:val="0"/>
          <w:spacing w:val="-19"/>
          <w:sz w:val="24"/>
          <w:szCs w:val="24"/>
        </w:rPr>
        <w:t xml:space="preserve"> </w:t>
      </w:r>
      <w:r w:rsidRPr="001303A0">
        <w:rPr>
          <w:b w:val="0"/>
          <w:spacing w:val="-2"/>
          <w:sz w:val="24"/>
          <w:szCs w:val="24"/>
        </w:rPr>
        <w:t>(фрагменты).</w:t>
      </w:r>
    </w:p>
    <w:p w:rsidR="00FA52D4" w:rsidRPr="00C70689" w:rsidRDefault="00FA52D4" w:rsidP="00FA52D4">
      <w:pPr>
        <w:pStyle w:val="3"/>
        <w:spacing w:before="158"/>
        <w:jc w:val="left"/>
        <w:rPr>
          <w:sz w:val="24"/>
          <w:szCs w:val="24"/>
        </w:rPr>
      </w:pPr>
      <w:r w:rsidRPr="00C70689">
        <w:rPr>
          <w:spacing w:val="-2"/>
          <w:sz w:val="24"/>
          <w:szCs w:val="24"/>
        </w:rPr>
        <w:t>Фольклор</w:t>
      </w:r>
    </w:p>
    <w:p w:rsidR="00FA52D4" w:rsidRPr="00C70689" w:rsidRDefault="00FA52D4" w:rsidP="00FA52D4">
      <w:pPr>
        <w:pStyle w:val="a3"/>
        <w:spacing w:before="38"/>
        <w:ind w:right="172" w:firstLine="570"/>
        <w:jc w:val="left"/>
        <w:rPr>
          <w:sz w:val="24"/>
          <w:szCs w:val="24"/>
        </w:rPr>
      </w:pPr>
      <w:r w:rsidRPr="00C70689">
        <w:rPr>
          <w:sz w:val="24"/>
          <w:szCs w:val="24"/>
        </w:rPr>
        <w:t>Русские былины (не менее двух). Например, «Илья Муромец и Соловей- разбойник»,</w:t>
      </w:r>
      <w:r w:rsidRPr="00C70689">
        <w:rPr>
          <w:spacing w:val="-15"/>
          <w:sz w:val="24"/>
          <w:szCs w:val="24"/>
        </w:rPr>
        <w:t xml:space="preserve"> </w:t>
      </w:r>
      <w:r w:rsidRPr="00C70689">
        <w:rPr>
          <w:sz w:val="24"/>
          <w:szCs w:val="24"/>
        </w:rPr>
        <w:t>«Садко».</w:t>
      </w:r>
    </w:p>
    <w:p w:rsidR="00FA52D4" w:rsidRPr="00C70689" w:rsidRDefault="00FA52D4" w:rsidP="00FA52D4">
      <w:pPr>
        <w:pStyle w:val="a3"/>
        <w:ind w:right="190" w:firstLine="570"/>
        <w:jc w:val="left"/>
        <w:rPr>
          <w:sz w:val="24"/>
          <w:szCs w:val="24"/>
        </w:rPr>
      </w:pPr>
      <w:r w:rsidRPr="00C70689">
        <w:rPr>
          <w:sz w:val="24"/>
          <w:szCs w:val="24"/>
        </w:rPr>
        <w:t>Народные</w:t>
      </w:r>
      <w:r w:rsidRPr="00C70689">
        <w:rPr>
          <w:spacing w:val="40"/>
          <w:sz w:val="24"/>
          <w:szCs w:val="24"/>
        </w:rPr>
        <w:t xml:space="preserve"> </w:t>
      </w:r>
      <w:r w:rsidRPr="00C70689">
        <w:rPr>
          <w:sz w:val="24"/>
          <w:szCs w:val="24"/>
        </w:rPr>
        <w:t>песни</w:t>
      </w:r>
      <w:r w:rsidRPr="00C70689">
        <w:rPr>
          <w:spacing w:val="80"/>
          <w:sz w:val="24"/>
          <w:szCs w:val="24"/>
        </w:rPr>
        <w:t xml:space="preserve"> </w:t>
      </w:r>
      <w:r w:rsidRPr="00C70689">
        <w:rPr>
          <w:sz w:val="24"/>
          <w:szCs w:val="24"/>
        </w:rPr>
        <w:t>и</w:t>
      </w:r>
      <w:r w:rsidRPr="00C70689">
        <w:rPr>
          <w:spacing w:val="80"/>
          <w:sz w:val="24"/>
          <w:szCs w:val="24"/>
        </w:rPr>
        <w:t xml:space="preserve"> </w:t>
      </w:r>
      <w:r w:rsidRPr="00C70689">
        <w:rPr>
          <w:sz w:val="24"/>
          <w:szCs w:val="24"/>
        </w:rPr>
        <w:t>поэмы</w:t>
      </w:r>
      <w:r w:rsidRPr="00C70689">
        <w:rPr>
          <w:spacing w:val="79"/>
          <w:sz w:val="24"/>
          <w:szCs w:val="24"/>
        </w:rPr>
        <w:t xml:space="preserve"> </w:t>
      </w:r>
      <w:r w:rsidRPr="00C70689">
        <w:rPr>
          <w:sz w:val="24"/>
          <w:szCs w:val="24"/>
        </w:rPr>
        <w:t>народов</w:t>
      </w:r>
      <w:r w:rsidRPr="00C70689">
        <w:rPr>
          <w:spacing w:val="40"/>
          <w:sz w:val="24"/>
          <w:szCs w:val="24"/>
        </w:rPr>
        <w:t xml:space="preserve"> </w:t>
      </w:r>
      <w:r w:rsidRPr="00C70689">
        <w:rPr>
          <w:sz w:val="24"/>
          <w:szCs w:val="24"/>
        </w:rPr>
        <w:t>России</w:t>
      </w:r>
      <w:r w:rsidRPr="00C70689">
        <w:rPr>
          <w:spacing w:val="80"/>
          <w:sz w:val="24"/>
          <w:szCs w:val="24"/>
        </w:rPr>
        <w:t xml:space="preserve"> </w:t>
      </w:r>
      <w:r w:rsidRPr="00C70689">
        <w:rPr>
          <w:sz w:val="24"/>
          <w:szCs w:val="24"/>
        </w:rPr>
        <w:t>и</w:t>
      </w:r>
      <w:r w:rsidRPr="00C70689">
        <w:rPr>
          <w:spacing w:val="80"/>
          <w:sz w:val="24"/>
          <w:szCs w:val="24"/>
        </w:rPr>
        <w:t xml:space="preserve"> </w:t>
      </w:r>
      <w:r w:rsidRPr="00C70689">
        <w:rPr>
          <w:sz w:val="24"/>
          <w:szCs w:val="24"/>
        </w:rPr>
        <w:t>мира</w:t>
      </w:r>
      <w:r w:rsidRPr="00C70689">
        <w:rPr>
          <w:spacing w:val="68"/>
          <w:sz w:val="24"/>
          <w:szCs w:val="24"/>
        </w:rPr>
        <w:t xml:space="preserve"> </w:t>
      </w:r>
      <w:r w:rsidRPr="00C70689">
        <w:rPr>
          <w:sz w:val="24"/>
          <w:szCs w:val="24"/>
        </w:rPr>
        <w:t>(не</w:t>
      </w:r>
      <w:r w:rsidRPr="00C70689">
        <w:rPr>
          <w:spacing w:val="80"/>
          <w:sz w:val="24"/>
          <w:szCs w:val="24"/>
        </w:rPr>
        <w:t xml:space="preserve"> </w:t>
      </w:r>
      <w:r w:rsidRPr="00C70689">
        <w:rPr>
          <w:sz w:val="24"/>
          <w:szCs w:val="24"/>
        </w:rPr>
        <w:t>менее</w:t>
      </w:r>
      <w:r w:rsidRPr="00C70689">
        <w:rPr>
          <w:spacing w:val="80"/>
          <w:sz w:val="24"/>
          <w:szCs w:val="24"/>
        </w:rPr>
        <w:t xml:space="preserve"> </w:t>
      </w:r>
      <w:r w:rsidRPr="00C70689">
        <w:rPr>
          <w:sz w:val="24"/>
          <w:szCs w:val="24"/>
        </w:rPr>
        <w:t>трех</w:t>
      </w:r>
      <w:r w:rsidRPr="00C70689">
        <w:rPr>
          <w:spacing w:val="67"/>
          <w:sz w:val="24"/>
          <w:szCs w:val="24"/>
        </w:rPr>
        <w:t xml:space="preserve"> </w:t>
      </w:r>
      <w:r w:rsidRPr="00C70689">
        <w:rPr>
          <w:sz w:val="24"/>
          <w:szCs w:val="24"/>
        </w:rPr>
        <w:t>песен и</w:t>
      </w:r>
      <w:r w:rsidRPr="00C70689">
        <w:rPr>
          <w:spacing w:val="80"/>
          <w:sz w:val="24"/>
          <w:szCs w:val="24"/>
        </w:rPr>
        <w:t xml:space="preserve"> </w:t>
      </w:r>
      <w:r w:rsidRPr="00C70689">
        <w:rPr>
          <w:sz w:val="24"/>
          <w:szCs w:val="24"/>
        </w:rPr>
        <w:t>двух</w:t>
      </w:r>
      <w:r w:rsidRPr="00C70689">
        <w:rPr>
          <w:spacing w:val="80"/>
          <w:sz w:val="24"/>
          <w:szCs w:val="24"/>
        </w:rPr>
        <w:t xml:space="preserve"> </w:t>
      </w:r>
      <w:r w:rsidRPr="00C70689">
        <w:rPr>
          <w:sz w:val="24"/>
          <w:szCs w:val="24"/>
        </w:rPr>
        <w:t>поэм).</w:t>
      </w:r>
      <w:r w:rsidRPr="00C70689">
        <w:rPr>
          <w:spacing w:val="80"/>
          <w:sz w:val="24"/>
          <w:szCs w:val="24"/>
        </w:rPr>
        <w:t xml:space="preserve"> </w:t>
      </w:r>
      <w:r w:rsidRPr="00C70689">
        <w:rPr>
          <w:sz w:val="24"/>
          <w:szCs w:val="24"/>
        </w:rPr>
        <w:t>Например,</w:t>
      </w:r>
      <w:r w:rsidRPr="00C70689">
        <w:rPr>
          <w:spacing w:val="40"/>
          <w:sz w:val="24"/>
          <w:szCs w:val="24"/>
        </w:rPr>
        <w:t xml:space="preserve"> </w:t>
      </w:r>
      <w:r w:rsidRPr="00C70689">
        <w:rPr>
          <w:sz w:val="24"/>
          <w:szCs w:val="24"/>
        </w:rPr>
        <w:t>«Ах,</w:t>
      </w:r>
      <w:r w:rsidRPr="00C70689">
        <w:rPr>
          <w:spacing w:val="80"/>
          <w:sz w:val="24"/>
          <w:szCs w:val="24"/>
        </w:rPr>
        <w:t xml:space="preserve"> </w:t>
      </w:r>
      <w:r w:rsidRPr="00C70689">
        <w:rPr>
          <w:sz w:val="24"/>
          <w:szCs w:val="24"/>
        </w:rPr>
        <w:t>кабы</w:t>
      </w:r>
      <w:r w:rsidRPr="00C70689">
        <w:rPr>
          <w:spacing w:val="80"/>
          <w:sz w:val="24"/>
          <w:szCs w:val="24"/>
        </w:rPr>
        <w:t xml:space="preserve"> </w:t>
      </w:r>
      <w:r w:rsidRPr="00C70689">
        <w:rPr>
          <w:sz w:val="24"/>
          <w:szCs w:val="24"/>
        </w:rPr>
        <w:t>на</w:t>
      </w:r>
      <w:r w:rsidRPr="00C70689">
        <w:rPr>
          <w:spacing w:val="80"/>
          <w:sz w:val="24"/>
          <w:szCs w:val="24"/>
        </w:rPr>
        <w:t xml:space="preserve"> </w:t>
      </w:r>
      <w:r w:rsidRPr="00C70689">
        <w:rPr>
          <w:sz w:val="24"/>
          <w:szCs w:val="24"/>
        </w:rPr>
        <w:t>цветы</w:t>
      </w:r>
      <w:r w:rsidRPr="00C70689">
        <w:rPr>
          <w:spacing w:val="80"/>
          <w:sz w:val="24"/>
          <w:szCs w:val="24"/>
        </w:rPr>
        <w:t xml:space="preserve"> </w:t>
      </w:r>
      <w:r w:rsidRPr="00C70689">
        <w:rPr>
          <w:sz w:val="24"/>
          <w:szCs w:val="24"/>
        </w:rPr>
        <w:t>да</w:t>
      </w:r>
      <w:r w:rsidRPr="00C70689">
        <w:rPr>
          <w:spacing w:val="80"/>
          <w:sz w:val="24"/>
          <w:szCs w:val="24"/>
        </w:rPr>
        <w:t xml:space="preserve"> </w:t>
      </w:r>
      <w:r w:rsidRPr="00C70689">
        <w:rPr>
          <w:sz w:val="24"/>
          <w:szCs w:val="24"/>
        </w:rPr>
        <w:t>не</w:t>
      </w:r>
      <w:r w:rsidRPr="00C70689">
        <w:rPr>
          <w:spacing w:val="80"/>
          <w:sz w:val="24"/>
          <w:szCs w:val="24"/>
        </w:rPr>
        <w:t xml:space="preserve"> </w:t>
      </w:r>
      <w:r w:rsidRPr="00C70689">
        <w:rPr>
          <w:sz w:val="24"/>
          <w:szCs w:val="24"/>
        </w:rPr>
        <w:t>морозы...»,</w:t>
      </w:r>
      <w:r w:rsidRPr="00C70689">
        <w:rPr>
          <w:spacing w:val="40"/>
          <w:sz w:val="24"/>
          <w:szCs w:val="24"/>
        </w:rPr>
        <w:t xml:space="preserve"> </w:t>
      </w:r>
      <w:r w:rsidRPr="00C70689">
        <w:rPr>
          <w:sz w:val="24"/>
          <w:szCs w:val="24"/>
        </w:rPr>
        <w:t>«Ах</w:t>
      </w:r>
      <w:r w:rsidRPr="00C70689">
        <w:rPr>
          <w:spacing w:val="80"/>
          <w:sz w:val="24"/>
          <w:szCs w:val="24"/>
        </w:rPr>
        <w:t xml:space="preserve"> </w:t>
      </w:r>
      <w:r w:rsidRPr="00C70689">
        <w:rPr>
          <w:sz w:val="24"/>
          <w:szCs w:val="24"/>
        </w:rPr>
        <w:t>вы ветры, ветры буйные...», «Чёрный ворон», «Не шуми, мати зеленая</w:t>
      </w:r>
      <w:r w:rsidRPr="00C70689">
        <w:rPr>
          <w:spacing w:val="80"/>
          <w:sz w:val="24"/>
          <w:szCs w:val="24"/>
        </w:rPr>
        <w:t xml:space="preserve"> </w:t>
      </w:r>
      <w:r w:rsidRPr="00C70689">
        <w:rPr>
          <w:sz w:val="24"/>
          <w:szCs w:val="24"/>
        </w:rPr>
        <w:t>дубровушка...»</w:t>
      </w:r>
      <w:r w:rsidRPr="00C70689">
        <w:rPr>
          <w:spacing w:val="-5"/>
          <w:sz w:val="24"/>
          <w:szCs w:val="24"/>
        </w:rPr>
        <w:t xml:space="preserve"> </w:t>
      </w:r>
      <w:r w:rsidRPr="00C70689">
        <w:rPr>
          <w:sz w:val="24"/>
          <w:szCs w:val="24"/>
        </w:rPr>
        <w:t xml:space="preserve">и другие. «Песнь о Роланде» (фрагменты), «Песнь о Нибелунгах» </w:t>
      </w:r>
      <w:r w:rsidRPr="00C70689">
        <w:rPr>
          <w:spacing w:val="-2"/>
          <w:sz w:val="24"/>
          <w:szCs w:val="24"/>
        </w:rPr>
        <w:t>(фрагменты).</w:t>
      </w:r>
    </w:p>
    <w:p w:rsidR="00FA52D4" w:rsidRDefault="00FA52D4" w:rsidP="00FA52D4">
      <w:pPr>
        <w:rPr>
          <w:sz w:val="24"/>
          <w:szCs w:val="24"/>
        </w:rPr>
      </w:pPr>
    </w:p>
    <w:p w:rsidR="001303A0" w:rsidRPr="00C70689" w:rsidRDefault="001303A0" w:rsidP="001303A0">
      <w:pPr>
        <w:pStyle w:val="3"/>
        <w:spacing w:before="88"/>
        <w:jc w:val="left"/>
        <w:rPr>
          <w:sz w:val="24"/>
          <w:szCs w:val="24"/>
        </w:rPr>
      </w:pPr>
      <w:r w:rsidRPr="00C70689">
        <w:rPr>
          <w:sz w:val="24"/>
          <w:szCs w:val="24"/>
        </w:rPr>
        <w:t>Древнерусская</w:t>
      </w:r>
      <w:r w:rsidRPr="00C70689">
        <w:rPr>
          <w:spacing w:val="-19"/>
          <w:sz w:val="24"/>
          <w:szCs w:val="24"/>
        </w:rPr>
        <w:t xml:space="preserve"> </w:t>
      </w:r>
      <w:r w:rsidRPr="00C70689">
        <w:rPr>
          <w:spacing w:val="-2"/>
          <w:sz w:val="24"/>
          <w:szCs w:val="24"/>
        </w:rPr>
        <w:t>литература</w:t>
      </w:r>
    </w:p>
    <w:p w:rsidR="001303A0" w:rsidRDefault="001303A0" w:rsidP="001303A0">
      <w:pPr>
        <w:pStyle w:val="a3"/>
        <w:spacing w:before="23"/>
        <w:ind w:right="186" w:firstLine="570"/>
        <w:jc w:val="left"/>
        <w:rPr>
          <w:sz w:val="24"/>
          <w:szCs w:val="24"/>
        </w:rPr>
      </w:pPr>
      <w:r w:rsidRPr="00C70689">
        <w:rPr>
          <w:sz w:val="24"/>
          <w:szCs w:val="24"/>
        </w:rPr>
        <w:t>«Повесть</w:t>
      </w:r>
      <w:r w:rsidRPr="00C70689">
        <w:rPr>
          <w:spacing w:val="-18"/>
          <w:sz w:val="24"/>
          <w:szCs w:val="24"/>
        </w:rPr>
        <w:t xml:space="preserve"> </w:t>
      </w:r>
      <w:r w:rsidRPr="00C70689">
        <w:rPr>
          <w:sz w:val="24"/>
          <w:szCs w:val="24"/>
        </w:rPr>
        <w:t>временных</w:t>
      </w:r>
      <w:r w:rsidRPr="00C70689">
        <w:rPr>
          <w:spacing w:val="-17"/>
          <w:sz w:val="24"/>
          <w:szCs w:val="24"/>
        </w:rPr>
        <w:t xml:space="preserve"> </w:t>
      </w:r>
      <w:r w:rsidRPr="00C70689">
        <w:rPr>
          <w:sz w:val="24"/>
          <w:szCs w:val="24"/>
        </w:rPr>
        <w:t>лет»</w:t>
      </w:r>
      <w:r w:rsidRPr="00C70689">
        <w:rPr>
          <w:spacing w:val="-6"/>
          <w:sz w:val="24"/>
          <w:szCs w:val="24"/>
        </w:rPr>
        <w:t xml:space="preserve"> </w:t>
      </w:r>
      <w:r w:rsidRPr="00C70689">
        <w:rPr>
          <w:sz w:val="24"/>
          <w:szCs w:val="24"/>
        </w:rPr>
        <w:t>(не</w:t>
      </w:r>
      <w:r w:rsidRPr="00C70689">
        <w:rPr>
          <w:spacing w:val="14"/>
          <w:sz w:val="24"/>
          <w:szCs w:val="24"/>
        </w:rPr>
        <w:t xml:space="preserve"> </w:t>
      </w:r>
      <w:r w:rsidRPr="00C70689">
        <w:rPr>
          <w:sz w:val="24"/>
          <w:szCs w:val="24"/>
        </w:rPr>
        <w:t>менее</w:t>
      </w:r>
      <w:r w:rsidRPr="00C70689">
        <w:rPr>
          <w:spacing w:val="14"/>
          <w:sz w:val="24"/>
          <w:szCs w:val="24"/>
        </w:rPr>
        <w:t xml:space="preserve"> </w:t>
      </w:r>
      <w:r w:rsidRPr="00C70689">
        <w:rPr>
          <w:sz w:val="24"/>
          <w:szCs w:val="24"/>
        </w:rPr>
        <w:t>одного</w:t>
      </w:r>
      <w:r w:rsidRPr="00C70689">
        <w:rPr>
          <w:spacing w:val="-6"/>
          <w:sz w:val="24"/>
          <w:szCs w:val="24"/>
        </w:rPr>
        <w:t xml:space="preserve"> </w:t>
      </w:r>
      <w:r w:rsidRPr="00C70689">
        <w:rPr>
          <w:sz w:val="24"/>
          <w:szCs w:val="24"/>
        </w:rPr>
        <w:t>фрагмента).</w:t>
      </w:r>
      <w:r w:rsidRPr="00C70689">
        <w:rPr>
          <w:spacing w:val="-18"/>
          <w:sz w:val="24"/>
          <w:szCs w:val="24"/>
        </w:rPr>
        <w:t xml:space="preserve"> </w:t>
      </w:r>
      <w:r w:rsidRPr="00C70689">
        <w:rPr>
          <w:sz w:val="24"/>
          <w:szCs w:val="24"/>
        </w:rPr>
        <w:t>Например,</w:t>
      </w:r>
      <w:r w:rsidRPr="00C70689">
        <w:rPr>
          <w:spacing w:val="-17"/>
          <w:sz w:val="24"/>
          <w:szCs w:val="24"/>
        </w:rPr>
        <w:t xml:space="preserve"> </w:t>
      </w:r>
      <w:r w:rsidRPr="00C70689">
        <w:rPr>
          <w:sz w:val="24"/>
          <w:szCs w:val="24"/>
        </w:rPr>
        <w:t>«Сказание о</w:t>
      </w:r>
      <w:r w:rsidRPr="00C70689">
        <w:rPr>
          <w:spacing w:val="-12"/>
          <w:sz w:val="24"/>
          <w:szCs w:val="24"/>
        </w:rPr>
        <w:t xml:space="preserve"> </w:t>
      </w:r>
      <w:r w:rsidRPr="00C70689">
        <w:rPr>
          <w:sz w:val="24"/>
          <w:szCs w:val="24"/>
        </w:rPr>
        <w:t>белгородском</w:t>
      </w:r>
      <w:r w:rsidRPr="00C70689">
        <w:rPr>
          <w:spacing w:val="-18"/>
          <w:sz w:val="24"/>
          <w:szCs w:val="24"/>
        </w:rPr>
        <w:t xml:space="preserve"> </w:t>
      </w:r>
      <w:r w:rsidRPr="00C70689">
        <w:rPr>
          <w:sz w:val="24"/>
          <w:szCs w:val="24"/>
        </w:rPr>
        <w:t>киселе»,</w:t>
      </w:r>
      <w:r w:rsidRPr="00C70689">
        <w:rPr>
          <w:spacing w:val="-9"/>
          <w:sz w:val="24"/>
          <w:szCs w:val="24"/>
        </w:rPr>
        <w:t xml:space="preserve"> </w:t>
      </w:r>
      <w:r w:rsidRPr="00C70689">
        <w:rPr>
          <w:sz w:val="24"/>
          <w:szCs w:val="24"/>
        </w:rPr>
        <w:t>«Сказание</w:t>
      </w:r>
      <w:r w:rsidRPr="00C70689">
        <w:rPr>
          <w:spacing w:val="-18"/>
          <w:sz w:val="24"/>
          <w:szCs w:val="24"/>
        </w:rPr>
        <w:t xml:space="preserve"> </w:t>
      </w:r>
      <w:r w:rsidRPr="00C70689">
        <w:rPr>
          <w:sz w:val="24"/>
          <w:szCs w:val="24"/>
        </w:rPr>
        <w:t>о</w:t>
      </w:r>
      <w:r w:rsidRPr="00C70689">
        <w:rPr>
          <w:spacing w:val="-5"/>
          <w:sz w:val="24"/>
          <w:szCs w:val="24"/>
        </w:rPr>
        <w:t xml:space="preserve"> </w:t>
      </w:r>
      <w:r w:rsidRPr="00C70689">
        <w:rPr>
          <w:sz w:val="24"/>
          <w:szCs w:val="24"/>
        </w:rPr>
        <w:t>походе</w:t>
      </w:r>
      <w:r w:rsidRPr="00C70689">
        <w:rPr>
          <w:spacing w:val="-18"/>
          <w:sz w:val="24"/>
          <w:szCs w:val="24"/>
        </w:rPr>
        <w:t xml:space="preserve"> </w:t>
      </w:r>
      <w:r w:rsidRPr="00C70689">
        <w:rPr>
          <w:sz w:val="24"/>
          <w:szCs w:val="24"/>
        </w:rPr>
        <w:t>князя</w:t>
      </w:r>
      <w:r w:rsidRPr="00C70689">
        <w:rPr>
          <w:spacing w:val="-10"/>
          <w:sz w:val="24"/>
          <w:szCs w:val="24"/>
        </w:rPr>
        <w:t xml:space="preserve"> </w:t>
      </w:r>
      <w:r w:rsidRPr="00C70689">
        <w:rPr>
          <w:sz w:val="24"/>
          <w:szCs w:val="24"/>
        </w:rPr>
        <w:t>Олега</w:t>
      </w:r>
      <w:r w:rsidRPr="00C70689">
        <w:rPr>
          <w:spacing w:val="-4"/>
          <w:sz w:val="24"/>
          <w:szCs w:val="24"/>
        </w:rPr>
        <w:t xml:space="preserve"> </w:t>
      </w:r>
      <w:r w:rsidRPr="00C70689">
        <w:rPr>
          <w:sz w:val="24"/>
          <w:szCs w:val="24"/>
        </w:rPr>
        <w:t>на</w:t>
      </w:r>
      <w:r w:rsidRPr="00C70689">
        <w:rPr>
          <w:spacing w:val="-4"/>
          <w:sz w:val="24"/>
          <w:szCs w:val="24"/>
        </w:rPr>
        <w:t xml:space="preserve"> </w:t>
      </w:r>
      <w:r w:rsidRPr="00C70689">
        <w:rPr>
          <w:sz w:val="24"/>
          <w:szCs w:val="24"/>
        </w:rPr>
        <w:t>Царьград»,</w:t>
      </w:r>
      <w:r w:rsidRPr="00C70689">
        <w:rPr>
          <w:spacing w:val="-10"/>
          <w:sz w:val="24"/>
          <w:szCs w:val="24"/>
        </w:rPr>
        <w:t xml:space="preserve"> </w:t>
      </w:r>
      <w:r w:rsidRPr="00C70689">
        <w:rPr>
          <w:sz w:val="24"/>
          <w:szCs w:val="24"/>
        </w:rPr>
        <w:t>«Предание о смерти князя Олега».</w:t>
      </w:r>
    </w:p>
    <w:p w:rsidR="001303A0" w:rsidRPr="00C70689" w:rsidRDefault="001303A0" w:rsidP="001303A0">
      <w:pPr>
        <w:pStyle w:val="3"/>
        <w:spacing w:before="117"/>
        <w:jc w:val="left"/>
        <w:rPr>
          <w:sz w:val="24"/>
          <w:szCs w:val="24"/>
        </w:rPr>
      </w:pPr>
      <w:r w:rsidRPr="00C70689">
        <w:rPr>
          <w:sz w:val="24"/>
          <w:szCs w:val="24"/>
        </w:rPr>
        <w:t>Литература первой</w:t>
      </w:r>
      <w:r w:rsidRPr="00C70689">
        <w:rPr>
          <w:spacing w:val="-10"/>
          <w:sz w:val="24"/>
          <w:szCs w:val="24"/>
        </w:rPr>
        <w:t xml:space="preserve"> </w:t>
      </w:r>
      <w:r w:rsidRPr="00C70689">
        <w:rPr>
          <w:sz w:val="24"/>
          <w:szCs w:val="24"/>
        </w:rPr>
        <w:t>половины</w:t>
      </w:r>
      <w:r w:rsidRPr="00C70689">
        <w:rPr>
          <w:spacing w:val="-27"/>
          <w:sz w:val="24"/>
          <w:szCs w:val="24"/>
        </w:rPr>
        <w:t xml:space="preserve"> </w:t>
      </w:r>
      <w:r w:rsidRPr="00C70689">
        <w:rPr>
          <w:sz w:val="24"/>
          <w:szCs w:val="24"/>
        </w:rPr>
        <w:t>XIX</w:t>
      </w:r>
      <w:r w:rsidRPr="00C70689">
        <w:rPr>
          <w:spacing w:val="-4"/>
          <w:sz w:val="24"/>
          <w:szCs w:val="24"/>
        </w:rPr>
        <w:t xml:space="preserve"> века</w:t>
      </w:r>
    </w:p>
    <w:p w:rsidR="001303A0" w:rsidRPr="00C70689" w:rsidRDefault="001303A0" w:rsidP="001303A0">
      <w:pPr>
        <w:pStyle w:val="a3"/>
        <w:spacing w:before="23"/>
        <w:ind w:right="186"/>
        <w:jc w:val="left"/>
        <w:rPr>
          <w:sz w:val="24"/>
          <w:szCs w:val="24"/>
        </w:rPr>
      </w:pPr>
      <w:r w:rsidRPr="00FA52D4">
        <w:rPr>
          <w:b/>
          <w:sz w:val="24"/>
          <w:szCs w:val="24"/>
        </w:rPr>
        <w:t>А.С. Пушкин</w:t>
      </w:r>
      <w:r w:rsidRPr="00C70689">
        <w:rPr>
          <w:sz w:val="24"/>
          <w:szCs w:val="24"/>
        </w:rPr>
        <w:t>.</w:t>
      </w:r>
      <w:r w:rsidRPr="00FA52D4">
        <w:rPr>
          <w:sz w:val="24"/>
          <w:szCs w:val="24"/>
        </w:rPr>
        <w:t xml:space="preserve"> </w:t>
      </w:r>
      <w:r w:rsidRPr="00C70689">
        <w:rPr>
          <w:sz w:val="24"/>
          <w:szCs w:val="24"/>
        </w:rPr>
        <w:t>Стихотворения</w:t>
      </w:r>
      <w:r w:rsidRPr="00FA52D4">
        <w:rPr>
          <w:sz w:val="24"/>
          <w:szCs w:val="24"/>
        </w:rPr>
        <w:t xml:space="preserve"> </w:t>
      </w:r>
      <w:r w:rsidRPr="00C70689">
        <w:rPr>
          <w:sz w:val="24"/>
          <w:szCs w:val="24"/>
        </w:rPr>
        <w:t>(не</w:t>
      </w:r>
      <w:r w:rsidRPr="00FA52D4">
        <w:rPr>
          <w:sz w:val="24"/>
          <w:szCs w:val="24"/>
        </w:rPr>
        <w:t xml:space="preserve"> </w:t>
      </w:r>
      <w:r w:rsidRPr="00C70689">
        <w:rPr>
          <w:sz w:val="24"/>
          <w:szCs w:val="24"/>
        </w:rPr>
        <w:t>менее</w:t>
      </w:r>
      <w:r w:rsidRPr="00FA52D4">
        <w:rPr>
          <w:sz w:val="24"/>
          <w:szCs w:val="24"/>
        </w:rPr>
        <w:t xml:space="preserve"> </w:t>
      </w:r>
      <w:r w:rsidRPr="00C70689">
        <w:rPr>
          <w:sz w:val="24"/>
          <w:szCs w:val="24"/>
        </w:rPr>
        <w:t>трёх).</w:t>
      </w:r>
      <w:r w:rsidRPr="00FA52D4">
        <w:rPr>
          <w:sz w:val="24"/>
          <w:szCs w:val="24"/>
        </w:rPr>
        <w:t xml:space="preserve"> </w:t>
      </w:r>
      <w:r w:rsidRPr="00C70689">
        <w:rPr>
          <w:sz w:val="24"/>
          <w:szCs w:val="24"/>
        </w:rPr>
        <w:t>«Песнь</w:t>
      </w:r>
      <w:r w:rsidRPr="00FA52D4">
        <w:rPr>
          <w:sz w:val="24"/>
          <w:szCs w:val="24"/>
        </w:rPr>
        <w:t xml:space="preserve"> </w:t>
      </w:r>
      <w:r w:rsidRPr="00C70689">
        <w:rPr>
          <w:sz w:val="24"/>
          <w:szCs w:val="24"/>
        </w:rPr>
        <w:t>о</w:t>
      </w:r>
      <w:r w:rsidRPr="00FA52D4">
        <w:rPr>
          <w:sz w:val="24"/>
          <w:szCs w:val="24"/>
        </w:rPr>
        <w:t xml:space="preserve"> </w:t>
      </w:r>
      <w:r w:rsidRPr="00C70689">
        <w:rPr>
          <w:sz w:val="24"/>
          <w:szCs w:val="24"/>
        </w:rPr>
        <w:t>вещем</w:t>
      </w:r>
      <w:r w:rsidRPr="00FA52D4">
        <w:rPr>
          <w:sz w:val="24"/>
          <w:szCs w:val="24"/>
        </w:rPr>
        <w:t xml:space="preserve"> Олеге»,</w:t>
      </w:r>
      <w:r w:rsidRPr="00C70689">
        <w:rPr>
          <w:sz w:val="24"/>
          <w:szCs w:val="24"/>
        </w:rPr>
        <w:t>«Зимняя</w:t>
      </w:r>
      <w:r w:rsidRPr="00FA52D4">
        <w:rPr>
          <w:sz w:val="24"/>
          <w:szCs w:val="24"/>
        </w:rPr>
        <w:t xml:space="preserve"> </w:t>
      </w:r>
      <w:r w:rsidRPr="00C70689">
        <w:rPr>
          <w:sz w:val="24"/>
          <w:szCs w:val="24"/>
        </w:rPr>
        <w:t>дорога»,</w:t>
      </w:r>
      <w:r w:rsidRPr="00FA52D4">
        <w:rPr>
          <w:sz w:val="24"/>
          <w:szCs w:val="24"/>
        </w:rPr>
        <w:t xml:space="preserve"> </w:t>
      </w:r>
      <w:r w:rsidRPr="00C70689">
        <w:rPr>
          <w:sz w:val="24"/>
          <w:szCs w:val="24"/>
        </w:rPr>
        <w:t>«Узник»,</w:t>
      </w:r>
      <w:r w:rsidRPr="00FA52D4">
        <w:rPr>
          <w:sz w:val="24"/>
          <w:szCs w:val="24"/>
        </w:rPr>
        <w:t xml:space="preserve"> </w:t>
      </w:r>
      <w:r w:rsidRPr="00C70689">
        <w:rPr>
          <w:sz w:val="24"/>
          <w:szCs w:val="24"/>
        </w:rPr>
        <w:t>«Туча»</w:t>
      </w:r>
      <w:r w:rsidRPr="00FA52D4">
        <w:rPr>
          <w:sz w:val="24"/>
          <w:szCs w:val="24"/>
        </w:rPr>
        <w:t xml:space="preserve"> </w:t>
      </w:r>
      <w:r w:rsidRPr="00C70689">
        <w:rPr>
          <w:sz w:val="24"/>
          <w:szCs w:val="24"/>
        </w:rPr>
        <w:t>и</w:t>
      </w:r>
      <w:r w:rsidRPr="00FA52D4">
        <w:rPr>
          <w:sz w:val="24"/>
          <w:szCs w:val="24"/>
        </w:rPr>
        <w:t xml:space="preserve"> </w:t>
      </w:r>
      <w:r w:rsidRPr="00C70689">
        <w:rPr>
          <w:sz w:val="24"/>
          <w:szCs w:val="24"/>
        </w:rPr>
        <w:t>другие.</w:t>
      </w:r>
      <w:r w:rsidRPr="00FA52D4">
        <w:rPr>
          <w:sz w:val="24"/>
          <w:szCs w:val="24"/>
        </w:rPr>
        <w:t xml:space="preserve"> </w:t>
      </w:r>
      <w:r w:rsidRPr="00C70689">
        <w:rPr>
          <w:sz w:val="24"/>
          <w:szCs w:val="24"/>
        </w:rPr>
        <w:t>Роман</w:t>
      </w:r>
      <w:r w:rsidRPr="00FA52D4">
        <w:rPr>
          <w:sz w:val="24"/>
          <w:szCs w:val="24"/>
        </w:rPr>
        <w:t xml:space="preserve"> «Дубровский».</w:t>
      </w:r>
    </w:p>
    <w:p w:rsidR="001303A0" w:rsidRPr="00C70689" w:rsidRDefault="001303A0" w:rsidP="001303A0">
      <w:pPr>
        <w:pStyle w:val="a3"/>
        <w:spacing w:before="23"/>
        <w:ind w:right="186"/>
        <w:jc w:val="left"/>
        <w:rPr>
          <w:sz w:val="24"/>
          <w:szCs w:val="24"/>
        </w:rPr>
      </w:pPr>
      <w:r w:rsidRPr="00FA52D4">
        <w:rPr>
          <w:b/>
          <w:sz w:val="24"/>
          <w:szCs w:val="24"/>
        </w:rPr>
        <w:t>М.Ю. Лермонтов</w:t>
      </w:r>
      <w:r w:rsidRPr="00C70689">
        <w:rPr>
          <w:sz w:val="24"/>
          <w:szCs w:val="24"/>
        </w:rPr>
        <w:t>.</w:t>
      </w:r>
      <w:r w:rsidRPr="00FA52D4">
        <w:rPr>
          <w:sz w:val="24"/>
          <w:szCs w:val="24"/>
        </w:rPr>
        <w:t xml:space="preserve"> </w:t>
      </w:r>
      <w:r w:rsidRPr="00C70689">
        <w:rPr>
          <w:sz w:val="24"/>
          <w:szCs w:val="24"/>
        </w:rPr>
        <w:t>Стихотворения</w:t>
      </w:r>
      <w:r w:rsidRPr="00FA52D4">
        <w:rPr>
          <w:sz w:val="24"/>
          <w:szCs w:val="24"/>
        </w:rPr>
        <w:t xml:space="preserve"> </w:t>
      </w:r>
      <w:r w:rsidRPr="00C70689">
        <w:rPr>
          <w:sz w:val="24"/>
          <w:szCs w:val="24"/>
        </w:rPr>
        <w:t>(не</w:t>
      </w:r>
      <w:r w:rsidRPr="00FA52D4">
        <w:rPr>
          <w:sz w:val="24"/>
          <w:szCs w:val="24"/>
        </w:rPr>
        <w:t xml:space="preserve"> </w:t>
      </w:r>
      <w:r w:rsidRPr="00C70689">
        <w:rPr>
          <w:sz w:val="24"/>
          <w:szCs w:val="24"/>
        </w:rPr>
        <w:t>менее</w:t>
      </w:r>
      <w:r w:rsidRPr="00FA52D4">
        <w:rPr>
          <w:sz w:val="24"/>
          <w:szCs w:val="24"/>
        </w:rPr>
        <w:t xml:space="preserve"> </w:t>
      </w:r>
      <w:r w:rsidRPr="00C70689">
        <w:rPr>
          <w:sz w:val="24"/>
          <w:szCs w:val="24"/>
        </w:rPr>
        <w:t>трёх).</w:t>
      </w:r>
      <w:r w:rsidRPr="00FA52D4">
        <w:rPr>
          <w:sz w:val="24"/>
          <w:szCs w:val="24"/>
        </w:rPr>
        <w:t xml:space="preserve"> </w:t>
      </w:r>
      <w:r w:rsidRPr="00C70689">
        <w:rPr>
          <w:sz w:val="24"/>
          <w:szCs w:val="24"/>
        </w:rPr>
        <w:t>«Три</w:t>
      </w:r>
      <w:r w:rsidRPr="00FA52D4">
        <w:rPr>
          <w:sz w:val="24"/>
          <w:szCs w:val="24"/>
        </w:rPr>
        <w:t xml:space="preserve"> </w:t>
      </w:r>
      <w:r w:rsidRPr="00C70689">
        <w:rPr>
          <w:sz w:val="24"/>
          <w:szCs w:val="24"/>
        </w:rPr>
        <w:t>пальмы»,</w:t>
      </w:r>
      <w:r w:rsidRPr="00FA52D4">
        <w:rPr>
          <w:sz w:val="24"/>
          <w:szCs w:val="24"/>
        </w:rPr>
        <w:t xml:space="preserve"> «Листок»,</w:t>
      </w:r>
      <w:r w:rsidRPr="00C70689">
        <w:rPr>
          <w:sz w:val="24"/>
          <w:szCs w:val="24"/>
        </w:rPr>
        <w:t>«Утёс»</w:t>
      </w:r>
      <w:r w:rsidRPr="00FA52D4">
        <w:rPr>
          <w:sz w:val="24"/>
          <w:szCs w:val="24"/>
        </w:rPr>
        <w:t xml:space="preserve"> </w:t>
      </w:r>
      <w:r w:rsidRPr="00C70689">
        <w:rPr>
          <w:sz w:val="24"/>
          <w:szCs w:val="24"/>
        </w:rPr>
        <w:t>и</w:t>
      </w:r>
      <w:r w:rsidRPr="00FA52D4">
        <w:rPr>
          <w:sz w:val="24"/>
          <w:szCs w:val="24"/>
        </w:rPr>
        <w:t xml:space="preserve"> другие.</w:t>
      </w:r>
    </w:p>
    <w:p w:rsidR="001303A0" w:rsidRPr="00C70689" w:rsidRDefault="001303A0" w:rsidP="001303A0">
      <w:pPr>
        <w:pStyle w:val="a3"/>
        <w:spacing w:before="23"/>
        <w:ind w:right="186"/>
        <w:jc w:val="left"/>
        <w:rPr>
          <w:sz w:val="24"/>
          <w:szCs w:val="24"/>
        </w:rPr>
      </w:pPr>
      <w:r w:rsidRPr="00FA52D4">
        <w:rPr>
          <w:b/>
          <w:sz w:val="24"/>
          <w:szCs w:val="24"/>
        </w:rPr>
        <w:t>А.В.  Кольцов</w:t>
      </w:r>
      <w:r w:rsidRPr="00C70689">
        <w:rPr>
          <w:sz w:val="24"/>
          <w:szCs w:val="24"/>
        </w:rPr>
        <w:t>.</w:t>
      </w:r>
      <w:r w:rsidRPr="00FA52D4">
        <w:rPr>
          <w:sz w:val="24"/>
          <w:szCs w:val="24"/>
        </w:rPr>
        <w:t xml:space="preserve">  </w:t>
      </w:r>
      <w:r w:rsidRPr="00C70689">
        <w:rPr>
          <w:sz w:val="24"/>
          <w:szCs w:val="24"/>
        </w:rPr>
        <w:t>Стихотворения</w:t>
      </w:r>
      <w:r w:rsidRPr="00FA52D4">
        <w:rPr>
          <w:sz w:val="24"/>
          <w:szCs w:val="24"/>
        </w:rPr>
        <w:t xml:space="preserve">  </w:t>
      </w:r>
      <w:r w:rsidRPr="00C70689">
        <w:rPr>
          <w:sz w:val="24"/>
          <w:szCs w:val="24"/>
        </w:rPr>
        <w:t>(не</w:t>
      </w:r>
      <w:r w:rsidRPr="00FA52D4">
        <w:rPr>
          <w:sz w:val="24"/>
          <w:szCs w:val="24"/>
        </w:rPr>
        <w:t xml:space="preserve">  </w:t>
      </w:r>
      <w:r w:rsidRPr="00C70689">
        <w:rPr>
          <w:sz w:val="24"/>
          <w:szCs w:val="24"/>
        </w:rPr>
        <w:t>менее</w:t>
      </w:r>
      <w:r w:rsidRPr="00FA52D4">
        <w:rPr>
          <w:sz w:val="24"/>
          <w:szCs w:val="24"/>
        </w:rPr>
        <w:t xml:space="preserve">  </w:t>
      </w:r>
      <w:r w:rsidRPr="00C70689">
        <w:rPr>
          <w:sz w:val="24"/>
          <w:szCs w:val="24"/>
        </w:rPr>
        <w:t>двух).</w:t>
      </w:r>
      <w:r w:rsidRPr="00FA52D4">
        <w:rPr>
          <w:sz w:val="24"/>
          <w:szCs w:val="24"/>
        </w:rPr>
        <w:t xml:space="preserve">  </w:t>
      </w:r>
      <w:r w:rsidRPr="00C70689">
        <w:rPr>
          <w:sz w:val="24"/>
          <w:szCs w:val="24"/>
        </w:rPr>
        <w:t>Например,</w:t>
      </w:r>
      <w:r w:rsidRPr="00FA52D4">
        <w:rPr>
          <w:sz w:val="24"/>
          <w:szCs w:val="24"/>
        </w:rPr>
        <w:t xml:space="preserve">  «Косарь»,</w:t>
      </w:r>
      <w:r w:rsidRPr="00C70689">
        <w:rPr>
          <w:sz w:val="24"/>
          <w:szCs w:val="24"/>
        </w:rPr>
        <w:t>«Соловей»</w:t>
      </w:r>
      <w:r w:rsidRPr="00FA52D4">
        <w:rPr>
          <w:sz w:val="24"/>
          <w:szCs w:val="24"/>
        </w:rPr>
        <w:t xml:space="preserve"> </w:t>
      </w:r>
      <w:r w:rsidRPr="00C70689">
        <w:rPr>
          <w:sz w:val="24"/>
          <w:szCs w:val="24"/>
        </w:rPr>
        <w:t>и</w:t>
      </w:r>
      <w:r w:rsidRPr="00FA52D4">
        <w:rPr>
          <w:sz w:val="24"/>
          <w:szCs w:val="24"/>
        </w:rPr>
        <w:t xml:space="preserve"> другие.</w:t>
      </w:r>
    </w:p>
    <w:p w:rsidR="001303A0" w:rsidRPr="00C70689" w:rsidRDefault="001303A0" w:rsidP="00FA52D4">
      <w:pPr>
        <w:rPr>
          <w:sz w:val="24"/>
          <w:szCs w:val="24"/>
        </w:rPr>
        <w:sectPr w:rsidR="001303A0" w:rsidRPr="00C70689" w:rsidSect="001303A0">
          <w:pgSz w:w="11910" w:h="16850"/>
          <w:pgMar w:top="720" w:right="720" w:bottom="720" w:left="720" w:header="716" w:footer="766" w:gutter="0"/>
          <w:cols w:space="720"/>
          <w:docGrid w:linePitch="299"/>
        </w:sectPr>
      </w:pPr>
    </w:p>
    <w:p w:rsidR="00FA52D4" w:rsidRPr="00C70689" w:rsidRDefault="00FA52D4" w:rsidP="00FA52D4">
      <w:pPr>
        <w:pStyle w:val="3"/>
        <w:jc w:val="left"/>
        <w:rPr>
          <w:sz w:val="24"/>
          <w:szCs w:val="24"/>
        </w:rPr>
      </w:pPr>
      <w:r w:rsidRPr="00C70689">
        <w:rPr>
          <w:sz w:val="24"/>
          <w:szCs w:val="24"/>
        </w:rPr>
        <w:lastRenderedPageBreak/>
        <w:t>Литература</w:t>
      </w:r>
      <w:r w:rsidRPr="00C70689">
        <w:rPr>
          <w:spacing w:val="-4"/>
          <w:sz w:val="24"/>
          <w:szCs w:val="24"/>
        </w:rPr>
        <w:t xml:space="preserve"> </w:t>
      </w:r>
      <w:r w:rsidRPr="00C70689">
        <w:rPr>
          <w:sz w:val="24"/>
          <w:szCs w:val="24"/>
        </w:rPr>
        <w:t>второй</w:t>
      </w:r>
      <w:r w:rsidRPr="00C70689">
        <w:rPr>
          <w:spacing w:val="-12"/>
          <w:sz w:val="24"/>
          <w:szCs w:val="24"/>
        </w:rPr>
        <w:t xml:space="preserve"> </w:t>
      </w:r>
      <w:r w:rsidRPr="00C70689">
        <w:rPr>
          <w:sz w:val="24"/>
          <w:szCs w:val="24"/>
        </w:rPr>
        <w:t>половины</w:t>
      </w:r>
      <w:r w:rsidRPr="00C70689">
        <w:rPr>
          <w:spacing w:val="-8"/>
          <w:sz w:val="24"/>
          <w:szCs w:val="24"/>
        </w:rPr>
        <w:t xml:space="preserve"> </w:t>
      </w:r>
      <w:r w:rsidRPr="00C70689">
        <w:rPr>
          <w:sz w:val="24"/>
          <w:szCs w:val="24"/>
        </w:rPr>
        <w:t>XIX</w:t>
      </w:r>
      <w:r w:rsidRPr="00C70689">
        <w:rPr>
          <w:spacing w:val="-7"/>
          <w:sz w:val="24"/>
          <w:szCs w:val="24"/>
        </w:rPr>
        <w:t xml:space="preserve"> </w:t>
      </w:r>
      <w:r w:rsidRPr="00C70689">
        <w:rPr>
          <w:spacing w:val="-4"/>
          <w:sz w:val="24"/>
          <w:szCs w:val="24"/>
        </w:rPr>
        <w:t>века</w:t>
      </w:r>
    </w:p>
    <w:p w:rsidR="00FA52D4" w:rsidRPr="00C70689" w:rsidRDefault="00FA52D4" w:rsidP="00FA52D4">
      <w:pPr>
        <w:pStyle w:val="a3"/>
        <w:tabs>
          <w:tab w:val="left" w:pos="1590"/>
          <w:tab w:val="left" w:pos="2895"/>
          <w:tab w:val="left" w:pos="5070"/>
          <w:tab w:val="left" w:pos="5775"/>
          <w:tab w:val="left" w:pos="6810"/>
          <w:tab w:val="left" w:pos="7860"/>
          <w:tab w:val="left" w:pos="8895"/>
          <w:tab w:val="left" w:pos="9360"/>
        </w:tabs>
        <w:spacing w:before="38"/>
        <w:ind w:right="175"/>
        <w:jc w:val="left"/>
        <w:rPr>
          <w:sz w:val="24"/>
          <w:szCs w:val="24"/>
        </w:rPr>
      </w:pPr>
      <w:r w:rsidRPr="00FA52D4">
        <w:rPr>
          <w:b/>
          <w:spacing w:val="-4"/>
          <w:sz w:val="24"/>
          <w:szCs w:val="24"/>
        </w:rPr>
        <w:t>Ф.И.</w:t>
      </w:r>
      <w:r w:rsidRPr="00FA52D4">
        <w:rPr>
          <w:b/>
          <w:spacing w:val="-2"/>
          <w:sz w:val="24"/>
          <w:szCs w:val="24"/>
        </w:rPr>
        <w:t>Тютчев</w:t>
      </w:r>
      <w:r w:rsidRPr="00C70689">
        <w:rPr>
          <w:spacing w:val="-2"/>
          <w:sz w:val="24"/>
          <w:szCs w:val="24"/>
        </w:rPr>
        <w:t>.</w:t>
      </w:r>
      <w:r w:rsidRPr="00C70689">
        <w:rPr>
          <w:sz w:val="24"/>
          <w:szCs w:val="24"/>
        </w:rPr>
        <w:tab/>
      </w:r>
      <w:r w:rsidRPr="00C70689">
        <w:rPr>
          <w:spacing w:val="-2"/>
          <w:sz w:val="24"/>
          <w:szCs w:val="24"/>
        </w:rPr>
        <w:t>Стихотворения</w:t>
      </w:r>
      <w:r>
        <w:rPr>
          <w:sz w:val="24"/>
          <w:szCs w:val="24"/>
        </w:rPr>
        <w:t xml:space="preserve"> </w:t>
      </w:r>
      <w:r w:rsidRPr="00C70689">
        <w:rPr>
          <w:spacing w:val="-4"/>
          <w:sz w:val="24"/>
          <w:szCs w:val="24"/>
        </w:rPr>
        <w:t>(не</w:t>
      </w:r>
      <w:r>
        <w:rPr>
          <w:sz w:val="24"/>
          <w:szCs w:val="24"/>
        </w:rPr>
        <w:t xml:space="preserve"> </w:t>
      </w:r>
      <w:r w:rsidRPr="00C70689">
        <w:rPr>
          <w:spacing w:val="-2"/>
          <w:sz w:val="24"/>
          <w:szCs w:val="24"/>
        </w:rPr>
        <w:t>менее</w:t>
      </w:r>
      <w:r>
        <w:rPr>
          <w:sz w:val="24"/>
          <w:szCs w:val="24"/>
        </w:rPr>
        <w:t xml:space="preserve"> </w:t>
      </w:r>
      <w:r w:rsidRPr="00C70689">
        <w:rPr>
          <w:spacing w:val="-2"/>
          <w:sz w:val="24"/>
          <w:szCs w:val="24"/>
        </w:rPr>
        <w:t>двух).«Есть</w:t>
      </w:r>
      <w:r>
        <w:rPr>
          <w:sz w:val="24"/>
          <w:szCs w:val="24"/>
        </w:rPr>
        <w:t xml:space="preserve"> </w:t>
      </w:r>
      <w:r w:rsidRPr="00C70689">
        <w:rPr>
          <w:spacing w:val="-10"/>
          <w:sz w:val="24"/>
          <w:szCs w:val="24"/>
        </w:rPr>
        <w:t>в</w:t>
      </w:r>
      <w:r>
        <w:rPr>
          <w:sz w:val="24"/>
          <w:szCs w:val="24"/>
        </w:rPr>
        <w:t xml:space="preserve"> </w:t>
      </w:r>
      <w:r w:rsidRPr="00C70689">
        <w:rPr>
          <w:spacing w:val="-2"/>
          <w:sz w:val="24"/>
          <w:szCs w:val="24"/>
        </w:rPr>
        <w:t xml:space="preserve">осени </w:t>
      </w:r>
      <w:r w:rsidRPr="00C70689">
        <w:rPr>
          <w:sz w:val="24"/>
          <w:szCs w:val="24"/>
        </w:rPr>
        <w:t>первоначальной…», «С поляны коршун поднялся…».</w:t>
      </w:r>
    </w:p>
    <w:p w:rsidR="00FA52D4" w:rsidRPr="00C70689" w:rsidRDefault="00FA52D4" w:rsidP="00FA52D4">
      <w:pPr>
        <w:pStyle w:val="a3"/>
        <w:spacing w:before="16"/>
        <w:jc w:val="left"/>
        <w:rPr>
          <w:sz w:val="24"/>
          <w:szCs w:val="24"/>
        </w:rPr>
      </w:pPr>
      <w:r w:rsidRPr="00FA52D4">
        <w:rPr>
          <w:b/>
          <w:sz w:val="24"/>
          <w:szCs w:val="24"/>
        </w:rPr>
        <w:t>А.А.</w:t>
      </w:r>
      <w:r w:rsidRPr="00FA52D4">
        <w:rPr>
          <w:b/>
          <w:spacing w:val="-17"/>
          <w:sz w:val="24"/>
          <w:szCs w:val="24"/>
        </w:rPr>
        <w:t xml:space="preserve"> </w:t>
      </w:r>
      <w:r w:rsidRPr="00FA52D4">
        <w:rPr>
          <w:b/>
          <w:sz w:val="24"/>
          <w:szCs w:val="24"/>
        </w:rPr>
        <w:t>Фет</w:t>
      </w:r>
      <w:r w:rsidRPr="00C70689">
        <w:rPr>
          <w:sz w:val="24"/>
          <w:szCs w:val="24"/>
        </w:rPr>
        <w:t>. Стихотворения</w:t>
      </w:r>
      <w:r w:rsidRPr="00C70689">
        <w:rPr>
          <w:spacing w:val="-17"/>
          <w:sz w:val="24"/>
          <w:szCs w:val="24"/>
        </w:rPr>
        <w:t xml:space="preserve"> </w:t>
      </w:r>
      <w:r w:rsidRPr="00C70689">
        <w:rPr>
          <w:sz w:val="24"/>
          <w:szCs w:val="24"/>
        </w:rPr>
        <w:t>(не</w:t>
      </w:r>
      <w:r w:rsidRPr="00C70689">
        <w:rPr>
          <w:spacing w:val="-27"/>
          <w:sz w:val="24"/>
          <w:szCs w:val="24"/>
        </w:rPr>
        <w:t xml:space="preserve"> </w:t>
      </w:r>
      <w:r w:rsidRPr="00C70689">
        <w:rPr>
          <w:sz w:val="24"/>
          <w:szCs w:val="24"/>
        </w:rPr>
        <w:t>менее</w:t>
      </w:r>
      <w:r w:rsidRPr="00C70689">
        <w:rPr>
          <w:spacing w:val="5"/>
          <w:sz w:val="24"/>
          <w:szCs w:val="24"/>
        </w:rPr>
        <w:t xml:space="preserve"> </w:t>
      </w:r>
      <w:r w:rsidRPr="00C70689">
        <w:rPr>
          <w:sz w:val="24"/>
          <w:szCs w:val="24"/>
        </w:rPr>
        <w:t>двух).</w:t>
      </w:r>
      <w:r w:rsidRPr="00C70689">
        <w:rPr>
          <w:spacing w:val="-16"/>
          <w:sz w:val="24"/>
          <w:szCs w:val="24"/>
        </w:rPr>
        <w:t xml:space="preserve"> </w:t>
      </w:r>
      <w:r w:rsidRPr="00C70689">
        <w:rPr>
          <w:sz w:val="24"/>
          <w:szCs w:val="24"/>
        </w:rPr>
        <w:t>«Учись</w:t>
      </w:r>
      <w:r w:rsidRPr="00C70689">
        <w:rPr>
          <w:spacing w:val="-15"/>
          <w:sz w:val="24"/>
          <w:szCs w:val="24"/>
        </w:rPr>
        <w:t xml:space="preserve"> </w:t>
      </w:r>
      <w:r w:rsidRPr="00C70689">
        <w:rPr>
          <w:sz w:val="24"/>
          <w:szCs w:val="24"/>
        </w:rPr>
        <w:t>у</w:t>
      </w:r>
      <w:r w:rsidRPr="00C70689">
        <w:rPr>
          <w:spacing w:val="-12"/>
          <w:sz w:val="24"/>
          <w:szCs w:val="24"/>
        </w:rPr>
        <w:t xml:space="preserve"> </w:t>
      </w:r>
      <w:r w:rsidRPr="00C70689">
        <w:rPr>
          <w:sz w:val="24"/>
          <w:szCs w:val="24"/>
        </w:rPr>
        <w:t>них</w:t>
      </w:r>
      <w:r w:rsidRPr="00C70689">
        <w:rPr>
          <w:spacing w:val="-11"/>
          <w:sz w:val="24"/>
          <w:szCs w:val="24"/>
        </w:rPr>
        <w:t xml:space="preserve"> </w:t>
      </w:r>
      <w:r w:rsidRPr="00C70689">
        <w:rPr>
          <w:sz w:val="24"/>
          <w:szCs w:val="24"/>
        </w:rPr>
        <w:t>–</w:t>
      </w:r>
      <w:r w:rsidRPr="00C70689">
        <w:rPr>
          <w:spacing w:val="5"/>
          <w:sz w:val="24"/>
          <w:szCs w:val="24"/>
        </w:rPr>
        <w:t xml:space="preserve"> </w:t>
      </w:r>
      <w:r w:rsidRPr="00C70689">
        <w:rPr>
          <w:sz w:val="24"/>
          <w:szCs w:val="24"/>
        </w:rPr>
        <w:t>у</w:t>
      </w:r>
      <w:r w:rsidRPr="00C70689">
        <w:rPr>
          <w:spacing w:val="4"/>
          <w:sz w:val="24"/>
          <w:szCs w:val="24"/>
        </w:rPr>
        <w:t xml:space="preserve"> </w:t>
      </w:r>
      <w:r w:rsidRPr="00C70689">
        <w:rPr>
          <w:sz w:val="24"/>
          <w:szCs w:val="24"/>
        </w:rPr>
        <w:t>дуба,</w:t>
      </w:r>
      <w:r w:rsidRPr="00C70689">
        <w:rPr>
          <w:spacing w:val="-16"/>
          <w:sz w:val="24"/>
          <w:szCs w:val="24"/>
        </w:rPr>
        <w:t xml:space="preserve"> </w:t>
      </w:r>
      <w:r w:rsidRPr="00C70689">
        <w:rPr>
          <w:sz w:val="24"/>
          <w:szCs w:val="24"/>
        </w:rPr>
        <w:t>у</w:t>
      </w:r>
      <w:r w:rsidRPr="00C70689">
        <w:rPr>
          <w:spacing w:val="-13"/>
          <w:sz w:val="24"/>
          <w:szCs w:val="24"/>
        </w:rPr>
        <w:t xml:space="preserve"> </w:t>
      </w:r>
      <w:r w:rsidRPr="00C70689">
        <w:rPr>
          <w:spacing w:val="-2"/>
          <w:sz w:val="24"/>
          <w:szCs w:val="24"/>
        </w:rPr>
        <w:t>берёзы…»,</w:t>
      </w:r>
      <w:r w:rsidRPr="00C70689">
        <w:rPr>
          <w:sz w:val="24"/>
          <w:szCs w:val="24"/>
        </w:rPr>
        <w:t>«Я</w:t>
      </w:r>
      <w:r w:rsidRPr="00C70689">
        <w:rPr>
          <w:spacing w:val="-16"/>
          <w:sz w:val="24"/>
          <w:szCs w:val="24"/>
        </w:rPr>
        <w:t xml:space="preserve"> </w:t>
      </w:r>
      <w:r w:rsidRPr="00C70689">
        <w:rPr>
          <w:sz w:val="24"/>
          <w:szCs w:val="24"/>
        </w:rPr>
        <w:t>пришёл</w:t>
      </w:r>
      <w:r w:rsidRPr="00C70689">
        <w:rPr>
          <w:spacing w:val="-12"/>
          <w:sz w:val="24"/>
          <w:szCs w:val="24"/>
        </w:rPr>
        <w:t xml:space="preserve"> </w:t>
      </w:r>
      <w:r w:rsidRPr="00C70689">
        <w:rPr>
          <w:sz w:val="24"/>
          <w:szCs w:val="24"/>
        </w:rPr>
        <w:t>к</w:t>
      </w:r>
      <w:r w:rsidRPr="00C70689">
        <w:rPr>
          <w:spacing w:val="-7"/>
          <w:sz w:val="24"/>
          <w:szCs w:val="24"/>
        </w:rPr>
        <w:t xml:space="preserve"> </w:t>
      </w:r>
      <w:r w:rsidRPr="00C70689">
        <w:rPr>
          <w:sz w:val="24"/>
          <w:szCs w:val="24"/>
        </w:rPr>
        <w:t>тебе</w:t>
      </w:r>
      <w:r w:rsidRPr="00C70689">
        <w:rPr>
          <w:spacing w:val="6"/>
          <w:sz w:val="24"/>
          <w:szCs w:val="24"/>
        </w:rPr>
        <w:t xml:space="preserve"> </w:t>
      </w:r>
      <w:r w:rsidRPr="00C70689">
        <w:rPr>
          <w:sz w:val="24"/>
          <w:szCs w:val="24"/>
        </w:rPr>
        <w:t>с</w:t>
      </w:r>
      <w:r w:rsidRPr="00C70689">
        <w:rPr>
          <w:spacing w:val="6"/>
          <w:sz w:val="24"/>
          <w:szCs w:val="24"/>
        </w:rPr>
        <w:t xml:space="preserve"> </w:t>
      </w:r>
      <w:r w:rsidRPr="00C70689">
        <w:rPr>
          <w:spacing w:val="-2"/>
          <w:sz w:val="24"/>
          <w:szCs w:val="24"/>
        </w:rPr>
        <w:t>приветом…».</w:t>
      </w:r>
    </w:p>
    <w:p w:rsidR="00FA52D4" w:rsidRPr="00FA52D4" w:rsidRDefault="00FA52D4" w:rsidP="00FA52D4">
      <w:pPr>
        <w:pStyle w:val="a3"/>
        <w:spacing w:before="23"/>
        <w:ind w:right="186"/>
        <w:jc w:val="left"/>
        <w:rPr>
          <w:sz w:val="24"/>
          <w:szCs w:val="24"/>
        </w:rPr>
      </w:pPr>
      <w:r w:rsidRPr="00FA52D4">
        <w:rPr>
          <w:b/>
          <w:sz w:val="24"/>
          <w:szCs w:val="24"/>
        </w:rPr>
        <w:t xml:space="preserve">И.С. Тургенев. </w:t>
      </w:r>
      <w:r w:rsidRPr="00FA52D4">
        <w:rPr>
          <w:sz w:val="24"/>
          <w:szCs w:val="24"/>
        </w:rPr>
        <w:t>Рассказ «Бежин луг».</w:t>
      </w:r>
    </w:p>
    <w:p w:rsidR="00FA52D4" w:rsidRPr="00FA52D4" w:rsidRDefault="00FA52D4" w:rsidP="00FA52D4">
      <w:pPr>
        <w:pStyle w:val="a3"/>
        <w:spacing w:before="23"/>
        <w:ind w:right="186"/>
        <w:jc w:val="left"/>
        <w:rPr>
          <w:b/>
          <w:sz w:val="24"/>
          <w:szCs w:val="24"/>
        </w:rPr>
      </w:pPr>
      <w:r w:rsidRPr="00FA52D4">
        <w:rPr>
          <w:b/>
          <w:sz w:val="24"/>
          <w:szCs w:val="24"/>
        </w:rPr>
        <w:t>Н.С. Лесков.</w:t>
      </w:r>
      <w:r w:rsidRPr="00FA52D4">
        <w:rPr>
          <w:sz w:val="24"/>
          <w:szCs w:val="24"/>
        </w:rPr>
        <w:t>Сказ «Левша».</w:t>
      </w:r>
    </w:p>
    <w:p w:rsidR="00FA52D4" w:rsidRPr="00FA52D4" w:rsidRDefault="00FA52D4" w:rsidP="00FA52D4">
      <w:pPr>
        <w:pStyle w:val="a3"/>
        <w:spacing w:before="23"/>
        <w:ind w:right="186"/>
        <w:jc w:val="left"/>
        <w:rPr>
          <w:b/>
          <w:sz w:val="24"/>
          <w:szCs w:val="24"/>
        </w:rPr>
      </w:pPr>
      <w:r w:rsidRPr="00FA52D4">
        <w:rPr>
          <w:b/>
          <w:sz w:val="24"/>
          <w:szCs w:val="24"/>
        </w:rPr>
        <w:t xml:space="preserve">Л.Н. Толстой. </w:t>
      </w:r>
      <w:r w:rsidRPr="00FA52D4">
        <w:rPr>
          <w:sz w:val="24"/>
          <w:szCs w:val="24"/>
        </w:rPr>
        <w:t>Повесть «Детство» (главы).</w:t>
      </w:r>
    </w:p>
    <w:p w:rsidR="00FA52D4" w:rsidRPr="00FA52D4" w:rsidRDefault="00FA52D4" w:rsidP="00FA52D4">
      <w:pPr>
        <w:pStyle w:val="a3"/>
        <w:spacing w:before="23"/>
        <w:ind w:right="186"/>
        <w:jc w:val="left"/>
        <w:rPr>
          <w:b/>
          <w:sz w:val="24"/>
          <w:szCs w:val="24"/>
        </w:rPr>
      </w:pPr>
      <w:r w:rsidRPr="00FA52D4">
        <w:rPr>
          <w:b/>
          <w:sz w:val="24"/>
          <w:szCs w:val="24"/>
        </w:rPr>
        <w:t xml:space="preserve">А.П. Чехов. </w:t>
      </w:r>
      <w:r w:rsidRPr="00FA52D4">
        <w:rPr>
          <w:sz w:val="24"/>
          <w:szCs w:val="24"/>
        </w:rPr>
        <w:t>Рассказы (три по выбору). Например, «Толстый и тонкий»,«Хамелеон», «Смерть чиновника» и другие</w:t>
      </w:r>
      <w:r w:rsidRPr="00FA52D4">
        <w:rPr>
          <w:b/>
          <w:sz w:val="24"/>
          <w:szCs w:val="24"/>
        </w:rPr>
        <w:t>.</w:t>
      </w:r>
    </w:p>
    <w:p w:rsidR="00FA52D4" w:rsidRPr="00FA52D4" w:rsidRDefault="00FA52D4" w:rsidP="00FA52D4">
      <w:pPr>
        <w:pStyle w:val="a3"/>
        <w:spacing w:before="23"/>
        <w:ind w:right="186"/>
        <w:jc w:val="left"/>
        <w:rPr>
          <w:sz w:val="24"/>
          <w:szCs w:val="24"/>
        </w:rPr>
      </w:pPr>
      <w:r w:rsidRPr="00FA52D4">
        <w:rPr>
          <w:b/>
          <w:sz w:val="24"/>
          <w:szCs w:val="24"/>
        </w:rPr>
        <w:t xml:space="preserve">А.И. Куприн. </w:t>
      </w:r>
      <w:r w:rsidRPr="00FA52D4">
        <w:rPr>
          <w:sz w:val="24"/>
          <w:szCs w:val="24"/>
        </w:rPr>
        <w:t>Рассказ «Чудесный доктор».</w:t>
      </w:r>
    </w:p>
    <w:p w:rsidR="00FA52D4" w:rsidRPr="00C70689" w:rsidRDefault="00FA52D4" w:rsidP="00FA52D4">
      <w:pPr>
        <w:pStyle w:val="3"/>
        <w:jc w:val="left"/>
        <w:rPr>
          <w:sz w:val="24"/>
          <w:szCs w:val="24"/>
        </w:rPr>
      </w:pPr>
      <w:r w:rsidRPr="00C70689">
        <w:rPr>
          <w:sz w:val="24"/>
          <w:szCs w:val="24"/>
        </w:rPr>
        <w:t>Литература</w:t>
      </w:r>
      <w:r w:rsidRPr="00C70689">
        <w:rPr>
          <w:spacing w:val="-2"/>
          <w:sz w:val="24"/>
          <w:szCs w:val="24"/>
        </w:rPr>
        <w:t xml:space="preserve"> </w:t>
      </w:r>
      <w:r w:rsidRPr="00C70689">
        <w:rPr>
          <w:sz w:val="24"/>
          <w:szCs w:val="24"/>
        </w:rPr>
        <w:t>XX</w:t>
      </w:r>
      <w:r w:rsidRPr="00C70689">
        <w:rPr>
          <w:spacing w:val="-6"/>
          <w:sz w:val="24"/>
          <w:szCs w:val="24"/>
        </w:rPr>
        <w:t xml:space="preserve"> </w:t>
      </w:r>
      <w:r w:rsidRPr="00C70689">
        <w:rPr>
          <w:sz w:val="24"/>
          <w:szCs w:val="24"/>
        </w:rPr>
        <w:t>–</w:t>
      </w:r>
      <w:r w:rsidRPr="00C70689">
        <w:rPr>
          <w:spacing w:val="-2"/>
          <w:sz w:val="24"/>
          <w:szCs w:val="24"/>
        </w:rPr>
        <w:t xml:space="preserve"> </w:t>
      </w:r>
      <w:r w:rsidRPr="00C70689">
        <w:rPr>
          <w:sz w:val="24"/>
          <w:szCs w:val="24"/>
        </w:rPr>
        <w:t>начала</w:t>
      </w:r>
      <w:r w:rsidRPr="00C70689">
        <w:rPr>
          <w:spacing w:val="-2"/>
          <w:sz w:val="24"/>
          <w:szCs w:val="24"/>
        </w:rPr>
        <w:t xml:space="preserve"> </w:t>
      </w:r>
      <w:r w:rsidRPr="00C70689">
        <w:rPr>
          <w:sz w:val="24"/>
          <w:szCs w:val="24"/>
        </w:rPr>
        <w:t>XXI</w:t>
      </w:r>
      <w:r w:rsidRPr="00C70689">
        <w:rPr>
          <w:spacing w:val="-19"/>
          <w:sz w:val="24"/>
          <w:szCs w:val="24"/>
        </w:rPr>
        <w:t xml:space="preserve"> </w:t>
      </w:r>
      <w:r w:rsidRPr="00C70689">
        <w:rPr>
          <w:spacing w:val="-4"/>
          <w:sz w:val="24"/>
          <w:szCs w:val="24"/>
        </w:rPr>
        <w:t>века</w:t>
      </w:r>
    </w:p>
    <w:p w:rsidR="00FA52D4" w:rsidRPr="00C70689" w:rsidRDefault="00FA52D4" w:rsidP="00FA52D4">
      <w:pPr>
        <w:pStyle w:val="a3"/>
        <w:spacing w:before="23"/>
        <w:ind w:right="192"/>
        <w:jc w:val="left"/>
        <w:rPr>
          <w:sz w:val="24"/>
          <w:szCs w:val="24"/>
        </w:rPr>
      </w:pPr>
      <w:r w:rsidRPr="00C70689">
        <w:rPr>
          <w:sz w:val="24"/>
          <w:szCs w:val="24"/>
        </w:rPr>
        <w:t>Стихотворения</w:t>
      </w:r>
      <w:r w:rsidRPr="00C70689">
        <w:rPr>
          <w:spacing w:val="80"/>
          <w:w w:val="150"/>
          <w:sz w:val="24"/>
          <w:szCs w:val="24"/>
        </w:rPr>
        <w:t xml:space="preserve"> </w:t>
      </w:r>
      <w:r w:rsidRPr="00C70689">
        <w:rPr>
          <w:sz w:val="24"/>
          <w:szCs w:val="24"/>
        </w:rPr>
        <w:t>отечественных</w:t>
      </w:r>
      <w:r w:rsidRPr="00C70689">
        <w:rPr>
          <w:spacing w:val="40"/>
          <w:sz w:val="24"/>
          <w:szCs w:val="24"/>
        </w:rPr>
        <w:t xml:space="preserve">  </w:t>
      </w:r>
      <w:r w:rsidRPr="00C70689">
        <w:rPr>
          <w:sz w:val="24"/>
          <w:szCs w:val="24"/>
        </w:rPr>
        <w:t>поэтов</w:t>
      </w:r>
      <w:r w:rsidRPr="00C70689">
        <w:rPr>
          <w:spacing w:val="80"/>
          <w:w w:val="150"/>
          <w:sz w:val="24"/>
          <w:szCs w:val="24"/>
        </w:rPr>
        <w:t xml:space="preserve"> </w:t>
      </w:r>
      <w:r w:rsidRPr="00C70689">
        <w:rPr>
          <w:sz w:val="24"/>
          <w:szCs w:val="24"/>
        </w:rPr>
        <w:t>начала</w:t>
      </w:r>
      <w:r w:rsidRPr="00C70689">
        <w:rPr>
          <w:spacing w:val="80"/>
          <w:w w:val="150"/>
          <w:sz w:val="24"/>
          <w:szCs w:val="24"/>
        </w:rPr>
        <w:t xml:space="preserve"> </w:t>
      </w:r>
      <w:r w:rsidRPr="00C70689">
        <w:rPr>
          <w:sz w:val="24"/>
          <w:szCs w:val="24"/>
        </w:rPr>
        <w:t>ХХ</w:t>
      </w:r>
      <w:r w:rsidRPr="00C70689">
        <w:rPr>
          <w:spacing w:val="80"/>
          <w:w w:val="150"/>
          <w:sz w:val="24"/>
          <w:szCs w:val="24"/>
        </w:rPr>
        <w:t xml:space="preserve"> </w:t>
      </w:r>
      <w:r w:rsidRPr="00C70689">
        <w:rPr>
          <w:sz w:val="24"/>
          <w:szCs w:val="24"/>
        </w:rPr>
        <w:t>века</w:t>
      </w:r>
      <w:r w:rsidRPr="00C70689">
        <w:rPr>
          <w:spacing w:val="40"/>
          <w:sz w:val="24"/>
          <w:szCs w:val="24"/>
        </w:rPr>
        <w:t xml:space="preserve">  </w:t>
      </w:r>
      <w:r w:rsidRPr="00C70689">
        <w:rPr>
          <w:sz w:val="24"/>
          <w:szCs w:val="24"/>
        </w:rPr>
        <w:t>(не</w:t>
      </w:r>
      <w:r w:rsidRPr="00C70689">
        <w:rPr>
          <w:spacing w:val="40"/>
          <w:sz w:val="24"/>
          <w:szCs w:val="24"/>
        </w:rPr>
        <w:t xml:space="preserve">  </w:t>
      </w:r>
      <w:r w:rsidRPr="00C70689">
        <w:rPr>
          <w:sz w:val="24"/>
          <w:szCs w:val="24"/>
        </w:rPr>
        <w:t>менее двух).</w:t>
      </w:r>
      <w:r w:rsidRPr="00C70689">
        <w:rPr>
          <w:spacing w:val="75"/>
          <w:sz w:val="24"/>
          <w:szCs w:val="24"/>
        </w:rPr>
        <w:t xml:space="preserve"> </w:t>
      </w:r>
      <w:r w:rsidRPr="00C70689">
        <w:rPr>
          <w:sz w:val="24"/>
          <w:szCs w:val="24"/>
        </w:rPr>
        <w:t>Например,</w:t>
      </w:r>
      <w:r w:rsidRPr="00C70689">
        <w:rPr>
          <w:spacing w:val="40"/>
          <w:sz w:val="24"/>
          <w:szCs w:val="24"/>
        </w:rPr>
        <w:t xml:space="preserve"> </w:t>
      </w:r>
      <w:r w:rsidRPr="00C70689">
        <w:rPr>
          <w:sz w:val="24"/>
          <w:szCs w:val="24"/>
        </w:rPr>
        <w:t>стихотворения</w:t>
      </w:r>
      <w:r w:rsidRPr="00C70689">
        <w:rPr>
          <w:spacing w:val="40"/>
          <w:sz w:val="24"/>
          <w:szCs w:val="24"/>
        </w:rPr>
        <w:t xml:space="preserve"> </w:t>
      </w:r>
      <w:r w:rsidRPr="00C70689">
        <w:rPr>
          <w:sz w:val="24"/>
          <w:szCs w:val="24"/>
        </w:rPr>
        <w:t>С.А.</w:t>
      </w:r>
      <w:r w:rsidRPr="00C70689">
        <w:rPr>
          <w:spacing w:val="75"/>
          <w:sz w:val="24"/>
          <w:szCs w:val="24"/>
        </w:rPr>
        <w:t xml:space="preserve"> </w:t>
      </w:r>
      <w:r w:rsidRPr="00C70689">
        <w:rPr>
          <w:sz w:val="24"/>
          <w:szCs w:val="24"/>
        </w:rPr>
        <w:t>Есенина,</w:t>
      </w:r>
      <w:r w:rsidRPr="00C70689">
        <w:rPr>
          <w:spacing w:val="80"/>
          <w:sz w:val="24"/>
          <w:szCs w:val="24"/>
        </w:rPr>
        <w:t xml:space="preserve"> </w:t>
      </w:r>
      <w:r w:rsidRPr="00C70689">
        <w:rPr>
          <w:sz w:val="24"/>
          <w:szCs w:val="24"/>
        </w:rPr>
        <w:t>В.В.</w:t>
      </w:r>
      <w:r w:rsidRPr="00C70689">
        <w:rPr>
          <w:spacing w:val="75"/>
          <w:sz w:val="24"/>
          <w:szCs w:val="24"/>
        </w:rPr>
        <w:t xml:space="preserve"> </w:t>
      </w:r>
      <w:r w:rsidRPr="00C70689">
        <w:rPr>
          <w:sz w:val="24"/>
          <w:szCs w:val="24"/>
        </w:rPr>
        <w:t>Маяковского,</w:t>
      </w:r>
      <w:r w:rsidRPr="00C70689">
        <w:rPr>
          <w:spacing w:val="40"/>
          <w:sz w:val="24"/>
          <w:szCs w:val="24"/>
        </w:rPr>
        <w:t xml:space="preserve"> </w:t>
      </w:r>
      <w:r w:rsidRPr="00C70689">
        <w:rPr>
          <w:sz w:val="24"/>
          <w:szCs w:val="24"/>
        </w:rPr>
        <w:t>А.А.</w:t>
      </w:r>
      <w:r w:rsidRPr="00C70689">
        <w:rPr>
          <w:spacing w:val="75"/>
          <w:sz w:val="24"/>
          <w:szCs w:val="24"/>
        </w:rPr>
        <w:t xml:space="preserve"> </w:t>
      </w:r>
      <w:r w:rsidRPr="00C70689">
        <w:rPr>
          <w:sz w:val="24"/>
          <w:szCs w:val="24"/>
        </w:rPr>
        <w:t>Блока и другие.</w:t>
      </w:r>
    </w:p>
    <w:p w:rsidR="00FA52D4" w:rsidRPr="00C70689" w:rsidRDefault="00FA52D4" w:rsidP="00FA52D4">
      <w:pPr>
        <w:pStyle w:val="a3"/>
        <w:spacing w:before="12"/>
        <w:ind w:right="197"/>
        <w:jc w:val="left"/>
        <w:rPr>
          <w:sz w:val="24"/>
          <w:szCs w:val="24"/>
        </w:rPr>
      </w:pPr>
      <w:r w:rsidRPr="00C70689">
        <w:rPr>
          <w:sz w:val="24"/>
          <w:szCs w:val="24"/>
        </w:rPr>
        <w:t>Стихотворения отечественных поэтов XX века (не менее четырёх стихотворений</w:t>
      </w:r>
      <w:r w:rsidRPr="00C70689">
        <w:rPr>
          <w:spacing w:val="80"/>
          <w:w w:val="150"/>
          <w:sz w:val="24"/>
          <w:szCs w:val="24"/>
        </w:rPr>
        <w:t xml:space="preserve"> </w:t>
      </w:r>
      <w:r w:rsidRPr="00C70689">
        <w:rPr>
          <w:sz w:val="24"/>
          <w:szCs w:val="24"/>
        </w:rPr>
        <w:t>двух</w:t>
      </w:r>
      <w:r w:rsidRPr="00C70689">
        <w:rPr>
          <w:spacing w:val="80"/>
          <w:w w:val="150"/>
          <w:sz w:val="24"/>
          <w:szCs w:val="24"/>
        </w:rPr>
        <w:t xml:space="preserve"> </w:t>
      </w:r>
      <w:r w:rsidRPr="00C70689">
        <w:rPr>
          <w:sz w:val="24"/>
          <w:szCs w:val="24"/>
        </w:rPr>
        <w:t>поэтов).</w:t>
      </w:r>
      <w:r w:rsidRPr="00C70689">
        <w:rPr>
          <w:spacing w:val="40"/>
          <w:sz w:val="24"/>
          <w:szCs w:val="24"/>
        </w:rPr>
        <w:t xml:space="preserve">  </w:t>
      </w:r>
      <w:r w:rsidRPr="00C70689">
        <w:rPr>
          <w:sz w:val="24"/>
          <w:szCs w:val="24"/>
        </w:rPr>
        <w:t>Например,</w:t>
      </w:r>
      <w:r w:rsidRPr="00C70689">
        <w:rPr>
          <w:spacing w:val="80"/>
          <w:w w:val="150"/>
          <w:sz w:val="24"/>
          <w:szCs w:val="24"/>
        </w:rPr>
        <w:t xml:space="preserve"> </w:t>
      </w:r>
      <w:r w:rsidRPr="00C70689">
        <w:rPr>
          <w:sz w:val="24"/>
          <w:szCs w:val="24"/>
        </w:rPr>
        <w:t>стихотворения</w:t>
      </w:r>
      <w:r w:rsidRPr="00C70689">
        <w:rPr>
          <w:spacing w:val="80"/>
          <w:w w:val="150"/>
          <w:sz w:val="24"/>
          <w:szCs w:val="24"/>
        </w:rPr>
        <w:t xml:space="preserve"> </w:t>
      </w:r>
      <w:r w:rsidRPr="00C70689">
        <w:rPr>
          <w:sz w:val="24"/>
          <w:szCs w:val="24"/>
        </w:rPr>
        <w:t>О.Ф.</w:t>
      </w:r>
      <w:r w:rsidRPr="00C70689">
        <w:rPr>
          <w:spacing w:val="40"/>
          <w:sz w:val="24"/>
          <w:szCs w:val="24"/>
        </w:rPr>
        <w:t xml:space="preserve">  </w:t>
      </w:r>
      <w:r w:rsidRPr="00C70689">
        <w:rPr>
          <w:sz w:val="24"/>
          <w:szCs w:val="24"/>
        </w:rPr>
        <w:t>Берггольц, В.С. Высоцкого, Ю.П.</w:t>
      </w:r>
      <w:r w:rsidRPr="00C70689">
        <w:rPr>
          <w:spacing w:val="-9"/>
          <w:sz w:val="24"/>
          <w:szCs w:val="24"/>
        </w:rPr>
        <w:t xml:space="preserve"> </w:t>
      </w:r>
      <w:r w:rsidRPr="00C70689">
        <w:rPr>
          <w:sz w:val="24"/>
          <w:szCs w:val="24"/>
        </w:rPr>
        <w:t>Мориц, Д.С. Самойлова и других.</w:t>
      </w:r>
    </w:p>
    <w:p w:rsidR="00FA52D4" w:rsidRPr="00C70689" w:rsidRDefault="00FA52D4" w:rsidP="00FA52D4">
      <w:pPr>
        <w:pStyle w:val="a3"/>
        <w:ind w:right="185"/>
        <w:jc w:val="left"/>
        <w:rPr>
          <w:sz w:val="24"/>
          <w:szCs w:val="24"/>
        </w:rPr>
      </w:pPr>
      <w:r w:rsidRPr="00C70689">
        <w:rPr>
          <w:sz w:val="24"/>
          <w:szCs w:val="24"/>
        </w:rPr>
        <w:t>Проза</w:t>
      </w:r>
      <w:r w:rsidRPr="00C70689">
        <w:rPr>
          <w:spacing w:val="21"/>
          <w:sz w:val="24"/>
          <w:szCs w:val="24"/>
        </w:rPr>
        <w:t xml:space="preserve"> </w:t>
      </w:r>
      <w:r w:rsidRPr="00C70689">
        <w:rPr>
          <w:sz w:val="24"/>
          <w:szCs w:val="24"/>
        </w:rPr>
        <w:t>отечественных</w:t>
      </w:r>
      <w:r w:rsidRPr="00C70689">
        <w:rPr>
          <w:spacing w:val="80"/>
          <w:sz w:val="24"/>
          <w:szCs w:val="24"/>
        </w:rPr>
        <w:t xml:space="preserve"> </w:t>
      </w:r>
      <w:r w:rsidRPr="00C70689">
        <w:rPr>
          <w:sz w:val="24"/>
          <w:szCs w:val="24"/>
        </w:rPr>
        <w:t>писателей</w:t>
      </w:r>
      <w:r w:rsidRPr="00C70689">
        <w:rPr>
          <w:spacing w:val="74"/>
          <w:sz w:val="24"/>
          <w:szCs w:val="24"/>
        </w:rPr>
        <w:t xml:space="preserve"> </w:t>
      </w:r>
      <w:r w:rsidRPr="00C70689">
        <w:rPr>
          <w:sz w:val="24"/>
          <w:szCs w:val="24"/>
        </w:rPr>
        <w:t>конца</w:t>
      </w:r>
      <w:r w:rsidRPr="00C70689">
        <w:rPr>
          <w:spacing w:val="70"/>
          <w:sz w:val="24"/>
          <w:szCs w:val="24"/>
        </w:rPr>
        <w:t xml:space="preserve"> </w:t>
      </w:r>
      <w:r w:rsidRPr="00C70689">
        <w:rPr>
          <w:sz w:val="24"/>
          <w:szCs w:val="24"/>
        </w:rPr>
        <w:t>XX</w:t>
      </w:r>
      <w:r w:rsidRPr="00C70689">
        <w:rPr>
          <w:spacing w:val="80"/>
          <w:sz w:val="24"/>
          <w:szCs w:val="24"/>
        </w:rPr>
        <w:t xml:space="preserve"> </w:t>
      </w:r>
      <w:r w:rsidRPr="00C70689">
        <w:rPr>
          <w:sz w:val="24"/>
          <w:szCs w:val="24"/>
        </w:rPr>
        <w:t>–</w:t>
      </w:r>
      <w:r w:rsidRPr="00C70689">
        <w:rPr>
          <w:spacing w:val="80"/>
          <w:sz w:val="24"/>
          <w:szCs w:val="24"/>
        </w:rPr>
        <w:t xml:space="preserve"> </w:t>
      </w:r>
      <w:r w:rsidRPr="00C70689">
        <w:rPr>
          <w:sz w:val="24"/>
          <w:szCs w:val="24"/>
        </w:rPr>
        <w:t>начала</w:t>
      </w:r>
      <w:r w:rsidRPr="00C70689">
        <w:rPr>
          <w:spacing w:val="37"/>
          <w:sz w:val="24"/>
          <w:szCs w:val="24"/>
        </w:rPr>
        <w:t xml:space="preserve"> </w:t>
      </w:r>
      <w:r w:rsidRPr="00C70689">
        <w:rPr>
          <w:sz w:val="24"/>
          <w:szCs w:val="24"/>
        </w:rPr>
        <w:t>XXI</w:t>
      </w:r>
      <w:r w:rsidRPr="00C70689">
        <w:rPr>
          <w:spacing w:val="72"/>
          <w:sz w:val="24"/>
          <w:szCs w:val="24"/>
        </w:rPr>
        <w:t xml:space="preserve"> </w:t>
      </w:r>
      <w:r w:rsidRPr="00C70689">
        <w:rPr>
          <w:sz w:val="24"/>
          <w:szCs w:val="24"/>
        </w:rPr>
        <w:t>в.,</w:t>
      </w:r>
      <w:r w:rsidRPr="00C70689">
        <w:rPr>
          <w:spacing w:val="65"/>
          <w:sz w:val="24"/>
          <w:szCs w:val="24"/>
        </w:rPr>
        <w:t xml:space="preserve"> </w:t>
      </w:r>
      <w:r w:rsidRPr="00C70689">
        <w:rPr>
          <w:sz w:val="24"/>
          <w:szCs w:val="24"/>
        </w:rPr>
        <w:t>в</w:t>
      </w:r>
      <w:r w:rsidRPr="00C70689">
        <w:rPr>
          <w:spacing w:val="80"/>
          <w:sz w:val="24"/>
          <w:szCs w:val="24"/>
        </w:rPr>
        <w:t xml:space="preserve"> </w:t>
      </w:r>
      <w:r w:rsidRPr="00C70689">
        <w:rPr>
          <w:sz w:val="24"/>
          <w:szCs w:val="24"/>
        </w:rPr>
        <w:t>том</w:t>
      </w:r>
      <w:r w:rsidRPr="00C70689">
        <w:rPr>
          <w:spacing w:val="77"/>
          <w:sz w:val="24"/>
          <w:szCs w:val="24"/>
        </w:rPr>
        <w:t xml:space="preserve"> </w:t>
      </w:r>
      <w:r w:rsidRPr="00C70689">
        <w:rPr>
          <w:sz w:val="24"/>
          <w:szCs w:val="24"/>
        </w:rPr>
        <w:t>числе о</w:t>
      </w:r>
      <w:r w:rsidRPr="00C70689">
        <w:rPr>
          <w:spacing w:val="80"/>
          <w:sz w:val="24"/>
          <w:szCs w:val="24"/>
        </w:rPr>
        <w:t xml:space="preserve"> </w:t>
      </w:r>
      <w:r w:rsidRPr="00C70689">
        <w:rPr>
          <w:sz w:val="24"/>
          <w:szCs w:val="24"/>
        </w:rPr>
        <w:t>Великой</w:t>
      </w:r>
      <w:r w:rsidRPr="00C70689">
        <w:rPr>
          <w:spacing w:val="40"/>
          <w:sz w:val="24"/>
          <w:szCs w:val="24"/>
        </w:rPr>
        <w:t xml:space="preserve"> </w:t>
      </w:r>
      <w:r w:rsidRPr="00C70689">
        <w:rPr>
          <w:sz w:val="24"/>
          <w:szCs w:val="24"/>
        </w:rPr>
        <w:t>Отечественной</w:t>
      </w:r>
      <w:r w:rsidRPr="00C70689">
        <w:rPr>
          <w:spacing w:val="80"/>
          <w:sz w:val="24"/>
          <w:szCs w:val="24"/>
        </w:rPr>
        <w:t xml:space="preserve"> </w:t>
      </w:r>
      <w:r w:rsidRPr="00C70689">
        <w:rPr>
          <w:sz w:val="24"/>
          <w:szCs w:val="24"/>
        </w:rPr>
        <w:t>войне</w:t>
      </w:r>
      <w:r w:rsidRPr="00C70689">
        <w:rPr>
          <w:spacing w:val="80"/>
          <w:sz w:val="24"/>
          <w:szCs w:val="24"/>
        </w:rPr>
        <w:t xml:space="preserve"> </w:t>
      </w:r>
      <w:r w:rsidRPr="00C70689">
        <w:rPr>
          <w:sz w:val="24"/>
          <w:szCs w:val="24"/>
        </w:rPr>
        <w:t>(два</w:t>
      </w:r>
      <w:r w:rsidRPr="00C70689">
        <w:rPr>
          <w:spacing w:val="80"/>
          <w:sz w:val="24"/>
          <w:szCs w:val="24"/>
        </w:rPr>
        <w:t xml:space="preserve"> </w:t>
      </w:r>
      <w:r w:rsidRPr="00C70689">
        <w:rPr>
          <w:sz w:val="24"/>
          <w:szCs w:val="24"/>
        </w:rPr>
        <w:t>произведения</w:t>
      </w:r>
      <w:r w:rsidRPr="00C70689">
        <w:rPr>
          <w:spacing w:val="40"/>
          <w:sz w:val="24"/>
          <w:szCs w:val="24"/>
        </w:rPr>
        <w:t xml:space="preserve"> </w:t>
      </w:r>
      <w:r w:rsidRPr="00C70689">
        <w:rPr>
          <w:sz w:val="24"/>
          <w:szCs w:val="24"/>
        </w:rPr>
        <w:t>по</w:t>
      </w:r>
      <w:r w:rsidRPr="00C70689">
        <w:rPr>
          <w:spacing w:val="80"/>
          <w:sz w:val="24"/>
          <w:szCs w:val="24"/>
        </w:rPr>
        <w:t xml:space="preserve"> </w:t>
      </w:r>
      <w:r w:rsidRPr="00C70689">
        <w:rPr>
          <w:sz w:val="24"/>
          <w:szCs w:val="24"/>
        </w:rPr>
        <w:t>выбору).</w:t>
      </w:r>
      <w:r w:rsidRPr="00C70689">
        <w:rPr>
          <w:spacing w:val="40"/>
          <w:sz w:val="24"/>
          <w:szCs w:val="24"/>
        </w:rPr>
        <w:t xml:space="preserve"> </w:t>
      </w:r>
      <w:r w:rsidRPr="00C70689">
        <w:rPr>
          <w:sz w:val="24"/>
          <w:szCs w:val="24"/>
        </w:rPr>
        <w:t>Например, Б.Л.</w:t>
      </w:r>
      <w:r w:rsidRPr="00C70689">
        <w:rPr>
          <w:spacing w:val="80"/>
          <w:sz w:val="24"/>
          <w:szCs w:val="24"/>
        </w:rPr>
        <w:t xml:space="preserve"> </w:t>
      </w:r>
      <w:r w:rsidRPr="00C70689">
        <w:rPr>
          <w:sz w:val="24"/>
          <w:szCs w:val="24"/>
        </w:rPr>
        <w:t>Васильев</w:t>
      </w:r>
      <w:r w:rsidRPr="00C70689">
        <w:rPr>
          <w:spacing w:val="70"/>
          <w:sz w:val="24"/>
          <w:szCs w:val="24"/>
        </w:rPr>
        <w:t xml:space="preserve"> </w:t>
      </w:r>
      <w:r w:rsidRPr="00C70689">
        <w:rPr>
          <w:sz w:val="24"/>
          <w:szCs w:val="24"/>
        </w:rPr>
        <w:t>«Экспонат</w:t>
      </w:r>
      <w:r w:rsidRPr="00C70689">
        <w:rPr>
          <w:spacing w:val="40"/>
          <w:sz w:val="24"/>
          <w:szCs w:val="24"/>
        </w:rPr>
        <w:t xml:space="preserve"> </w:t>
      </w:r>
      <w:r w:rsidRPr="00C70689">
        <w:rPr>
          <w:sz w:val="24"/>
          <w:szCs w:val="24"/>
        </w:rPr>
        <w:t>№...»,</w:t>
      </w:r>
      <w:r w:rsidRPr="00C70689">
        <w:rPr>
          <w:spacing w:val="74"/>
          <w:sz w:val="24"/>
          <w:szCs w:val="24"/>
        </w:rPr>
        <w:t xml:space="preserve"> </w:t>
      </w:r>
      <w:r w:rsidRPr="00C70689">
        <w:rPr>
          <w:sz w:val="24"/>
          <w:szCs w:val="24"/>
        </w:rPr>
        <w:t>Б.П.</w:t>
      </w:r>
      <w:r w:rsidRPr="00C70689">
        <w:rPr>
          <w:spacing w:val="80"/>
          <w:sz w:val="24"/>
          <w:szCs w:val="24"/>
        </w:rPr>
        <w:t xml:space="preserve"> </w:t>
      </w:r>
      <w:r w:rsidRPr="00C70689">
        <w:rPr>
          <w:sz w:val="24"/>
          <w:szCs w:val="24"/>
        </w:rPr>
        <w:t>Екимов</w:t>
      </w:r>
      <w:r w:rsidRPr="00C70689">
        <w:rPr>
          <w:spacing w:val="70"/>
          <w:sz w:val="24"/>
          <w:szCs w:val="24"/>
        </w:rPr>
        <w:t xml:space="preserve"> </w:t>
      </w:r>
      <w:r w:rsidRPr="00C70689">
        <w:rPr>
          <w:sz w:val="24"/>
          <w:szCs w:val="24"/>
        </w:rPr>
        <w:t>«Ночь</w:t>
      </w:r>
      <w:r w:rsidRPr="00C70689">
        <w:rPr>
          <w:spacing w:val="40"/>
          <w:sz w:val="24"/>
          <w:szCs w:val="24"/>
        </w:rPr>
        <w:t xml:space="preserve"> </w:t>
      </w:r>
      <w:r w:rsidRPr="00C70689">
        <w:rPr>
          <w:sz w:val="24"/>
          <w:szCs w:val="24"/>
        </w:rPr>
        <w:t>исцеления»,</w:t>
      </w:r>
      <w:r w:rsidRPr="00C70689">
        <w:rPr>
          <w:spacing w:val="80"/>
          <w:sz w:val="24"/>
          <w:szCs w:val="24"/>
        </w:rPr>
        <w:t xml:space="preserve"> </w:t>
      </w:r>
      <w:r w:rsidRPr="00C70689">
        <w:rPr>
          <w:sz w:val="24"/>
          <w:szCs w:val="24"/>
        </w:rPr>
        <w:t>Э.Н.</w:t>
      </w:r>
      <w:r w:rsidRPr="00C70689">
        <w:rPr>
          <w:spacing w:val="74"/>
          <w:sz w:val="24"/>
          <w:szCs w:val="24"/>
        </w:rPr>
        <w:t xml:space="preserve"> </w:t>
      </w:r>
      <w:r w:rsidRPr="00C70689">
        <w:rPr>
          <w:sz w:val="24"/>
          <w:szCs w:val="24"/>
        </w:rPr>
        <w:t>Веркин«Облачный</w:t>
      </w:r>
      <w:r w:rsidRPr="00C70689">
        <w:rPr>
          <w:spacing w:val="-15"/>
          <w:sz w:val="24"/>
          <w:szCs w:val="24"/>
        </w:rPr>
        <w:t xml:space="preserve"> </w:t>
      </w:r>
      <w:r w:rsidRPr="00C70689">
        <w:rPr>
          <w:sz w:val="24"/>
          <w:szCs w:val="24"/>
        </w:rPr>
        <w:t>полк»</w:t>
      </w:r>
      <w:r w:rsidRPr="00C70689">
        <w:rPr>
          <w:spacing w:val="-1"/>
          <w:sz w:val="24"/>
          <w:szCs w:val="24"/>
        </w:rPr>
        <w:t xml:space="preserve"> </w:t>
      </w:r>
      <w:r w:rsidRPr="00C70689">
        <w:rPr>
          <w:sz w:val="24"/>
          <w:szCs w:val="24"/>
        </w:rPr>
        <w:t>(главы)</w:t>
      </w:r>
      <w:r w:rsidRPr="00C70689">
        <w:rPr>
          <w:spacing w:val="-18"/>
          <w:sz w:val="24"/>
          <w:szCs w:val="24"/>
        </w:rPr>
        <w:t xml:space="preserve"> </w:t>
      </w:r>
      <w:r w:rsidRPr="00C70689">
        <w:rPr>
          <w:sz w:val="24"/>
          <w:szCs w:val="24"/>
        </w:rPr>
        <w:t>и</w:t>
      </w:r>
      <w:r w:rsidRPr="00C70689">
        <w:rPr>
          <w:spacing w:val="6"/>
          <w:sz w:val="24"/>
          <w:szCs w:val="24"/>
        </w:rPr>
        <w:t xml:space="preserve"> </w:t>
      </w:r>
      <w:r w:rsidRPr="00C70689">
        <w:rPr>
          <w:spacing w:val="-2"/>
          <w:sz w:val="24"/>
          <w:szCs w:val="24"/>
        </w:rPr>
        <w:t>другие.</w:t>
      </w:r>
    </w:p>
    <w:p w:rsidR="00FA52D4" w:rsidRPr="00C70689" w:rsidRDefault="00FA52D4" w:rsidP="00FA52D4">
      <w:pPr>
        <w:pStyle w:val="a3"/>
        <w:spacing w:before="35"/>
        <w:jc w:val="left"/>
        <w:rPr>
          <w:sz w:val="24"/>
          <w:szCs w:val="24"/>
        </w:rPr>
      </w:pPr>
      <w:r w:rsidRPr="00FA52D4">
        <w:rPr>
          <w:b/>
          <w:sz w:val="24"/>
          <w:szCs w:val="24"/>
        </w:rPr>
        <w:t>В.Г.</w:t>
      </w:r>
      <w:r w:rsidRPr="00FA52D4">
        <w:rPr>
          <w:b/>
          <w:spacing w:val="-5"/>
          <w:sz w:val="24"/>
          <w:szCs w:val="24"/>
        </w:rPr>
        <w:t xml:space="preserve"> </w:t>
      </w:r>
      <w:r w:rsidRPr="00FA52D4">
        <w:rPr>
          <w:b/>
          <w:sz w:val="24"/>
          <w:szCs w:val="24"/>
        </w:rPr>
        <w:t>Распутин</w:t>
      </w:r>
      <w:r w:rsidRPr="00C70689">
        <w:rPr>
          <w:sz w:val="24"/>
          <w:szCs w:val="24"/>
        </w:rPr>
        <w:t>.</w:t>
      </w:r>
      <w:r w:rsidRPr="00C70689">
        <w:rPr>
          <w:spacing w:val="-4"/>
          <w:sz w:val="24"/>
          <w:szCs w:val="24"/>
        </w:rPr>
        <w:t xml:space="preserve"> </w:t>
      </w:r>
      <w:r w:rsidRPr="00C70689">
        <w:rPr>
          <w:sz w:val="24"/>
          <w:szCs w:val="24"/>
        </w:rPr>
        <w:t>Рассказ</w:t>
      </w:r>
      <w:r w:rsidRPr="00C70689">
        <w:rPr>
          <w:spacing w:val="2"/>
          <w:sz w:val="24"/>
          <w:szCs w:val="24"/>
        </w:rPr>
        <w:t xml:space="preserve"> </w:t>
      </w:r>
      <w:r w:rsidRPr="00C70689">
        <w:rPr>
          <w:sz w:val="24"/>
          <w:szCs w:val="24"/>
        </w:rPr>
        <w:t>«Уроки</w:t>
      </w:r>
      <w:r w:rsidRPr="00C70689">
        <w:rPr>
          <w:spacing w:val="-13"/>
          <w:sz w:val="24"/>
          <w:szCs w:val="24"/>
        </w:rPr>
        <w:t xml:space="preserve"> </w:t>
      </w:r>
      <w:r w:rsidRPr="00C70689">
        <w:rPr>
          <w:spacing w:val="-2"/>
          <w:sz w:val="24"/>
          <w:szCs w:val="24"/>
        </w:rPr>
        <w:t>французского».</w:t>
      </w:r>
    </w:p>
    <w:p w:rsidR="00FA52D4" w:rsidRPr="00C70689" w:rsidRDefault="00FA52D4" w:rsidP="00FA52D4">
      <w:pPr>
        <w:pStyle w:val="a3"/>
        <w:spacing w:before="24"/>
        <w:ind w:right="196"/>
        <w:jc w:val="left"/>
        <w:rPr>
          <w:sz w:val="24"/>
          <w:szCs w:val="24"/>
        </w:rPr>
      </w:pPr>
      <w:r w:rsidRPr="00C70689">
        <w:rPr>
          <w:sz w:val="24"/>
          <w:szCs w:val="24"/>
        </w:rPr>
        <w:t>Произведения</w:t>
      </w:r>
      <w:r w:rsidRPr="00C70689">
        <w:rPr>
          <w:spacing w:val="80"/>
          <w:sz w:val="24"/>
          <w:szCs w:val="24"/>
        </w:rPr>
        <w:t xml:space="preserve"> </w:t>
      </w:r>
      <w:r w:rsidRPr="00C70689">
        <w:rPr>
          <w:sz w:val="24"/>
          <w:szCs w:val="24"/>
        </w:rPr>
        <w:t>отечественных</w:t>
      </w:r>
      <w:r w:rsidRPr="00C70689">
        <w:rPr>
          <w:spacing w:val="80"/>
          <w:w w:val="150"/>
          <w:sz w:val="24"/>
          <w:szCs w:val="24"/>
        </w:rPr>
        <w:t xml:space="preserve"> </w:t>
      </w:r>
      <w:r w:rsidRPr="00C70689">
        <w:rPr>
          <w:sz w:val="24"/>
          <w:szCs w:val="24"/>
        </w:rPr>
        <w:t>писателей</w:t>
      </w:r>
      <w:r w:rsidRPr="00C70689">
        <w:rPr>
          <w:spacing w:val="80"/>
          <w:w w:val="150"/>
          <w:sz w:val="24"/>
          <w:szCs w:val="24"/>
        </w:rPr>
        <w:t xml:space="preserve"> </w:t>
      </w:r>
      <w:r w:rsidRPr="00C70689">
        <w:rPr>
          <w:sz w:val="24"/>
          <w:szCs w:val="24"/>
        </w:rPr>
        <w:t>на</w:t>
      </w:r>
      <w:r w:rsidRPr="00C70689">
        <w:rPr>
          <w:spacing w:val="80"/>
          <w:w w:val="150"/>
          <w:sz w:val="24"/>
          <w:szCs w:val="24"/>
        </w:rPr>
        <w:t xml:space="preserve"> </w:t>
      </w:r>
      <w:r w:rsidRPr="00C70689">
        <w:rPr>
          <w:sz w:val="24"/>
          <w:szCs w:val="24"/>
        </w:rPr>
        <w:t>тему</w:t>
      </w:r>
      <w:r w:rsidRPr="00C70689">
        <w:rPr>
          <w:spacing w:val="80"/>
          <w:w w:val="150"/>
          <w:sz w:val="24"/>
          <w:szCs w:val="24"/>
        </w:rPr>
        <w:t xml:space="preserve"> </w:t>
      </w:r>
      <w:r w:rsidRPr="00C70689">
        <w:rPr>
          <w:sz w:val="24"/>
          <w:szCs w:val="24"/>
        </w:rPr>
        <w:t>взросления</w:t>
      </w:r>
      <w:r w:rsidRPr="00C70689">
        <w:rPr>
          <w:spacing w:val="80"/>
          <w:sz w:val="24"/>
          <w:szCs w:val="24"/>
        </w:rPr>
        <w:t xml:space="preserve"> </w:t>
      </w:r>
      <w:r w:rsidRPr="00C70689">
        <w:rPr>
          <w:sz w:val="24"/>
          <w:szCs w:val="24"/>
        </w:rPr>
        <w:t>человека (не</w:t>
      </w:r>
      <w:r w:rsidRPr="00C70689">
        <w:rPr>
          <w:spacing w:val="49"/>
          <w:sz w:val="24"/>
          <w:szCs w:val="24"/>
        </w:rPr>
        <w:t xml:space="preserve"> </w:t>
      </w:r>
      <w:r w:rsidRPr="00C70689">
        <w:rPr>
          <w:sz w:val="24"/>
          <w:szCs w:val="24"/>
        </w:rPr>
        <w:t>менее</w:t>
      </w:r>
      <w:r w:rsidRPr="00C70689">
        <w:rPr>
          <w:spacing w:val="31"/>
          <w:sz w:val="24"/>
          <w:szCs w:val="24"/>
        </w:rPr>
        <w:t xml:space="preserve"> </w:t>
      </w:r>
      <w:r w:rsidRPr="00C70689">
        <w:rPr>
          <w:sz w:val="24"/>
          <w:szCs w:val="24"/>
        </w:rPr>
        <w:t>двух).</w:t>
      </w:r>
      <w:r w:rsidRPr="00C70689">
        <w:rPr>
          <w:spacing w:val="7"/>
          <w:sz w:val="24"/>
          <w:szCs w:val="24"/>
        </w:rPr>
        <w:t xml:space="preserve"> </w:t>
      </w:r>
      <w:r w:rsidRPr="00C70689">
        <w:rPr>
          <w:sz w:val="24"/>
          <w:szCs w:val="24"/>
        </w:rPr>
        <w:t>Например,</w:t>
      </w:r>
      <w:r w:rsidRPr="00C70689">
        <w:rPr>
          <w:spacing w:val="7"/>
          <w:sz w:val="24"/>
          <w:szCs w:val="24"/>
        </w:rPr>
        <w:t xml:space="preserve"> </w:t>
      </w:r>
      <w:r w:rsidRPr="00C70689">
        <w:rPr>
          <w:sz w:val="24"/>
          <w:szCs w:val="24"/>
        </w:rPr>
        <w:t>Р.П.</w:t>
      </w:r>
      <w:r w:rsidRPr="00C70689">
        <w:rPr>
          <w:spacing w:val="7"/>
          <w:sz w:val="24"/>
          <w:szCs w:val="24"/>
        </w:rPr>
        <w:t xml:space="preserve"> </w:t>
      </w:r>
      <w:r w:rsidRPr="00C70689">
        <w:rPr>
          <w:sz w:val="24"/>
          <w:szCs w:val="24"/>
        </w:rPr>
        <w:t>Погодин.</w:t>
      </w:r>
      <w:r w:rsidRPr="00C70689">
        <w:rPr>
          <w:spacing w:val="7"/>
          <w:sz w:val="24"/>
          <w:szCs w:val="24"/>
        </w:rPr>
        <w:t xml:space="preserve"> </w:t>
      </w:r>
      <w:r w:rsidRPr="00C70689">
        <w:rPr>
          <w:sz w:val="24"/>
          <w:szCs w:val="24"/>
        </w:rPr>
        <w:t>«Кирпичные</w:t>
      </w:r>
      <w:r w:rsidRPr="00C70689">
        <w:rPr>
          <w:spacing w:val="-5"/>
          <w:sz w:val="24"/>
          <w:szCs w:val="24"/>
        </w:rPr>
        <w:t xml:space="preserve"> </w:t>
      </w:r>
      <w:r w:rsidRPr="00C70689">
        <w:rPr>
          <w:sz w:val="24"/>
          <w:szCs w:val="24"/>
        </w:rPr>
        <w:t>острова»;</w:t>
      </w:r>
      <w:r w:rsidRPr="00C70689">
        <w:rPr>
          <w:spacing w:val="-3"/>
          <w:sz w:val="24"/>
          <w:szCs w:val="24"/>
        </w:rPr>
        <w:t xml:space="preserve"> </w:t>
      </w:r>
      <w:r w:rsidRPr="00C70689">
        <w:rPr>
          <w:sz w:val="24"/>
          <w:szCs w:val="24"/>
        </w:rPr>
        <w:t>Р.И.</w:t>
      </w:r>
      <w:r w:rsidRPr="00C70689">
        <w:rPr>
          <w:spacing w:val="7"/>
          <w:sz w:val="24"/>
          <w:szCs w:val="24"/>
        </w:rPr>
        <w:t xml:space="preserve"> </w:t>
      </w:r>
      <w:r w:rsidRPr="00C70689">
        <w:rPr>
          <w:spacing w:val="-2"/>
          <w:sz w:val="24"/>
          <w:szCs w:val="24"/>
        </w:rPr>
        <w:t>Фраерман.</w:t>
      </w:r>
      <w:r w:rsidRPr="00C70689">
        <w:rPr>
          <w:sz w:val="24"/>
          <w:szCs w:val="24"/>
        </w:rPr>
        <w:t>«Дикая</w:t>
      </w:r>
      <w:r w:rsidRPr="00C70689">
        <w:rPr>
          <w:spacing w:val="6"/>
          <w:sz w:val="24"/>
          <w:szCs w:val="24"/>
        </w:rPr>
        <w:t xml:space="preserve"> </w:t>
      </w:r>
      <w:r w:rsidRPr="00C70689">
        <w:rPr>
          <w:sz w:val="24"/>
          <w:szCs w:val="24"/>
        </w:rPr>
        <w:t>собака</w:t>
      </w:r>
      <w:r w:rsidRPr="00C70689">
        <w:rPr>
          <w:spacing w:val="13"/>
          <w:sz w:val="24"/>
          <w:szCs w:val="24"/>
        </w:rPr>
        <w:t xml:space="preserve"> </w:t>
      </w:r>
      <w:r w:rsidRPr="00C70689">
        <w:rPr>
          <w:sz w:val="24"/>
          <w:szCs w:val="24"/>
        </w:rPr>
        <w:t>Динго,</w:t>
      </w:r>
      <w:r w:rsidRPr="00C70689">
        <w:rPr>
          <w:spacing w:val="7"/>
          <w:sz w:val="24"/>
          <w:szCs w:val="24"/>
        </w:rPr>
        <w:t xml:space="preserve"> </w:t>
      </w:r>
      <w:r w:rsidRPr="00C70689">
        <w:rPr>
          <w:sz w:val="24"/>
          <w:szCs w:val="24"/>
        </w:rPr>
        <w:t>или</w:t>
      </w:r>
      <w:r w:rsidRPr="00C70689">
        <w:rPr>
          <w:spacing w:val="-1"/>
          <w:sz w:val="24"/>
          <w:szCs w:val="24"/>
        </w:rPr>
        <w:t xml:space="preserve"> </w:t>
      </w:r>
      <w:r w:rsidRPr="00C70689">
        <w:rPr>
          <w:sz w:val="24"/>
          <w:szCs w:val="24"/>
        </w:rPr>
        <w:t>Повесть</w:t>
      </w:r>
      <w:r w:rsidRPr="00C70689">
        <w:rPr>
          <w:spacing w:val="9"/>
          <w:sz w:val="24"/>
          <w:szCs w:val="24"/>
        </w:rPr>
        <w:t xml:space="preserve"> </w:t>
      </w:r>
      <w:r w:rsidRPr="00C70689">
        <w:rPr>
          <w:sz w:val="24"/>
          <w:szCs w:val="24"/>
        </w:rPr>
        <w:t>о</w:t>
      </w:r>
      <w:r w:rsidRPr="00C70689">
        <w:rPr>
          <w:spacing w:val="12"/>
          <w:sz w:val="24"/>
          <w:szCs w:val="24"/>
        </w:rPr>
        <w:t xml:space="preserve"> </w:t>
      </w:r>
      <w:r w:rsidRPr="00C70689">
        <w:rPr>
          <w:sz w:val="24"/>
          <w:szCs w:val="24"/>
        </w:rPr>
        <w:t>первой</w:t>
      </w:r>
      <w:r w:rsidRPr="00C70689">
        <w:rPr>
          <w:spacing w:val="-1"/>
          <w:sz w:val="24"/>
          <w:szCs w:val="24"/>
        </w:rPr>
        <w:t xml:space="preserve"> </w:t>
      </w:r>
      <w:r w:rsidRPr="00C70689">
        <w:rPr>
          <w:sz w:val="24"/>
          <w:szCs w:val="24"/>
        </w:rPr>
        <w:t>любви»;</w:t>
      </w:r>
      <w:r w:rsidRPr="00C70689">
        <w:rPr>
          <w:spacing w:val="-3"/>
          <w:sz w:val="24"/>
          <w:szCs w:val="24"/>
        </w:rPr>
        <w:t xml:space="preserve"> </w:t>
      </w:r>
      <w:r w:rsidRPr="00C70689">
        <w:rPr>
          <w:sz w:val="24"/>
          <w:szCs w:val="24"/>
        </w:rPr>
        <w:t>Ю.И.</w:t>
      </w:r>
      <w:r w:rsidRPr="00C70689">
        <w:rPr>
          <w:spacing w:val="7"/>
          <w:sz w:val="24"/>
          <w:szCs w:val="24"/>
        </w:rPr>
        <w:t xml:space="preserve"> </w:t>
      </w:r>
      <w:r w:rsidRPr="00C70689">
        <w:rPr>
          <w:sz w:val="24"/>
          <w:szCs w:val="24"/>
        </w:rPr>
        <w:t>Коваль.</w:t>
      </w:r>
      <w:r w:rsidRPr="00C70689">
        <w:rPr>
          <w:spacing w:val="-11"/>
          <w:sz w:val="24"/>
          <w:szCs w:val="24"/>
        </w:rPr>
        <w:t xml:space="preserve"> </w:t>
      </w:r>
      <w:r w:rsidRPr="00C70689">
        <w:rPr>
          <w:sz w:val="24"/>
          <w:szCs w:val="24"/>
        </w:rPr>
        <w:t>«Самая</w:t>
      </w:r>
      <w:r w:rsidRPr="00C70689">
        <w:rPr>
          <w:spacing w:val="-11"/>
          <w:sz w:val="24"/>
          <w:szCs w:val="24"/>
        </w:rPr>
        <w:t xml:space="preserve"> </w:t>
      </w:r>
      <w:r w:rsidRPr="00C70689">
        <w:rPr>
          <w:spacing w:val="-2"/>
          <w:sz w:val="24"/>
          <w:szCs w:val="24"/>
        </w:rPr>
        <w:t>лёгкая</w:t>
      </w:r>
      <w:r w:rsidRPr="00C70689">
        <w:rPr>
          <w:sz w:val="24"/>
          <w:szCs w:val="24"/>
        </w:rPr>
        <w:t>лодка</w:t>
      </w:r>
      <w:r w:rsidRPr="00C70689">
        <w:rPr>
          <w:spacing w:val="-7"/>
          <w:sz w:val="24"/>
          <w:szCs w:val="24"/>
        </w:rPr>
        <w:t xml:space="preserve"> </w:t>
      </w:r>
      <w:r w:rsidRPr="00C70689">
        <w:rPr>
          <w:sz w:val="24"/>
          <w:szCs w:val="24"/>
        </w:rPr>
        <w:t>в</w:t>
      </w:r>
      <w:r w:rsidRPr="00C70689">
        <w:rPr>
          <w:spacing w:val="1"/>
          <w:sz w:val="24"/>
          <w:szCs w:val="24"/>
        </w:rPr>
        <w:t xml:space="preserve"> </w:t>
      </w:r>
      <w:r w:rsidRPr="00C70689">
        <w:rPr>
          <w:sz w:val="24"/>
          <w:szCs w:val="24"/>
        </w:rPr>
        <w:t>мире»</w:t>
      </w:r>
      <w:r w:rsidRPr="00C70689">
        <w:rPr>
          <w:spacing w:val="-8"/>
          <w:sz w:val="24"/>
          <w:szCs w:val="24"/>
        </w:rPr>
        <w:t xml:space="preserve"> </w:t>
      </w:r>
      <w:r w:rsidRPr="00C70689">
        <w:rPr>
          <w:sz w:val="24"/>
          <w:szCs w:val="24"/>
        </w:rPr>
        <w:t>и</w:t>
      </w:r>
      <w:r w:rsidRPr="00C70689">
        <w:rPr>
          <w:spacing w:val="-2"/>
          <w:sz w:val="24"/>
          <w:szCs w:val="24"/>
        </w:rPr>
        <w:t xml:space="preserve"> другие.</w:t>
      </w:r>
    </w:p>
    <w:p w:rsidR="00FA52D4" w:rsidRPr="00C70689" w:rsidRDefault="00FA52D4" w:rsidP="00FA52D4">
      <w:pPr>
        <w:pStyle w:val="a3"/>
        <w:spacing w:before="23"/>
        <w:ind w:right="195"/>
        <w:jc w:val="left"/>
        <w:rPr>
          <w:sz w:val="24"/>
          <w:szCs w:val="24"/>
        </w:rPr>
      </w:pPr>
      <w:r w:rsidRPr="00C70689">
        <w:rPr>
          <w:sz w:val="24"/>
          <w:szCs w:val="24"/>
        </w:rPr>
        <w:t>Произведения современных отечественных писателей-фантастов. Например, К. Булычев «Сто лет тому вперед» и другие.</w:t>
      </w:r>
    </w:p>
    <w:p w:rsidR="00FA52D4" w:rsidRDefault="00FA52D4" w:rsidP="00FA52D4">
      <w:pPr>
        <w:rPr>
          <w:sz w:val="24"/>
          <w:szCs w:val="24"/>
        </w:rPr>
      </w:pPr>
    </w:p>
    <w:p w:rsidR="001303A0" w:rsidRPr="00C70689" w:rsidRDefault="001303A0" w:rsidP="001303A0">
      <w:pPr>
        <w:pStyle w:val="3"/>
        <w:spacing w:before="88"/>
        <w:jc w:val="left"/>
        <w:rPr>
          <w:sz w:val="24"/>
          <w:szCs w:val="24"/>
        </w:rPr>
      </w:pPr>
      <w:r w:rsidRPr="00C70689">
        <w:rPr>
          <w:sz w:val="24"/>
          <w:szCs w:val="24"/>
        </w:rPr>
        <w:t>Литература</w:t>
      </w:r>
      <w:r w:rsidRPr="00C70689">
        <w:rPr>
          <w:spacing w:val="-9"/>
          <w:sz w:val="24"/>
          <w:szCs w:val="24"/>
        </w:rPr>
        <w:t xml:space="preserve"> </w:t>
      </w:r>
      <w:r w:rsidRPr="00C70689">
        <w:rPr>
          <w:sz w:val="24"/>
          <w:szCs w:val="24"/>
        </w:rPr>
        <w:t>народов</w:t>
      </w:r>
      <w:r w:rsidRPr="00C70689">
        <w:rPr>
          <w:spacing w:val="-20"/>
          <w:sz w:val="24"/>
          <w:szCs w:val="24"/>
        </w:rPr>
        <w:t xml:space="preserve"> </w:t>
      </w:r>
      <w:r w:rsidRPr="00C70689">
        <w:rPr>
          <w:sz w:val="24"/>
          <w:szCs w:val="24"/>
        </w:rPr>
        <w:t>Российской</w:t>
      </w:r>
      <w:r w:rsidRPr="00C70689">
        <w:rPr>
          <w:spacing w:val="-15"/>
          <w:sz w:val="24"/>
          <w:szCs w:val="24"/>
        </w:rPr>
        <w:t xml:space="preserve"> </w:t>
      </w:r>
      <w:r w:rsidRPr="00C70689">
        <w:rPr>
          <w:spacing w:val="-2"/>
          <w:sz w:val="24"/>
          <w:szCs w:val="24"/>
        </w:rPr>
        <w:t>Федерации</w:t>
      </w:r>
    </w:p>
    <w:p w:rsidR="001303A0" w:rsidRPr="00C70689" w:rsidRDefault="001303A0" w:rsidP="001303A0">
      <w:pPr>
        <w:pStyle w:val="a3"/>
        <w:ind w:right="197"/>
        <w:jc w:val="left"/>
        <w:rPr>
          <w:sz w:val="24"/>
          <w:szCs w:val="24"/>
        </w:rPr>
      </w:pPr>
      <w:r w:rsidRPr="00C70689">
        <w:rPr>
          <w:sz w:val="24"/>
          <w:szCs w:val="24"/>
        </w:rPr>
        <w:t>Стихотворения (два по выбору). Например, М. Карим. «Бессмертие» (фрагменты); Г. Тукай. «Родная деревня», «Книга»; К. Кулиев. «Когда на меня навалилась беда…», «Каким</w:t>
      </w:r>
      <w:r w:rsidRPr="00C70689">
        <w:rPr>
          <w:spacing w:val="-15"/>
          <w:sz w:val="24"/>
          <w:szCs w:val="24"/>
        </w:rPr>
        <w:t xml:space="preserve"> </w:t>
      </w:r>
      <w:r w:rsidRPr="00C70689">
        <w:rPr>
          <w:sz w:val="24"/>
          <w:szCs w:val="24"/>
        </w:rPr>
        <w:t>бы малым ни был мой народ…»,</w:t>
      </w:r>
      <w:r w:rsidRPr="00C70689">
        <w:rPr>
          <w:spacing w:val="-10"/>
          <w:sz w:val="24"/>
          <w:szCs w:val="24"/>
        </w:rPr>
        <w:t xml:space="preserve"> </w:t>
      </w:r>
      <w:r w:rsidRPr="00C70689">
        <w:rPr>
          <w:sz w:val="24"/>
          <w:szCs w:val="24"/>
        </w:rPr>
        <w:t>«Что б ни</w:t>
      </w:r>
      <w:r w:rsidRPr="00C70689">
        <w:rPr>
          <w:spacing w:val="39"/>
          <w:sz w:val="24"/>
          <w:szCs w:val="24"/>
        </w:rPr>
        <w:t xml:space="preserve"> </w:t>
      </w:r>
      <w:r w:rsidRPr="00C70689">
        <w:rPr>
          <w:sz w:val="24"/>
          <w:szCs w:val="24"/>
        </w:rPr>
        <w:t>делалось на свете…», Р. Гамзатов «Журавли», «Мой Дагестан»</w:t>
      </w:r>
      <w:r w:rsidRPr="00C70689">
        <w:rPr>
          <w:spacing w:val="-6"/>
          <w:sz w:val="24"/>
          <w:szCs w:val="24"/>
        </w:rPr>
        <w:t xml:space="preserve"> </w:t>
      </w:r>
      <w:r w:rsidRPr="00C70689">
        <w:rPr>
          <w:sz w:val="24"/>
          <w:szCs w:val="24"/>
        </w:rPr>
        <w:t>и другие.</w:t>
      </w:r>
    </w:p>
    <w:p w:rsidR="001303A0" w:rsidRPr="00C70689" w:rsidRDefault="001303A0" w:rsidP="001303A0">
      <w:pPr>
        <w:pStyle w:val="a3"/>
        <w:spacing w:before="4"/>
        <w:ind w:left="0"/>
        <w:jc w:val="left"/>
        <w:rPr>
          <w:sz w:val="24"/>
          <w:szCs w:val="24"/>
        </w:rPr>
      </w:pPr>
    </w:p>
    <w:p w:rsidR="001303A0" w:rsidRPr="00C70689" w:rsidRDefault="001303A0" w:rsidP="001303A0">
      <w:pPr>
        <w:pStyle w:val="3"/>
        <w:spacing w:before="1"/>
        <w:ind w:left="119"/>
        <w:jc w:val="left"/>
        <w:rPr>
          <w:sz w:val="24"/>
          <w:szCs w:val="24"/>
        </w:rPr>
      </w:pPr>
      <w:r w:rsidRPr="00C70689">
        <w:rPr>
          <w:sz w:val="24"/>
          <w:szCs w:val="24"/>
        </w:rPr>
        <w:t>Зарубежная</w:t>
      </w:r>
      <w:r w:rsidRPr="00C70689">
        <w:rPr>
          <w:spacing w:val="-1"/>
          <w:sz w:val="24"/>
          <w:szCs w:val="24"/>
        </w:rPr>
        <w:t xml:space="preserve"> </w:t>
      </w:r>
      <w:r w:rsidRPr="00C70689">
        <w:rPr>
          <w:spacing w:val="-2"/>
          <w:sz w:val="24"/>
          <w:szCs w:val="24"/>
        </w:rPr>
        <w:t>литература</w:t>
      </w:r>
    </w:p>
    <w:p w:rsidR="001303A0" w:rsidRPr="00C70689" w:rsidRDefault="001303A0" w:rsidP="001303A0">
      <w:pPr>
        <w:pStyle w:val="a3"/>
        <w:spacing w:before="8"/>
        <w:jc w:val="left"/>
        <w:rPr>
          <w:sz w:val="24"/>
          <w:szCs w:val="24"/>
        </w:rPr>
      </w:pPr>
      <w:r w:rsidRPr="00FA52D4">
        <w:rPr>
          <w:b/>
          <w:sz w:val="24"/>
          <w:szCs w:val="24"/>
        </w:rPr>
        <w:t>Д.</w:t>
      </w:r>
      <w:r w:rsidRPr="00FA52D4">
        <w:rPr>
          <w:b/>
          <w:spacing w:val="9"/>
          <w:sz w:val="24"/>
          <w:szCs w:val="24"/>
        </w:rPr>
        <w:t xml:space="preserve"> </w:t>
      </w:r>
      <w:r w:rsidRPr="00FA52D4">
        <w:rPr>
          <w:b/>
          <w:sz w:val="24"/>
          <w:szCs w:val="24"/>
        </w:rPr>
        <w:t>Дефо</w:t>
      </w:r>
      <w:r w:rsidRPr="00C70689">
        <w:rPr>
          <w:sz w:val="24"/>
          <w:szCs w:val="24"/>
        </w:rPr>
        <w:t>.</w:t>
      </w:r>
      <w:r w:rsidRPr="00C70689">
        <w:rPr>
          <w:spacing w:val="10"/>
          <w:sz w:val="24"/>
          <w:szCs w:val="24"/>
        </w:rPr>
        <w:t xml:space="preserve"> </w:t>
      </w:r>
      <w:r w:rsidRPr="00C70689">
        <w:rPr>
          <w:sz w:val="24"/>
          <w:szCs w:val="24"/>
        </w:rPr>
        <w:t>«Робинзон</w:t>
      </w:r>
      <w:r w:rsidRPr="00C70689">
        <w:rPr>
          <w:spacing w:val="-16"/>
          <w:sz w:val="24"/>
          <w:szCs w:val="24"/>
        </w:rPr>
        <w:t xml:space="preserve"> </w:t>
      </w:r>
      <w:r w:rsidRPr="00C70689">
        <w:rPr>
          <w:sz w:val="24"/>
          <w:szCs w:val="24"/>
        </w:rPr>
        <w:t>Крузо»</w:t>
      </w:r>
      <w:r w:rsidRPr="00C70689">
        <w:rPr>
          <w:spacing w:val="-23"/>
          <w:sz w:val="24"/>
          <w:szCs w:val="24"/>
        </w:rPr>
        <w:t xml:space="preserve"> </w:t>
      </w:r>
      <w:r w:rsidRPr="00C70689">
        <w:rPr>
          <w:sz w:val="24"/>
          <w:szCs w:val="24"/>
        </w:rPr>
        <w:t>(главы</w:t>
      </w:r>
      <w:r w:rsidRPr="00C70689">
        <w:rPr>
          <w:spacing w:val="-10"/>
          <w:sz w:val="24"/>
          <w:szCs w:val="24"/>
        </w:rPr>
        <w:t xml:space="preserve"> </w:t>
      </w:r>
      <w:r w:rsidRPr="00C70689">
        <w:rPr>
          <w:sz w:val="24"/>
          <w:szCs w:val="24"/>
        </w:rPr>
        <w:t>по</w:t>
      </w:r>
      <w:r w:rsidRPr="00C70689">
        <w:rPr>
          <w:spacing w:val="-4"/>
          <w:sz w:val="24"/>
          <w:szCs w:val="24"/>
        </w:rPr>
        <w:t xml:space="preserve"> </w:t>
      </w:r>
      <w:r w:rsidRPr="00C70689">
        <w:rPr>
          <w:spacing w:val="-2"/>
          <w:sz w:val="24"/>
          <w:szCs w:val="24"/>
        </w:rPr>
        <w:t>выбору).</w:t>
      </w:r>
    </w:p>
    <w:p w:rsidR="001303A0" w:rsidRPr="00C70689" w:rsidRDefault="001303A0" w:rsidP="001303A0">
      <w:pPr>
        <w:pStyle w:val="a3"/>
        <w:jc w:val="left"/>
        <w:rPr>
          <w:sz w:val="24"/>
          <w:szCs w:val="24"/>
        </w:rPr>
      </w:pPr>
      <w:r w:rsidRPr="00FA52D4">
        <w:rPr>
          <w:b/>
          <w:sz w:val="24"/>
          <w:szCs w:val="24"/>
        </w:rPr>
        <w:t>Дж.</w:t>
      </w:r>
      <w:r w:rsidRPr="00FA52D4">
        <w:rPr>
          <w:b/>
          <w:spacing w:val="3"/>
          <w:sz w:val="24"/>
          <w:szCs w:val="24"/>
        </w:rPr>
        <w:t xml:space="preserve"> </w:t>
      </w:r>
      <w:r w:rsidRPr="00FA52D4">
        <w:rPr>
          <w:b/>
          <w:sz w:val="24"/>
          <w:szCs w:val="24"/>
        </w:rPr>
        <w:t>Свифт</w:t>
      </w:r>
      <w:r w:rsidRPr="00C70689">
        <w:rPr>
          <w:sz w:val="24"/>
          <w:szCs w:val="24"/>
        </w:rPr>
        <w:t>.</w:t>
      </w:r>
      <w:r w:rsidRPr="00C70689">
        <w:rPr>
          <w:spacing w:val="4"/>
          <w:sz w:val="24"/>
          <w:szCs w:val="24"/>
        </w:rPr>
        <w:t xml:space="preserve"> </w:t>
      </w:r>
      <w:r w:rsidRPr="00C70689">
        <w:rPr>
          <w:sz w:val="24"/>
          <w:szCs w:val="24"/>
        </w:rPr>
        <w:t>«Путешествия</w:t>
      </w:r>
      <w:r w:rsidRPr="00C70689">
        <w:rPr>
          <w:spacing w:val="-13"/>
          <w:sz w:val="24"/>
          <w:szCs w:val="24"/>
        </w:rPr>
        <w:t xml:space="preserve"> </w:t>
      </w:r>
      <w:r w:rsidRPr="00C70689">
        <w:rPr>
          <w:sz w:val="24"/>
          <w:szCs w:val="24"/>
        </w:rPr>
        <w:t>Гулливера»</w:t>
      </w:r>
      <w:r w:rsidRPr="00C70689">
        <w:rPr>
          <w:spacing w:val="-27"/>
          <w:sz w:val="24"/>
          <w:szCs w:val="24"/>
        </w:rPr>
        <w:t xml:space="preserve"> </w:t>
      </w:r>
      <w:r w:rsidRPr="00C70689">
        <w:rPr>
          <w:sz w:val="24"/>
          <w:szCs w:val="24"/>
        </w:rPr>
        <w:t>(главы</w:t>
      </w:r>
      <w:r w:rsidRPr="00C70689">
        <w:rPr>
          <w:spacing w:val="-14"/>
          <w:sz w:val="24"/>
          <w:szCs w:val="24"/>
        </w:rPr>
        <w:t xml:space="preserve"> </w:t>
      </w:r>
      <w:r w:rsidRPr="00C70689">
        <w:rPr>
          <w:sz w:val="24"/>
          <w:szCs w:val="24"/>
        </w:rPr>
        <w:t>по</w:t>
      </w:r>
      <w:r w:rsidRPr="00C70689">
        <w:rPr>
          <w:spacing w:val="-9"/>
          <w:sz w:val="24"/>
          <w:szCs w:val="24"/>
        </w:rPr>
        <w:t xml:space="preserve"> </w:t>
      </w:r>
      <w:r w:rsidRPr="00C70689">
        <w:rPr>
          <w:spacing w:val="-2"/>
          <w:sz w:val="24"/>
          <w:szCs w:val="24"/>
        </w:rPr>
        <w:t>выбору).</w:t>
      </w:r>
    </w:p>
    <w:p w:rsidR="001303A0" w:rsidRPr="00C70689" w:rsidRDefault="001303A0" w:rsidP="001303A0">
      <w:pPr>
        <w:pStyle w:val="a3"/>
        <w:spacing w:before="8"/>
        <w:ind w:left="119" w:right="194"/>
        <w:jc w:val="left"/>
        <w:rPr>
          <w:sz w:val="24"/>
          <w:szCs w:val="24"/>
        </w:rPr>
      </w:pPr>
      <w:r w:rsidRPr="00C70689">
        <w:rPr>
          <w:sz w:val="24"/>
          <w:szCs w:val="24"/>
        </w:rPr>
        <w:t>Произведения зарубежных писателей</w:t>
      </w:r>
      <w:r w:rsidRPr="00C70689">
        <w:rPr>
          <w:spacing w:val="-2"/>
          <w:sz w:val="24"/>
          <w:szCs w:val="24"/>
        </w:rPr>
        <w:t xml:space="preserve"> </w:t>
      </w:r>
      <w:r w:rsidRPr="00C70689">
        <w:rPr>
          <w:sz w:val="24"/>
          <w:szCs w:val="24"/>
        </w:rPr>
        <w:t>на тему взросления человека</w:t>
      </w:r>
      <w:r w:rsidRPr="00C70689">
        <w:rPr>
          <w:spacing w:val="-7"/>
          <w:sz w:val="24"/>
          <w:szCs w:val="24"/>
        </w:rPr>
        <w:t xml:space="preserve"> </w:t>
      </w:r>
      <w:r w:rsidRPr="00C70689">
        <w:rPr>
          <w:sz w:val="24"/>
          <w:szCs w:val="24"/>
        </w:rPr>
        <w:t>(не менее двух).</w:t>
      </w:r>
      <w:r w:rsidRPr="00C70689">
        <w:rPr>
          <w:spacing w:val="80"/>
          <w:w w:val="150"/>
          <w:sz w:val="24"/>
          <w:szCs w:val="24"/>
        </w:rPr>
        <w:t xml:space="preserve"> </w:t>
      </w:r>
      <w:r w:rsidRPr="00C70689">
        <w:rPr>
          <w:sz w:val="24"/>
          <w:szCs w:val="24"/>
        </w:rPr>
        <w:t>Например,</w:t>
      </w:r>
      <w:r w:rsidRPr="00C70689">
        <w:rPr>
          <w:spacing w:val="80"/>
          <w:w w:val="150"/>
          <w:sz w:val="24"/>
          <w:szCs w:val="24"/>
        </w:rPr>
        <w:t xml:space="preserve"> </w:t>
      </w:r>
      <w:r w:rsidRPr="00C70689">
        <w:rPr>
          <w:sz w:val="24"/>
          <w:szCs w:val="24"/>
        </w:rPr>
        <w:t>Ж.</w:t>
      </w:r>
      <w:r w:rsidRPr="00C70689">
        <w:rPr>
          <w:spacing w:val="40"/>
          <w:sz w:val="24"/>
          <w:szCs w:val="24"/>
        </w:rPr>
        <w:t xml:space="preserve">  </w:t>
      </w:r>
      <w:r w:rsidRPr="00C70689">
        <w:rPr>
          <w:sz w:val="24"/>
          <w:szCs w:val="24"/>
        </w:rPr>
        <w:t>Верн.</w:t>
      </w:r>
      <w:r w:rsidRPr="00C70689">
        <w:rPr>
          <w:spacing w:val="80"/>
          <w:w w:val="150"/>
          <w:sz w:val="24"/>
          <w:szCs w:val="24"/>
        </w:rPr>
        <w:t xml:space="preserve"> </w:t>
      </w:r>
      <w:r w:rsidRPr="00C70689">
        <w:rPr>
          <w:sz w:val="24"/>
          <w:szCs w:val="24"/>
        </w:rPr>
        <w:t>«Дети</w:t>
      </w:r>
      <w:r w:rsidRPr="00C70689">
        <w:rPr>
          <w:spacing w:val="40"/>
          <w:sz w:val="24"/>
          <w:szCs w:val="24"/>
        </w:rPr>
        <w:t xml:space="preserve">  </w:t>
      </w:r>
      <w:r w:rsidRPr="00C70689">
        <w:rPr>
          <w:sz w:val="24"/>
          <w:szCs w:val="24"/>
        </w:rPr>
        <w:t>капитана</w:t>
      </w:r>
      <w:r w:rsidRPr="00C70689">
        <w:rPr>
          <w:spacing w:val="80"/>
          <w:w w:val="150"/>
          <w:sz w:val="24"/>
          <w:szCs w:val="24"/>
        </w:rPr>
        <w:t xml:space="preserve"> </w:t>
      </w:r>
      <w:r w:rsidRPr="00C70689">
        <w:rPr>
          <w:sz w:val="24"/>
          <w:szCs w:val="24"/>
        </w:rPr>
        <w:t>Гранта»</w:t>
      </w:r>
      <w:r w:rsidRPr="00C70689">
        <w:rPr>
          <w:spacing w:val="80"/>
          <w:w w:val="150"/>
          <w:sz w:val="24"/>
          <w:szCs w:val="24"/>
        </w:rPr>
        <w:t xml:space="preserve"> </w:t>
      </w:r>
      <w:r w:rsidRPr="00C70689">
        <w:rPr>
          <w:sz w:val="24"/>
          <w:szCs w:val="24"/>
        </w:rPr>
        <w:t>(главы</w:t>
      </w:r>
      <w:r w:rsidRPr="00C70689">
        <w:rPr>
          <w:spacing w:val="80"/>
          <w:w w:val="150"/>
          <w:sz w:val="24"/>
          <w:szCs w:val="24"/>
        </w:rPr>
        <w:t xml:space="preserve"> </w:t>
      </w:r>
      <w:r w:rsidRPr="00C70689">
        <w:rPr>
          <w:sz w:val="24"/>
          <w:szCs w:val="24"/>
        </w:rPr>
        <w:t>по</w:t>
      </w:r>
      <w:r w:rsidRPr="00C70689">
        <w:rPr>
          <w:spacing w:val="40"/>
          <w:sz w:val="24"/>
          <w:szCs w:val="24"/>
        </w:rPr>
        <w:t xml:space="preserve">  </w:t>
      </w:r>
      <w:r w:rsidRPr="00C70689">
        <w:rPr>
          <w:sz w:val="24"/>
          <w:szCs w:val="24"/>
        </w:rPr>
        <w:t>выбору); Х. Ли. «Убить пересмешника» (главы по выбору) и другие.</w:t>
      </w:r>
    </w:p>
    <w:p w:rsidR="001303A0" w:rsidRDefault="001303A0" w:rsidP="00FA52D4">
      <w:pPr>
        <w:rPr>
          <w:sz w:val="24"/>
          <w:szCs w:val="24"/>
        </w:rPr>
      </w:pPr>
    </w:p>
    <w:p w:rsidR="001303A0" w:rsidRPr="00C70689" w:rsidRDefault="001303A0" w:rsidP="001303A0">
      <w:pPr>
        <w:pStyle w:val="2"/>
        <w:numPr>
          <w:ilvl w:val="0"/>
          <w:numId w:val="9"/>
        </w:numPr>
        <w:tabs>
          <w:tab w:val="left" w:pos="328"/>
        </w:tabs>
        <w:ind w:left="328" w:hanging="209"/>
        <w:rPr>
          <w:sz w:val="24"/>
          <w:szCs w:val="24"/>
        </w:rPr>
      </w:pPr>
      <w:r w:rsidRPr="00C70689">
        <w:rPr>
          <w:spacing w:val="-2"/>
          <w:sz w:val="24"/>
          <w:szCs w:val="24"/>
        </w:rPr>
        <w:t>КЛАСС</w:t>
      </w:r>
    </w:p>
    <w:p w:rsidR="001303A0" w:rsidRPr="00C70689" w:rsidRDefault="001303A0" w:rsidP="001303A0">
      <w:pPr>
        <w:pStyle w:val="3"/>
        <w:spacing w:before="23"/>
        <w:ind w:left="0"/>
        <w:jc w:val="left"/>
        <w:rPr>
          <w:sz w:val="24"/>
          <w:szCs w:val="24"/>
        </w:rPr>
      </w:pPr>
      <w:r w:rsidRPr="00C70689">
        <w:rPr>
          <w:sz w:val="24"/>
          <w:szCs w:val="24"/>
        </w:rPr>
        <w:t>Древнерусская</w:t>
      </w:r>
      <w:r w:rsidRPr="00C70689">
        <w:rPr>
          <w:spacing w:val="-19"/>
          <w:sz w:val="24"/>
          <w:szCs w:val="24"/>
        </w:rPr>
        <w:t xml:space="preserve"> </w:t>
      </w:r>
      <w:r w:rsidRPr="00C70689">
        <w:rPr>
          <w:spacing w:val="-2"/>
          <w:sz w:val="24"/>
          <w:szCs w:val="24"/>
        </w:rPr>
        <w:t>литература</w:t>
      </w:r>
    </w:p>
    <w:p w:rsidR="001303A0" w:rsidRPr="00C70689" w:rsidRDefault="001303A0" w:rsidP="001303A0">
      <w:pPr>
        <w:pStyle w:val="a3"/>
        <w:spacing w:before="38"/>
        <w:ind w:left="119" w:right="201"/>
        <w:jc w:val="left"/>
        <w:rPr>
          <w:sz w:val="24"/>
          <w:szCs w:val="24"/>
        </w:rPr>
      </w:pPr>
      <w:r w:rsidRPr="00C70689">
        <w:rPr>
          <w:sz w:val="24"/>
          <w:szCs w:val="24"/>
        </w:rPr>
        <w:t>Древнерусские повести (одна повесть по выбору). Например, «Поучение» Владимира</w:t>
      </w:r>
      <w:r w:rsidRPr="00C70689">
        <w:rPr>
          <w:spacing w:val="-1"/>
          <w:sz w:val="24"/>
          <w:szCs w:val="24"/>
        </w:rPr>
        <w:t xml:space="preserve"> </w:t>
      </w:r>
      <w:r w:rsidRPr="00C70689">
        <w:rPr>
          <w:sz w:val="24"/>
          <w:szCs w:val="24"/>
        </w:rPr>
        <w:t>Мономаха (в сокращении) и другие.</w:t>
      </w:r>
    </w:p>
    <w:p w:rsidR="001303A0" w:rsidRPr="00C70689" w:rsidRDefault="001303A0" w:rsidP="001303A0">
      <w:pPr>
        <w:pStyle w:val="3"/>
        <w:spacing w:before="104"/>
        <w:ind w:left="119"/>
        <w:jc w:val="left"/>
        <w:rPr>
          <w:sz w:val="24"/>
          <w:szCs w:val="24"/>
        </w:rPr>
      </w:pPr>
      <w:r w:rsidRPr="00C70689">
        <w:rPr>
          <w:sz w:val="24"/>
          <w:szCs w:val="24"/>
        </w:rPr>
        <w:t>Литература первой</w:t>
      </w:r>
      <w:r w:rsidRPr="00C70689">
        <w:rPr>
          <w:spacing w:val="-9"/>
          <w:sz w:val="24"/>
          <w:szCs w:val="24"/>
        </w:rPr>
        <w:t xml:space="preserve"> </w:t>
      </w:r>
      <w:r w:rsidRPr="00C70689">
        <w:rPr>
          <w:sz w:val="24"/>
          <w:szCs w:val="24"/>
        </w:rPr>
        <w:t>половины</w:t>
      </w:r>
      <w:r w:rsidRPr="00C70689">
        <w:rPr>
          <w:spacing w:val="-27"/>
          <w:sz w:val="24"/>
          <w:szCs w:val="24"/>
        </w:rPr>
        <w:t xml:space="preserve"> </w:t>
      </w:r>
      <w:r w:rsidRPr="00C70689">
        <w:rPr>
          <w:sz w:val="24"/>
          <w:szCs w:val="24"/>
        </w:rPr>
        <w:t>XIX</w:t>
      </w:r>
      <w:r w:rsidRPr="00C70689">
        <w:rPr>
          <w:spacing w:val="-4"/>
          <w:sz w:val="24"/>
          <w:szCs w:val="24"/>
        </w:rPr>
        <w:t xml:space="preserve"> века</w:t>
      </w:r>
    </w:p>
    <w:p w:rsidR="001303A0" w:rsidRPr="00C70689" w:rsidRDefault="001303A0" w:rsidP="001303A0">
      <w:pPr>
        <w:pStyle w:val="a3"/>
        <w:spacing w:before="38"/>
        <w:ind w:left="119" w:right="187"/>
        <w:jc w:val="left"/>
        <w:rPr>
          <w:sz w:val="24"/>
          <w:szCs w:val="24"/>
        </w:rPr>
      </w:pPr>
      <w:r w:rsidRPr="00FA52D4">
        <w:rPr>
          <w:b/>
          <w:sz w:val="24"/>
          <w:szCs w:val="24"/>
        </w:rPr>
        <w:t>А.С. Пушкин</w:t>
      </w:r>
      <w:r w:rsidRPr="00C70689">
        <w:rPr>
          <w:sz w:val="24"/>
          <w:szCs w:val="24"/>
        </w:rPr>
        <w:t>. Стихотворения (не менее четырёх). Например, «Во глубине сибирских</w:t>
      </w:r>
      <w:r w:rsidRPr="00C70689">
        <w:rPr>
          <w:spacing w:val="50"/>
          <w:sz w:val="24"/>
          <w:szCs w:val="24"/>
        </w:rPr>
        <w:t xml:space="preserve">  </w:t>
      </w:r>
      <w:r w:rsidRPr="00C70689">
        <w:rPr>
          <w:sz w:val="24"/>
          <w:szCs w:val="24"/>
        </w:rPr>
        <w:t>руд…»,</w:t>
      </w:r>
      <w:r w:rsidRPr="00C70689">
        <w:rPr>
          <w:spacing w:val="40"/>
          <w:sz w:val="24"/>
          <w:szCs w:val="24"/>
        </w:rPr>
        <w:t xml:space="preserve">  </w:t>
      </w:r>
      <w:r w:rsidRPr="00C70689">
        <w:rPr>
          <w:sz w:val="24"/>
          <w:szCs w:val="24"/>
        </w:rPr>
        <w:t>«19</w:t>
      </w:r>
      <w:r w:rsidRPr="00C70689">
        <w:rPr>
          <w:spacing w:val="50"/>
          <w:sz w:val="24"/>
          <w:szCs w:val="24"/>
        </w:rPr>
        <w:t xml:space="preserve">  </w:t>
      </w:r>
      <w:r w:rsidRPr="00C70689">
        <w:rPr>
          <w:sz w:val="24"/>
          <w:szCs w:val="24"/>
        </w:rPr>
        <w:t>октября»</w:t>
      </w:r>
      <w:r w:rsidRPr="00C70689">
        <w:rPr>
          <w:spacing w:val="42"/>
          <w:sz w:val="24"/>
          <w:szCs w:val="24"/>
        </w:rPr>
        <w:t xml:space="preserve">  </w:t>
      </w:r>
      <w:r w:rsidRPr="00C70689">
        <w:rPr>
          <w:sz w:val="24"/>
          <w:szCs w:val="24"/>
        </w:rPr>
        <w:t>(«Роняет</w:t>
      </w:r>
      <w:r w:rsidRPr="00C70689">
        <w:rPr>
          <w:spacing w:val="52"/>
          <w:sz w:val="24"/>
          <w:szCs w:val="24"/>
        </w:rPr>
        <w:t xml:space="preserve">  </w:t>
      </w:r>
      <w:r w:rsidRPr="00C70689">
        <w:rPr>
          <w:sz w:val="24"/>
          <w:szCs w:val="24"/>
        </w:rPr>
        <w:t>лес</w:t>
      </w:r>
      <w:r w:rsidRPr="00C70689">
        <w:rPr>
          <w:spacing w:val="59"/>
          <w:sz w:val="24"/>
          <w:szCs w:val="24"/>
        </w:rPr>
        <w:t xml:space="preserve">  </w:t>
      </w:r>
      <w:r w:rsidRPr="00C70689">
        <w:rPr>
          <w:sz w:val="24"/>
          <w:szCs w:val="24"/>
        </w:rPr>
        <w:t>багряный</w:t>
      </w:r>
      <w:r w:rsidRPr="00C70689">
        <w:rPr>
          <w:spacing w:val="37"/>
          <w:sz w:val="24"/>
          <w:szCs w:val="24"/>
        </w:rPr>
        <w:t xml:space="preserve">  </w:t>
      </w:r>
      <w:r w:rsidRPr="00C70689">
        <w:rPr>
          <w:sz w:val="24"/>
          <w:szCs w:val="24"/>
        </w:rPr>
        <w:t>свой</w:t>
      </w:r>
      <w:r w:rsidRPr="00C70689">
        <w:rPr>
          <w:spacing w:val="61"/>
          <w:sz w:val="24"/>
          <w:szCs w:val="24"/>
        </w:rPr>
        <w:t xml:space="preserve">  </w:t>
      </w:r>
      <w:r w:rsidRPr="00C70689">
        <w:rPr>
          <w:spacing w:val="-2"/>
          <w:sz w:val="24"/>
          <w:szCs w:val="24"/>
        </w:rPr>
        <w:t>убор…»),</w:t>
      </w:r>
      <w:r w:rsidRPr="00C70689">
        <w:rPr>
          <w:sz w:val="24"/>
          <w:szCs w:val="24"/>
        </w:rPr>
        <w:t>«И.И.</w:t>
      </w:r>
      <w:r w:rsidRPr="00C70689">
        <w:rPr>
          <w:spacing w:val="54"/>
          <w:sz w:val="24"/>
          <w:szCs w:val="24"/>
        </w:rPr>
        <w:t xml:space="preserve">  </w:t>
      </w:r>
      <w:r w:rsidRPr="00C70689">
        <w:rPr>
          <w:sz w:val="24"/>
          <w:szCs w:val="24"/>
        </w:rPr>
        <w:t>Пущину»,</w:t>
      </w:r>
      <w:r w:rsidRPr="00C70689">
        <w:rPr>
          <w:spacing w:val="47"/>
          <w:sz w:val="24"/>
          <w:szCs w:val="24"/>
        </w:rPr>
        <w:t xml:space="preserve">  </w:t>
      </w:r>
      <w:r w:rsidRPr="00C70689">
        <w:rPr>
          <w:sz w:val="24"/>
          <w:szCs w:val="24"/>
        </w:rPr>
        <w:t>«На</w:t>
      </w:r>
      <w:r w:rsidRPr="00C70689">
        <w:rPr>
          <w:spacing w:val="58"/>
          <w:sz w:val="24"/>
          <w:szCs w:val="24"/>
        </w:rPr>
        <w:t xml:space="preserve">  </w:t>
      </w:r>
      <w:r w:rsidRPr="00C70689">
        <w:rPr>
          <w:sz w:val="24"/>
          <w:szCs w:val="24"/>
        </w:rPr>
        <w:t>холмах</w:t>
      </w:r>
      <w:r w:rsidRPr="00C70689">
        <w:rPr>
          <w:spacing w:val="41"/>
          <w:sz w:val="24"/>
          <w:szCs w:val="24"/>
        </w:rPr>
        <w:t xml:space="preserve">  </w:t>
      </w:r>
      <w:r w:rsidRPr="00C70689">
        <w:rPr>
          <w:sz w:val="24"/>
          <w:szCs w:val="24"/>
        </w:rPr>
        <w:t>Грузии</w:t>
      </w:r>
      <w:r w:rsidRPr="00C70689">
        <w:rPr>
          <w:spacing w:val="43"/>
          <w:sz w:val="24"/>
          <w:szCs w:val="24"/>
        </w:rPr>
        <w:t xml:space="preserve">  </w:t>
      </w:r>
      <w:r w:rsidRPr="00C70689">
        <w:rPr>
          <w:sz w:val="24"/>
          <w:szCs w:val="24"/>
        </w:rPr>
        <w:t>лежит</w:t>
      </w:r>
      <w:r w:rsidRPr="00C70689">
        <w:rPr>
          <w:spacing w:val="67"/>
          <w:sz w:val="24"/>
          <w:szCs w:val="24"/>
        </w:rPr>
        <w:t xml:space="preserve">  </w:t>
      </w:r>
      <w:r w:rsidRPr="00C70689">
        <w:rPr>
          <w:sz w:val="24"/>
          <w:szCs w:val="24"/>
        </w:rPr>
        <w:t>ночная</w:t>
      </w:r>
      <w:r w:rsidRPr="00C70689">
        <w:rPr>
          <w:spacing w:val="47"/>
          <w:sz w:val="24"/>
          <w:szCs w:val="24"/>
        </w:rPr>
        <w:t xml:space="preserve">  </w:t>
      </w:r>
      <w:r w:rsidRPr="00C70689">
        <w:rPr>
          <w:sz w:val="24"/>
          <w:szCs w:val="24"/>
        </w:rPr>
        <w:t>мгла…»</w:t>
      </w:r>
      <w:r w:rsidRPr="00C70689">
        <w:rPr>
          <w:spacing w:val="49"/>
          <w:sz w:val="24"/>
          <w:szCs w:val="24"/>
        </w:rPr>
        <w:t xml:space="preserve">  </w:t>
      </w:r>
      <w:r w:rsidRPr="00C70689">
        <w:rPr>
          <w:sz w:val="24"/>
          <w:szCs w:val="24"/>
        </w:rPr>
        <w:t>и</w:t>
      </w:r>
      <w:r w:rsidRPr="00C70689">
        <w:rPr>
          <w:spacing w:val="68"/>
          <w:sz w:val="24"/>
          <w:szCs w:val="24"/>
        </w:rPr>
        <w:t xml:space="preserve">  </w:t>
      </w:r>
      <w:r w:rsidRPr="00C70689">
        <w:rPr>
          <w:spacing w:val="-2"/>
          <w:sz w:val="24"/>
          <w:szCs w:val="24"/>
        </w:rPr>
        <w:t>другие.</w:t>
      </w:r>
      <w:r>
        <w:rPr>
          <w:sz w:val="24"/>
          <w:szCs w:val="24"/>
        </w:rPr>
        <w:t xml:space="preserve"> </w:t>
      </w:r>
      <w:r w:rsidRPr="00C70689">
        <w:rPr>
          <w:sz w:val="24"/>
          <w:szCs w:val="24"/>
        </w:rPr>
        <w:t>«Повести</w:t>
      </w:r>
      <w:r w:rsidRPr="00C70689">
        <w:rPr>
          <w:spacing w:val="40"/>
          <w:sz w:val="24"/>
          <w:szCs w:val="24"/>
        </w:rPr>
        <w:t xml:space="preserve"> </w:t>
      </w:r>
      <w:r w:rsidRPr="00C70689">
        <w:rPr>
          <w:sz w:val="24"/>
          <w:szCs w:val="24"/>
        </w:rPr>
        <w:t>Белкина»</w:t>
      </w:r>
      <w:r w:rsidRPr="00C70689">
        <w:rPr>
          <w:spacing w:val="40"/>
          <w:sz w:val="24"/>
          <w:szCs w:val="24"/>
        </w:rPr>
        <w:t xml:space="preserve"> </w:t>
      </w:r>
      <w:r w:rsidRPr="00C70689">
        <w:rPr>
          <w:sz w:val="24"/>
          <w:szCs w:val="24"/>
        </w:rPr>
        <w:t>(«Станционный</w:t>
      </w:r>
      <w:r w:rsidRPr="00C70689">
        <w:rPr>
          <w:spacing w:val="40"/>
          <w:sz w:val="24"/>
          <w:szCs w:val="24"/>
        </w:rPr>
        <w:t xml:space="preserve"> </w:t>
      </w:r>
      <w:r w:rsidRPr="00C70689">
        <w:rPr>
          <w:sz w:val="24"/>
          <w:szCs w:val="24"/>
        </w:rPr>
        <w:t>смотритель»). Поэма</w:t>
      </w:r>
      <w:r w:rsidRPr="00C70689">
        <w:rPr>
          <w:spacing w:val="40"/>
          <w:sz w:val="24"/>
          <w:szCs w:val="24"/>
        </w:rPr>
        <w:t xml:space="preserve"> </w:t>
      </w:r>
      <w:r w:rsidRPr="00C70689">
        <w:rPr>
          <w:sz w:val="24"/>
          <w:szCs w:val="24"/>
        </w:rPr>
        <w:t>«Полтава» (фрагмент) и другие.</w:t>
      </w:r>
    </w:p>
    <w:p w:rsidR="001303A0" w:rsidRPr="00C70689" w:rsidRDefault="001303A0" w:rsidP="001303A0">
      <w:pPr>
        <w:pStyle w:val="a3"/>
        <w:jc w:val="left"/>
        <w:rPr>
          <w:sz w:val="24"/>
          <w:szCs w:val="24"/>
        </w:rPr>
      </w:pPr>
      <w:r w:rsidRPr="00FA52D4">
        <w:rPr>
          <w:b/>
          <w:sz w:val="24"/>
          <w:szCs w:val="24"/>
        </w:rPr>
        <w:t>М.Ю.</w:t>
      </w:r>
      <w:r w:rsidRPr="00FA52D4">
        <w:rPr>
          <w:b/>
          <w:spacing w:val="55"/>
          <w:sz w:val="24"/>
          <w:szCs w:val="24"/>
        </w:rPr>
        <w:t xml:space="preserve"> </w:t>
      </w:r>
      <w:r w:rsidRPr="00FA52D4">
        <w:rPr>
          <w:b/>
          <w:sz w:val="24"/>
          <w:szCs w:val="24"/>
        </w:rPr>
        <w:t>Лермонтов</w:t>
      </w:r>
      <w:r w:rsidRPr="00C70689">
        <w:rPr>
          <w:sz w:val="24"/>
          <w:szCs w:val="24"/>
        </w:rPr>
        <w:t>.</w:t>
      </w:r>
      <w:r w:rsidRPr="00C70689">
        <w:rPr>
          <w:spacing w:val="21"/>
          <w:sz w:val="24"/>
          <w:szCs w:val="24"/>
        </w:rPr>
        <w:t xml:space="preserve"> </w:t>
      </w:r>
      <w:r w:rsidRPr="00C70689">
        <w:rPr>
          <w:sz w:val="24"/>
          <w:szCs w:val="24"/>
        </w:rPr>
        <w:t>Стихотворения</w:t>
      </w:r>
      <w:r w:rsidRPr="00C70689">
        <w:rPr>
          <w:spacing w:val="38"/>
          <w:sz w:val="24"/>
          <w:szCs w:val="24"/>
        </w:rPr>
        <w:t xml:space="preserve"> </w:t>
      </w:r>
      <w:r w:rsidRPr="00C70689">
        <w:rPr>
          <w:sz w:val="24"/>
          <w:szCs w:val="24"/>
        </w:rPr>
        <w:t>(не</w:t>
      </w:r>
      <w:r w:rsidRPr="00C70689">
        <w:rPr>
          <w:spacing w:val="78"/>
          <w:sz w:val="24"/>
          <w:szCs w:val="24"/>
        </w:rPr>
        <w:t xml:space="preserve"> </w:t>
      </w:r>
      <w:r w:rsidRPr="00C70689">
        <w:rPr>
          <w:sz w:val="24"/>
          <w:szCs w:val="24"/>
        </w:rPr>
        <w:t>менее</w:t>
      </w:r>
      <w:r w:rsidRPr="00C70689">
        <w:rPr>
          <w:spacing w:val="79"/>
          <w:sz w:val="24"/>
          <w:szCs w:val="24"/>
        </w:rPr>
        <w:t xml:space="preserve"> </w:t>
      </w:r>
      <w:r w:rsidRPr="00C70689">
        <w:rPr>
          <w:sz w:val="24"/>
          <w:szCs w:val="24"/>
        </w:rPr>
        <w:t>четырёх).</w:t>
      </w:r>
      <w:r w:rsidRPr="00C70689">
        <w:rPr>
          <w:spacing w:val="21"/>
          <w:sz w:val="24"/>
          <w:szCs w:val="24"/>
        </w:rPr>
        <w:t xml:space="preserve"> </w:t>
      </w:r>
      <w:r w:rsidRPr="00C70689">
        <w:rPr>
          <w:sz w:val="24"/>
          <w:szCs w:val="24"/>
        </w:rPr>
        <w:t>Например,</w:t>
      </w:r>
      <w:r w:rsidRPr="00C70689">
        <w:rPr>
          <w:spacing w:val="20"/>
          <w:sz w:val="24"/>
          <w:szCs w:val="24"/>
        </w:rPr>
        <w:t xml:space="preserve"> </w:t>
      </w:r>
      <w:r w:rsidRPr="00C70689">
        <w:rPr>
          <w:spacing w:val="-2"/>
          <w:sz w:val="24"/>
          <w:szCs w:val="24"/>
        </w:rPr>
        <w:t>«Узник»,</w:t>
      </w:r>
      <w:r w:rsidRPr="00C70689">
        <w:rPr>
          <w:sz w:val="24"/>
          <w:szCs w:val="24"/>
        </w:rPr>
        <w:t xml:space="preserve">«Парус», «Тучи», </w:t>
      </w:r>
      <w:r w:rsidRPr="00C70689">
        <w:rPr>
          <w:sz w:val="24"/>
          <w:szCs w:val="24"/>
        </w:rPr>
        <w:lastRenderedPageBreak/>
        <w:t>«Желанье» («Отворите мне темницу…»), «Когда волнуется желтеющая</w:t>
      </w:r>
      <w:r w:rsidRPr="00C70689">
        <w:rPr>
          <w:spacing w:val="80"/>
          <w:w w:val="150"/>
          <w:sz w:val="24"/>
          <w:szCs w:val="24"/>
        </w:rPr>
        <w:t xml:space="preserve"> </w:t>
      </w:r>
      <w:r w:rsidRPr="00C70689">
        <w:rPr>
          <w:sz w:val="24"/>
          <w:szCs w:val="24"/>
        </w:rPr>
        <w:t>нива…»,</w:t>
      </w:r>
      <w:r w:rsidRPr="00C70689">
        <w:rPr>
          <w:spacing w:val="80"/>
          <w:w w:val="150"/>
          <w:sz w:val="24"/>
          <w:szCs w:val="24"/>
        </w:rPr>
        <w:t xml:space="preserve"> </w:t>
      </w:r>
      <w:r w:rsidRPr="00C70689">
        <w:rPr>
          <w:sz w:val="24"/>
          <w:szCs w:val="24"/>
        </w:rPr>
        <w:t>«Ангел»,</w:t>
      </w:r>
      <w:r w:rsidRPr="00C70689">
        <w:rPr>
          <w:spacing w:val="80"/>
          <w:w w:val="150"/>
          <w:sz w:val="24"/>
          <w:szCs w:val="24"/>
        </w:rPr>
        <w:t xml:space="preserve"> </w:t>
      </w:r>
      <w:r w:rsidRPr="00C70689">
        <w:rPr>
          <w:sz w:val="24"/>
          <w:szCs w:val="24"/>
        </w:rPr>
        <w:t>«Молитва»</w:t>
      </w:r>
      <w:r w:rsidRPr="00C70689">
        <w:rPr>
          <w:spacing w:val="80"/>
          <w:sz w:val="24"/>
          <w:szCs w:val="24"/>
        </w:rPr>
        <w:t xml:space="preserve"> </w:t>
      </w:r>
      <w:r w:rsidRPr="00C70689">
        <w:rPr>
          <w:sz w:val="24"/>
          <w:szCs w:val="24"/>
        </w:rPr>
        <w:t>(«В</w:t>
      </w:r>
      <w:r w:rsidRPr="00C70689">
        <w:rPr>
          <w:spacing w:val="80"/>
          <w:w w:val="150"/>
          <w:sz w:val="24"/>
          <w:szCs w:val="24"/>
        </w:rPr>
        <w:t xml:space="preserve"> </w:t>
      </w:r>
      <w:r w:rsidRPr="00C70689">
        <w:rPr>
          <w:sz w:val="24"/>
          <w:szCs w:val="24"/>
        </w:rPr>
        <w:t>минуту</w:t>
      </w:r>
      <w:r w:rsidRPr="00C70689">
        <w:rPr>
          <w:spacing w:val="80"/>
          <w:w w:val="150"/>
          <w:sz w:val="24"/>
          <w:szCs w:val="24"/>
        </w:rPr>
        <w:t xml:space="preserve"> </w:t>
      </w:r>
      <w:r w:rsidRPr="00C70689">
        <w:rPr>
          <w:sz w:val="24"/>
          <w:szCs w:val="24"/>
        </w:rPr>
        <w:t>жизни</w:t>
      </w:r>
      <w:r w:rsidRPr="00C70689">
        <w:rPr>
          <w:spacing w:val="80"/>
          <w:w w:val="150"/>
          <w:sz w:val="24"/>
          <w:szCs w:val="24"/>
        </w:rPr>
        <w:t xml:space="preserve"> </w:t>
      </w:r>
      <w:r w:rsidRPr="00C70689">
        <w:rPr>
          <w:sz w:val="24"/>
          <w:szCs w:val="24"/>
        </w:rPr>
        <w:t>трудную…»)</w:t>
      </w:r>
      <w:r w:rsidRPr="00C70689">
        <w:rPr>
          <w:spacing w:val="40"/>
          <w:sz w:val="24"/>
          <w:szCs w:val="24"/>
        </w:rPr>
        <w:t xml:space="preserve"> </w:t>
      </w:r>
      <w:r w:rsidRPr="00C70689">
        <w:rPr>
          <w:sz w:val="24"/>
          <w:szCs w:val="24"/>
        </w:rPr>
        <w:t>и другие. «Песня про царя Ивана Васильевича, молодого опричника и удалого купца</w:t>
      </w:r>
      <w:r w:rsidRPr="00C70689">
        <w:rPr>
          <w:spacing w:val="-5"/>
          <w:sz w:val="24"/>
          <w:szCs w:val="24"/>
        </w:rPr>
        <w:t xml:space="preserve"> </w:t>
      </w:r>
      <w:r w:rsidRPr="00C70689">
        <w:rPr>
          <w:sz w:val="24"/>
          <w:szCs w:val="24"/>
        </w:rPr>
        <w:t>Калашникова».</w:t>
      </w:r>
    </w:p>
    <w:p w:rsidR="001303A0" w:rsidRPr="00C70689" w:rsidRDefault="001303A0" w:rsidP="001303A0">
      <w:pPr>
        <w:pStyle w:val="a3"/>
        <w:spacing w:before="8"/>
        <w:ind w:left="0" w:right="4951"/>
        <w:jc w:val="left"/>
        <w:rPr>
          <w:sz w:val="24"/>
          <w:szCs w:val="24"/>
        </w:rPr>
      </w:pPr>
      <w:r w:rsidRPr="00FA52D4">
        <w:rPr>
          <w:b/>
          <w:sz w:val="24"/>
          <w:szCs w:val="24"/>
        </w:rPr>
        <w:t>Н.В.</w:t>
      </w:r>
      <w:r w:rsidRPr="00FA52D4">
        <w:rPr>
          <w:b/>
          <w:spacing w:val="-4"/>
          <w:sz w:val="24"/>
          <w:szCs w:val="24"/>
        </w:rPr>
        <w:t xml:space="preserve"> </w:t>
      </w:r>
      <w:r w:rsidRPr="00FA52D4">
        <w:rPr>
          <w:b/>
          <w:sz w:val="24"/>
          <w:szCs w:val="24"/>
        </w:rPr>
        <w:t>Гоголь</w:t>
      </w:r>
      <w:r w:rsidRPr="00C70689">
        <w:rPr>
          <w:sz w:val="24"/>
          <w:szCs w:val="24"/>
        </w:rPr>
        <w:t>.</w:t>
      </w:r>
      <w:r w:rsidRPr="00C70689">
        <w:rPr>
          <w:spacing w:val="-4"/>
          <w:sz w:val="24"/>
          <w:szCs w:val="24"/>
        </w:rPr>
        <w:t xml:space="preserve"> </w:t>
      </w:r>
      <w:r w:rsidRPr="00C70689">
        <w:rPr>
          <w:sz w:val="24"/>
          <w:szCs w:val="24"/>
        </w:rPr>
        <w:t>Повесть</w:t>
      </w:r>
      <w:r w:rsidRPr="00C70689">
        <w:rPr>
          <w:spacing w:val="-2"/>
          <w:sz w:val="24"/>
          <w:szCs w:val="24"/>
        </w:rPr>
        <w:t xml:space="preserve"> </w:t>
      </w:r>
      <w:r w:rsidRPr="00C70689">
        <w:rPr>
          <w:sz w:val="24"/>
          <w:szCs w:val="24"/>
        </w:rPr>
        <w:t>«Тарас</w:t>
      </w:r>
      <w:r w:rsidRPr="00C70689">
        <w:rPr>
          <w:spacing w:val="-17"/>
          <w:sz w:val="24"/>
          <w:szCs w:val="24"/>
        </w:rPr>
        <w:t xml:space="preserve"> </w:t>
      </w:r>
      <w:r w:rsidRPr="00C70689">
        <w:rPr>
          <w:spacing w:val="-2"/>
          <w:sz w:val="24"/>
          <w:szCs w:val="24"/>
        </w:rPr>
        <w:t>Бульба».</w:t>
      </w:r>
    </w:p>
    <w:p w:rsidR="001303A0" w:rsidRDefault="001303A0" w:rsidP="00FA52D4">
      <w:pPr>
        <w:rPr>
          <w:sz w:val="24"/>
          <w:szCs w:val="24"/>
        </w:rPr>
      </w:pPr>
    </w:p>
    <w:p w:rsidR="001303A0" w:rsidRPr="00C70689" w:rsidRDefault="001303A0" w:rsidP="001303A0">
      <w:pPr>
        <w:pStyle w:val="3"/>
        <w:spacing w:before="158"/>
        <w:ind w:left="0" w:right="5044"/>
        <w:jc w:val="left"/>
        <w:rPr>
          <w:sz w:val="24"/>
          <w:szCs w:val="24"/>
        </w:rPr>
      </w:pPr>
      <w:r w:rsidRPr="00C70689">
        <w:rPr>
          <w:sz w:val="24"/>
          <w:szCs w:val="24"/>
        </w:rPr>
        <w:t>Литература</w:t>
      </w:r>
      <w:r w:rsidRPr="00C70689">
        <w:rPr>
          <w:spacing w:val="-3"/>
          <w:sz w:val="24"/>
          <w:szCs w:val="24"/>
        </w:rPr>
        <w:t xml:space="preserve"> </w:t>
      </w:r>
      <w:r w:rsidRPr="00C70689">
        <w:rPr>
          <w:sz w:val="24"/>
          <w:szCs w:val="24"/>
        </w:rPr>
        <w:t>второй</w:t>
      </w:r>
      <w:r w:rsidRPr="00C70689">
        <w:rPr>
          <w:spacing w:val="-12"/>
          <w:sz w:val="24"/>
          <w:szCs w:val="24"/>
        </w:rPr>
        <w:t xml:space="preserve"> </w:t>
      </w:r>
      <w:r w:rsidRPr="00C70689">
        <w:rPr>
          <w:sz w:val="24"/>
          <w:szCs w:val="24"/>
        </w:rPr>
        <w:t>половины</w:t>
      </w:r>
      <w:r w:rsidRPr="00C70689">
        <w:rPr>
          <w:spacing w:val="-10"/>
          <w:sz w:val="24"/>
          <w:szCs w:val="24"/>
        </w:rPr>
        <w:t xml:space="preserve"> </w:t>
      </w:r>
      <w:r w:rsidRPr="00C70689">
        <w:rPr>
          <w:sz w:val="24"/>
          <w:szCs w:val="24"/>
        </w:rPr>
        <w:t>XIX</w:t>
      </w:r>
      <w:r w:rsidRPr="00C70689">
        <w:rPr>
          <w:spacing w:val="-7"/>
          <w:sz w:val="24"/>
          <w:szCs w:val="24"/>
        </w:rPr>
        <w:t xml:space="preserve"> </w:t>
      </w:r>
      <w:r w:rsidRPr="00C70689">
        <w:rPr>
          <w:spacing w:val="-4"/>
          <w:sz w:val="24"/>
          <w:szCs w:val="24"/>
        </w:rPr>
        <w:t>века</w:t>
      </w:r>
    </w:p>
    <w:p w:rsidR="001303A0" w:rsidRPr="00C70689" w:rsidRDefault="001303A0" w:rsidP="001303A0">
      <w:pPr>
        <w:pStyle w:val="a3"/>
        <w:spacing w:before="38"/>
        <w:jc w:val="left"/>
        <w:rPr>
          <w:sz w:val="24"/>
          <w:szCs w:val="24"/>
        </w:rPr>
      </w:pPr>
      <w:r w:rsidRPr="00FA52D4">
        <w:rPr>
          <w:b/>
          <w:sz w:val="24"/>
          <w:szCs w:val="24"/>
        </w:rPr>
        <w:t>И.С. Тургенев</w:t>
      </w:r>
      <w:r w:rsidRPr="00C70689">
        <w:rPr>
          <w:sz w:val="24"/>
          <w:szCs w:val="24"/>
        </w:rPr>
        <w:t>.</w:t>
      </w:r>
      <w:r w:rsidRPr="00FA52D4">
        <w:rPr>
          <w:sz w:val="24"/>
          <w:szCs w:val="24"/>
        </w:rPr>
        <w:t xml:space="preserve"> </w:t>
      </w:r>
      <w:r w:rsidRPr="00C70689">
        <w:rPr>
          <w:sz w:val="24"/>
          <w:szCs w:val="24"/>
        </w:rPr>
        <w:t>Рассказы</w:t>
      </w:r>
      <w:r w:rsidRPr="00FA52D4">
        <w:rPr>
          <w:sz w:val="24"/>
          <w:szCs w:val="24"/>
        </w:rPr>
        <w:t xml:space="preserve"> </w:t>
      </w:r>
      <w:r w:rsidRPr="00C70689">
        <w:rPr>
          <w:sz w:val="24"/>
          <w:szCs w:val="24"/>
        </w:rPr>
        <w:t>из</w:t>
      </w:r>
      <w:r w:rsidRPr="00FA52D4">
        <w:rPr>
          <w:sz w:val="24"/>
          <w:szCs w:val="24"/>
        </w:rPr>
        <w:t xml:space="preserve"> </w:t>
      </w:r>
      <w:r w:rsidRPr="00C70689">
        <w:rPr>
          <w:sz w:val="24"/>
          <w:szCs w:val="24"/>
        </w:rPr>
        <w:t>цикла</w:t>
      </w:r>
      <w:r w:rsidRPr="00FA52D4">
        <w:rPr>
          <w:sz w:val="24"/>
          <w:szCs w:val="24"/>
        </w:rPr>
        <w:t xml:space="preserve"> </w:t>
      </w:r>
      <w:r w:rsidRPr="00C70689">
        <w:rPr>
          <w:sz w:val="24"/>
          <w:szCs w:val="24"/>
        </w:rPr>
        <w:t>«Записки</w:t>
      </w:r>
      <w:r w:rsidRPr="00FA52D4">
        <w:rPr>
          <w:sz w:val="24"/>
          <w:szCs w:val="24"/>
        </w:rPr>
        <w:t xml:space="preserve"> </w:t>
      </w:r>
      <w:r w:rsidRPr="00C70689">
        <w:rPr>
          <w:sz w:val="24"/>
          <w:szCs w:val="24"/>
        </w:rPr>
        <w:t>охотника»</w:t>
      </w:r>
      <w:r w:rsidRPr="00FA52D4">
        <w:rPr>
          <w:sz w:val="24"/>
          <w:szCs w:val="24"/>
        </w:rPr>
        <w:t xml:space="preserve"> </w:t>
      </w:r>
      <w:r w:rsidRPr="00C70689">
        <w:rPr>
          <w:sz w:val="24"/>
          <w:szCs w:val="24"/>
        </w:rPr>
        <w:t>(два</w:t>
      </w:r>
      <w:r w:rsidRPr="00FA52D4">
        <w:rPr>
          <w:sz w:val="24"/>
          <w:szCs w:val="24"/>
        </w:rPr>
        <w:t xml:space="preserve"> </w:t>
      </w:r>
      <w:r w:rsidRPr="00C70689">
        <w:rPr>
          <w:sz w:val="24"/>
          <w:szCs w:val="24"/>
        </w:rPr>
        <w:t>по</w:t>
      </w:r>
      <w:r w:rsidRPr="00FA52D4">
        <w:rPr>
          <w:sz w:val="24"/>
          <w:szCs w:val="24"/>
        </w:rPr>
        <w:t xml:space="preserve"> выбору).</w:t>
      </w:r>
    </w:p>
    <w:p w:rsidR="001303A0" w:rsidRPr="00C70689" w:rsidRDefault="001303A0" w:rsidP="001303A0">
      <w:pPr>
        <w:pStyle w:val="a3"/>
        <w:spacing w:before="24"/>
        <w:jc w:val="left"/>
        <w:rPr>
          <w:sz w:val="24"/>
          <w:szCs w:val="24"/>
        </w:rPr>
      </w:pPr>
      <w:r w:rsidRPr="00C70689">
        <w:rPr>
          <w:sz w:val="24"/>
          <w:szCs w:val="24"/>
        </w:rPr>
        <w:t>Например,</w:t>
      </w:r>
      <w:r w:rsidRPr="00FA52D4">
        <w:rPr>
          <w:sz w:val="24"/>
          <w:szCs w:val="24"/>
        </w:rPr>
        <w:t xml:space="preserve"> </w:t>
      </w:r>
      <w:r w:rsidRPr="00C70689">
        <w:rPr>
          <w:sz w:val="24"/>
          <w:szCs w:val="24"/>
        </w:rPr>
        <w:t>«Бирюк»,</w:t>
      </w:r>
      <w:r w:rsidRPr="00FA52D4">
        <w:rPr>
          <w:sz w:val="24"/>
          <w:szCs w:val="24"/>
        </w:rPr>
        <w:t xml:space="preserve"> </w:t>
      </w:r>
      <w:r w:rsidRPr="00C70689">
        <w:rPr>
          <w:sz w:val="24"/>
          <w:szCs w:val="24"/>
        </w:rPr>
        <w:t>«Хорь</w:t>
      </w:r>
      <w:r w:rsidRPr="00FA52D4">
        <w:rPr>
          <w:sz w:val="24"/>
          <w:szCs w:val="24"/>
        </w:rPr>
        <w:t xml:space="preserve"> </w:t>
      </w:r>
      <w:r w:rsidRPr="00C70689">
        <w:rPr>
          <w:sz w:val="24"/>
          <w:szCs w:val="24"/>
        </w:rPr>
        <w:t>и</w:t>
      </w:r>
      <w:r w:rsidRPr="00FA52D4">
        <w:rPr>
          <w:sz w:val="24"/>
          <w:szCs w:val="24"/>
        </w:rPr>
        <w:t xml:space="preserve"> </w:t>
      </w:r>
      <w:r w:rsidRPr="00C70689">
        <w:rPr>
          <w:sz w:val="24"/>
          <w:szCs w:val="24"/>
        </w:rPr>
        <w:t>Калиныч»</w:t>
      </w:r>
      <w:r w:rsidRPr="00FA52D4">
        <w:rPr>
          <w:sz w:val="24"/>
          <w:szCs w:val="24"/>
        </w:rPr>
        <w:t xml:space="preserve"> </w:t>
      </w:r>
      <w:r w:rsidRPr="00C70689">
        <w:rPr>
          <w:sz w:val="24"/>
          <w:szCs w:val="24"/>
        </w:rPr>
        <w:t>и</w:t>
      </w:r>
      <w:r w:rsidRPr="00FA52D4">
        <w:rPr>
          <w:sz w:val="24"/>
          <w:szCs w:val="24"/>
        </w:rPr>
        <w:t xml:space="preserve"> другие.</w:t>
      </w:r>
      <w:r w:rsidRPr="00C70689">
        <w:rPr>
          <w:sz w:val="24"/>
          <w:szCs w:val="24"/>
        </w:rPr>
        <w:t>Стихотворения в прозе. Например, «Русский</w:t>
      </w:r>
      <w:r w:rsidRPr="00FA52D4">
        <w:rPr>
          <w:sz w:val="24"/>
          <w:szCs w:val="24"/>
        </w:rPr>
        <w:t xml:space="preserve"> </w:t>
      </w:r>
      <w:r w:rsidRPr="00C70689">
        <w:rPr>
          <w:sz w:val="24"/>
          <w:szCs w:val="24"/>
        </w:rPr>
        <w:t>язык»,</w:t>
      </w:r>
      <w:r w:rsidRPr="00FA52D4">
        <w:rPr>
          <w:sz w:val="24"/>
          <w:szCs w:val="24"/>
        </w:rPr>
        <w:t xml:space="preserve"> </w:t>
      </w:r>
      <w:r w:rsidRPr="00C70689">
        <w:rPr>
          <w:sz w:val="24"/>
          <w:szCs w:val="24"/>
        </w:rPr>
        <w:t>«Воробей» и</w:t>
      </w:r>
      <w:r w:rsidRPr="00FA52D4">
        <w:rPr>
          <w:sz w:val="24"/>
          <w:szCs w:val="24"/>
        </w:rPr>
        <w:t xml:space="preserve"> </w:t>
      </w:r>
      <w:r w:rsidRPr="00C70689">
        <w:rPr>
          <w:sz w:val="24"/>
          <w:szCs w:val="24"/>
        </w:rPr>
        <w:t>другие. Л.Н. Толстой. Рассказ «После</w:t>
      </w:r>
      <w:r w:rsidRPr="00FA52D4">
        <w:rPr>
          <w:sz w:val="24"/>
          <w:szCs w:val="24"/>
        </w:rPr>
        <w:t xml:space="preserve"> </w:t>
      </w:r>
      <w:r w:rsidRPr="00C70689">
        <w:rPr>
          <w:sz w:val="24"/>
          <w:szCs w:val="24"/>
        </w:rPr>
        <w:t>бала».</w:t>
      </w:r>
    </w:p>
    <w:p w:rsidR="001303A0" w:rsidRPr="00C70689" w:rsidRDefault="001303A0" w:rsidP="001303A0">
      <w:pPr>
        <w:pStyle w:val="a3"/>
        <w:ind w:right="197"/>
        <w:jc w:val="left"/>
        <w:rPr>
          <w:sz w:val="24"/>
          <w:szCs w:val="24"/>
        </w:rPr>
      </w:pPr>
      <w:r w:rsidRPr="00FA52D4">
        <w:rPr>
          <w:b/>
          <w:sz w:val="24"/>
          <w:szCs w:val="24"/>
        </w:rPr>
        <w:t>Н.А. Некрасов</w:t>
      </w:r>
      <w:r w:rsidRPr="00C70689">
        <w:rPr>
          <w:sz w:val="24"/>
          <w:szCs w:val="24"/>
        </w:rPr>
        <w:t>.</w:t>
      </w:r>
      <w:r w:rsidRPr="00FA52D4">
        <w:rPr>
          <w:sz w:val="24"/>
          <w:szCs w:val="24"/>
        </w:rPr>
        <w:t xml:space="preserve"> </w:t>
      </w:r>
      <w:r w:rsidRPr="00C70689">
        <w:rPr>
          <w:sz w:val="24"/>
          <w:szCs w:val="24"/>
        </w:rPr>
        <w:t>Стихотворения</w:t>
      </w:r>
      <w:r w:rsidRPr="00FA52D4">
        <w:rPr>
          <w:sz w:val="24"/>
          <w:szCs w:val="24"/>
        </w:rPr>
        <w:t xml:space="preserve"> </w:t>
      </w:r>
      <w:r w:rsidRPr="00C70689">
        <w:rPr>
          <w:sz w:val="24"/>
          <w:szCs w:val="24"/>
        </w:rPr>
        <w:t>(не</w:t>
      </w:r>
      <w:r w:rsidRPr="00FA52D4">
        <w:rPr>
          <w:sz w:val="24"/>
          <w:szCs w:val="24"/>
        </w:rPr>
        <w:t xml:space="preserve"> </w:t>
      </w:r>
      <w:r w:rsidRPr="00C70689">
        <w:rPr>
          <w:sz w:val="24"/>
          <w:szCs w:val="24"/>
        </w:rPr>
        <w:t>менее</w:t>
      </w:r>
      <w:r w:rsidRPr="00FA52D4">
        <w:rPr>
          <w:sz w:val="24"/>
          <w:szCs w:val="24"/>
        </w:rPr>
        <w:t xml:space="preserve"> </w:t>
      </w:r>
      <w:r w:rsidRPr="00C70689">
        <w:rPr>
          <w:sz w:val="24"/>
          <w:szCs w:val="24"/>
        </w:rPr>
        <w:t>двух).</w:t>
      </w:r>
      <w:r w:rsidRPr="00FA52D4">
        <w:rPr>
          <w:sz w:val="24"/>
          <w:szCs w:val="24"/>
        </w:rPr>
        <w:t xml:space="preserve"> </w:t>
      </w:r>
      <w:r w:rsidRPr="00C70689">
        <w:rPr>
          <w:sz w:val="24"/>
          <w:szCs w:val="24"/>
        </w:rPr>
        <w:t>Например,</w:t>
      </w:r>
      <w:r w:rsidRPr="00FA52D4">
        <w:rPr>
          <w:sz w:val="24"/>
          <w:szCs w:val="24"/>
        </w:rPr>
        <w:t xml:space="preserve"> </w:t>
      </w:r>
      <w:r w:rsidRPr="00C70689">
        <w:rPr>
          <w:sz w:val="24"/>
          <w:szCs w:val="24"/>
        </w:rPr>
        <w:t>«Размышления у парадного подъезда»,</w:t>
      </w:r>
      <w:r w:rsidRPr="00FA52D4">
        <w:rPr>
          <w:sz w:val="24"/>
          <w:szCs w:val="24"/>
        </w:rPr>
        <w:t xml:space="preserve"> </w:t>
      </w:r>
      <w:r w:rsidRPr="00C70689">
        <w:rPr>
          <w:sz w:val="24"/>
          <w:szCs w:val="24"/>
        </w:rPr>
        <w:t>«Железная</w:t>
      </w:r>
      <w:r w:rsidRPr="00FA52D4">
        <w:rPr>
          <w:sz w:val="24"/>
          <w:szCs w:val="24"/>
        </w:rPr>
        <w:t xml:space="preserve"> </w:t>
      </w:r>
      <w:r w:rsidRPr="00C70689">
        <w:rPr>
          <w:sz w:val="24"/>
          <w:szCs w:val="24"/>
        </w:rPr>
        <w:t>дорога» и другие.</w:t>
      </w:r>
    </w:p>
    <w:p w:rsidR="001303A0" w:rsidRPr="00C70689" w:rsidRDefault="001303A0" w:rsidP="001303A0">
      <w:pPr>
        <w:pStyle w:val="a3"/>
        <w:jc w:val="left"/>
        <w:rPr>
          <w:sz w:val="24"/>
          <w:szCs w:val="24"/>
        </w:rPr>
      </w:pPr>
      <w:r w:rsidRPr="00C70689">
        <w:rPr>
          <w:sz w:val="24"/>
          <w:szCs w:val="24"/>
        </w:rPr>
        <w:t>Поэзия</w:t>
      </w:r>
      <w:r w:rsidRPr="00FA52D4">
        <w:rPr>
          <w:sz w:val="24"/>
          <w:szCs w:val="24"/>
        </w:rPr>
        <w:t xml:space="preserve"> </w:t>
      </w:r>
      <w:r w:rsidRPr="00C70689">
        <w:rPr>
          <w:sz w:val="24"/>
          <w:szCs w:val="24"/>
        </w:rPr>
        <w:t>второй</w:t>
      </w:r>
      <w:r w:rsidRPr="00FA52D4">
        <w:rPr>
          <w:sz w:val="24"/>
          <w:szCs w:val="24"/>
        </w:rPr>
        <w:t xml:space="preserve"> </w:t>
      </w:r>
      <w:r w:rsidRPr="00C70689">
        <w:rPr>
          <w:sz w:val="24"/>
          <w:szCs w:val="24"/>
        </w:rPr>
        <w:t>половины</w:t>
      </w:r>
      <w:r w:rsidRPr="00FA52D4">
        <w:rPr>
          <w:sz w:val="24"/>
          <w:szCs w:val="24"/>
        </w:rPr>
        <w:t xml:space="preserve"> </w:t>
      </w:r>
      <w:r w:rsidRPr="00C70689">
        <w:rPr>
          <w:sz w:val="24"/>
          <w:szCs w:val="24"/>
        </w:rPr>
        <w:t>XIX</w:t>
      </w:r>
      <w:r w:rsidRPr="00FA52D4">
        <w:rPr>
          <w:sz w:val="24"/>
          <w:szCs w:val="24"/>
        </w:rPr>
        <w:t xml:space="preserve"> </w:t>
      </w:r>
      <w:r w:rsidRPr="00C70689">
        <w:rPr>
          <w:sz w:val="24"/>
          <w:szCs w:val="24"/>
        </w:rPr>
        <w:t>века.</w:t>
      </w:r>
      <w:r w:rsidRPr="00FA52D4">
        <w:rPr>
          <w:sz w:val="24"/>
          <w:szCs w:val="24"/>
        </w:rPr>
        <w:t xml:space="preserve"> </w:t>
      </w:r>
      <w:r w:rsidRPr="00FA52D4">
        <w:rPr>
          <w:b/>
          <w:sz w:val="24"/>
          <w:szCs w:val="24"/>
        </w:rPr>
        <w:t>Ф.И. Тютчев, А.А. Фет, А.К. Толстой</w:t>
      </w:r>
    </w:p>
    <w:p w:rsidR="001303A0" w:rsidRPr="00C70689" w:rsidRDefault="001303A0" w:rsidP="001303A0">
      <w:pPr>
        <w:pStyle w:val="a3"/>
        <w:spacing w:before="36"/>
        <w:ind w:left="119"/>
        <w:jc w:val="left"/>
        <w:rPr>
          <w:sz w:val="24"/>
          <w:szCs w:val="24"/>
        </w:rPr>
      </w:pPr>
      <w:r w:rsidRPr="00C70689">
        <w:rPr>
          <w:sz w:val="24"/>
          <w:szCs w:val="24"/>
        </w:rPr>
        <w:t>и</w:t>
      </w:r>
      <w:r w:rsidRPr="00FA52D4">
        <w:rPr>
          <w:sz w:val="24"/>
          <w:szCs w:val="24"/>
        </w:rPr>
        <w:t xml:space="preserve"> </w:t>
      </w:r>
      <w:r w:rsidRPr="00C70689">
        <w:rPr>
          <w:sz w:val="24"/>
          <w:szCs w:val="24"/>
        </w:rPr>
        <w:t>другие</w:t>
      </w:r>
      <w:r w:rsidRPr="00FA52D4">
        <w:rPr>
          <w:sz w:val="24"/>
          <w:szCs w:val="24"/>
        </w:rPr>
        <w:t xml:space="preserve"> </w:t>
      </w:r>
      <w:r w:rsidRPr="00C70689">
        <w:rPr>
          <w:sz w:val="24"/>
          <w:szCs w:val="24"/>
        </w:rPr>
        <w:t>(не</w:t>
      </w:r>
      <w:r w:rsidRPr="00FA52D4">
        <w:rPr>
          <w:sz w:val="24"/>
          <w:szCs w:val="24"/>
        </w:rPr>
        <w:t xml:space="preserve"> </w:t>
      </w:r>
      <w:r w:rsidRPr="00C70689">
        <w:rPr>
          <w:sz w:val="24"/>
          <w:szCs w:val="24"/>
        </w:rPr>
        <w:t>менее</w:t>
      </w:r>
      <w:r w:rsidRPr="00FA52D4">
        <w:rPr>
          <w:sz w:val="24"/>
          <w:szCs w:val="24"/>
        </w:rPr>
        <w:t xml:space="preserve"> </w:t>
      </w:r>
      <w:r w:rsidRPr="00C70689">
        <w:rPr>
          <w:sz w:val="24"/>
          <w:szCs w:val="24"/>
        </w:rPr>
        <w:t>двух</w:t>
      </w:r>
      <w:r w:rsidRPr="00FA52D4">
        <w:rPr>
          <w:sz w:val="24"/>
          <w:szCs w:val="24"/>
        </w:rPr>
        <w:t xml:space="preserve"> </w:t>
      </w:r>
      <w:r w:rsidRPr="00C70689">
        <w:rPr>
          <w:sz w:val="24"/>
          <w:szCs w:val="24"/>
        </w:rPr>
        <w:t>стихотворений</w:t>
      </w:r>
      <w:r w:rsidRPr="00FA52D4">
        <w:rPr>
          <w:sz w:val="24"/>
          <w:szCs w:val="24"/>
        </w:rPr>
        <w:t xml:space="preserve"> </w:t>
      </w:r>
      <w:r w:rsidRPr="00C70689">
        <w:rPr>
          <w:sz w:val="24"/>
          <w:szCs w:val="24"/>
        </w:rPr>
        <w:t>по</w:t>
      </w:r>
      <w:r w:rsidRPr="00FA52D4">
        <w:rPr>
          <w:sz w:val="24"/>
          <w:szCs w:val="24"/>
        </w:rPr>
        <w:t xml:space="preserve"> выбору).</w:t>
      </w:r>
    </w:p>
    <w:p w:rsidR="001303A0" w:rsidRPr="00C70689" w:rsidRDefault="001303A0" w:rsidP="001303A0">
      <w:pPr>
        <w:pStyle w:val="a3"/>
        <w:spacing w:before="38"/>
        <w:ind w:right="191"/>
        <w:jc w:val="left"/>
        <w:rPr>
          <w:sz w:val="24"/>
          <w:szCs w:val="24"/>
        </w:rPr>
      </w:pPr>
      <w:r w:rsidRPr="00FA52D4">
        <w:rPr>
          <w:b/>
          <w:sz w:val="24"/>
          <w:szCs w:val="24"/>
        </w:rPr>
        <w:t>М.Е. Салтыков-Щедрин</w:t>
      </w:r>
      <w:r w:rsidRPr="00C70689">
        <w:rPr>
          <w:sz w:val="24"/>
          <w:szCs w:val="24"/>
        </w:rPr>
        <w:t>.</w:t>
      </w:r>
      <w:r w:rsidRPr="00FA52D4">
        <w:rPr>
          <w:sz w:val="24"/>
          <w:szCs w:val="24"/>
        </w:rPr>
        <w:t xml:space="preserve"> </w:t>
      </w:r>
      <w:r w:rsidRPr="00C70689">
        <w:rPr>
          <w:sz w:val="24"/>
          <w:szCs w:val="24"/>
        </w:rPr>
        <w:t>Сказки</w:t>
      </w:r>
      <w:r w:rsidRPr="00FA52D4">
        <w:rPr>
          <w:sz w:val="24"/>
          <w:szCs w:val="24"/>
        </w:rPr>
        <w:t xml:space="preserve"> </w:t>
      </w:r>
      <w:r w:rsidRPr="00C70689">
        <w:rPr>
          <w:sz w:val="24"/>
          <w:szCs w:val="24"/>
        </w:rPr>
        <w:t>(одна</w:t>
      </w:r>
      <w:r w:rsidRPr="00FA52D4">
        <w:rPr>
          <w:sz w:val="24"/>
          <w:szCs w:val="24"/>
        </w:rPr>
        <w:t xml:space="preserve"> </w:t>
      </w:r>
      <w:r w:rsidRPr="00C70689">
        <w:rPr>
          <w:sz w:val="24"/>
          <w:szCs w:val="24"/>
        </w:rPr>
        <w:t>по</w:t>
      </w:r>
      <w:r w:rsidRPr="00FA52D4">
        <w:rPr>
          <w:sz w:val="24"/>
          <w:szCs w:val="24"/>
        </w:rPr>
        <w:t xml:space="preserve"> </w:t>
      </w:r>
      <w:r w:rsidRPr="00C70689">
        <w:rPr>
          <w:sz w:val="24"/>
          <w:szCs w:val="24"/>
        </w:rPr>
        <w:t>выбору).</w:t>
      </w:r>
      <w:r w:rsidRPr="00FA52D4">
        <w:rPr>
          <w:sz w:val="24"/>
          <w:szCs w:val="24"/>
        </w:rPr>
        <w:t xml:space="preserve"> </w:t>
      </w:r>
      <w:r w:rsidRPr="00C70689">
        <w:rPr>
          <w:sz w:val="24"/>
          <w:szCs w:val="24"/>
        </w:rPr>
        <w:t>Например,</w:t>
      </w:r>
      <w:r w:rsidRPr="00FA52D4">
        <w:rPr>
          <w:sz w:val="24"/>
          <w:szCs w:val="24"/>
        </w:rPr>
        <w:t xml:space="preserve"> </w:t>
      </w:r>
      <w:r w:rsidRPr="00C70689">
        <w:rPr>
          <w:sz w:val="24"/>
          <w:szCs w:val="24"/>
        </w:rPr>
        <w:t>«Повесть</w:t>
      </w:r>
      <w:r w:rsidRPr="00FA52D4">
        <w:rPr>
          <w:sz w:val="24"/>
          <w:szCs w:val="24"/>
        </w:rPr>
        <w:t xml:space="preserve"> </w:t>
      </w:r>
      <w:r w:rsidRPr="00C70689">
        <w:rPr>
          <w:sz w:val="24"/>
          <w:szCs w:val="24"/>
        </w:rPr>
        <w:t>о</w:t>
      </w:r>
      <w:r w:rsidRPr="00FA52D4">
        <w:rPr>
          <w:sz w:val="24"/>
          <w:szCs w:val="24"/>
        </w:rPr>
        <w:t xml:space="preserve"> </w:t>
      </w:r>
      <w:r w:rsidRPr="00C70689">
        <w:rPr>
          <w:sz w:val="24"/>
          <w:szCs w:val="24"/>
        </w:rPr>
        <w:t>том, как один мужик двух генералов прокормил», «Дикий помещик», «Премудрый пискарь» и</w:t>
      </w:r>
      <w:r w:rsidRPr="00C70689">
        <w:rPr>
          <w:spacing w:val="-4"/>
          <w:sz w:val="24"/>
          <w:szCs w:val="24"/>
        </w:rPr>
        <w:t xml:space="preserve"> </w:t>
      </w:r>
      <w:r w:rsidRPr="00C70689">
        <w:rPr>
          <w:sz w:val="24"/>
          <w:szCs w:val="24"/>
        </w:rPr>
        <w:t>другие.</w:t>
      </w:r>
    </w:p>
    <w:p w:rsidR="001303A0" w:rsidRDefault="001303A0" w:rsidP="001303A0">
      <w:pPr>
        <w:rPr>
          <w:sz w:val="24"/>
          <w:szCs w:val="24"/>
        </w:rPr>
      </w:pPr>
    </w:p>
    <w:p w:rsidR="001303A0" w:rsidRPr="00C70689" w:rsidRDefault="001303A0" w:rsidP="001303A0">
      <w:pPr>
        <w:pStyle w:val="a3"/>
        <w:spacing w:before="103"/>
        <w:ind w:right="200" w:firstLine="570"/>
        <w:jc w:val="left"/>
        <w:rPr>
          <w:sz w:val="24"/>
          <w:szCs w:val="24"/>
        </w:rPr>
      </w:pPr>
      <w:r w:rsidRPr="00C70689">
        <w:rPr>
          <w:sz w:val="24"/>
          <w:szCs w:val="24"/>
        </w:rPr>
        <w:t>Произведения</w:t>
      </w:r>
      <w:r w:rsidRPr="00C70689">
        <w:rPr>
          <w:spacing w:val="-16"/>
          <w:sz w:val="24"/>
          <w:szCs w:val="24"/>
        </w:rPr>
        <w:t xml:space="preserve"> </w:t>
      </w:r>
      <w:r w:rsidRPr="00C70689">
        <w:rPr>
          <w:sz w:val="24"/>
          <w:szCs w:val="24"/>
        </w:rPr>
        <w:t>отечественных</w:t>
      </w:r>
      <w:r w:rsidRPr="00C70689">
        <w:rPr>
          <w:spacing w:val="-5"/>
          <w:sz w:val="24"/>
          <w:szCs w:val="24"/>
        </w:rPr>
        <w:t xml:space="preserve"> </w:t>
      </w:r>
      <w:r w:rsidRPr="00C70689">
        <w:rPr>
          <w:sz w:val="24"/>
          <w:szCs w:val="24"/>
        </w:rPr>
        <w:t>и</w:t>
      </w:r>
      <w:r w:rsidRPr="00C70689">
        <w:rPr>
          <w:spacing w:val="20"/>
          <w:sz w:val="24"/>
          <w:szCs w:val="24"/>
        </w:rPr>
        <w:t xml:space="preserve"> </w:t>
      </w:r>
      <w:r w:rsidRPr="00C70689">
        <w:rPr>
          <w:sz w:val="24"/>
          <w:szCs w:val="24"/>
        </w:rPr>
        <w:t>зарубежных</w:t>
      </w:r>
      <w:r w:rsidRPr="00C70689">
        <w:rPr>
          <w:spacing w:val="-18"/>
          <w:sz w:val="24"/>
          <w:szCs w:val="24"/>
        </w:rPr>
        <w:t xml:space="preserve"> </w:t>
      </w:r>
      <w:r w:rsidRPr="00C70689">
        <w:rPr>
          <w:sz w:val="24"/>
          <w:szCs w:val="24"/>
        </w:rPr>
        <w:t>писателей на историческую</w:t>
      </w:r>
      <w:r w:rsidRPr="00C70689">
        <w:rPr>
          <w:spacing w:val="-18"/>
          <w:sz w:val="24"/>
          <w:szCs w:val="24"/>
        </w:rPr>
        <w:t xml:space="preserve"> </w:t>
      </w:r>
      <w:r w:rsidRPr="00C70689">
        <w:rPr>
          <w:sz w:val="24"/>
          <w:szCs w:val="24"/>
        </w:rPr>
        <w:t>тему (не менее</w:t>
      </w:r>
      <w:r w:rsidRPr="00C70689">
        <w:rPr>
          <w:spacing w:val="40"/>
          <w:sz w:val="24"/>
          <w:szCs w:val="24"/>
        </w:rPr>
        <w:t xml:space="preserve"> </w:t>
      </w:r>
      <w:r w:rsidRPr="00C70689">
        <w:rPr>
          <w:sz w:val="24"/>
          <w:szCs w:val="24"/>
        </w:rPr>
        <w:t>двух). Например,</w:t>
      </w:r>
      <w:r w:rsidRPr="00C70689">
        <w:rPr>
          <w:spacing w:val="-12"/>
          <w:sz w:val="24"/>
          <w:szCs w:val="24"/>
        </w:rPr>
        <w:t xml:space="preserve"> </w:t>
      </w:r>
      <w:r w:rsidRPr="00C70689">
        <w:rPr>
          <w:sz w:val="24"/>
          <w:szCs w:val="24"/>
        </w:rPr>
        <w:t>А.К. Толстого,</w:t>
      </w:r>
      <w:r w:rsidRPr="00C70689">
        <w:rPr>
          <w:spacing w:val="-12"/>
          <w:sz w:val="24"/>
          <w:szCs w:val="24"/>
        </w:rPr>
        <w:t xml:space="preserve"> </w:t>
      </w:r>
      <w:r w:rsidRPr="00C70689">
        <w:rPr>
          <w:sz w:val="24"/>
          <w:szCs w:val="24"/>
        </w:rPr>
        <w:t>Р. Сабатини, Ф. Купера.</w:t>
      </w:r>
    </w:p>
    <w:p w:rsidR="001303A0" w:rsidRPr="00C70689" w:rsidRDefault="001303A0" w:rsidP="001303A0">
      <w:pPr>
        <w:pStyle w:val="3"/>
        <w:spacing w:before="132"/>
        <w:jc w:val="left"/>
        <w:rPr>
          <w:sz w:val="24"/>
          <w:szCs w:val="24"/>
        </w:rPr>
      </w:pPr>
      <w:r w:rsidRPr="00C70689">
        <w:rPr>
          <w:sz w:val="24"/>
          <w:szCs w:val="24"/>
        </w:rPr>
        <w:t>Литература</w:t>
      </w:r>
      <w:r w:rsidRPr="00C70689">
        <w:rPr>
          <w:spacing w:val="-5"/>
          <w:sz w:val="24"/>
          <w:szCs w:val="24"/>
        </w:rPr>
        <w:t xml:space="preserve"> </w:t>
      </w:r>
      <w:r w:rsidRPr="00C70689">
        <w:rPr>
          <w:sz w:val="24"/>
          <w:szCs w:val="24"/>
        </w:rPr>
        <w:t>конца</w:t>
      </w:r>
      <w:r w:rsidRPr="00C70689">
        <w:rPr>
          <w:spacing w:val="-4"/>
          <w:sz w:val="24"/>
          <w:szCs w:val="24"/>
        </w:rPr>
        <w:t xml:space="preserve"> </w:t>
      </w:r>
      <w:r w:rsidRPr="00C70689">
        <w:rPr>
          <w:sz w:val="24"/>
          <w:szCs w:val="24"/>
        </w:rPr>
        <w:t>XIX</w:t>
      </w:r>
      <w:r w:rsidRPr="00C70689">
        <w:rPr>
          <w:spacing w:val="-8"/>
          <w:sz w:val="24"/>
          <w:szCs w:val="24"/>
        </w:rPr>
        <w:t xml:space="preserve"> </w:t>
      </w:r>
      <w:r w:rsidRPr="00C70689">
        <w:rPr>
          <w:sz w:val="24"/>
          <w:szCs w:val="24"/>
        </w:rPr>
        <w:t>–</w:t>
      </w:r>
      <w:r w:rsidRPr="00C70689">
        <w:rPr>
          <w:spacing w:val="-5"/>
          <w:sz w:val="24"/>
          <w:szCs w:val="24"/>
        </w:rPr>
        <w:t xml:space="preserve"> </w:t>
      </w:r>
      <w:r w:rsidRPr="00C70689">
        <w:rPr>
          <w:sz w:val="24"/>
          <w:szCs w:val="24"/>
        </w:rPr>
        <w:t>начала</w:t>
      </w:r>
      <w:r w:rsidRPr="00C70689">
        <w:rPr>
          <w:spacing w:val="-4"/>
          <w:sz w:val="24"/>
          <w:szCs w:val="24"/>
        </w:rPr>
        <w:t xml:space="preserve"> </w:t>
      </w:r>
      <w:r w:rsidRPr="00C70689">
        <w:rPr>
          <w:sz w:val="24"/>
          <w:szCs w:val="24"/>
        </w:rPr>
        <w:t>XX</w:t>
      </w:r>
      <w:r w:rsidRPr="00C70689">
        <w:rPr>
          <w:spacing w:val="-8"/>
          <w:sz w:val="24"/>
          <w:szCs w:val="24"/>
        </w:rPr>
        <w:t xml:space="preserve"> </w:t>
      </w:r>
      <w:r w:rsidRPr="00C70689">
        <w:rPr>
          <w:spacing w:val="-4"/>
          <w:sz w:val="24"/>
          <w:szCs w:val="24"/>
        </w:rPr>
        <w:t>века</w:t>
      </w:r>
    </w:p>
    <w:p w:rsidR="001303A0" w:rsidRPr="00C70689" w:rsidRDefault="001303A0" w:rsidP="001303A0">
      <w:pPr>
        <w:pStyle w:val="a3"/>
        <w:spacing w:before="23"/>
        <w:jc w:val="left"/>
        <w:rPr>
          <w:sz w:val="24"/>
          <w:szCs w:val="24"/>
        </w:rPr>
      </w:pPr>
      <w:r w:rsidRPr="00FA52D4">
        <w:rPr>
          <w:b/>
          <w:sz w:val="24"/>
          <w:szCs w:val="24"/>
        </w:rPr>
        <w:t>А.П.Чехов</w:t>
      </w:r>
      <w:r w:rsidRPr="00C70689">
        <w:rPr>
          <w:sz w:val="24"/>
          <w:szCs w:val="24"/>
        </w:rPr>
        <w:t>.</w:t>
      </w:r>
      <w:r>
        <w:rPr>
          <w:sz w:val="24"/>
          <w:szCs w:val="24"/>
        </w:rPr>
        <w:t xml:space="preserve"> </w:t>
      </w:r>
      <w:r w:rsidRPr="00C70689">
        <w:rPr>
          <w:sz w:val="24"/>
          <w:szCs w:val="24"/>
        </w:rPr>
        <w:t>Рассказы</w:t>
      </w:r>
      <w:r>
        <w:rPr>
          <w:sz w:val="24"/>
          <w:szCs w:val="24"/>
        </w:rPr>
        <w:t xml:space="preserve"> </w:t>
      </w:r>
      <w:r w:rsidRPr="00C70689">
        <w:rPr>
          <w:sz w:val="24"/>
          <w:szCs w:val="24"/>
        </w:rPr>
        <w:t>(один</w:t>
      </w:r>
      <w:r w:rsidRPr="00C70689">
        <w:rPr>
          <w:spacing w:val="56"/>
          <w:sz w:val="24"/>
          <w:szCs w:val="24"/>
        </w:rPr>
        <w:t xml:space="preserve"> </w:t>
      </w:r>
      <w:r w:rsidRPr="00C70689">
        <w:rPr>
          <w:sz w:val="24"/>
          <w:szCs w:val="24"/>
        </w:rPr>
        <w:t>по</w:t>
      </w:r>
      <w:r>
        <w:rPr>
          <w:spacing w:val="59"/>
          <w:sz w:val="24"/>
          <w:szCs w:val="24"/>
        </w:rPr>
        <w:t xml:space="preserve"> </w:t>
      </w:r>
      <w:r w:rsidRPr="00C70689">
        <w:rPr>
          <w:sz w:val="24"/>
          <w:szCs w:val="24"/>
        </w:rPr>
        <w:t>выбору).Например,</w:t>
      </w:r>
      <w:r w:rsidRPr="00C70689">
        <w:rPr>
          <w:spacing w:val="-2"/>
          <w:sz w:val="24"/>
          <w:szCs w:val="24"/>
        </w:rPr>
        <w:t>«Тоска»,</w:t>
      </w:r>
      <w:r w:rsidRPr="00C70689">
        <w:rPr>
          <w:sz w:val="24"/>
          <w:szCs w:val="24"/>
        </w:rPr>
        <w:t>«Злоумышленник»</w:t>
      </w:r>
      <w:r w:rsidRPr="00C70689">
        <w:rPr>
          <w:spacing w:val="-24"/>
          <w:sz w:val="24"/>
          <w:szCs w:val="24"/>
        </w:rPr>
        <w:t xml:space="preserve"> </w:t>
      </w:r>
      <w:r w:rsidRPr="00C70689">
        <w:rPr>
          <w:sz w:val="24"/>
          <w:szCs w:val="24"/>
        </w:rPr>
        <w:t>и</w:t>
      </w:r>
      <w:r w:rsidRPr="00C70689">
        <w:rPr>
          <w:spacing w:val="1"/>
          <w:sz w:val="24"/>
          <w:szCs w:val="24"/>
        </w:rPr>
        <w:t xml:space="preserve"> </w:t>
      </w:r>
      <w:r w:rsidRPr="00C70689">
        <w:rPr>
          <w:spacing w:val="-2"/>
          <w:sz w:val="24"/>
          <w:szCs w:val="24"/>
        </w:rPr>
        <w:t>другие.</w:t>
      </w:r>
    </w:p>
    <w:p w:rsidR="001303A0" w:rsidRPr="00C70689" w:rsidRDefault="001303A0" w:rsidP="001303A0">
      <w:pPr>
        <w:pStyle w:val="a3"/>
        <w:spacing w:before="24"/>
        <w:jc w:val="left"/>
        <w:rPr>
          <w:sz w:val="24"/>
          <w:szCs w:val="24"/>
        </w:rPr>
      </w:pPr>
      <w:r w:rsidRPr="00FA52D4">
        <w:rPr>
          <w:b/>
          <w:sz w:val="24"/>
          <w:szCs w:val="24"/>
        </w:rPr>
        <w:t>М.Горький</w:t>
      </w:r>
      <w:r w:rsidRPr="00C70689">
        <w:rPr>
          <w:sz w:val="24"/>
          <w:szCs w:val="24"/>
        </w:rPr>
        <w:t>.</w:t>
      </w:r>
      <w:r w:rsidRPr="00C70689">
        <w:rPr>
          <w:spacing w:val="40"/>
          <w:sz w:val="24"/>
          <w:szCs w:val="24"/>
        </w:rPr>
        <w:t xml:space="preserve"> </w:t>
      </w:r>
      <w:r w:rsidRPr="00C70689">
        <w:rPr>
          <w:sz w:val="24"/>
          <w:szCs w:val="24"/>
        </w:rPr>
        <w:t>Ранние</w:t>
      </w:r>
      <w:r w:rsidRPr="00C70689">
        <w:rPr>
          <w:spacing w:val="64"/>
          <w:sz w:val="24"/>
          <w:szCs w:val="24"/>
        </w:rPr>
        <w:t xml:space="preserve"> </w:t>
      </w:r>
      <w:r w:rsidRPr="00C70689">
        <w:rPr>
          <w:sz w:val="24"/>
          <w:szCs w:val="24"/>
        </w:rPr>
        <w:t>рассказы</w:t>
      </w:r>
      <w:r w:rsidRPr="00C70689">
        <w:rPr>
          <w:spacing w:val="41"/>
          <w:sz w:val="24"/>
          <w:szCs w:val="24"/>
        </w:rPr>
        <w:t xml:space="preserve"> </w:t>
      </w:r>
      <w:r w:rsidRPr="00C70689">
        <w:rPr>
          <w:sz w:val="24"/>
          <w:szCs w:val="24"/>
        </w:rPr>
        <w:t>(одно</w:t>
      </w:r>
      <w:r w:rsidRPr="00C70689">
        <w:rPr>
          <w:spacing w:val="63"/>
          <w:sz w:val="24"/>
          <w:szCs w:val="24"/>
        </w:rPr>
        <w:t xml:space="preserve"> </w:t>
      </w:r>
      <w:r w:rsidRPr="00C70689">
        <w:rPr>
          <w:sz w:val="24"/>
          <w:szCs w:val="24"/>
        </w:rPr>
        <w:t>произведение</w:t>
      </w:r>
      <w:r w:rsidRPr="00C70689">
        <w:rPr>
          <w:spacing w:val="47"/>
          <w:sz w:val="24"/>
          <w:szCs w:val="24"/>
        </w:rPr>
        <w:t xml:space="preserve"> </w:t>
      </w:r>
      <w:r w:rsidRPr="00C70689">
        <w:rPr>
          <w:sz w:val="24"/>
          <w:szCs w:val="24"/>
        </w:rPr>
        <w:t>по</w:t>
      </w:r>
      <w:r w:rsidRPr="00C70689">
        <w:rPr>
          <w:spacing w:val="64"/>
          <w:w w:val="150"/>
          <w:sz w:val="24"/>
          <w:szCs w:val="24"/>
        </w:rPr>
        <w:t xml:space="preserve"> </w:t>
      </w:r>
      <w:r w:rsidRPr="00C70689">
        <w:rPr>
          <w:sz w:val="24"/>
          <w:szCs w:val="24"/>
        </w:rPr>
        <w:t>выбору).</w:t>
      </w:r>
      <w:r w:rsidRPr="00C70689">
        <w:rPr>
          <w:spacing w:val="40"/>
          <w:sz w:val="24"/>
          <w:szCs w:val="24"/>
        </w:rPr>
        <w:t xml:space="preserve"> </w:t>
      </w:r>
      <w:r w:rsidRPr="00C70689">
        <w:rPr>
          <w:spacing w:val="-2"/>
          <w:sz w:val="24"/>
          <w:szCs w:val="24"/>
        </w:rPr>
        <w:t>Например,</w:t>
      </w:r>
    </w:p>
    <w:p w:rsidR="001303A0" w:rsidRPr="00C70689" w:rsidRDefault="001303A0" w:rsidP="001303A0">
      <w:pPr>
        <w:pStyle w:val="a3"/>
        <w:spacing w:before="23"/>
        <w:jc w:val="left"/>
        <w:rPr>
          <w:sz w:val="24"/>
          <w:szCs w:val="24"/>
        </w:rPr>
      </w:pPr>
      <w:r w:rsidRPr="00C70689">
        <w:rPr>
          <w:sz w:val="24"/>
          <w:szCs w:val="24"/>
        </w:rPr>
        <w:t>«Старуха</w:t>
      </w:r>
      <w:r w:rsidRPr="00C70689">
        <w:rPr>
          <w:spacing w:val="-6"/>
          <w:sz w:val="24"/>
          <w:szCs w:val="24"/>
        </w:rPr>
        <w:t xml:space="preserve"> </w:t>
      </w:r>
      <w:r w:rsidRPr="00C70689">
        <w:rPr>
          <w:sz w:val="24"/>
          <w:szCs w:val="24"/>
        </w:rPr>
        <w:t>Изергиль»</w:t>
      </w:r>
      <w:r w:rsidRPr="00C70689">
        <w:rPr>
          <w:spacing w:val="-7"/>
          <w:sz w:val="24"/>
          <w:szCs w:val="24"/>
        </w:rPr>
        <w:t xml:space="preserve"> </w:t>
      </w:r>
      <w:r w:rsidRPr="00C70689">
        <w:rPr>
          <w:sz w:val="24"/>
          <w:szCs w:val="24"/>
        </w:rPr>
        <w:t>(легенда</w:t>
      </w:r>
      <w:r w:rsidRPr="00C70689">
        <w:rPr>
          <w:spacing w:val="-5"/>
          <w:sz w:val="24"/>
          <w:szCs w:val="24"/>
        </w:rPr>
        <w:t xml:space="preserve"> </w:t>
      </w:r>
      <w:r w:rsidRPr="00C70689">
        <w:rPr>
          <w:sz w:val="24"/>
          <w:szCs w:val="24"/>
        </w:rPr>
        <w:t>о</w:t>
      </w:r>
      <w:r w:rsidRPr="00C70689">
        <w:rPr>
          <w:spacing w:val="-7"/>
          <w:sz w:val="24"/>
          <w:szCs w:val="24"/>
        </w:rPr>
        <w:t xml:space="preserve"> </w:t>
      </w:r>
      <w:r w:rsidRPr="00C70689">
        <w:rPr>
          <w:sz w:val="24"/>
          <w:szCs w:val="24"/>
        </w:rPr>
        <w:t>Данко),</w:t>
      </w:r>
      <w:r w:rsidRPr="00C70689">
        <w:rPr>
          <w:spacing w:val="-11"/>
          <w:sz w:val="24"/>
          <w:szCs w:val="24"/>
        </w:rPr>
        <w:t xml:space="preserve"> </w:t>
      </w:r>
      <w:r w:rsidRPr="00C70689">
        <w:rPr>
          <w:sz w:val="24"/>
          <w:szCs w:val="24"/>
        </w:rPr>
        <w:t>«Челкаш»</w:t>
      </w:r>
      <w:r w:rsidRPr="00C70689">
        <w:rPr>
          <w:spacing w:val="-7"/>
          <w:sz w:val="24"/>
          <w:szCs w:val="24"/>
        </w:rPr>
        <w:t xml:space="preserve"> </w:t>
      </w:r>
      <w:r w:rsidRPr="00C70689">
        <w:rPr>
          <w:sz w:val="24"/>
          <w:szCs w:val="24"/>
        </w:rPr>
        <w:t>и</w:t>
      </w:r>
      <w:r w:rsidRPr="00C70689">
        <w:rPr>
          <w:spacing w:val="-19"/>
          <w:sz w:val="24"/>
          <w:szCs w:val="24"/>
        </w:rPr>
        <w:t xml:space="preserve"> </w:t>
      </w:r>
      <w:r w:rsidRPr="00C70689">
        <w:rPr>
          <w:spacing w:val="-2"/>
          <w:sz w:val="24"/>
          <w:szCs w:val="24"/>
        </w:rPr>
        <w:t>другие.</w:t>
      </w:r>
    </w:p>
    <w:p w:rsidR="001303A0" w:rsidRPr="00C70689" w:rsidRDefault="001303A0" w:rsidP="001303A0">
      <w:pPr>
        <w:pStyle w:val="a3"/>
        <w:spacing w:before="23"/>
        <w:ind w:right="178"/>
        <w:jc w:val="left"/>
        <w:rPr>
          <w:sz w:val="24"/>
          <w:szCs w:val="24"/>
        </w:rPr>
      </w:pPr>
      <w:r w:rsidRPr="00C70689">
        <w:rPr>
          <w:sz w:val="24"/>
          <w:szCs w:val="24"/>
        </w:rPr>
        <w:t>Сатирические</w:t>
      </w:r>
      <w:r w:rsidRPr="00C70689">
        <w:rPr>
          <w:spacing w:val="-18"/>
          <w:sz w:val="24"/>
          <w:szCs w:val="24"/>
        </w:rPr>
        <w:t xml:space="preserve"> </w:t>
      </w:r>
      <w:r w:rsidRPr="00C70689">
        <w:rPr>
          <w:sz w:val="24"/>
          <w:szCs w:val="24"/>
        </w:rPr>
        <w:t>произведения</w:t>
      </w:r>
      <w:r w:rsidRPr="00C70689">
        <w:rPr>
          <w:spacing w:val="-17"/>
          <w:sz w:val="24"/>
          <w:szCs w:val="24"/>
        </w:rPr>
        <w:t xml:space="preserve"> </w:t>
      </w:r>
      <w:r w:rsidRPr="00C70689">
        <w:rPr>
          <w:sz w:val="24"/>
          <w:szCs w:val="24"/>
        </w:rPr>
        <w:t>отечественных</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зарубежных</w:t>
      </w:r>
      <w:r w:rsidRPr="00C70689">
        <w:rPr>
          <w:spacing w:val="-18"/>
          <w:sz w:val="24"/>
          <w:szCs w:val="24"/>
        </w:rPr>
        <w:t xml:space="preserve"> </w:t>
      </w:r>
      <w:r w:rsidRPr="00C70689">
        <w:rPr>
          <w:sz w:val="24"/>
          <w:szCs w:val="24"/>
        </w:rPr>
        <w:t>писателей</w:t>
      </w:r>
      <w:r w:rsidRPr="00C70689">
        <w:rPr>
          <w:spacing w:val="-17"/>
          <w:sz w:val="24"/>
          <w:szCs w:val="24"/>
        </w:rPr>
        <w:t xml:space="preserve"> </w:t>
      </w:r>
      <w:r w:rsidRPr="00C70689">
        <w:rPr>
          <w:sz w:val="24"/>
          <w:szCs w:val="24"/>
        </w:rPr>
        <w:t>(не</w:t>
      </w:r>
      <w:r w:rsidRPr="00C70689">
        <w:rPr>
          <w:spacing w:val="-18"/>
          <w:sz w:val="24"/>
          <w:szCs w:val="24"/>
        </w:rPr>
        <w:t xml:space="preserve"> </w:t>
      </w:r>
      <w:r w:rsidRPr="00C70689">
        <w:rPr>
          <w:sz w:val="24"/>
          <w:szCs w:val="24"/>
        </w:rPr>
        <w:t>менее двух). Например, М.М. Зощенко, А.Т. Аверченко,</w:t>
      </w:r>
      <w:r w:rsidRPr="00C70689">
        <w:rPr>
          <w:spacing w:val="-19"/>
          <w:sz w:val="24"/>
          <w:szCs w:val="24"/>
        </w:rPr>
        <w:t xml:space="preserve"> </w:t>
      </w:r>
      <w:r w:rsidRPr="00C70689">
        <w:rPr>
          <w:sz w:val="24"/>
          <w:szCs w:val="24"/>
        </w:rPr>
        <w:t>Н. Тэффи, О. Генри, Я. Гашека.</w:t>
      </w:r>
    </w:p>
    <w:p w:rsidR="001303A0" w:rsidRPr="00C70689" w:rsidRDefault="001303A0" w:rsidP="001303A0">
      <w:pPr>
        <w:pStyle w:val="3"/>
        <w:spacing w:before="132"/>
        <w:jc w:val="left"/>
        <w:rPr>
          <w:sz w:val="24"/>
          <w:szCs w:val="24"/>
        </w:rPr>
      </w:pPr>
      <w:r w:rsidRPr="00C70689">
        <w:rPr>
          <w:sz w:val="24"/>
          <w:szCs w:val="24"/>
        </w:rPr>
        <w:t>Литература</w:t>
      </w:r>
      <w:r w:rsidRPr="00C70689">
        <w:rPr>
          <w:spacing w:val="1"/>
          <w:sz w:val="24"/>
          <w:szCs w:val="24"/>
        </w:rPr>
        <w:t xml:space="preserve"> </w:t>
      </w:r>
      <w:r w:rsidRPr="00C70689">
        <w:rPr>
          <w:sz w:val="24"/>
          <w:szCs w:val="24"/>
        </w:rPr>
        <w:t>первой</w:t>
      </w:r>
      <w:r w:rsidRPr="00C70689">
        <w:rPr>
          <w:spacing w:val="-8"/>
          <w:sz w:val="24"/>
          <w:szCs w:val="24"/>
        </w:rPr>
        <w:t xml:space="preserve"> </w:t>
      </w:r>
      <w:r w:rsidRPr="00C70689">
        <w:rPr>
          <w:sz w:val="24"/>
          <w:szCs w:val="24"/>
        </w:rPr>
        <w:t>половины</w:t>
      </w:r>
      <w:r w:rsidRPr="00C70689">
        <w:rPr>
          <w:spacing w:val="-24"/>
          <w:sz w:val="24"/>
          <w:szCs w:val="24"/>
        </w:rPr>
        <w:t xml:space="preserve"> </w:t>
      </w:r>
      <w:r w:rsidRPr="00C70689">
        <w:rPr>
          <w:sz w:val="24"/>
          <w:szCs w:val="24"/>
        </w:rPr>
        <w:t>XX</w:t>
      </w:r>
      <w:r w:rsidRPr="00C70689">
        <w:rPr>
          <w:spacing w:val="-3"/>
          <w:sz w:val="24"/>
          <w:szCs w:val="24"/>
        </w:rPr>
        <w:t xml:space="preserve"> </w:t>
      </w:r>
      <w:r w:rsidRPr="00C70689">
        <w:rPr>
          <w:spacing w:val="-4"/>
          <w:sz w:val="24"/>
          <w:szCs w:val="24"/>
        </w:rPr>
        <w:t>века</w:t>
      </w:r>
    </w:p>
    <w:p w:rsidR="001303A0" w:rsidRPr="00C70689" w:rsidRDefault="001303A0" w:rsidP="001303A0">
      <w:pPr>
        <w:pStyle w:val="a3"/>
        <w:spacing w:before="23"/>
        <w:jc w:val="left"/>
        <w:rPr>
          <w:sz w:val="24"/>
          <w:szCs w:val="24"/>
        </w:rPr>
      </w:pPr>
      <w:r w:rsidRPr="00FA52D4">
        <w:rPr>
          <w:b/>
          <w:sz w:val="24"/>
          <w:szCs w:val="24"/>
        </w:rPr>
        <w:t>А.С.</w:t>
      </w:r>
      <w:r w:rsidRPr="00FA52D4">
        <w:rPr>
          <w:b/>
          <w:spacing w:val="39"/>
          <w:sz w:val="24"/>
          <w:szCs w:val="24"/>
        </w:rPr>
        <w:t xml:space="preserve"> </w:t>
      </w:r>
      <w:r w:rsidRPr="00FA52D4">
        <w:rPr>
          <w:b/>
          <w:sz w:val="24"/>
          <w:szCs w:val="24"/>
        </w:rPr>
        <w:t>Грин</w:t>
      </w:r>
      <w:r w:rsidRPr="00C70689">
        <w:rPr>
          <w:sz w:val="24"/>
          <w:szCs w:val="24"/>
        </w:rPr>
        <w:t>.</w:t>
      </w:r>
      <w:r w:rsidRPr="00C70689">
        <w:rPr>
          <w:spacing w:val="21"/>
          <w:sz w:val="24"/>
          <w:szCs w:val="24"/>
        </w:rPr>
        <w:t xml:space="preserve"> </w:t>
      </w:r>
      <w:r w:rsidRPr="00C70689">
        <w:rPr>
          <w:sz w:val="24"/>
          <w:szCs w:val="24"/>
        </w:rPr>
        <w:t>Повести</w:t>
      </w:r>
      <w:r w:rsidRPr="00C70689">
        <w:rPr>
          <w:spacing w:val="50"/>
          <w:sz w:val="24"/>
          <w:szCs w:val="24"/>
        </w:rPr>
        <w:t xml:space="preserve"> </w:t>
      </w:r>
      <w:r w:rsidRPr="00C70689">
        <w:rPr>
          <w:sz w:val="24"/>
          <w:szCs w:val="24"/>
        </w:rPr>
        <w:t>и</w:t>
      </w:r>
      <w:r w:rsidRPr="00C70689">
        <w:rPr>
          <w:spacing w:val="68"/>
          <w:sz w:val="24"/>
          <w:szCs w:val="24"/>
        </w:rPr>
        <w:t xml:space="preserve"> </w:t>
      </w:r>
      <w:r w:rsidRPr="00C70689">
        <w:rPr>
          <w:sz w:val="24"/>
          <w:szCs w:val="24"/>
        </w:rPr>
        <w:t>рассказы</w:t>
      </w:r>
      <w:r w:rsidRPr="00C70689">
        <w:rPr>
          <w:spacing w:val="4"/>
          <w:sz w:val="24"/>
          <w:szCs w:val="24"/>
        </w:rPr>
        <w:t xml:space="preserve"> </w:t>
      </w:r>
      <w:r w:rsidRPr="00C70689">
        <w:rPr>
          <w:sz w:val="24"/>
          <w:szCs w:val="24"/>
        </w:rPr>
        <w:t>(одно</w:t>
      </w:r>
      <w:r w:rsidRPr="00C70689">
        <w:rPr>
          <w:spacing w:val="44"/>
          <w:sz w:val="24"/>
          <w:szCs w:val="24"/>
        </w:rPr>
        <w:t xml:space="preserve"> </w:t>
      </w:r>
      <w:r w:rsidRPr="00C70689">
        <w:rPr>
          <w:sz w:val="24"/>
          <w:szCs w:val="24"/>
        </w:rPr>
        <w:t>произведение</w:t>
      </w:r>
      <w:r w:rsidRPr="00C70689">
        <w:rPr>
          <w:spacing w:val="27"/>
          <w:sz w:val="24"/>
          <w:szCs w:val="24"/>
        </w:rPr>
        <w:t xml:space="preserve"> </w:t>
      </w:r>
      <w:r w:rsidRPr="00C70689">
        <w:rPr>
          <w:sz w:val="24"/>
          <w:szCs w:val="24"/>
        </w:rPr>
        <w:t>по</w:t>
      </w:r>
      <w:r w:rsidRPr="00C70689">
        <w:rPr>
          <w:spacing w:val="44"/>
          <w:sz w:val="24"/>
          <w:szCs w:val="24"/>
        </w:rPr>
        <w:t xml:space="preserve"> </w:t>
      </w:r>
      <w:r w:rsidRPr="00C70689">
        <w:rPr>
          <w:sz w:val="24"/>
          <w:szCs w:val="24"/>
        </w:rPr>
        <w:t>выбору).</w:t>
      </w:r>
      <w:r w:rsidRPr="00C70689">
        <w:rPr>
          <w:spacing w:val="22"/>
          <w:sz w:val="24"/>
          <w:szCs w:val="24"/>
        </w:rPr>
        <w:t xml:space="preserve"> </w:t>
      </w:r>
      <w:r w:rsidRPr="00C70689">
        <w:rPr>
          <w:spacing w:val="-2"/>
          <w:sz w:val="24"/>
          <w:szCs w:val="24"/>
        </w:rPr>
        <w:t>Например,</w:t>
      </w:r>
    </w:p>
    <w:p w:rsidR="001303A0" w:rsidRPr="00C70689" w:rsidRDefault="001303A0" w:rsidP="001303A0">
      <w:pPr>
        <w:pStyle w:val="a3"/>
        <w:spacing w:before="8"/>
        <w:jc w:val="left"/>
        <w:rPr>
          <w:sz w:val="24"/>
          <w:szCs w:val="24"/>
        </w:rPr>
      </w:pPr>
      <w:r w:rsidRPr="00C70689">
        <w:rPr>
          <w:sz w:val="24"/>
          <w:szCs w:val="24"/>
        </w:rPr>
        <w:t>«Алые</w:t>
      </w:r>
      <w:r w:rsidRPr="00C70689">
        <w:rPr>
          <w:spacing w:val="-8"/>
          <w:sz w:val="24"/>
          <w:szCs w:val="24"/>
        </w:rPr>
        <w:t xml:space="preserve"> </w:t>
      </w:r>
      <w:r w:rsidRPr="00C70689">
        <w:rPr>
          <w:sz w:val="24"/>
          <w:szCs w:val="24"/>
        </w:rPr>
        <w:t>паруса»,</w:t>
      </w:r>
      <w:r w:rsidRPr="00C70689">
        <w:rPr>
          <w:spacing w:val="-16"/>
          <w:sz w:val="24"/>
          <w:szCs w:val="24"/>
        </w:rPr>
        <w:t xml:space="preserve"> </w:t>
      </w:r>
      <w:r w:rsidRPr="00C70689">
        <w:rPr>
          <w:sz w:val="24"/>
          <w:szCs w:val="24"/>
        </w:rPr>
        <w:t>«Зелёная</w:t>
      </w:r>
      <w:r w:rsidRPr="00C70689">
        <w:rPr>
          <w:spacing w:val="-16"/>
          <w:sz w:val="24"/>
          <w:szCs w:val="24"/>
        </w:rPr>
        <w:t xml:space="preserve"> </w:t>
      </w:r>
      <w:r w:rsidRPr="00C70689">
        <w:rPr>
          <w:sz w:val="24"/>
          <w:szCs w:val="24"/>
        </w:rPr>
        <w:t>лампа»</w:t>
      </w:r>
      <w:r w:rsidRPr="00C70689">
        <w:rPr>
          <w:spacing w:val="-9"/>
          <w:sz w:val="24"/>
          <w:szCs w:val="24"/>
        </w:rPr>
        <w:t xml:space="preserve"> </w:t>
      </w:r>
      <w:r w:rsidRPr="00C70689">
        <w:rPr>
          <w:sz w:val="24"/>
          <w:szCs w:val="24"/>
        </w:rPr>
        <w:t>и</w:t>
      </w:r>
      <w:r w:rsidRPr="00C70689">
        <w:rPr>
          <w:spacing w:val="-1"/>
          <w:sz w:val="24"/>
          <w:szCs w:val="24"/>
        </w:rPr>
        <w:t xml:space="preserve"> </w:t>
      </w:r>
      <w:r w:rsidRPr="00C70689">
        <w:rPr>
          <w:spacing w:val="-2"/>
          <w:sz w:val="24"/>
          <w:szCs w:val="24"/>
        </w:rPr>
        <w:t>другие.</w:t>
      </w:r>
    </w:p>
    <w:p w:rsidR="001303A0" w:rsidRPr="00C70689" w:rsidRDefault="001303A0" w:rsidP="001303A0">
      <w:pPr>
        <w:pStyle w:val="a3"/>
        <w:spacing w:before="23"/>
        <w:ind w:right="184"/>
        <w:jc w:val="left"/>
        <w:rPr>
          <w:sz w:val="24"/>
          <w:szCs w:val="24"/>
        </w:rPr>
      </w:pPr>
      <w:r w:rsidRPr="00C70689">
        <w:rPr>
          <w:sz w:val="24"/>
          <w:szCs w:val="24"/>
        </w:rPr>
        <w:t>Отечественная поэзия первой половины XX века. Стихотворения на тему мечты и реальности (два-три по выбору). Например, стихотворения А.А. Блока, Н.С. Гумилёва, М.И. Цветаевой и другие.</w:t>
      </w:r>
    </w:p>
    <w:p w:rsidR="001303A0" w:rsidRPr="00C70689" w:rsidRDefault="001303A0" w:rsidP="001303A0">
      <w:pPr>
        <w:pStyle w:val="a3"/>
        <w:ind w:right="185"/>
        <w:jc w:val="left"/>
        <w:rPr>
          <w:sz w:val="24"/>
          <w:szCs w:val="24"/>
        </w:rPr>
      </w:pPr>
      <w:r w:rsidRPr="00FA52D4">
        <w:rPr>
          <w:b/>
          <w:sz w:val="24"/>
          <w:szCs w:val="24"/>
        </w:rPr>
        <w:t>В.В.</w:t>
      </w:r>
      <w:r w:rsidRPr="00FA52D4">
        <w:rPr>
          <w:b/>
          <w:spacing w:val="-16"/>
          <w:sz w:val="24"/>
          <w:szCs w:val="24"/>
        </w:rPr>
        <w:t xml:space="preserve"> </w:t>
      </w:r>
      <w:r w:rsidRPr="00FA52D4">
        <w:rPr>
          <w:b/>
          <w:sz w:val="24"/>
          <w:szCs w:val="24"/>
        </w:rPr>
        <w:t>Маяковский</w:t>
      </w:r>
      <w:r w:rsidRPr="00C70689">
        <w:rPr>
          <w:sz w:val="24"/>
          <w:szCs w:val="24"/>
        </w:rPr>
        <w:t>.</w:t>
      </w:r>
      <w:r w:rsidRPr="00C70689">
        <w:rPr>
          <w:spacing w:val="-16"/>
          <w:sz w:val="24"/>
          <w:szCs w:val="24"/>
        </w:rPr>
        <w:t xml:space="preserve"> </w:t>
      </w:r>
      <w:r w:rsidRPr="00C70689">
        <w:rPr>
          <w:sz w:val="24"/>
          <w:szCs w:val="24"/>
        </w:rPr>
        <w:t>Стихотворения</w:t>
      </w:r>
      <w:r w:rsidRPr="00C70689">
        <w:rPr>
          <w:spacing w:val="-16"/>
          <w:sz w:val="24"/>
          <w:szCs w:val="24"/>
        </w:rPr>
        <w:t xml:space="preserve"> </w:t>
      </w:r>
      <w:r w:rsidRPr="00C70689">
        <w:rPr>
          <w:sz w:val="24"/>
          <w:szCs w:val="24"/>
        </w:rPr>
        <w:t>(одно</w:t>
      </w:r>
      <w:r w:rsidRPr="00C70689">
        <w:rPr>
          <w:spacing w:val="-12"/>
          <w:sz w:val="24"/>
          <w:szCs w:val="24"/>
        </w:rPr>
        <w:t xml:space="preserve"> </w:t>
      </w:r>
      <w:r w:rsidRPr="00C70689">
        <w:rPr>
          <w:sz w:val="24"/>
          <w:szCs w:val="24"/>
        </w:rPr>
        <w:t>по</w:t>
      </w:r>
      <w:r w:rsidRPr="00C70689">
        <w:rPr>
          <w:spacing w:val="-12"/>
          <w:sz w:val="24"/>
          <w:szCs w:val="24"/>
        </w:rPr>
        <w:t xml:space="preserve"> </w:t>
      </w:r>
      <w:r w:rsidRPr="00C70689">
        <w:rPr>
          <w:sz w:val="24"/>
          <w:szCs w:val="24"/>
        </w:rPr>
        <w:t>выбору).</w:t>
      </w:r>
      <w:r w:rsidRPr="00C70689">
        <w:rPr>
          <w:spacing w:val="-16"/>
          <w:sz w:val="24"/>
          <w:szCs w:val="24"/>
        </w:rPr>
        <w:t xml:space="preserve"> </w:t>
      </w:r>
      <w:r w:rsidRPr="00C70689">
        <w:rPr>
          <w:sz w:val="24"/>
          <w:szCs w:val="24"/>
        </w:rPr>
        <w:t>Например,</w:t>
      </w:r>
      <w:r w:rsidRPr="00C70689">
        <w:rPr>
          <w:spacing w:val="-16"/>
          <w:sz w:val="24"/>
          <w:szCs w:val="24"/>
        </w:rPr>
        <w:t xml:space="preserve"> </w:t>
      </w:r>
      <w:r w:rsidRPr="00C70689">
        <w:rPr>
          <w:sz w:val="24"/>
          <w:szCs w:val="24"/>
        </w:rPr>
        <w:t>«Необычайное приключение, бывшее с Владимиром Маяковским летом на даче», «Хорошее отношение</w:t>
      </w:r>
      <w:r w:rsidRPr="00C70689">
        <w:rPr>
          <w:spacing w:val="-2"/>
          <w:sz w:val="24"/>
          <w:szCs w:val="24"/>
        </w:rPr>
        <w:t xml:space="preserve"> </w:t>
      </w:r>
      <w:r w:rsidRPr="00C70689">
        <w:rPr>
          <w:sz w:val="24"/>
          <w:szCs w:val="24"/>
        </w:rPr>
        <w:t>к лошадям» и другие.</w:t>
      </w:r>
    </w:p>
    <w:p w:rsidR="001303A0" w:rsidRPr="00C70689" w:rsidRDefault="001303A0" w:rsidP="001303A0">
      <w:pPr>
        <w:pStyle w:val="a3"/>
        <w:jc w:val="left"/>
        <w:rPr>
          <w:sz w:val="24"/>
          <w:szCs w:val="24"/>
        </w:rPr>
      </w:pPr>
      <w:r w:rsidRPr="00FA52D4">
        <w:rPr>
          <w:b/>
          <w:sz w:val="24"/>
          <w:szCs w:val="24"/>
        </w:rPr>
        <w:t>М.А. Шолохов</w:t>
      </w:r>
      <w:r w:rsidRPr="00C70689">
        <w:rPr>
          <w:sz w:val="24"/>
          <w:szCs w:val="24"/>
        </w:rPr>
        <w:t>.</w:t>
      </w:r>
      <w:r w:rsidRPr="00C70689">
        <w:rPr>
          <w:spacing w:val="-21"/>
          <w:sz w:val="24"/>
          <w:szCs w:val="24"/>
        </w:rPr>
        <w:t xml:space="preserve"> </w:t>
      </w:r>
      <w:r w:rsidRPr="00C70689">
        <w:rPr>
          <w:sz w:val="24"/>
          <w:szCs w:val="24"/>
        </w:rPr>
        <w:t>«Донские</w:t>
      </w:r>
      <w:r w:rsidRPr="00C70689">
        <w:rPr>
          <w:spacing w:val="-14"/>
          <w:sz w:val="24"/>
          <w:szCs w:val="24"/>
        </w:rPr>
        <w:t xml:space="preserve"> </w:t>
      </w:r>
      <w:r w:rsidRPr="00C70689">
        <w:rPr>
          <w:sz w:val="24"/>
          <w:szCs w:val="24"/>
        </w:rPr>
        <w:t>рассказы»</w:t>
      </w:r>
      <w:r w:rsidRPr="00C70689">
        <w:rPr>
          <w:spacing w:val="6"/>
          <w:sz w:val="24"/>
          <w:szCs w:val="24"/>
        </w:rPr>
        <w:t xml:space="preserve"> </w:t>
      </w:r>
      <w:r w:rsidRPr="00C70689">
        <w:rPr>
          <w:sz w:val="24"/>
          <w:szCs w:val="24"/>
        </w:rPr>
        <w:t>(один</w:t>
      </w:r>
      <w:r w:rsidRPr="00C70689">
        <w:rPr>
          <w:spacing w:val="-8"/>
          <w:sz w:val="24"/>
          <w:szCs w:val="24"/>
        </w:rPr>
        <w:t xml:space="preserve"> </w:t>
      </w:r>
      <w:r w:rsidRPr="00C70689">
        <w:rPr>
          <w:sz w:val="24"/>
          <w:szCs w:val="24"/>
        </w:rPr>
        <w:t>по</w:t>
      </w:r>
      <w:r w:rsidRPr="00C70689">
        <w:rPr>
          <w:spacing w:val="7"/>
          <w:sz w:val="24"/>
          <w:szCs w:val="24"/>
        </w:rPr>
        <w:t xml:space="preserve"> </w:t>
      </w:r>
      <w:r w:rsidRPr="00C70689">
        <w:rPr>
          <w:sz w:val="24"/>
          <w:szCs w:val="24"/>
        </w:rPr>
        <w:t>выбору). Например,</w:t>
      </w:r>
      <w:r w:rsidRPr="00C70689">
        <w:rPr>
          <w:spacing w:val="-21"/>
          <w:sz w:val="24"/>
          <w:szCs w:val="24"/>
        </w:rPr>
        <w:t xml:space="preserve"> </w:t>
      </w:r>
      <w:r w:rsidRPr="00C70689">
        <w:rPr>
          <w:spacing w:val="-2"/>
          <w:sz w:val="24"/>
          <w:szCs w:val="24"/>
        </w:rPr>
        <w:t>«Родинка»,</w:t>
      </w:r>
      <w:r w:rsidRPr="00C70689">
        <w:rPr>
          <w:sz w:val="24"/>
          <w:szCs w:val="24"/>
        </w:rPr>
        <w:t>«Чужая</w:t>
      </w:r>
      <w:r w:rsidRPr="00C70689">
        <w:rPr>
          <w:spacing w:val="-6"/>
          <w:sz w:val="24"/>
          <w:szCs w:val="24"/>
        </w:rPr>
        <w:t xml:space="preserve"> </w:t>
      </w:r>
      <w:r w:rsidRPr="00C70689">
        <w:rPr>
          <w:sz w:val="24"/>
          <w:szCs w:val="24"/>
        </w:rPr>
        <w:t>кровь»</w:t>
      </w:r>
      <w:r w:rsidRPr="00C70689">
        <w:rPr>
          <w:spacing w:val="-1"/>
          <w:sz w:val="24"/>
          <w:szCs w:val="24"/>
        </w:rPr>
        <w:t xml:space="preserve"> </w:t>
      </w:r>
      <w:r w:rsidRPr="00C70689">
        <w:rPr>
          <w:sz w:val="24"/>
          <w:szCs w:val="24"/>
        </w:rPr>
        <w:t>и</w:t>
      </w:r>
      <w:r w:rsidRPr="00C70689">
        <w:rPr>
          <w:spacing w:val="-14"/>
          <w:sz w:val="24"/>
          <w:szCs w:val="24"/>
        </w:rPr>
        <w:t xml:space="preserve"> </w:t>
      </w:r>
      <w:r w:rsidRPr="00C70689">
        <w:rPr>
          <w:spacing w:val="-2"/>
          <w:sz w:val="24"/>
          <w:szCs w:val="24"/>
        </w:rPr>
        <w:t>другие.</w:t>
      </w:r>
    </w:p>
    <w:p w:rsidR="001303A0" w:rsidRPr="00C70689" w:rsidRDefault="001303A0" w:rsidP="001303A0">
      <w:pPr>
        <w:pStyle w:val="a3"/>
        <w:spacing w:before="23"/>
        <w:jc w:val="left"/>
        <w:rPr>
          <w:sz w:val="24"/>
          <w:szCs w:val="24"/>
        </w:rPr>
      </w:pPr>
      <w:r w:rsidRPr="00FA52D4">
        <w:rPr>
          <w:b/>
          <w:sz w:val="24"/>
          <w:szCs w:val="24"/>
        </w:rPr>
        <w:t>А.П.Платонов</w:t>
      </w:r>
      <w:r w:rsidRPr="00C70689">
        <w:rPr>
          <w:sz w:val="24"/>
          <w:szCs w:val="24"/>
        </w:rPr>
        <w:t>.</w:t>
      </w:r>
      <w:r>
        <w:rPr>
          <w:spacing w:val="70"/>
          <w:sz w:val="24"/>
          <w:szCs w:val="24"/>
        </w:rPr>
        <w:t xml:space="preserve"> </w:t>
      </w:r>
      <w:r w:rsidRPr="00C70689">
        <w:rPr>
          <w:sz w:val="24"/>
          <w:szCs w:val="24"/>
        </w:rPr>
        <w:t>Рассказы(один</w:t>
      </w:r>
      <w:r>
        <w:rPr>
          <w:spacing w:val="48"/>
          <w:w w:val="150"/>
          <w:sz w:val="24"/>
          <w:szCs w:val="24"/>
        </w:rPr>
        <w:t xml:space="preserve"> </w:t>
      </w:r>
      <w:r w:rsidRPr="00C70689">
        <w:rPr>
          <w:sz w:val="24"/>
          <w:szCs w:val="24"/>
        </w:rPr>
        <w:t>по</w:t>
      </w:r>
      <w:r w:rsidRPr="00C70689">
        <w:rPr>
          <w:spacing w:val="61"/>
          <w:w w:val="150"/>
          <w:sz w:val="24"/>
          <w:szCs w:val="24"/>
        </w:rPr>
        <w:t xml:space="preserve"> </w:t>
      </w:r>
      <w:r w:rsidRPr="00C70689">
        <w:rPr>
          <w:sz w:val="24"/>
          <w:szCs w:val="24"/>
        </w:rPr>
        <w:t>выбору).</w:t>
      </w:r>
      <w:r>
        <w:rPr>
          <w:spacing w:val="62"/>
          <w:sz w:val="24"/>
          <w:szCs w:val="24"/>
        </w:rPr>
        <w:t xml:space="preserve"> </w:t>
      </w:r>
      <w:r w:rsidRPr="00C70689">
        <w:rPr>
          <w:sz w:val="24"/>
          <w:szCs w:val="24"/>
        </w:rPr>
        <w:t>Например,</w:t>
      </w:r>
      <w:r w:rsidRPr="00C70689">
        <w:rPr>
          <w:spacing w:val="-2"/>
          <w:sz w:val="24"/>
          <w:szCs w:val="24"/>
        </w:rPr>
        <w:t>«Юшка»,</w:t>
      </w:r>
      <w:r w:rsidRPr="00C70689">
        <w:rPr>
          <w:sz w:val="24"/>
          <w:szCs w:val="24"/>
        </w:rPr>
        <w:t>«Неизвестный</w:t>
      </w:r>
      <w:r w:rsidRPr="00C70689">
        <w:rPr>
          <w:spacing w:val="-27"/>
          <w:sz w:val="24"/>
          <w:szCs w:val="24"/>
        </w:rPr>
        <w:t xml:space="preserve"> </w:t>
      </w:r>
      <w:r w:rsidRPr="00C70689">
        <w:rPr>
          <w:sz w:val="24"/>
          <w:szCs w:val="24"/>
        </w:rPr>
        <w:t>цветок»</w:t>
      </w:r>
      <w:r w:rsidRPr="00C70689">
        <w:rPr>
          <w:spacing w:val="-1"/>
          <w:sz w:val="24"/>
          <w:szCs w:val="24"/>
        </w:rPr>
        <w:t xml:space="preserve"> </w:t>
      </w:r>
      <w:r w:rsidRPr="00C70689">
        <w:rPr>
          <w:sz w:val="24"/>
          <w:szCs w:val="24"/>
        </w:rPr>
        <w:t>и</w:t>
      </w:r>
      <w:r w:rsidRPr="00C70689">
        <w:rPr>
          <w:spacing w:val="4"/>
          <w:sz w:val="24"/>
          <w:szCs w:val="24"/>
        </w:rPr>
        <w:t xml:space="preserve"> </w:t>
      </w:r>
      <w:r w:rsidRPr="00C70689">
        <w:rPr>
          <w:spacing w:val="-2"/>
          <w:sz w:val="24"/>
          <w:szCs w:val="24"/>
        </w:rPr>
        <w:t>другие.</w:t>
      </w:r>
    </w:p>
    <w:p w:rsidR="001303A0" w:rsidRPr="00C70689" w:rsidRDefault="001303A0" w:rsidP="001303A0">
      <w:pPr>
        <w:pStyle w:val="3"/>
        <w:spacing w:before="128"/>
        <w:jc w:val="left"/>
        <w:rPr>
          <w:sz w:val="24"/>
          <w:szCs w:val="24"/>
        </w:rPr>
      </w:pPr>
      <w:r w:rsidRPr="00C70689">
        <w:rPr>
          <w:sz w:val="24"/>
          <w:szCs w:val="24"/>
        </w:rPr>
        <w:t>Литература</w:t>
      </w:r>
      <w:r w:rsidRPr="00C70689">
        <w:rPr>
          <w:spacing w:val="-2"/>
          <w:sz w:val="24"/>
          <w:szCs w:val="24"/>
        </w:rPr>
        <w:t xml:space="preserve"> </w:t>
      </w:r>
      <w:r w:rsidRPr="00C70689">
        <w:rPr>
          <w:sz w:val="24"/>
          <w:szCs w:val="24"/>
        </w:rPr>
        <w:t>второй</w:t>
      </w:r>
      <w:r w:rsidRPr="00C70689">
        <w:rPr>
          <w:spacing w:val="-11"/>
          <w:sz w:val="24"/>
          <w:szCs w:val="24"/>
        </w:rPr>
        <w:t xml:space="preserve"> </w:t>
      </w:r>
      <w:r w:rsidRPr="00C70689">
        <w:rPr>
          <w:sz w:val="24"/>
          <w:szCs w:val="24"/>
        </w:rPr>
        <w:t>половины</w:t>
      </w:r>
      <w:r w:rsidRPr="00C70689">
        <w:rPr>
          <w:spacing w:val="-7"/>
          <w:sz w:val="24"/>
          <w:szCs w:val="24"/>
        </w:rPr>
        <w:t xml:space="preserve"> </w:t>
      </w:r>
      <w:r w:rsidRPr="00C70689">
        <w:rPr>
          <w:sz w:val="24"/>
          <w:szCs w:val="24"/>
        </w:rPr>
        <w:t>XX</w:t>
      </w:r>
      <w:r w:rsidRPr="00C70689">
        <w:rPr>
          <w:spacing w:val="-6"/>
          <w:sz w:val="24"/>
          <w:szCs w:val="24"/>
        </w:rPr>
        <w:t xml:space="preserve"> </w:t>
      </w:r>
      <w:r w:rsidRPr="00C70689">
        <w:rPr>
          <w:sz w:val="24"/>
          <w:szCs w:val="24"/>
        </w:rPr>
        <w:t>–</w:t>
      </w:r>
      <w:r w:rsidRPr="00C70689">
        <w:rPr>
          <w:spacing w:val="-1"/>
          <w:sz w:val="24"/>
          <w:szCs w:val="24"/>
        </w:rPr>
        <w:t xml:space="preserve"> </w:t>
      </w:r>
      <w:r w:rsidRPr="00C70689">
        <w:rPr>
          <w:sz w:val="24"/>
          <w:szCs w:val="24"/>
        </w:rPr>
        <w:t>начала</w:t>
      </w:r>
      <w:r w:rsidRPr="00C70689">
        <w:rPr>
          <w:spacing w:val="-2"/>
          <w:sz w:val="24"/>
          <w:szCs w:val="24"/>
        </w:rPr>
        <w:t xml:space="preserve"> </w:t>
      </w:r>
      <w:r w:rsidRPr="00C70689">
        <w:rPr>
          <w:sz w:val="24"/>
          <w:szCs w:val="24"/>
        </w:rPr>
        <w:t>XXI</w:t>
      </w:r>
      <w:r w:rsidRPr="00C70689">
        <w:rPr>
          <w:spacing w:val="-18"/>
          <w:sz w:val="24"/>
          <w:szCs w:val="24"/>
        </w:rPr>
        <w:t xml:space="preserve"> </w:t>
      </w:r>
      <w:r w:rsidRPr="00C70689">
        <w:rPr>
          <w:spacing w:val="-4"/>
          <w:sz w:val="24"/>
          <w:szCs w:val="24"/>
        </w:rPr>
        <w:t>века</w:t>
      </w:r>
    </w:p>
    <w:p w:rsidR="001303A0" w:rsidRPr="00C70689" w:rsidRDefault="001303A0" w:rsidP="001303A0">
      <w:pPr>
        <w:pStyle w:val="a3"/>
        <w:spacing w:before="24"/>
        <w:ind w:right="201"/>
        <w:jc w:val="left"/>
        <w:rPr>
          <w:sz w:val="24"/>
          <w:szCs w:val="24"/>
        </w:rPr>
      </w:pPr>
      <w:r w:rsidRPr="00FA52D4">
        <w:rPr>
          <w:b/>
          <w:sz w:val="24"/>
          <w:szCs w:val="24"/>
        </w:rPr>
        <w:t>В.М. Шукшин</w:t>
      </w:r>
      <w:r w:rsidRPr="00C70689">
        <w:rPr>
          <w:sz w:val="24"/>
          <w:szCs w:val="24"/>
        </w:rPr>
        <w:t>. Рассказы (один по выбору). Например, «Чудик», «Стенька Разин», «Критики»</w:t>
      </w:r>
      <w:r w:rsidRPr="00C70689">
        <w:rPr>
          <w:spacing w:val="-7"/>
          <w:sz w:val="24"/>
          <w:szCs w:val="24"/>
        </w:rPr>
        <w:t xml:space="preserve"> </w:t>
      </w:r>
      <w:r w:rsidRPr="00C70689">
        <w:rPr>
          <w:sz w:val="24"/>
          <w:szCs w:val="24"/>
        </w:rPr>
        <w:t>и другие.</w:t>
      </w:r>
    </w:p>
    <w:p w:rsidR="001303A0" w:rsidRPr="00C70689" w:rsidRDefault="001303A0" w:rsidP="001303A0">
      <w:pPr>
        <w:pStyle w:val="a3"/>
        <w:ind w:right="181"/>
        <w:jc w:val="left"/>
        <w:rPr>
          <w:sz w:val="24"/>
          <w:szCs w:val="24"/>
        </w:rPr>
      </w:pPr>
      <w:r w:rsidRPr="00C70689">
        <w:rPr>
          <w:sz w:val="24"/>
          <w:szCs w:val="24"/>
        </w:rPr>
        <w:t>Стихотворения отечественных поэтов второй половины XX –</w:t>
      </w:r>
      <w:r w:rsidRPr="00C70689">
        <w:rPr>
          <w:spacing w:val="40"/>
          <w:sz w:val="24"/>
          <w:szCs w:val="24"/>
        </w:rPr>
        <w:t xml:space="preserve"> </w:t>
      </w:r>
      <w:r w:rsidRPr="00C70689">
        <w:rPr>
          <w:sz w:val="24"/>
          <w:szCs w:val="24"/>
        </w:rPr>
        <w:t>начала</w:t>
      </w:r>
      <w:r w:rsidRPr="00C70689">
        <w:rPr>
          <w:spacing w:val="-1"/>
          <w:sz w:val="24"/>
          <w:szCs w:val="24"/>
        </w:rPr>
        <w:t xml:space="preserve"> </w:t>
      </w:r>
      <w:r w:rsidRPr="00C70689">
        <w:rPr>
          <w:sz w:val="24"/>
          <w:szCs w:val="24"/>
        </w:rPr>
        <w:t>XXI в. (не</w:t>
      </w:r>
      <w:r w:rsidRPr="00C70689">
        <w:rPr>
          <w:spacing w:val="80"/>
          <w:sz w:val="24"/>
          <w:szCs w:val="24"/>
        </w:rPr>
        <w:t xml:space="preserve"> </w:t>
      </w:r>
      <w:r w:rsidRPr="00C70689">
        <w:rPr>
          <w:sz w:val="24"/>
          <w:szCs w:val="24"/>
        </w:rPr>
        <w:t>менее</w:t>
      </w:r>
      <w:r w:rsidRPr="00C70689">
        <w:rPr>
          <w:spacing w:val="80"/>
          <w:sz w:val="24"/>
          <w:szCs w:val="24"/>
        </w:rPr>
        <w:t xml:space="preserve"> </w:t>
      </w:r>
      <w:r w:rsidRPr="00C70689">
        <w:rPr>
          <w:sz w:val="24"/>
          <w:szCs w:val="24"/>
        </w:rPr>
        <w:t>четырёх</w:t>
      </w:r>
      <w:r w:rsidRPr="00C70689">
        <w:rPr>
          <w:spacing w:val="80"/>
          <w:sz w:val="24"/>
          <w:szCs w:val="24"/>
        </w:rPr>
        <w:t xml:space="preserve"> </w:t>
      </w:r>
      <w:r w:rsidRPr="00C70689">
        <w:rPr>
          <w:sz w:val="24"/>
          <w:szCs w:val="24"/>
        </w:rPr>
        <w:t>стихотворений</w:t>
      </w:r>
      <w:r w:rsidRPr="00C70689">
        <w:rPr>
          <w:spacing w:val="40"/>
          <w:sz w:val="24"/>
          <w:szCs w:val="24"/>
        </w:rPr>
        <w:t xml:space="preserve"> </w:t>
      </w:r>
      <w:r w:rsidRPr="00C70689">
        <w:rPr>
          <w:sz w:val="24"/>
          <w:szCs w:val="24"/>
        </w:rPr>
        <w:t>двух</w:t>
      </w:r>
      <w:r w:rsidRPr="00C70689">
        <w:rPr>
          <w:spacing w:val="80"/>
          <w:sz w:val="24"/>
          <w:szCs w:val="24"/>
        </w:rPr>
        <w:t xml:space="preserve"> </w:t>
      </w:r>
      <w:r w:rsidRPr="00C70689">
        <w:rPr>
          <w:sz w:val="24"/>
          <w:szCs w:val="24"/>
        </w:rPr>
        <w:t>поэтов).</w:t>
      </w:r>
      <w:r w:rsidRPr="00C70689">
        <w:rPr>
          <w:spacing w:val="80"/>
          <w:sz w:val="24"/>
          <w:szCs w:val="24"/>
        </w:rPr>
        <w:t xml:space="preserve"> </w:t>
      </w:r>
      <w:r w:rsidRPr="00C70689">
        <w:rPr>
          <w:sz w:val="24"/>
          <w:szCs w:val="24"/>
        </w:rPr>
        <w:t>Например,</w:t>
      </w:r>
      <w:r w:rsidRPr="00C70689">
        <w:rPr>
          <w:spacing w:val="40"/>
          <w:sz w:val="24"/>
          <w:szCs w:val="24"/>
        </w:rPr>
        <w:t xml:space="preserve"> </w:t>
      </w:r>
      <w:r w:rsidRPr="00C70689">
        <w:rPr>
          <w:sz w:val="24"/>
          <w:szCs w:val="24"/>
        </w:rPr>
        <w:t>стихотворения М.И.</w:t>
      </w:r>
      <w:r w:rsidRPr="00C70689">
        <w:rPr>
          <w:spacing w:val="80"/>
          <w:w w:val="150"/>
          <w:sz w:val="24"/>
          <w:szCs w:val="24"/>
        </w:rPr>
        <w:t xml:space="preserve"> </w:t>
      </w:r>
      <w:r w:rsidRPr="00C70689">
        <w:rPr>
          <w:sz w:val="24"/>
          <w:szCs w:val="24"/>
        </w:rPr>
        <w:t>Цветаевой,</w:t>
      </w:r>
      <w:r w:rsidRPr="00C70689">
        <w:rPr>
          <w:spacing w:val="80"/>
          <w:w w:val="150"/>
          <w:sz w:val="24"/>
          <w:szCs w:val="24"/>
        </w:rPr>
        <w:t xml:space="preserve"> </w:t>
      </w:r>
      <w:r w:rsidRPr="00C70689">
        <w:rPr>
          <w:sz w:val="24"/>
          <w:szCs w:val="24"/>
        </w:rPr>
        <w:t>Е.А.</w:t>
      </w:r>
      <w:r w:rsidRPr="00C70689">
        <w:rPr>
          <w:spacing w:val="80"/>
          <w:w w:val="150"/>
          <w:sz w:val="24"/>
          <w:szCs w:val="24"/>
        </w:rPr>
        <w:t xml:space="preserve"> </w:t>
      </w:r>
      <w:r w:rsidRPr="00C70689">
        <w:rPr>
          <w:sz w:val="24"/>
          <w:szCs w:val="24"/>
        </w:rPr>
        <w:t>Евтушенко,</w:t>
      </w:r>
      <w:r w:rsidRPr="00C70689">
        <w:rPr>
          <w:spacing w:val="80"/>
          <w:w w:val="150"/>
          <w:sz w:val="24"/>
          <w:szCs w:val="24"/>
        </w:rPr>
        <w:t xml:space="preserve"> </w:t>
      </w:r>
      <w:r w:rsidRPr="00C70689">
        <w:rPr>
          <w:sz w:val="24"/>
          <w:szCs w:val="24"/>
        </w:rPr>
        <w:t>Б.А.</w:t>
      </w:r>
      <w:r w:rsidRPr="00C70689">
        <w:rPr>
          <w:spacing w:val="80"/>
          <w:w w:val="150"/>
          <w:sz w:val="24"/>
          <w:szCs w:val="24"/>
        </w:rPr>
        <w:t xml:space="preserve"> </w:t>
      </w:r>
      <w:r w:rsidRPr="00C70689">
        <w:rPr>
          <w:sz w:val="24"/>
          <w:szCs w:val="24"/>
        </w:rPr>
        <w:t>Ахмадулиной,</w:t>
      </w:r>
      <w:r w:rsidRPr="00C70689">
        <w:rPr>
          <w:spacing w:val="80"/>
          <w:w w:val="150"/>
          <w:sz w:val="24"/>
          <w:szCs w:val="24"/>
        </w:rPr>
        <w:t xml:space="preserve"> </w:t>
      </w:r>
      <w:r w:rsidRPr="00C70689">
        <w:rPr>
          <w:sz w:val="24"/>
          <w:szCs w:val="24"/>
        </w:rPr>
        <w:t>Б.Ш.</w:t>
      </w:r>
      <w:r w:rsidRPr="00C70689">
        <w:rPr>
          <w:spacing w:val="80"/>
          <w:w w:val="150"/>
          <w:sz w:val="24"/>
          <w:szCs w:val="24"/>
        </w:rPr>
        <w:t xml:space="preserve"> </w:t>
      </w:r>
      <w:r w:rsidRPr="00C70689">
        <w:rPr>
          <w:sz w:val="24"/>
          <w:szCs w:val="24"/>
        </w:rPr>
        <w:t>Окуджавы,</w:t>
      </w:r>
      <w:r w:rsidRPr="00C70689">
        <w:rPr>
          <w:spacing w:val="40"/>
          <w:sz w:val="24"/>
          <w:szCs w:val="24"/>
        </w:rPr>
        <w:t xml:space="preserve"> </w:t>
      </w:r>
      <w:r w:rsidRPr="00C70689">
        <w:rPr>
          <w:sz w:val="24"/>
          <w:szCs w:val="24"/>
        </w:rPr>
        <w:t>Ю.Д. Левитанского и других.</w:t>
      </w:r>
    </w:p>
    <w:p w:rsidR="001303A0" w:rsidRPr="00C70689" w:rsidRDefault="001303A0" w:rsidP="001303A0">
      <w:pPr>
        <w:pStyle w:val="a3"/>
        <w:ind w:right="196"/>
        <w:jc w:val="left"/>
        <w:rPr>
          <w:sz w:val="24"/>
          <w:szCs w:val="24"/>
        </w:rPr>
      </w:pPr>
      <w:r w:rsidRPr="00C70689">
        <w:rPr>
          <w:sz w:val="24"/>
          <w:szCs w:val="24"/>
        </w:rPr>
        <w:t>Произведения</w:t>
      </w:r>
      <w:r w:rsidRPr="00C70689">
        <w:rPr>
          <w:spacing w:val="-14"/>
          <w:sz w:val="24"/>
          <w:szCs w:val="24"/>
        </w:rPr>
        <w:t xml:space="preserve"> </w:t>
      </w:r>
      <w:r w:rsidRPr="00C70689">
        <w:rPr>
          <w:sz w:val="24"/>
          <w:szCs w:val="24"/>
        </w:rPr>
        <w:t>отечественных прозаиков</w:t>
      </w:r>
      <w:r w:rsidRPr="00C70689">
        <w:rPr>
          <w:spacing w:val="-9"/>
          <w:sz w:val="24"/>
          <w:szCs w:val="24"/>
        </w:rPr>
        <w:t xml:space="preserve"> </w:t>
      </w:r>
      <w:r w:rsidRPr="00C70689">
        <w:rPr>
          <w:sz w:val="24"/>
          <w:szCs w:val="24"/>
        </w:rPr>
        <w:t>второй</w:t>
      </w:r>
      <w:r w:rsidRPr="00C70689">
        <w:rPr>
          <w:spacing w:val="-13"/>
          <w:sz w:val="24"/>
          <w:szCs w:val="24"/>
        </w:rPr>
        <w:t xml:space="preserve"> </w:t>
      </w:r>
      <w:r w:rsidRPr="00C70689">
        <w:rPr>
          <w:sz w:val="24"/>
          <w:szCs w:val="24"/>
        </w:rPr>
        <w:t>половины</w:t>
      </w:r>
      <w:r w:rsidRPr="00C70689">
        <w:rPr>
          <w:spacing w:val="-18"/>
          <w:sz w:val="24"/>
          <w:szCs w:val="24"/>
        </w:rPr>
        <w:t xml:space="preserve"> </w:t>
      </w:r>
      <w:r w:rsidRPr="00C70689">
        <w:rPr>
          <w:sz w:val="24"/>
          <w:szCs w:val="24"/>
        </w:rPr>
        <w:t>XX</w:t>
      </w:r>
      <w:r w:rsidRPr="00C70689">
        <w:rPr>
          <w:spacing w:val="-3"/>
          <w:sz w:val="24"/>
          <w:szCs w:val="24"/>
        </w:rPr>
        <w:t xml:space="preserve"> </w:t>
      </w:r>
      <w:r w:rsidRPr="00C70689">
        <w:rPr>
          <w:sz w:val="24"/>
          <w:szCs w:val="24"/>
        </w:rPr>
        <w:t>– начала</w:t>
      </w:r>
      <w:r w:rsidRPr="00C70689">
        <w:rPr>
          <w:spacing w:val="-18"/>
          <w:sz w:val="24"/>
          <w:szCs w:val="24"/>
        </w:rPr>
        <w:t xml:space="preserve"> </w:t>
      </w:r>
      <w:r w:rsidRPr="00C70689">
        <w:rPr>
          <w:sz w:val="24"/>
          <w:szCs w:val="24"/>
        </w:rPr>
        <w:t>XXI</w:t>
      </w:r>
      <w:r w:rsidRPr="00C70689">
        <w:rPr>
          <w:spacing w:val="-16"/>
          <w:sz w:val="24"/>
          <w:szCs w:val="24"/>
        </w:rPr>
        <w:t xml:space="preserve"> </w:t>
      </w:r>
      <w:r w:rsidRPr="00C70689">
        <w:rPr>
          <w:sz w:val="24"/>
          <w:szCs w:val="24"/>
        </w:rPr>
        <w:t>в. (не</w:t>
      </w:r>
      <w:r w:rsidRPr="00C70689">
        <w:rPr>
          <w:spacing w:val="80"/>
          <w:sz w:val="24"/>
          <w:szCs w:val="24"/>
        </w:rPr>
        <w:t xml:space="preserve"> </w:t>
      </w:r>
      <w:r w:rsidRPr="00C70689">
        <w:rPr>
          <w:sz w:val="24"/>
          <w:szCs w:val="24"/>
        </w:rPr>
        <w:t>менее</w:t>
      </w:r>
      <w:r w:rsidRPr="00C70689">
        <w:rPr>
          <w:spacing w:val="80"/>
          <w:sz w:val="24"/>
          <w:szCs w:val="24"/>
        </w:rPr>
        <w:t xml:space="preserve"> </w:t>
      </w:r>
      <w:r w:rsidRPr="00C70689">
        <w:rPr>
          <w:sz w:val="24"/>
          <w:szCs w:val="24"/>
        </w:rPr>
        <w:t>двух).</w:t>
      </w:r>
      <w:r w:rsidRPr="00C70689">
        <w:rPr>
          <w:spacing w:val="40"/>
          <w:sz w:val="24"/>
          <w:szCs w:val="24"/>
        </w:rPr>
        <w:t xml:space="preserve"> </w:t>
      </w:r>
      <w:r w:rsidRPr="00C70689">
        <w:rPr>
          <w:sz w:val="24"/>
          <w:szCs w:val="24"/>
        </w:rPr>
        <w:t>Например,</w:t>
      </w:r>
      <w:r w:rsidRPr="00C70689">
        <w:rPr>
          <w:spacing w:val="40"/>
          <w:sz w:val="24"/>
          <w:szCs w:val="24"/>
        </w:rPr>
        <w:t xml:space="preserve"> </w:t>
      </w:r>
      <w:r w:rsidRPr="00C70689">
        <w:rPr>
          <w:sz w:val="24"/>
          <w:szCs w:val="24"/>
        </w:rPr>
        <w:t>произведения</w:t>
      </w:r>
      <w:r w:rsidRPr="00C70689">
        <w:rPr>
          <w:spacing w:val="40"/>
          <w:sz w:val="24"/>
          <w:szCs w:val="24"/>
        </w:rPr>
        <w:t xml:space="preserve"> </w:t>
      </w:r>
      <w:r w:rsidRPr="00C70689">
        <w:rPr>
          <w:sz w:val="24"/>
          <w:szCs w:val="24"/>
        </w:rPr>
        <w:t>Ф.А.</w:t>
      </w:r>
      <w:r w:rsidRPr="00C70689">
        <w:rPr>
          <w:spacing w:val="40"/>
          <w:sz w:val="24"/>
          <w:szCs w:val="24"/>
        </w:rPr>
        <w:t xml:space="preserve"> </w:t>
      </w:r>
      <w:r w:rsidRPr="00C70689">
        <w:rPr>
          <w:sz w:val="24"/>
          <w:szCs w:val="24"/>
        </w:rPr>
        <w:t>Абрамова,</w:t>
      </w:r>
      <w:r w:rsidRPr="00C70689">
        <w:rPr>
          <w:spacing w:val="40"/>
          <w:sz w:val="24"/>
          <w:szCs w:val="24"/>
        </w:rPr>
        <w:t xml:space="preserve"> </w:t>
      </w:r>
      <w:r w:rsidRPr="00C70689">
        <w:rPr>
          <w:sz w:val="24"/>
          <w:szCs w:val="24"/>
        </w:rPr>
        <w:t>В.П.</w:t>
      </w:r>
      <w:r w:rsidRPr="00C70689">
        <w:rPr>
          <w:spacing w:val="40"/>
          <w:sz w:val="24"/>
          <w:szCs w:val="24"/>
        </w:rPr>
        <w:t xml:space="preserve"> </w:t>
      </w:r>
      <w:r w:rsidRPr="00C70689">
        <w:rPr>
          <w:sz w:val="24"/>
          <w:szCs w:val="24"/>
        </w:rPr>
        <w:t>Астафьева,</w:t>
      </w:r>
      <w:r w:rsidRPr="00C70689">
        <w:rPr>
          <w:spacing w:val="40"/>
          <w:sz w:val="24"/>
          <w:szCs w:val="24"/>
        </w:rPr>
        <w:t xml:space="preserve"> </w:t>
      </w:r>
      <w:r w:rsidRPr="00C70689">
        <w:rPr>
          <w:sz w:val="24"/>
          <w:szCs w:val="24"/>
        </w:rPr>
        <w:t>В.И. Белова, Ф.А. Искандера</w:t>
      </w:r>
      <w:r w:rsidRPr="00C70689">
        <w:rPr>
          <w:spacing w:val="-1"/>
          <w:sz w:val="24"/>
          <w:szCs w:val="24"/>
        </w:rPr>
        <w:t xml:space="preserve"> </w:t>
      </w:r>
      <w:r w:rsidRPr="00C70689">
        <w:rPr>
          <w:sz w:val="24"/>
          <w:szCs w:val="24"/>
        </w:rPr>
        <w:t>и других.</w:t>
      </w:r>
    </w:p>
    <w:p w:rsidR="001303A0" w:rsidRDefault="001303A0" w:rsidP="001303A0">
      <w:pPr>
        <w:rPr>
          <w:sz w:val="24"/>
          <w:szCs w:val="24"/>
        </w:rPr>
      </w:pPr>
    </w:p>
    <w:p w:rsidR="001303A0" w:rsidRPr="00C70689" w:rsidRDefault="001303A0" w:rsidP="001303A0">
      <w:pPr>
        <w:pStyle w:val="3"/>
        <w:spacing w:before="80"/>
        <w:jc w:val="left"/>
        <w:rPr>
          <w:sz w:val="24"/>
          <w:szCs w:val="24"/>
        </w:rPr>
      </w:pPr>
      <w:r w:rsidRPr="00C70689">
        <w:rPr>
          <w:sz w:val="24"/>
          <w:szCs w:val="24"/>
        </w:rPr>
        <w:t>Зарубежная</w:t>
      </w:r>
      <w:r w:rsidRPr="00C70689">
        <w:rPr>
          <w:spacing w:val="-1"/>
          <w:sz w:val="24"/>
          <w:szCs w:val="24"/>
        </w:rPr>
        <w:t xml:space="preserve"> </w:t>
      </w:r>
      <w:r w:rsidRPr="00C70689">
        <w:rPr>
          <w:spacing w:val="-2"/>
          <w:sz w:val="24"/>
          <w:szCs w:val="24"/>
        </w:rPr>
        <w:t>литература</w:t>
      </w:r>
    </w:p>
    <w:p w:rsidR="001303A0" w:rsidRPr="00C70689" w:rsidRDefault="001303A0" w:rsidP="001303A0">
      <w:pPr>
        <w:pStyle w:val="a3"/>
        <w:tabs>
          <w:tab w:val="left" w:pos="1230"/>
          <w:tab w:val="left" w:pos="1725"/>
          <w:tab w:val="left" w:pos="9315"/>
        </w:tabs>
        <w:spacing w:before="23"/>
        <w:ind w:right="188"/>
        <w:jc w:val="left"/>
        <w:rPr>
          <w:sz w:val="24"/>
          <w:szCs w:val="24"/>
        </w:rPr>
      </w:pPr>
      <w:r w:rsidRPr="00315CEC">
        <w:rPr>
          <w:b/>
          <w:spacing w:val="-6"/>
          <w:sz w:val="24"/>
          <w:szCs w:val="24"/>
        </w:rPr>
        <w:t>М. де</w:t>
      </w:r>
      <w:r w:rsidRPr="00315CEC">
        <w:rPr>
          <w:b/>
          <w:sz w:val="24"/>
          <w:szCs w:val="24"/>
        </w:rPr>
        <w:t xml:space="preserve"> Сервантес</w:t>
      </w:r>
      <w:r w:rsidRPr="00315CEC">
        <w:rPr>
          <w:b/>
          <w:spacing w:val="80"/>
          <w:sz w:val="24"/>
          <w:szCs w:val="24"/>
        </w:rPr>
        <w:t xml:space="preserve"> </w:t>
      </w:r>
      <w:r w:rsidRPr="00315CEC">
        <w:rPr>
          <w:b/>
          <w:sz w:val="24"/>
          <w:szCs w:val="24"/>
        </w:rPr>
        <w:t>Сааведра</w:t>
      </w:r>
      <w:r w:rsidRPr="00C70689">
        <w:rPr>
          <w:sz w:val="24"/>
          <w:szCs w:val="24"/>
        </w:rPr>
        <w:t>.</w:t>
      </w:r>
      <w:r w:rsidRPr="00C70689">
        <w:rPr>
          <w:spacing w:val="80"/>
          <w:sz w:val="24"/>
          <w:szCs w:val="24"/>
        </w:rPr>
        <w:t xml:space="preserve"> </w:t>
      </w:r>
      <w:r w:rsidRPr="00C70689">
        <w:rPr>
          <w:sz w:val="24"/>
          <w:szCs w:val="24"/>
        </w:rPr>
        <w:t>Роман</w:t>
      </w:r>
      <w:r w:rsidRPr="00C70689">
        <w:rPr>
          <w:spacing w:val="80"/>
          <w:sz w:val="24"/>
          <w:szCs w:val="24"/>
        </w:rPr>
        <w:t xml:space="preserve"> </w:t>
      </w:r>
      <w:r w:rsidRPr="00C70689">
        <w:rPr>
          <w:sz w:val="24"/>
          <w:szCs w:val="24"/>
        </w:rPr>
        <w:t>«Хитроумный</w:t>
      </w:r>
      <w:r w:rsidRPr="00C70689">
        <w:rPr>
          <w:spacing w:val="80"/>
          <w:sz w:val="24"/>
          <w:szCs w:val="24"/>
        </w:rPr>
        <w:t xml:space="preserve"> </w:t>
      </w:r>
      <w:r w:rsidRPr="00C70689">
        <w:rPr>
          <w:sz w:val="24"/>
          <w:szCs w:val="24"/>
        </w:rPr>
        <w:t>идальго</w:t>
      </w:r>
      <w:r w:rsidRPr="00C70689">
        <w:rPr>
          <w:spacing w:val="80"/>
          <w:sz w:val="24"/>
          <w:szCs w:val="24"/>
        </w:rPr>
        <w:t xml:space="preserve"> </w:t>
      </w:r>
      <w:r>
        <w:rPr>
          <w:sz w:val="24"/>
          <w:szCs w:val="24"/>
        </w:rPr>
        <w:t xml:space="preserve">Дон </w:t>
      </w:r>
      <w:r w:rsidRPr="00C70689">
        <w:rPr>
          <w:spacing w:val="-6"/>
          <w:sz w:val="24"/>
          <w:szCs w:val="24"/>
        </w:rPr>
        <w:t xml:space="preserve">Кихот </w:t>
      </w:r>
      <w:r w:rsidRPr="00C70689">
        <w:rPr>
          <w:sz w:val="24"/>
          <w:szCs w:val="24"/>
        </w:rPr>
        <w:t>Ламанчский»</w:t>
      </w:r>
      <w:r w:rsidRPr="00C70689">
        <w:rPr>
          <w:spacing w:val="-7"/>
          <w:sz w:val="24"/>
          <w:szCs w:val="24"/>
        </w:rPr>
        <w:t xml:space="preserve"> </w:t>
      </w:r>
      <w:r w:rsidRPr="00C70689">
        <w:rPr>
          <w:sz w:val="24"/>
          <w:szCs w:val="24"/>
        </w:rPr>
        <w:t>(главы).</w:t>
      </w:r>
    </w:p>
    <w:p w:rsidR="001303A0" w:rsidRPr="00C70689" w:rsidRDefault="001303A0" w:rsidP="001303A0">
      <w:pPr>
        <w:pStyle w:val="a3"/>
        <w:spacing w:before="1"/>
        <w:ind w:right="179" w:firstLine="569"/>
        <w:jc w:val="left"/>
        <w:rPr>
          <w:sz w:val="24"/>
          <w:szCs w:val="24"/>
        </w:rPr>
      </w:pPr>
      <w:r w:rsidRPr="00C70689">
        <w:rPr>
          <w:sz w:val="24"/>
          <w:szCs w:val="24"/>
        </w:rPr>
        <w:t>Зарубежная</w:t>
      </w:r>
      <w:r w:rsidRPr="00C70689">
        <w:rPr>
          <w:spacing w:val="40"/>
          <w:sz w:val="24"/>
          <w:szCs w:val="24"/>
        </w:rPr>
        <w:t xml:space="preserve"> </w:t>
      </w:r>
      <w:r w:rsidRPr="00C70689">
        <w:rPr>
          <w:sz w:val="24"/>
          <w:szCs w:val="24"/>
        </w:rPr>
        <w:t>новеллистика</w:t>
      </w:r>
      <w:r w:rsidRPr="00C70689">
        <w:rPr>
          <w:spacing w:val="40"/>
          <w:sz w:val="24"/>
          <w:szCs w:val="24"/>
        </w:rPr>
        <w:t xml:space="preserve"> </w:t>
      </w:r>
      <w:r w:rsidRPr="00C70689">
        <w:rPr>
          <w:sz w:val="24"/>
          <w:szCs w:val="24"/>
        </w:rPr>
        <w:t>(одно-два</w:t>
      </w:r>
      <w:r w:rsidRPr="00C70689">
        <w:rPr>
          <w:spacing w:val="40"/>
          <w:sz w:val="24"/>
          <w:szCs w:val="24"/>
        </w:rPr>
        <w:t xml:space="preserve"> </w:t>
      </w:r>
      <w:r w:rsidRPr="00C70689">
        <w:rPr>
          <w:sz w:val="24"/>
          <w:szCs w:val="24"/>
        </w:rPr>
        <w:t>произведения</w:t>
      </w:r>
      <w:r w:rsidRPr="00C70689">
        <w:rPr>
          <w:spacing w:val="40"/>
          <w:sz w:val="24"/>
          <w:szCs w:val="24"/>
        </w:rPr>
        <w:t xml:space="preserve"> </w:t>
      </w:r>
      <w:r w:rsidRPr="00C70689">
        <w:rPr>
          <w:sz w:val="24"/>
          <w:szCs w:val="24"/>
        </w:rPr>
        <w:t>по</w:t>
      </w:r>
      <w:r w:rsidRPr="00C70689">
        <w:rPr>
          <w:spacing w:val="40"/>
          <w:sz w:val="24"/>
          <w:szCs w:val="24"/>
        </w:rPr>
        <w:t xml:space="preserve"> </w:t>
      </w:r>
      <w:r w:rsidRPr="00C70689">
        <w:rPr>
          <w:sz w:val="24"/>
          <w:szCs w:val="24"/>
        </w:rPr>
        <w:t>выбору).</w:t>
      </w:r>
      <w:r w:rsidRPr="00C70689">
        <w:rPr>
          <w:spacing w:val="40"/>
          <w:sz w:val="24"/>
          <w:szCs w:val="24"/>
        </w:rPr>
        <w:t xml:space="preserve"> </w:t>
      </w:r>
      <w:r w:rsidRPr="00C70689">
        <w:rPr>
          <w:sz w:val="24"/>
          <w:szCs w:val="24"/>
        </w:rPr>
        <w:t xml:space="preserve">Например, П. Мериме. </w:t>
      </w:r>
      <w:r w:rsidRPr="00C70689">
        <w:rPr>
          <w:sz w:val="24"/>
          <w:szCs w:val="24"/>
        </w:rPr>
        <w:lastRenderedPageBreak/>
        <w:t>«Маттео Фальконе»; О. Генри. «Дары волхвов»,</w:t>
      </w:r>
      <w:r w:rsidRPr="00C70689">
        <w:rPr>
          <w:spacing w:val="-8"/>
          <w:sz w:val="24"/>
          <w:szCs w:val="24"/>
        </w:rPr>
        <w:t xml:space="preserve"> </w:t>
      </w:r>
      <w:r w:rsidRPr="00C70689">
        <w:rPr>
          <w:sz w:val="24"/>
          <w:szCs w:val="24"/>
        </w:rPr>
        <w:t>«Последний лист».</w:t>
      </w:r>
    </w:p>
    <w:p w:rsidR="001303A0" w:rsidRPr="00C70689" w:rsidRDefault="001303A0" w:rsidP="001303A0">
      <w:pPr>
        <w:pStyle w:val="a3"/>
        <w:spacing w:before="12"/>
        <w:ind w:left="690"/>
        <w:jc w:val="left"/>
        <w:rPr>
          <w:sz w:val="24"/>
          <w:szCs w:val="24"/>
        </w:rPr>
      </w:pPr>
      <w:r w:rsidRPr="00C70689">
        <w:rPr>
          <w:sz w:val="24"/>
          <w:szCs w:val="24"/>
        </w:rPr>
        <w:t>А.</w:t>
      </w:r>
      <w:r w:rsidRPr="00C70689">
        <w:rPr>
          <w:spacing w:val="5"/>
          <w:sz w:val="24"/>
          <w:szCs w:val="24"/>
        </w:rPr>
        <w:t xml:space="preserve"> </w:t>
      </w:r>
      <w:r w:rsidRPr="00C70689">
        <w:rPr>
          <w:sz w:val="24"/>
          <w:szCs w:val="24"/>
        </w:rPr>
        <w:t>де</w:t>
      </w:r>
      <w:r w:rsidRPr="00C70689">
        <w:rPr>
          <w:spacing w:val="-6"/>
          <w:sz w:val="24"/>
          <w:szCs w:val="24"/>
        </w:rPr>
        <w:t xml:space="preserve"> </w:t>
      </w:r>
      <w:r w:rsidRPr="00C70689">
        <w:rPr>
          <w:sz w:val="24"/>
          <w:szCs w:val="24"/>
        </w:rPr>
        <w:t>Сент</w:t>
      </w:r>
      <w:r w:rsidRPr="00C70689">
        <w:rPr>
          <w:spacing w:val="14"/>
          <w:sz w:val="24"/>
          <w:szCs w:val="24"/>
        </w:rPr>
        <w:t xml:space="preserve"> </w:t>
      </w:r>
      <w:r w:rsidRPr="00C70689">
        <w:rPr>
          <w:sz w:val="24"/>
          <w:szCs w:val="24"/>
        </w:rPr>
        <w:t>Экзюпери.</w:t>
      </w:r>
      <w:r w:rsidRPr="00C70689">
        <w:rPr>
          <w:spacing w:val="-12"/>
          <w:sz w:val="24"/>
          <w:szCs w:val="24"/>
        </w:rPr>
        <w:t xml:space="preserve"> </w:t>
      </w:r>
      <w:r w:rsidRPr="00C70689">
        <w:rPr>
          <w:sz w:val="24"/>
          <w:szCs w:val="24"/>
        </w:rPr>
        <w:t>Повесть-сказка</w:t>
      </w:r>
      <w:r w:rsidRPr="00C70689">
        <w:rPr>
          <w:spacing w:val="-25"/>
          <w:sz w:val="24"/>
          <w:szCs w:val="24"/>
        </w:rPr>
        <w:t xml:space="preserve"> </w:t>
      </w:r>
      <w:r w:rsidRPr="00C70689">
        <w:rPr>
          <w:sz w:val="24"/>
          <w:szCs w:val="24"/>
        </w:rPr>
        <w:t>«Маленький</w:t>
      </w:r>
      <w:r w:rsidRPr="00C70689">
        <w:rPr>
          <w:spacing w:val="-19"/>
          <w:sz w:val="24"/>
          <w:szCs w:val="24"/>
        </w:rPr>
        <w:t xml:space="preserve"> </w:t>
      </w:r>
      <w:r w:rsidRPr="00C70689">
        <w:rPr>
          <w:spacing w:val="-2"/>
          <w:sz w:val="24"/>
          <w:szCs w:val="24"/>
        </w:rPr>
        <w:t>принц».</w:t>
      </w:r>
    </w:p>
    <w:p w:rsidR="001303A0" w:rsidRPr="00C70689" w:rsidRDefault="001303A0" w:rsidP="001303A0">
      <w:pPr>
        <w:pStyle w:val="2"/>
        <w:numPr>
          <w:ilvl w:val="0"/>
          <w:numId w:val="9"/>
        </w:numPr>
        <w:tabs>
          <w:tab w:val="left" w:pos="329"/>
        </w:tabs>
        <w:spacing w:before="8"/>
        <w:ind w:hanging="209"/>
        <w:rPr>
          <w:sz w:val="24"/>
          <w:szCs w:val="24"/>
        </w:rPr>
      </w:pPr>
      <w:bookmarkStart w:id="2" w:name="_bookmark5"/>
      <w:bookmarkEnd w:id="2"/>
      <w:r w:rsidRPr="00C70689">
        <w:rPr>
          <w:spacing w:val="-2"/>
          <w:sz w:val="24"/>
          <w:szCs w:val="24"/>
        </w:rPr>
        <w:t>КЛАСС</w:t>
      </w:r>
    </w:p>
    <w:p w:rsidR="001303A0" w:rsidRDefault="001303A0" w:rsidP="001303A0">
      <w:pPr>
        <w:pStyle w:val="3"/>
        <w:spacing w:before="8"/>
        <w:jc w:val="left"/>
        <w:rPr>
          <w:spacing w:val="-2"/>
          <w:sz w:val="24"/>
          <w:szCs w:val="24"/>
        </w:rPr>
      </w:pPr>
      <w:r w:rsidRPr="00C70689">
        <w:rPr>
          <w:sz w:val="24"/>
          <w:szCs w:val="24"/>
        </w:rPr>
        <w:t>Древнерусская</w:t>
      </w:r>
      <w:r w:rsidRPr="00C70689">
        <w:rPr>
          <w:spacing w:val="-19"/>
          <w:sz w:val="24"/>
          <w:szCs w:val="24"/>
        </w:rPr>
        <w:t xml:space="preserve"> </w:t>
      </w:r>
      <w:r w:rsidRPr="00C70689">
        <w:rPr>
          <w:spacing w:val="-2"/>
          <w:sz w:val="24"/>
          <w:szCs w:val="24"/>
        </w:rPr>
        <w:t>литература</w:t>
      </w:r>
    </w:p>
    <w:p w:rsidR="001303A0" w:rsidRPr="00C70689" w:rsidRDefault="001303A0" w:rsidP="001303A0">
      <w:pPr>
        <w:pStyle w:val="a3"/>
        <w:spacing w:before="88"/>
        <w:ind w:right="175" w:firstLine="570"/>
        <w:jc w:val="left"/>
        <w:rPr>
          <w:sz w:val="24"/>
          <w:szCs w:val="24"/>
        </w:rPr>
      </w:pPr>
      <w:r w:rsidRPr="00C70689">
        <w:rPr>
          <w:sz w:val="24"/>
          <w:szCs w:val="24"/>
        </w:rPr>
        <w:t>Житийная литература (одно произведение по выбору). Например, «Житие Сергия Радонежского»,</w:t>
      </w:r>
      <w:r w:rsidRPr="00C70689">
        <w:rPr>
          <w:spacing w:val="-9"/>
          <w:sz w:val="24"/>
          <w:szCs w:val="24"/>
        </w:rPr>
        <w:t xml:space="preserve"> </w:t>
      </w:r>
      <w:r w:rsidRPr="00C70689">
        <w:rPr>
          <w:sz w:val="24"/>
          <w:szCs w:val="24"/>
        </w:rPr>
        <w:t>«Житие протопопа Аввакума,</w:t>
      </w:r>
      <w:r w:rsidRPr="00C70689">
        <w:rPr>
          <w:spacing w:val="-9"/>
          <w:sz w:val="24"/>
          <w:szCs w:val="24"/>
        </w:rPr>
        <w:t xml:space="preserve"> </w:t>
      </w:r>
      <w:r w:rsidRPr="00C70689">
        <w:rPr>
          <w:sz w:val="24"/>
          <w:szCs w:val="24"/>
        </w:rPr>
        <w:t>им самим написанное».</w:t>
      </w:r>
    </w:p>
    <w:p w:rsidR="001303A0" w:rsidRPr="00C70689" w:rsidRDefault="001303A0" w:rsidP="001303A0">
      <w:pPr>
        <w:pStyle w:val="3"/>
        <w:spacing w:before="122"/>
        <w:jc w:val="left"/>
        <w:rPr>
          <w:sz w:val="24"/>
          <w:szCs w:val="24"/>
        </w:rPr>
      </w:pPr>
      <w:r w:rsidRPr="00C70689">
        <w:rPr>
          <w:sz w:val="24"/>
          <w:szCs w:val="24"/>
        </w:rPr>
        <w:t>Литература</w:t>
      </w:r>
      <w:r w:rsidRPr="00C70689">
        <w:rPr>
          <w:spacing w:val="-6"/>
          <w:sz w:val="24"/>
          <w:szCs w:val="24"/>
        </w:rPr>
        <w:t xml:space="preserve"> </w:t>
      </w:r>
      <w:r w:rsidRPr="00C70689">
        <w:rPr>
          <w:sz w:val="24"/>
          <w:szCs w:val="24"/>
        </w:rPr>
        <w:t>XVIII</w:t>
      </w:r>
      <w:r w:rsidRPr="00C70689">
        <w:rPr>
          <w:spacing w:val="-23"/>
          <w:sz w:val="24"/>
          <w:szCs w:val="24"/>
        </w:rPr>
        <w:t xml:space="preserve"> </w:t>
      </w:r>
      <w:r w:rsidRPr="00C70689">
        <w:rPr>
          <w:spacing w:val="-4"/>
          <w:sz w:val="24"/>
          <w:szCs w:val="24"/>
        </w:rPr>
        <w:t>века</w:t>
      </w:r>
    </w:p>
    <w:p w:rsidR="001303A0" w:rsidRPr="00C70689" w:rsidRDefault="001303A0" w:rsidP="001303A0">
      <w:pPr>
        <w:pStyle w:val="a3"/>
        <w:spacing w:before="23"/>
        <w:ind w:left="690"/>
        <w:jc w:val="left"/>
        <w:rPr>
          <w:sz w:val="24"/>
          <w:szCs w:val="24"/>
        </w:rPr>
      </w:pPr>
      <w:r w:rsidRPr="00C70689">
        <w:rPr>
          <w:sz w:val="24"/>
          <w:szCs w:val="24"/>
        </w:rPr>
        <w:t>Д.И.</w:t>
      </w:r>
      <w:r w:rsidRPr="00C70689">
        <w:rPr>
          <w:spacing w:val="-9"/>
          <w:sz w:val="24"/>
          <w:szCs w:val="24"/>
        </w:rPr>
        <w:t xml:space="preserve"> </w:t>
      </w:r>
      <w:r w:rsidRPr="00C70689">
        <w:rPr>
          <w:sz w:val="24"/>
          <w:szCs w:val="24"/>
        </w:rPr>
        <w:t>Фонвизин.</w:t>
      </w:r>
      <w:r w:rsidRPr="00C70689">
        <w:rPr>
          <w:spacing w:val="-8"/>
          <w:sz w:val="24"/>
          <w:szCs w:val="24"/>
        </w:rPr>
        <w:t xml:space="preserve"> </w:t>
      </w:r>
      <w:r w:rsidRPr="00C70689">
        <w:rPr>
          <w:sz w:val="24"/>
          <w:szCs w:val="24"/>
        </w:rPr>
        <w:t>Комедия</w:t>
      </w:r>
      <w:r w:rsidRPr="00C70689">
        <w:rPr>
          <w:spacing w:val="-8"/>
          <w:sz w:val="24"/>
          <w:szCs w:val="24"/>
        </w:rPr>
        <w:t xml:space="preserve"> </w:t>
      </w:r>
      <w:r w:rsidRPr="00C70689">
        <w:rPr>
          <w:spacing w:val="-2"/>
          <w:sz w:val="24"/>
          <w:szCs w:val="24"/>
        </w:rPr>
        <w:t>«Недоросль».</w:t>
      </w:r>
    </w:p>
    <w:p w:rsidR="001303A0" w:rsidRPr="00C70689" w:rsidRDefault="001303A0" w:rsidP="001303A0">
      <w:pPr>
        <w:pStyle w:val="3"/>
        <w:jc w:val="left"/>
        <w:rPr>
          <w:sz w:val="24"/>
          <w:szCs w:val="24"/>
        </w:rPr>
      </w:pPr>
      <w:r w:rsidRPr="00C70689">
        <w:rPr>
          <w:sz w:val="24"/>
          <w:szCs w:val="24"/>
        </w:rPr>
        <w:t>Литература первой</w:t>
      </w:r>
      <w:r w:rsidRPr="00C70689">
        <w:rPr>
          <w:spacing w:val="-10"/>
          <w:sz w:val="24"/>
          <w:szCs w:val="24"/>
        </w:rPr>
        <w:t xml:space="preserve"> </w:t>
      </w:r>
      <w:r w:rsidRPr="00C70689">
        <w:rPr>
          <w:sz w:val="24"/>
          <w:szCs w:val="24"/>
        </w:rPr>
        <w:t>половины</w:t>
      </w:r>
      <w:r w:rsidRPr="00C70689">
        <w:rPr>
          <w:spacing w:val="-27"/>
          <w:sz w:val="24"/>
          <w:szCs w:val="24"/>
        </w:rPr>
        <w:t xml:space="preserve"> </w:t>
      </w:r>
      <w:r w:rsidRPr="00C70689">
        <w:rPr>
          <w:sz w:val="24"/>
          <w:szCs w:val="24"/>
        </w:rPr>
        <w:t>XIX</w:t>
      </w:r>
      <w:r w:rsidRPr="00C70689">
        <w:rPr>
          <w:spacing w:val="-4"/>
          <w:sz w:val="24"/>
          <w:szCs w:val="24"/>
        </w:rPr>
        <w:t xml:space="preserve"> века</w:t>
      </w:r>
    </w:p>
    <w:p w:rsidR="001303A0" w:rsidRPr="00C70689" w:rsidRDefault="001303A0" w:rsidP="001303A0">
      <w:pPr>
        <w:pStyle w:val="a3"/>
        <w:spacing w:before="23"/>
        <w:ind w:left="0" w:right="196"/>
        <w:jc w:val="left"/>
        <w:rPr>
          <w:sz w:val="24"/>
          <w:szCs w:val="24"/>
        </w:rPr>
      </w:pPr>
      <w:r w:rsidRPr="00C70689">
        <w:rPr>
          <w:sz w:val="24"/>
          <w:szCs w:val="24"/>
        </w:rPr>
        <w:t>А.С.</w:t>
      </w:r>
      <w:r w:rsidRPr="00C70689">
        <w:rPr>
          <w:spacing w:val="47"/>
          <w:w w:val="150"/>
          <w:sz w:val="24"/>
          <w:szCs w:val="24"/>
        </w:rPr>
        <w:t xml:space="preserve"> </w:t>
      </w:r>
      <w:r w:rsidRPr="00C70689">
        <w:rPr>
          <w:sz w:val="24"/>
          <w:szCs w:val="24"/>
        </w:rPr>
        <w:t>Пушкин.</w:t>
      </w:r>
      <w:r w:rsidRPr="00C70689">
        <w:rPr>
          <w:spacing w:val="66"/>
          <w:sz w:val="24"/>
          <w:szCs w:val="24"/>
        </w:rPr>
        <w:t xml:space="preserve"> </w:t>
      </w:r>
      <w:r w:rsidRPr="00C70689">
        <w:rPr>
          <w:sz w:val="24"/>
          <w:szCs w:val="24"/>
        </w:rPr>
        <w:t>Стихотворения</w:t>
      </w:r>
      <w:r w:rsidRPr="00C70689">
        <w:rPr>
          <w:spacing w:val="50"/>
          <w:sz w:val="24"/>
          <w:szCs w:val="24"/>
        </w:rPr>
        <w:t xml:space="preserve"> </w:t>
      </w:r>
      <w:r w:rsidRPr="00C70689">
        <w:rPr>
          <w:sz w:val="24"/>
          <w:szCs w:val="24"/>
        </w:rPr>
        <w:t>(не</w:t>
      </w:r>
      <w:r w:rsidRPr="00C70689">
        <w:rPr>
          <w:spacing w:val="70"/>
          <w:w w:val="150"/>
          <w:sz w:val="24"/>
          <w:szCs w:val="24"/>
        </w:rPr>
        <w:t xml:space="preserve"> </w:t>
      </w:r>
      <w:r w:rsidRPr="00C70689">
        <w:rPr>
          <w:sz w:val="24"/>
          <w:szCs w:val="24"/>
        </w:rPr>
        <w:t>менее</w:t>
      </w:r>
      <w:r w:rsidRPr="00C70689">
        <w:rPr>
          <w:spacing w:val="70"/>
          <w:w w:val="150"/>
          <w:sz w:val="24"/>
          <w:szCs w:val="24"/>
        </w:rPr>
        <w:t xml:space="preserve"> </w:t>
      </w:r>
      <w:r w:rsidRPr="00C70689">
        <w:rPr>
          <w:sz w:val="24"/>
          <w:szCs w:val="24"/>
        </w:rPr>
        <w:t>двух).</w:t>
      </w:r>
      <w:r w:rsidRPr="00C70689">
        <w:rPr>
          <w:spacing w:val="66"/>
          <w:sz w:val="24"/>
          <w:szCs w:val="24"/>
        </w:rPr>
        <w:t xml:space="preserve"> </w:t>
      </w:r>
      <w:r w:rsidRPr="00C70689">
        <w:rPr>
          <w:sz w:val="24"/>
          <w:szCs w:val="24"/>
        </w:rPr>
        <w:t>Например,</w:t>
      </w:r>
      <w:r w:rsidRPr="00C70689">
        <w:rPr>
          <w:spacing w:val="50"/>
          <w:sz w:val="24"/>
          <w:szCs w:val="24"/>
        </w:rPr>
        <w:t xml:space="preserve"> </w:t>
      </w:r>
      <w:r w:rsidRPr="00C70689">
        <w:rPr>
          <w:sz w:val="24"/>
          <w:szCs w:val="24"/>
        </w:rPr>
        <w:t>«К</w:t>
      </w:r>
      <w:r w:rsidRPr="00C70689">
        <w:rPr>
          <w:spacing w:val="49"/>
          <w:w w:val="150"/>
          <w:sz w:val="24"/>
          <w:szCs w:val="24"/>
        </w:rPr>
        <w:t xml:space="preserve"> </w:t>
      </w:r>
      <w:r w:rsidRPr="00C70689">
        <w:rPr>
          <w:spacing w:val="-2"/>
          <w:sz w:val="24"/>
          <w:szCs w:val="24"/>
        </w:rPr>
        <w:t>Чаадаеву»,</w:t>
      </w:r>
    </w:p>
    <w:p w:rsidR="001303A0" w:rsidRPr="00C70689" w:rsidRDefault="001303A0" w:rsidP="001303A0">
      <w:pPr>
        <w:pStyle w:val="a3"/>
        <w:spacing w:before="23"/>
        <w:ind w:left="0" w:right="196"/>
        <w:jc w:val="left"/>
        <w:rPr>
          <w:sz w:val="24"/>
          <w:szCs w:val="24"/>
        </w:rPr>
      </w:pPr>
      <w:r w:rsidRPr="00C70689">
        <w:rPr>
          <w:sz w:val="24"/>
          <w:szCs w:val="24"/>
        </w:rPr>
        <w:t>«Анчар»</w:t>
      </w:r>
      <w:r w:rsidRPr="00C70689">
        <w:rPr>
          <w:spacing w:val="43"/>
          <w:sz w:val="24"/>
          <w:szCs w:val="24"/>
        </w:rPr>
        <w:t xml:space="preserve"> </w:t>
      </w:r>
      <w:r w:rsidRPr="00C70689">
        <w:rPr>
          <w:sz w:val="24"/>
          <w:szCs w:val="24"/>
        </w:rPr>
        <w:t>и</w:t>
      </w:r>
      <w:r w:rsidRPr="00C70689">
        <w:rPr>
          <w:spacing w:val="49"/>
          <w:w w:val="150"/>
          <w:sz w:val="24"/>
          <w:szCs w:val="24"/>
        </w:rPr>
        <w:t xml:space="preserve"> </w:t>
      </w:r>
      <w:r w:rsidRPr="00C70689">
        <w:rPr>
          <w:sz w:val="24"/>
          <w:szCs w:val="24"/>
        </w:rPr>
        <w:t>другие.</w:t>
      </w:r>
      <w:r w:rsidRPr="00C70689">
        <w:rPr>
          <w:spacing w:val="39"/>
          <w:sz w:val="24"/>
          <w:szCs w:val="24"/>
        </w:rPr>
        <w:t xml:space="preserve"> </w:t>
      </w:r>
      <w:r w:rsidRPr="00C70689">
        <w:rPr>
          <w:sz w:val="24"/>
          <w:szCs w:val="24"/>
        </w:rPr>
        <w:t>«Маленькие</w:t>
      </w:r>
      <w:r w:rsidRPr="00C70689">
        <w:rPr>
          <w:spacing w:val="45"/>
          <w:sz w:val="24"/>
          <w:szCs w:val="24"/>
        </w:rPr>
        <w:t xml:space="preserve"> </w:t>
      </w:r>
      <w:r w:rsidRPr="00C70689">
        <w:rPr>
          <w:sz w:val="24"/>
          <w:szCs w:val="24"/>
        </w:rPr>
        <w:t>трагедии»</w:t>
      </w:r>
      <w:r w:rsidRPr="00C70689">
        <w:rPr>
          <w:spacing w:val="43"/>
          <w:sz w:val="24"/>
          <w:szCs w:val="24"/>
        </w:rPr>
        <w:t xml:space="preserve"> </w:t>
      </w:r>
      <w:r w:rsidRPr="00C70689">
        <w:rPr>
          <w:sz w:val="24"/>
          <w:szCs w:val="24"/>
        </w:rPr>
        <w:t>(одна</w:t>
      </w:r>
      <w:r w:rsidRPr="00C70689">
        <w:rPr>
          <w:spacing w:val="45"/>
          <w:w w:val="150"/>
          <w:sz w:val="24"/>
          <w:szCs w:val="24"/>
        </w:rPr>
        <w:t xml:space="preserve"> </w:t>
      </w:r>
      <w:r w:rsidRPr="00C70689">
        <w:rPr>
          <w:sz w:val="24"/>
          <w:szCs w:val="24"/>
        </w:rPr>
        <w:t>пьеса</w:t>
      </w:r>
      <w:r w:rsidRPr="00C70689">
        <w:rPr>
          <w:spacing w:val="62"/>
          <w:w w:val="150"/>
          <w:sz w:val="24"/>
          <w:szCs w:val="24"/>
        </w:rPr>
        <w:t xml:space="preserve"> </w:t>
      </w:r>
      <w:r w:rsidRPr="00C70689">
        <w:rPr>
          <w:sz w:val="24"/>
          <w:szCs w:val="24"/>
        </w:rPr>
        <w:t>по</w:t>
      </w:r>
      <w:r w:rsidRPr="00C70689">
        <w:rPr>
          <w:spacing w:val="79"/>
          <w:sz w:val="24"/>
          <w:szCs w:val="24"/>
        </w:rPr>
        <w:t xml:space="preserve"> </w:t>
      </w:r>
      <w:r w:rsidRPr="00C70689">
        <w:rPr>
          <w:sz w:val="24"/>
          <w:szCs w:val="24"/>
        </w:rPr>
        <w:t>выбору).</w:t>
      </w:r>
      <w:r w:rsidRPr="00C70689">
        <w:rPr>
          <w:spacing w:val="56"/>
          <w:sz w:val="24"/>
          <w:szCs w:val="24"/>
        </w:rPr>
        <w:t xml:space="preserve"> </w:t>
      </w:r>
      <w:r w:rsidRPr="00C70689">
        <w:rPr>
          <w:spacing w:val="-2"/>
          <w:sz w:val="24"/>
          <w:szCs w:val="24"/>
        </w:rPr>
        <w:t>Например,</w:t>
      </w:r>
    </w:p>
    <w:p w:rsidR="001303A0" w:rsidRPr="00C70689" w:rsidRDefault="001303A0" w:rsidP="001303A0">
      <w:pPr>
        <w:pStyle w:val="a3"/>
        <w:spacing w:before="38"/>
        <w:jc w:val="left"/>
        <w:rPr>
          <w:sz w:val="24"/>
          <w:szCs w:val="24"/>
        </w:rPr>
      </w:pPr>
      <w:r w:rsidRPr="00C70689">
        <w:rPr>
          <w:sz w:val="24"/>
          <w:szCs w:val="24"/>
        </w:rPr>
        <w:t>«Моцарт</w:t>
      </w:r>
      <w:r w:rsidRPr="00C70689">
        <w:rPr>
          <w:spacing w:val="-14"/>
          <w:sz w:val="24"/>
          <w:szCs w:val="24"/>
        </w:rPr>
        <w:t xml:space="preserve"> </w:t>
      </w:r>
      <w:r w:rsidRPr="00C70689">
        <w:rPr>
          <w:sz w:val="24"/>
          <w:szCs w:val="24"/>
        </w:rPr>
        <w:t>и</w:t>
      </w:r>
      <w:r w:rsidRPr="00C70689">
        <w:rPr>
          <w:spacing w:val="-10"/>
          <w:sz w:val="24"/>
          <w:szCs w:val="24"/>
        </w:rPr>
        <w:t xml:space="preserve"> </w:t>
      </w:r>
      <w:r w:rsidRPr="00C70689">
        <w:rPr>
          <w:sz w:val="24"/>
          <w:szCs w:val="24"/>
        </w:rPr>
        <w:t>Сальери»,</w:t>
      </w:r>
      <w:r w:rsidRPr="00C70689">
        <w:rPr>
          <w:spacing w:val="-3"/>
          <w:sz w:val="24"/>
          <w:szCs w:val="24"/>
        </w:rPr>
        <w:t xml:space="preserve"> </w:t>
      </w:r>
      <w:r w:rsidRPr="00C70689">
        <w:rPr>
          <w:sz w:val="24"/>
          <w:szCs w:val="24"/>
        </w:rPr>
        <w:t>«Каменный</w:t>
      </w:r>
      <w:r w:rsidRPr="00C70689">
        <w:rPr>
          <w:spacing w:val="-10"/>
          <w:sz w:val="24"/>
          <w:szCs w:val="24"/>
        </w:rPr>
        <w:t xml:space="preserve"> </w:t>
      </w:r>
      <w:r w:rsidRPr="00C70689">
        <w:rPr>
          <w:sz w:val="24"/>
          <w:szCs w:val="24"/>
        </w:rPr>
        <w:t>гость».</w:t>
      </w:r>
      <w:r w:rsidRPr="00C70689">
        <w:rPr>
          <w:spacing w:val="-2"/>
          <w:sz w:val="24"/>
          <w:szCs w:val="24"/>
        </w:rPr>
        <w:t xml:space="preserve"> </w:t>
      </w:r>
      <w:r w:rsidRPr="00C70689">
        <w:rPr>
          <w:sz w:val="24"/>
          <w:szCs w:val="24"/>
        </w:rPr>
        <w:t>Роман</w:t>
      </w:r>
      <w:r w:rsidRPr="00C70689">
        <w:rPr>
          <w:spacing w:val="-11"/>
          <w:sz w:val="24"/>
          <w:szCs w:val="24"/>
        </w:rPr>
        <w:t xml:space="preserve"> </w:t>
      </w:r>
      <w:r w:rsidRPr="00C70689">
        <w:rPr>
          <w:sz w:val="24"/>
          <w:szCs w:val="24"/>
        </w:rPr>
        <w:t>«Капитанская</w:t>
      </w:r>
      <w:r w:rsidRPr="00C70689">
        <w:rPr>
          <w:spacing w:val="-2"/>
          <w:sz w:val="24"/>
          <w:szCs w:val="24"/>
        </w:rPr>
        <w:t xml:space="preserve"> дочка».</w:t>
      </w:r>
    </w:p>
    <w:p w:rsidR="001303A0" w:rsidRPr="00C70689" w:rsidRDefault="001303A0" w:rsidP="001303A0">
      <w:pPr>
        <w:pStyle w:val="a3"/>
        <w:spacing w:before="23"/>
        <w:ind w:right="197" w:firstLine="570"/>
        <w:jc w:val="left"/>
        <w:rPr>
          <w:sz w:val="24"/>
          <w:szCs w:val="24"/>
        </w:rPr>
      </w:pPr>
      <w:r w:rsidRPr="00C70689">
        <w:rPr>
          <w:sz w:val="24"/>
          <w:szCs w:val="24"/>
        </w:rPr>
        <w:t>М.Ю.</w:t>
      </w:r>
      <w:r w:rsidRPr="00C70689">
        <w:rPr>
          <w:spacing w:val="-18"/>
          <w:sz w:val="24"/>
          <w:szCs w:val="24"/>
        </w:rPr>
        <w:t xml:space="preserve"> </w:t>
      </w:r>
      <w:r w:rsidRPr="00C70689">
        <w:rPr>
          <w:sz w:val="24"/>
          <w:szCs w:val="24"/>
        </w:rPr>
        <w:t>Лермонтов.</w:t>
      </w:r>
      <w:r w:rsidRPr="00C70689">
        <w:rPr>
          <w:spacing w:val="-17"/>
          <w:sz w:val="24"/>
          <w:szCs w:val="24"/>
        </w:rPr>
        <w:t xml:space="preserve"> </w:t>
      </w:r>
      <w:r w:rsidRPr="00C70689">
        <w:rPr>
          <w:sz w:val="24"/>
          <w:szCs w:val="24"/>
        </w:rPr>
        <w:t>Стихотворения</w:t>
      </w:r>
      <w:r w:rsidRPr="00C70689">
        <w:rPr>
          <w:spacing w:val="-11"/>
          <w:sz w:val="24"/>
          <w:szCs w:val="24"/>
        </w:rPr>
        <w:t xml:space="preserve"> </w:t>
      </w:r>
      <w:r w:rsidRPr="00C70689">
        <w:rPr>
          <w:sz w:val="24"/>
          <w:szCs w:val="24"/>
        </w:rPr>
        <w:t>(не</w:t>
      </w:r>
      <w:r w:rsidRPr="00C70689">
        <w:rPr>
          <w:spacing w:val="-18"/>
          <w:sz w:val="24"/>
          <w:szCs w:val="24"/>
        </w:rPr>
        <w:t xml:space="preserve"> </w:t>
      </w:r>
      <w:r w:rsidRPr="00C70689">
        <w:rPr>
          <w:sz w:val="24"/>
          <w:szCs w:val="24"/>
        </w:rPr>
        <w:t>менее</w:t>
      </w:r>
      <w:r w:rsidRPr="00C70689">
        <w:rPr>
          <w:spacing w:val="-3"/>
          <w:sz w:val="24"/>
          <w:szCs w:val="24"/>
        </w:rPr>
        <w:t xml:space="preserve"> </w:t>
      </w:r>
      <w:r w:rsidRPr="00C70689">
        <w:rPr>
          <w:sz w:val="24"/>
          <w:szCs w:val="24"/>
        </w:rPr>
        <w:t>двух).</w:t>
      </w:r>
      <w:r w:rsidRPr="00C70689">
        <w:rPr>
          <w:spacing w:val="-9"/>
          <w:sz w:val="24"/>
          <w:szCs w:val="24"/>
        </w:rPr>
        <w:t xml:space="preserve"> </w:t>
      </w:r>
      <w:r w:rsidRPr="00C70689">
        <w:rPr>
          <w:sz w:val="24"/>
          <w:szCs w:val="24"/>
        </w:rPr>
        <w:t>Например,</w:t>
      </w:r>
      <w:r w:rsidRPr="00C70689">
        <w:rPr>
          <w:spacing w:val="-9"/>
          <w:sz w:val="24"/>
          <w:szCs w:val="24"/>
        </w:rPr>
        <w:t xml:space="preserve"> </w:t>
      </w:r>
      <w:r w:rsidRPr="00C70689">
        <w:rPr>
          <w:sz w:val="24"/>
          <w:szCs w:val="24"/>
        </w:rPr>
        <w:t>«Я</w:t>
      </w:r>
      <w:r w:rsidRPr="00C70689">
        <w:rPr>
          <w:spacing w:val="-8"/>
          <w:sz w:val="24"/>
          <w:szCs w:val="24"/>
        </w:rPr>
        <w:t xml:space="preserve"> </w:t>
      </w:r>
      <w:r w:rsidRPr="00C70689">
        <w:rPr>
          <w:sz w:val="24"/>
          <w:szCs w:val="24"/>
        </w:rPr>
        <w:t>не</w:t>
      </w:r>
      <w:r w:rsidRPr="00C70689">
        <w:rPr>
          <w:spacing w:val="-18"/>
          <w:sz w:val="24"/>
          <w:szCs w:val="24"/>
        </w:rPr>
        <w:t xml:space="preserve"> </w:t>
      </w:r>
      <w:r w:rsidRPr="00C70689">
        <w:rPr>
          <w:sz w:val="24"/>
          <w:szCs w:val="24"/>
        </w:rPr>
        <w:t>хочу,</w:t>
      </w:r>
      <w:r w:rsidRPr="00C70689">
        <w:rPr>
          <w:spacing w:val="-17"/>
          <w:sz w:val="24"/>
          <w:szCs w:val="24"/>
        </w:rPr>
        <w:t xml:space="preserve"> </w:t>
      </w:r>
      <w:r w:rsidRPr="00C70689">
        <w:rPr>
          <w:sz w:val="24"/>
          <w:szCs w:val="24"/>
        </w:rPr>
        <w:t>чтоб свет</w:t>
      </w:r>
      <w:r w:rsidRPr="00C70689">
        <w:rPr>
          <w:spacing w:val="-16"/>
          <w:sz w:val="24"/>
          <w:szCs w:val="24"/>
        </w:rPr>
        <w:t xml:space="preserve"> </w:t>
      </w:r>
      <w:r w:rsidRPr="00C70689">
        <w:rPr>
          <w:sz w:val="24"/>
          <w:szCs w:val="24"/>
        </w:rPr>
        <w:t>узнал…»,</w:t>
      </w:r>
      <w:r w:rsidRPr="00C70689">
        <w:rPr>
          <w:spacing w:val="-14"/>
          <w:sz w:val="24"/>
          <w:szCs w:val="24"/>
        </w:rPr>
        <w:t xml:space="preserve"> </w:t>
      </w:r>
      <w:r w:rsidRPr="00C70689">
        <w:rPr>
          <w:sz w:val="24"/>
          <w:szCs w:val="24"/>
        </w:rPr>
        <w:t>«Из-под</w:t>
      </w:r>
      <w:r w:rsidRPr="00C70689">
        <w:rPr>
          <w:spacing w:val="-12"/>
          <w:sz w:val="24"/>
          <w:szCs w:val="24"/>
        </w:rPr>
        <w:t xml:space="preserve"> </w:t>
      </w:r>
      <w:r w:rsidRPr="00C70689">
        <w:rPr>
          <w:sz w:val="24"/>
          <w:szCs w:val="24"/>
        </w:rPr>
        <w:t>таинственной,</w:t>
      </w:r>
      <w:r w:rsidRPr="00C70689">
        <w:rPr>
          <w:spacing w:val="-14"/>
          <w:sz w:val="24"/>
          <w:szCs w:val="24"/>
        </w:rPr>
        <w:t xml:space="preserve"> </w:t>
      </w:r>
      <w:r w:rsidRPr="00C70689">
        <w:rPr>
          <w:sz w:val="24"/>
          <w:szCs w:val="24"/>
        </w:rPr>
        <w:t>холодной</w:t>
      </w:r>
      <w:r w:rsidRPr="00C70689">
        <w:rPr>
          <w:spacing w:val="-18"/>
          <w:sz w:val="24"/>
          <w:szCs w:val="24"/>
        </w:rPr>
        <w:t xml:space="preserve"> </w:t>
      </w:r>
      <w:r w:rsidRPr="00C70689">
        <w:rPr>
          <w:sz w:val="24"/>
          <w:szCs w:val="24"/>
        </w:rPr>
        <w:t>полумаски…»,</w:t>
      </w:r>
      <w:r w:rsidRPr="00C70689">
        <w:rPr>
          <w:spacing w:val="-17"/>
          <w:sz w:val="24"/>
          <w:szCs w:val="24"/>
        </w:rPr>
        <w:t xml:space="preserve"> </w:t>
      </w:r>
      <w:r w:rsidRPr="00C70689">
        <w:rPr>
          <w:sz w:val="24"/>
          <w:szCs w:val="24"/>
        </w:rPr>
        <w:t>«Нищий»</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другие. Поэма</w:t>
      </w:r>
      <w:r w:rsidRPr="00C70689">
        <w:rPr>
          <w:spacing w:val="-5"/>
          <w:sz w:val="24"/>
          <w:szCs w:val="24"/>
        </w:rPr>
        <w:t xml:space="preserve"> </w:t>
      </w:r>
      <w:r w:rsidRPr="00C70689">
        <w:rPr>
          <w:sz w:val="24"/>
          <w:szCs w:val="24"/>
        </w:rPr>
        <w:t>«Мцыри».</w:t>
      </w:r>
    </w:p>
    <w:p w:rsidR="001303A0" w:rsidRPr="00C70689" w:rsidRDefault="001303A0" w:rsidP="001303A0">
      <w:pPr>
        <w:pStyle w:val="a3"/>
        <w:spacing w:before="2"/>
        <w:ind w:left="690"/>
        <w:jc w:val="left"/>
        <w:rPr>
          <w:sz w:val="24"/>
          <w:szCs w:val="24"/>
        </w:rPr>
      </w:pPr>
      <w:r w:rsidRPr="00C70689">
        <w:rPr>
          <w:sz w:val="24"/>
          <w:szCs w:val="24"/>
        </w:rPr>
        <w:t>Н.В.</w:t>
      </w:r>
      <w:r w:rsidRPr="00C70689">
        <w:rPr>
          <w:spacing w:val="-7"/>
          <w:sz w:val="24"/>
          <w:szCs w:val="24"/>
        </w:rPr>
        <w:t xml:space="preserve"> </w:t>
      </w:r>
      <w:r w:rsidRPr="00C70689">
        <w:rPr>
          <w:sz w:val="24"/>
          <w:szCs w:val="24"/>
        </w:rPr>
        <w:t>Гоголь.</w:t>
      </w:r>
      <w:r w:rsidRPr="00C70689">
        <w:rPr>
          <w:spacing w:val="-6"/>
          <w:sz w:val="24"/>
          <w:szCs w:val="24"/>
        </w:rPr>
        <w:t xml:space="preserve"> </w:t>
      </w:r>
      <w:r w:rsidRPr="00C70689">
        <w:rPr>
          <w:sz w:val="24"/>
          <w:szCs w:val="24"/>
        </w:rPr>
        <w:t>Повесть</w:t>
      </w:r>
      <w:r w:rsidRPr="00C70689">
        <w:rPr>
          <w:spacing w:val="-3"/>
          <w:sz w:val="24"/>
          <w:szCs w:val="24"/>
        </w:rPr>
        <w:t xml:space="preserve"> </w:t>
      </w:r>
      <w:r w:rsidRPr="00C70689">
        <w:rPr>
          <w:sz w:val="24"/>
          <w:szCs w:val="24"/>
        </w:rPr>
        <w:t>«Шинель».</w:t>
      </w:r>
      <w:r w:rsidRPr="00C70689">
        <w:rPr>
          <w:spacing w:val="-7"/>
          <w:sz w:val="24"/>
          <w:szCs w:val="24"/>
        </w:rPr>
        <w:t xml:space="preserve"> </w:t>
      </w:r>
      <w:r w:rsidRPr="00C70689">
        <w:rPr>
          <w:sz w:val="24"/>
          <w:szCs w:val="24"/>
        </w:rPr>
        <w:t>Комедия</w:t>
      </w:r>
      <w:r w:rsidRPr="00C70689">
        <w:rPr>
          <w:spacing w:val="-6"/>
          <w:sz w:val="24"/>
          <w:szCs w:val="24"/>
        </w:rPr>
        <w:t xml:space="preserve"> </w:t>
      </w:r>
      <w:r w:rsidRPr="00C70689">
        <w:rPr>
          <w:spacing w:val="-2"/>
          <w:sz w:val="24"/>
          <w:szCs w:val="24"/>
        </w:rPr>
        <w:t>«Ревизор».</w:t>
      </w:r>
    </w:p>
    <w:p w:rsidR="001303A0" w:rsidRPr="00C70689" w:rsidRDefault="001303A0" w:rsidP="001303A0">
      <w:pPr>
        <w:pStyle w:val="3"/>
        <w:jc w:val="left"/>
        <w:rPr>
          <w:sz w:val="24"/>
          <w:szCs w:val="24"/>
        </w:rPr>
      </w:pPr>
      <w:r w:rsidRPr="00C70689">
        <w:rPr>
          <w:sz w:val="24"/>
          <w:szCs w:val="24"/>
        </w:rPr>
        <w:t>Литература</w:t>
      </w:r>
      <w:r w:rsidRPr="00C70689">
        <w:rPr>
          <w:spacing w:val="-4"/>
          <w:sz w:val="24"/>
          <w:szCs w:val="24"/>
        </w:rPr>
        <w:t xml:space="preserve"> </w:t>
      </w:r>
      <w:r w:rsidRPr="00C70689">
        <w:rPr>
          <w:sz w:val="24"/>
          <w:szCs w:val="24"/>
        </w:rPr>
        <w:t>второй</w:t>
      </w:r>
      <w:r w:rsidRPr="00C70689">
        <w:rPr>
          <w:spacing w:val="-12"/>
          <w:sz w:val="24"/>
          <w:szCs w:val="24"/>
        </w:rPr>
        <w:t xml:space="preserve"> </w:t>
      </w:r>
      <w:r w:rsidRPr="00C70689">
        <w:rPr>
          <w:sz w:val="24"/>
          <w:szCs w:val="24"/>
        </w:rPr>
        <w:t>половины</w:t>
      </w:r>
      <w:r w:rsidRPr="00C70689">
        <w:rPr>
          <w:spacing w:val="-8"/>
          <w:sz w:val="24"/>
          <w:szCs w:val="24"/>
        </w:rPr>
        <w:t xml:space="preserve"> </w:t>
      </w:r>
      <w:r w:rsidRPr="00C70689">
        <w:rPr>
          <w:sz w:val="24"/>
          <w:szCs w:val="24"/>
        </w:rPr>
        <w:t>XIX</w:t>
      </w:r>
      <w:r w:rsidRPr="00C70689">
        <w:rPr>
          <w:spacing w:val="-7"/>
          <w:sz w:val="24"/>
          <w:szCs w:val="24"/>
        </w:rPr>
        <w:t xml:space="preserve"> </w:t>
      </w:r>
      <w:r w:rsidRPr="00C70689">
        <w:rPr>
          <w:spacing w:val="-4"/>
          <w:sz w:val="24"/>
          <w:szCs w:val="24"/>
        </w:rPr>
        <w:t>века</w:t>
      </w:r>
    </w:p>
    <w:p w:rsidR="001303A0" w:rsidRPr="00C70689" w:rsidRDefault="001303A0" w:rsidP="001303A0">
      <w:pPr>
        <w:pStyle w:val="a3"/>
        <w:spacing w:before="37"/>
        <w:ind w:left="690"/>
        <w:jc w:val="left"/>
        <w:rPr>
          <w:sz w:val="24"/>
          <w:szCs w:val="24"/>
        </w:rPr>
      </w:pPr>
      <w:r w:rsidRPr="00C70689">
        <w:rPr>
          <w:sz w:val="24"/>
          <w:szCs w:val="24"/>
        </w:rPr>
        <w:t>И.С.</w:t>
      </w:r>
      <w:r w:rsidRPr="00C70689">
        <w:rPr>
          <w:spacing w:val="-18"/>
          <w:sz w:val="24"/>
          <w:szCs w:val="24"/>
        </w:rPr>
        <w:t xml:space="preserve"> </w:t>
      </w:r>
      <w:r w:rsidRPr="00C70689">
        <w:rPr>
          <w:sz w:val="24"/>
          <w:szCs w:val="24"/>
        </w:rPr>
        <w:t>Тургенев.</w:t>
      </w:r>
      <w:r w:rsidRPr="00C70689">
        <w:rPr>
          <w:spacing w:val="-18"/>
          <w:sz w:val="24"/>
          <w:szCs w:val="24"/>
        </w:rPr>
        <w:t xml:space="preserve"> </w:t>
      </w:r>
      <w:r w:rsidRPr="00C70689">
        <w:rPr>
          <w:sz w:val="24"/>
          <w:szCs w:val="24"/>
        </w:rPr>
        <w:t>Повести</w:t>
      </w:r>
      <w:r w:rsidRPr="00C70689">
        <w:rPr>
          <w:spacing w:val="-25"/>
          <w:sz w:val="24"/>
          <w:szCs w:val="24"/>
        </w:rPr>
        <w:t xml:space="preserve"> </w:t>
      </w:r>
      <w:r w:rsidRPr="00C70689">
        <w:rPr>
          <w:sz w:val="24"/>
          <w:szCs w:val="24"/>
        </w:rPr>
        <w:t>(одна</w:t>
      </w:r>
      <w:r w:rsidRPr="00C70689">
        <w:rPr>
          <w:spacing w:val="-12"/>
          <w:sz w:val="24"/>
          <w:szCs w:val="24"/>
        </w:rPr>
        <w:t xml:space="preserve"> </w:t>
      </w:r>
      <w:r w:rsidRPr="00C70689">
        <w:rPr>
          <w:sz w:val="24"/>
          <w:szCs w:val="24"/>
        </w:rPr>
        <w:t>по</w:t>
      </w:r>
      <w:r w:rsidRPr="00C70689">
        <w:rPr>
          <w:spacing w:val="-14"/>
          <w:sz w:val="24"/>
          <w:szCs w:val="24"/>
        </w:rPr>
        <w:t xml:space="preserve"> </w:t>
      </w:r>
      <w:r w:rsidRPr="00C70689">
        <w:rPr>
          <w:sz w:val="24"/>
          <w:szCs w:val="24"/>
        </w:rPr>
        <w:t>выбору).</w:t>
      </w:r>
      <w:r w:rsidRPr="00C70689">
        <w:rPr>
          <w:spacing w:val="-18"/>
          <w:sz w:val="24"/>
          <w:szCs w:val="24"/>
        </w:rPr>
        <w:t xml:space="preserve"> </w:t>
      </w:r>
      <w:r w:rsidRPr="00C70689">
        <w:rPr>
          <w:sz w:val="24"/>
          <w:szCs w:val="24"/>
        </w:rPr>
        <w:t>Например,</w:t>
      </w:r>
      <w:r w:rsidRPr="00C70689">
        <w:rPr>
          <w:spacing w:val="-34"/>
          <w:sz w:val="24"/>
          <w:szCs w:val="24"/>
        </w:rPr>
        <w:t xml:space="preserve"> </w:t>
      </w:r>
      <w:r w:rsidRPr="00C70689">
        <w:rPr>
          <w:sz w:val="24"/>
          <w:szCs w:val="24"/>
        </w:rPr>
        <w:t>«Ася»,</w:t>
      </w:r>
      <w:r w:rsidRPr="00C70689">
        <w:rPr>
          <w:spacing w:val="-18"/>
          <w:sz w:val="24"/>
          <w:szCs w:val="24"/>
        </w:rPr>
        <w:t xml:space="preserve"> </w:t>
      </w:r>
      <w:r w:rsidRPr="00C70689">
        <w:rPr>
          <w:sz w:val="24"/>
          <w:szCs w:val="24"/>
        </w:rPr>
        <w:t>«Первая</w:t>
      </w:r>
      <w:r w:rsidRPr="00C70689">
        <w:rPr>
          <w:spacing w:val="-18"/>
          <w:sz w:val="24"/>
          <w:szCs w:val="24"/>
        </w:rPr>
        <w:t xml:space="preserve"> </w:t>
      </w:r>
      <w:r w:rsidRPr="00C70689">
        <w:rPr>
          <w:spacing w:val="-2"/>
          <w:sz w:val="24"/>
          <w:szCs w:val="24"/>
        </w:rPr>
        <w:t>любовь».</w:t>
      </w:r>
    </w:p>
    <w:p w:rsidR="001303A0" w:rsidRPr="00C70689" w:rsidRDefault="001303A0" w:rsidP="001303A0">
      <w:pPr>
        <w:pStyle w:val="a3"/>
        <w:spacing w:before="23"/>
        <w:ind w:right="193" w:firstLine="570"/>
        <w:jc w:val="left"/>
        <w:rPr>
          <w:sz w:val="24"/>
          <w:szCs w:val="24"/>
        </w:rPr>
      </w:pPr>
      <w:r w:rsidRPr="00C70689">
        <w:rPr>
          <w:sz w:val="24"/>
          <w:szCs w:val="24"/>
        </w:rPr>
        <w:t>Ф.М.</w:t>
      </w:r>
      <w:r w:rsidRPr="00C70689">
        <w:rPr>
          <w:spacing w:val="80"/>
          <w:sz w:val="24"/>
          <w:szCs w:val="24"/>
        </w:rPr>
        <w:t xml:space="preserve"> </w:t>
      </w:r>
      <w:r w:rsidRPr="00C70689">
        <w:rPr>
          <w:sz w:val="24"/>
          <w:szCs w:val="24"/>
        </w:rPr>
        <w:t>Достоевский.</w:t>
      </w:r>
      <w:r w:rsidRPr="00C70689">
        <w:rPr>
          <w:spacing w:val="80"/>
          <w:sz w:val="24"/>
          <w:szCs w:val="24"/>
        </w:rPr>
        <w:t xml:space="preserve"> </w:t>
      </w:r>
      <w:r w:rsidRPr="00C70689">
        <w:rPr>
          <w:sz w:val="24"/>
          <w:szCs w:val="24"/>
        </w:rPr>
        <w:t>«Бедные</w:t>
      </w:r>
      <w:r w:rsidRPr="00C70689">
        <w:rPr>
          <w:spacing w:val="80"/>
          <w:sz w:val="24"/>
          <w:szCs w:val="24"/>
        </w:rPr>
        <w:t xml:space="preserve"> </w:t>
      </w:r>
      <w:r w:rsidRPr="00C70689">
        <w:rPr>
          <w:sz w:val="24"/>
          <w:szCs w:val="24"/>
        </w:rPr>
        <w:t>люди»,</w:t>
      </w:r>
      <w:r w:rsidRPr="00C70689">
        <w:rPr>
          <w:spacing w:val="80"/>
          <w:sz w:val="24"/>
          <w:szCs w:val="24"/>
        </w:rPr>
        <w:t xml:space="preserve"> </w:t>
      </w:r>
      <w:r w:rsidRPr="00C70689">
        <w:rPr>
          <w:sz w:val="24"/>
          <w:szCs w:val="24"/>
        </w:rPr>
        <w:t>«Белые</w:t>
      </w:r>
      <w:r w:rsidRPr="00C70689">
        <w:rPr>
          <w:spacing w:val="80"/>
          <w:sz w:val="24"/>
          <w:szCs w:val="24"/>
        </w:rPr>
        <w:t xml:space="preserve"> </w:t>
      </w:r>
      <w:r w:rsidRPr="00C70689">
        <w:rPr>
          <w:sz w:val="24"/>
          <w:szCs w:val="24"/>
        </w:rPr>
        <w:t>ночи»</w:t>
      </w:r>
      <w:r w:rsidRPr="00C70689">
        <w:rPr>
          <w:spacing w:val="80"/>
          <w:sz w:val="24"/>
          <w:szCs w:val="24"/>
        </w:rPr>
        <w:t xml:space="preserve"> </w:t>
      </w:r>
      <w:r w:rsidRPr="00C70689">
        <w:rPr>
          <w:sz w:val="24"/>
          <w:szCs w:val="24"/>
        </w:rPr>
        <w:t>(одно</w:t>
      </w:r>
      <w:r w:rsidRPr="00C70689">
        <w:rPr>
          <w:spacing w:val="80"/>
          <w:w w:val="150"/>
          <w:sz w:val="24"/>
          <w:szCs w:val="24"/>
        </w:rPr>
        <w:t xml:space="preserve"> </w:t>
      </w:r>
      <w:r w:rsidRPr="00C70689">
        <w:rPr>
          <w:sz w:val="24"/>
          <w:szCs w:val="24"/>
        </w:rPr>
        <w:t>произведение</w:t>
      </w:r>
      <w:r w:rsidRPr="00C70689">
        <w:rPr>
          <w:spacing w:val="40"/>
          <w:sz w:val="24"/>
          <w:szCs w:val="24"/>
        </w:rPr>
        <w:t xml:space="preserve"> </w:t>
      </w:r>
      <w:r w:rsidRPr="00C70689">
        <w:rPr>
          <w:sz w:val="24"/>
          <w:szCs w:val="24"/>
        </w:rPr>
        <w:t>по выбору).</w:t>
      </w:r>
    </w:p>
    <w:p w:rsidR="001303A0" w:rsidRPr="00C70689" w:rsidRDefault="001303A0" w:rsidP="001303A0">
      <w:pPr>
        <w:pStyle w:val="a3"/>
        <w:spacing w:before="1"/>
        <w:ind w:left="690"/>
        <w:jc w:val="left"/>
        <w:rPr>
          <w:sz w:val="24"/>
          <w:szCs w:val="24"/>
        </w:rPr>
      </w:pPr>
      <w:r w:rsidRPr="00C70689">
        <w:rPr>
          <w:sz w:val="24"/>
          <w:szCs w:val="24"/>
        </w:rPr>
        <w:t>Л.Н.</w:t>
      </w:r>
      <w:r w:rsidRPr="00C70689">
        <w:rPr>
          <w:spacing w:val="-9"/>
          <w:sz w:val="24"/>
          <w:szCs w:val="24"/>
        </w:rPr>
        <w:t xml:space="preserve"> </w:t>
      </w:r>
      <w:r w:rsidRPr="00C70689">
        <w:rPr>
          <w:sz w:val="24"/>
          <w:szCs w:val="24"/>
        </w:rPr>
        <w:t>Толстой.</w:t>
      </w:r>
      <w:r w:rsidRPr="00C70689">
        <w:rPr>
          <w:spacing w:val="-9"/>
          <w:sz w:val="24"/>
          <w:szCs w:val="24"/>
        </w:rPr>
        <w:t xml:space="preserve"> </w:t>
      </w:r>
      <w:r w:rsidRPr="00C70689">
        <w:rPr>
          <w:sz w:val="24"/>
          <w:szCs w:val="24"/>
        </w:rPr>
        <w:t>Повести</w:t>
      </w:r>
      <w:r w:rsidRPr="00C70689">
        <w:rPr>
          <w:spacing w:val="-17"/>
          <w:sz w:val="24"/>
          <w:szCs w:val="24"/>
        </w:rPr>
        <w:t xml:space="preserve"> </w:t>
      </w:r>
      <w:r w:rsidRPr="00C70689">
        <w:rPr>
          <w:sz w:val="24"/>
          <w:szCs w:val="24"/>
        </w:rPr>
        <w:t>и</w:t>
      </w:r>
      <w:r w:rsidRPr="00C70689">
        <w:rPr>
          <w:spacing w:val="22"/>
          <w:sz w:val="24"/>
          <w:szCs w:val="24"/>
        </w:rPr>
        <w:t xml:space="preserve"> </w:t>
      </w:r>
      <w:r w:rsidRPr="00C70689">
        <w:rPr>
          <w:sz w:val="24"/>
          <w:szCs w:val="24"/>
        </w:rPr>
        <w:t>рассказы</w:t>
      </w:r>
      <w:r w:rsidRPr="00C70689">
        <w:rPr>
          <w:spacing w:val="-9"/>
          <w:sz w:val="24"/>
          <w:szCs w:val="24"/>
        </w:rPr>
        <w:t xml:space="preserve"> </w:t>
      </w:r>
      <w:r w:rsidRPr="00C70689">
        <w:rPr>
          <w:sz w:val="24"/>
          <w:szCs w:val="24"/>
        </w:rPr>
        <w:t>(одно</w:t>
      </w:r>
      <w:r w:rsidRPr="00C70689">
        <w:rPr>
          <w:spacing w:val="-4"/>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по</w:t>
      </w:r>
      <w:r w:rsidRPr="00C70689">
        <w:rPr>
          <w:spacing w:val="-4"/>
          <w:sz w:val="24"/>
          <w:szCs w:val="24"/>
        </w:rPr>
        <w:t xml:space="preserve"> </w:t>
      </w:r>
      <w:r w:rsidRPr="00C70689">
        <w:rPr>
          <w:sz w:val="24"/>
          <w:szCs w:val="24"/>
        </w:rPr>
        <w:t>выбору).</w:t>
      </w:r>
      <w:r w:rsidRPr="00C70689">
        <w:rPr>
          <w:spacing w:val="-9"/>
          <w:sz w:val="24"/>
          <w:szCs w:val="24"/>
        </w:rPr>
        <w:t xml:space="preserve"> </w:t>
      </w:r>
      <w:r w:rsidRPr="00C70689">
        <w:rPr>
          <w:spacing w:val="-2"/>
          <w:sz w:val="24"/>
          <w:szCs w:val="24"/>
        </w:rPr>
        <w:t>Например,</w:t>
      </w:r>
    </w:p>
    <w:p w:rsidR="001303A0" w:rsidRPr="00C70689" w:rsidRDefault="001303A0" w:rsidP="001303A0">
      <w:pPr>
        <w:pStyle w:val="a3"/>
        <w:spacing w:before="23"/>
        <w:jc w:val="left"/>
        <w:rPr>
          <w:sz w:val="24"/>
          <w:szCs w:val="24"/>
        </w:rPr>
      </w:pPr>
      <w:r w:rsidRPr="00C70689">
        <w:rPr>
          <w:sz w:val="24"/>
          <w:szCs w:val="24"/>
        </w:rPr>
        <w:t>«Отрочество»</w:t>
      </w:r>
      <w:r w:rsidRPr="00C70689">
        <w:rPr>
          <w:spacing w:val="-3"/>
          <w:sz w:val="24"/>
          <w:szCs w:val="24"/>
        </w:rPr>
        <w:t xml:space="preserve"> </w:t>
      </w:r>
      <w:r w:rsidRPr="00C70689">
        <w:rPr>
          <w:spacing w:val="-2"/>
          <w:sz w:val="24"/>
          <w:szCs w:val="24"/>
        </w:rPr>
        <w:t>(главы).</w:t>
      </w:r>
    </w:p>
    <w:p w:rsidR="001303A0" w:rsidRPr="00C70689" w:rsidRDefault="001303A0" w:rsidP="001303A0">
      <w:pPr>
        <w:pStyle w:val="3"/>
        <w:spacing w:before="144"/>
        <w:jc w:val="left"/>
        <w:rPr>
          <w:sz w:val="24"/>
          <w:szCs w:val="24"/>
        </w:rPr>
      </w:pPr>
      <w:r w:rsidRPr="00C70689">
        <w:rPr>
          <w:sz w:val="24"/>
          <w:szCs w:val="24"/>
        </w:rPr>
        <w:t>Литература</w:t>
      </w:r>
      <w:r w:rsidRPr="00C70689">
        <w:rPr>
          <w:spacing w:val="1"/>
          <w:sz w:val="24"/>
          <w:szCs w:val="24"/>
        </w:rPr>
        <w:t xml:space="preserve"> </w:t>
      </w:r>
      <w:r w:rsidRPr="00C70689">
        <w:rPr>
          <w:sz w:val="24"/>
          <w:szCs w:val="24"/>
        </w:rPr>
        <w:t>первой</w:t>
      </w:r>
      <w:r w:rsidRPr="00C70689">
        <w:rPr>
          <w:spacing w:val="-8"/>
          <w:sz w:val="24"/>
          <w:szCs w:val="24"/>
        </w:rPr>
        <w:t xml:space="preserve"> </w:t>
      </w:r>
      <w:r w:rsidRPr="00C70689">
        <w:rPr>
          <w:sz w:val="24"/>
          <w:szCs w:val="24"/>
        </w:rPr>
        <w:t>половины</w:t>
      </w:r>
      <w:r w:rsidRPr="00C70689">
        <w:rPr>
          <w:spacing w:val="-26"/>
          <w:sz w:val="24"/>
          <w:szCs w:val="24"/>
        </w:rPr>
        <w:t xml:space="preserve"> </w:t>
      </w:r>
      <w:r w:rsidRPr="00C70689">
        <w:rPr>
          <w:sz w:val="24"/>
          <w:szCs w:val="24"/>
        </w:rPr>
        <w:t>XX</w:t>
      </w:r>
      <w:r w:rsidRPr="00C70689">
        <w:rPr>
          <w:spacing w:val="-3"/>
          <w:sz w:val="24"/>
          <w:szCs w:val="24"/>
        </w:rPr>
        <w:t xml:space="preserve"> </w:t>
      </w:r>
      <w:r w:rsidRPr="00C70689">
        <w:rPr>
          <w:spacing w:val="-4"/>
          <w:sz w:val="24"/>
          <w:szCs w:val="24"/>
        </w:rPr>
        <w:t>века</w:t>
      </w:r>
    </w:p>
    <w:p w:rsidR="001303A0" w:rsidRPr="00C70689" w:rsidRDefault="001303A0" w:rsidP="001303A0">
      <w:pPr>
        <w:pStyle w:val="a3"/>
        <w:spacing w:before="38"/>
        <w:ind w:right="196" w:firstLine="570"/>
        <w:jc w:val="left"/>
        <w:rPr>
          <w:sz w:val="24"/>
          <w:szCs w:val="24"/>
        </w:rPr>
      </w:pPr>
      <w:r w:rsidRPr="00C70689">
        <w:rPr>
          <w:sz w:val="24"/>
          <w:szCs w:val="24"/>
        </w:rPr>
        <w:t>Произведения писателей русского зарубежья (не менее двух по выбору). Например,</w:t>
      </w:r>
      <w:r w:rsidRPr="00C70689">
        <w:rPr>
          <w:spacing w:val="-18"/>
          <w:sz w:val="24"/>
          <w:szCs w:val="24"/>
        </w:rPr>
        <w:t xml:space="preserve"> </w:t>
      </w:r>
      <w:r w:rsidRPr="00C70689">
        <w:rPr>
          <w:sz w:val="24"/>
          <w:szCs w:val="24"/>
        </w:rPr>
        <w:t>произведения</w:t>
      </w:r>
      <w:r w:rsidRPr="00C70689">
        <w:rPr>
          <w:spacing w:val="-11"/>
          <w:sz w:val="24"/>
          <w:szCs w:val="24"/>
        </w:rPr>
        <w:t xml:space="preserve"> </w:t>
      </w:r>
      <w:r w:rsidRPr="00C70689">
        <w:rPr>
          <w:sz w:val="24"/>
          <w:szCs w:val="24"/>
        </w:rPr>
        <w:t>И.С.</w:t>
      </w:r>
      <w:r w:rsidRPr="00C70689">
        <w:rPr>
          <w:spacing w:val="-5"/>
          <w:sz w:val="24"/>
          <w:szCs w:val="24"/>
        </w:rPr>
        <w:t xml:space="preserve"> </w:t>
      </w:r>
      <w:r w:rsidRPr="00C70689">
        <w:rPr>
          <w:sz w:val="24"/>
          <w:szCs w:val="24"/>
        </w:rPr>
        <w:t>Шмелёва,</w:t>
      </w:r>
      <w:r w:rsidRPr="00C70689">
        <w:rPr>
          <w:spacing w:val="-5"/>
          <w:sz w:val="24"/>
          <w:szCs w:val="24"/>
        </w:rPr>
        <w:t xml:space="preserve"> </w:t>
      </w:r>
      <w:r w:rsidRPr="00C70689">
        <w:rPr>
          <w:sz w:val="24"/>
          <w:szCs w:val="24"/>
        </w:rPr>
        <w:t>М.А.</w:t>
      </w:r>
      <w:r w:rsidRPr="00C70689">
        <w:rPr>
          <w:spacing w:val="-5"/>
          <w:sz w:val="24"/>
          <w:szCs w:val="24"/>
        </w:rPr>
        <w:t xml:space="preserve"> </w:t>
      </w:r>
      <w:r w:rsidRPr="00C70689">
        <w:rPr>
          <w:sz w:val="24"/>
          <w:szCs w:val="24"/>
        </w:rPr>
        <w:t>Осоргина,</w:t>
      </w:r>
      <w:r w:rsidRPr="00C70689">
        <w:rPr>
          <w:spacing w:val="-5"/>
          <w:sz w:val="24"/>
          <w:szCs w:val="24"/>
        </w:rPr>
        <w:t xml:space="preserve"> </w:t>
      </w:r>
      <w:r w:rsidRPr="00C70689">
        <w:rPr>
          <w:sz w:val="24"/>
          <w:szCs w:val="24"/>
        </w:rPr>
        <w:t>В.В.</w:t>
      </w:r>
      <w:r w:rsidRPr="00C70689">
        <w:rPr>
          <w:spacing w:val="-5"/>
          <w:sz w:val="24"/>
          <w:szCs w:val="24"/>
        </w:rPr>
        <w:t xml:space="preserve"> </w:t>
      </w:r>
      <w:r w:rsidRPr="00C70689">
        <w:rPr>
          <w:sz w:val="24"/>
          <w:szCs w:val="24"/>
        </w:rPr>
        <w:t>Набокова,</w:t>
      </w:r>
      <w:r w:rsidRPr="00C70689">
        <w:rPr>
          <w:spacing w:val="-5"/>
          <w:sz w:val="24"/>
          <w:szCs w:val="24"/>
        </w:rPr>
        <w:t xml:space="preserve"> </w:t>
      </w:r>
      <w:r w:rsidRPr="00C70689">
        <w:rPr>
          <w:sz w:val="24"/>
          <w:szCs w:val="24"/>
        </w:rPr>
        <w:t>Н.</w:t>
      </w:r>
      <w:r w:rsidRPr="00C70689">
        <w:rPr>
          <w:spacing w:val="-5"/>
          <w:sz w:val="24"/>
          <w:szCs w:val="24"/>
        </w:rPr>
        <w:t xml:space="preserve"> </w:t>
      </w:r>
      <w:r w:rsidRPr="00C70689">
        <w:rPr>
          <w:sz w:val="24"/>
          <w:szCs w:val="24"/>
        </w:rPr>
        <w:t>Тэффи, А.Т. Аверченко и другие.</w:t>
      </w:r>
    </w:p>
    <w:p w:rsidR="001303A0" w:rsidRPr="00C70689" w:rsidRDefault="001303A0" w:rsidP="001303A0">
      <w:pPr>
        <w:pStyle w:val="a3"/>
        <w:ind w:left="690"/>
        <w:jc w:val="left"/>
        <w:rPr>
          <w:sz w:val="24"/>
          <w:szCs w:val="24"/>
        </w:rPr>
      </w:pPr>
      <w:r w:rsidRPr="00C70689">
        <w:rPr>
          <w:sz w:val="24"/>
          <w:szCs w:val="24"/>
        </w:rPr>
        <w:t>Поэзия</w:t>
      </w:r>
      <w:r w:rsidRPr="00C70689">
        <w:rPr>
          <w:spacing w:val="78"/>
          <w:sz w:val="24"/>
          <w:szCs w:val="24"/>
        </w:rPr>
        <w:t xml:space="preserve"> </w:t>
      </w:r>
      <w:r w:rsidRPr="00C70689">
        <w:rPr>
          <w:sz w:val="24"/>
          <w:szCs w:val="24"/>
        </w:rPr>
        <w:t>первой</w:t>
      </w:r>
      <w:r w:rsidRPr="00C70689">
        <w:rPr>
          <w:spacing w:val="72"/>
          <w:sz w:val="24"/>
          <w:szCs w:val="24"/>
        </w:rPr>
        <w:t xml:space="preserve"> </w:t>
      </w:r>
      <w:r w:rsidRPr="00C70689">
        <w:rPr>
          <w:sz w:val="24"/>
          <w:szCs w:val="24"/>
        </w:rPr>
        <w:t>половины</w:t>
      </w:r>
      <w:r w:rsidRPr="00C70689">
        <w:rPr>
          <w:spacing w:val="62"/>
          <w:sz w:val="24"/>
          <w:szCs w:val="24"/>
        </w:rPr>
        <w:t xml:space="preserve"> </w:t>
      </w:r>
      <w:r w:rsidRPr="00C70689">
        <w:rPr>
          <w:sz w:val="24"/>
          <w:szCs w:val="24"/>
        </w:rPr>
        <w:t>XX</w:t>
      </w:r>
      <w:r w:rsidRPr="00C70689">
        <w:rPr>
          <w:spacing w:val="60"/>
          <w:w w:val="150"/>
          <w:sz w:val="24"/>
          <w:szCs w:val="24"/>
        </w:rPr>
        <w:t xml:space="preserve"> </w:t>
      </w:r>
      <w:r w:rsidRPr="00C70689">
        <w:rPr>
          <w:sz w:val="24"/>
          <w:szCs w:val="24"/>
        </w:rPr>
        <w:t>в.</w:t>
      </w:r>
      <w:r w:rsidRPr="00C70689">
        <w:rPr>
          <w:spacing w:val="76"/>
          <w:w w:val="150"/>
          <w:sz w:val="24"/>
          <w:szCs w:val="24"/>
        </w:rPr>
        <w:t xml:space="preserve"> </w:t>
      </w:r>
      <w:r w:rsidRPr="00C70689">
        <w:rPr>
          <w:sz w:val="24"/>
          <w:szCs w:val="24"/>
        </w:rPr>
        <w:t>(не</w:t>
      </w:r>
      <w:r w:rsidRPr="00C70689">
        <w:rPr>
          <w:spacing w:val="65"/>
          <w:w w:val="150"/>
          <w:sz w:val="24"/>
          <w:szCs w:val="24"/>
        </w:rPr>
        <w:t xml:space="preserve"> </w:t>
      </w:r>
      <w:r w:rsidRPr="00C70689">
        <w:rPr>
          <w:sz w:val="24"/>
          <w:szCs w:val="24"/>
        </w:rPr>
        <w:t>менее</w:t>
      </w:r>
      <w:r w:rsidRPr="00C70689">
        <w:rPr>
          <w:spacing w:val="23"/>
          <w:sz w:val="24"/>
          <w:szCs w:val="24"/>
        </w:rPr>
        <w:t xml:space="preserve">  </w:t>
      </w:r>
      <w:r w:rsidRPr="00C70689">
        <w:rPr>
          <w:sz w:val="24"/>
          <w:szCs w:val="24"/>
        </w:rPr>
        <w:t>трех</w:t>
      </w:r>
      <w:r w:rsidRPr="00C70689">
        <w:rPr>
          <w:spacing w:val="47"/>
          <w:w w:val="150"/>
          <w:sz w:val="24"/>
          <w:szCs w:val="24"/>
        </w:rPr>
        <w:t xml:space="preserve"> </w:t>
      </w:r>
      <w:r w:rsidRPr="00C70689">
        <w:rPr>
          <w:sz w:val="24"/>
          <w:szCs w:val="24"/>
        </w:rPr>
        <w:t>стихотворений</w:t>
      </w:r>
      <w:r w:rsidRPr="00C70689">
        <w:rPr>
          <w:spacing w:val="56"/>
          <w:sz w:val="24"/>
          <w:szCs w:val="24"/>
        </w:rPr>
        <w:t xml:space="preserve"> </w:t>
      </w:r>
      <w:r w:rsidRPr="00C70689">
        <w:rPr>
          <w:sz w:val="24"/>
          <w:szCs w:val="24"/>
        </w:rPr>
        <w:t>на</w:t>
      </w:r>
      <w:r w:rsidRPr="00C70689">
        <w:rPr>
          <w:spacing w:val="65"/>
          <w:w w:val="150"/>
          <w:sz w:val="24"/>
          <w:szCs w:val="24"/>
        </w:rPr>
        <w:t xml:space="preserve"> </w:t>
      </w:r>
      <w:r w:rsidRPr="00C70689">
        <w:rPr>
          <w:spacing w:val="-4"/>
          <w:sz w:val="24"/>
          <w:szCs w:val="24"/>
        </w:rPr>
        <w:t>тему</w:t>
      </w:r>
    </w:p>
    <w:p w:rsidR="001303A0" w:rsidRPr="00C70689" w:rsidRDefault="001303A0" w:rsidP="001303A0">
      <w:pPr>
        <w:pStyle w:val="a3"/>
        <w:ind w:right="180" w:hanging="1"/>
        <w:jc w:val="left"/>
        <w:rPr>
          <w:sz w:val="24"/>
          <w:szCs w:val="24"/>
        </w:rPr>
      </w:pPr>
      <w:r w:rsidRPr="00C70689">
        <w:rPr>
          <w:sz w:val="24"/>
          <w:szCs w:val="24"/>
        </w:rPr>
        <w:t>«Человек</w:t>
      </w:r>
      <w:r w:rsidRPr="00C70689">
        <w:rPr>
          <w:spacing w:val="80"/>
          <w:sz w:val="24"/>
          <w:szCs w:val="24"/>
        </w:rPr>
        <w:t xml:space="preserve"> </w:t>
      </w:r>
      <w:r w:rsidRPr="00C70689">
        <w:rPr>
          <w:sz w:val="24"/>
          <w:szCs w:val="24"/>
        </w:rPr>
        <w:t>и</w:t>
      </w:r>
      <w:r w:rsidRPr="00C70689">
        <w:rPr>
          <w:spacing w:val="80"/>
          <w:sz w:val="24"/>
          <w:szCs w:val="24"/>
        </w:rPr>
        <w:t xml:space="preserve"> </w:t>
      </w:r>
      <w:r w:rsidRPr="00C70689">
        <w:rPr>
          <w:sz w:val="24"/>
          <w:szCs w:val="24"/>
        </w:rPr>
        <w:t>эпоха»</w:t>
      </w:r>
      <w:r w:rsidRPr="00C70689">
        <w:rPr>
          <w:spacing w:val="80"/>
          <w:sz w:val="24"/>
          <w:szCs w:val="24"/>
        </w:rPr>
        <w:t xml:space="preserve"> </w:t>
      </w:r>
      <w:r w:rsidRPr="00C70689">
        <w:rPr>
          <w:sz w:val="24"/>
          <w:szCs w:val="24"/>
        </w:rPr>
        <w:t>по</w:t>
      </w:r>
      <w:r w:rsidRPr="00C70689">
        <w:rPr>
          <w:spacing w:val="80"/>
          <w:sz w:val="24"/>
          <w:szCs w:val="24"/>
        </w:rPr>
        <w:t xml:space="preserve"> </w:t>
      </w:r>
      <w:r w:rsidRPr="00C70689">
        <w:rPr>
          <w:sz w:val="24"/>
          <w:szCs w:val="24"/>
        </w:rPr>
        <w:t>выбору).</w:t>
      </w:r>
      <w:r w:rsidRPr="00C70689">
        <w:rPr>
          <w:spacing w:val="40"/>
          <w:sz w:val="24"/>
          <w:szCs w:val="24"/>
        </w:rPr>
        <w:t xml:space="preserve"> </w:t>
      </w:r>
      <w:r w:rsidRPr="00C70689">
        <w:rPr>
          <w:sz w:val="24"/>
          <w:szCs w:val="24"/>
        </w:rPr>
        <w:t>Например,</w:t>
      </w:r>
      <w:r w:rsidRPr="00C70689">
        <w:rPr>
          <w:spacing w:val="40"/>
          <w:sz w:val="24"/>
          <w:szCs w:val="24"/>
        </w:rPr>
        <w:t xml:space="preserve"> </w:t>
      </w:r>
      <w:r w:rsidRPr="00C70689">
        <w:rPr>
          <w:sz w:val="24"/>
          <w:szCs w:val="24"/>
        </w:rPr>
        <w:t>стихотворения</w:t>
      </w:r>
      <w:r w:rsidRPr="00C70689">
        <w:rPr>
          <w:spacing w:val="40"/>
          <w:sz w:val="24"/>
          <w:szCs w:val="24"/>
        </w:rPr>
        <w:t xml:space="preserve"> </w:t>
      </w:r>
      <w:r w:rsidRPr="00C70689">
        <w:rPr>
          <w:sz w:val="24"/>
          <w:szCs w:val="24"/>
        </w:rPr>
        <w:t>В.В.</w:t>
      </w:r>
      <w:r w:rsidRPr="00C70689">
        <w:rPr>
          <w:spacing w:val="80"/>
          <w:sz w:val="24"/>
          <w:szCs w:val="24"/>
        </w:rPr>
        <w:t xml:space="preserve"> </w:t>
      </w:r>
      <w:r w:rsidRPr="00C70689">
        <w:rPr>
          <w:sz w:val="24"/>
          <w:szCs w:val="24"/>
        </w:rPr>
        <w:t>Маяковского, А.А. Ахматовой,</w:t>
      </w:r>
      <w:r w:rsidRPr="00C70689">
        <w:rPr>
          <w:spacing w:val="-14"/>
          <w:sz w:val="24"/>
          <w:szCs w:val="24"/>
        </w:rPr>
        <w:t xml:space="preserve"> </w:t>
      </w:r>
      <w:r w:rsidRPr="00C70689">
        <w:rPr>
          <w:sz w:val="24"/>
          <w:szCs w:val="24"/>
        </w:rPr>
        <w:t>М.И. Цветаевой, О.Э. Мандельштама, Б.Л. Пастернака</w:t>
      </w:r>
      <w:r w:rsidRPr="00C70689">
        <w:rPr>
          <w:spacing w:val="-6"/>
          <w:sz w:val="24"/>
          <w:szCs w:val="24"/>
        </w:rPr>
        <w:t xml:space="preserve"> </w:t>
      </w:r>
      <w:r w:rsidRPr="00C70689">
        <w:rPr>
          <w:sz w:val="24"/>
          <w:szCs w:val="24"/>
        </w:rPr>
        <w:t>и других. М.А.</w:t>
      </w:r>
      <w:r w:rsidRPr="00C70689">
        <w:rPr>
          <w:spacing w:val="-12"/>
          <w:sz w:val="24"/>
          <w:szCs w:val="24"/>
        </w:rPr>
        <w:t xml:space="preserve"> </w:t>
      </w:r>
      <w:r w:rsidRPr="00C70689">
        <w:rPr>
          <w:sz w:val="24"/>
          <w:szCs w:val="24"/>
        </w:rPr>
        <w:t>Булгаков</w:t>
      </w:r>
      <w:r w:rsidRPr="00C70689">
        <w:rPr>
          <w:spacing w:val="-34"/>
          <w:sz w:val="24"/>
          <w:szCs w:val="24"/>
        </w:rPr>
        <w:t xml:space="preserve"> </w:t>
      </w:r>
      <w:r w:rsidRPr="00C70689">
        <w:rPr>
          <w:sz w:val="24"/>
          <w:szCs w:val="24"/>
        </w:rPr>
        <w:t>(одна</w:t>
      </w:r>
      <w:r w:rsidRPr="00C70689">
        <w:rPr>
          <w:spacing w:val="-6"/>
          <w:sz w:val="24"/>
          <w:szCs w:val="24"/>
        </w:rPr>
        <w:t xml:space="preserve"> </w:t>
      </w:r>
      <w:r w:rsidRPr="00C70689">
        <w:rPr>
          <w:sz w:val="24"/>
          <w:szCs w:val="24"/>
        </w:rPr>
        <w:t>повесть</w:t>
      </w:r>
      <w:r w:rsidRPr="00C70689">
        <w:rPr>
          <w:spacing w:val="-28"/>
          <w:sz w:val="24"/>
          <w:szCs w:val="24"/>
        </w:rPr>
        <w:t xml:space="preserve"> </w:t>
      </w:r>
      <w:r w:rsidRPr="00C70689">
        <w:rPr>
          <w:sz w:val="24"/>
          <w:szCs w:val="24"/>
        </w:rPr>
        <w:t>по</w:t>
      </w:r>
      <w:r w:rsidRPr="00C70689">
        <w:rPr>
          <w:spacing w:val="-8"/>
          <w:sz w:val="24"/>
          <w:szCs w:val="24"/>
        </w:rPr>
        <w:t xml:space="preserve"> </w:t>
      </w:r>
      <w:r w:rsidRPr="00C70689">
        <w:rPr>
          <w:sz w:val="24"/>
          <w:szCs w:val="24"/>
        </w:rPr>
        <w:t>выбору).</w:t>
      </w:r>
      <w:r w:rsidRPr="00C70689">
        <w:rPr>
          <w:spacing w:val="-12"/>
          <w:sz w:val="24"/>
          <w:szCs w:val="24"/>
        </w:rPr>
        <w:t xml:space="preserve"> </w:t>
      </w:r>
      <w:r w:rsidRPr="00C70689">
        <w:rPr>
          <w:sz w:val="24"/>
          <w:szCs w:val="24"/>
        </w:rPr>
        <w:t>Например,</w:t>
      </w:r>
      <w:r w:rsidRPr="00C70689">
        <w:rPr>
          <w:spacing w:val="-12"/>
          <w:sz w:val="24"/>
          <w:szCs w:val="24"/>
        </w:rPr>
        <w:t xml:space="preserve"> </w:t>
      </w:r>
      <w:r w:rsidRPr="00C70689">
        <w:rPr>
          <w:sz w:val="24"/>
          <w:szCs w:val="24"/>
        </w:rPr>
        <w:t>«Собачье</w:t>
      </w:r>
      <w:r w:rsidRPr="00C70689">
        <w:rPr>
          <w:spacing w:val="-24"/>
          <w:sz w:val="24"/>
          <w:szCs w:val="24"/>
        </w:rPr>
        <w:t xml:space="preserve"> </w:t>
      </w:r>
      <w:r w:rsidRPr="00C70689">
        <w:rPr>
          <w:sz w:val="24"/>
          <w:szCs w:val="24"/>
        </w:rPr>
        <w:t>сердце»</w:t>
      </w:r>
      <w:r w:rsidRPr="00C70689">
        <w:rPr>
          <w:spacing w:val="-26"/>
          <w:sz w:val="24"/>
          <w:szCs w:val="24"/>
        </w:rPr>
        <w:t xml:space="preserve"> </w:t>
      </w:r>
      <w:r w:rsidRPr="00C70689">
        <w:rPr>
          <w:sz w:val="24"/>
          <w:szCs w:val="24"/>
        </w:rPr>
        <w:t>и</w:t>
      </w:r>
      <w:r w:rsidRPr="00C70689">
        <w:rPr>
          <w:spacing w:val="-20"/>
          <w:sz w:val="24"/>
          <w:szCs w:val="24"/>
        </w:rPr>
        <w:t xml:space="preserve"> </w:t>
      </w:r>
      <w:r w:rsidRPr="00C70689">
        <w:rPr>
          <w:sz w:val="24"/>
          <w:szCs w:val="24"/>
        </w:rPr>
        <w:t>другие.</w:t>
      </w:r>
    </w:p>
    <w:p w:rsidR="001303A0" w:rsidRPr="00C70689" w:rsidRDefault="001303A0" w:rsidP="001303A0">
      <w:pPr>
        <w:pStyle w:val="3"/>
        <w:spacing w:before="155"/>
        <w:jc w:val="left"/>
        <w:rPr>
          <w:sz w:val="24"/>
          <w:szCs w:val="24"/>
        </w:rPr>
      </w:pPr>
      <w:r w:rsidRPr="00C70689">
        <w:rPr>
          <w:sz w:val="24"/>
          <w:szCs w:val="24"/>
        </w:rPr>
        <w:t>Литература второй</w:t>
      </w:r>
      <w:r w:rsidRPr="00C70689">
        <w:rPr>
          <w:spacing w:val="-9"/>
          <w:sz w:val="24"/>
          <w:szCs w:val="24"/>
        </w:rPr>
        <w:t xml:space="preserve"> </w:t>
      </w:r>
      <w:r w:rsidRPr="00C70689">
        <w:rPr>
          <w:sz w:val="24"/>
          <w:szCs w:val="24"/>
        </w:rPr>
        <w:t>половины</w:t>
      </w:r>
      <w:r w:rsidRPr="00C70689">
        <w:rPr>
          <w:spacing w:val="-6"/>
          <w:sz w:val="24"/>
          <w:szCs w:val="24"/>
        </w:rPr>
        <w:t xml:space="preserve"> </w:t>
      </w:r>
      <w:r w:rsidRPr="00C70689">
        <w:rPr>
          <w:sz w:val="24"/>
          <w:szCs w:val="24"/>
        </w:rPr>
        <w:t>XX–</w:t>
      </w:r>
      <w:r w:rsidRPr="00C70689">
        <w:rPr>
          <w:spacing w:val="1"/>
          <w:sz w:val="24"/>
          <w:szCs w:val="24"/>
        </w:rPr>
        <w:t xml:space="preserve"> </w:t>
      </w:r>
      <w:r w:rsidRPr="00C70689">
        <w:rPr>
          <w:sz w:val="24"/>
          <w:szCs w:val="24"/>
        </w:rPr>
        <w:t>начала</w:t>
      </w:r>
      <w:r w:rsidRPr="00C70689">
        <w:rPr>
          <w:spacing w:val="-20"/>
          <w:sz w:val="24"/>
          <w:szCs w:val="24"/>
        </w:rPr>
        <w:t xml:space="preserve"> </w:t>
      </w:r>
      <w:r w:rsidRPr="00C70689">
        <w:rPr>
          <w:sz w:val="24"/>
          <w:szCs w:val="24"/>
        </w:rPr>
        <w:t>XXI</w:t>
      </w:r>
      <w:r w:rsidRPr="00C70689">
        <w:rPr>
          <w:spacing w:val="-17"/>
          <w:sz w:val="24"/>
          <w:szCs w:val="24"/>
        </w:rPr>
        <w:t xml:space="preserve"> </w:t>
      </w:r>
      <w:r w:rsidRPr="00C70689">
        <w:rPr>
          <w:spacing w:val="-4"/>
          <w:sz w:val="24"/>
          <w:szCs w:val="24"/>
        </w:rPr>
        <w:t>века</w:t>
      </w:r>
    </w:p>
    <w:p w:rsidR="001303A0" w:rsidRPr="00C70689" w:rsidRDefault="001303A0" w:rsidP="001303A0">
      <w:pPr>
        <w:pStyle w:val="a3"/>
        <w:spacing w:before="23"/>
        <w:ind w:left="690"/>
        <w:jc w:val="left"/>
        <w:rPr>
          <w:sz w:val="24"/>
          <w:szCs w:val="24"/>
        </w:rPr>
      </w:pPr>
      <w:r w:rsidRPr="00C70689">
        <w:rPr>
          <w:sz w:val="24"/>
          <w:szCs w:val="24"/>
        </w:rPr>
        <w:t>А.Т.</w:t>
      </w:r>
      <w:r w:rsidRPr="00C70689">
        <w:rPr>
          <w:spacing w:val="-3"/>
          <w:sz w:val="24"/>
          <w:szCs w:val="24"/>
        </w:rPr>
        <w:t xml:space="preserve"> </w:t>
      </w:r>
      <w:r w:rsidRPr="00C70689">
        <w:rPr>
          <w:sz w:val="24"/>
          <w:szCs w:val="24"/>
        </w:rPr>
        <w:t>Твардовский.</w:t>
      </w:r>
      <w:r w:rsidRPr="00C70689">
        <w:rPr>
          <w:spacing w:val="-3"/>
          <w:sz w:val="24"/>
          <w:szCs w:val="24"/>
        </w:rPr>
        <w:t xml:space="preserve"> </w:t>
      </w:r>
      <w:r w:rsidRPr="00C70689">
        <w:rPr>
          <w:sz w:val="24"/>
          <w:szCs w:val="24"/>
        </w:rPr>
        <w:t>Поэма</w:t>
      </w:r>
      <w:r w:rsidRPr="00C70689">
        <w:rPr>
          <w:spacing w:val="4"/>
          <w:sz w:val="24"/>
          <w:szCs w:val="24"/>
        </w:rPr>
        <w:t xml:space="preserve"> </w:t>
      </w:r>
      <w:r w:rsidRPr="00C70689">
        <w:rPr>
          <w:sz w:val="24"/>
          <w:szCs w:val="24"/>
        </w:rPr>
        <w:t>«Василий</w:t>
      </w:r>
      <w:r w:rsidRPr="00C70689">
        <w:rPr>
          <w:spacing w:val="-11"/>
          <w:sz w:val="24"/>
          <w:szCs w:val="24"/>
        </w:rPr>
        <w:t xml:space="preserve"> </w:t>
      </w:r>
      <w:r w:rsidRPr="00C70689">
        <w:rPr>
          <w:sz w:val="24"/>
          <w:szCs w:val="24"/>
        </w:rPr>
        <w:t>Тёркин»</w:t>
      </w:r>
      <w:r w:rsidRPr="00C70689">
        <w:rPr>
          <w:spacing w:val="-18"/>
          <w:sz w:val="24"/>
          <w:szCs w:val="24"/>
        </w:rPr>
        <w:t xml:space="preserve"> </w:t>
      </w:r>
      <w:r w:rsidRPr="00C70689">
        <w:rPr>
          <w:sz w:val="24"/>
          <w:szCs w:val="24"/>
        </w:rPr>
        <w:t>(главы</w:t>
      </w:r>
      <w:r w:rsidRPr="00C70689">
        <w:rPr>
          <w:spacing w:val="-3"/>
          <w:sz w:val="24"/>
          <w:szCs w:val="24"/>
        </w:rPr>
        <w:t xml:space="preserve"> </w:t>
      </w:r>
      <w:r w:rsidRPr="00C70689">
        <w:rPr>
          <w:sz w:val="24"/>
          <w:szCs w:val="24"/>
        </w:rPr>
        <w:t>«Переправа»,</w:t>
      </w:r>
      <w:r w:rsidRPr="00C70689">
        <w:rPr>
          <w:spacing w:val="-3"/>
          <w:sz w:val="24"/>
          <w:szCs w:val="24"/>
        </w:rPr>
        <w:t xml:space="preserve"> </w:t>
      </w:r>
      <w:r w:rsidRPr="00C70689">
        <w:rPr>
          <w:spacing w:val="-2"/>
          <w:sz w:val="24"/>
          <w:szCs w:val="24"/>
        </w:rPr>
        <w:t>«Гармонь»,</w:t>
      </w:r>
    </w:p>
    <w:p w:rsidR="001303A0" w:rsidRPr="00C70689" w:rsidRDefault="001303A0" w:rsidP="001303A0">
      <w:pPr>
        <w:pStyle w:val="a3"/>
        <w:spacing w:before="23"/>
        <w:jc w:val="left"/>
        <w:rPr>
          <w:sz w:val="24"/>
          <w:szCs w:val="24"/>
        </w:rPr>
      </w:pPr>
      <w:r w:rsidRPr="00C70689">
        <w:rPr>
          <w:sz w:val="24"/>
          <w:szCs w:val="24"/>
        </w:rPr>
        <w:t>«Два</w:t>
      </w:r>
      <w:r w:rsidRPr="00C70689">
        <w:rPr>
          <w:spacing w:val="-3"/>
          <w:sz w:val="24"/>
          <w:szCs w:val="24"/>
        </w:rPr>
        <w:t xml:space="preserve"> </w:t>
      </w:r>
      <w:r w:rsidRPr="00C70689">
        <w:rPr>
          <w:sz w:val="24"/>
          <w:szCs w:val="24"/>
        </w:rPr>
        <w:t>солдата»,</w:t>
      </w:r>
      <w:r w:rsidRPr="00C70689">
        <w:rPr>
          <w:spacing w:val="-9"/>
          <w:sz w:val="24"/>
          <w:szCs w:val="24"/>
        </w:rPr>
        <w:t xml:space="preserve"> </w:t>
      </w:r>
      <w:r w:rsidRPr="00C70689">
        <w:rPr>
          <w:sz w:val="24"/>
          <w:szCs w:val="24"/>
        </w:rPr>
        <w:t>«Поединок»</w:t>
      </w:r>
      <w:r w:rsidRPr="00C70689">
        <w:rPr>
          <w:spacing w:val="-23"/>
          <w:sz w:val="24"/>
          <w:szCs w:val="24"/>
        </w:rPr>
        <w:t xml:space="preserve"> </w:t>
      </w:r>
      <w:r w:rsidRPr="00C70689">
        <w:rPr>
          <w:sz w:val="24"/>
          <w:szCs w:val="24"/>
        </w:rPr>
        <w:t>и</w:t>
      </w:r>
      <w:r w:rsidRPr="00C70689">
        <w:rPr>
          <w:spacing w:val="3"/>
          <w:sz w:val="24"/>
          <w:szCs w:val="24"/>
        </w:rPr>
        <w:t xml:space="preserve"> </w:t>
      </w:r>
      <w:r w:rsidRPr="00C70689">
        <w:rPr>
          <w:spacing w:val="-2"/>
          <w:sz w:val="24"/>
          <w:szCs w:val="24"/>
        </w:rPr>
        <w:t>другие).</w:t>
      </w:r>
    </w:p>
    <w:p w:rsidR="001303A0" w:rsidRPr="00C70689" w:rsidRDefault="001303A0" w:rsidP="001303A0">
      <w:pPr>
        <w:pStyle w:val="a3"/>
        <w:spacing w:before="23"/>
        <w:ind w:left="690" w:right="3806"/>
        <w:jc w:val="left"/>
        <w:rPr>
          <w:sz w:val="24"/>
          <w:szCs w:val="24"/>
        </w:rPr>
      </w:pPr>
      <w:r w:rsidRPr="00C70689">
        <w:rPr>
          <w:sz w:val="24"/>
          <w:szCs w:val="24"/>
        </w:rPr>
        <w:t>А.Н. Толстой. Рассказ «Русский характер». М.А. Шолохов. Рассказ «Судьба</w:t>
      </w:r>
      <w:r w:rsidRPr="00C70689">
        <w:rPr>
          <w:spacing w:val="-3"/>
          <w:sz w:val="24"/>
          <w:szCs w:val="24"/>
        </w:rPr>
        <w:t xml:space="preserve"> </w:t>
      </w:r>
      <w:r w:rsidRPr="00C70689">
        <w:rPr>
          <w:sz w:val="24"/>
          <w:szCs w:val="24"/>
        </w:rPr>
        <w:t>человека». А.И. Солженицын. Рассказ «Матрёнин</w:t>
      </w:r>
      <w:r w:rsidRPr="00C70689">
        <w:rPr>
          <w:spacing w:val="-5"/>
          <w:sz w:val="24"/>
          <w:szCs w:val="24"/>
        </w:rPr>
        <w:t xml:space="preserve"> </w:t>
      </w:r>
      <w:r w:rsidRPr="00C70689">
        <w:rPr>
          <w:sz w:val="24"/>
          <w:szCs w:val="24"/>
        </w:rPr>
        <w:t>двор».</w:t>
      </w:r>
    </w:p>
    <w:p w:rsidR="001303A0" w:rsidRPr="00C70689" w:rsidRDefault="001303A0" w:rsidP="001303A0">
      <w:pPr>
        <w:pStyle w:val="a3"/>
        <w:ind w:right="196" w:firstLine="570"/>
        <w:jc w:val="left"/>
        <w:rPr>
          <w:sz w:val="24"/>
          <w:szCs w:val="24"/>
        </w:rPr>
      </w:pPr>
      <w:r w:rsidRPr="00C70689">
        <w:rPr>
          <w:sz w:val="24"/>
          <w:szCs w:val="24"/>
        </w:rPr>
        <w:t>Произведения</w:t>
      </w:r>
      <w:r w:rsidRPr="00C70689">
        <w:rPr>
          <w:spacing w:val="-14"/>
          <w:sz w:val="24"/>
          <w:szCs w:val="24"/>
        </w:rPr>
        <w:t xml:space="preserve"> </w:t>
      </w:r>
      <w:r w:rsidRPr="00C70689">
        <w:rPr>
          <w:sz w:val="24"/>
          <w:szCs w:val="24"/>
        </w:rPr>
        <w:t>отечественных прозаиков</w:t>
      </w:r>
      <w:r w:rsidRPr="00C70689">
        <w:rPr>
          <w:spacing w:val="-9"/>
          <w:sz w:val="24"/>
          <w:szCs w:val="24"/>
        </w:rPr>
        <w:t xml:space="preserve"> </w:t>
      </w:r>
      <w:r w:rsidRPr="00C70689">
        <w:rPr>
          <w:sz w:val="24"/>
          <w:szCs w:val="24"/>
        </w:rPr>
        <w:t>второй</w:t>
      </w:r>
      <w:r w:rsidRPr="00C70689">
        <w:rPr>
          <w:spacing w:val="-13"/>
          <w:sz w:val="24"/>
          <w:szCs w:val="24"/>
        </w:rPr>
        <w:t xml:space="preserve"> </w:t>
      </w:r>
      <w:r w:rsidRPr="00C70689">
        <w:rPr>
          <w:sz w:val="24"/>
          <w:szCs w:val="24"/>
        </w:rPr>
        <w:t>половины</w:t>
      </w:r>
      <w:r w:rsidRPr="00C70689">
        <w:rPr>
          <w:spacing w:val="-18"/>
          <w:sz w:val="24"/>
          <w:szCs w:val="24"/>
        </w:rPr>
        <w:t xml:space="preserve"> </w:t>
      </w:r>
      <w:r w:rsidRPr="00C70689">
        <w:rPr>
          <w:sz w:val="24"/>
          <w:szCs w:val="24"/>
        </w:rPr>
        <w:t>XX</w:t>
      </w:r>
      <w:r w:rsidRPr="00C70689">
        <w:rPr>
          <w:spacing w:val="-3"/>
          <w:sz w:val="24"/>
          <w:szCs w:val="24"/>
        </w:rPr>
        <w:t xml:space="preserve"> </w:t>
      </w:r>
      <w:r w:rsidRPr="00C70689">
        <w:rPr>
          <w:sz w:val="24"/>
          <w:szCs w:val="24"/>
        </w:rPr>
        <w:t>– начала</w:t>
      </w:r>
      <w:r w:rsidRPr="00C70689">
        <w:rPr>
          <w:spacing w:val="-18"/>
          <w:sz w:val="24"/>
          <w:szCs w:val="24"/>
        </w:rPr>
        <w:t xml:space="preserve"> </w:t>
      </w:r>
      <w:r w:rsidRPr="00C70689">
        <w:rPr>
          <w:sz w:val="24"/>
          <w:szCs w:val="24"/>
        </w:rPr>
        <w:t>XXI</w:t>
      </w:r>
      <w:r w:rsidRPr="00C70689">
        <w:rPr>
          <w:spacing w:val="-16"/>
          <w:sz w:val="24"/>
          <w:szCs w:val="24"/>
        </w:rPr>
        <w:t xml:space="preserve"> </w:t>
      </w:r>
      <w:r w:rsidRPr="00C70689">
        <w:rPr>
          <w:sz w:val="24"/>
          <w:szCs w:val="24"/>
        </w:rPr>
        <w:t>в. (не</w:t>
      </w:r>
      <w:r w:rsidRPr="00C70689">
        <w:rPr>
          <w:spacing w:val="80"/>
          <w:w w:val="150"/>
          <w:sz w:val="24"/>
          <w:szCs w:val="24"/>
        </w:rPr>
        <w:t xml:space="preserve"> </w:t>
      </w:r>
      <w:r w:rsidRPr="00C70689">
        <w:rPr>
          <w:sz w:val="24"/>
          <w:szCs w:val="24"/>
        </w:rPr>
        <w:t>менее</w:t>
      </w:r>
      <w:r w:rsidRPr="00C70689">
        <w:rPr>
          <w:spacing w:val="80"/>
          <w:sz w:val="24"/>
          <w:szCs w:val="24"/>
        </w:rPr>
        <w:t xml:space="preserve"> </w:t>
      </w:r>
      <w:r w:rsidRPr="00C70689">
        <w:rPr>
          <w:sz w:val="24"/>
          <w:szCs w:val="24"/>
        </w:rPr>
        <w:t>двух</w:t>
      </w:r>
      <w:r w:rsidRPr="00C70689">
        <w:rPr>
          <w:spacing w:val="80"/>
          <w:sz w:val="24"/>
          <w:szCs w:val="24"/>
        </w:rPr>
        <w:t xml:space="preserve"> </w:t>
      </w:r>
      <w:r w:rsidRPr="00C70689">
        <w:rPr>
          <w:sz w:val="24"/>
          <w:szCs w:val="24"/>
        </w:rPr>
        <w:t>произведений).</w:t>
      </w:r>
      <w:r w:rsidRPr="00C70689">
        <w:rPr>
          <w:spacing w:val="80"/>
          <w:sz w:val="24"/>
          <w:szCs w:val="24"/>
        </w:rPr>
        <w:t xml:space="preserve"> </w:t>
      </w:r>
      <w:r w:rsidRPr="00C70689">
        <w:rPr>
          <w:sz w:val="24"/>
          <w:szCs w:val="24"/>
        </w:rPr>
        <w:t>Например,</w:t>
      </w:r>
      <w:r w:rsidRPr="00C70689">
        <w:rPr>
          <w:spacing w:val="80"/>
          <w:sz w:val="24"/>
          <w:szCs w:val="24"/>
        </w:rPr>
        <w:t xml:space="preserve"> </w:t>
      </w:r>
      <w:r w:rsidRPr="00C70689">
        <w:rPr>
          <w:sz w:val="24"/>
          <w:szCs w:val="24"/>
        </w:rPr>
        <w:t>произведения</w:t>
      </w:r>
      <w:r w:rsidRPr="00C70689">
        <w:rPr>
          <w:spacing w:val="80"/>
          <w:sz w:val="24"/>
          <w:szCs w:val="24"/>
        </w:rPr>
        <w:t xml:space="preserve"> </w:t>
      </w:r>
      <w:r w:rsidRPr="00C70689">
        <w:rPr>
          <w:sz w:val="24"/>
          <w:szCs w:val="24"/>
        </w:rPr>
        <w:t>В.П.</w:t>
      </w:r>
      <w:r w:rsidRPr="00C70689">
        <w:rPr>
          <w:spacing w:val="80"/>
          <w:sz w:val="24"/>
          <w:szCs w:val="24"/>
        </w:rPr>
        <w:t xml:space="preserve"> </w:t>
      </w:r>
      <w:r w:rsidRPr="00C70689">
        <w:rPr>
          <w:sz w:val="24"/>
          <w:szCs w:val="24"/>
        </w:rPr>
        <w:t>Астафьева, Ю.В.</w:t>
      </w:r>
      <w:r w:rsidRPr="00C70689">
        <w:rPr>
          <w:spacing w:val="80"/>
          <w:w w:val="150"/>
          <w:sz w:val="24"/>
          <w:szCs w:val="24"/>
        </w:rPr>
        <w:t xml:space="preserve"> </w:t>
      </w:r>
      <w:r w:rsidRPr="00C70689">
        <w:rPr>
          <w:sz w:val="24"/>
          <w:szCs w:val="24"/>
        </w:rPr>
        <w:t>Бондарева,</w:t>
      </w:r>
      <w:r w:rsidRPr="00C70689">
        <w:rPr>
          <w:spacing w:val="80"/>
          <w:w w:val="150"/>
          <w:sz w:val="24"/>
          <w:szCs w:val="24"/>
        </w:rPr>
        <w:t xml:space="preserve"> </w:t>
      </w:r>
      <w:r w:rsidRPr="00C70689">
        <w:rPr>
          <w:sz w:val="24"/>
          <w:szCs w:val="24"/>
        </w:rPr>
        <w:t>Б.П.</w:t>
      </w:r>
      <w:r w:rsidRPr="00C70689">
        <w:rPr>
          <w:spacing w:val="80"/>
          <w:w w:val="150"/>
          <w:sz w:val="24"/>
          <w:szCs w:val="24"/>
        </w:rPr>
        <w:t xml:space="preserve"> </w:t>
      </w:r>
      <w:r w:rsidRPr="00C70689">
        <w:rPr>
          <w:sz w:val="24"/>
          <w:szCs w:val="24"/>
        </w:rPr>
        <w:t>Екимова,</w:t>
      </w:r>
      <w:r w:rsidRPr="00C70689">
        <w:rPr>
          <w:spacing w:val="80"/>
          <w:w w:val="150"/>
          <w:sz w:val="24"/>
          <w:szCs w:val="24"/>
        </w:rPr>
        <w:t xml:space="preserve"> </w:t>
      </w:r>
      <w:r w:rsidRPr="00C70689">
        <w:rPr>
          <w:sz w:val="24"/>
          <w:szCs w:val="24"/>
        </w:rPr>
        <w:t>Е.И.</w:t>
      </w:r>
      <w:r w:rsidRPr="00C70689">
        <w:rPr>
          <w:spacing w:val="80"/>
          <w:w w:val="150"/>
          <w:sz w:val="24"/>
          <w:szCs w:val="24"/>
        </w:rPr>
        <w:t xml:space="preserve"> </w:t>
      </w:r>
      <w:r w:rsidRPr="00C70689">
        <w:rPr>
          <w:sz w:val="24"/>
          <w:szCs w:val="24"/>
        </w:rPr>
        <w:t>Носова,</w:t>
      </w:r>
      <w:r w:rsidRPr="00C70689">
        <w:rPr>
          <w:spacing w:val="80"/>
          <w:w w:val="150"/>
          <w:sz w:val="24"/>
          <w:szCs w:val="24"/>
        </w:rPr>
        <w:t xml:space="preserve"> </w:t>
      </w:r>
      <w:r w:rsidRPr="00C70689">
        <w:rPr>
          <w:sz w:val="24"/>
          <w:szCs w:val="24"/>
        </w:rPr>
        <w:t>А.Н.</w:t>
      </w:r>
      <w:r w:rsidRPr="00C70689">
        <w:rPr>
          <w:spacing w:val="80"/>
          <w:w w:val="150"/>
          <w:sz w:val="24"/>
          <w:szCs w:val="24"/>
        </w:rPr>
        <w:t xml:space="preserve"> </w:t>
      </w:r>
      <w:r w:rsidRPr="00C70689">
        <w:rPr>
          <w:sz w:val="24"/>
          <w:szCs w:val="24"/>
        </w:rPr>
        <w:t>и</w:t>
      </w:r>
      <w:r w:rsidRPr="00C70689">
        <w:rPr>
          <w:spacing w:val="40"/>
          <w:sz w:val="24"/>
          <w:szCs w:val="24"/>
        </w:rPr>
        <w:t xml:space="preserve">  </w:t>
      </w:r>
      <w:r w:rsidRPr="00C70689">
        <w:rPr>
          <w:sz w:val="24"/>
          <w:szCs w:val="24"/>
        </w:rPr>
        <w:t>Б.Н.</w:t>
      </w:r>
      <w:r w:rsidRPr="00C70689">
        <w:rPr>
          <w:spacing w:val="80"/>
          <w:w w:val="150"/>
          <w:sz w:val="24"/>
          <w:szCs w:val="24"/>
        </w:rPr>
        <w:t xml:space="preserve"> </w:t>
      </w:r>
      <w:r w:rsidRPr="00C70689">
        <w:rPr>
          <w:sz w:val="24"/>
          <w:szCs w:val="24"/>
        </w:rPr>
        <w:t>Стругацких, В.Ф. Тендрякова</w:t>
      </w:r>
      <w:r w:rsidRPr="00C70689">
        <w:rPr>
          <w:spacing w:val="-6"/>
          <w:sz w:val="24"/>
          <w:szCs w:val="24"/>
        </w:rPr>
        <w:t xml:space="preserve"> </w:t>
      </w:r>
      <w:r w:rsidRPr="00C70689">
        <w:rPr>
          <w:sz w:val="24"/>
          <w:szCs w:val="24"/>
        </w:rPr>
        <w:t>и других.</w:t>
      </w:r>
    </w:p>
    <w:p w:rsidR="001303A0" w:rsidRDefault="001303A0" w:rsidP="001303A0">
      <w:pPr>
        <w:pStyle w:val="a3"/>
        <w:spacing w:before="5"/>
        <w:ind w:right="190" w:firstLine="570"/>
        <w:jc w:val="left"/>
        <w:rPr>
          <w:sz w:val="24"/>
          <w:szCs w:val="24"/>
        </w:rPr>
      </w:pPr>
      <w:r w:rsidRPr="00C70689">
        <w:rPr>
          <w:sz w:val="24"/>
          <w:szCs w:val="24"/>
        </w:rPr>
        <w:t>Поэзия второй</w:t>
      </w:r>
      <w:r w:rsidRPr="00C70689">
        <w:rPr>
          <w:spacing w:val="-2"/>
          <w:sz w:val="24"/>
          <w:szCs w:val="24"/>
        </w:rPr>
        <w:t xml:space="preserve"> </w:t>
      </w:r>
      <w:r w:rsidRPr="00C70689">
        <w:rPr>
          <w:sz w:val="24"/>
          <w:szCs w:val="24"/>
        </w:rPr>
        <w:t>половины XX – начала</w:t>
      </w:r>
      <w:r w:rsidRPr="00C70689">
        <w:rPr>
          <w:spacing w:val="-7"/>
          <w:sz w:val="24"/>
          <w:szCs w:val="24"/>
        </w:rPr>
        <w:t xml:space="preserve"> </w:t>
      </w:r>
      <w:r w:rsidRPr="00C70689">
        <w:rPr>
          <w:sz w:val="24"/>
          <w:szCs w:val="24"/>
        </w:rPr>
        <w:t>XXI в. (не менее трех стихотворений двух</w:t>
      </w:r>
      <w:r w:rsidRPr="00C70689">
        <w:rPr>
          <w:spacing w:val="80"/>
          <w:sz w:val="24"/>
          <w:szCs w:val="24"/>
        </w:rPr>
        <w:t xml:space="preserve"> </w:t>
      </w:r>
      <w:r w:rsidRPr="00C70689">
        <w:rPr>
          <w:sz w:val="24"/>
          <w:szCs w:val="24"/>
        </w:rPr>
        <w:t>поэтов).</w:t>
      </w:r>
      <w:r w:rsidRPr="00C70689">
        <w:rPr>
          <w:spacing w:val="80"/>
          <w:sz w:val="24"/>
          <w:szCs w:val="24"/>
        </w:rPr>
        <w:t xml:space="preserve"> </w:t>
      </w:r>
      <w:r w:rsidRPr="00C70689">
        <w:rPr>
          <w:sz w:val="24"/>
          <w:szCs w:val="24"/>
        </w:rPr>
        <w:t>Например,</w:t>
      </w:r>
      <w:r w:rsidRPr="00C70689">
        <w:rPr>
          <w:spacing w:val="40"/>
          <w:sz w:val="24"/>
          <w:szCs w:val="24"/>
        </w:rPr>
        <w:t xml:space="preserve"> </w:t>
      </w:r>
      <w:r w:rsidRPr="00C70689">
        <w:rPr>
          <w:sz w:val="24"/>
          <w:szCs w:val="24"/>
        </w:rPr>
        <w:t>стихотворения</w:t>
      </w:r>
      <w:r w:rsidRPr="00C70689">
        <w:rPr>
          <w:spacing w:val="40"/>
          <w:sz w:val="24"/>
          <w:szCs w:val="24"/>
        </w:rPr>
        <w:t xml:space="preserve"> </w:t>
      </w:r>
      <w:r w:rsidRPr="00C70689">
        <w:rPr>
          <w:sz w:val="24"/>
          <w:szCs w:val="24"/>
        </w:rPr>
        <w:t>Н.А.</w:t>
      </w:r>
      <w:r w:rsidRPr="00C70689">
        <w:rPr>
          <w:spacing w:val="40"/>
          <w:sz w:val="24"/>
          <w:szCs w:val="24"/>
        </w:rPr>
        <w:t xml:space="preserve"> </w:t>
      </w:r>
      <w:r w:rsidRPr="00C70689">
        <w:rPr>
          <w:sz w:val="24"/>
          <w:szCs w:val="24"/>
        </w:rPr>
        <w:t>Заболоцкого,</w:t>
      </w:r>
      <w:r w:rsidRPr="00C70689">
        <w:rPr>
          <w:spacing w:val="40"/>
          <w:sz w:val="24"/>
          <w:szCs w:val="24"/>
        </w:rPr>
        <w:t xml:space="preserve"> </w:t>
      </w:r>
      <w:r w:rsidRPr="00C70689">
        <w:rPr>
          <w:sz w:val="24"/>
          <w:szCs w:val="24"/>
        </w:rPr>
        <w:t>М.А.</w:t>
      </w:r>
      <w:r w:rsidRPr="00C70689">
        <w:rPr>
          <w:spacing w:val="80"/>
          <w:sz w:val="24"/>
          <w:szCs w:val="24"/>
        </w:rPr>
        <w:t xml:space="preserve"> </w:t>
      </w:r>
      <w:r w:rsidRPr="00C70689">
        <w:rPr>
          <w:sz w:val="24"/>
          <w:szCs w:val="24"/>
        </w:rPr>
        <w:t>Светлова, М.В.</w:t>
      </w:r>
      <w:r w:rsidRPr="00C70689">
        <w:rPr>
          <w:spacing w:val="80"/>
          <w:sz w:val="24"/>
          <w:szCs w:val="24"/>
        </w:rPr>
        <w:t xml:space="preserve"> </w:t>
      </w:r>
      <w:r w:rsidRPr="00C70689">
        <w:rPr>
          <w:sz w:val="24"/>
          <w:szCs w:val="24"/>
        </w:rPr>
        <w:t>Исаковского,</w:t>
      </w:r>
      <w:r w:rsidRPr="00C70689">
        <w:rPr>
          <w:spacing w:val="80"/>
          <w:sz w:val="24"/>
          <w:szCs w:val="24"/>
        </w:rPr>
        <w:t xml:space="preserve"> </w:t>
      </w:r>
      <w:r w:rsidRPr="00C70689">
        <w:rPr>
          <w:sz w:val="24"/>
          <w:szCs w:val="24"/>
        </w:rPr>
        <w:t>К.М.</w:t>
      </w:r>
      <w:r w:rsidRPr="00C70689">
        <w:rPr>
          <w:spacing w:val="80"/>
          <w:sz w:val="24"/>
          <w:szCs w:val="24"/>
        </w:rPr>
        <w:t xml:space="preserve"> </w:t>
      </w:r>
      <w:r w:rsidRPr="00C70689">
        <w:rPr>
          <w:sz w:val="24"/>
          <w:szCs w:val="24"/>
        </w:rPr>
        <w:t>Симонова,</w:t>
      </w:r>
      <w:r w:rsidRPr="00C70689">
        <w:rPr>
          <w:spacing w:val="80"/>
          <w:sz w:val="24"/>
          <w:szCs w:val="24"/>
        </w:rPr>
        <w:t xml:space="preserve"> </w:t>
      </w:r>
      <w:r w:rsidRPr="00C70689">
        <w:rPr>
          <w:sz w:val="24"/>
          <w:szCs w:val="24"/>
        </w:rPr>
        <w:t>А.А.</w:t>
      </w:r>
      <w:r w:rsidRPr="00C70689">
        <w:rPr>
          <w:spacing w:val="80"/>
          <w:sz w:val="24"/>
          <w:szCs w:val="24"/>
        </w:rPr>
        <w:t xml:space="preserve"> </w:t>
      </w:r>
      <w:r w:rsidRPr="00C70689">
        <w:rPr>
          <w:sz w:val="24"/>
          <w:szCs w:val="24"/>
        </w:rPr>
        <w:t>Вознесенского,</w:t>
      </w:r>
      <w:r w:rsidRPr="00C70689">
        <w:rPr>
          <w:spacing w:val="80"/>
          <w:sz w:val="24"/>
          <w:szCs w:val="24"/>
        </w:rPr>
        <w:t xml:space="preserve"> </w:t>
      </w:r>
      <w:r w:rsidRPr="00C70689">
        <w:rPr>
          <w:sz w:val="24"/>
          <w:szCs w:val="24"/>
        </w:rPr>
        <w:t>Е.А.</w:t>
      </w:r>
      <w:r w:rsidRPr="00C70689">
        <w:rPr>
          <w:spacing w:val="80"/>
          <w:sz w:val="24"/>
          <w:szCs w:val="24"/>
        </w:rPr>
        <w:t xml:space="preserve"> </w:t>
      </w:r>
      <w:r w:rsidRPr="00C70689">
        <w:rPr>
          <w:sz w:val="24"/>
          <w:szCs w:val="24"/>
        </w:rPr>
        <w:t>Евтушенко,</w:t>
      </w:r>
      <w:r w:rsidRPr="00C70689">
        <w:rPr>
          <w:spacing w:val="80"/>
          <w:sz w:val="24"/>
          <w:szCs w:val="24"/>
        </w:rPr>
        <w:t xml:space="preserve"> </w:t>
      </w:r>
      <w:r w:rsidRPr="00C70689">
        <w:rPr>
          <w:sz w:val="24"/>
          <w:szCs w:val="24"/>
        </w:rPr>
        <w:t>Р.И. Рождественского, И.А. Бродского, А.С. Кушнера и других.</w:t>
      </w:r>
    </w:p>
    <w:p w:rsidR="001303A0" w:rsidRPr="00C70689" w:rsidRDefault="001303A0" w:rsidP="001303A0">
      <w:pPr>
        <w:pStyle w:val="3"/>
        <w:spacing w:before="88"/>
        <w:jc w:val="left"/>
        <w:rPr>
          <w:sz w:val="24"/>
          <w:szCs w:val="24"/>
        </w:rPr>
      </w:pPr>
      <w:r w:rsidRPr="00C70689">
        <w:rPr>
          <w:sz w:val="24"/>
          <w:szCs w:val="24"/>
        </w:rPr>
        <w:t>Зарубежная</w:t>
      </w:r>
      <w:r w:rsidRPr="00C70689">
        <w:rPr>
          <w:spacing w:val="-1"/>
          <w:sz w:val="24"/>
          <w:szCs w:val="24"/>
        </w:rPr>
        <w:t xml:space="preserve"> </w:t>
      </w:r>
      <w:r w:rsidRPr="00C70689">
        <w:rPr>
          <w:spacing w:val="-2"/>
          <w:sz w:val="24"/>
          <w:szCs w:val="24"/>
        </w:rPr>
        <w:t>литература</w:t>
      </w:r>
    </w:p>
    <w:p w:rsidR="001303A0" w:rsidRPr="00C70689" w:rsidRDefault="001303A0" w:rsidP="001303A0">
      <w:pPr>
        <w:pStyle w:val="a3"/>
        <w:spacing w:before="23"/>
        <w:ind w:right="193" w:firstLine="570"/>
        <w:jc w:val="left"/>
        <w:rPr>
          <w:sz w:val="24"/>
          <w:szCs w:val="24"/>
        </w:rPr>
      </w:pPr>
      <w:r w:rsidRPr="00C70689">
        <w:rPr>
          <w:sz w:val="24"/>
          <w:szCs w:val="24"/>
        </w:rPr>
        <w:t>У. Шекспир.</w:t>
      </w:r>
      <w:r w:rsidRPr="00C70689">
        <w:rPr>
          <w:spacing w:val="-12"/>
          <w:sz w:val="24"/>
          <w:szCs w:val="24"/>
        </w:rPr>
        <w:t xml:space="preserve"> </w:t>
      </w:r>
      <w:r w:rsidRPr="00C70689">
        <w:rPr>
          <w:sz w:val="24"/>
          <w:szCs w:val="24"/>
        </w:rPr>
        <w:t>Сонеты (один-два</w:t>
      </w:r>
      <w:r w:rsidRPr="00C70689">
        <w:rPr>
          <w:spacing w:val="-6"/>
          <w:sz w:val="24"/>
          <w:szCs w:val="24"/>
        </w:rPr>
        <w:t xml:space="preserve"> </w:t>
      </w:r>
      <w:r w:rsidRPr="00C70689">
        <w:rPr>
          <w:sz w:val="24"/>
          <w:szCs w:val="24"/>
        </w:rPr>
        <w:t>по</w:t>
      </w:r>
      <w:r w:rsidRPr="00C70689">
        <w:rPr>
          <w:spacing w:val="29"/>
          <w:sz w:val="24"/>
          <w:szCs w:val="24"/>
        </w:rPr>
        <w:t xml:space="preserve"> </w:t>
      </w:r>
      <w:r w:rsidRPr="00C70689">
        <w:rPr>
          <w:sz w:val="24"/>
          <w:szCs w:val="24"/>
        </w:rPr>
        <w:t>выбору).</w:t>
      </w:r>
      <w:r w:rsidRPr="00C70689">
        <w:rPr>
          <w:spacing w:val="-12"/>
          <w:sz w:val="24"/>
          <w:szCs w:val="24"/>
        </w:rPr>
        <w:t xml:space="preserve"> </w:t>
      </w:r>
      <w:r w:rsidRPr="00C70689">
        <w:rPr>
          <w:sz w:val="24"/>
          <w:szCs w:val="24"/>
        </w:rPr>
        <w:t>Например,</w:t>
      </w:r>
      <w:r w:rsidRPr="00C70689">
        <w:rPr>
          <w:spacing w:val="-12"/>
          <w:sz w:val="24"/>
          <w:szCs w:val="24"/>
        </w:rPr>
        <w:t xml:space="preserve"> </w:t>
      </w:r>
      <w:r w:rsidRPr="00C70689">
        <w:rPr>
          <w:sz w:val="24"/>
          <w:szCs w:val="24"/>
        </w:rPr>
        <w:t>№</w:t>
      </w:r>
      <w:r w:rsidRPr="00C70689">
        <w:rPr>
          <w:spacing w:val="-18"/>
          <w:sz w:val="24"/>
          <w:szCs w:val="24"/>
        </w:rPr>
        <w:t xml:space="preserve"> </w:t>
      </w:r>
      <w:r w:rsidRPr="00C70689">
        <w:rPr>
          <w:sz w:val="24"/>
          <w:szCs w:val="24"/>
        </w:rPr>
        <w:t>66 «Измучась</w:t>
      </w:r>
      <w:r w:rsidRPr="00C70689">
        <w:rPr>
          <w:spacing w:val="-10"/>
          <w:sz w:val="24"/>
          <w:szCs w:val="24"/>
        </w:rPr>
        <w:t xml:space="preserve"> </w:t>
      </w:r>
      <w:r w:rsidRPr="00C70689">
        <w:rPr>
          <w:sz w:val="24"/>
          <w:szCs w:val="24"/>
        </w:rPr>
        <w:t>всем, я</w:t>
      </w:r>
      <w:r w:rsidRPr="00C70689">
        <w:rPr>
          <w:spacing w:val="40"/>
          <w:sz w:val="24"/>
          <w:szCs w:val="24"/>
        </w:rPr>
        <w:t xml:space="preserve"> </w:t>
      </w:r>
      <w:r w:rsidRPr="00C70689">
        <w:rPr>
          <w:sz w:val="24"/>
          <w:szCs w:val="24"/>
        </w:rPr>
        <w:t>умереть</w:t>
      </w:r>
      <w:r w:rsidRPr="00C70689">
        <w:rPr>
          <w:spacing w:val="8"/>
          <w:sz w:val="24"/>
          <w:szCs w:val="24"/>
        </w:rPr>
        <w:t xml:space="preserve"> </w:t>
      </w:r>
      <w:r w:rsidRPr="00C70689">
        <w:rPr>
          <w:sz w:val="24"/>
          <w:szCs w:val="24"/>
        </w:rPr>
        <w:t>хочу…»,</w:t>
      </w:r>
      <w:r w:rsidRPr="00C70689">
        <w:rPr>
          <w:spacing w:val="5"/>
          <w:sz w:val="24"/>
          <w:szCs w:val="24"/>
        </w:rPr>
        <w:t xml:space="preserve"> </w:t>
      </w:r>
      <w:r w:rsidRPr="00C70689">
        <w:rPr>
          <w:sz w:val="24"/>
          <w:szCs w:val="24"/>
        </w:rPr>
        <w:t>№</w:t>
      </w:r>
      <w:r w:rsidRPr="00C70689">
        <w:rPr>
          <w:spacing w:val="34"/>
          <w:sz w:val="24"/>
          <w:szCs w:val="24"/>
        </w:rPr>
        <w:t xml:space="preserve"> </w:t>
      </w:r>
      <w:r w:rsidRPr="00C70689">
        <w:rPr>
          <w:sz w:val="24"/>
          <w:szCs w:val="24"/>
        </w:rPr>
        <w:t>130</w:t>
      </w:r>
      <w:r w:rsidRPr="00C70689">
        <w:rPr>
          <w:spacing w:val="10"/>
          <w:sz w:val="24"/>
          <w:szCs w:val="24"/>
        </w:rPr>
        <w:t xml:space="preserve"> </w:t>
      </w:r>
      <w:r w:rsidRPr="00C70689">
        <w:rPr>
          <w:sz w:val="24"/>
          <w:szCs w:val="24"/>
        </w:rPr>
        <w:t>«Её</w:t>
      </w:r>
      <w:r w:rsidRPr="00C70689">
        <w:rPr>
          <w:spacing w:val="11"/>
          <w:sz w:val="24"/>
          <w:szCs w:val="24"/>
        </w:rPr>
        <w:t xml:space="preserve"> </w:t>
      </w:r>
      <w:r w:rsidRPr="00C70689">
        <w:rPr>
          <w:sz w:val="24"/>
          <w:szCs w:val="24"/>
        </w:rPr>
        <w:t>глаза</w:t>
      </w:r>
      <w:r w:rsidRPr="00C70689">
        <w:rPr>
          <w:spacing w:val="11"/>
          <w:sz w:val="24"/>
          <w:szCs w:val="24"/>
        </w:rPr>
        <w:t xml:space="preserve"> </w:t>
      </w:r>
      <w:r w:rsidRPr="00C70689">
        <w:rPr>
          <w:sz w:val="24"/>
          <w:szCs w:val="24"/>
        </w:rPr>
        <w:t>на</w:t>
      </w:r>
      <w:r w:rsidRPr="00C70689">
        <w:rPr>
          <w:spacing w:val="29"/>
          <w:sz w:val="24"/>
          <w:szCs w:val="24"/>
        </w:rPr>
        <w:t xml:space="preserve"> </w:t>
      </w:r>
      <w:r w:rsidRPr="00C70689">
        <w:rPr>
          <w:sz w:val="24"/>
          <w:szCs w:val="24"/>
        </w:rPr>
        <w:t>звёзды</w:t>
      </w:r>
      <w:r w:rsidRPr="00C70689">
        <w:rPr>
          <w:spacing w:val="5"/>
          <w:sz w:val="24"/>
          <w:szCs w:val="24"/>
        </w:rPr>
        <w:t xml:space="preserve"> </w:t>
      </w:r>
      <w:r w:rsidRPr="00C70689">
        <w:rPr>
          <w:sz w:val="24"/>
          <w:szCs w:val="24"/>
        </w:rPr>
        <w:t>не</w:t>
      </w:r>
      <w:r w:rsidRPr="00C70689">
        <w:rPr>
          <w:spacing w:val="46"/>
          <w:sz w:val="24"/>
          <w:szCs w:val="24"/>
        </w:rPr>
        <w:t xml:space="preserve"> </w:t>
      </w:r>
      <w:r w:rsidRPr="00C70689">
        <w:rPr>
          <w:sz w:val="24"/>
          <w:szCs w:val="24"/>
        </w:rPr>
        <w:t>похожи…»</w:t>
      </w:r>
      <w:r w:rsidRPr="00C70689">
        <w:rPr>
          <w:spacing w:val="10"/>
          <w:sz w:val="24"/>
          <w:szCs w:val="24"/>
        </w:rPr>
        <w:t xml:space="preserve"> </w:t>
      </w:r>
      <w:r w:rsidRPr="00C70689">
        <w:rPr>
          <w:sz w:val="24"/>
          <w:szCs w:val="24"/>
        </w:rPr>
        <w:t>и</w:t>
      </w:r>
      <w:r w:rsidRPr="00C70689">
        <w:rPr>
          <w:spacing w:val="33"/>
          <w:sz w:val="24"/>
          <w:szCs w:val="24"/>
        </w:rPr>
        <w:t xml:space="preserve"> </w:t>
      </w:r>
      <w:r w:rsidRPr="00C70689">
        <w:rPr>
          <w:sz w:val="24"/>
          <w:szCs w:val="24"/>
        </w:rPr>
        <w:t>другие.</w:t>
      </w:r>
      <w:r w:rsidRPr="00C70689">
        <w:rPr>
          <w:spacing w:val="5"/>
          <w:sz w:val="24"/>
          <w:szCs w:val="24"/>
        </w:rPr>
        <w:t xml:space="preserve"> </w:t>
      </w:r>
      <w:r w:rsidRPr="00C70689">
        <w:rPr>
          <w:spacing w:val="-2"/>
          <w:sz w:val="24"/>
          <w:szCs w:val="24"/>
        </w:rPr>
        <w:t>Трагедия</w:t>
      </w:r>
    </w:p>
    <w:p w:rsidR="001303A0" w:rsidRPr="00C70689" w:rsidRDefault="001303A0" w:rsidP="001303A0">
      <w:pPr>
        <w:pStyle w:val="a3"/>
        <w:spacing w:before="2"/>
        <w:jc w:val="left"/>
        <w:rPr>
          <w:sz w:val="24"/>
          <w:szCs w:val="24"/>
        </w:rPr>
      </w:pPr>
      <w:r w:rsidRPr="00C70689">
        <w:rPr>
          <w:sz w:val="24"/>
          <w:szCs w:val="24"/>
        </w:rPr>
        <w:t>«Ромео</w:t>
      </w:r>
      <w:r w:rsidRPr="00C70689">
        <w:rPr>
          <w:spacing w:val="-8"/>
          <w:sz w:val="24"/>
          <w:szCs w:val="24"/>
        </w:rPr>
        <w:t xml:space="preserve"> </w:t>
      </w:r>
      <w:r w:rsidRPr="00C70689">
        <w:rPr>
          <w:sz w:val="24"/>
          <w:szCs w:val="24"/>
        </w:rPr>
        <w:t>и</w:t>
      </w:r>
      <w:r w:rsidRPr="00C70689">
        <w:rPr>
          <w:spacing w:val="-2"/>
          <w:sz w:val="24"/>
          <w:szCs w:val="24"/>
        </w:rPr>
        <w:t xml:space="preserve"> </w:t>
      </w:r>
      <w:r w:rsidRPr="00C70689">
        <w:rPr>
          <w:sz w:val="24"/>
          <w:szCs w:val="24"/>
        </w:rPr>
        <w:t>Джульетта»</w:t>
      </w:r>
      <w:r w:rsidRPr="00C70689">
        <w:rPr>
          <w:spacing w:val="-8"/>
          <w:sz w:val="24"/>
          <w:szCs w:val="24"/>
        </w:rPr>
        <w:t xml:space="preserve"> </w:t>
      </w:r>
      <w:r w:rsidRPr="00C70689">
        <w:rPr>
          <w:sz w:val="24"/>
          <w:szCs w:val="24"/>
        </w:rPr>
        <w:t>(фрагменты</w:t>
      </w:r>
      <w:r w:rsidRPr="00C70689">
        <w:rPr>
          <w:spacing w:val="-13"/>
          <w:sz w:val="24"/>
          <w:szCs w:val="24"/>
        </w:rPr>
        <w:t xml:space="preserve"> </w:t>
      </w:r>
      <w:r w:rsidRPr="00C70689">
        <w:rPr>
          <w:sz w:val="24"/>
          <w:szCs w:val="24"/>
        </w:rPr>
        <w:t>по</w:t>
      </w:r>
      <w:r w:rsidRPr="00C70689">
        <w:rPr>
          <w:spacing w:val="-8"/>
          <w:sz w:val="24"/>
          <w:szCs w:val="24"/>
        </w:rPr>
        <w:t xml:space="preserve"> </w:t>
      </w:r>
      <w:r w:rsidRPr="00C70689">
        <w:rPr>
          <w:spacing w:val="-2"/>
          <w:sz w:val="24"/>
          <w:szCs w:val="24"/>
        </w:rPr>
        <w:t>выбору).</w:t>
      </w:r>
    </w:p>
    <w:p w:rsidR="001303A0" w:rsidRPr="00C70689" w:rsidRDefault="001303A0" w:rsidP="001303A0">
      <w:pPr>
        <w:pStyle w:val="a3"/>
        <w:spacing w:before="23"/>
        <w:ind w:left="690"/>
        <w:jc w:val="left"/>
        <w:rPr>
          <w:sz w:val="24"/>
          <w:szCs w:val="24"/>
        </w:rPr>
      </w:pPr>
      <w:r w:rsidRPr="00C70689">
        <w:rPr>
          <w:sz w:val="24"/>
          <w:szCs w:val="24"/>
        </w:rPr>
        <w:t>Ж.-Б.</w:t>
      </w:r>
      <w:r w:rsidRPr="00C70689">
        <w:rPr>
          <w:spacing w:val="8"/>
          <w:sz w:val="24"/>
          <w:szCs w:val="24"/>
        </w:rPr>
        <w:t xml:space="preserve"> </w:t>
      </w:r>
      <w:r w:rsidRPr="00C70689">
        <w:rPr>
          <w:sz w:val="24"/>
          <w:szCs w:val="24"/>
        </w:rPr>
        <w:t>Мольер.</w:t>
      </w:r>
      <w:r w:rsidRPr="00C70689">
        <w:rPr>
          <w:spacing w:val="-11"/>
          <w:sz w:val="24"/>
          <w:szCs w:val="24"/>
        </w:rPr>
        <w:t xml:space="preserve"> </w:t>
      </w:r>
      <w:r w:rsidRPr="00C70689">
        <w:rPr>
          <w:sz w:val="24"/>
          <w:szCs w:val="24"/>
        </w:rPr>
        <w:t>Комедия</w:t>
      </w:r>
      <w:r w:rsidRPr="00C70689">
        <w:rPr>
          <w:spacing w:val="-29"/>
          <w:sz w:val="24"/>
          <w:szCs w:val="24"/>
        </w:rPr>
        <w:t xml:space="preserve"> </w:t>
      </w:r>
      <w:r w:rsidRPr="00C70689">
        <w:rPr>
          <w:sz w:val="24"/>
          <w:szCs w:val="24"/>
        </w:rPr>
        <w:t>«Мещанин</w:t>
      </w:r>
      <w:r w:rsidRPr="00C70689">
        <w:rPr>
          <w:spacing w:val="-17"/>
          <w:sz w:val="24"/>
          <w:szCs w:val="24"/>
        </w:rPr>
        <w:t xml:space="preserve"> </w:t>
      </w:r>
      <w:r w:rsidRPr="00C70689">
        <w:rPr>
          <w:sz w:val="24"/>
          <w:szCs w:val="24"/>
        </w:rPr>
        <w:t>во</w:t>
      </w:r>
      <w:r w:rsidRPr="00C70689">
        <w:rPr>
          <w:spacing w:val="-6"/>
          <w:sz w:val="24"/>
          <w:szCs w:val="24"/>
        </w:rPr>
        <w:t xml:space="preserve"> </w:t>
      </w:r>
      <w:r w:rsidRPr="00C70689">
        <w:rPr>
          <w:sz w:val="24"/>
          <w:szCs w:val="24"/>
        </w:rPr>
        <w:t>дворянстве»</w:t>
      </w:r>
      <w:r w:rsidRPr="00C70689">
        <w:rPr>
          <w:spacing w:val="-5"/>
          <w:sz w:val="24"/>
          <w:szCs w:val="24"/>
        </w:rPr>
        <w:t xml:space="preserve"> </w:t>
      </w:r>
      <w:r w:rsidRPr="00C70689">
        <w:rPr>
          <w:sz w:val="24"/>
          <w:szCs w:val="24"/>
        </w:rPr>
        <w:t>(фрагменты</w:t>
      </w:r>
      <w:r w:rsidRPr="00C70689">
        <w:rPr>
          <w:spacing w:val="-11"/>
          <w:sz w:val="24"/>
          <w:szCs w:val="24"/>
        </w:rPr>
        <w:t xml:space="preserve"> </w:t>
      </w:r>
      <w:r w:rsidRPr="00C70689">
        <w:rPr>
          <w:sz w:val="24"/>
          <w:szCs w:val="24"/>
        </w:rPr>
        <w:t>по</w:t>
      </w:r>
      <w:r w:rsidRPr="00C70689">
        <w:rPr>
          <w:spacing w:val="-5"/>
          <w:sz w:val="24"/>
          <w:szCs w:val="24"/>
        </w:rPr>
        <w:t xml:space="preserve"> </w:t>
      </w:r>
      <w:r w:rsidRPr="00C70689">
        <w:rPr>
          <w:spacing w:val="-2"/>
          <w:sz w:val="24"/>
          <w:szCs w:val="24"/>
        </w:rPr>
        <w:t>выбору).</w:t>
      </w:r>
    </w:p>
    <w:p w:rsidR="001303A0" w:rsidRPr="00C70689" w:rsidRDefault="001303A0" w:rsidP="001303A0">
      <w:pPr>
        <w:pStyle w:val="a3"/>
        <w:spacing w:before="5"/>
        <w:ind w:right="190" w:firstLine="570"/>
        <w:jc w:val="left"/>
        <w:rPr>
          <w:sz w:val="24"/>
          <w:szCs w:val="24"/>
        </w:rPr>
      </w:pPr>
    </w:p>
    <w:p w:rsidR="001303A0" w:rsidRPr="00C70689" w:rsidRDefault="001303A0" w:rsidP="00FA52D4">
      <w:pPr>
        <w:rPr>
          <w:sz w:val="24"/>
          <w:szCs w:val="24"/>
        </w:rPr>
        <w:sectPr w:rsidR="001303A0" w:rsidRPr="00C70689">
          <w:pgSz w:w="11910" w:h="16850"/>
          <w:pgMar w:top="1160" w:right="660" w:bottom="960" w:left="1020" w:header="716" w:footer="766" w:gutter="0"/>
          <w:cols w:space="720"/>
        </w:sectPr>
      </w:pPr>
    </w:p>
    <w:p w:rsidR="001303A0" w:rsidRDefault="001303A0" w:rsidP="00FA52D4">
      <w:pPr>
        <w:rPr>
          <w:sz w:val="24"/>
          <w:szCs w:val="24"/>
        </w:rPr>
      </w:pPr>
    </w:p>
    <w:p w:rsidR="001303A0" w:rsidRPr="00C70689" w:rsidRDefault="001303A0" w:rsidP="001303A0">
      <w:pPr>
        <w:pStyle w:val="2"/>
        <w:numPr>
          <w:ilvl w:val="0"/>
          <w:numId w:val="9"/>
        </w:numPr>
        <w:tabs>
          <w:tab w:val="left" w:pos="329"/>
        </w:tabs>
        <w:ind w:hanging="209"/>
        <w:rPr>
          <w:sz w:val="24"/>
          <w:szCs w:val="24"/>
        </w:rPr>
      </w:pPr>
      <w:r w:rsidRPr="00C70689">
        <w:rPr>
          <w:spacing w:val="-2"/>
          <w:sz w:val="24"/>
          <w:szCs w:val="24"/>
        </w:rPr>
        <w:t>КЛАСС</w:t>
      </w:r>
    </w:p>
    <w:p w:rsidR="001303A0" w:rsidRPr="00C70689" w:rsidRDefault="001303A0" w:rsidP="001303A0">
      <w:pPr>
        <w:pStyle w:val="3"/>
        <w:spacing w:before="8"/>
        <w:jc w:val="left"/>
        <w:rPr>
          <w:sz w:val="24"/>
          <w:szCs w:val="24"/>
        </w:rPr>
      </w:pPr>
      <w:r w:rsidRPr="00C70689">
        <w:rPr>
          <w:sz w:val="24"/>
          <w:szCs w:val="24"/>
        </w:rPr>
        <w:t>Древнерусская</w:t>
      </w:r>
      <w:r w:rsidRPr="00C70689">
        <w:rPr>
          <w:spacing w:val="-19"/>
          <w:sz w:val="24"/>
          <w:szCs w:val="24"/>
        </w:rPr>
        <w:t xml:space="preserve"> </w:t>
      </w:r>
      <w:r w:rsidRPr="00C70689">
        <w:rPr>
          <w:spacing w:val="-2"/>
          <w:sz w:val="24"/>
          <w:szCs w:val="24"/>
        </w:rPr>
        <w:t>литература</w:t>
      </w:r>
    </w:p>
    <w:p w:rsidR="001303A0" w:rsidRPr="00C70689" w:rsidRDefault="001303A0" w:rsidP="001303A0">
      <w:pPr>
        <w:pStyle w:val="a3"/>
        <w:spacing w:before="24"/>
        <w:ind w:left="690"/>
        <w:jc w:val="left"/>
        <w:rPr>
          <w:sz w:val="24"/>
          <w:szCs w:val="24"/>
        </w:rPr>
      </w:pPr>
      <w:r w:rsidRPr="00C70689">
        <w:rPr>
          <w:sz w:val="24"/>
          <w:szCs w:val="24"/>
        </w:rPr>
        <w:t>«Слово</w:t>
      </w:r>
      <w:r w:rsidRPr="00C70689">
        <w:rPr>
          <w:spacing w:val="-2"/>
          <w:sz w:val="24"/>
          <w:szCs w:val="24"/>
        </w:rPr>
        <w:t xml:space="preserve"> </w:t>
      </w:r>
      <w:r w:rsidRPr="00C70689">
        <w:rPr>
          <w:sz w:val="24"/>
          <w:szCs w:val="24"/>
        </w:rPr>
        <w:t>о</w:t>
      </w:r>
      <w:r w:rsidRPr="00C70689">
        <w:rPr>
          <w:spacing w:val="-2"/>
          <w:sz w:val="24"/>
          <w:szCs w:val="24"/>
        </w:rPr>
        <w:t xml:space="preserve"> </w:t>
      </w:r>
      <w:r w:rsidRPr="00C70689">
        <w:rPr>
          <w:sz w:val="24"/>
          <w:szCs w:val="24"/>
        </w:rPr>
        <w:t>полку</w:t>
      </w:r>
      <w:r w:rsidRPr="00C70689">
        <w:rPr>
          <w:spacing w:val="-1"/>
          <w:sz w:val="24"/>
          <w:szCs w:val="24"/>
        </w:rPr>
        <w:t xml:space="preserve"> </w:t>
      </w:r>
      <w:r w:rsidRPr="00C70689">
        <w:rPr>
          <w:spacing w:val="-2"/>
          <w:sz w:val="24"/>
          <w:szCs w:val="24"/>
        </w:rPr>
        <w:t>Игореве».</w:t>
      </w:r>
    </w:p>
    <w:p w:rsidR="001303A0" w:rsidRPr="00C70689" w:rsidRDefault="001303A0" w:rsidP="001303A0">
      <w:pPr>
        <w:pStyle w:val="3"/>
        <w:jc w:val="left"/>
        <w:rPr>
          <w:sz w:val="24"/>
          <w:szCs w:val="24"/>
        </w:rPr>
      </w:pPr>
      <w:r w:rsidRPr="00C70689">
        <w:rPr>
          <w:sz w:val="24"/>
          <w:szCs w:val="24"/>
        </w:rPr>
        <w:t>Литература</w:t>
      </w:r>
      <w:r w:rsidRPr="00C70689">
        <w:rPr>
          <w:spacing w:val="-6"/>
          <w:sz w:val="24"/>
          <w:szCs w:val="24"/>
        </w:rPr>
        <w:t xml:space="preserve"> </w:t>
      </w:r>
      <w:r w:rsidRPr="00C70689">
        <w:rPr>
          <w:sz w:val="24"/>
          <w:szCs w:val="24"/>
        </w:rPr>
        <w:t>XVIII</w:t>
      </w:r>
      <w:r w:rsidRPr="00C70689">
        <w:rPr>
          <w:spacing w:val="-23"/>
          <w:sz w:val="24"/>
          <w:szCs w:val="24"/>
        </w:rPr>
        <w:t xml:space="preserve"> </w:t>
      </w:r>
      <w:r w:rsidRPr="00C70689">
        <w:rPr>
          <w:spacing w:val="-4"/>
          <w:sz w:val="24"/>
          <w:szCs w:val="24"/>
        </w:rPr>
        <w:t>века</w:t>
      </w:r>
    </w:p>
    <w:p w:rsidR="001303A0" w:rsidRPr="00C70689" w:rsidRDefault="001303A0" w:rsidP="001303A0">
      <w:pPr>
        <w:pStyle w:val="a3"/>
        <w:spacing w:before="23"/>
        <w:ind w:right="201" w:firstLine="570"/>
        <w:jc w:val="left"/>
        <w:rPr>
          <w:sz w:val="24"/>
          <w:szCs w:val="24"/>
        </w:rPr>
      </w:pPr>
      <w:r w:rsidRPr="00C70689">
        <w:rPr>
          <w:sz w:val="24"/>
          <w:szCs w:val="24"/>
        </w:rPr>
        <w:t>М.В.</w:t>
      </w:r>
      <w:r w:rsidRPr="00C70689">
        <w:rPr>
          <w:spacing w:val="80"/>
          <w:sz w:val="24"/>
          <w:szCs w:val="24"/>
        </w:rPr>
        <w:t xml:space="preserve"> </w:t>
      </w:r>
      <w:r w:rsidRPr="00C70689">
        <w:rPr>
          <w:sz w:val="24"/>
          <w:szCs w:val="24"/>
        </w:rPr>
        <w:t>Ломоносов.</w:t>
      </w:r>
      <w:r w:rsidRPr="00C70689">
        <w:rPr>
          <w:spacing w:val="40"/>
          <w:sz w:val="24"/>
          <w:szCs w:val="24"/>
        </w:rPr>
        <w:t xml:space="preserve"> </w:t>
      </w:r>
      <w:r w:rsidRPr="00C70689">
        <w:rPr>
          <w:sz w:val="24"/>
          <w:szCs w:val="24"/>
        </w:rPr>
        <w:t>«Ода</w:t>
      </w:r>
      <w:r w:rsidRPr="00C70689">
        <w:rPr>
          <w:spacing w:val="80"/>
          <w:sz w:val="24"/>
          <w:szCs w:val="24"/>
        </w:rPr>
        <w:t xml:space="preserve"> </w:t>
      </w:r>
      <w:r w:rsidRPr="00C70689">
        <w:rPr>
          <w:sz w:val="24"/>
          <w:szCs w:val="24"/>
        </w:rPr>
        <w:t>на</w:t>
      </w:r>
      <w:r w:rsidRPr="00C70689">
        <w:rPr>
          <w:spacing w:val="80"/>
          <w:sz w:val="24"/>
          <w:szCs w:val="24"/>
        </w:rPr>
        <w:t xml:space="preserve"> </w:t>
      </w:r>
      <w:r w:rsidRPr="00C70689">
        <w:rPr>
          <w:sz w:val="24"/>
          <w:szCs w:val="24"/>
        </w:rPr>
        <w:t>день</w:t>
      </w:r>
      <w:r w:rsidRPr="00C70689">
        <w:rPr>
          <w:spacing w:val="80"/>
          <w:sz w:val="24"/>
          <w:szCs w:val="24"/>
        </w:rPr>
        <w:t xml:space="preserve"> </w:t>
      </w:r>
      <w:r w:rsidRPr="00C70689">
        <w:rPr>
          <w:sz w:val="24"/>
          <w:szCs w:val="24"/>
        </w:rPr>
        <w:t>восшествия</w:t>
      </w:r>
      <w:r w:rsidRPr="00C70689">
        <w:rPr>
          <w:spacing w:val="80"/>
          <w:sz w:val="24"/>
          <w:szCs w:val="24"/>
        </w:rPr>
        <w:t xml:space="preserve"> </w:t>
      </w:r>
      <w:r w:rsidRPr="00C70689">
        <w:rPr>
          <w:sz w:val="24"/>
          <w:szCs w:val="24"/>
        </w:rPr>
        <w:t>на</w:t>
      </w:r>
      <w:r w:rsidRPr="00C70689">
        <w:rPr>
          <w:spacing w:val="80"/>
          <w:sz w:val="24"/>
          <w:szCs w:val="24"/>
        </w:rPr>
        <w:t xml:space="preserve"> </w:t>
      </w:r>
      <w:r w:rsidRPr="00C70689">
        <w:rPr>
          <w:sz w:val="24"/>
          <w:szCs w:val="24"/>
        </w:rPr>
        <w:t>Всероссийский</w:t>
      </w:r>
      <w:r w:rsidRPr="00C70689">
        <w:rPr>
          <w:spacing w:val="80"/>
          <w:sz w:val="24"/>
          <w:szCs w:val="24"/>
        </w:rPr>
        <w:t xml:space="preserve"> </w:t>
      </w:r>
      <w:r w:rsidRPr="00C70689">
        <w:rPr>
          <w:sz w:val="24"/>
          <w:szCs w:val="24"/>
        </w:rPr>
        <w:t>престол</w:t>
      </w:r>
      <w:r w:rsidRPr="00C70689">
        <w:rPr>
          <w:spacing w:val="40"/>
          <w:sz w:val="24"/>
          <w:szCs w:val="24"/>
        </w:rPr>
        <w:t xml:space="preserve"> </w:t>
      </w:r>
      <w:r w:rsidRPr="00C70689">
        <w:rPr>
          <w:sz w:val="24"/>
          <w:szCs w:val="24"/>
        </w:rPr>
        <w:t>Ея</w:t>
      </w:r>
      <w:r w:rsidRPr="00C70689">
        <w:rPr>
          <w:spacing w:val="80"/>
          <w:w w:val="150"/>
          <w:sz w:val="24"/>
          <w:szCs w:val="24"/>
        </w:rPr>
        <w:t xml:space="preserve"> </w:t>
      </w:r>
      <w:r w:rsidRPr="00C70689">
        <w:rPr>
          <w:sz w:val="24"/>
          <w:szCs w:val="24"/>
        </w:rPr>
        <w:t>Величества</w:t>
      </w:r>
      <w:r w:rsidRPr="00C70689">
        <w:rPr>
          <w:spacing w:val="80"/>
          <w:w w:val="150"/>
          <w:sz w:val="24"/>
          <w:szCs w:val="24"/>
        </w:rPr>
        <w:t xml:space="preserve"> </w:t>
      </w:r>
      <w:r w:rsidRPr="00C70689">
        <w:rPr>
          <w:sz w:val="24"/>
          <w:szCs w:val="24"/>
        </w:rPr>
        <w:t>Государыни</w:t>
      </w:r>
      <w:r w:rsidRPr="00C70689">
        <w:rPr>
          <w:spacing w:val="80"/>
          <w:sz w:val="24"/>
          <w:szCs w:val="24"/>
        </w:rPr>
        <w:t xml:space="preserve"> </w:t>
      </w:r>
      <w:r w:rsidRPr="00C70689">
        <w:rPr>
          <w:sz w:val="24"/>
          <w:szCs w:val="24"/>
        </w:rPr>
        <w:t>Императрицы</w:t>
      </w:r>
      <w:r w:rsidRPr="00C70689">
        <w:rPr>
          <w:spacing w:val="80"/>
          <w:sz w:val="24"/>
          <w:szCs w:val="24"/>
        </w:rPr>
        <w:t xml:space="preserve"> </w:t>
      </w:r>
      <w:r w:rsidRPr="00C70689">
        <w:rPr>
          <w:sz w:val="24"/>
          <w:szCs w:val="24"/>
        </w:rPr>
        <w:t>Елисаветы</w:t>
      </w:r>
      <w:r w:rsidRPr="00C70689">
        <w:rPr>
          <w:spacing w:val="80"/>
          <w:w w:val="150"/>
          <w:sz w:val="24"/>
          <w:szCs w:val="24"/>
        </w:rPr>
        <w:t xml:space="preserve"> </w:t>
      </w:r>
      <w:r w:rsidRPr="00C70689">
        <w:rPr>
          <w:sz w:val="24"/>
          <w:szCs w:val="24"/>
        </w:rPr>
        <w:t>Петровны</w:t>
      </w:r>
      <w:r w:rsidRPr="00C70689">
        <w:rPr>
          <w:spacing w:val="80"/>
          <w:w w:val="150"/>
          <w:sz w:val="24"/>
          <w:szCs w:val="24"/>
        </w:rPr>
        <w:t xml:space="preserve"> </w:t>
      </w:r>
      <w:r w:rsidRPr="00C70689">
        <w:rPr>
          <w:sz w:val="24"/>
          <w:szCs w:val="24"/>
        </w:rPr>
        <w:t>1747</w:t>
      </w:r>
      <w:r w:rsidRPr="00C70689">
        <w:rPr>
          <w:spacing w:val="80"/>
          <w:w w:val="150"/>
          <w:sz w:val="24"/>
          <w:szCs w:val="24"/>
        </w:rPr>
        <w:t xml:space="preserve"> </w:t>
      </w:r>
      <w:r w:rsidRPr="00C70689">
        <w:rPr>
          <w:sz w:val="24"/>
          <w:szCs w:val="24"/>
        </w:rPr>
        <w:t>года»</w:t>
      </w:r>
      <w:r w:rsidRPr="00C70689">
        <w:rPr>
          <w:spacing w:val="40"/>
          <w:sz w:val="24"/>
          <w:szCs w:val="24"/>
        </w:rPr>
        <w:t xml:space="preserve"> </w:t>
      </w:r>
      <w:r w:rsidRPr="00C70689">
        <w:rPr>
          <w:sz w:val="24"/>
          <w:szCs w:val="24"/>
        </w:rPr>
        <w:t>и другие</w:t>
      </w:r>
      <w:r w:rsidRPr="00C70689">
        <w:rPr>
          <w:spacing w:val="-2"/>
          <w:sz w:val="24"/>
          <w:szCs w:val="24"/>
        </w:rPr>
        <w:t xml:space="preserve"> </w:t>
      </w:r>
      <w:r w:rsidRPr="00C70689">
        <w:rPr>
          <w:sz w:val="24"/>
          <w:szCs w:val="24"/>
        </w:rPr>
        <w:t>стихотворения (по выбору).</w:t>
      </w:r>
    </w:p>
    <w:p w:rsidR="001303A0" w:rsidRPr="00C70689" w:rsidRDefault="001303A0" w:rsidP="001303A0">
      <w:pPr>
        <w:pStyle w:val="a3"/>
        <w:ind w:right="193" w:firstLine="570"/>
        <w:jc w:val="left"/>
        <w:rPr>
          <w:sz w:val="24"/>
          <w:szCs w:val="24"/>
        </w:rPr>
      </w:pPr>
      <w:r w:rsidRPr="00C70689">
        <w:rPr>
          <w:sz w:val="24"/>
          <w:szCs w:val="24"/>
        </w:rPr>
        <w:t>Г.Р.</w:t>
      </w:r>
      <w:r w:rsidRPr="00C70689">
        <w:rPr>
          <w:spacing w:val="78"/>
          <w:sz w:val="24"/>
          <w:szCs w:val="24"/>
        </w:rPr>
        <w:t xml:space="preserve"> </w:t>
      </w:r>
      <w:r w:rsidRPr="00C70689">
        <w:rPr>
          <w:sz w:val="24"/>
          <w:szCs w:val="24"/>
        </w:rPr>
        <w:t>Державин.</w:t>
      </w:r>
      <w:r w:rsidRPr="00C70689">
        <w:rPr>
          <w:spacing w:val="40"/>
          <w:sz w:val="24"/>
          <w:szCs w:val="24"/>
        </w:rPr>
        <w:t xml:space="preserve"> </w:t>
      </w:r>
      <w:r w:rsidRPr="00C70689">
        <w:rPr>
          <w:sz w:val="24"/>
          <w:szCs w:val="24"/>
        </w:rPr>
        <w:t>Стихотворения</w:t>
      </w:r>
      <w:r w:rsidRPr="00C70689">
        <w:rPr>
          <w:spacing w:val="40"/>
          <w:sz w:val="24"/>
          <w:szCs w:val="24"/>
        </w:rPr>
        <w:t xml:space="preserve"> </w:t>
      </w:r>
      <w:r w:rsidRPr="00C70689">
        <w:rPr>
          <w:sz w:val="24"/>
          <w:szCs w:val="24"/>
        </w:rPr>
        <w:t>(два</w:t>
      </w:r>
      <w:r w:rsidRPr="00C70689">
        <w:rPr>
          <w:spacing w:val="80"/>
          <w:sz w:val="24"/>
          <w:szCs w:val="24"/>
        </w:rPr>
        <w:t xml:space="preserve"> </w:t>
      </w:r>
      <w:r w:rsidRPr="00C70689">
        <w:rPr>
          <w:sz w:val="24"/>
          <w:szCs w:val="24"/>
        </w:rPr>
        <w:t>по</w:t>
      </w:r>
      <w:r w:rsidRPr="00C70689">
        <w:rPr>
          <w:spacing w:val="80"/>
          <w:sz w:val="24"/>
          <w:szCs w:val="24"/>
        </w:rPr>
        <w:t xml:space="preserve"> </w:t>
      </w:r>
      <w:r w:rsidRPr="00C70689">
        <w:rPr>
          <w:sz w:val="24"/>
          <w:szCs w:val="24"/>
        </w:rPr>
        <w:t>выбору).</w:t>
      </w:r>
      <w:r w:rsidRPr="00C70689">
        <w:rPr>
          <w:spacing w:val="40"/>
          <w:sz w:val="24"/>
          <w:szCs w:val="24"/>
        </w:rPr>
        <w:t xml:space="preserve"> </w:t>
      </w:r>
      <w:r w:rsidRPr="00C70689">
        <w:rPr>
          <w:sz w:val="24"/>
          <w:szCs w:val="24"/>
        </w:rPr>
        <w:t>Например,</w:t>
      </w:r>
      <w:r w:rsidRPr="00C70689">
        <w:rPr>
          <w:spacing w:val="40"/>
          <w:sz w:val="24"/>
          <w:szCs w:val="24"/>
        </w:rPr>
        <w:t xml:space="preserve"> </w:t>
      </w:r>
      <w:r w:rsidRPr="00C70689">
        <w:rPr>
          <w:sz w:val="24"/>
          <w:szCs w:val="24"/>
        </w:rPr>
        <w:t>«Властителям и судиям», «Памятник» и другие.</w:t>
      </w:r>
    </w:p>
    <w:p w:rsidR="001303A0" w:rsidRPr="00C70689" w:rsidRDefault="001303A0" w:rsidP="001303A0">
      <w:pPr>
        <w:pStyle w:val="a3"/>
        <w:ind w:left="690"/>
        <w:jc w:val="left"/>
        <w:rPr>
          <w:sz w:val="24"/>
          <w:szCs w:val="24"/>
        </w:rPr>
      </w:pPr>
      <w:r w:rsidRPr="00C70689">
        <w:rPr>
          <w:sz w:val="24"/>
          <w:szCs w:val="24"/>
        </w:rPr>
        <w:t>Н.М.</w:t>
      </w:r>
      <w:r w:rsidRPr="00C70689">
        <w:rPr>
          <w:spacing w:val="-2"/>
          <w:sz w:val="24"/>
          <w:szCs w:val="24"/>
        </w:rPr>
        <w:t xml:space="preserve"> </w:t>
      </w:r>
      <w:r w:rsidRPr="00C70689">
        <w:rPr>
          <w:sz w:val="24"/>
          <w:szCs w:val="24"/>
        </w:rPr>
        <w:t>Карамзин.</w:t>
      </w:r>
      <w:r w:rsidRPr="00C70689">
        <w:rPr>
          <w:spacing w:val="-23"/>
          <w:sz w:val="24"/>
          <w:szCs w:val="24"/>
        </w:rPr>
        <w:t xml:space="preserve"> </w:t>
      </w:r>
      <w:r w:rsidRPr="00C70689">
        <w:rPr>
          <w:sz w:val="24"/>
          <w:szCs w:val="24"/>
        </w:rPr>
        <w:t>Повесть</w:t>
      </w:r>
      <w:r w:rsidRPr="00C70689">
        <w:rPr>
          <w:spacing w:val="1"/>
          <w:sz w:val="24"/>
          <w:szCs w:val="24"/>
        </w:rPr>
        <w:t xml:space="preserve"> </w:t>
      </w:r>
      <w:r w:rsidRPr="00C70689">
        <w:rPr>
          <w:sz w:val="24"/>
          <w:szCs w:val="24"/>
        </w:rPr>
        <w:t>«Бедная</w:t>
      </w:r>
      <w:r w:rsidRPr="00C70689">
        <w:rPr>
          <w:spacing w:val="-2"/>
          <w:sz w:val="24"/>
          <w:szCs w:val="24"/>
        </w:rPr>
        <w:t xml:space="preserve"> Лиза».</w:t>
      </w:r>
    </w:p>
    <w:p w:rsidR="001303A0" w:rsidRPr="00C70689" w:rsidRDefault="001303A0" w:rsidP="001303A0">
      <w:pPr>
        <w:pStyle w:val="3"/>
        <w:spacing w:before="142"/>
        <w:jc w:val="left"/>
        <w:rPr>
          <w:sz w:val="24"/>
          <w:szCs w:val="24"/>
        </w:rPr>
      </w:pPr>
      <w:r w:rsidRPr="00C70689">
        <w:rPr>
          <w:sz w:val="24"/>
          <w:szCs w:val="24"/>
        </w:rPr>
        <w:t>Литература первой</w:t>
      </w:r>
      <w:r w:rsidRPr="00C70689">
        <w:rPr>
          <w:spacing w:val="-9"/>
          <w:sz w:val="24"/>
          <w:szCs w:val="24"/>
        </w:rPr>
        <w:t xml:space="preserve"> </w:t>
      </w:r>
      <w:r w:rsidRPr="00C70689">
        <w:rPr>
          <w:sz w:val="24"/>
          <w:szCs w:val="24"/>
        </w:rPr>
        <w:t>половины</w:t>
      </w:r>
      <w:r w:rsidRPr="00C70689">
        <w:rPr>
          <w:spacing w:val="-26"/>
          <w:sz w:val="24"/>
          <w:szCs w:val="24"/>
        </w:rPr>
        <w:t xml:space="preserve"> </w:t>
      </w:r>
      <w:r w:rsidRPr="00C70689">
        <w:rPr>
          <w:sz w:val="24"/>
          <w:szCs w:val="24"/>
        </w:rPr>
        <w:t>XIX</w:t>
      </w:r>
      <w:r w:rsidRPr="00C70689">
        <w:rPr>
          <w:spacing w:val="-4"/>
          <w:sz w:val="24"/>
          <w:szCs w:val="24"/>
        </w:rPr>
        <w:t xml:space="preserve"> века</w:t>
      </w:r>
    </w:p>
    <w:p w:rsidR="001303A0" w:rsidRPr="00C70689" w:rsidRDefault="001303A0" w:rsidP="001303A0">
      <w:pPr>
        <w:pStyle w:val="a3"/>
        <w:spacing w:before="38"/>
        <w:ind w:left="690"/>
        <w:jc w:val="left"/>
        <w:rPr>
          <w:sz w:val="24"/>
          <w:szCs w:val="24"/>
        </w:rPr>
      </w:pPr>
      <w:r w:rsidRPr="00C70689">
        <w:rPr>
          <w:sz w:val="24"/>
          <w:szCs w:val="24"/>
        </w:rPr>
        <w:t>В.А.</w:t>
      </w:r>
      <w:r w:rsidRPr="00C70689">
        <w:rPr>
          <w:spacing w:val="38"/>
          <w:sz w:val="24"/>
          <w:szCs w:val="24"/>
        </w:rPr>
        <w:t xml:space="preserve"> </w:t>
      </w:r>
      <w:r w:rsidRPr="00C70689">
        <w:rPr>
          <w:sz w:val="24"/>
          <w:szCs w:val="24"/>
        </w:rPr>
        <w:t>Жуковский.</w:t>
      </w:r>
      <w:r w:rsidRPr="00C70689">
        <w:rPr>
          <w:spacing w:val="39"/>
          <w:sz w:val="24"/>
          <w:szCs w:val="24"/>
        </w:rPr>
        <w:t xml:space="preserve"> </w:t>
      </w:r>
      <w:r w:rsidRPr="00C70689">
        <w:rPr>
          <w:sz w:val="24"/>
          <w:szCs w:val="24"/>
        </w:rPr>
        <w:t>Баллады,</w:t>
      </w:r>
      <w:r w:rsidRPr="00C70689">
        <w:rPr>
          <w:spacing w:val="21"/>
          <w:sz w:val="24"/>
          <w:szCs w:val="24"/>
        </w:rPr>
        <w:t xml:space="preserve"> </w:t>
      </w:r>
      <w:r w:rsidRPr="00C70689">
        <w:rPr>
          <w:sz w:val="24"/>
          <w:szCs w:val="24"/>
        </w:rPr>
        <w:t>элегии</w:t>
      </w:r>
      <w:r w:rsidRPr="00C70689">
        <w:rPr>
          <w:spacing w:val="49"/>
          <w:sz w:val="24"/>
          <w:szCs w:val="24"/>
        </w:rPr>
        <w:t xml:space="preserve"> </w:t>
      </w:r>
      <w:r w:rsidRPr="00C70689">
        <w:rPr>
          <w:sz w:val="24"/>
          <w:szCs w:val="24"/>
        </w:rPr>
        <w:t>(две</w:t>
      </w:r>
      <w:r w:rsidRPr="00C70689">
        <w:rPr>
          <w:spacing w:val="63"/>
          <w:sz w:val="24"/>
          <w:szCs w:val="24"/>
        </w:rPr>
        <w:t xml:space="preserve"> </w:t>
      </w:r>
      <w:r w:rsidRPr="00C70689">
        <w:rPr>
          <w:sz w:val="24"/>
          <w:szCs w:val="24"/>
        </w:rPr>
        <w:t>по</w:t>
      </w:r>
      <w:r w:rsidRPr="00C70689">
        <w:rPr>
          <w:spacing w:val="61"/>
          <w:sz w:val="24"/>
          <w:szCs w:val="24"/>
        </w:rPr>
        <w:t xml:space="preserve"> </w:t>
      </w:r>
      <w:r w:rsidRPr="00C70689">
        <w:rPr>
          <w:sz w:val="24"/>
          <w:szCs w:val="24"/>
        </w:rPr>
        <w:t>выбору).</w:t>
      </w:r>
      <w:r w:rsidRPr="00C70689">
        <w:rPr>
          <w:spacing w:val="21"/>
          <w:sz w:val="24"/>
          <w:szCs w:val="24"/>
        </w:rPr>
        <w:t xml:space="preserve"> </w:t>
      </w:r>
      <w:r w:rsidRPr="00C70689">
        <w:rPr>
          <w:sz w:val="24"/>
          <w:szCs w:val="24"/>
        </w:rPr>
        <w:t>Например,</w:t>
      </w:r>
      <w:r w:rsidRPr="00C70689">
        <w:rPr>
          <w:spacing w:val="21"/>
          <w:sz w:val="24"/>
          <w:szCs w:val="24"/>
        </w:rPr>
        <w:t xml:space="preserve"> </w:t>
      </w:r>
      <w:r w:rsidRPr="00C70689">
        <w:rPr>
          <w:spacing w:val="-2"/>
          <w:sz w:val="24"/>
          <w:szCs w:val="24"/>
        </w:rPr>
        <w:t>«Светлана»,</w:t>
      </w:r>
    </w:p>
    <w:p w:rsidR="001303A0" w:rsidRPr="00C70689" w:rsidRDefault="001303A0" w:rsidP="001303A0">
      <w:pPr>
        <w:pStyle w:val="a3"/>
        <w:spacing w:before="23"/>
        <w:jc w:val="left"/>
        <w:rPr>
          <w:sz w:val="24"/>
          <w:szCs w:val="24"/>
        </w:rPr>
      </w:pPr>
      <w:r w:rsidRPr="00C70689">
        <w:rPr>
          <w:sz w:val="24"/>
          <w:szCs w:val="24"/>
        </w:rPr>
        <w:t>«Невыразимое»,</w:t>
      </w:r>
      <w:r w:rsidRPr="00C70689">
        <w:rPr>
          <w:spacing w:val="-12"/>
          <w:sz w:val="24"/>
          <w:szCs w:val="24"/>
        </w:rPr>
        <w:t xml:space="preserve"> </w:t>
      </w:r>
      <w:r w:rsidRPr="00C70689">
        <w:rPr>
          <w:sz w:val="24"/>
          <w:szCs w:val="24"/>
        </w:rPr>
        <w:t>«Море»</w:t>
      </w:r>
      <w:r w:rsidRPr="00C70689">
        <w:rPr>
          <w:spacing w:val="-6"/>
          <w:sz w:val="24"/>
          <w:szCs w:val="24"/>
        </w:rPr>
        <w:t xml:space="preserve"> </w:t>
      </w:r>
      <w:r w:rsidRPr="00C70689">
        <w:rPr>
          <w:sz w:val="24"/>
          <w:szCs w:val="24"/>
        </w:rPr>
        <w:t>и</w:t>
      </w:r>
      <w:r w:rsidRPr="00C70689">
        <w:rPr>
          <w:spacing w:val="-18"/>
          <w:sz w:val="24"/>
          <w:szCs w:val="24"/>
        </w:rPr>
        <w:t xml:space="preserve"> </w:t>
      </w:r>
      <w:r w:rsidRPr="00C70689">
        <w:rPr>
          <w:spacing w:val="-2"/>
          <w:sz w:val="24"/>
          <w:szCs w:val="24"/>
        </w:rPr>
        <w:t>другие.</w:t>
      </w:r>
    </w:p>
    <w:p w:rsidR="001303A0" w:rsidRPr="00C70689" w:rsidRDefault="001303A0" w:rsidP="001303A0">
      <w:pPr>
        <w:pStyle w:val="a3"/>
        <w:spacing w:before="23"/>
        <w:ind w:left="690"/>
        <w:jc w:val="left"/>
        <w:rPr>
          <w:sz w:val="24"/>
          <w:szCs w:val="24"/>
        </w:rPr>
      </w:pPr>
      <w:r w:rsidRPr="00C70689">
        <w:rPr>
          <w:sz w:val="24"/>
          <w:szCs w:val="24"/>
        </w:rPr>
        <w:t>А.С.</w:t>
      </w:r>
      <w:r w:rsidRPr="00C70689">
        <w:rPr>
          <w:spacing w:val="2"/>
          <w:sz w:val="24"/>
          <w:szCs w:val="24"/>
        </w:rPr>
        <w:t xml:space="preserve"> </w:t>
      </w:r>
      <w:r w:rsidRPr="00C70689">
        <w:rPr>
          <w:sz w:val="24"/>
          <w:szCs w:val="24"/>
        </w:rPr>
        <w:t>Грибоедов.</w:t>
      </w:r>
      <w:r w:rsidRPr="00C70689">
        <w:rPr>
          <w:spacing w:val="2"/>
          <w:sz w:val="24"/>
          <w:szCs w:val="24"/>
        </w:rPr>
        <w:t xml:space="preserve"> </w:t>
      </w:r>
      <w:r w:rsidRPr="00C70689">
        <w:rPr>
          <w:sz w:val="24"/>
          <w:szCs w:val="24"/>
        </w:rPr>
        <w:t>Комедия</w:t>
      </w:r>
      <w:r w:rsidRPr="00C70689">
        <w:rPr>
          <w:spacing w:val="-21"/>
          <w:sz w:val="24"/>
          <w:szCs w:val="24"/>
        </w:rPr>
        <w:t xml:space="preserve"> </w:t>
      </w:r>
      <w:r w:rsidRPr="00C70689">
        <w:rPr>
          <w:sz w:val="24"/>
          <w:szCs w:val="24"/>
        </w:rPr>
        <w:t>«Горе</w:t>
      </w:r>
      <w:r w:rsidRPr="00C70689">
        <w:rPr>
          <w:spacing w:val="-13"/>
          <w:sz w:val="24"/>
          <w:szCs w:val="24"/>
        </w:rPr>
        <w:t xml:space="preserve"> </w:t>
      </w:r>
      <w:r w:rsidRPr="00C70689">
        <w:rPr>
          <w:sz w:val="24"/>
          <w:szCs w:val="24"/>
        </w:rPr>
        <w:t>от</w:t>
      </w:r>
      <w:r w:rsidRPr="00C70689">
        <w:rPr>
          <w:spacing w:val="-10"/>
          <w:sz w:val="24"/>
          <w:szCs w:val="24"/>
        </w:rPr>
        <w:t xml:space="preserve"> </w:t>
      </w:r>
      <w:r w:rsidRPr="00C70689">
        <w:rPr>
          <w:spacing w:val="-4"/>
          <w:sz w:val="24"/>
          <w:szCs w:val="24"/>
        </w:rPr>
        <w:t>ума».</w:t>
      </w:r>
    </w:p>
    <w:p w:rsidR="001303A0" w:rsidRPr="00C70689" w:rsidRDefault="001303A0" w:rsidP="001303A0">
      <w:pPr>
        <w:pStyle w:val="a3"/>
        <w:spacing w:before="23"/>
        <w:ind w:right="197" w:firstLine="570"/>
        <w:jc w:val="left"/>
        <w:rPr>
          <w:sz w:val="24"/>
          <w:szCs w:val="24"/>
        </w:rPr>
      </w:pPr>
      <w:r w:rsidRPr="00C70689">
        <w:rPr>
          <w:sz w:val="24"/>
          <w:szCs w:val="24"/>
        </w:rPr>
        <w:t>Поэзия пушкинской</w:t>
      </w:r>
      <w:r w:rsidRPr="00C70689">
        <w:rPr>
          <w:spacing w:val="40"/>
          <w:sz w:val="24"/>
          <w:szCs w:val="24"/>
        </w:rPr>
        <w:t xml:space="preserve"> </w:t>
      </w:r>
      <w:r w:rsidRPr="00C70689">
        <w:rPr>
          <w:sz w:val="24"/>
          <w:szCs w:val="24"/>
        </w:rPr>
        <w:t>эпохи.</w:t>
      </w:r>
      <w:r w:rsidRPr="00C70689">
        <w:rPr>
          <w:spacing w:val="40"/>
          <w:sz w:val="24"/>
          <w:szCs w:val="24"/>
        </w:rPr>
        <w:t xml:space="preserve"> </w:t>
      </w:r>
      <w:r w:rsidRPr="00C70689">
        <w:rPr>
          <w:sz w:val="24"/>
          <w:szCs w:val="24"/>
        </w:rPr>
        <w:t>К.Н.</w:t>
      </w:r>
      <w:r w:rsidRPr="00C70689">
        <w:rPr>
          <w:spacing w:val="40"/>
          <w:sz w:val="24"/>
          <w:szCs w:val="24"/>
        </w:rPr>
        <w:t xml:space="preserve"> </w:t>
      </w:r>
      <w:r w:rsidRPr="00C70689">
        <w:rPr>
          <w:sz w:val="24"/>
          <w:szCs w:val="24"/>
        </w:rPr>
        <w:t>Батюшков, А.А. Дельвиг,</w:t>
      </w:r>
      <w:r w:rsidRPr="00C70689">
        <w:rPr>
          <w:spacing w:val="40"/>
          <w:sz w:val="24"/>
          <w:szCs w:val="24"/>
        </w:rPr>
        <w:t xml:space="preserve"> </w:t>
      </w:r>
      <w:r w:rsidRPr="00C70689">
        <w:rPr>
          <w:sz w:val="24"/>
          <w:szCs w:val="24"/>
        </w:rPr>
        <w:t>Н.М.</w:t>
      </w:r>
      <w:r w:rsidRPr="00C70689">
        <w:rPr>
          <w:spacing w:val="40"/>
          <w:sz w:val="24"/>
          <w:szCs w:val="24"/>
        </w:rPr>
        <w:t xml:space="preserve"> </w:t>
      </w:r>
      <w:r w:rsidRPr="00C70689">
        <w:rPr>
          <w:sz w:val="24"/>
          <w:szCs w:val="24"/>
        </w:rPr>
        <w:t>Языков, Е.А. Баратынский (не менее</w:t>
      </w:r>
      <w:r w:rsidRPr="00C70689">
        <w:rPr>
          <w:spacing w:val="40"/>
          <w:sz w:val="24"/>
          <w:szCs w:val="24"/>
        </w:rPr>
        <w:t xml:space="preserve"> </w:t>
      </w:r>
      <w:r w:rsidRPr="00C70689">
        <w:rPr>
          <w:sz w:val="24"/>
          <w:szCs w:val="24"/>
        </w:rPr>
        <w:t>трёх стихотворений по выбору).</w:t>
      </w:r>
    </w:p>
    <w:p w:rsidR="001303A0" w:rsidRPr="00C70689" w:rsidRDefault="001303A0" w:rsidP="001303A0">
      <w:pPr>
        <w:pStyle w:val="a3"/>
        <w:spacing w:before="1"/>
        <w:ind w:left="0" w:right="196"/>
        <w:jc w:val="left"/>
        <w:rPr>
          <w:sz w:val="24"/>
          <w:szCs w:val="24"/>
        </w:rPr>
      </w:pPr>
      <w:r w:rsidRPr="00C70689">
        <w:rPr>
          <w:sz w:val="24"/>
          <w:szCs w:val="24"/>
        </w:rPr>
        <w:t>А.С.</w:t>
      </w:r>
      <w:r w:rsidRPr="00C70689">
        <w:rPr>
          <w:spacing w:val="-2"/>
          <w:sz w:val="24"/>
          <w:szCs w:val="24"/>
        </w:rPr>
        <w:t xml:space="preserve"> </w:t>
      </w:r>
      <w:r w:rsidRPr="00C70689">
        <w:rPr>
          <w:sz w:val="24"/>
          <w:szCs w:val="24"/>
        </w:rPr>
        <w:t>Пушкин.</w:t>
      </w:r>
      <w:r w:rsidRPr="00C70689">
        <w:rPr>
          <w:spacing w:val="-1"/>
          <w:sz w:val="24"/>
          <w:szCs w:val="24"/>
        </w:rPr>
        <w:t xml:space="preserve"> </w:t>
      </w:r>
      <w:r w:rsidRPr="00C70689">
        <w:rPr>
          <w:sz w:val="24"/>
          <w:szCs w:val="24"/>
        </w:rPr>
        <w:t>Стихотворения</w:t>
      </w:r>
      <w:r w:rsidRPr="00C70689">
        <w:rPr>
          <w:spacing w:val="-1"/>
          <w:sz w:val="24"/>
          <w:szCs w:val="24"/>
        </w:rPr>
        <w:t xml:space="preserve"> </w:t>
      </w:r>
      <w:r w:rsidRPr="00C70689">
        <w:rPr>
          <w:sz w:val="24"/>
          <w:szCs w:val="24"/>
        </w:rPr>
        <w:t>(не</w:t>
      </w:r>
      <w:r w:rsidRPr="00C70689">
        <w:rPr>
          <w:spacing w:val="4"/>
          <w:sz w:val="24"/>
          <w:szCs w:val="24"/>
        </w:rPr>
        <w:t xml:space="preserve"> </w:t>
      </w:r>
      <w:r w:rsidRPr="00C70689">
        <w:rPr>
          <w:sz w:val="24"/>
          <w:szCs w:val="24"/>
        </w:rPr>
        <w:t>менее</w:t>
      </w:r>
      <w:r w:rsidRPr="00C70689">
        <w:rPr>
          <w:spacing w:val="21"/>
          <w:sz w:val="24"/>
          <w:szCs w:val="24"/>
        </w:rPr>
        <w:t xml:space="preserve"> </w:t>
      </w:r>
      <w:r w:rsidRPr="00C70689">
        <w:rPr>
          <w:sz w:val="24"/>
          <w:szCs w:val="24"/>
        </w:rPr>
        <w:t>пяти</w:t>
      </w:r>
      <w:r w:rsidRPr="00C70689">
        <w:rPr>
          <w:spacing w:val="25"/>
          <w:sz w:val="24"/>
          <w:szCs w:val="24"/>
        </w:rPr>
        <w:t xml:space="preserve"> </w:t>
      </w:r>
      <w:r w:rsidRPr="00C70689">
        <w:rPr>
          <w:sz w:val="24"/>
          <w:szCs w:val="24"/>
        </w:rPr>
        <w:t>по</w:t>
      </w:r>
      <w:r w:rsidRPr="00C70689">
        <w:rPr>
          <w:spacing w:val="19"/>
          <w:sz w:val="24"/>
          <w:szCs w:val="24"/>
        </w:rPr>
        <w:t xml:space="preserve"> </w:t>
      </w:r>
      <w:r w:rsidRPr="00C70689">
        <w:rPr>
          <w:sz w:val="24"/>
          <w:szCs w:val="24"/>
        </w:rPr>
        <w:t>выбору).</w:t>
      </w:r>
      <w:r w:rsidRPr="00C70689">
        <w:rPr>
          <w:spacing w:val="-2"/>
          <w:sz w:val="24"/>
          <w:szCs w:val="24"/>
        </w:rPr>
        <w:t xml:space="preserve"> </w:t>
      </w:r>
      <w:r w:rsidRPr="00C70689">
        <w:rPr>
          <w:sz w:val="24"/>
          <w:szCs w:val="24"/>
        </w:rPr>
        <w:t>Например,</w:t>
      </w:r>
      <w:r w:rsidRPr="00C70689">
        <w:rPr>
          <w:spacing w:val="-1"/>
          <w:sz w:val="24"/>
          <w:szCs w:val="24"/>
        </w:rPr>
        <w:t xml:space="preserve"> </w:t>
      </w:r>
      <w:r w:rsidRPr="00C70689">
        <w:rPr>
          <w:spacing w:val="-2"/>
          <w:sz w:val="24"/>
          <w:szCs w:val="24"/>
        </w:rPr>
        <w:t>«Бесы»,</w:t>
      </w:r>
    </w:p>
    <w:p w:rsidR="001303A0" w:rsidRPr="00C70689" w:rsidRDefault="001303A0" w:rsidP="001303A0">
      <w:pPr>
        <w:pStyle w:val="a3"/>
        <w:spacing w:before="38"/>
        <w:ind w:left="0" w:right="196"/>
        <w:jc w:val="left"/>
        <w:rPr>
          <w:sz w:val="24"/>
          <w:szCs w:val="24"/>
        </w:rPr>
      </w:pPr>
      <w:r w:rsidRPr="00C70689">
        <w:rPr>
          <w:sz w:val="24"/>
          <w:szCs w:val="24"/>
        </w:rPr>
        <w:t>«Брожу</w:t>
      </w:r>
      <w:r w:rsidRPr="00C70689">
        <w:rPr>
          <w:spacing w:val="-5"/>
          <w:sz w:val="24"/>
          <w:szCs w:val="24"/>
        </w:rPr>
        <w:t xml:space="preserve"> </w:t>
      </w:r>
      <w:r w:rsidRPr="00C70689">
        <w:rPr>
          <w:sz w:val="24"/>
          <w:szCs w:val="24"/>
        </w:rPr>
        <w:t>ли</w:t>
      </w:r>
      <w:r w:rsidRPr="00C70689">
        <w:rPr>
          <w:spacing w:val="21"/>
          <w:sz w:val="24"/>
          <w:szCs w:val="24"/>
        </w:rPr>
        <w:t xml:space="preserve"> </w:t>
      </w:r>
      <w:r w:rsidRPr="00C70689">
        <w:rPr>
          <w:sz w:val="24"/>
          <w:szCs w:val="24"/>
        </w:rPr>
        <w:t>я</w:t>
      </w:r>
      <w:r w:rsidRPr="00C70689">
        <w:rPr>
          <w:spacing w:val="47"/>
          <w:sz w:val="24"/>
          <w:szCs w:val="24"/>
        </w:rPr>
        <w:t xml:space="preserve"> </w:t>
      </w:r>
      <w:r w:rsidRPr="00C70689">
        <w:rPr>
          <w:sz w:val="24"/>
          <w:szCs w:val="24"/>
        </w:rPr>
        <w:t>вдоль</w:t>
      </w:r>
      <w:r w:rsidRPr="00C70689">
        <w:rPr>
          <w:spacing w:val="12"/>
          <w:sz w:val="24"/>
          <w:szCs w:val="24"/>
        </w:rPr>
        <w:t xml:space="preserve"> </w:t>
      </w:r>
      <w:r w:rsidRPr="00C70689">
        <w:rPr>
          <w:sz w:val="24"/>
          <w:szCs w:val="24"/>
        </w:rPr>
        <w:t>улиц</w:t>
      </w:r>
      <w:r w:rsidRPr="00C70689">
        <w:rPr>
          <w:spacing w:val="2"/>
          <w:sz w:val="24"/>
          <w:szCs w:val="24"/>
        </w:rPr>
        <w:t xml:space="preserve"> </w:t>
      </w:r>
      <w:r w:rsidRPr="00C70689">
        <w:rPr>
          <w:sz w:val="24"/>
          <w:szCs w:val="24"/>
        </w:rPr>
        <w:t>шумных…»,</w:t>
      </w:r>
      <w:r w:rsidRPr="00C70689">
        <w:rPr>
          <w:spacing w:val="10"/>
          <w:sz w:val="24"/>
          <w:szCs w:val="24"/>
        </w:rPr>
        <w:t xml:space="preserve"> </w:t>
      </w:r>
      <w:r w:rsidRPr="00C70689">
        <w:rPr>
          <w:sz w:val="24"/>
          <w:szCs w:val="24"/>
        </w:rPr>
        <w:t>«…Вновь</w:t>
      </w:r>
      <w:r w:rsidRPr="00C70689">
        <w:rPr>
          <w:spacing w:val="12"/>
          <w:sz w:val="24"/>
          <w:szCs w:val="24"/>
        </w:rPr>
        <w:t xml:space="preserve"> </w:t>
      </w:r>
      <w:r w:rsidRPr="00C70689">
        <w:rPr>
          <w:sz w:val="24"/>
          <w:szCs w:val="24"/>
        </w:rPr>
        <w:t>я</w:t>
      </w:r>
      <w:r w:rsidRPr="00C70689">
        <w:rPr>
          <w:spacing w:val="28"/>
          <w:sz w:val="24"/>
          <w:szCs w:val="24"/>
        </w:rPr>
        <w:t xml:space="preserve"> </w:t>
      </w:r>
      <w:r w:rsidRPr="00C70689">
        <w:rPr>
          <w:sz w:val="24"/>
          <w:szCs w:val="24"/>
        </w:rPr>
        <w:t>посетил…»,</w:t>
      </w:r>
      <w:r w:rsidRPr="00C70689">
        <w:rPr>
          <w:spacing w:val="9"/>
          <w:sz w:val="24"/>
          <w:szCs w:val="24"/>
        </w:rPr>
        <w:t xml:space="preserve"> </w:t>
      </w:r>
      <w:r w:rsidRPr="00C70689">
        <w:rPr>
          <w:sz w:val="24"/>
          <w:szCs w:val="24"/>
        </w:rPr>
        <w:t>«Из</w:t>
      </w:r>
      <w:r w:rsidRPr="00C70689">
        <w:rPr>
          <w:spacing w:val="16"/>
          <w:sz w:val="24"/>
          <w:szCs w:val="24"/>
        </w:rPr>
        <w:t xml:space="preserve"> </w:t>
      </w:r>
      <w:r w:rsidRPr="00C70689">
        <w:rPr>
          <w:spacing w:val="-2"/>
          <w:sz w:val="24"/>
          <w:szCs w:val="24"/>
        </w:rPr>
        <w:t>Пиндемонти»,</w:t>
      </w:r>
    </w:p>
    <w:p w:rsidR="001303A0" w:rsidRPr="00C70689" w:rsidRDefault="001303A0" w:rsidP="001303A0">
      <w:pPr>
        <w:pStyle w:val="a3"/>
        <w:spacing w:before="24"/>
        <w:ind w:right="188"/>
        <w:jc w:val="left"/>
        <w:rPr>
          <w:sz w:val="24"/>
          <w:szCs w:val="24"/>
        </w:rPr>
      </w:pPr>
      <w:r w:rsidRPr="00C70689">
        <w:rPr>
          <w:sz w:val="24"/>
          <w:szCs w:val="24"/>
        </w:rPr>
        <w:t>«К морю», «К***» («Я помню чудное мгновенье…»), «Мадонна», «Осень» (отрывок), «Отцы-пустынники и жёны непорочны…», «Пора, мой друг, пора! Покоя</w:t>
      </w:r>
      <w:r w:rsidRPr="00C70689">
        <w:rPr>
          <w:spacing w:val="61"/>
          <w:sz w:val="24"/>
          <w:szCs w:val="24"/>
        </w:rPr>
        <w:t xml:space="preserve"> </w:t>
      </w:r>
      <w:r w:rsidRPr="00C70689">
        <w:rPr>
          <w:sz w:val="24"/>
          <w:szCs w:val="24"/>
        </w:rPr>
        <w:t>сердце</w:t>
      </w:r>
      <w:r w:rsidRPr="00C70689">
        <w:rPr>
          <w:spacing w:val="48"/>
          <w:sz w:val="24"/>
          <w:szCs w:val="24"/>
        </w:rPr>
        <w:t xml:space="preserve"> </w:t>
      </w:r>
      <w:r w:rsidRPr="00C70689">
        <w:rPr>
          <w:sz w:val="24"/>
          <w:szCs w:val="24"/>
        </w:rPr>
        <w:t>просит…»,</w:t>
      </w:r>
      <w:r w:rsidRPr="00C70689">
        <w:rPr>
          <w:spacing w:val="25"/>
          <w:sz w:val="24"/>
          <w:szCs w:val="24"/>
        </w:rPr>
        <w:t xml:space="preserve"> </w:t>
      </w:r>
      <w:r w:rsidRPr="00C70689">
        <w:rPr>
          <w:sz w:val="24"/>
          <w:szCs w:val="24"/>
        </w:rPr>
        <w:t>«Поэт»,</w:t>
      </w:r>
      <w:r w:rsidRPr="00C70689">
        <w:rPr>
          <w:spacing w:val="61"/>
          <w:sz w:val="24"/>
          <w:szCs w:val="24"/>
        </w:rPr>
        <w:t xml:space="preserve"> </w:t>
      </w:r>
      <w:r w:rsidRPr="00C70689">
        <w:rPr>
          <w:sz w:val="24"/>
          <w:szCs w:val="24"/>
        </w:rPr>
        <w:t>«Пророк»,</w:t>
      </w:r>
      <w:r w:rsidRPr="00C70689">
        <w:rPr>
          <w:spacing w:val="43"/>
          <w:sz w:val="24"/>
          <w:szCs w:val="24"/>
        </w:rPr>
        <w:t xml:space="preserve"> </w:t>
      </w:r>
      <w:r w:rsidRPr="00C70689">
        <w:rPr>
          <w:sz w:val="24"/>
          <w:szCs w:val="24"/>
        </w:rPr>
        <w:t>«Свободы</w:t>
      </w:r>
      <w:r w:rsidRPr="00C70689">
        <w:rPr>
          <w:spacing w:val="24"/>
          <w:sz w:val="24"/>
          <w:szCs w:val="24"/>
        </w:rPr>
        <w:t xml:space="preserve"> </w:t>
      </w:r>
      <w:r w:rsidRPr="00C70689">
        <w:rPr>
          <w:sz w:val="24"/>
          <w:szCs w:val="24"/>
        </w:rPr>
        <w:t>сеятель</w:t>
      </w:r>
      <w:r w:rsidRPr="00C70689">
        <w:rPr>
          <w:spacing w:val="47"/>
          <w:w w:val="150"/>
          <w:sz w:val="24"/>
          <w:szCs w:val="24"/>
        </w:rPr>
        <w:t xml:space="preserve"> </w:t>
      </w:r>
      <w:r w:rsidRPr="00C70689">
        <w:rPr>
          <w:spacing w:val="-2"/>
          <w:sz w:val="24"/>
          <w:szCs w:val="24"/>
        </w:rPr>
        <w:t>пустынный…»,</w:t>
      </w:r>
    </w:p>
    <w:p w:rsidR="001303A0" w:rsidRPr="00C70689" w:rsidRDefault="001303A0" w:rsidP="001303A0">
      <w:pPr>
        <w:pStyle w:val="a3"/>
        <w:spacing w:before="1"/>
        <w:ind w:right="190"/>
        <w:jc w:val="left"/>
        <w:rPr>
          <w:sz w:val="24"/>
          <w:szCs w:val="24"/>
        </w:rPr>
      </w:pPr>
      <w:r w:rsidRPr="00C70689">
        <w:rPr>
          <w:sz w:val="24"/>
          <w:szCs w:val="24"/>
        </w:rPr>
        <w:t>«Элегия» («Безумных</w:t>
      </w:r>
      <w:r w:rsidRPr="00C70689">
        <w:rPr>
          <w:spacing w:val="-5"/>
          <w:sz w:val="24"/>
          <w:szCs w:val="24"/>
        </w:rPr>
        <w:t xml:space="preserve"> </w:t>
      </w:r>
      <w:r w:rsidRPr="00C70689">
        <w:rPr>
          <w:sz w:val="24"/>
          <w:szCs w:val="24"/>
        </w:rPr>
        <w:t>лет угасшее веселье…»), «Я вас любил: любовь ещё, быть может…»,</w:t>
      </w:r>
      <w:r w:rsidRPr="00C70689">
        <w:rPr>
          <w:spacing w:val="-18"/>
          <w:sz w:val="24"/>
          <w:szCs w:val="24"/>
        </w:rPr>
        <w:t xml:space="preserve"> </w:t>
      </w:r>
      <w:r w:rsidRPr="00C70689">
        <w:rPr>
          <w:sz w:val="24"/>
          <w:szCs w:val="24"/>
        </w:rPr>
        <w:t>«Я</w:t>
      </w:r>
      <w:r w:rsidRPr="00C70689">
        <w:rPr>
          <w:spacing w:val="-11"/>
          <w:sz w:val="24"/>
          <w:szCs w:val="24"/>
        </w:rPr>
        <w:t xml:space="preserve"> </w:t>
      </w:r>
      <w:r w:rsidRPr="00C70689">
        <w:rPr>
          <w:sz w:val="24"/>
          <w:szCs w:val="24"/>
        </w:rPr>
        <w:t>памятник</w:t>
      </w:r>
      <w:r w:rsidRPr="00C70689">
        <w:rPr>
          <w:spacing w:val="-18"/>
          <w:sz w:val="24"/>
          <w:szCs w:val="24"/>
        </w:rPr>
        <w:t xml:space="preserve"> </w:t>
      </w:r>
      <w:r w:rsidRPr="00C70689">
        <w:rPr>
          <w:sz w:val="24"/>
          <w:szCs w:val="24"/>
        </w:rPr>
        <w:t>себе</w:t>
      </w:r>
      <w:r w:rsidRPr="00C70689">
        <w:rPr>
          <w:spacing w:val="-4"/>
          <w:sz w:val="24"/>
          <w:szCs w:val="24"/>
        </w:rPr>
        <w:t xml:space="preserve"> </w:t>
      </w:r>
      <w:r w:rsidRPr="00C70689">
        <w:rPr>
          <w:sz w:val="24"/>
          <w:szCs w:val="24"/>
        </w:rPr>
        <w:t>воздвиг</w:t>
      </w:r>
      <w:r w:rsidRPr="00C70689">
        <w:rPr>
          <w:spacing w:val="-11"/>
          <w:sz w:val="24"/>
          <w:szCs w:val="24"/>
        </w:rPr>
        <w:t xml:space="preserve"> </w:t>
      </w:r>
      <w:r w:rsidRPr="00C70689">
        <w:rPr>
          <w:sz w:val="24"/>
          <w:szCs w:val="24"/>
        </w:rPr>
        <w:t>нерукотворный…»</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другие.</w:t>
      </w:r>
      <w:r w:rsidRPr="00C70689">
        <w:rPr>
          <w:spacing w:val="-11"/>
          <w:sz w:val="24"/>
          <w:szCs w:val="24"/>
        </w:rPr>
        <w:t xml:space="preserve"> </w:t>
      </w:r>
      <w:r w:rsidRPr="00C70689">
        <w:rPr>
          <w:sz w:val="24"/>
          <w:szCs w:val="24"/>
        </w:rPr>
        <w:t>Поэма</w:t>
      </w:r>
      <w:r w:rsidRPr="00C70689">
        <w:rPr>
          <w:spacing w:val="-5"/>
          <w:sz w:val="24"/>
          <w:szCs w:val="24"/>
        </w:rPr>
        <w:t xml:space="preserve"> </w:t>
      </w:r>
      <w:r w:rsidRPr="00C70689">
        <w:rPr>
          <w:sz w:val="24"/>
          <w:szCs w:val="24"/>
        </w:rPr>
        <w:t>«Медный всадник». Роман в стихах «Евгений Онегин».</w:t>
      </w:r>
    </w:p>
    <w:p w:rsidR="001303A0" w:rsidRPr="00C70689" w:rsidRDefault="001303A0" w:rsidP="001303A0">
      <w:pPr>
        <w:pStyle w:val="a3"/>
        <w:spacing w:before="17"/>
        <w:ind w:left="690"/>
        <w:jc w:val="left"/>
        <w:rPr>
          <w:sz w:val="24"/>
          <w:szCs w:val="24"/>
        </w:rPr>
      </w:pPr>
      <w:r w:rsidRPr="00C70689">
        <w:rPr>
          <w:sz w:val="24"/>
          <w:szCs w:val="24"/>
        </w:rPr>
        <w:t>М.Ю.</w:t>
      </w:r>
      <w:r w:rsidRPr="00C70689">
        <w:rPr>
          <w:spacing w:val="64"/>
          <w:sz w:val="24"/>
          <w:szCs w:val="24"/>
        </w:rPr>
        <w:t xml:space="preserve"> </w:t>
      </w:r>
      <w:r w:rsidRPr="00C70689">
        <w:rPr>
          <w:sz w:val="24"/>
          <w:szCs w:val="24"/>
        </w:rPr>
        <w:t>Лермонтов.</w:t>
      </w:r>
      <w:r w:rsidRPr="00C70689">
        <w:rPr>
          <w:spacing w:val="47"/>
          <w:sz w:val="24"/>
          <w:szCs w:val="24"/>
        </w:rPr>
        <w:t xml:space="preserve"> </w:t>
      </w:r>
      <w:r w:rsidRPr="00C70689">
        <w:rPr>
          <w:sz w:val="24"/>
          <w:szCs w:val="24"/>
        </w:rPr>
        <w:t>Стихотворения</w:t>
      </w:r>
      <w:r w:rsidRPr="00C70689">
        <w:rPr>
          <w:spacing w:val="49"/>
          <w:sz w:val="24"/>
          <w:szCs w:val="24"/>
        </w:rPr>
        <w:t xml:space="preserve"> </w:t>
      </w:r>
      <w:r w:rsidRPr="00C70689">
        <w:rPr>
          <w:sz w:val="24"/>
          <w:szCs w:val="24"/>
        </w:rPr>
        <w:t>(не</w:t>
      </w:r>
      <w:r w:rsidRPr="00C70689">
        <w:rPr>
          <w:spacing w:val="67"/>
          <w:w w:val="150"/>
          <w:sz w:val="24"/>
          <w:szCs w:val="24"/>
        </w:rPr>
        <w:t xml:space="preserve"> </w:t>
      </w:r>
      <w:r w:rsidRPr="00C70689">
        <w:rPr>
          <w:sz w:val="24"/>
          <w:szCs w:val="24"/>
        </w:rPr>
        <w:t>менее</w:t>
      </w:r>
      <w:r w:rsidRPr="00C70689">
        <w:rPr>
          <w:spacing w:val="68"/>
          <w:w w:val="150"/>
          <w:sz w:val="24"/>
          <w:szCs w:val="24"/>
        </w:rPr>
        <w:t xml:space="preserve"> </w:t>
      </w:r>
      <w:r w:rsidRPr="00C70689">
        <w:rPr>
          <w:sz w:val="24"/>
          <w:szCs w:val="24"/>
        </w:rPr>
        <w:t>пяти</w:t>
      </w:r>
      <w:r w:rsidRPr="00C70689">
        <w:rPr>
          <w:spacing w:val="55"/>
          <w:w w:val="150"/>
          <w:sz w:val="24"/>
          <w:szCs w:val="24"/>
        </w:rPr>
        <w:t xml:space="preserve"> </w:t>
      </w:r>
      <w:r w:rsidRPr="00C70689">
        <w:rPr>
          <w:sz w:val="24"/>
          <w:szCs w:val="24"/>
        </w:rPr>
        <w:t>по</w:t>
      </w:r>
      <w:r w:rsidRPr="00C70689">
        <w:rPr>
          <w:spacing w:val="66"/>
          <w:w w:val="150"/>
          <w:sz w:val="24"/>
          <w:szCs w:val="24"/>
        </w:rPr>
        <w:t xml:space="preserve"> </w:t>
      </w:r>
      <w:r w:rsidRPr="00C70689">
        <w:rPr>
          <w:sz w:val="24"/>
          <w:szCs w:val="24"/>
        </w:rPr>
        <w:t>выбору).</w:t>
      </w:r>
      <w:r w:rsidRPr="00C70689">
        <w:rPr>
          <w:spacing w:val="48"/>
          <w:sz w:val="24"/>
          <w:szCs w:val="24"/>
        </w:rPr>
        <w:t xml:space="preserve"> </w:t>
      </w:r>
      <w:r w:rsidRPr="00C70689">
        <w:rPr>
          <w:spacing w:val="-2"/>
          <w:sz w:val="24"/>
          <w:szCs w:val="24"/>
        </w:rPr>
        <w:t>Например,</w:t>
      </w:r>
    </w:p>
    <w:p w:rsidR="001303A0" w:rsidRPr="00C70689" w:rsidRDefault="001303A0" w:rsidP="001303A0">
      <w:pPr>
        <w:pStyle w:val="a3"/>
        <w:spacing w:before="23"/>
        <w:ind w:right="189"/>
        <w:jc w:val="left"/>
        <w:rPr>
          <w:sz w:val="24"/>
          <w:szCs w:val="24"/>
        </w:rPr>
      </w:pPr>
      <w:r w:rsidRPr="00C70689">
        <w:rPr>
          <w:sz w:val="24"/>
          <w:szCs w:val="24"/>
        </w:rPr>
        <w:t>«Выхожу</w:t>
      </w:r>
      <w:r w:rsidRPr="00C70689">
        <w:rPr>
          <w:spacing w:val="-18"/>
          <w:sz w:val="24"/>
          <w:szCs w:val="24"/>
        </w:rPr>
        <w:t xml:space="preserve"> </w:t>
      </w:r>
      <w:r w:rsidRPr="00C70689">
        <w:rPr>
          <w:sz w:val="24"/>
          <w:szCs w:val="24"/>
        </w:rPr>
        <w:t>один</w:t>
      </w:r>
      <w:r w:rsidRPr="00C70689">
        <w:rPr>
          <w:spacing w:val="-17"/>
          <w:sz w:val="24"/>
          <w:szCs w:val="24"/>
        </w:rPr>
        <w:t xml:space="preserve"> </w:t>
      </w:r>
      <w:r w:rsidRPr="00C70689">
        <w:rPr>
          <w:sz w:val="24"/>
          <w:szCs w:val="24"/>
        </w:rPr>
        <w:t>я</w:t>
      </w:r>
      <w:r w:rsidRPr="00C70689">
        <w:rPr>
          <w:spacing w:val="-18"/>
          <w:sz w:val="24"/>
          <w:szCs w:val="24"/>
        </w:rPr>
        <w:t xml:space="preserve"> </w:t>
      </w:r>
      <w:r w:rsidRPr="00C70689">
        <w:rPr>
          <w:sz w:val="24"/>
          <w:szCs w:val="24"/>
        </w:rPr>
        <w:t>на</w:t>
      </w:r>
      <w:r w:rsidRPr="00C70689">
        <w:rPr>
          <w:spacing w:val="-7"/>
          <w:sz w:val="24"/>
          <w:szCs w:val="24"/>
        </w:rPr>
        <w:t xml:space="preserve"> </w:t>
      </w:r>
      <w:r w:rsidRPr="00C70689">
        <w:rPr>
          <w:sz w:val="24"/>
          <w:szCs w:val="24"/>
        </w:rPr>
        <w:t>дорогу…»,</w:t>
      </w:r>
      <w:r w:rsidRPr="00C70689">
        <w:rPr>
          <w:spacing w:val="-9"/>
          <w:sz w:val="24"/>
          <w:szCs w:val="24"/>
        </w:rPr>
        <w:t xml:space="preserve"> </w:t>
      </w:r>
      <w:r w:rsidRPr="00C70689">
        <w:rPr>
          <w:sz w:val="24"/>
          <w:szCs w:val="24"/>
        </w:rPr>
        <w:t>«Дума»,</w:t>
      </w:r>
      <w:r w:rsidRPr="00C70689">
        <w:rPr>
          <w:spacing w:val="-9"/>
          <w:sz w:val="24"/>
          <w:szCs w:val="24"/>
        </w:rPr>
        <w:t xml:space="preserve"> </w:t>
      </w:r>
      <w:r w:rsidRPr="00C70689">
        <w:rPr>
          <w:sz w:val="24"/>
          <w:szCs w:val="24"/>
        </w:rPr>
        <w:t>«И</w:t>
      </w:r>
      <w:r w:rsidRPr="00C70689">
        <w:rPr>
          <w:spacing w:val="-8"/>
          <w:sz w:val="24"/>
          <w:szCs w:val="24"/>
        </w:rPr>
        <w:t xml:space="preserve"> </w:t>
      </w:r>
      <w:r w:rsidRPr="00C70689">
        <w:rPr>
          <w:sz w:val="24"/>
          <w:szCs w:val="24"/>
        </w:rPr>
        <w:t>скучно</w:t>
      </w:r>
      <w:r w:rsidRPr="00C70689">
        <w:rPr>
          <w:spacing w:val="-4"/>
          <w:sz w:val="24"/>
          <w:szCs w:val="24"/>
        </w:rPr>
        <w:t xml:space="preserve"> </w:t>
      </w:r>
      <w:r w:rsidRPr="00C70689">
        <w:rPr>
          <w:sz w:val="24"/>
          <w:szCs w:val="24"/>
        </w:rPr>
        <w:t>и</w:t>
      </w:r>
      <w:r w:rsidRPr="00C70689">
        <w:rPr>
          <w:spacing w:val="-17"/>
          <w:sz w:val="24"/>
          <w:szCs w:val="24"/>
        </w:rPr>
        <w:t xml:space="preserve"> </w:t>
      </w:r>
      <w:r w:rsidRPr="00C70689">
        <w:rPr>
          <w:sz w:val="24"/>
          <w:szCs w:val="24"/>
        </w:rPr>
        <w:t>грустно»,</w:t>
      </w:r>
      <w:r w:rsidRPr="00C70689">
        <w:rPr>
          <w:spacing w:val="-9"/>
          <w:sz w:val="24"/>
          <w:szCs w:val="24"/>
        </w:rPr>
        <w:t xml:space="preserve"> </w:t>
      </w:r>
      <w:r w:rsidRPr="00C70689">
        <w:rPr>
          <w:sz w:val="24"/>
          <w:szCs w:val="24"/>
        </w:rPr>
        <w:t>«Как</w:t>
      </w:r>
      <w:r w:rsidRPr="00C70689">
        <w:rPr>
          <w:spacing w:val="-18"/>
          <w:sz w:val="24"/>
          <w:szCs w:val="24"/>
        </w:rPr>
        <w:t xml:space="preserve"> </w:t>
      </w:r>
      <w:r w:rsidRPr="00C70689">
        <w:rPr>
          <w:sz w:val="24"/>
          <w:szCs w:val="24"/>
        </w:rPr>
        <w:t>часто,</w:t>
      </w:r>
      <w:r w:rsidRPr="00C70689">
        <w:rPr>
          <w:spacing w:val="-17"/>
          <w:sz w:val="24"/>
          <w:szCs w:val="24"/>
        </w:rPr>
        <w:t xml:space="preserve"> </w:t>
      </w:r>
      <w:r w:rsidRPr="00C70689">
        <w:rPr>
          <w:sz w:val="24"/>
          <w:szCs w:val="24"/>
        </w:rPr>
        <w:t>пёстрою толпою окружён…», «Молитва» («Я, Матерь Божия, ныне</w:t>
      </w:r>
      <w:r w:rsidRPr="00C70689">
        <w:rPr>
          <w:spacing w:val="-4"/>
          <w:sz w:val="24"/>
          <w:szCs w:val="24"/>
        </w:rPr>
        <w:t xml:space="preserve"> </w:t>
      </w:r>
      <w:r w:rsidRPr="00C70689">
        <w:rPr>
          <w:sz w:val="24"/>
          <w:szCs w:val="24"/>
        </w:rPr>
        <w:t>с молитвою…»), «Нет, не</w:t>
      </w:r>
      <w:r w:rsidRPr="00C70689">
        <w:rPr>
          <w:spacing w:val="-2"/>
          <w:sz w:val="24"/>
          <w:szCs w:val="24"/>
        </w:rPr>
        <w:t xml:space="preserve"> </w:t>
      </w:r>
      <w:r w:rsidRPr="00C70689">
        <w:rPr>
          <w:sz w:val="24"/>
          <w:szCs w:val="24"/>
        </w:rPr>
        <w:t>тебя</w:t>
      </w:r>
      <w:r w:rsidRPr="00C70689">
        <w:rPr>
          <w:spacing w:val="-13"/>
          <w:sz w:val="24"/>
          <w:szCs w:val="24"/>
        </w:rPr>
        <w:t xml:space="preserve"> </w:t>
      </w:r>
      <w:r w:rsidRPr="00C70689">
        <w:rPr>
          <w:sz w:val="24"/>
          <w:szCs w:val="24"/>
        </w:rPr>
        <w:t>так</w:t>
      </w:r>
      <w:r w:rsidRPr="00C70689">
        <w:rPr>
          <w:spacing w:val="-3"/>
          <w:sz w:val="24"/>
          <w:szCs w:val="24"/>
        </w:rPr>
        <w:t xml:space="preserve"> </w:t>
      </w:r>
      <w:r w:rsidRPr="00C70689">
        <w:rPr>
          <w:sz w:val="24"/>
          <w:szCs w:val="24"/>
        </w:rPr>
        <w:t>пылко</w:t>
      </w:r>
      <w:r w:rsidRPr="00C70689">
        <w:rPr>
          <w:spacing w:val="-8"/>
          <w:sz w:val="24"/>
          <w:szCs w:val="24"/>
        </w:rPr>
        <w:t xml:space="preserve"> </w:t>
      </w:r>
      <w:r w:rsidRPr="00C70689">
        <w:rPr>
          <w:sz w:val="24"/>
          <w:szCs w:val="24"/>
        </w:rPr>
        <w:t>я люблю…»,</w:t>
      </w:r>
      <w:r w:rsidRPr="00C70689">
        <w:rPr>
          <w:spacing w:val="-18"/>
          <w:sz w:val="24"/>
          <w:szCs w:val="24"/>
        </w:rPr>
        <w:t xml:space="preserve"> </w:t>
      </w:r>
      <w:r w:rsidRPr="00C70689">
        <w:rPr>
          <w:sz w:val="24"/>
          <w:szCs w:val="24"/>
        </w:rPr>
        <w:t>«Нет,</w:t>
      </w:r>
      <w:r w:rsidRPr="00C70689">
        <w:rPr>
          <w:spacing w:val="-13"/>
          <w:sz w:val="24"/>
          <w:szCs w:val="24"/>
        </w:rPr>
        <w:t xml:space="preserve"> </w:t>
      </w:r>
      <w:r w:rsidRPr="00C70689">
        <w:rPr>
          <w:sz w:val="24"/>
          <w:szCs w:val="24"/>
        </w:rPr>
        <w:t>я</w:t>
      </w:r>
      <w:r w:rsidRPr="00C70689">
        <w:rPr>
          <w:spacing w:val="-13"/>
          <w:sz w:val="24"/>
          <w:szCs w:val="24"/>
        </w:rPr>
        <w:t xml:space="preserve"> </w:t>
      </w:r>
      <w:r w:rsidRPr="00C70689">
        <w:rPr>
          <w:sz w:val="24"/>
          <w:szCs w:val="24"/>
        </w:rPr>
        <w:t>не</w:t>
      </w:r>
      <w:r w:rsidRPr="00C70689">
        <w:rPr>
          <w:spacing w:val="-7"/>
          <w:sz w:val="24"/>
          <w:szCs w:val="24"/>
        </w:rPr>
        <w:t xml:space="preserve"> </w:t>
      </w:r>
      <w:r w:rsidRPr="00C70689">
        <w:rPr>
          <w:sz w:val="24"/>
          <w:szCs w:val="24"/>
        </w:rPr>
        <w:t>Байрон,</w:t>
      </w:r>
      <w:r w:rsidRPr="00C70689">
        <w:rPr>
          <w:spacing w:val="-13"/>
          <w:sz w:val="24"/>
          <w:szCs w:val="24"/>
        </w:rPr>
        <w:t xml:space="preserve"> </w:t>
      </w:r>
      <w:r w:rsidRPr="00C70689">
        <w:rPr>
          <w:sz w:val="24"/>
          <w:szCs w:val="24"/>
        </w:rPr>
        <w:t>я</w:t>
      </w:r>
      <w:r w:rsidRPr="00C70689">
        <w:rPr>
          <w:spacing w:val="-13"/>
          <w:sz w:val="24"/>
          <w:szCs w:val="24"/>
        </w:rPr>
        <w:t xml:space="preserve"> </w:t>
      </w:r>
      <w:r w:rsidRPr="00C70689">
        <w:rPr>
          <w:sz w:val="24"/>
          <w:szCs w:val="24"/>
        </w:rPr>
        <w:t>другой…»,</w:t>
      </w:r>
      <w:r w:rsidRPr="00C70689">
        <w:rPr>
          <w:spacing w:val="-13"/>
          <w:sz w:val="24"/>
          <w:szCs w:val="24"/>
        </w:rPr>
        <w:t xml:space="preserve"> </w:t>
      </w:r>
      <w:r w:rsidRPr="00C70689">
        <w:rPr>
          <w:sz w:val="24"/>
          <w:szCs w:val="24"/>
        </w:rPr>
        <w:t>«Поэт»</w:t>
      </w:r>
      <w:r w:rsidRPr="00C70689">
        <w:rPr>
          <w:spacing w:val="-8"/>
          <w:sz w:val="24"/>
          <w:szCs w:val="24"/>
        </w:rPr>
        <w:t xml:space="preserve"> </w:t>
      </w:r>
      <w:r w:rsidRPr="00C70689">
        <w:rPr>
          <w:sz w:val="24"/>
          <w:szCs w:val="24"/>
        </w:rPr>
        <w:t>(«Отделкой золотой блистает мой кинжал…»), «Пророк», «Родина», «Смерть Поэта», «Сон» («В</w:t>
      </w:r>
      <w:r w:rsidRPr="00C70689">
        <w:rPr>
          <w:spacing w:val="80"/>
          <w:sz w:val="24"/>
          <w:szCs w:val="24"/>
        </w:rPr>
        <w:t xml:space="preserve"> </w:t>
      </w:r>
      <w:r w:rsidRPr="00C70689">
        <w:rPr>
          <w:sz w:val="24"/>
          <w:szCs w:val="24"/>
        </w:rPr>
        <w:t>полдневный</w:t>
      </w:r>
      <w:r w:rsidRPr="00C70689">
        <w:rPr>
          <w:spacing w:val="40"/>
          <w:sz w:val="24"/>
          <w:szCs w:val="24"/>
        </w:rPr>
        <w:t xml:space="preserve"> </w:t>
      </w:r>
      <w:r w:rsidRPr="00C70689">
        <w:rPr>
          <w:sz w:val="24"/>
          <w:szCs w:val="24"/>
        </w:rPr>
        <w:t>жар</w:t>
      </w:r>
      <w:r w:rsidRPr="00C70689">
        <w:rPr>
          <w:spacing w:val="76"/>
          <w:sz w:val="24"/>
          <w:szCs w:val="24"/>
        </w:rPr>
        <w:t xml:space="preserve"> </w:t>
      </w:r>
      <w:r w:rsidRPr="00C70689">
        <w:rPr>
          <w:sz w:val="24"/>
          <w:szCs w:val="24"/>
        </w:rPr>
        <w:t>в</w:t>
      </w:r>
      <w:r w:rsidRPr="00C70689">
        <w:rPr>
          <w:spacing w:val="80"/>
          <w:sz w:val="24"/>
          <w:szCs w:val="24"/>
        </w:rPr>
        <w:t xml:space="preserve"> </w:t>
      </w:r>
      <w:r w:rsidRPr="00C70689">
        <w:rPr>
          <w:sz w:val="24"/>
          <w:szCs w:val="24"/>
        </w:rPr>
        <w:t>долине</w:t>
      </w:r>
      <w:r w:rsidRPr="00C70689">
        <w:rPr>
          <w:spacing w:val="40"/>
          <w:sz w:val="24"/>
          <w:szCs w:val="24"/>
        </w:rPr>
        <w:t xml:space="preserve"> </w:t>
      </w:r>
      <w:r w:rsidRPr="00C70689">
        <w:rPr>
          <w:sz w:val="24"/>
          <w:szCs w:val="24"/>
        </w:rPr>
        <w:t>Дагестана…»),</w:t>
      </w:r>
      <w:r w:rsidRPr="00C70689">
        <w:rPr>
          <w:spacing w:val="40"/>
          <w:sz w:val="24"/>
          <w:szCs w:val="24"/>
        </w:rPr>
        <w:t xml:space="preserve"> </w:t>
      </w:r>
      <w:r w:rsidRPr="00C70689">
        <w:rPr>
          <w:sz w:val="24"/>
          <w:szCs w:val="24"/>
        </w:rPr>
        <w:t>«Я</w:t>
      </w:r>
      <w:r w:rsidRPr="00C70689">
        <w:rPr>
          <w:spacing w:val="73"/>
          <w:sz w:val="24"/>
          <w:szCs w:val="24"/>
        </w:rPr>
        <w:t xml:space="preserve"> </w:t>
      </w:r>
      <w:r w:rsidRPr="00C70689">
        <w:rPr>
          <w:sz w:val="24"/>
          <w:szCs w:val="24"/>
        </w:rPr>
        <w:t>жить</w:t>
      </w:r>
      <w:r w:rsidRPr="00C70689">
        <w:rPr>
          <w:spacing w:val="80"/>
          <w:sz w:val="24"/>
          <w:szCs w:val="24"/>
        </w:rPr>
        <w:t xml:space="preserve"> </w:t>
      </w:r>
      <w:r w:rsidRPr="00C70689">
        <w:rPr>
          <w:sz w:val="24"/>
          <w:szCs w:val="24"/>
        </w:rPr>
        <w:t>хочу,</w:t>
      </w:r>
      <w:r w:rsidRPr="00C70689">
        <w:rPr>
          <w:spacing w:val="37"/>
          <w:sz w:val="24"/>
          <w:szCs w:val="24"/>
        </w:rPr>
        <w:t xml:space="preserve"> </w:t>
      </w:r>
      <w:r w:rsidRPr="00C70689">
        <w:rPr>
          <w:sz w:val="24"/>
          <w:szCs w:val="24"/>
        </w:rPr>
        <w:t>хочу</w:t>
      </w:r>
      <w:r w:rsidRPr="00C70689">
        <w:rPr>
          <w:spacing w:val="40"/>
          <w:sz w:val="24"/>
          <w:szCs w:val="24"/>
        </w:rPr>
        <w:t xml:space="preserve"> </w:t>
      </w:r>
      <w:r w:rsidRPr="00C70689">
        <w:rPr>
          <w:sz w:val="24"/>
          <w:szCs w:val="24"/>
        </w:rPr>
        <w:t>печали…» и другие. Роман «Герой нашего</w:t>
      </w:r>
      <w:r w:rsidRPr="00C70689">
        <w:rPr>
          <w:spacing w:val="-3"/>
          <w:sz w:val="24"/>
          <w:szCs w:val="24"/>
        </w:rPr>
        <w:t xml:space="preserve"> </w:t>
      </w:r>
      <w:r w:rsidRPr="00C70689">
        <w:rPr>
          <w:sz w:val="24"/>
          <w:szCs w:val="24"/>
        </w:rPr>
        <w:t>времени».</w:t>
      </w:r>
    </w:p>
    <w:p w:rsidR="001303A0" w:rsidRPr="00C70689" w:rsidRDefault="001303A0" w:rsidP="001303A0">
      <w:pPr>
        <w:pStyle w:val="a3"/>
        <w:ind w:left="690"/>
        <w:jc w:val="left"/>
        <w:rPr>
          <w:sz w:val="24"/>
          <w:szCs w:val="24"/>
        </w:rPr>
      </w:pPr>
      <w:r w:rsidRPr="00C70689">
        <w:rPr>
          <w:sz w:val="24"/>
          <w:szCs w:val="24"/>
        </w:rPr>
        <w:t>Н.В.</w:t>
      </w:r>
      <w:r w:rsidRPr="00C70689">
        <w:rPr>
          <w:spacing w:val="2"/>
          <w:sz w:val="24"/>
          <w:szCs w:val="24"/>
        </w:rPr>
        <w:t xml:space="preserve"> </w:t>
      </w:r>
      <w:r w:rsidRPr="00C70689">
        <w:rPr>
          <w:sz w:val="24"/>
          <w:szCs w:val="24"/>
        </w:rPr>
        <w:t>Гоголь.</w:t>
      </w:r>
      <w:r w:rsidRPr="00C70689">
        <w:rPr>
          <w:spacing w:val="2"/>
          <w:sz w:val="24"/>
          <w:szCs w:val="24"/>
        </w:rPr>
        <w:t xml:space="preserve"> </w:t>
      </w:r>
      <w:r w:rsidRPr="00C70689">
        <w:rPr>
          <w:sz w:val="24"/>
          <w:szCs w:val="24"/>
        </w:rPr>
        <w:t>Поэма</w:t>
      </w:r>
      <w:r w:rsidRPr="00C70689">
        <w:rPr>
          <w:spacing w:val="-13"/>
          <w:sz w:val="24"/>
          <w:szCs w:val="24"/>
        </w:rPr>
        <w:t xml:space="preserve"> </w:t>
      </w:r>
      <w:r w:rsidRPr="00C70689">
        <w:rPr>
          <w:sz w:val="24"/>
          <w:szCs w:val="24"/>
        </w:rPr>
        <w:t>«Мёртвые</w:t>
      </w:r>
      <w:r w:rsidRPr="00C70689">
        <w:rPr>
          <w:spacing w:val="-12"/>
          <w:sz w:val="24"/>
          <w:szCs w:val="24"/>
        </w:rPr>
        <w:t xml:space="preserve"> </w:t>
      </w:r>
      <w:r w:rsidRPr="00C70689">
        <w:rPr>
          <w:spacing w:val="-2"/>
          <w:sz w:val="24"/>
          <w:szCs w:val="24"/>
        </w:rPr>
        <w:t>души».</w:t>
      </w:r>
    </w:p>
    <w:p w:rsidR="001303A0" w:rsidRPr="00C70689" w:rsidRDefault="001303A0" w:rsidP="001303A0">
      <w:pPr>
        <w:pStyle w:val="3"/>
        <w:jc w:val="left"/>
        <w:rPr>
          <w:sz w:val="24"/>
          <w:szCs w:val="24"/>
        </w:rPr>
      </w:pPr>
      <w:r w:rsidRPr="00C70689">
        <w:rPr>
          <w:sz w:val="24"/>
          <w:szCs w:val="24"/>
        </w:rPr>
        <w:t>Зарубежная</w:t>
      </w:r>
      <w:r w:rsidRPr="00C70689">
        <w:rPr>
          <w:spacing w:val="-1"/>
          <w:sz w:val="24"/>
          <w:szCs w:val="24"/>
        </w:rPr>
        <w:t xml:space="preserve"> </w:t>
      </w:r>
      <w:r w:rsidRPr="00C70689">
        <w:rPr>
          <w:spacing w:val="-2"/>
          <w:sz w:val="24"/>
          <w:szCs w:val="24"/>
        </w:rPr>
        <w:t>литература</w:t>
      </w:r>
    </w:p>
    <w:p w:rsidR="001303A0" w:rsidRDefault="001303A0" w:rsidP="001303A0">
      <w:pPr>
        <w:pStyle w:val="a3"/>
        <w:spacing w:before="24"/>
        <w:ind w:left="690"/>
        <w:jc w:val="left"/>
        <w:rPr>
          <w:sz w:val="24"/>
          <w:szCs w:val="24"/>
        </w:rPr>
      </w:pPr>
      <w:r w:rsidRPr="00C70689">
        <w:rPr>
          <w:sz w:val="24"/>
          <w:szCs w:val="24"/>
        </w:rPr>
        <w:t>Данте.</w:t>
      </w:r>
      <w:r w:rsidRPr="00C70689">
        <w:rPr>
          <w:spacing w:val="-2"/>
          <w:sz w:val="24"/>
          <w:szCs w:val="24"/>
        </w:rPr>
        <w:t xml:space="preserve"> </w:t>
      </w:r>
      <w:r w:rsidRPr="00C70689">
        <w:rPr>
          <w:sz w:val="24"/>
          <w:szCs w:val="24"/>
        </w:rPr>
        <w:t>«Божественная</w:t>
      </w:r>
      <w:r w:rsidRPr="00C70689">
        <w:rPr>
          <w:spacing w:val="-18"/>
          <w:sz w:val="24"/>
          <w:szCs w:val="24"/>
        </w:rPr>
        <w:t xml:space="preserve"> </w:t>
      </w:r>
      <w:r w:rsidRPr="00C70689">
        <w:rPr>
          <w:sz w:val="24"/>
          <w:szCs w:val="24"/>
        </w:rPr>
        <w:t>комедия»</w:t>
      </w:r>
      <w:r w:rsidRPr="00C70689">
        <w:rPr>
          <w:spacing w:val="-13"/>
          <w:sz w:val="24"/>
          <w:szCs w:val="24"/>
        </w:rPr>
        <w:t xml:space="preserve"> </w:t>
      </w:r>
      <w:r w:rsidRPr="00C70689">
        <w:rPr>
          <w:sz w:val="24"/>
          <w:szCs w:val="24"/>
        </w:rPr>
        <w:t>(не</w:t>
      </w:r>
      <w:r w:rsidRPr="00C70689">
        <w:rPr>
          <w:spacing w:val="-12"/>
          <w:sz w:val="24"/>
          <w:szCs w:val="24"/>
        </w:rPr>
        <w:t xml:space="preserve"> </w:t>
      </w:r>
      <w:r w:rsidRPr="00C70689">
        <w:rPr>
          <w:sz w:val="24"/>
          <w:szCs w:val="24"/>
        </w:rPr>
        <w:t>менее</w:t>
      </w:r>
      <w:r w:rsidRPr="00C70689">
        <w:rPr>
          <w:spacing w:val="20"/>
          <w:sz w:val="24"/>
          <w:szCs w:val="24"/>
        </w:rPr>
        <w:t xml:space="preserve"> </w:t>
      </w:r>
      <w:r w:rsidRPr="00C70689">
        <w:rPr>
          <w:sz w:val="24"/>
          <w:szCs w:val="24"/>
        </w:rPr>
        <w:t>двух</w:t>
      </w:r>
      <w:r w:rsidRPr="00C70689">
        <w:rPr>
          <w:spacing w:val="-14"/>
          <w:sz w:val="24"/>
          <w:szCs w:val="24"/>
        </w:rPr>
        <w:t xml:space="preserve"> </w:t>
      </w:r>
      <w:r w:rsidRPr="00C70689">
        <w:rPr>
          <w:sz w:val="24"/>
          <w:szCs w:val="24"/>
        </w:rPr>
        <w:t>фрагментов</w:t>
      </w:r>
      <w:r w:rsidRPr="00C70689">
        <w:rPr>
          <w:spacing w:val="-21"/>
          <w:sz w:val="24"/>
          <w:szCs w:val="24"/>
        </w:rPr>
        <w:t xml:space="preserve"> </w:t>
      </w:r>
      <w:r w:rsidRPr="00C70689">
        <w:rPr>
          <w:sz w:val="24"/>
          <w:szCs w:val="24"/>
        </w:rPr>
        <w:t>по</w:t>
      </w:r>
      <w:r w:rsidRPr="00C70689">
        <w:rPr>
          <w:spacing w:val="-13"/>
          <w:sz w:val="24"/>
          <w:szCs w:val="24"/>
        </w:rPr>
        <w:t xml:space="preserve"> </w:t>
      </w:r>
      <w:r w:rsidRPr="00C70689">
        <w:rPr>
          <w:spacing w:val="-2"/>
          <w:sz w:val="24"/>
          <w:szCs w:val="24"/>
        </w:rPr>
        <w:t>выбору).</w:t>
      </w:r>
    </w:p>
    <w:p w:rsidR="001303A0" w:rsidRPr="00C70689" w:rsidRDefault="001303A0" w:rsidP="001303A0">
      <w:pPr>
        <w:pStyle w:val="a3"/>
        <w:spacing w:before="88"/>
        <w:ind w:left="690"/>
        <w:jc w:val="left"/>
        <w:rPr>
          <w:sz w:val="24"/>
          <w:szCs w:val="24"/>
        </w:rPr>
      </w:pPr>
      <w:r w:rsidRPr="00C70689">
        <w:rPr>
          <w:sz w:val="24"/>
          <w:szCs w:val="24"/>
        </w:rPr>
        <w:t>У.</w:t>
      </w:r>
      <w:r w:rsidRPr="00C70689">
        <w:rPr>
          <w:spacing w:val="18"/>
          <w:sz w:val="24"/>
          <w:szCs w:val="24"/>
        </w:rPr>
        <w:t xml:space="preserve"> </w:t>
      </w:r>
      <w:r w:rsidRPr="00C70689">
        <w:rPr>
          <w:sz w:val="24"/>
          <w:szCs w:val="24"/>
        </w:rPr>
        <w:t>Шекспир.</w:t>
      </w:r>
      <w:r w:rsidRPr="00C70689">
        <w:rPr>
          <w:spacing w:val="-16"/>
          <w:sz w:val="24"/>
          <w:szCs w:val="24"/>
        </w:rPr>
        <w:t xml:space="preserve"> </w:t>
      </w:r>
      <w:r w:rsidRPr="00C70689">
        <w:rPr>
          <w:sz w:val="24"/>
          <w:szCs w:val="24"/>
        </w:rPr>
        <w:t>Трагедия</w:t>
      </w:r>
      <w:r w:rsidRPr="00C70689">
        <w:rPr>
          <w:spacing w:val="-16"/>
          <w:sz w:val="24"/>
          <w:szCs w:val="24"/>
        </w:rPr>
        <w:t xml:space="preserve"> </w:t>
      </w:r>
      <w:r w:rsidRPr="00C70689">
        <w:rPr>
          <w:sz w:val="24"/>
          <w:szCs w:val="24"/>
        </w:rPr>
        <w:t>«Гамлет»</w:t>
      </w:r>
      <w:r w:rsidRPr="00C70689">
        <w:rPr>
          <w:spacing w:val="-11"/>
          <w:sz w:val="24"/>
          <w:szCs w:val="24"/>
        </w:rPr>
        <w:t xml:space="preserve"> </w:t>
      </w:r>
      <w:r w:rsidRPr="00C70689">
        <w:rPr>
          <w:sz w:val="24"/>
          <w:szCs w:val="24"/>
        </w:rPr>
        <w:t>(фрагменты</w:t>
      </w:r>
      <w:r w:rsidRPr="00C70689">
        <w:rPr>
          <w:spacing w:val="-16"/>
          <w:sz w:val="24"/>
          <w:szCs w:val="24"/>
        </w:rPr>
        <w:t xml:space="preserve"> </w:t>
      </w:r>
      <w:r w:rsidRPr="00C70689">
        <w:rPr>
          <w:sz w:val="24"/>
          <w:szCs w:val="24"/>
        </w:rPr>
        <w:t>по</w:t>
      </w:r>
      <w:r w:rsidRPr="00C70689">
        <w:rPr>
          <w:spacing w:val="-11"/>
          <w:sz w:val="24"/>
          <w:szCs w:val="24"/>
        </w:rPr>
        <w:t xml:space="preserve"> </w:t>
      </w:r>
      <w:r w:rsidRPr="00C70689">
        <w:rPr>
          <w:spacing w:val="-2"/>
          <w:sz w:val="24"/>
          <w:szCs w:val="24"/>
        </w:rPr>
        <w:t>выбору).</w:t>
      </w:r>
    </w:p>
    <w:p w:rsidR="001303A0" w:rsidRPr="00C70689" w:rsidRDefault="001303A0" w:rsidP="001303A0">
      <w:pPr>
        <w:pStyle w:val="a3"/>
        <w:spacing w:before="23"/>
        <w:ind w:left="690"/>
        <w:jc w:val="left"/>
        <w:rPr>
          <w:sz w:val="24"/>
          <w:szCs w:val="24"/>
        </w:rPr>
      </w:pPr>
      <w:r w:rsidRPr="00C70689">
        <w:rPr>
          <w:sz w:val="24"/>
          <w:szCs w:val="24"/>
        </w:rPr>
        <w:t>И.-В.</w:t>
      </w:r>
      <w:r w:rsidRPr="00C70689">
        <w:rPr>
          <w:spacing w:val="-12"/>
          <w:sz w:val="24"/>
          <w:szCs w:val="24"/>
        </w:rPr>
        <w:t xml:space="preserve"> </w:t>
      </w:r>
      <w:r w:rsidRPr="00C70689">
        <w:rPr>
          <w:sz w:val="24"/>
          <w:szCs w:val="24"/>
        </w:rPr>
        <w:t>Гёте.</w:t>
      </w:r>
      <w:r w:rsidRPr="00C70689">
        <w:rPr>
          <w:spacing w:val="24"/>
          <w:sz w:val="24"/>
          <w:szCs w:val="24"/>
        </w:rPr>
        <w:t xml:space="preserve"> </w:t>
      </w:r>
      <w:r w:rsidRPr="00C70689">
        <w:rPr>
          <w:sz w:val="24"/>
          <w:szCs w:val="24"/>
        </w:rPr>
        <w:t>Трагедия</w:t>
      </w:r>
      <w:r w:rsidRPr="00C70689">
        <w:rPr>
          <w:spacing w:val="-30"/>
          <w:sz w:val="24"/>
          <w:szCs w:val="24"/>
        </w:rPr>
        <w:t xml:space="preserve"> </w:t>
      </w:r>
      <w:r w:rsidRPr="00C70689">
        <w:rPr>
          <w:sz w:val="24"/>
          <w:szCs w:val="24"/>
        </w:rPr>
        <w:t>«Фауст»</w:t>
      </w:r>
      <w:r w:rsidRPr="00C70689">
        <w:rPr>
          <w:spacing w:val="-25"/>
          <w:sz w:val="24"/>
          <w:szCs w:val="24"/>
        </w:rPr>
        <w:t xml:space="preserve"> </w:t>
      </w:r>
      <w:r w:rsidRPr="00C70689">
        <w:rPr>
          <w:sz w:val="24"/>
          <w:szCs w:val="24"/>
        </w:rPr>
        <w:t>(не</w:t>
      </w:r>
      <w:r w:rsidRPr="00C70689">
        <w:rPr>
          <w:spacing w:val="-6"/>
          <w:sz w:val="24"/>
          <w:szCs w:val="24"/>
        </w:rPr>
        <w:t xml:space="preserve"> </w:t>
      </w:r>
      <w:r w:rsidRPr="00C70689">
        <w:rPr>
          <w:sz w:val="24"/>
          <w:szCs w:val="24"/>
        </w:rPr>
        <w:t>менее</w:t>
      </w:r>
      <w:r w:rsidRPr="00C70689">
        <w:rPr>
          <w:spacing w:val="12"/>
          <w:sz w:val="24"/>
          <w:szCs w:val="24"/>
        </w:rPr>
        <w:t xml:space="preserve"> </w:t>
      </w:r>
      <w:r w:rsidRPr="00C70689">
        <w:rPr>
          <w:sz w:val="24"/>
          <w:szCs w:val="24"/>
        </w:rPr>
        <w:t>двух</w:t>
      </w:r>
      <w:r w:rsidRPr="00C70689">
        <w:rPr>
          <w:spacing w:val="-7"/>
          <w:sz w:val="24"/>
          <w:szCs w:val="24"/>
        </w:rPr>
        <w:t xml:space="preserve"> </w:t>
      </w:r>
      <w:r w:rsidRPr="00C70689">
        <w:rPr>
          <w:sz w:val="24"/>
          <w:szCs w:val="24"/>
        </w:rPr>
        <w:t>фрагментов</w:t>
      </w:r>
      <w:r w:rsidRPr="00C70689">
        <w:rPr>
          <w:spacing w:val="-16"/>
          <w:sz w:val="24"/>
          <w:szCs w:val="24"/>
        </w:rPr>
        <w:t xml:space="preserve"> </w:t>
      </w:r>
      <w:r w:rsidRPr="00C70689">
        <w:rPr>
          <w:sz w:val="24"/>
          <w:szCs w:val="24"/>
        </w:rPr>
        <w:t>по</w:t>
      </w:r>
      <w:r w:rsidRPr="00C70689">
        <w:rPr>
          <w:spacing w:val="-7"/>
          <w:sz w:val="24"/>
          <w:szCs w:val="24"/>
        </w:rPr>
        <w:t xml:space="preserve"> </w:t>
      </w:r>
      <w:r w:rsidRPr="00C70689">
        <w:rPr>
          <w:spacing w:val="-2"/>
          <w:sz w:val="24"/>
          <w:szCs w:val="24"/>
        </w:rPr>
        <w:t>выбору).</w:t>
      </w:r>
    </w:p>
    <w:p w:rsidR="001303A0" w:rsidRPr="00C70689" w:rsidRDefault="001303A0" w:rsidP="001303A0">
      <w:pPr>
        <w:pStyle w:val="a3"/>
        <w:spacing w:before="24"/>
        <w:ind w:firstLine="570"/>
        <w:jc w:val="left"/>
        <w:rPr>
          <w:sz w:val="24"/>
          <w:szCs w:val="24"/>
        </w:rPr>
      </w:pPr>
      <w:r w:rsidRPr="00C70689">
        <w:rPr>
          <w:sz w:val="24"/>
          <w:szCs w:val="24"/>
        </w:rPr>
        <w:t>Дж.Г.</w:t>
      </w:r>
      <w:r w:rsidRPr="00C70689">
        <w:rPr>
          <w:spacing w:val="80"/>
          <w:sz w:val="24"/>
          <w:szCs w:val="24"/>
        </w:rPr>
        <w:t xml:space="preserve"> </w:t>
      </w:r>
      <w:r w:rsidRPr="00C70689">
        <w:rPr>
          <w:sz w:val="24"/>
          <w:szCs w:val="24"/>
        </w:rPr>
        <w:t>Байрон.</w:t>
      </w:r>
      <w:r w:rsidRPr="00C70689">
        <w:rPr>
          <w:spacing w:val="77"/>
          <w:sz w:val="24"/>
          <w:szCs w:val="24"/>
        </w:rPr>
        <w:t xml:space="preserve"> </w:t>
      </w:r>
      <w:r w:rsidRPr="00C70689">
        <w:rPr>
          <w:sz w:val="24"/>
          <w:szCs w:val="24"/>
        </w:rPr>
        <w:t>Стихотворения</w:t>
      </w:r>
      <w:r w:rsidRPr="00C70689">
        <w:rPr>
          <w:spacing w:val="77"/>
          <w:sz w:val="24"/>
          <w:szCs w:val="24"/>
        </w:rPr>
        <w:t xml:space="preserve"> </w:t>
      </w:r>
      <w:r w:rsidRPr="00C70689">
        <w:rPr>
          <w:sz w:val="24"/>
          <w:szCs w:val="24"/>
        </w:rPr>
        <w:t>(одно</w:t>
      </w:r>
      <w:r w:rsidRPr="00C70689">
        <w:rPr>
          <w:spacing w:val="80"/>
          <w:sz w:val="24"/>
          <w:szCs w:val="24"/>
        </w:rPr>
        <w:t xml:space="preserve"> </w:t>
      </w:r>
      <w:r w:rsidRPr="00C70689">
        <w:rPr>
          <w:sz w:val="24"/>
          <w:szCs w:val="24"/>
        </w:rPr>
        <w:t>по</w:t>
      </w:r>
      <w:r w:rsidRPr="00C70689">
        <w:rPr>
          <w:spacing w:val="80"/>
          <w:w w:val="150"/>
          <w:sz w:val="24"/>
          <w:szCs w:val="24"/>
        </w:rPr>
        <w:t xml:space="preserve"> </w:t>
      </w:r>
      <w:r w:rsidRPr="00C70689">
        <w:rPr>
          <w:sz w:val="24"/>
          <w:szCs w:val="24"/>
        </w:rPr>
        <w:t>выбору).</w:t>
      </w:r>
      <w:r w:rsidRPr="00C70689">
        <w:rPr>
          <w:spacing w:val="77"/>
          <w:sz w:val="24"/>
          <w:szCs w:val="24"/>
        </w:rPr>
        <w:t xml:space="preserve"> </w:t>
      </w:r>
      <w:r w:rsidRPr="00C70689">
        <w:rPr>
          <w:sz w:val="24"/>
          <w:szCs w:val="24"/>
        </w:rPr>
        <w:t>Например,</w:t>
      </w:r>
      <w:r w:rsidRPr="00C70689">
        <w:rPr>
          <w:spacing w:val="77"/>
          <w:sz w:val="24"/>
          <w:szCs w:val="24"/>
        </w:rPr>
        <w:t xml:space="preserve"> </w:t>
      </w:r>
      <w:r w:rsidRPr="00C70689">
        <w:rPr>
          <w:sz w:val="24"/>
          <w:szCs w:val="24"/>
        </w:rPr>
        <w:t>«Душа</w:t>
      </w:r>
      <w:r w:rsidRPr="00C70689">
        <w:rPr>
          <w:spacing w:val="80"/>
          <w:sz w:val="24"/>
          <w:szCs w:val="24"/>
        </w:rPr>
        <w:t xml:space="preserve"> </w:t>
      </w:r>
      <w:r w:rsidRPr="00C70689">
        <w:rPr>
          <w:sz w:val="24"/>
          <w:szCs w:val="24"/>
        </w:rPr>
        <w:t>моя мрачна.</w:t>
      </w:r>
      <w:r w:rsidRPr="00C70689">
        <w:rPr>
          <w:spacing w:val="55"/>
          <w:w w:val="150"/>
          <w:sz w:val="24"/>
          <w:szCs w:val="24"/>
        </w:rPr>
        <w:t xml:space="preserve"> </w:t>
      </w:r>
      <w:r w:rsidRPr="00C70689">
        <w:rPr>
          <w:sz w:val="24"/>
          <w:szCs w:val="24"/>
        </w:rPr>
        <w:t>Скорей,</w:t>
      </w:r>
      <w:r w:rsidRPr="00C70689">
        <w:rPr>
          <w:spacing w:val="56"/>
          <w:w w:val="150"/>
          <w:sz w:val="24"/>
          <w:szCs w:val="24"/>
        </w:rPr>
        <w:t xml:space="preserve"> </w:t>
      </w:r>
      <w:r w:rsidRPr="00C70689">
        <w:rPr>
          <w:sz w:val="24"/>
          <w:szCs w:val="24"/>
        </w:rPr>
        <w:t>певец,</w:t>
      </w:r>
      <w:r w:rsidRPr="00C70689">
        <w:rPr>
          <w:spacing w:val="36"/>
          <w:sz w:val="24"/>
          <w:szCs w:val="24"/>
        </w:rPr>
        <w:t xml:space="preserve">  </w:t>
      </w:r>
      <w:r w:rsidRPr="00C70689">
        <w:rPr>
          <w:sz w:val="24"/>
          <w:szCs w:val="24"/>
        </w:rPr>
        <w:t>скорей!..»,</w:t>
      </w:r>
      <w:r w:rsidRPr="00C70689">
        <w:rPr>
          <w:spacing w:val="74"/>
          <w:sz w:val="24"/>
          <w:szCs w:val="24"/>
        </w:rPr>
        <w:t xml:space="preserve"> </w:t>
      </w:r>
      <w:r w:rsidRPr="00C70689">
        <w:rPr>
          <w:sz w:val="24"/>
          <w:szCs w:val="24"/>
        </w:rPr>
        <w:t>«Прощание</w:t>
      </w:r>
      <w:r w:rsidRPr="00C70689">
        <w:rPr>
          <w:spacing w:val="79"/>
          <w:sz w:val="24"/>
          <w:szCs w:val="24"/>
        </w:rPr>
        <w:t xml:space="preserve"> </w:t>
      </w:r>
      <w:r w:rsidRPr="00C70689">
        <w:rPr>
          <w:sz w:val="24"/>
          <w:szCs w:val="24"/>
        </w:rPr>
        <w:t>Наполеона»</w:t>
      </w:r>
      <w:r w:rsidRPr="00C70689">
        <w:rPr>
          <w:spacing w:val="78"/>
          <w:sz w:val="24"/>
          <w:szCs w:val="24"/>
        </w:rPr>
        <w:t xml:space="preserve"> </w:t>
      </w:r>
      <w:r w:rsidRPr="00C70689">
        <w:rPr>
          <w:sz w:val="24"/>
          <w:szCs w:val="24"/>
        </w:rPr>
        <w:t>и</w:t>
      </w:r>
      <w:r w:rsidRPr="00C70689">
        <w:rPr>
          <w:spacing w:val="33"/>
          <w:sz w:val="24"/>
          <w:szCs w:val="24"/>
        </w:rPr>
        <w:t xml:space="preserve">  </w:t>
      </w:r>
      <w:r w:rsidRPr="00C70689">
        <w:rPr>
          <w:sz w:val="24"/>
          <w:szCs w:val="24"/>
        </w:rPr>
        <w:t>другие.</w:t>
      </w:r>
      <w:r w:rsidRPr="00C70689">
        <w:rPr>
          <w:spacing w:val="56"/>
          <w:w w:val="150"/>
          <w:sz w:val="24"/>
          <w:szCs w:val="24"/>
        </w:rPr>
        <w:t xml:space="preserve"> </w:t>
      </w:r>
      <w:r w:rsidRPr="00C70689">
        <w:rPr>
          <w:spacing w:val="-2"/>
          <w:sz w:val="24"/>
          <w:szCs w:val="24"/>
        </w:rPr>
        <w:t>Поэма</w:t>
      </w:r>
    </w:p>
    <w:p w:rsidR="001303A0" w:rsidRPr="00C70689" w:rsidRDefault="001303A0" w:rsidP="001303A0">
      <w:pPr>
        <w:pStyle w:val="a3"/>
        <w:spacing w:before="1"/>
        <w:jc w:val="left"/>
        <w:rPr>
          <w:sz w:val="24"/>
          <w:szCs w:val="24"/>
        </w:rPr>
      </w:pPr>
      <w:r w:rsidRPr="00C70689">
        <w:rPr>
          <w:sz w:val="24"/>
          <w:szCs w:val="24"/>
        </w:rPr>
        <w:t>«Паломничество</w:t>
      </w:r>
      <w:r w:rsidRPr="00C70689">
        <w:rPr>
          <w:spacing w:val="-12"/>
          <w:sz w:val="24"/>
          <w:szCs w:val="24"/>
        </w:rPr>
        <w:t xml:space="preserve"> </w:t>
      </w:r>
      <w:r w:rsidRPr="00C70689">
        <w:rPr>
          <w:sz w:val="24"/>
          <w:szCs w:val="24"/>
        </w:rPr>
        <w:t>Чайльд-Гарольда»</w:t>
      </w:r>
      <w:r w:rsidRPr="00C70689">
        <w:rPr>
          <w:spacing w:val="-29"/>
          <w:sz w:val="24"/>
          <w:szCs w:val="24"/>
        </w:rPr>
        <w:t xml:space="preserve"> </w:t>
      </w:r>
      <w:r w:rsidRPr="00C70689">
        <w:rPr>
          <w:sz w:val="24"/>
          <w:szCs w:val="24"/>
        </w:rPr>
        <w:t>(не</w:t>
      </w:r>
      <w:r w:rsidRPr="00C70689">
        <w:rPr>
          <w:spacing w:val="-10"/>
          <w:sz w:val="24"/>
          <w:szCs w:val="24"/>
        </w:rPr>
        <w:t xml:space="preserve"> </w:t>
      </w:r>
      <w:r w:rsidRPr="00C70689">
        <w:rPr>
          <w:sz w:val="24"/>
          <w:szCs w:val="24"/>
        </w:rPr>
        <w:t>менее</w:t>
      </w:r>
      <w:r w:rsidRPr="00C70689">
        <w:rPr>
          <w:spacing w:val="6"/>
          <w:sz w:val="24"/>
          <w:szCs w:val="24"/>
        </w:rPr>
        <w:t xml:space="preserve"> </w:t>
      </w:r>
      <w:r w:rsidRPr="00C70689">
        <w:rPr>
          <w:sz w:val="24"/>
          <w:szCs w:val="24"/>
        </w:rPr>
        <w:t>одного</w:t>
      </w:r>
      <w:r w:rsidRPr="00C70689">
        <w:rPr>
          <w:spacing w:val="-12"/>
          <w:sz w:val="24"/>
          <w:szCs w:val="24"/>
        </w:rPr>
        <w:t xml:space="preserve"> </w:t>
      </w:r>
      <w:r w:rsidRPr="00C70689">
        <w:rPr>
          <w:sz w:val="24"/>
          <w:szCs w:val="24"/>
        </w:rPr>
        <w:t>фрагмента</w:t>
      </w:r>
      <w:r w:rsidRPr="00C70689">
        <w:rPr>
          <w:spacing w:val="-10"/>
          <w:sz w:val="24"/>
          <w:szCs w:val="24"/>
        </w:rPr>
        <w:t xml:space="preserve"> </w:t>
      </w:r>
      <w:r w:rsidRPr="00C70689">
        <w:rPr>
          <w:sz w:val="24"/>
          <w:szCs w:val="24"/>
        </w:rPr>
        <w:t>по</w:t>
      </w:r>
      <w:r w:rsidRPr="00C70689">
        <w:rPr>
          <w:spacing w:val="-12"/>
          <w:sz w:val="24"/>
          <w:szCs w:val="24"/>
        </w:rPr>
        <w:t xml:space="preserve"> </w:t>
      </w:r>
      <w:r w:rsidRPr="00C70689">
        <w:rPr>
          <w:spacing w:val="-2"/>
          <w:sz w:val="24"/>
          <w:szCs w:val="24"/>
        </w:rPr>
        <w:t>выбору).</w:t>
      </w:r>
    </w:p>
    <w:p w:rsidR="001303A0" w:rsidRPr="00C70689" w:rsidRDefault="001303A0" w:rsidP="001303A0">
      <w:pPr>
        <w:pStyle w:val="a3"/>
        <w:spacing w:before="23"/>
        <w:ind w:left="690"/>
        <w:jc w:val="left"/>
        <w:rPr>
          <w:sz w:val="24"/>
          <w:szCs w:val="24"/>
        </w:rPr>
      </w:pPr>
      <w:r w:rsidRPr="00C70689">
        <w:rPr>
          <w:sz w:val="24"/>
          <w:szCs w:val="24"/>
        </w:rPr>
        <w:t>Зарубежная</w:t>
      </w:r>
      <w:r w:rsidRPr="00C70689">
        <w:rPr>
          <w:spacing w:val="8"/>
          <w:sz w:val="24"/>
          <w:szCs w:val="24"/>
        </w:rPr>
        <w:t xml:space="preserve"> </w:t>
      </w:r>
      <w:r w:rsidRPr="00C70689">
        <w:rPr>
          <w:sz w:val="24"/>
          <w:szCs w:val="24"/>
        </w:rPr>
        <w:t>проза</w:t>
      </w:r>
      <w:r w:rsidRPr="00C70689">
        <w:rPr>
          <w:spacing w:val="-3"/>
          <w:sz w:val="24"/>
          <w:szCs w:val="24"/>
        </w:rPr>
        <w:t xml:space="preserve"> </w:t>
      </w:r>
      <w:r w:rsidRPr="00C70689">
        <w:rPr>
          <w:sz w:val="24"/>
          <w:szCs w:val="24"/>
        </w:rPr>
        <w:t>первой</w:t>
      </w:r>
      <w:r w:rsidRPr="00C70689">
        <w:rPr>
          <w:spacing w:val="1"/>
          <w:sz w:val="24"/>
          <w:szCs w:val="24"/>
        </w:rPr>
        <w:t xml:space="preserve"> </w:t>
      </w:r>
      <w:r w:rsidRPr="00C70689">
        <w:rPr>
          <w:sz w:val="24"/>
          <w:szCs w:val="24"/>
        </w:rPr>
        <w:t>половины</w:t>
      </w:r>
      <w:r w:rsidRPr="00C70689">
        <w:rPr>
          <w:spacing w:val="27"/>
          <w:sz w:val="24"/>
          <w:szCs w:val="24"/>
        </w:rPr>
        <w:t xml:space="preserve"> </w:t>
      </w:r>
      <w:r w:rsidRPr="00C70689">
        <w:rPr>
          <w:sz w:val="24"/>
          <w:szCs w:val="24"/>
        </w:rPr>
        <w:t>XIX</w:t>
      </w:r>
      <w:r w:rsidRPr="00C70689">
        <w:rPr>
          <w:spacing w:val="48"/>
          <w:sz w:val="24"/>
          <w:szCs w:val="24"/>
        </w:rPr>
        <w:t xml:space="preserve"> </w:t>
      </w:r>
      <w:r w:rsidRPr="00C70689">
        <w:rPr>
          <w:sz w:val="24"/>
          <w:szCs w:val="24"/>
        </w:rPr>
        <w:t>в.</w:t>
      </w:r>
      <w:r w:rsidRPr="00C70689">
        <w:rPr>
          <w:spacing w:val="46"/>
          <w:sz w:val="24"/>
          <w:szCs w:val="24"/>
        </w:rPr>
        <w:t xml:space="preserve"> </w:t>
      </w:r>
      <w:r w:rsidRPr="00C70689">
        <w:rPr>
          <w:sz w:val="24"/>
          <w:szCs w:val="24"/>
        </w:rPr>
        <w:t>(одно</w:t>
      </w:r>
      <w:r w:rsidRPr="00C70689">
        <w:rPr>
          <w:spacing w:val="33"/>
          <w:sz w:val="24"/>
          <w:szCs w:val="24"/>
        </w:rPr>
        <w:t xml:space="preserve"> </w:t>
      </w:r>
      <w:r w:rsidRPr="00C70689">
        <w:rPr>
          <w:sz w:val="24"/>
          <w:szCs w:val="24"/>
        </w:rPr>
        <w:t>произведение</w:t>
      </w:r>
      <w:r w:rsidRPr="00C70689">
        <w:rPr>
          <w:spacing w:val="-4"/>
          <w:sz w:val="24"/>
          <w:szCs w:val="24"/>
        </w:rPr>
        <w:t xml:space="preserve"> </w:t>
      </w:r>
      <w:r w:rsidRPr="00C70689">
        <w:rPr>
          <w:sz w:val="24"/>
          <w:szCs w:val="24"/>
        </w:rPr>
        <w:t>по</w:t>
      </w:r>
      <w:r w:rsidRPr="00C70689">
        <w:rPr>
          <w:spacing w:val="51"/>
          <w:sz w:val="24"/>
          <w:szCs w:val="24"/>
        </w:rPr>
        <w:t xml:space="preserve"> </w:t>
      </w:r>
      <w:r w:rsidRPr="00C70689">
        <w:rPr>
          <w:spacing w:val="-2"/>
          <w:sz w:val="24"/>
          <w:szCs w:val="24"/>
        </w:rPr>
        <w:t>выбору).</w:t>
      </w:r>
    </w:p>
    <w:p w:rsidR="001303A0" w:rsidRPr="00C70689" w:rsidRDefault="001303A0" w:rsidP="001303A0">
      <w:pPr>
        <w:pStyle w:val="a3"/>
        <w:spacing w:before="23"/>
        <w:jc w:val="left"/>
        <w:rPr>
          <w:sz w:val="24"/>
          <w:szCs w:val="24"/>
        </w:rPr>
      </w:pPr>
      <w:r w:rsidRPr="00C70689">
        <w:rPr>
          <w:sz w:val="24"/>
          <w:szCs w:val="24"/>
        </w:rPr>
        <w:t>Например,</w:t>
      </w:r>
      <w:r w:rsidRPr="00C70689">
        <w:rPr>
          <w:spacing w:val="-26"/>
          <w:sz w:val="24"/>
          <w:szCs w:val="24"/>
        </w:rPr>
        <w:t xml:space="preserve"> </w:t>
      </w:r>
      <w:r w:rsidRPr="00C70689">
        <w:rPr>
          <w:sz w:val="24"/>
          <w:szCs w:val="24"/>
        </w:rPr>
        <w:t>произведения</w:t>
      </w:r>
      <w:r w:rsidRPr="00C70689">
        <w:rPr>
          <w:spacing w:val="-25"/>
          <w:sz w:val="24"/>
          <w:szCs w:val="24"/>
        </w:rPr>
        <w:t xml:space="preserve"> </w:t>
      </w:r>
      <w:r w:rsidRPr="00C70689">
        <w:rPr>
          <w:sz w:val="24"/>
          <w:szCs w:val="24"/>
        </w:rPr>
        <w:t>Э.Т.А.</w:t>
      </w:r>
      <w:r w:rsidRPr="00C70689">
        <w:rPr>
          <w:spacing w:val="-25"/>
          <w:sz w:val="24"/>
          <w:szCs w:val="24"/>
        </w:rPr>
        <w:t xml:space="preserve"> </w:t>
      </w:r>
      <w:r w:rsidRPr="00C70689">
        <w:rPr>
          <w:sz w:val="24"/>
          <w:szCs w:val="24"/>
        </w:rPr>
        <w:t>Гофмана,</w:t>
      </w:r>
      <w:r w:rsidRPr="00C70689">
        <w:rPr>
          <w:spacing w:val="-25"/>
          <w:sz w:val="24"/>
          <w:szCs w:val="24"/>
        </w:rPr>
        <w:t xml:space="preserve"> </w:t>
      </w:r>
      <w:r w:rsidRPr="00C70689">
        <w:rPr>
          <w:sz w:val="24"/>
          <w:szCs w:val="24"/>
        </w:rPr>
        <w:t>В.</w:t>
      </w:r>
      <w:r w:rsidRPr="00C70689">
        <w:rPr>
          <w:spacing w:val="-5"/>
          <w:sz w:val="24"/>
          <w:szCs w:val="24"/>
        </w:rPr>
        <w:t xml:space="preserve"> </w:t>
      </w:r>
      <w:r w:rsidRPr="00C70689">
        <w:rPr>
          <w:sz w:val="24"/>
          <w:szCs w:val="24"/>
        </w:rPr>
        <w:t>Гюго,</w:t>
      </w:r>
      <w:r w:rsidRPr="00C70689">
        <w:rPr>
          <w:spacing w:val="-5"/>
          <w:sz w:val="24"/>
          <w:szCs w:val="24"/>
        </w:rPr>
        <w:t xml:space="preserve"> </w:t>
      </w:r>
      <w:r w:rsidRPr="00C70689">
        <w:rPr>
          <w:sz w:val="24"/>
          <w:szCs w:val="24"/>
        </w:rPr>
        <w:t>В.</w:t>
      </w:r>
      <w:r w:rsidRPr="00C70689">
        <w:rPr>
          <w:spacing w:val="16"/>
          <w:sz w:val="24"/>
          <w:szCs w:val="24"/>
        </w:rPr>
        <w:t xml:space="preserve"> </w:t>
      </w:r>
      <w:r w:rsidRPr="00C70689">
        <w:rPr>
          <w:sz w:val="24"/>
          <w:szCs w:val="24"/>
        </w:rPr>
        <w:t>Скотта</w:t>
      </w:r>
      <w:r w:rsidRPr="00C70689">
        <w:rPr>
          <w:spacing w:val="2"/>
          <w:sz w:val="24"/>
          <w:szCs w:val="24"/>
        </w:rPr>
        <w:t xml:space="preserve"> </w:t>
      </w:r>
      <w:r w:rsidRPr="00C70689">
        <w:rPr>
          <w:sz w:val="24"/>
          <w:szCs w:val="24"/>
        </w:rPr>
        <w:t>и</w:t>
      </w:r>
      <w:r w:rsidRPr="00C70689">
        <w:rPr>
          <w:spacing w:val="8"/>
          <w:sz w:val="24"/>
          <w:szCs w:val="24"/>
        </w:rPr>
        <w:t xml:space="preserve"> </w:t>
      </w:r>
      <w:r w:rsidRPr="00C70689">
        <w:rPr>
          <w:spacing w:val="-2"/>
          <w:sz w:val="24"/>
          <w:szCs w:val="24"/>
        </w:rPr>
        <w:t>другие.</w:t>
      </w:r>
    </w:p>
    <w:p w:rsidR="001303A0" w:rsidRPr="00C70689" w:rsidRDefault="001303A0" w:rsidP="00FA52D4">
      <w:pPr>
        <w:rPr>
          <w:sz w:val="24"/>
          <w:szCs w:val="24"/>
        </w:rPr>
        <w:sectPr w:rsidR="001303A0" w:rsidRPr="00C70689">
          <w:pgSz w:w="11910" w:h="16850"/>
          <w:pgMar w:top="1160" w:right="660" w:bottom="960" w:left="1020" w:header="716" w:footer="766" w:gutter="0"/>
          <w:cols w:space="720"/>
        </w:sectPr>
      </w:pPr>
    </w:p>
    <w:p w:rsidR="00FA52D4" w:rsidRPr="00C70689" w:rsidRDefault="00FA52D4" w:rsidP="00FA52D4">
      <w:pPr>
        <w:pStyle w:val="a3"/>
        <w:spacing w:before="105"/>
        <w:ind w:left="0"/>
        <w:jc w:val="left"/>
        <w:rPr>
          <w:sz w:val="24"/>
          <w:szCs w:val="24"/>
        </w:rPr>
      </w:pPr>
    </w:p>
    <w:bookmarkStart w:id="3" w:name="_bookmark6"/>
    <w:bookmarkEnd w:id="3"/>
    <w:p w:rsidR="00FA52D4" w:rsidRPr="00C70689" w:rsidRDefault="00FA52D4" w:rsidP="00FA52D4">
      <w:pPr>
        <w:pStyle w:val="1"/>
        <w:ind w:right="567"/>
        <w:rPr>
          <w:sz w:val="24"/>
          <w:szCs w:val="24"/>
        </w:rPr>
      </w:pPr>
      <w:r w:rsidRPr="00C70689">
        <w:rPr>
          <w:noProof/>
          <w:sz w:val="24"/>
          <w:szCs w:val="24"/>
          <w:lang w:eastAsia="ru-RU"/>
        </w:rPr>
        <mc:AlternateContent>
          <mc:Choice Requires="wps">
            <w:drawing>
              <wp:anchor distT="0" distB="0" distL="0" distR="0" simplePos="0" relativeHeight="487593472" behindDoc="1" locked="0" layoutInCell="1" allowOverlap="1" wp14:anchorId="1BEDB9AF" wp14:editId="09F92EAE">
                <wp:simplePos x="0" y="0"/>
                <wp:positionH relativeFrom="page">
                  <wp:posOffset>720088</wp:posOffset>
                </wp:positionH>
                <wp:positionV relativeFrom="paragraph">
                  <wp:posOffset>849520</wp:posOffset>
                </wp:positionV>
                <wp:extent cx="635000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000" cy="1270"/>
                        </a:xfrm>
                        <a:custGeom>
                          <a:avLst/>
                          <a:gdLst/>
                          <a:ahLst/>
                          <a:cxnLst/>
                          <a:rect l="l" t="t" r="r" b="b"/>
                          <a:pathLst>
                            <a:path w="6350000">
                              <a:moveTo>
                                <a:pt x="0" y="0"/>
                              </a:moveTo>
                              <a:lnTo>
                                <a:pt x="6350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778731" id="Graphic 10" o:spid="_x0000_s1026" style="position:absolute;margin-left:56.7pt;margin-top:66.9pt;width:500pt;height:.1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0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" path="m,l6350000,e" filled="f" strokeweight=".5pt">
                <v:path arrowok="t"/>
                <w10:wrap type="topAndBottom" anchorx="page"/>
              </v:shape>
            </w:pict>
          </mc:Fallback>
        </mc:AlternateContent>
      </w:r>
      <w:bookmarkStart w:id="4" w:name="ПЛАНИРУЕМЫЕ_РЕЗУЛЬТАТЫ_ОСВОЕНИЯ_ПРОГРАММ"/>
      <w:bookmarkStart w:id="5" w:name="_bookmark7"/>
      <w:bookmarkEnd w:id="4"/>
      <w:bookmarkEnd w:id="5"/>
      <w:r w:rsidR="001303A0">
        <w:rPr>
          <w:sz w:val="24"/>
          <w:szCs w:val="24"/>
        </w:rPr>
        <w:t xml:space="preserve">2.  </w:t>
      </w:r>
      <w:r w:rsidRPr="00C70689">
        <w:rPr>
          <w:sz w:val="24"/>
          <w:szCs w:val="24"/>
        </w:rPr>
        <w:t>ПЛАНИРУЕМЫЕ</w:t>
      </w:r>
      <w:r w:rsidRPr="00C70689">
        <w:rPr>
          <w:spacing w:val="40"/>
          <w:sz w:val="24"/>
          <w:szCs w:val="24"/>
        </w:rPr>
        <w:t xml:space="preserve"> </w:t>
      </w:r>
      <w:r w:rsidRPr="00C70689">
        <w:rPr>
          <w:sz w:val="24"/>
          <w:szCs w:val="24"/>
        </w:rPr>
        <w:t>РЕЗУЛЬТАТЫ ОСВОЕНИЯ</w:t>
      </w:r>
      <w:r w:rsidRPr="00C70689">
        <w:rPr>
          <w:spacing w:val="40"/>
          <w:sz w:val="24"/>
          <w:szCs w:val="24"/>
        </w:rPr>
        <w:t xml:space="preserve"> </w:t>
      </w:r>
      <w:r w:rsidRPr="00C70689">
        <w:rPr>
          <w:sz w:val="24"/>
          <w:szCs w:val="24"/>
        </w:rPr>
        <w:t>ПРОГРАММЫ ПО ЛИТЕРАТУРЕ НА УРОВНЕ ОСНОВНОГО</w:t>
      </w:r>
      <w:r w:rsidRPr="00C70689">
        <w:rPr>
          <w:spacing w:val="40"/>
          <w:sz w:val="24"/>
          <w:szCs w:val="24"/>
        </w:rPr>
        <w:t xml:space="preserve"> </w:t>
      </w:r>
      <w:r w:rsidRPr="00C70689">
        <w:rPr>
          <w:sz w:val="24"/>
          <w:szCs w:val="24"/>
        </w:rPr>
        <w:t xml:space="preserve">ОБЩЕГО </w:t>
      </w:r>
      <w:r w:rsidRPr="00C70689">
        <w:rPr>
          <w:spacing w:val="-2"/>
          <w:sz w:val="24"/>
          <w:szCs w:val="24"/>
        </w:rPr>
        <w:t>ОБРАЗОВАНИЯ</w:t>
      </w:r>
    </w:p>
    <w:p w:rsidR="00FA52D4" w:rsidRPr="00C70689" w:rsidRDefault="00FA52D4" w:rsidP="00FA52D4">
      <w:pPr>
        <w:pStyle w:val="2"/>
        <w:spacing w:before="335"/>
        <w:ind w:left="120" w:firstLine="0"/>
        <w:rPr>
          <w:sz w:val="24"/>
          <w:szCs w:val="24"/>
        </w:rPr>
      </w:pPr>
      <w:bookmarkStart w:id="6" w:name="ЛИЧНОСТНЫЕ_РЕЗУЛЬТАТЫ"/>
      <w:bookmarkStart w:id="7" w:name="_bookmark8"/>
      <w:bookmarkEnd w:id="6"/>
      <w:bookmarkEnd w:id="7"/>
      <w:r w:rsidRPr="00C70689">
        <w:rPr>
          <w:sz w:val="24"/>
          <w:szCs w:val="24"/>
        </w:rPr>
        <w:t>ЛИЧНОСТНЫЕ</w:t>
      </w:r>
      <w:r w:rsidRPr="00C70689">
        <w:rPr>
          <w:spacing w:val="-8"/>
          <w:sz w:val="24"/>
          <w:szCs w:val="24"/>
        </w:rPr>
        <w:t xml:space="preserve"> </w:t>
      </w:r>
      <w:r w:rsidRPr="00C70689">
        <w:rPr>
          <w:spacing w:val="-2"/>
          <w:sz w:val="24"/>
          <w:szCs w:val="24"/>
        </w:rPr>
        <w:t>РЕЗУЛЬТАТЫ</w:t>
      </w:r>
    </w:p>
    <w:p w:rsidR="00FA52D4" w:rsidRPr="00C70689" w:rsidRDefault="00FA52D4" w:rsidP="00FA52D4">
      <w:pPr>
        <w:pStyle w:val="a3"/>
        <w:spacing w:before="129"/>
        <w:ind w:right="187" w:firstLine="570"/>
        <w:jc w:val="left"/>
        <w:rPr>
          <w:sz w:val="24"/>
          <w:szCs w:val="24"/>
        </w:rPr>
      </w:pPr>
      <w:r w:rsidRPr="00C70689">
        <w:rPr>
          <w:sz w:val="24"/>
          <w:szCs w:val="24"/>
        </w:rPr>
        <w:t>Личностные результаты освоения программы по литературе на уровне основного</w:t>
      </w:r>
      <w:r w:rsidRPr="00C70689">
        <w:rPr>
          <w:spacing w:val="-13"/>
          <w:sz w:val="24"/>
          <w:szCs w:val="24"/>
        </w:rPr>
        <w:t xml:space="preserve"> </w:t>
      </w:r>
      <w:r w:rsidRPr="00C70689">
        <w:rPr>
          <w:sz w:val="24"/>
          <w:szCs w:val="24"/>
        </w:rPr>
        <w:t>общего</w:t>
      </w:r>
      <w:r w:rsidRPr="00C70689">
        <w:rPr>
          <w:spacing w:val="-3"/>
          <w:sz w:val="24"/>
          <w:szCs w:val="24"/>
        </w:rPr>
        <w:t xml:space="preserve"> </w:t>
      </w:r>
      <w:r w:rsidRPr="00C70689">
        <w:rPr>
          <w:sz w:val="24"/>
          <w:szCs w:val="24"/>
        </w:rPr>
        <w:t>образования</w:t>
      </w:r>
      <w:r w:rsidRPr="00C70689">
        <w:rPr>
          <w:spacing w:val="-18"/>
          <w:sz w:val="24"/>
          <w:szCs w:val="24"/>
        </w:rPr>
        <w:t xml:space="preserve"> </w:t>
      </w:r>
      <w:r w:rsidRPr="00C70689">
        <w:rPr>
          <w:sz w:val="24"/>
          <w:szCs w:val="24"/>
        </w:rPr>
        <w:t>достигаются</w:t>
      </w:r>
      <w:r w:rsidRPr="00C70689">
        <w:rPr>
          <w:spacing w:val="-8"/>
          <w:sz w:val="24"/>
          <w:szCs w:val="24"/>
        </w:rPr>
        <w:t xml:space="preserve"> </w:t>
      </w:r>
      <w:r w:rsidRPr="00C70689">
        <w:rPr>
          <w:sz w:val="24"/>
          <w:szCs w:val="24"/>
        </w:rPr>
        <w:t>в единстве</w:t>
      </w:r>
      <w:r w:rsidRPr="00C70689">
        <w:rPr>
          <w:spacing w:val="37"/>
          <w:sz w:val="24"/>
          <w:szCs w:val="24"/>
        </w:rPr>
        <w:t xml:space="preserve"> </w:t>
      </w:r>
      <w:r w:rsidRPr="00C70689">
        <w:rPr>
          <w:sz w:val="24"/>
          <w:szCs w:val="24"/>
        </w:rPr>
        <w:t>учебной</w:t>
      </w:r>
      <w:r w:rsidRPr="00C70689">
        <w:rPr>
          <w:spacing w:val="-16"/>
          <w:sz w:val="24"/>
          <w:szCs w:val="24"/>
        </w:rPr>
        <w:t xml:space="preserve"> </w:t>
      </w:r>
      <w:r w:rsidRPr="00C70689">
        <w:rPr>
          <w:sz w:val="24"/>
          <w:szCs w:val="24"/>
        </w:rPr>
        <w:t>и воспитательной деятельности в</w:t>
      </w:r>
      <w:r w:rsidRPr="00C70689">
        <w:rPr>
          <w:spacing w:val="40"/>
          <w:sz w:val="24"/>
          <w:szCs w:val="24"/>
        </w:rPr>
        <w:t xml:space="preserve"> </w:t>
      </w:r>
      <w:r w:rsidRPr="00C70689">
        <w:rPr>
          <w:sz w:val="24"/>
          <w:szCs w:val="24"/>
        </w:rPr>
        <w:t>соответствии</w:t>
      </w:r>
      <w:r w:rsidRPr="00C70689">
        <w:rPr>
          <w:spacing w:val="40"/>
          <w:sz w:val="24"/>
          <w:szCs w:val="24"/>
        </w:rPr>
        <w:t xml:space="preserve"> </w:t>
      </w:r>
      <w:r w:rsidRPr="00C70689">
        <w:rPr>
          <w:sz w:val="24"/>
          <w:szCs w:val="24"/>
        </w:rPr>
        <w:t>с</w:t>
      </w:r>
      <w:r w:rsidRPr="00C70689">
        <w:rPr>
          <w:spacing w:val="40"/>
          <w:sz w:val="24"/>
          <w:szCs w:val="24"/>
        </w:rPr>
        <w:t xml:space="preserve"> </w:t>
      </w:r>
      <w:r w:rsidRPr="00C70689">
        <w:rPr>
          <w:sz w:val="24"/>
          <w:szCs w:val="24"/>
        </w:rPr>
        <w:t>традиционными российскими социокультурными и</w:t>
      </w:r>
      <w:r w:rsidRPr="00C70689">
        <w:rPr>
          <w:spacing w:val="40"/>
          <w:sz w:val="24"/>
          <w:szCs w:val="24"/>
        </w:rPr>
        <w:t xml:space="preserve">  </w:t>
      </w:r>
      <w:r w:rsidRPr="00C70689">
        <w:rPr>
          <w:sz w:val="24"/>
          <w:szCs w:val="24"/>
        </w:rPr>
        <w:t>духовно-нравственными</w:t>
      </w:r>
      <w:r w:rsidRPr="00C70689">
        <w:rPr>
          <w:spacing w:val="80"/>
          <w:w w:val="150"/>
          <w:sz w:val="24"/>
          <w:szCs w:val="24"/>
        </w:rPr>
        <w:t xml:space="preserve"> </w:t>
      </w:r>
      <w:r w:rsidRPr="00C70689">
        <w:rPr>
          <w:sz w:val="24"/>
          <w:szCs w:val="24"/>
        </w:rPr>
        <w:t>ценностями,</w:t>
      </w:r>
      <w:r w:rsidRPr="00C70689">
        <w:rPr>
          <w:spacing w:val="40"/>
          <w:sz w:val="24"/>
          <w:szCs w:val="24"/>
        </w:rPr>
        <w:t xml:space="preserve">  </w:t>
      </w:r>
      <w:r w:rsidRPr="00C70689">
        <w:rPr>
          <w:sz w:val="24"/>
          <w:szCs w:val="24"/>
        </w:rPr>
        <w:t>принятыми</w:t>
      </w:r>
      <w:r w:rsidRPr="00C70689">
        <w:rPr>
          <w:spacing w:val="80"/>
          <w:w w:val="150"/>
          <w:sz w:val="24"/>
          <w:szCs w:val="24"/>
        </w:rPr>
        <w:t xml:space="preserve"> </w:t>
      </w:r>
      <w:r w:rsidRPr="00C70689">
        <w:rPr>
          <w:sz w:val="24"/>
          <w:szCs w:val="24"/>
        </w:rPr>
        <w:t>в</w:t>
      </w:r>
      <w:r w:rsidRPr="00C70689">
        <w:rPr>
          <w:spacing w:val="40"/>
          <w:sz w:val="24"/>
          <w:szCs w:val="24"/>
        </w:rPr>
        <w:t xml:space="preserve">  </w:t>
      </w:r>
      <w:r w:rsidRPr="00C70689">
        <w:rPr>
          <w:sz w:val="24"/>
          <w:szCs w:val="24"/>
        </w:rPr>
        <w:t>обществе</w:t>
      </w:r>
      <w:r w:rsidRPr="00C70689">
        <w:rPr>
          <w:spacing w:val="40"/>
          <w:sz w:val="24"/>
          <w:szCs w:val="24"/>
        </w:rPr>
        <w:t xml:space="preserve">  </w:t>
      </w:r>
      <w:r w:rsidRPr="00C70689">
        <w:rPr>
          <w:sz w:val="24"/>
          <w:szCs w:val="24"/>
        </w:rPr>
        <w:t>правилами</w:t>
      </w:r>
      <w:r w:rsidRPr="00C70689">
        <w:rPr>
          <w:spacing w:val="40"/>
          <w:sz w:val="24"/>
          <w:szCs w:val="24"/>
        </w:rPr>
        <w:t xml:space="preserve"> </w:t>
      </w:r>
      <w:r w:rsidRPr="00C70689">
        <w:rPr>
          <w:sz w:val="24"/>
          <w:szCs w:val="24"/>
        </w:rPr>
        <w:t>и</w:t>
      </w:r>
      <w:r w:rsidRPr="00C70689">
        <w:rPr>
          <w:spacing w:val="40"/>
          <w:sz w:val="24"/>
          <w:szCs w:val="24"/>
        </w:rPr>
        <w:t xml:space="preserve"> </w:t>
      </w:r>
      <w:r w:rsidRPr="00C70689">
        <w:rPr>
          <w:sz w:val="24"/>
          <w:szCs w:val="24"/>
        </w:rPr>
        <w:t>нормами</w:t>
      </w:r>
      <w:r w:rsidRPr="00C70689">
        <w:rPr>
          <w:spacing w:val="-1"/>
          <w:sz w:val="24"/>
          <w:szCs w:val="24"/>
        </w:rPr>
        <w:t xml:space="preserve"> </w:t>
      </w:r>
      <w:r w:rsidRPr="00C70689">
        <w:rPr>
          <w:sz w:val="24"/>
          <w:szCs w:val="24"/>
        </w:rPr>
        <w:t>поведения</w:t>
      </w:r>
      <w:r w:rsidRPr="00C70689">
        <w:rPr>
          <w:spacing w:val="40"/>
          <w:sz w:val="24"/>
          <w:szCs w:val="24"/>
        </w:rPr>
        <w:t xml:space="preserve"> </w:t>
      </w:r>
      <w:r w:rsidRPr="00C70689">
        <w:rPr>
          <w:sz w:val="24"/>
          <w:szCs w:val="24"/>
        </w:rPr>
        <w:t>и</w:t>
      </w:r>
      <w:r w:rsidRPr="00C70689">
        <w:rPr>
          <w:spacing w:val="40"/>
          <w:sz w:val="24"/>
          <w:szCs w:val="24"/>
        </w:rPr>
        <w:t xml:space="preserve"> </w:t>
      </w:r>
      <w:r w:rsidRPr="00C70689">
        <w:rPr>
          <w:sz w:val="24"/>
          <w:szCs w:val="24"/>
        </w:rPr>
        <w:t>способствуют процессам самопознания, самовоспитания и саморазвития, формирования</w:t>
      </w:r>
      <w:r w:rsidRPr="00C70689">
        <w:rPr>
          <w:spacing w:val="-10"/>
          <w:sz w:val="24"/>
          <w:szCs w:val="24"/>
        </w:rPr>
        <w:t xml:space="preserve"> </w:t>
      </w:r>
      <w:r w:rsidRPr="00C70689">
        <w:rPr>
          <w:sz w:val="24"/>
          <w:szCs w:val="24"/>
        </w:rPr>
        <w:t>внутренней позиции личности.</w:t>
      </w:r>
    </w:p>
    <w:p w:rsidR="00FA52D4" w:rsidRPr="00C70689" w:rsidRDefault="00FA52D4" w:rsidP="00FA52D4">
      <w:pPr>
        <w:pStyle w:val="a3"/>
        <w:spacing w:before="1"/>
        <w:ind w:right="197" w:firstLine="570"/>
        <w:jc w:val="left"/>
        <w:rPr>
          <w:sz w:val="24"/>
          <w:szCs w:val="24"/>
        </w:rPr>
      </w:pPr>
      <w:r w:rsidRPr="00C70689">
        <w:rPr>
          <w:sz w:val="24"/>
          <w:szCs w:val="24"/>
        </w:rPr>
        <w:t>В результате изучения литературы</w:t>
      </w:r>
      <w:r w:rsidRPr="00C70689">
        <w:rPr>
          <w:spacing w:val="-4"/>
          <w:sz w:val="24"/>
          <w:szCs w:val="24"/>
        </w:rPr>
        <w:t xml:space="preserve"> </w:t>
      </w:r>
      <w:r w:rsidRPr="00C70689">
        <w:rPr>
          <w:sz w:val="24"/>
          <w:szCs w:val="24"/>
        </w:rPr>
        <w:t>на уровне основного общего образования у обучающегося будут сформированы следующие личностные результаты:</w:t>
      </w:r>
    </w:p>
    <w:p w:rsidR="00FA52D4" w:rsidRPr="00C70689" w:rsidRDefault="00FA52D4" w:rsidP="00FA52D4">
      <w:pPr>
        <w:pStyle w:val="3"/>
        <w:numPr>
          <w:ilvl w:val="0"/>
          <w:numId w:val="8"/>
        </w:numPr>
        <w:tabs>
          <w:tab w:val="left" w:pos="419"/>
        </w:tabs>
        <w:spacing w:before="106"/>
        <w:ind w:left="419" w:hanging="299"/>
        <w:rPr>
          <w:sz w:val="24"/>
          <w:szCs w:val="24"/>
        </w:rPr>
      </w:pPr>
      <w:r w:rsidRPr="00C70689">
        <w:rPr>
          <w:sz w:val="24"/>
          <w:szCs w:val="24"/>
        </w:rPr>
        <w:t>гражданского</w:t>
      </w:r>
      <w:r w:rsidRPr="00C70689">
        <w:rPr>
          <w:spacing w:val="7"/>
          <w:sz w:val="24"/>
          <w:szCs w:val="24"/>
        </w:rPr>
        <w:t xml:space="preserve"> </w:t>
      </w:r>
      <w:r w:rsidRPr="00C70689">
        <w:rPr>
          <w:spacing w:val="-2"/>
          <w:sz w:val="24"/>
          <w:szCs w:val="24"/>
        </w:rPr>
        <w:t>воспитания:</w:t>
      </w:r>
    </w:p>
    <w:p w:rsidR="00FA52D4" w:rsidRPr="00C70689" w:rsidRDefault="00FA52D4" w:rsidP="00FA52D4">
      <w:pPr>
        <w:pStyle w:val="a3"/>
        <w:spacing w:before="8"/>
        <w:ind w:right="186" w:firstLine="570"/>
        <w:jc w:val="left"/>
        <w:rPr>
          <w:sz w:val="24"/>
          <w:szCs w:val="24"/>
        </w:rPr>
      </w:pPr>
      <w:r w:rsidRPr="00C70689">
        <w:rPr>
          <w:sz w:val="24"/>
          <w:szCs w:val="24"/>
        </w:rPr>
        <w:t>готовность к выполнению обязанностей гражданина и реализации его прав, уважение</w:t>
      </w:r>
      <w:r w:rsidRPr="00C70689">
        <w:rPr>
          <w:spacing w:val="40"/>
          <w:sz w:val="24"/>
          <w:szCs w:val="24"/>
        </w:rPr>
        <w:t xml:space="preserve"> </w:t>
      </w:r>
      <w:r w:rsidRPr="00C70689">
        <w:rPr>
          <w:sz w:val="24"/>
          <w:szCs w:val="24"/>
        </w:rPr>
        <w:t>прав,</w:t>
      </w:r>
      <w:r w:rsidRPr="00C70689">
        <w:rPr>
          <w:spacing w:val="23"/>
          <w:sz w:val="24"/>
          <w:szCs w:val="24"/>
        </w:rPr>
        <w:t xml:space="preserve"> </w:t>
      </w:r>
      <w:r w:rsidRPr="00C70689">
        <w:rPr>
          <w:sz w:val="24"/>
          <w:szCs w:val="24"/>
        </w:rPr>
        <w:t>свобод</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законных</w:t>
      </w:r>
      <w:r w:rsidRPr="00C70689">
        <w:rPr>
          <w:spacing w:val="28"/>
          <w:sz w:val="24"/>
          <w:szCs w:val="24"/>
        </w:rPr>
        <w:t xml:space="preserve"> </w:t>
      </w:r>
      <w:r w:rsidRPr="00C70689">
        <w:rPr>
          <w:sz w:val="24"/>
          <w:szCs w:val="24"/>
        </w:rPr>
        <w:t>интересов</w:t>
      </w:r>
      <w:r w:rsidRPr="00C70689">
        <w:rPr>
          <w:spacing w:val="74"/>
          <w:sz w:val="24"/>
          <w:szCs w:val="24"/>
        </w:rPr>
        <w:t xml:space="preserve"> </w:t>
      </w:r>
      <w:r w:rsidRPr="00C70689">
        <w:rPr>
          <w:sz w:val="24"/>
          <w:szCs w:val="24"/>
        </w:rPr>
        <w:t>других</w:t>
      </w:r>
      <w:r w:rsidRPr="00C70689">
        <w:rPr>
          <w:spacing w:val="28"/>
          <w:sz w:val="24"/>
          <w:szCs w:val="24"/>
        </w:rPr>
        <w:t xml:space="preserve"> </w:t>
      </w:r>
      <w:r w:rsidRPr="00C70689">
        <w:rPr>
          <w:sz w:val="24"/>
          <w:szCs w:val="24"/>
        </w:rPr>
        <w:t>людей;</w:t>
      </w:r>
      <w:r w:rsidRPr="00C70689">
        <w:rPr>
          <w:spacing w:val="68"/>
          <w:sz w:val="24"/>
          <w:szCs w:val="24"/>
        </w:rPr>
        <w:t xml:space="preserve"> </w:t>
      </w:r>
      <w:r w:rsidRPr="00C70689">
        <w:rPr>
          <w:sz w:val="24"/>
          <w:szCs w:val="24"/>
        </w:rPr>
        <w:t>активное</w:t>
      </w:r>
      <w:r w:rsidRPr="00C70689">
        <w:rPr>
          <w:spacing w:val="40"/>
          <w:sz w:val="24"/>
          <w:szCs w:val="24"/>
        </w:rPr>
        <w:t xml:space="preserve"> </w:t>
      </w:r>
      <w:r w:rsidRPr="00C70689">
        <w:rPr>
          <w:sz w:val="24"/>
          <w:szCs w:val="24"/>
        </w:rPr>
        <w:t>участие в</w:t>
      </w:r>
      <w:r w:rsidRPr="00C70689">
        <w:rPr>
          <w:spacing w:val="12"/>
          <w:sz w:val="24"/>
          <w:szCs w:val="24"/>
        </w:rPr>
        <w:t xml:space="preserve"> </w:t>
      </w:r>
      <w:r w:rsidRPr="00C70689">
        <w:rPr>
          <w:sz w:val="24"/>
          <w:szCs w:val="24"/>
        </w:rPr>
        <w:t>жизни</w:t>
      </w:r>
      <w:r w:rsidRPr="00C70689">
        <w:rPr>
          <w:spacing w:val="-16"/>
          <w:sz w:val="24"/>
          <w:szCs w:val="24"/>
        </w:rPr>
        <w:t xml:space="preserve"> </w:t>
      </w:r>
      <w:r w:rsidRPr="00C70689">
        <w:rPr>
          <w:sz w:val="24"/>
          <w:szCs w:val="24"/>
        </w:rPr>
        <w:t>семьи,</w:t>
      </w:r>
      <w:r w:rsidRPr="00C70689">
        <w:rPr>
          <w:spacing w:val="30"/>
          <w:sz w:val="24"/>
          <w:szCs w:val="24"/>
        </w:rPr>
        <w:t xml:space="preserve"> </w:t>
      </w:r>
      <w:r w:rsidRPr="00C70689">
        <w:rPr>
          <w:sz w:val="24"/>
          <w:szCs w:val="24"/>
        </w:rPr>
        <w:t>образовательной</w:t>
      </w:r>
      <w:r w:rsidRPr="00C70689">
        <w:rPr>
          <w:spacing w:val="-16"/>
          <w:sz w:val="24"/>
          <w:szCs w:val="24"/>
        </w:rPr>
        <w:t xml:space="preserve"> </w:t>
      </w:r>
      <w:r w:rsidRPr="00C70689">
        <w:rPr>
          <w:sz w:val="24"/>
          <w:szCs w:val="24"/>
        </w:rPr>
        <w:t>организации,</w:t>
      </w:r>
      <w:r w:rsidRPr="00C70689">
        <w:rPr>
          <w:spacing w:val="-18"/>
          <w:sz w:val="24"/>
          <w:szCs w:val="24"/>
        </w:rPr>
        <w:t xml:space="preserve"> </w:t>
      </w:r>
      <w:r w:rsidRPr="00C70689">
        <w:rPr>
          <w:sz w:val="24"/>
          <w:szCs w:val="24"/>
        </w:rPr>
        <w:t>местного</w:t>
      </w:r>
      <w:r w:rsidRPr="00C70689">
        <w:rPr>
          <w:spacing w:val="-3"/>
          <w:sz w:val="24"/>
          <w:szCs w:val="24"/>
        </w:rPr>
        <w:t xml:space="preserve"> </w:t>
      </w:r>
      <w:r w:rsidRPr="00C70689">
        <w:rPr>
          <w:sz w:val="24"/>
          <w:szCs w:val="24"/>
        </w:rPr>
        <w:t>сообщества,</w:t>
      </w:r>
      <w:r w:rsidRPr="00C70689">
        <w:rPr>
          <w:spacing w:val="-9"/>
          <w:sz w:val="24"/>
          <w:szCs w:val="24"/>
        </w:rPr>
        <w:t xml:space="preserve"> </w:t>
      </w:r>
      <w:r w:rsidRPr="00C70689">
        <w:rPr>
          <w:sz w:val="24"/>
          <w:szCs w:val="24"/>
        </w:rPr>
        <w:t>родного</w:t>
      </w:r>
      <w:r w:rsidRPr="00C70689">
        <w:rPr>
          <w:spacing w:val="-18"/>
          <w:sz w:val="24"/>
          <w:szCs w:val="24"/>
        </w:rPr>
        <w:t xml:space="preserve"> </w:t>
      </w:r>
      <w:r w:rsidRPr="00C70689">
        <w:rPr>
          <w:sz w:val="24"/>
          <w:szCs w:val="24"/>
        </w:rPr>
        <w:t>края, страны,</w:t>
      </w:r>
      <w:r w:rsidRPr="00C70689">
        <w:rPr>
          <w:spacing w:val="-11"/>
          <w:sz w:val="24"/>
          <w:szCs w:val="24"/>
        </w:rPr>
        <w:t xml:space="preserve"> </w:t>
      </w:r>
      <w:r w:rsidRPr="00C70689">
        <w:rPr>
          <w:sz w:val="24"/>
          <w:szCs w:val="24"/>
        </w:rPr>
        <w:t>в том числе</w:t>
      </w:r>
      <w:r w:rsidRPr="00C70689">
        <w:rPr>
          <w:spacing w:val="-4"/>
          <w:sz w:val="24"/>
          <w:szCs w:val="24"/>
        </w:rPr>
        <w:t xml:space="preserve"> </w:t>
      </w:r>
      <w:r w:rsidRPr="00C70689">
        <w:rPr>
          <w:sz w:val="24"/>
          <w:szCs w:val="24"/>
        </w:rPr>
        <w:t>в сопоставлении</w:t>
      </w:r>
      <w:r w:rsidRPr="00C70689">
        <w:rPr>
          <w:spacing w:val="-18"/>
          <w:sz w:val="24"/>
          <w:szCs w:val="24"/>
        </w:rPr>
        <w:t xml:space="preserve"> </w:t>
      </w:r>
      <w:r w:rsidRPr="00C70689">
        <w:rPr>
          <w:sz w:val="24"/>
          <w:szCs w:val="24"/>
        </w:rPr>
        <w:t>с</w:t>
      </w:r>
      <w:r w:rsidRPr="00C70689">
        <w:rPr>
          <w:spacing w:val="33"/>
          <w:sz w:val="24"/>
          <w:szCs w:val="24"/>
        </w:rPr>
        <w:t xml:space="preserve"> </w:t>
      </w:r>
      <w:r w:rsidRPr="00C70689">
        <w:rPr>
          <w:sz w:val="24"/>
          <w:szCs w:val="24"/>
        </w:rPr>
        <w:t>ситуациями,</w:t>
      </w:r>
      <w:r w:rsidRPr="00C70689">
        <w:rPr>
          <w:spacing w:val="-11"/>
          <w:sz w:val="24"/>
          <w:szCs w:val="24"/>
        </w:rPr>
        <w:t xml:space="preserve"> </w:t>
      </w:r>
      <w:r w:rsidRPr="00C70689">
        <w:rPr>
          <w:sz w:val="24"/>
          <w:szCs w:val="24"/>
        </w:rPr>
        <w:t>отражёнными</w:t>
      </w:r>
      <w:r w:rsidRPr="00C70689">
        <w:rPr>
          <w:spacing w:val="-18"/>
          <w:sz w:val="24"/>
          <w:szCs w:val="24"/>
        </w:rPr>
        <w:t xml:space="preserve"> </w:t>
      </w:r>
      <w:r w:rsidRPr="00C70689">
        <w:rPr>
          <w:sz w:val="24"/>
          <w:szCs w:val="24"/>
        </w:rPr>
        <w:t xml:space="preserve">в литературных </w:t>
      </w:r>
      <w:r w:rsidRPr="00C70689">
        <w:rPr>
          <w:spacing w:val="-2"/>
          <w:sz w:val="24"/>
          <w:szCs w:val="24"/>
        </w:rPr>
        <w:t>произведениях;</w:t>
      </w:r>
    </w:p>
    <w:p w:rsidR="00FA52D4" w:rsidRPr="00C70689" w:rsidRDefault="00FA52D4" w:rsidP="00FA52D4">
      <w:pPr>
        <w:pStyle w:val="a3"/>
        <w:ind w:right="190" w:firstLine="570"/>
        <w:jc w:val="left"/>
        <w:rPr>
          <w:sz w:val="24"/>
          <w:szCs w:val="24"/>
        </w:rPr>
      </w:pPr>
      <w:r w:rsidRPr="00C70689">
        <w:rPr>
          <w:sz w:val="24"/>
          <w:szCs w:val="24"/>
        </w:rPr>
        <w:t>неприятие любых форм экстремизма, дискриминации; понимание роли различных социальных</w:t>
      </w:r>
      <w:r w:rsidRPr="00C70689">
        <w:rPr>
          <w:spacing w:val="-7"/>
          <w:sz w:val="24"/>
          <w:szCs w:val="24"/>
        </w:rPr>
        <w:t xml:space="preserve"> </w:t>
      </w:r>
      <w:r w:rsidRPr="00C70689">
        <w:rPr>
          <w:sz w:val="24"/>
          <w:szCs w:val="24"/>
        </w:rPr>
        <w:t>институтов в жизни человека;</w:t>
      </w:r>
      <w:r w:rsidRPr="00C70689">
        <w:rPr>
          <w:spacing w:val="-3"/>
          <w:sz w:val="24"/>
          <w:szCs w:val="24"/>
        </w:rPr>
        <w:t xml:space="preserve"> </w:t>
      </w:r>
      <w:r w:rsidRPr="00C70689">
        <w:rPr>
          <w:sz w:val="24"/>
          <w:szCs w:val="24"/>
        </w:rPr>
        <w:t>представление</w:t>
      </w:r>
      <w:r w:rsidRPr="00C70689">
        <w:rPr>
          <w:spacing w:val="-6"/>
          <w:sz w:val="24"/>
          <w:szCs w:val="24"/>
        </w:rPr>
        <w:t xml:space="preserve"> </w:t>
      </w:r>
      <w:r w:rsidRPr="00C70689">
        <w:rPr>
          <w:sz w:val="24"/>
          <w:szCs w:val="24"/>
        </w:rPr>
        <w:t>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w:t>
      </w:r>
      <w:r w:rsidRPr="00C70689">
        <w:rPr>
          <w:spacing w:val="40"/>
          <w:sz w:val="24"/>
          <w:szCs w:val="24"/>
        </w:rPr>
        <w:t xml:space="preserve"> </w:t>
      </w:r>
      <w:r w:rsidRPr="00C70689">
        <w:rPr>
          <w:sz w:val="24"/>
          <w:szCs w:val="24"/>
        </w:rPr>
        <w:t>том числе с опорой на примеры</w:t>
      </w:r>
      <w:r w:rsidRPr="00C70689">
        <w:rPr>
          <w:spacing w:val="-14"/>
          <w:sz w:val="24"/>
          <w:szCs w:val="24"/>
        </w:rPr>
        <w:t xml:space="preserve"> </w:t>
      </w:r>
      <w:r w:rsidRPr="00C70689">
        <w:rPr>
          <w:sz w:val="24"/>
          <w:szCs w:val="24"/>
        </w:rPr>
        <w:t>из литературы;</w:t>
      </w:r>
    </w:p>
    <w:p w:rsidR="00FA52D4" w:rsidRPr="00C70689" w:rsidRDefault="00FA52D4" w:rsidP="00FA52D4">
      <w:pPr>
        <w:pStyle w:val="a3"/>
        <w:ind w:right="186" w:firstLine="570"/>
        <w:jc w:val="left"/>
        <w:rPr>
          <w:sz w:val="24"/>
          <w:szCs w:val="24"/>
        </w:rPr>
      </w:pPr>
      <w:r w:rsidRPr="00C70689">
        <w:rPr>
          <w:sz w:val="24"/>
          <w:szCs w:val="24"/>
        </w:rPr>
        <w:t>представление</w:t>
      </w:r>
      <w:r w:rsidRPr="00C70689">
        <w:rPr>
          <w:spacing w:val="80"/>
          <w:sz w:val="24"/>
          <w:szCs w:val="24"/>
        </w:rPr>
        <w:t xml:space="preserve">  </w:t>
      </w:r>
      <w:r w:rsidRPr="00C70689">
        <w:rPr>
          <w:sz w:val="24"/>
          <w:szCs w:val="24"/>
        </w:rPr>
        <w:t>о</w:t>
      </w:r>
      <w:r w:rsidRPr="00C70689">
        <w:rPr>
          <w:spacing w:val="80"/>
          <w:sz w:val="24"/>
          <w:szCs w:val="24"/>
        </w:rPr>
        <w:t xml:space="preserve">  </w:t>
      </w:r>
      <w:r w:rsidRPr="00C70689">
        <w:rPr>
          <w:sz w:val="24"/>
          <w:szCs w:val="24"/>
        </w:rPr>
        <w:t>способах</w:t>
      </w:r>
      <w:r w:rsidRPr="00C70689">
        <w:rPr>
          <w:spacing w:val="80"/>
          <w:sz w:val="24"/>
          <w:szCs w:val="24"/>
        </w:rPr>
        <w:t xml:space="preserve">  </w:t>
      </w:r>
      <w:r w:rsidRPr="00C70689">
        <w:rPr>
          <w:sz w:val="24"/>
          <w:szCs w:val="24"/>
        </w:rPr>
        <w:t>противодействия</w:t>
      </w:r>
      <w:r w:rsidRPr="00C70689">
        <w:rPr>
          <w:spacing w:val="80"/>
          <w:sz w:val="24"/>
          <w:szCs w:val="24"/>
        </w:rPr>
        <w:t xml:space="preserve">  </w:t>
      </w:r>
      <w:r w:rsidRPr="00C70689">
        <w:rPr>
          <w:sz w:val="24"/>
          <w:szCs w:val="24"/>
        </w:rPr>
        <w:t>коррупции,</w:t>
      </w:r>
      <w:r w:rsidRPr="00C70689">
        <w:rPr>
          <w:spacing w:val="78"/>
          <w:sz w:val="24"/>
          <w:szCs w:val="24"/>
        </w:rPr>
        <w:t xml:space="preserve">  </w:t>
      </w:r>
      <w:r w:rsidRPr="00C70689">
        <w:rPr>
          <w:sz w:val="24"/>
          <w:szCs w:val="24"/>
        </w:rPr>
        <w:t>готовность к</w:t>
      </w:r>
      <w:r w:rsidRPr="00C70689">
        <w:rPr>
          <w:spacing w:val="80"/>
          <w:w w:val="150"/>
          <w:sz w:val="24"/>
          <w:szCs w:val="24"/>
        </w:rPr>
        <w:t xml:space="preserve"> </w:t>
      </w:r>
      <w:r w:rsidRPr="00C70689">
        <w:rPr>
          <w:sz w:val="24"/>
          <w:szCs w:val="24"/>
        </w:rPr>
        <w:t>разнообразной</w:t>
      </w:r>
      <w:r w:rsidRPr="00C70689">
        <w:rPr>
          <w:spacing w:val="80"/>
          <w:sz w:val="24"/>
          <w:szCs w:val="24"/>
        </w:rPr>
        <w:t xml:space="preserve"> </w:t>
      </w:r>
      <w:r w:rsidRPr="00C70689">
        <w:rPr>
          <w:sz w:val="24"/>
          <w:szCs w:val="24"/>
        </w:rPr>
        <w:t>совместной</w:t>
      </w:r>
      <w:r w:rsidRPr="00C70689">
        <w:rPr>
          <w:spacing w:val="80"/>
          <w:w w:val="150"/>
          <w:sz w:val="24"/>
          <w:szCs w:val="24"/>
        </w:rPr>
        <w:t xml:space="preserve"> </w:t>
      </w:r>
      <w:r w:rsidRPr="00C70689">
        <w:rPr>
          <w:sz w:val="24"/>
          <w:szCs w:val="24"/>
        </w:rPr>
        <w:t>деятельности,</w:t>
      </w:r>
      <w:r w:rsidRPr="00C70689">
        <w:rPr>
          <w:spacing w:val="80"/>
          <w:w w:val="150"/>
          <w:sz w:val="24"/>
          <w:szCs w:val="24"/>
        </w:rPr>
        <w:t xml:space="preserve"> </w:t>
      </w:r>
      <w:r w:rsidRPr="00C70689">
        <w:rPr>
          <w:sz w:val="24"/>
          <w:szCs w:val="24"/>
        </w:rPr>
        <w:t>стремление</w:t>
      </w:r>
      <w:r w:rsidRPr="00C70689">
        <w:rPr>
          <w:spacing w:val="80"/>
          <w:sz w:val="24"/>
          <w:szCs w:val="24"/>
        </w:rPr>
        <w:t xml:space="preserve"> </w:t>
      </w:r>
      <w:r w:rsidRPr="00C70689">
        <w:rPr>
          <w:sz w:val="24"/>
          <w:szCs w:val="24"/>
        </w:rPr>
        <w:t>к</w:t>
      </w:r>
      <w:r w:rsidRPr="00C70689">
        <w:rPr>
          <w:spacing w:val="80"/>
          <w:w w:val="150"/>
          <w:sz w:val="24"/>
          <w:szCs w:val="24"/>
        </w:rPr>
        <w:t xml:space="preserve"> </w:t>
      </w:r>
      <w:r w:rsidRPr="00C70689">
        <w:rPr>
          <w:sz w:val="24"/>
          <w:szCs w:val="24"/>
        </w:rPr>
        <w:t>взаимопониманию</w:t>
      </w:r>
      <w:r w:rsidRPr="00C70689">
        <w:rPr>
          <w:spacing w:val="40"/>
          <w:sz w:val="24"/>
          <w:szCs w:val="24"/>
        </w:rPr>
        <w:t xml:space="preserve"> </w:t>
      </w:r>
      <w:r w:rsidRPr="00C70689">
        <w:rPr>
          <w:sz w:val="24"/>
          <w:szCs w:val="24"/>
        </w:rPr>
        <w:t>и взаимопомощи, в том числе с опорой на примеры из литературы; активное участие в</w:t>
      </w:r>
      <w:r w:rsidRPr="00C70689">
        <w:rPr>
          <w:spacing w:val="40"/>
          <w:sz w:val="24"/>
          <w:szCs w:val="24"/>
        </w:rPr>
        <w:t xml:space="preserve"> </w:t>
      </w:r>
      <w:r w:rsidRPr="00C70689">
        <w:rPr>
          <w:sz w:val="24"/>
          <w:szCs w:val="24"/>
        </w:rPr>
        <w:t>самоуправлении в образовательной организации;</w:t>
      </w:r>
      <w:r w:rsidRPr="00C70689">
        <w:rPr>
          <w:spacing w:val="-1"/>
          <w:sz w:val="24"/>
          <w:szCs w:val="24"/>
        </w:rPr>
        <w:t xml:space="preserve"> </w:t>
      </w:r>
      <w:r w:rsidRPr="00C70689">
        <w:rPr>
          <w:sz w:val="24"/>
          <w:szCs w:val="24"/>
        </w:rPr>
        <w:t>готовность к участию в гуманитарной</w:t>
      </w:r>
      <w:r w:rsidRPr="00C70689">
        <w:rPr>
          <w:spacing w:val="-3"/>
          <w:sz w:val="24"/>
          <w:szCs w:val="24"/>
        </w:rPr>
        <w:t xml:space="preserve"> </w:t>
      </w:r>
      <w:r w:rsidRPr="00C70689">
        <w:rPr>
          <w:sz w:val="24"/>
          <w:szCs w:val="24"/>
        </w:rPr>
        <w:t>деятельности;</w:t>
      </w:r>
    </w:p>
    <w:p w:rsidR="00FA52D4" w:rsidRPr="00C70689" w:rsidRDefault="00FA52D4" w:rsidP="00FA52D4">
      <w:pPr>
        <w:pStyle w:val="3"/>
        <w:numPr>
          <w:ilvl w:val="0"/>
          <w:numId w:val="8"/>
        </w:numPr>
        <w:tabs>
          <w:tab w:val="left" w:pos="419"/>
        </w:tabs>
        <w:spacing w:before="106"/>
        <w:ind w:left="419" w:hanging="299"/>
        <w:rPr>
          <w:sz w:val="24"/>
          <w:szCs w:val="24"/>
        </w:rPr>
      </w:pPr>
      <w:r w:rsidRPr="00C70689">
        <w:rPr>
          <w:sz w:val="24"/>
          <w:szCs w:val="24"/>
        </w:rPr>
        <w:t xml:space="preserve">патриотического </w:t>
      </w:r>
      <w:r w:rsidRPr="00C70689">
        <w:rPr>
          <w:spacing w:val="-2"/>
          <w:sz w:val="24"/>
          <w:szCs w:val="24"/>
        </w:rPr>
        <w:t>воспитания:</w:t>
      </w:r>
    </w:p>
    <w:p w:rsidR="00FA52D4" w:rsidRPr="00C70689" w:rsidRDefault="00FA52D4" w:rsidP="00FA52D4">
      <w:pPr>
        <w:pStyle w:val="a3"/>
        <w:spacing w:before="8"/>
        <w:ind w:right="186" w:firstLine="570"/>
        <w:jc w:val="left"/>
        <w:rPr>
          <w:sz w:val="24"/>
          <w:szCs w:val="24"/>
        </w:rPr>
      </w:pPr>
      <w:r w:rsidRPr="00C70689">
        <w:rPr>
          <w:sz w:val="24"/>
          <w:szCs w:val="24"/>
        </w:rPr>
        <w:t>осознание</w:t>
      </w:r>
      <w:r w:rsidRPr="00C70689">
        <w:rPr>
          <w:spacing w:val="40"/>
          <w:sz w:val="24"/>
          <w:szCs w:val="24"/>
        </w:rPr>
        <w:t xml:space="preserve">  </w:t>
      </w:r>
      <w:r w:rsidRPr="00C70689">
        <w:rPr>
          <w:sz w:val="24"/>
          <w:szCs w:val="24"/>
        </w:rPr>
        <w:t>российской</w:t>
      </w:r>
      <w:r w:rsidRPr="00C70689">
        <w:rPr>
          <w:spacing w:val="66"/>
          <w:sz w:val="24"/>
          <w:szCs w:val="24"/>
        </w:rPr>
        <w:t xml:space="preserve">  </w:t>
      </w:r>
      <w:r w:rsidRPr="00C70689">
        <w:rPr>
          <w:sz w:val="24"/>
          <w:szCs w:val="24"/>
        </w:rPr>
        <w:t>гражданской</w:t>
      </w:r>
      <w:r w:rsidRPr="00C70689">
        <w:rPr>
          <w:spacing w:val="40"/>
          <w:sz w:val="24"/>
          <w:szCs w:val="24"/>
        </w:rPr>
        <w:t xml:space="preserve">  </w:t>
      </w:r>
      <w:r w:rsidRPr="00C70689">
        <w:rPr>
          <w:sz w:val="24"/>
          <w:szCs w:val="24"/>
        </w:rPr>
        <w:t>идентичности</w:t>
      </w:r>
      <w:r w:rsidRPr="00C70689">
        <w:rPr>
          <w:spacing w:val="74"/>
          <w:sz w:val="24"/>
          <w:szCs w:val="24"/>
        </w:rPr>
        <w:t xml:space="preserve">  </w:t>
      </w:r>
      <w:r w:rsidRPr="00C70689">
        <w:rPr>
          <w:sz w:val="24"/>
          <w:szCs w:val="24"/>
        </w:rPr>
        <w:t>в</w:t>
      </w:r>
      <w:r w:rsidRPr="00C70689">
        <w:rPr>
          <w:spacing w:val="80"/>
          <w:sz w:val="24"/>
          <w:szCs w:val="24"/>
        </w:rPr>
        <w:t xml:space="preserve">  </w:t>
      </w:r>
      <w:r w:rsidRPr="00C70689">
        <w:rPr>
          <w:sz w:val="24"/>
          <w:szCs w:val="24"/>
        </w:rPr>
        <w:t>поликультурном и многоконфессиональном обществе, проявление интереса к познанию родного языка,</w:t>
      </w:r>
      <w:r w:rsidRPr="00C70689">
        <w:rPr>
          <w:spacing w:val="40"/>
          <w:sz w:val="24"/>
          <w:szCs w:val="24"/>
        </w:rPr>
        <w:t xml:space="preserve"> </w:t>
      </w:r>
      <w:r w:rsidRPr="00C70689">
        <w:rPr>
          <w:sz w:val="24"/>
          <w:szCs w:val="24"/>
        </w:rPr>
        <w:t>истории,</w:t>
      </w:r>
      <w:r w:rsidRPr="00C70689">
        <w:rPr>
          <w:spacing w:val="40"/>
          <w:sz w:val="24"/>
          <w:szCs w:val="24"/>
        </w:rPr>
        <w:t xml:space="preserve"> </w:t>
      </w:r>
      <w:r w:rsidRPr="00C70689">
        <w:rPr>
          <w:sz w:val="24"/>
          <w:szCs w:val="24"/>
        </w:rPr>
        <w:t>культуры</w:t>
      </w:r>
      <w:r w:rsidRPr="00C70689">
        <w:rPr>
          <w:spacing w:val="34"/>
          <w:sz w:val="24"/>
          <w:szCs w:val="24"/>
        </w:rPr>
        <w:t xml:space="preserve"> </w:t>
      </w:r>
      <w:r w:rsidRPr="00C70689">
        <w:rPr>
          <w:sz w:val="24"/>
          <w:szCs w:val="24"/>
        </w:rPr>
        <w:t>Российской</w:t>
      </w:r>
      <w:r w:rsidRPr="00C70689">
        <w:rPr>
          <w:spacing w:val="80"/>
          <w:sz w:val="24"/>
          <w:szCs w:val="24"/>
        </w:rPr>
        <w:t xml:space="preserve"> </w:t>
      </w:r>
      <w:r w:rsidRPr="00C70689">
        <w:rPr>
          <w:sz w:val="24"/>
          <w:szCs w:val="24"/>
        </w:rPr>
        <w:t>Федерации,</w:t>
      </w:r>
      <w:r w:rsidRPr="00C70689">
        <w:rPr>
          <w:spacing w:val="34"/>
          <w:sz w:val="24"/>
          <w:szCs w:val="24"/>
        </w:rPr>
        <w:t xml:space="preserve"> </w:t>
      </w:r>
      <w:r w:rsidRPr="00C70689">
        <w:rPr>
          <w:sz w:val="24"/>
          <w:szCs w:val="24"/>
        </w:rPr>
        <w:t>своего</w:t>
      </w:r>
      <w:r w:rsidRPr="00C70689">
        <w:rPr>
          <w:spacing w:val="79"/>
          <w:sz w:val="24"/>
          <w:szCs w:val="24"/>
        </w:rPr>
        <w:t xml:space="preserve"> </w:t>
      </w:r>
      <w:r w:rsidRPr="00C70689">
        <w:rPr>
          <w:sz w:val="24"/>
          <w:szCs w:val="24"/>
        </w:rPr>
        <w:t>края,</w:t>
      </w:r>
      <w:r w:rsidRPr="00C70689">
        <w:rPr>
          <w:spacing w:val="34"/>
          <w:sz w:val="24"/>
          <w:szCs w:val="24"/>
        </w:rPr>
        <w:t xml:space="preserve"> </w:t>
      </w:r>
      <w:r w:rsidRPr="00C70689">
        <w:rPr>
          <w:sz w:val="24"/>
          <w:szCs w:val="24"/>
        </w:rPr>
        <w:t>народов</w:t>
      </w:r>
      <w:r w:rsidRPr="00C70689">
        <w:rPr>
          <w:spacing w:val="30"/>
          <w:sz w:val="24"/>
          <w:szCs w:val="24"/>
        </w:rPr>
        <w:t xml:space="preserve"> </w:t>
      </w:r>
      <w:r w:rsidRPr="00C70689">
        <w:rPr>
          <w:sz w:val="24"/>
          <w:szCs w:val="24"/>
        </w:rPr>
        <w:t>России в контексте изучения произведений русской и зарубежной литературы, а также литератур народов России;</w:t>
      </w:r>
    </w:p>
    <w:p w:rsidR="00FA52D4" w:rsidRPr="00C70689" w:rsidRDefault="00FA52D4" w:rsidP="00FA52D4">
      <w:pPr>
        <w:pStyle w:val="a3"/>
        <w:ind w:right="186" w:firstLine="570"/>
        <w:jc w:val="left"/>
        <w:rPr>
          <w:sz w:val="24"/>
          <w:szCs w:val="24"/>
        </w:rPr>
      </w:pPr>
      <w:r w:rsidRPr="00C70689">
        <w:rPr>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r w:rsidRPr="00C70689">
        <w:rPr>
          <w:spacing w:val="39"/>
          <w:sz w:val="24"/>
          <w:szCs w:val="24"/>
        </w:rPr>
        <w:t xml:space="preserve"> </w:t>
      </w:r>
      <w:r w:rsidRPr="00C70689">
        <w:rPr>
          <w:sz w:val="24"/>
          <w:szCs w:val="24"/>
        </w:rPr>
        <w:t>в</w:t>
      </w:r>
      <w:r w:rsidRPr="00C70689">
        <w:rPr>
          <w:spacing w:val="80"/>
          <w:sz w:val="24"/>
          <w:szCs w:val="24"/>
        </w:rPr>
        <w:t xml:space="preserve"> </w:t>
      </w:r>
      <w:r w:rsidRPr="00C70689">
        <w:rPr>
          <w:sz w:val="24"/>
          <w:szCs w:val="24"/>
        </w:rPr>
        <w:t>том</w:t>
      </w:r>
      <w:r w:rsidRPr="00C70689">
        <w:rPr>
          <w:spacing w:val="80"/>
          <w:sz w:val="24"/>
          <w:szCs w:val="24"/>
        </w:rPr>
        <w:t xml:space="preserve"> </w:t>
      </w:r>
      <w:r w:rsidRPr="00C70689">
        <w:rPr>
          <w:sz w:val="24"/>
          <w:szCs w:val="24"/>
        </w:rPr>
        <w:t>числе</w:t>
      </w:r>
      <w:r w:rsidRPr="00C70689">
        <w:rPr>
          <w:spacing w:val="80"/>
          <w:sz w:val="24"/>
          <w:szCs w:val="24"/>
        </w:rPr>
        <w:t xml:space="preserve"> </w:t>
      </w:r>
      <w:r w:rsidRPr="00C70689">
        <w:rPr>
          <w:sz w:val="24"/>
          <w:szCs w:val="24"/>
        </w:rPr>
        <w:t>отражённым</w:t>
      </w:r>
      <w:r w:rsidRPr="00C70689">
        <w:rPr>
          <w:spacing w:val="40"/>
          <w:sz w:val="24"/>
          <w:szCs w:val="24"/>
        </w:rPr>
        <w:t xml:space="preserve"> </w:t>
      </w:r>
      <w:r w:rsidRPr="00C70689">
        <w:rPr>
          <w:sz w:val="24"/>
          <w:szCs w:val="24"/>
        </w:rPr>
        <w:t>в</w:t>
      </w:r>
      <w:r w:rsidRPr="00C70689">
        <w:rPr>
          <w:spacing w:val="80"/>
          <w:sz w:val="24"/>
          <w:szCs w:val="24"/>
        </w:rPr>
        <w:t xml:space="preserve"> </w:t>
      </w:r>
      <w:r w:rsidRPr="00C70689">
        <w:rPr>
          <w:sz w:val="24"/>
          <w:szCs w:val="24"/>
        </w:rPr>
        <w:t>художественных</w:t>
      </w:r>
      <w:r w:rsidRPr="00C70689">
        <w:rPr>
          <w:spacing w:val="40"/>
          <w:sz w:val="24"/>
          <w:szCs w:val="24"/>
        </w:rPr>
        <w:t xml:space="preserve"> </w:t>
      </w:r>
      <w:r w:rsidRPr="00C70689">
        <w:rPr>
          <w:sz w:val="24"/>
          <w:szCs w:val="24"/>
        </w:rPr>
        <w:t>произведениях;</w:t>
      </w:r>
      <w:r w:rsidRPr="00C70689">
        <w:rPr>
          <w:spacing w:val="40"/>
          <w:sz w:val="24"/>
          <w:szCs w:val="24"/>
        </w:rPr>
        <w:t xml:space="preserve"> </w:t>
      </w:r>
      <w:r w:rsidRPr="00C70689">
        <w:rPr>
          <w:sz w:val="24"/>
          <w:szCs w:val="24"/>
        </w:rPr>
        <w:t>уважение к</w:t>
      </w:r>
      <w:r w:rsidRPr="00C70689">
        <w:rPr>
          <w:spacing w:val="40"/>
          <w:sz w:val="24"/>
          <w:szCs w:val="24"/>
        </w:rPr>
        <w:t xml:space="preserve"> </w:t>
      </w:r>
      <w:r w:rsidRPr="00C70689">
        <w:rPr>
          <w:sz w:val="24"/>
          <w:szCs w:val="24"/>
        </w:rPr>
        <w:t>символам России, государственным праздникам, историческому</w:t>
      </w:r>
      <w:r w:rsidRPr="00C70689">
        <w:rPr>
          <w:spacing w:val="-4"/>
          <w:sz w:val="24"/>
          <w:szCs w:val="24"/>
        </w:rPr>
        <w:t xml:space="preserve"> </w:t>
      </w:r>
      <w:r w:rsidRPr="00C70689">
        <w:rPr>
          <w:sz w:val="24"/>
          <w:szCs w:val="24"/>
        </w:rPr>
        <w:t>и</w:t>
      </w:r>
      <w:r w:rsidRPr="00C70689">
        <w:rPr>
          <w:spacing w:val="40"/>
          <w:sz w:val="24"/>
          <w:szCs w:val="24"/>
        </w:rPr>
        <w:t xml:space="preserve"> </w:t>
      </w:r>
      <w:r w:rsidRPr="00C70689">
        <w:rPr>
          <w:sz w:val="24"/>
          <w:szCs w:val="24"/>
        </w:rPr>
        <w:t>природному наследию и памятникам, традициям разных народов, проживающих в родной стране, обращая</w:t>
      </w:r>
      <w:r w:rsidRPr="00C70689">
        <w:rPr>
          <w:spacing w:val="-8"/>
          <w:sz w:val="24"/>
          <w:szCs w:val="24"/>
        </w:rPr>
        <w:t xml:space="preserve"> </w:t>
      </w:r>
      <w:r w:rsidRPr="00C70689">
        <w:rPr>
          <w:sz w:val="24"/>
          <w:szCs w:val="24"/>
        </w:rPr>
        <w:t>внимание на их воплощение в литературе;</w:t>
      </w:r>
    </w:p>
    <w:p w:rsidR="00FA52D4" w:rsidRDefault="00FA52D4" w:rsidP="00FA52D4">
      <w:pPr>
        <w:rPr>
          <w:sz w:val="24"/>
          <w:szCs w:val="24"/>
        </w:rPr>
      </w:pPr>
    </w:p>
    <w:p w:rsidR="001303A0" w:rsidRPr="00C70689" w:rsidRDefault="001303A0" w:rsidP="001303A0">
      <w:pPr>
        <w:pStyle w:val="3"/>
        <w:numPr>
          <w:ilvl w:val="0"/>
          <w:numId w:val="8"/>
        </w:numPr>
        <w:tabs>
          <w:tab w:val="left" w:pos="419"/>
        </w:tabs>
        <w:spacing w:before="88"/>
        <w:ind w:left="419" w:hanging="299"/>
        <w:rPr>
          <w:sz w:val="24"/>
          <w:szCs w:val="24"/>
        </w:rPr>
      </w:pPr>
      <w:r w:rsidRPr="00C70689">
        <w:rPr>
          <w:sz w:val="24"/>
          <w:szCs w:val="24"/>
        </w:rPr>
        <w:t>духовно-нравственного</w:t>
      </w:r>
      <w:r w:rsidRPr="00C70689">
        <w:rPr>
          <w:spacing w:val="-12"/>
          <w:sz w:val="24"/>
          <w:szCs w:val="24"/>
        </w:rPr>
        <w:t xml:space="preserve"> </w:t>
      </w:r>
      <w:r w:rsidRPr="00C70689">
        <w:rPr>
          <w:spacing w:val="-2"/>
          <w:sz w:val="24"/>
          <w:szCs w:val="24"/>
        </w:rPr>
        <w:t>воспитания:</w:t>
      </w:r>
    </w:p>
    <w:p w:rsidR="001303A0" w:rsidRPr="00C70689" w:rsidRDefault="001303A0" w:rsidP="001303A0">
      <w:pPr>
        <w:pStyle w:val="a3"/>
        <w:spacing w:before="23"/>
        <w:ind w:right="186" w:firstLine="570"/>
        <w:jc w:val="left"/>
        <w:rPr>
          <w:sz w:val="24"/>
          <w:szCs w:val="24"/>
        </w:rPr>
      </w:pPr>
      <w:r w:rsidRPr="00C70689">
        <w:rPr>
          <w:sz w:val="24"/>
          <w:szCs w:val="24"/>
        </w:rPr>
        <w:t>ориентация на моральные ценности и нормы в ситуациях нравственного выбора</w:t>
      </w:r>
      <w:r w:rsidRPr="00C70689">
        <w:rPr>
          <w:spacing w:val="-18"/>
          <w:sz w:val="24"/>
          <w:szCs w:val="24"/>
        </w:rPr>
        <w:t xml:space="preserve"> </w:t>
      </w:r>
      <w:r w:rsidRPr="00C70689">
        <w:rPr>
          <w:sz w:val="24"/>
          <w:szCs w:val="24"/>
        </w:rPr>
        <w:t>с</w:t>
      </w:r>
      <w:r w:rsidRPr="00C70689">
        <w:rPr>
          <w:spacing w:val="-17"/>
          <w:sz w:val="24"/>
          <w:szCs w:val="24"/>
        </w:rPr>
        <w:t xml:space="preserve"> </w:t>
      </w:r>
      <w:r w:rsidRPr="00C70689">
        <w:rPr>
          <w:sz w:val="24"/>
          <w:szCs w:val="24"/>
        </w:rPr>
        <w:t>оценкой</w:t>
      </w:r>
      <w:r w:rsidRPr="00C70689">
        <w:rPr>
          <w:spacing w:val="-18"/>
          <w:sz w:val="24"/>
          <w:szCs w:val="24"/>
        </w:rPr>
        <w:t xml:space="preserve"> </w:t>
      </w:r>
      <w:r w:rsidRPr="00C70689">
        <w:rPr>
          <w:sz w:val="24"/>
          <w:szCs w:val="24"/>
        </w:rPr>
        <w:t>поведения</w:t>
      </w:r>
      <w:r w:rsidRPr="00C70689">
        <w:rPr>
          <w:spacing w:val="-17"/>
          <w:sz w:val="24"/>
          <w:szCs w:val="24"/>
        </w:rPr>
        <w:t xml:space="preserve"> </w:t>
      </w:r>
      <w:r w:rsidRPr="00C70689">
        <w:rPr>
          <w:sz w:val="24"/>
          <w:szCs w:val="24"/>
        </w:rPr>
        <w:t>и</w:t>
      </w:r>
      <w:r w:rsidRPr="00C70689">
        <w:rPr>
          <w:spacing w:val="-18"/>
          <w:sz w:val="24"/>
          <w:szCs w:val="24"/>
        </w:rPr>
        <w:t xml:space="preserve"> </w:t>
      </w:r>
      <w:r w:rsidRPr="00C70689">
        <w:rPr>
          <w:sz w:val="24"/>
          <w:szCs w:val="24"/>
        </w:rPr>
        <w:t>поступков</w:t>
      </w:r>
      <w:r w:rsidRPr="00C70689">
        <w:rPr>
          <w:spacing w:val="-15"/>
          <w:sz w:val="24"/>
          <w:szCs w:val="24"/>
        </w:rPr>
        <w:t xml:space="preserve"> </w:t>
      </w:r>
      <w:r w:rsidRPr="00C70689">
        <w:rPr>
          <w:sz w:val="24"/>
          <w:szCs w:val="24"/>
        </w:rPr>
        <w:t>персонажей</w:t>
      </w:r>
      <w:r w:rsidRPr="00C70689">
        <w:rPr>
          <w:spacing w:val="-18"/>
          <w:sz w:val="24"/>
          <w:szCs w:val="24"/>
        </w:rPr>
        <w:t xml:space="preserve"> </w:t>
      </w:r>
      <w:r w:rsidRPr="00C70689">
        <w:rPr>
          <w:sz w:val="24"/>
          <w:szCs w:val="24"/>
        </w:rPr>
        <w:t>литературных</w:t>
      </w:r>
      <w:r w:rsidRPr="00C70689">
        <w:rPr>
          <w:spacing w:val="-5"/>
          <w:sz w:val="24"/>
          <w:szCs w:val="24"/>
        </w:rPr>
        <w:t xml:space="preserve"> </w:t>
      </w:r>
      <w:r w:rsidRPr="00C70689">
        <w:rPr>
          <w:sz w:val="24"/>
          <w:szCs w:val="24"/>
        </w:rPr>
        <w:t>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303A0" w:rsidRPr="00C70689" w:rsidRDefault="001303A0" w:rsidP="001303A0">
      <w:pPr>
        <w:pStyle w:val="a3"/>
        <w:spacing w:before="5"/>
        <w:ind w:right="183" w:firstLine="570"/>
        <w:jc w:val="left"/>
        <w:rPr>
          <w:sz w:val="24"/>
          <w:szCs w:val="24"/>
        </w:rPr>
      </w:pPr>
      <w:r w:rsidRPr="00C70689">
        <w:rPr>
          <w:sz w:val="24"/>
          <w:szCs w:val="24"/>
        </w:rPr>
        <w:t>активное неприятие асоциальных поступков, свобода и ответственность личности в условиях индивидуального</w:t>
      </w:r>
      <w:r w:rsidRPr="00C70689">
        <w:rPr>
          <w:spacing w:val="-1"/>
          <w:sz w:val="24"/>
          <w:szCs w:val="24"/>
        </w:rPr>
        <w:t xml:space="preserve"> </w:t>
      </w:r>
      <w:r w:rsidRPr="00C70689">
        <w:rPr>
          <w:sz w:val="24"/>
          <w:szCs w:val="24"/>
        </w:rPr>
        <w:t>и общественного пространства;</w:t>
      </w:r>
    </w:p>
    <w:p w:rsidR="001303A0" w:rsidRPr="00C70689" w:rsidRDefault="001303A0" w:rsidP="001303A0">
      <w:pPr>
        <w:pStyle w:val="3"/>
        <w:numPr>
          <w:ilvl w:val="0"/>
          <w:numId w:val="8"/>
        </w:numPr>
        <w:tabs>
          <w:tab w:val="left" w:pos="419"/>
        </w:tabs>
        <w:spacing w:before="106"/>
        <w:ind w:left="419" w:hanging="299"/>
        <w:rPr>
          <w:sz w:val="24"/>
          <w:szCs w:val="24"/>
        </w:rPr>
      </w:pPr>
      <w:r w:rsidRPr="00C70689">
        <w:rPr>
          <w:sz w:val="24"/>
          <w:szCs w:val="24"/>
        </w:rPr>
        <w:t>эстетического</w:t>
      </w:r>
      <w:r w:rsidRPr="00C70689">
        <w:rPr>
          <w:spacing w:val="-12"/>
          <w:sz w:val="24"/>
          <w:szCs w:val="24"/>
        </w:rPr>
        <w:t xml:space="preserve"> </w:t>
      </w:r>
      <w:r w:rsidRPr="00C70689">
        <w:rPr>
          <w:spacing w:val="-2"/>
          <w:sz w:val="24"/>
          <w:szCs w:val="24"/>
        </w:rPr>
        <w:t>воспитания:</w:t>
      </w:r>
    </w:p>
    <w:p w:rsidR="001303A0" w:rsidRPr="00C70689" w:rsidRDefault="001303A0" w:rsidP="001303A0">
      <w:pPr>
        <w:pStyle w:val="a3"/>
        <w:spacing w:before="38"/>
        <w:ind w:right="186" w:firstLine="570"/>
        <w:jc w:val="left"/>
        <w:rPr>
          <w:sz w:val="24"/>
          <w:szCs w:val="24"/>
        </w:rPr>
      </w:pPr>
      <w:r w:rsidRPr="00C70689">
        <w:rPr>
          <w:sz w:val="24"/>
          <w:szCs w:val="24"/>
        </w:rPr>
        <w:t>восприимчивость к разным видам искусства, традициям и творчеству своего и</w:t>
      </w:r>
      <w:r w:rsidRPr="00C70689">
        <w:rPr>
          <w:spacing w:val="18"/>
          <w:sz w:val="24"/>
          <w:szCs w:val="24"/>
        </w:rPr>
        <w:t xml:space="preserve"> </w:t>
      </w:r>
      <w:r w:rsidRPr="00C70689">
        <w:rPr>
          <w:sz w:val="24"/>
          <w:szCs w:val="24"/>
        </w:rPr>
        <w:t>других</w:t>
      </w:r>
      <w:r w:rsidRPr="00C70689">
        <w:rPr>
          <w:spacing w:val="-18"/>
          <w:sz w:val="24"/>
          <w:szCs w:val="24"/>
        </w:rPr>
        <w:t xml:space="preserve"> </w:t>
      </w:r>
      <w:r w:rsidRPr="00C70689">
        <w:rPr>
          <w:sz w:val="24"/>
          <w:szCs w:val="24"/>
        </w:rPr>
        <w:t>народов,</w:t>
      </w:r>
      <w:r w:rsidRPr="00C70689">
        <w:rPr>
          <w:spacing w:val="-17"/>
          <w:sz w:val="24"/>
          <w:szCs w:val="24"/>
        </w:rPr>
        <w:t xml:space="preserve"> </w:t>
      </w:r>
      <w:r w:rsidRPr="00C70689">
        <w:rPr>
          <w:sz w:val="24"/>
          <w:szCs w:val="24"/>
        </w:rPr>
        <w:t>понимание</w:t>
      </w:r>
      <w:r w:rsidRPr="00C70689">
        <w:rPr>
          <w:spacing w:val="-18"/>
          <w:sz w:val="24"/>
          <w:szCs w:val="24"/>
        </w:rPr>
        <w:t xml:space="preserve"> </w:t>
      </w:r>
      <w:r w:rsidRPr="00C70689">
        <w:rPr>
          <w:sz w:val="24"/>
          <w:szCs w:val="24"/>
        </w:rPr>
        <w:t>эмоционального</w:t>
      </w:r>
      <w:r w:rsidRPr="00C70689">
        <w:rPr>
          <w:spacing w:val="-17"/>
          <w:sz w:val="24"/>
          <w:szCs w:val="24"/>
        </w:rPr>
        <w:t xml:space="preserve"> </w:t>
      </w:r>
      <w:r w:rsidRPr="00C70689">
        <w:rPr>
          <w:sz w:val="24"/>
          <w:szCs w:val="24"/>
        </w:rPr>
        <w:t>воздействия</w:t>
      </w:r>
      <w:r w:rsidRPr="00C70689">
        <w:rPr>
          <w:spacing w:val="-5"/>
          <w:sz w:val="24"/>
          <w:szCs w:val="24"/>
        </w:rPr>
        <w:t xml:space="preserve"> </w:t>
      </w:r>
      <w:r w:rsidRPr="00C70689">
        <w:rPr>
          <w:sz w:val="24"/>
          <w:szCs w:val="24"/>
        </w:rPr>
        <w:t>искусства,</w:t>
      </w:r>
      <w:r w:rsidRPr="00C70689">
        <w:rPr>
          <w:spacing w:val="-5"/>
          <w:sz w:val="24"/>
          <w:szCs w:val="24"/>
        </w:rPr>
        <w:t xml:space="preserve"> </w:t>
      </w:r>
      <w:r w:rsidRPr="00C70689">
        <w:rPr>
          <w:sz w:val="24"/>
          <w:szCs w:val="24"/>
        </w:rPr>
        <w:t>в</w:t>
      </w:r>
      <w:r w:rsidRPr="00C70689">
        <w:rPr>
          <w:spacing w:val="33"/>
          <w:sz w:val="24"/>
          <w:szCs w:val="24"/>
        </w:rPr>
        <w:t xml:space="preserve"> </w:t>
      </w:r>
      <w:r w:rsidRPr="00C70689">
        <w:rPr>
          <w:sz w:val="24"/>
          <w:szCs w:val="24"/>
        </w:rPr>
        <w:t>том</w:t>
      </w:r>
      <w:r w:rsidRPr="00C70689">
        <w:rPr>
          <w:spacing w:val="31"/>
          <w:sz w:val="24"/>
          <w:szCs w:val="24"/>
        </w:rPr>
        <w:t xml:space="preserve"> </w:t>
      </w:r>
      <w:r w:rsidRPr="00C70689">
        <w:rPr>
          <w:sz w:val="24"/>
          <w:szCs w:val="24"/>
        </w:rPr>
        <w:t>числе изучаемых</w:t>
      </w:r>
      <w:r w:rsidRPr="00C70689">
        <w:rPr>
          <w:spacing w:val="-17"/>
          <w:sz w:val="24"/>
          <w:szCs w:val="24"/>
        </w:rPr>
        <w:t xml:space="preserve"> </w:t>
      </w:r>
      <w:r w:rsidRPr="00C70689">
        <w:rPr>
          <w:sz w:val="24"/>
          <w:szCs w:val="24"/>
        </w:rPr>
        <w:t>литературных</w:t>
      </w:r>
      <w:r w:rsidRPr="00C70689">
        <w:rPr>
          <w:spacing w:val="-17"/>
          <w:sz w:val="24"/>
          <w:szCs w:val="24"/>
        </w:rPr>
        <w:t xml:space="preserve"> </w:t>
      </w:r>
      <w:r w:rsidRPr="00C70689">
        <w:rPr>
          <w:sz w:val="24"/>
          <w:szCs w:val="24"/>
        </w:rPr>
        <w:t>произведений;</w:t>
      </w:r>
    </w:p>
    <w:p w:rsidR="001303A0" w:rsidRPr="00C70689" w:rsidRDefault="001303A0" w:rsidP="001303A0">
      <w:pPr>
        <w:pStyle w:val="a3"/>
        <w:spacing w:before="6"/>
        <w:ind w:left="119" w:right="202" w:firstLine="570"/>
        <w:jc w:val="left"/>
        <w:rPr>
          <w:sz w:val="24"/>
          <w:szCs w:val="24"/>
        </w:rPr>
      </w:pPr>
      <w:r w:rsidRPr="00C70689">
        <w:rPr>
          <w:sz w:val="24"/>
          <w:szCs w:val="24"/>
        </w:rPr>
        <w:lastRenderedPageBreak/>
        <w:t>осознание важности художественной литературы и культуры как средства коммуникации</w:t>
      </w:r>
      <w:r w:rsidRPr="00C70689">
        <w:rPr>
          <w:spacing w:val="-4"/>
          <w:sz w:val="24"/>
          <w:szCs w:val="24"/>
        </w:rPr>
        <w:t xml:space="preserve"> </w:t>
      </w:r>
      <w:r w:rsidRPr="00C70689">
        <w:rPr>
          <w:sz w:val="24"/>
          <w:szCs w:val="24"/>
        </w:rPr>
        <w:t>и самовыражения;</w:t>
      </w:r>
    </w:p>
    <w:p w:rsidR="001303A0" w:rsidRPr="00C70689" w:rsidRDefault="001303A0" w:rsidP="001303A0">
      <w:pPr>
        <w:rPr>
          <w:sz w:val="24"/>
          <w:szCs w:val="24"/>
        </w:rPr>
      </w:pPr>
      <w:r w:rsidRPr="00C70689">
        <w:rPr>
          <w:sz w:val="24"/>
          <w:szCs w:val="24"/>
        </w:rPr>
        <w:t>понимание ценности отечественного и мирового</w:t>
      </w:r>
      <w:r w:rsidRPr="00C70689">
        <w:rPr>
          <w:spacing w:val="-10"/>
          <w:sz w:val="24"/>
          <w:szCs w:val="24"/>
        </w:rPr>
        <w:t xml:space="preserve"> </w:t>
      </w:r>
      <w:r w:rsidRPr="00C70689">
        <w:rPr>
          <w:sz w:val="24"/>
          <w:szCs w:val="24"/>
        </w:rPr>
        <w:t>искусства, роли</w:t>
      </w:r>
      <w:r w:rsidRPr="00C70689">
        <w:rPr>
          <w:spacing w:val="-4"/>
          <w:sz w:val="24"/>
          <w:szCs w:val="24"/>
        </w:rPr>
        <w:t xml:space="preserve"> </w:t>
      </w:r>
      <w:r w:rsidRPr="00C70689">
        <w:rPr>
          <w:sz w:val="24"/>
          <w:szCs w:val="24"/>
        </w:rPr>
        <w:t>этнических культурных</w:t>
      </w:r>
      <w:r w:rsidRPr="00C70689">
        <w:rPr>
          <w:spacing w:val="40"/>
          <w:sz w:val="24"/>
          <w:szCs w:val="24"/>
        </w:rPr>
        <w:t xml:space="preserve"> </w:t>
      </w:r>
      <w:r w:rsidRPr="00C70689">
        <w:rPr>
          <w:sz w:val="24"/>
          <w:szCs w:val="24"/>
        </w:rPr>
        <w:t>традиций</w:t>
      </w:r>
      <w:r w:rsidRPr="00C70689">
        <w:rPr>
          <w:spacing w:val="40"/>
          <w:sz w:val="24"/>
          <w:szCs w:val="24"/>
        </w:rPr>
        <w:t xml:space="preserve"> </w:t>
      </w:r>
      <w:r w:rsidRPr="00C70689">
        <w:rPr>
          <w:sz w:val="24"/>
          <w:szCs w:val="24"/>
        </w:rPr>
        <w:t>и</w:t>
      </w:r>
      <w:r w:rsidRPr="00C70689">
        <w:rPr>
          <w:spacing w:val="80"/>
          <w:w w:val="150"/>
          <w:sz w:val="24"/>
          <w:szCs w:val="24"/>
        </w:rPr>
        <w:t xml:space="preserve"> </w:t>
      </w:r>
      <w:r w:rsidRPr="00C70689">
        <w:rPr>
          <w:sz w:val="24"/>
          <w:szCs w:val="24"/>
        </w:rPr>
        <w:t>народного</w:t>
      </w:r>
      <w:r w:rsidRPr="00C70689">
        <w:rPr>
          <w:spacing w:val="40"/>
          <w:sz w:val="24"/>
          <w:szCs w:val="24"/>
        </w:rPr>
        <w:t xml:space="preserve"> </w:t>
      </w:r>
      <w:r w:rsidRPr="00C70689">
        <w:rPr>
          <w:sz w:val="24"/>
          <w:szCs w:val="24"/>
        </w:rPr>
        <w:t>творчества;</w:t>
      </w:r>
      <w:r w:rsidRPr="00C70689">
        <w:rPr>
          <w:spacing w:val="40"/>
          <w:sz w:val="24"/>
          <w:szCs w:val="24"/>
        </w:rPr>
        <w:t xml:space="preserve"> </w:t>
      </w:r>
      <w:r w:rsidRPr="00C70689">
        <w:rPr>
          <w:sz w:val="24"/>
          <w:szCs w:val="24"/>
        </w:rPr>
        <w:t>стремление</w:t>
      </w:r>
      <w:r w:rsidRPr="00C70689">
        <w:rPr>
          <w:spacing w:val="80"/>
          <w:sz w:val="24"/>
          <w:szCs w:val="24"/>
        </w:rPr>
        <w:t xml:space="preserve"> </w:t>
      </w:r>
      <w:r w:rsidRPr="00C70689">
        <w:rPr>
          <w:sz w:val="24"/>
          <w:szCs w:val="24"/>
        </w:rPr>
        <w:t>к</w:t>
      </w:r>
      <w:r w:rsidRPr="00C70689">
        <w:rPr>
          <w:spacing w:val="80"/>
          <w:w w:val="150"/>
          <w:sz w:val="24"/>
          <w:szCs w:val="24"/>
        </w:rPr>
        <w:t xml:space="preserve"> </w:t>
      </w:r>
      <w:r w:rsidRPr="00C70689">
        <w:rPr>
          <w:sz w:val="24"/>
          <w:szCs w:val="24"/>
        </w:rPr>
        <w:t>самовыражению в разных</w:t>
      </w:r>
      <w:r w:rsidRPr="00C70689">
        <w:rPr>
          <w:spacing w:val="-6"/>
          <w:sz w:val="24"/>
          <w:szCs w:val="24"/>
        </w:rPr>
        <w:t xml:space="preserve"> </w:t>
      </w:r>
      <w:r w:rsidRPr="00C70689">
        <w:rPr>
          <w:sz w:val="24"/>
          <w:szCs w:val="24"/>
        </w:rPr>
        <w:t>видах искусства;</w:t>
      </w:r>
    </w:p>
    <w:p w:rsidR="001303A0" w:rsidRPr="00C70689" w:rsidRDefault="001303A0" w:rsidP="001303A0">
      <w:pPr>
        <w:pStyle w:val="3"/>
        <w:numPr>
          <w:ilvl w:val="0"/>
          <w:numId w:val="15"/>
        </w:numPr>
        <w:tabs>
          <w:tab w:val="left" w:pos="419"/>
        </w:tabs>
        <w:spacing w:before="78"/>
        <w:ind w:right="2003"/>
        <w:rPr>
          <w:sz w:val="24"/>
          <w:szCs w:val="24"/>
        </w:rPr>
      </w:pPr>
      <w:r w:rsidRPr="00C70689">
        <w:rPr>
          <w:sz w:val="24"/>
          <w:szCs w:val="24"/>
        </w:rPr>
        <w:t>физического воспитания, формирования</w:t>
      </w:r>
      <w:r w:rsidRPr="00C70689">
        <w:rPr>
          <w:spacing w:val="-6"/>
          <w:sz w:val="24"/>
          <w:szCs w:val="24"/>
        </w:rPr>
        <w:t xml:space="preserve"> </w:t>
      </w:r>
      <w:r w:rsidRPr="00C70689">
        <w:rPr>
          <w:sz w:val="24"/>
          <w:szCs w:val="24"/>
        </w:rPr>
        <w:t>культуры здоровья и эмоционального благополучия:</w:t>
      </w:r>
    </w:p>
    <w:p w:rsidR="001303A0" w:rsidRPr="00C70689" w:rsidRDefault="001303A0" w:rsidP="001303A0">
      <w:pPr>
        <w:pStyle w:val="a3"/>
        <w:ind w:right="190" w:firstLine="570"/>
        <w:jc w:val="left"/>
        <w:rPr>
          <w:sz w:val="24"/>
          <w:szCs w:val="24"/>
        </w:rPr>
      </w:pPr>
      <w:r w:rsidRPr="00C70689">
        <w:rPr>
          <w:sz w:val="24"/>
          <w:szCs w:val="24"/>
        </w:rPr>
        <w:t>осознание</w:t>
      </w:r>
      <w:r w:rsidRPr="00C70689">
        <w:rPr>
          <w:spacing w:val="66"/>
          <w:sz w:val="24"/>
          <w:szCs w:val="24"/>
        </w:rPr>
        <w:t xml:space="preserve">  </w:t>
      </w:r>
      <w:r w:rsidRPr="00C70689">
        <w:rPr>
          <w:sz w:val="24"/>
          <w:szCs w:val="24"/>
        </w:rPr>
        <w:t>ценности</w:t>
      </w:r>
      <w:r w:rsidRPr="00C70689">
        <w:rPr>
          <w:spacing w:val="80"/>
          <w:sz w:val="24"/>
          <w:szCs w:val="24"/>
        </w:rPr>
        <w:t xml:space="preserve">  </w:t>
      </w:r>
      <w:r w:rsidRPr="00C70689">
        <w:rPr>
          <w:sz w:val="24"/>
          <w:szCs w:val="24"/>
        </w:rPr>
        <w:t>жизни</w:t>
      </w:r>
      <w:r w:rsidRPr="00C70689">
        <w:rPr>
          <w:spacing w:val="75"/>
          <w:sz w:val="24"/>
          <w:szCs w:val="24"/>
        </w:rPr>
        <w:t xml:space="preserve">  </w:t>
      </w:r>
      <w:r w:rsidRPr="00C70689">
        <w:rPr>
          <w:sz w:val="24"/>
          <w:szCs w:val="24"/>
        </w:rPr>
        <w:t>с</w:t>
      </w:r>
      <w:r w:rsidRPr="00C70689">
        <w:rPr>
          <w:spacing w:val="80"/>
          <w:sz w:val="24"/>
          <w:szCs w:val="24"/>
        </w:rPr>
        <w:t xml:space="preserve">  </w:t>
      </w:r>
      <w:r w:rsidRPr="00C70689">
        <w:rPr>
          <w:sz w:val="24"/>
          <w:szCs w:val="24"/>
        </w:rPr>
        <w:t>опорой</w:t>
      </w:r>
      <w:r w:rsidRPr="00C70689">
        <w:rPr>
          <w:spacing w:val="60"/>
          <w:sz w:val="24"/>
          <w:szCs w:val="24"/>
        </w:rPr>
        <w:t xml:space="preserve">  </w:t>
      </w:r>
      <w:r w:rsidRPr="00C70689">
        <w:rPr>
          <w:sz w:val="24"/>
          <w:szCs w:val="24"/>
        </w:rPr>
        <w:t>на</w:t>
      </w:r>
      <w:r w:rsidRPr="00C70689">
        <w:rPr>
          <w:spacing w:val="80"/>
          <w:sz w:val="24"/>
          <w:szCs w:val="24"/>
        </w:rPr>
        <w:t xml:space="preserve">  </w:t>
      </w:r>
      <w:r w:rsidRPr="00C70689">
        <w:rPr>
          <w:sz w:val="24"/>
          <w:szCs w:val="24"/>
        </w:rPr>
        <w:t>собственный</w:t>
      </w:r>
      <w:r w:rsidRPr="00C70689">
        <w:rPr>
          <w:spacing w:val="75"/>
          <w:sz w:val="24"/>
          <w:szCs w:val="24"/>
        </w:rPr>
        <w:t xml:space="preserve">  </w:t>
      </w:r>
      <w:r w:rsidRPr="00C70689">
        <w:rPr>
          <w:sz w:val="24"/>
          <w:szCs w:val="24"/>
        </w:rPr>
        <w:t>жизненный и читательский опыт,</w:t>
      </w:r>
      <w:r w:rsidRPr="00C70689">
        <w:rPr>
          <w:spacing w:val="40"/>
          <w:sz w:val="24"/>
          <w:szCs w:val="24"/>
        </w:rPr>
        <w:t xml:space="preserve"> </w:t>
      </w:r>
      <w:r w:rsidRPr="00C70689">
        <w:rPr>
          <w:sz w:val="24"/>
          <w:szCs w:val="24"/>
        </w:rPr>
        <w:t>ответственное отношение к</w:t>
      </w:r>
      <w:r w:rsidRPr="00C70689">
        <w:rPr>
          <w:spacing w:val="40"/>
          <w:sz w:val="24"/>
          <w:szCs w:val="24"/>
        </w:rPr>
        <w:t xml:space="preserve"> </w:t>
      </w:r>
      <w:r w:rsidRPr="00C70689">
        <w:rPr>
          <w:sz w:val="24"/>
          <w:szCs w:val="24"/>
        </w:rPr>
        <w:t>своему здоровью и установка на</w:t>
      </w:r>
      <w:r w:rsidRPr="00C70689">
        <w:rPr>
          <w:spacing w:val="40"/>
          <w:sz w:val="24"/>
          <w:szCs w:val="24"/>
        </w:rPr>
        <w:t xml:space="preserve"> </w:t>
      </w:r>
      <w:r w:rsidRPr="00C70689">
        <w:rPr>
          <w:sz w:val="24"/>
          <w:szCs w:val="24"/>
        </w:rPr>
        <w:t>здоровый</w:t>
      </w:r>
      <w:r w:rsidRPr="00C70689">
        <w:rPr>
          <w:spacing w:val="40"/>
          <w:sz w:val="24"/>
          <w:szCs w:val="24"/>
        </w:rPr>
        <w:t xml:space="preserve"> </w:t>
      </w:r>
      <w:r w:rsidRPr="00C70689">
        <w:rPr>
          <w:sz w:val="24"/>
          <w:szCs w:val="24"/>
        </w:rPr>
        <w:t>образ</w:t>
      </w:r>
      <w:r w:rsidRPr="00C70689">
        <w:rPr>
          <w:spacing w:val="40"/>
          <w:sz w:val="24"/>
          <w:szCs w:val="24"/>
        </w:rPr>
        <w:t xml:space="preserve"> </w:t>
      </w:r>
      <w:r w:rsidRPr="00C70689">
        <w:rPr>
          <w:sz w:val="24"/>
          <w:szCs w:val="24"/>
        </w:rPr>
        <w:t>жизни</w:t>
      </w:r>
      <w:r w:rsidRPr="00C70689">
        <w:rPr>
          <w:spacing w:val="40"/>
          <w:sz w:val="24"/>
          <w:szCs w:val="24"/>
        </w:rPr>
        <w:t xml:space="preserve"> </w:t>
      </w:r>
      <w:r w:rsidRPr="00C70689">
        <w:rPr>
          <w:sz w:val="24"/>
          <w:szCs w:val="24"/>
        </w:rPr>
        <w:t>(здоровое</w:t>
      </w:r>
      <w:r w:rsidRPr="00C70689">
        <w:rPr>
          <w:spacing w:val="40"/>
          <w:sz w:val="24"/>
          <w:szCs w:val="24"/>
        </w:rPr>
        <w:t xml:space="preserve"> </w:t>
      </w:r>
      <w:r w:rsidRPr="00C70689">
        <w:rPr>
          <w:sz w:val="24"/>
          <w:szCs w:val="24"/>
        </w:rPr>
        <w:t>питание,</w:t>
      </w:r>
      <w:r w:rsidRPr="00C70689">
        <w:rPr>
          <w:spacing w:val="40"/>
          <w:sz w:val="24"/>
          <w:szCs w:val="24"/>
        </w:rPr>
        <w:t xml:space="preserve"> </w:t>
      </w:r>
      <w:r w:rsidRPr="00C70689">
        <w:rPr>
          <w:sz w:val="24"/>
          <w:szCs w:val="24"/>
        </w:rPr>
        <w:t>соблюдение</w:t>
      </w:r>
      <w:r w:rsidRPr="00C70689">
        <w:rPr>
          <w:spacing w:val="40"/>
          <w:sz w:val="24"/>
          <w:szCs w:val="24"/>
        </w:rPr>
        <w:t xml:space="preserve"> </w:t>
      </w:r>
      <w:r w:rsidRPr="00C70689">
        <w:rPr>
          <w:sz w:val="24"/>
          <w:szCs w:val="24"/>
        </w:rPr>
        <w:t xml:space="preserve">гигиенических правил, сбалансированный режим занятий и отдыха, регулярная физическая </w:t>
      </w:r>
      <w:r w:rsidRPr="00C70689">
        <w:rPr>
          <w:spacing w:val="-2"/>
          <w:sz w:val="24"/>
          <w:szCs w:val="24"/>
        </w:rPr>
        <w:t>активность);</w:t>
      </w:r>
    </w:p>
    <w:p w:rsidR="001303A0" w:rsidRPr="00C70689" w:rsidRDefault="001303A0" w:rsidP="001303A0">
      <w:pPr>
        <w:pStyle w:val="a3"/>
        <w:ind w:right="186" w:firstLine="570"/>
        <w:jc w:val="left"/>
        <w:rPr>
          <w:sz w:val="24"/>
          <w:szCs w:val="24"/>
        </w:rPr>
      </w:pPr>
      <w:r w:rsidRPr="00C70689">
        <w:rPr>
          <w:sz w:val="24"/>
          <w:szCs w:val="24"/>
        </w:rPr>
        <w:t>осознание последствий и неприятие вредных привычек (употребление алкоголя,</w:t>
      </w:r>
      <w:r w:rsidRPr="00C70689">
        <w:rPr>
          <w:spacing w:val="-6"/>
          <w:sz w:val="24"/>
          <w:szCs w:val="24"/>
        </w:rPr>
        <w:t xml:space="preserve"> </w:t>
      </w:r>
      <w:r w:rsidRPr="00C70689">
        <w:rPr>
          <w:sz w:val="24"/>
          <w:szCs w:val="24"/>
        </w:rPr>
        <w:t>наркотиков,</w:t>
      </w:r>
      <w:r w:rsidRPr="00C70689">
        <w:rPr>
          <w:spacing w:val="-6"/>
          <w:sz w:val="24"/>
          <w:szCs w:val="24"/>
        </w:rPr>
        <w:t xml:space="preserve"> </w:t>
      </w:r>
      <w:r w:rsidRPr="00C70689">
        <w:rPr>
          <w:sz w:val="24"/>
          <w:szCs w:val="24"/>
        </w:rPr>
        <w:t>курение)</w:t>
      </w:r>
      <w:r w:rsidRPr="00C70689">
        <w:rPr>
          <w:spacing w:val="-17"/>
          <w:sz w:val="24"/>
          <w:szCs w:val="24"/>
        </w:rPr>
        <w:t xml:space="preserve"> </w:t>
      </w:r>
      <w:r w:rsidRPr="00C70689">
        <w:rPr>
          <w:sz w:val="24"/>
          <w:szCs w:val="24"/>
        </w:rPr>
        <w:t>и</w:t>
      </w:r>
      <w:r w:rsidRPr="00C70689">
        <w:rPr>
          <w:spacing w:val="27"/>
          <w:sz w:val="24"/>
          <w:szCs w:val="24"/>
        </w:rPr>
        <w:t xml:space="preserve"> </w:t>
      </w:r>
      <w:r w:rsidRPr="00C70689">
        <w:rPr>
          <w:sz w:val="24"/>
          <w:szCs w:val="24"/>
        </w:rPr>
        <w:t>иных форм</w:t>
      </w:r>
      <w:r w:rsidRPr="00C70689">
        <w:rPr>
          <w:spacing w:val="-11"/>
          <w:sz w:val="24"/>
          <w:szCs w:val="24"/>
        </w:rPr>
        <w:t xml:space="preserve"> </w:t>
      </w:r>
      <w:r w:rsidRPr="00C70689">
        <w:rPr>
          <w:sz w:val="24"/>
          <w:szCs w:val="24"/>
        </w:rPr>
        <w:t>вреда для</w:t>
      </w:r>
      <w:r w:rsidRPr="00C70689">
        <w:rPr>
          <w:spacing w:val="-6"/>
          <w:sz w:val="24"/>
          <w:szCs w:val="24"/>
        </w:rPr>
        <w:t xml:space="preserve"> </w:t>
      </w:r>
      <w:r w:rsidRPr="00C70689">
        <w:rPr>
          <w:sz w:val="24"/>
          <w:szCs w:val="24"/>
        </w:rPr>
        <w:t>физического психического здоровья, соблюдение правил безопасности, в том числе навыки безопасного поведения в Интернете;</w:t>
      </w:r>
    </w:p>
    <w:p w:rsidR="001303A0" w:rsidRPr="00C70689" w:rsidRDefault="001303A0" w:rsidP="001303A0">
      <w:pPr>
        <w:pStyle w:val="a3"/>
        <w:ind w:right="190" w:firstLine="570"/>
        <w:jc w:val="left"/>
        <w:rPr>
          <w:sz w:val="24"/>
          <w:szCs w:val="24"/>
        </w:rPr>
      </w:pPr>
      <w:r w:rsidRPr="00C70689">
        <w:rPr>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w:t>
      </w:r>
      <w:r w:rsidRPr="00C70689">
        <w:rPr>
          <w:spacing w:val="80"/>
          <w:w w:val="150"/>
          <w:sz w:val="24"/>
          <w:szCs w:val="24"/>
        </w:rPr>
        <w:t xml:space="preserve"> </w:t>
      </w:r>
      <w:r w:rsidRPr="00C70689">
        <w:rPr>
          <w:sz w:val="24"/>
          <w:szCs w:val="24"/>
        </w:rPr>
        <w:t>опыт</w:t>
      </w:r>
      <w:r w:rsidRPr="00C70689">
        <w:rPr>
          <w:spacing w:val="80"/>
          <w:sz w:val="24"/>
          <w:szCs w:val="24"/>
        </w:rPr>
        <w:t xml:space="preserve"> </w:t>
      </w:r>
      <w:r w:rsidRPr="00C70689">
        <w:rPr>
          <w:sz w:val="24"/>
          <w:szCs w:val="24"/>
        </w:rPr>
        <w:t>и</w:t>
      </w:r>
      <w:r w:rsidRPr="00C70689">
        <w:rPr>
          <w:spacing w:val="80"/>
          <w:w w:val="150"/>
          <w:sz w:val="24"/>
          <w:szCs w:val="24"/>
        </w:rPr>
        <w:t xml:space="preserve"> </w:t>
      </w:r>
      <w:r w:rsidRPr="00C70689">
        <w:rPr>
          <w:sz w:val="24"/>
          <w:szCs w:val="24"/>
        </w:rPr>
        <w:t>выстраивая</w:t>
      </w:r>
      <w:r w:rsidRPr="00C70689">
        <w:rPr>
          <w:spacing w:val="80"/>
          <w:sz w:val="24"/>
          <w:szCs w:val="24"/>
        </w:rPr>
        <w:t xml:space="preserve"> </w:t>
      </w:r>
      <w:r w:rsidRPr="00C70689">
        <w:rPr>
          <w:sz w:val="24"/>
          <w:szCs w:val="24"/>
        </w:rPr>
        <w:t>дальнейшие</w:t>
      </w:r>
      <w:r w:rsidRPr="00C70689">
        <w:rPr>
          <w:spacing w:val="80"/>
          <w:sz w:val="24"/>
          <w:szCs w:val="24"/>
        </w:rPr>
        <w:t xml:space="preserve"> </w:t>
      </w:r>
      <w:r w:rsidRPr="00C70689">
        <w:rPr>
          <w:sz w:val="24"/>
          <w:szCs w:val="24"/>
        </w:rPr>
        <w:t>цели,</w:t>
      </w:r>
      <w:r w:rsidRPr="00C70689">
        <w:rPr>
          <w:spacing w:val="80"/>
          <w:w w:val="150"/>
          <w:sz w:val="24"/>
          <w:szCs w:val="24"/>
        </w:rPr>
        <w:t xml:space="preserve"> </w:t>
      </w:r>
      <w:r w:rsidRPr="00C70689">
        <w:rPr>
          <w:sz w:val="24"/>
          <w:szCs w:val="24"/>
        </w:rPr>
        <w:t>умение</w:t>
      </w:r>
      <w:r w:rsidRPr="00C70689">
        <w:rPr>
          <w:spacing w:val="80"/>
          <w:w w:val="150"/>
          <w:sz w:val="24"/>
          <w:szCs w:val="24"/>
        </w:rPr>
        <w:t xml:space="preserve"> </w:t>
      </w:r>
      <w:r w:rsidRPr="00C70689">
        <w:rPr>
          <w:sz w:val="24"/>
          <w:szCs w:val="24"/>
        </w:rPr>
        <w:t>принимать</w:t>
      </w:r>
      <w:r w:rsidRPr="00C70689">
        <w:rPr>
          <w:spacing w:val="80"/>
          <w:sz w:val="24"/>
          <w:szCs w:val="24"/>
        </w:rPr>
        <w:t xml:space="preserve"> </w:t>
      </w:r>
      <w:r w:rsidRPr="00C70689">
        <w:rPr>
          <w:sz w:val="24"/>
          <w:szCs w:val="24"/>
        </w:rPr>
        <w:t>себя и других,</w:t>
      </w:r>
      <w:r w:rsidRPr="00C70689">
        <w:rPr>
          <w:spacing w:val="-8"/>
          <w:sz w:val="24"/>
          <w:szCs w:val="24"/>
        </w:rPr>
        <w:t xml:space="preserve"> </w:t>
      </w:r>
      <w:r w:rsidRPr="00C70689">
        <w:rPr>
          <w:sz w:val="24"/>
          <w:szCs w:val="24"/>
        </w:rPr>
        <w:t>не</w:t>
      </w:r>
      <w:r w:rsidRPr="00C70689">
        <w:rPr>
          <w:spacing w:val="-2"/>
          <w:sz w:val="24"/>
          <w:szCs w:val="24"/>
        </w:rPr>
        <w:t xml:space="preserve"> </w:t>
      </w:r>
      <w:r w:rsidRPr="00C70689">
        <w:rPr>
          <w:sz w:val="24"/>
          <w:szCs w:val="24"/>
        </w:rPr>
        <w:t>осуждая;</w:t>
      </w:r>
      <w:r w:rsidRPr="00C70689">
        <w:rPr>
          <w:spacing w:val="-18"/>
          <w:sz w:val="24"/>
          <w:szCs w:val="24"/>
        </w:rPr>
        <w:t xml:space="preserve"> </w:t>
      </w:r>
      <w:r w:rsidRPr="00C70689">
        <w:rPr>
          <w:sz w:val="24"/>
          <w:szCs w:val="24"/>
        </w:rPr>
        <w:t>умение осознавать</w:t>
      </w:r>
      <w:r w:rsidRPr="00C70689">
        <w:rPr>
          <w:spacing w:val="-18"/>
          <w:sz w:val="24"/>
          <w:szCs w:val="24"/>
        </w:rPr>
        <w:t xml:space="preserve"> </w:t>
      </w:r>
      <w:r w:rsidRPr="00C70689">
        <w:rPr>
          <w:sz w:val="24"/>
          <w:szCs w:val="24"/>
        </w:rPr>
        <w:t>эмоциональное</w:t>
      </w:r>
      <w:r w:rsidRPr="00C70689">
        <w:rPr>
          <w:spacing w:val="-17"/>
          <w:sz w:val="24"/>
          <w:szCs w:val="24"/>
        </w:rPr>
        <w:t xml:space="preserve"> </w:t>
      </w:r>
      <w:r w:rsidRPr="00C70689">
        <w:rPr>
          <w:sz w:val="24"/>
          <w:szCs w:val="24"/>
        </w:rPr>
        <w:t>состояние</w:t>
      </w:r>
      <w:r w:rsidRPr="00C70689">
        <w:rPr>
          <w:spacing w:val="-2"/>
          <w:sz w:val="24"/>
          <w:szCs w:val="24"/>
        </w:rPr>
        <w:t xml:space="preserve"> </w:t>
      </w:r>
      <w:r w:rsidRPr="00C70689">
        <w:rPr>
          <w:sz w:val="24"/>
          <w:szCs w:val="24"/>
        </w:rPr>
        <w:t>себя</w:t>
      </w:r>
      <w:r w:rsidRPr="00C70689">
        <w:rPr>
          <w:spacing w:val="31"/>
          <w:sz w:val="24"/>
          <w:szCs w:val="24"/>
        </w:rPr>
        <w:t xml:space="preserve"> </w:t>
      </w:r>
      <w:r w:rsidRPr="00C70689">
        <w:rPr>
          <w:sz w:val="24"/>
          <w:szCs w:val="24"/>
        </w:rPr>
        <w:t>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w:t>
      </w:r>
      <w:r w:rsidRPr="00C70689">
        <w:rPr>
          <w:spacing w:val="-2"/>
          <w:sz w:val="24"/>
          <w:szCs w:val="24"/>
        </w:rPr>
        <w:t xml:space="preserve"> </w:t>
      </w:r>
      <w:r w:rsidRPr="00C70689">
        <w:rPr>
          <w:sz w:val="24"/>
          <w:szCs w:val="24"/>
        </w:rPr>
        <w:t>своего права</w:t>
      </w:r>
      <w:r w:rsidRPr="00C70689">
        <w:rPr>
          <w:spacing w:val="-2"/>
          <w:sz w:val="24"/>
          <w:szCs w:val="24"/>
        </w:rPr>
        <w:t xml:space="preserve"> </w:t>
      </w:r>
      <w:r w:rsidRPr="00C70689">
        <w:rPr>
          <w:sz w:val="24"/>
          <w:szCs w:val="24"/>
        </w:rPr>
        <w:t>на ошибку и такого же права другого</w:t>
      </w:r>
      <w:r w:rsidRPr="00C70689">
        <w:rPr>
          <w:spacing w:val="-3"/>
          <w:sz w:val="24"/>
          <w:szCs w:val="24"/>
        </w:rPr>
        <w:t xml:space="preserve"> </w:t>
      </w:r>
      <w:r w:rsidRPr="00C70689">
        <w:rPr>
          <w:sz w:val="24"/>
          <w:szCs w:val="24"/>
        </w:rPr>
        <w:t>человека</w:t>
      </w:r>
      <w:r w:rsidRPr="00C70689">
        <w:rPr>
          <w:spacing w:val="-2"/>
          <w:sz w:val="24"/>
          <w:szCs w:val="24"/>
        </w:rPr>
        <w:t xml:space="preserve"> </w:t>
      </w:r>
      <w:r w:rsidRPr="00C70689">
        <w:rPr>
          <w:sz w:val="24"/>
          <w:szCs w:val="24"/>
        </w:rPr>
        <w:t>с оценкой поступков</w:t>
      </w:r>
      <w:r w:rsidRPr="00C70689">
        <w:rPr>
          <w:spacing w:val="-3"/>
          <w:sz w:val="24"/>
          <w:szCs w:val="24"/>
        </w:rPr>
        <w:t xml:space="preserve"> </w:t>
      </w:r>
      <w:r w:rsidRPr="00C70689">
        <w:rPr>
          <w:sz w:val="24"/>
          <w:szCs w:val="24"/>
        </w:rPr>
        <w:t>литературных</w:t>
      </w:r>
      <w:r w:rsidRPr="00C70689">
        <w:rPr>
          <w:spacing w:val="-15"/>
          <w:sz w:val="24"/>
          <w:szCs w:val="24"/>
        </w:rPr>
        <w:t xml:space="preserve"> </w:t>
      </w:r>
      <w:r w:rsidRPr="00C70689">
        <w:rPr>
          <w:sz w:val="24"/>
          <w:szCs w:val="24"/>
        </w:rPr>
        <w:t>героев;</w:t>
      </w:r>
    </w:p>
    <w:p w:rsidR="001303A0" w:rsidRPr="00C70689" w:rsidRDefault="001303A0" w:rsidP="001303A0">
      <w:pPr>
        <w:pStyle w:val="3"/>
        <w:numPr>
          <w:ilvl w:val="0"/>
          <w:numId w:val="15"/>
        </w:numPr>
        <w:tabs>
          <w:tab w:val="left" w:pos="419"/>
        </w:tabs>
        <w:spacing w:before="93"/>
        <w:ind w:left="419" w:hanging="299"/>
        <w:rPr>
          <w:sz w:val="24"/>
          <w:szCs w:val="24"/>
        </w:rPr>
      </w:pPr>
      <w:r w:rsidRPr="00C70689">
        <w:rPr>
          <w:spacing w:val="2"/>
          <w:sz w:val="24"/>
          <w:szCs w:val="24"/>
        </w:rPr>
        <w:t>трудового</w:t>
      </w:r>
      <w:r w:rsidRPr="00C70689">
        <w:rPr>
          <w:spacing w:val="-11"/>
          <w:sz w:val="24"/>
          <w:szCs w:val="24"/>
        </w:rPr>
        <w:t xml:space="preserve"> </w:t>
      </w:r>
      <w:r w:rsidRPr="00C70689">
        <w:rPr>
          <w:spacing w:val="-2"/>
          <w:sz w:val="24"/>
          <w:szCs w:val="24"/>
        </w:rPr>
        <w:t>воспитания:</w:t>
      </w:r>
    </w:p>
    <w:p w:rsidR="001303A0" w:rsidRPr="00C70689" w:rsidRDefault="001303A0" w:rsidP="001303A0">
      <w:pPr>
        <w:pStyle w:val="a3"/>
        <w:spacing w:before="38"/>
        <w:ind w:right="190" w:firstLine="570"/>
        <w:jc w:val="left"/>
        <w:rPr>
          <w:sz w:val="24"/>
          <w:szCs w:val="24"/>
        </w:rPr>
      </w:pPr>
      <w:r w:rsidRPr="00C70689">
        <w:rPr>
          <w:sz w:val="24"/>
          <w:szCs w:val="24"/>
        </w:rPr>
        <w:t>установка</w:t>
      </w:r>
      <w:r w:rsidRPr="00C70689">
        <w:rPr>
          <w:spacing w:val="-18"/>
          <w:sz w:val="24"/>
          <w:szCs w:val="24"/>
        </w:rPr>
        <w:t xml:space="preserve"> </w:t>
      </w:r>
      <w:r w:rsidRPr="00C70689">
        <w:rPr>
          <w:sz w:val="24"/>
          <w:szCs w:val="24"/>
        </w:rPr>
        <w:t>на</w:t>
      </w:r>
      <w:r w:rsidRPr="00C70689">
        <w:rPr>
          <w:spacing w:val="-17"/>
          <w:sz w:val="24"/>
          <w:szCs w:val="24"/>
        </w:rPr>
        <w:t xml:space="preserve"> </w:t>
      </w:r>
      <w:r w:rsidRPr="00C70689">
        <w:rPr>
          <w:sz w:val="24"/>
          <w:szCs w:val="24"/>
        </w:rPr>
        <w:t>активное</w:t>
      </w:r>
      <w:r w:rsidRPr="00C70689">
        <w:rPr>
          <w:spacing w:val="-18"/>
          <w:sz w:val="24"/>
          <w:szCs w:val="24"/>
        </w:rPr>
        <w:t xml:space="preserve"> </w:t>
      </w:r>
      <w:r w:rsidRPr="00C70689">
        <w:rPr>
          <w:sz w:val="24"/>
          <w:szCs w:val="24"/>
        </w:rPr>
        <w:t>участие</w:t>
      </w:r>
      <w:r w:rsidRPr="00C70689">
        <w:rPr>
          <w:spacing w:val="-17"/>
          <w:sz w:val="24"/>
          <w:szCs w:val="24"/>
        </w:rPr>
        <w:t xml:space="preserve"> </w:t>
      </w:r>
      <w:r w:rsidRPr="00C70689">
        <w:rPr>
          <w:sz w:val="24"/>
          <w:szCs w:val="24"/>
        </w:rPr>
        <w:t>в</w:t>
      </w:r>
      <w:r w:rsidRPr="00C70689">
        <w:rPr>
          <w:spacing w:val="-18"/>
          <w:sz w:val="24"/>
          <w:szCs w:val="24"/>
        </w:rPr>
        <w:t xml:space="preserve"> </w:t>
      </w:r>
      <w:r w:rsidRPr="00C70689">
        <w:rPr>
          <w:sz w:val="24"/>
          <w:szCs w:val="24"/>
        </w:rPr>
        <w:t>решении</w:t>
      </w:r>
      <w:r w:rsidRPr="00C70689">
        <w:rPr>
          <w:spacing w:val="-17"/>
          <w:sz w:val="24"/>
          <w:szCs w:val="24"/>
        </w:rPr>
        <w:t xml:space="preserve"> </w:t>
      </w:r>
      <w:r w:rsidRPr="00C70689">
        <w:rPr>
          <w:sz w:val="24"/>
          <w:szCs w:val="24"/>
        </w:rPr>
        <w:t>практических</w:t>
      </w:r>
      <w:r w:rsidRPr="00C70689">
        <w:rPr>
          <w:spacing w:val="-18"/>
          <w:sz w:val="24"/>
          <w:szCs w:val="24"/>
        </w:rPr>
        <w:t xml:space="preserve"> </w:t>
      </w:r>
      <w:r w:rsidRPr="00C70689">
        <w:rPr>
          <w:sz w:val="24"/>
          <w:szCs w:val="24"/>
        </w:rPr>
        <w:t>задач</w:t>
      </w:r>
      <w:r w:rsidRPr="00C70689">
        <w:rPr>
          <w:spacing w:val="-17"/>
          <w:sz w:val="24"/>
          <w:szCs w:val="24"/>
        </w:rPr>
        <w:t xml:space="preserve"> </w:t>
      </w:r>
      <w:r w:rsidRPr="00C70689">
        <w:rPr>
          <w:sz w:val="24"/>
          <w:szCs w:val="24"/>
        </w:rPr>
        <w:t>(в</w:t>
      </w:r>
      <w:r w:rsidRPr="00C70689">
        <w:rPr>
          <w:spacing w:val="-18"/>
          <w:sz w:val="24"/>
          <w:szCs w:val="24"/>
        </w:rPr>
        <w:t xml:space="preserve"> </w:t>
      </w:r>
      <w:r w:rsidRPr="00C70689">
        <w:rPr>
          <w:sz w:val="24"/>
          <w:szCs w:val="24"/>
        </w:rPr>
        <w:t>рамках</w:t>
      </w:r>
      <w:r w:rsidRPr="00C70689">
        <w:rPr>
          <w:spacing w:val="-11"/>
          <w:sz w:val="24"/>
          <w:szCs w:val="24"/>
        </w:rPr>
        <w:t xml:space="preserve"> </w:t>
      </w:r>
      <w:r w:rsidRPr="00C70689">
        <w:rPr>
          <w:sz w:val="24"/>
          <w:szCs w:val="24"/>
        </w:rPr>
        <w:t>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w:t>
      </w:r>
      <w:r w:rsidRPr="00C70689">
        <w:rPr>
          <w:spacing w:val="-5"/>
          <w:sz w:val="24"/>
          <w:szCs w:val="24"/>
        </w:rPr>
        <w:t xml:space="preserve"> </w:t>
      </w:r>
      <w:r w:rsidRPr="00C70689">
        <w:rPr>
          <w:sz w:val="24"/>
          <w:szCs w:val="24"/>
        </w:rPr>
        <w:t>деятельность;</w:t>
      </w:r>
    </w:p>
    <w:p w:rsidR="001303A0" w:rsidRDefault="001303A0" w:rsidP="001303A0">
      <w:pPr>
        <w:rPr>
          <w:sz w:val="24"/>
          <w:szCs w:val="24"/>
        </w:rPr>
      </w:pPr>
    </w:p>
    <w:p w:rsidR="001303A0" w:rsidRPr="00C70689" w:rsidRDefault="001303A0" w:rsidP="001303A0">
      <w:pPr>
        <w:pStyle w:val="a3"/>
        <w:spacing w:before="103"/>
        <w:ind w:right="193" w:firstLine="570"/>
        <w:jc w:val="left"/>
        <w:rPr>
          <w:sz w:val="24"/>
          <w:szCs w:val="24"/>
        </w:rPr>
      </w:pPr>
      <w:r w:rsidRPr="00C70689">
        <w:rPr>
          <w:sz w:val="24"/>
          <w:szCs w:val="24"/>
        </w:rPr>
        <w:t>интерес</w:t>
      </w:r>
      <w:r w:rsidRPr="00C70689">
        <w:rPr>
          <w:spacing w:val="-5"/>
          <w:sz w:val="24"/>
          <w:szCs w:val="24"/>
        </w:rPr>
        <w:t xml:space="preserve"> </w:t>
      </w:r>
      <w:r w:rsidRPr="00C70689">
        <w:rPr>
          <w:sz w:val="24"/>
          <w:szCs w:val="24"/>
        </w:rPr>
        <w:t>к практическому</w:t>
      </w:r>
      <w:r w:rsidRPr="00C70689">
        <w:rPr>
          <w:spacing w:val="-2"/>
          <w:sz w:val="24"/>
          <w:szCs w:val="24"/>
        </w:rPr>
        <w:t xml:space="preserve"> </w:t>
      </w:r>
      <w:r w:rsidRPr="00C70689">
        <w:rPr>
          <w:sz w:val="24"/>
          <w:szCs w:val="24"/>
        </w:rPr>
        <w:t>изучению</w:t>
      </w:r>
      <w:r w:rsidRPr="00C70689">
        <w:rPr>
          <w:spacing w:val="-16"/>
          <w:sz w:val="24"/>
          <w:szCs w:val="24"/>
        </w:rPr>
        <w:t xml:space="preserve"> </w:t>
      </w:r>
      <w:r w:rsidRPr="00C70689">
        <w:rPr>
          <w:sz w:val="24"/>
          <w:szCs w:val="24"/>
        </w:rPr>
        <w:t>профессий</w:t>
      </w:r>
      <w:r w:rsidRPr="00C70689">
        <w:rPr>
          <w:spacing w:val="-16"/>
          <w:sz w:val="24"/>
          <w:szCs w:val="24"/>
        </w:rPr>
        <w:t xml:space="preserve"> </w:t>
      </w:r>
      <w:r w:rsidRPr="00C70689">
        <w:rPr>
          <w:sz w:val="24"/>
          <w:szCs w:val="24"/>
        </w:rPr>
        <w:t>и</w:t>
      </w:r>
      <w:r w:rsidRPr="00C70689">
        <w:rPr>
          <w:spacing w:val="-16"/>
          <w:sz w:val="24"/>
          <w:szCs w:val="24"/>
        </w:rPr>
        <w:t xml:space="preserve"> </w:t>
      </w:r>
      <w:r w:rsidRPr="00C70689">
        <w:rPr>
          <w:sz w:val="24"/>
          <w:szCs w:val="24"/>
        </w:rPr>
        <w:t>труда</w:t>
      </w:r>
      <w:r w:rsidRPr="00C70689">
        <w:rPr>
          <w:spacing w:val="-1"/>
          <w:sz w:val="24"/>
          <w:szCs w:val="24"/>
        </w:rPr>
        <w:t xml:space="preserve"> </w:t>
      </w:r>
      <w:r w:rsidRPr="00C70689">
        <w:rPr>
          <w:sz w:val="24"/>
          <w:szCs w:val="24"/>
        </w:rPr>
        <w:t>различного</w:t>
      </w:r>
      <w:r w:rsidRPr="00C70689">
        <w:rPr>
          <w:spacing w:val="-18"/>
          <w:sz w:val="24"/>
          <w:szCs w:val="24"/>
        </w:rPr>
        <w:t xml:space="preserve"> </w:t>
      </w:r>
      <w:r w:rsidRPr="00C70689">
        <w:rPr>
          <w:sz w:val="24"/>
          <w:szCs w:val="24"/>
        </w:rPr>
        <w:t>рода,</w:t>
      </w:r>
      <w:r w:rsidRPr="00C70689">
        <w:rPr>
          <w:spacing w:val="-7"/>
          <w:sz w:val="24"/>
          <w:szCs w:val="24"/>
        </w:rPr>
        <w:t xml:space="preserve"> </w:t>
      </w:r>
      <w:r w:rsidRPr="00C70689">
        <w:rPr>
          <w:sz w:val="24"/>
          <w:szCs w:val="24"/>
        </w:rPr>
        <w:t>в</w:t>
      </w:r>
      <w:r w:rsidRPr="00C70689">
        <w:rPr>
          <w:spacing w:val="-12"/>
          <w:sz w:val="24"/>
          <w:szCs w:val="24"/>
        </w:rPr>
        <w:t xml:space="preserve"> </w:t>
      </w:r>
      <w:r w:rsidRPr="00C70689">
        <w:rPr>
          <w:sz w:val="24"/>
          <w:szCs w:val="24"/>
        </w:rPr>
        <w:t>том числе</w:t>
      </w:r>
      <w:r w:rsidRPr="00C70689">
        <w:rPr>
          <w:spacing w:val="80"/>
          <w:w w:val="150"/>
          <w:sz w:val="24"/>
          <w:szCs w:val="24"/>
        </w:rPr>
        <w:t xml:space="preserve"> </w:t>
      </w:r>
      <w:r w:rsidRPr="00C70689">
        <w:rPr>
          <w:sz w:val="24"/>
          <w:szCs w:val="24"/>
        </w:rPr>
        <w:t>на</w:t>
      </w:r>
      <w:r w:rsidRPr="00C70689">
        <w:rPr>
          <w:spacing w:val="80"/>
          <w:w w:val="150"/>
          <w:sz w:val="24"/>
          <w:szCs w:val="24"/>
        </w:rPr>
        <w:t xml:space="preserve"> </w:t>
      </w:r>
      <w:r w:rsidRPr="00C70689">
        <w:rPr>
          <w:sz w:val="24"/>
          <w:szCs w:val="24"/>
        </w:rPr>
        <w:t>основе</w:t>
      </w:r>
      <w:r w:rsidRPr="00C70689">
        <w:rPr>
          <w:spacing w:val="80"/>
          <w:w w:val="150"/>
          <w:sz w:val="24"/>
          <w:szCs w:val="24"/>
        </w:rPr>
        <w:t xml:space="preserve"> </w:t>
      </w:r>
      <w:r w:rsidRPr="00C70689">
        <w:rPr>
          <w:sz w:val="24"/>
          <w:szCs w:val="24"/>
        </w:rPr>
        <w:t>применения</w:t>
      </w:r>
      <w:r w:rsidRPr="00C70689">
        <w:rPr>
          <w:spacing w:val="79"/>
          <w:w w:val="150"/>
          <w:sz w:val="24"/>
          <w:szCs w:val="24"/>
        </w:rPr>
        <w:t xml:space="preserve"> </w:t>
      </w:r>
      <w:r w:rsidRPr="00C70689">
        <w:rPr>
          <w:sz w:val="24"/>
          <w:szCs w:val="24"/>
        </w:rPr>
        <w:t>изучаемого</w:t>
      </w:r>
      <w:r w:rsidRPr="00C70689">
        <w:rPr>
          <w:spacing w:val="80"/>
          <w:sz w:val="24"/>
          <w:szCs w:val="24"/>
        </w:rPr>
        <w:t xml:space="preserve"> </w:t>
      </w:r>
      <w:r w:rsidRPr="00C70689">
        <w:rPr>
          <w:sz w:val="24"/>
          <w:szCs w:val="24"/>
        </w:rPr>
        <w:t>предметного</w:t>
      </w:r>
      <w:r w:rsidRPr="00C70689">
        <w:rPr>
          <w:spacing w:val="80"/>
          <w:sz w:val="24"/>
          <w:szCs w:val="24"/>
        </w:rPr>
        <w:t xml:space="preserve"> </w:t>
      </w:r>
      <w:r w:rsidRPr="00C70689">
        <w:rPr>
          <w:sz w:val="24"/>
          <w:szCs w:val="24"/>
        </w:rPr>
        <w:t>знания</w:t>
      </w:r>
      <w:r w:rsidRPr="00C70689">
        <w:rPr>
          <w:spacing w:val="79"/>
          <w:w w:val="150"/>
          <w:sz w:val="24"/>
          <w:szCs w:val="24"/>
        </w:rPr>
        <w:t xml:space="preserve"> </w:t>
      </w:r>
      <w:r w:rsidRPr="00C70689">
        <w:rPr>
          <w:sz w:val="24"/>
          <w:szCs w:val="24"/>
        </w:rPr>
        <w:t>и</w:t>
      </w:r>
      <w:r w:rsidRPr="00C70689">
        <w:rPr>
          <w:spacing w:val="80"/>
          <w:w w:val="150"/>
          <w:sz w:val="24"/>
          <w:szCs w:val="24"/>
        </w:rPr>
        <w:t xml:space="preserve"> </w:t>
      </w:r>
      <w:r w:rsidRPr="00C70689">
        <w:rPr>
          <w:sz w:val="24"/>
          <w:szCs w:val="24"/>
        </w:rPr>
        <w:t>знакомства с деятельностью героев на страницах литературных</w:t>
      </w:r>
      <w:r w:rsidRPr="00C70689">
        <w:rPr>
          <w:spacing w:val="-1"/>
          <w:sz w:val="24"/>
          <w:szCs w:val="24"/>
        </w:rPr>
        <w:t xml:space="preserve"> </w:t>
      </w:r>
      <w:r w:rsidRPr="00C70689">
        <w:rPr>
          <w:sz w:val="24"/>
          <w:szCs w:val="24"/>
        </w:rPr>
        <w:t>произведений;</w:t>
      </w:r>
    </w:p>
    <w:p w:rsidR="001303A0" w:rsidRPr="00C70689" w:rsidRDefault="001303A0" w:rsidP="001303A0">
      <w:pPr>
        <w:pStyle w:val="a3"/>
        <w:spacing w:before="12"/>
        <w:ind w:right="187" w:firstLine="570"/>
        <w:jc w:val="left"/>
        <w:rPr>
          <w:sz w:val="24"/>
          <w:szCs w:val="24"/>
        </w:rPr>
      </w:pPr>
      <w:r w:rsidRPr="00C70689">
        <w:rPr>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w:t>
      </w:r>
      <w:r w:rsidRPr="00C70689">
        <w:rPr>
          <w:spacing w:val="40"/>
          <w:sz w:val="24"/>
          <w:szCs w:val="24"/>
        </w:rPr>
        <w:t xml:space="preserve">  </w:t>
      </w:r>
      <w:r w:rsidRPr="00C70689">
        <w:rPr>
          <w:sz w:val="24"/>
          <w:szCs w:val="24"/>
        </w:rPr>
        <w:t>адаптироваться</w:t>
      </w:r>
      <w:r w:rsidRPr="00C70689">
        <w:rPr>
          <w:spacing w:val="80"/>
          <w:w w:val="150"/>
          <w:sz w:val="24"/>
          <w:szCs w:val="24"/>
        </w:rPr>
        <w:t xml:space="preserve"> </w:t>
      </w:r>
      <w:r w:rsidRPr="00C70689">
        <w:rPr>
          <w:sz w:val="24"/>
          <w:szCs w:val="24"/>
        </w:rPr>
        <w:t>в</w:t>
      </w:r>
      <w:r w:rsidRPr="00C70689">
        <w:rPr>
          <w:spacing w:val="40"/>
          <w:sz w:val="24"/>
          <w:szCs w:val="24"/>
        </w:rPr>
        <w:t xml:space="preserve">  </w:t>
      </w:r>
      <w:r w:rsidRPr="00C70689">
        <w:rPr>
          <w:sz w:val="24"/>
          <w:szCs w:val="24"/>
        </w:rPr>
        <w:t>профессиональной</w:t>
      </w:r>
      <w:r w:rsidRPr="00C70689">
        <w:rPr>
          <w:spacing w:val="80"/>
          <w:w w:val="150"/>
          <w:sz w:val="24"/>
          <w:szCs w:val="24"/>
        </w:rPr>
        <w:t xml:space="preserve"> </w:t>
      </w:r>
      <w:r w:rsidRPr="00C70689">
        <w:rPr>
          <w:sz w:val="24"/>
          <w:szCs w:val="24"/>
        </w:rPr>
        <w:t>среде;</w:t>
      </w:r>
      <w:r w:rsidRPr="00C70689">
        <w:rPr>
          <w:spacing w:val="40"/>
          <w:sz w:val="24"/>
          <w:szCs w:val="24"/>
        </w:rPr>
        <w:t xml:space="preserve">  </w:t>
      </w:r>
      <w:r w:rsidRPr="00C70689">
        <w:rPr>
          <w:sz w:val="24"/>
          <w:szCs w:val="24"/>
        </w:rPr>
        <w:t>уважение</w:t>
      </w:r>
      <w:r w:rsidRPr="00C70689">
        <w:rPr>
          <w:spacing w:val="40"/>
          <w:sz w:val="24"/>
          <w:szCs w:val="24"/>
        </w:rPr>
        <w:t xml:space="preserve">  </w:t>
      </w:r>
      <w:r w:rsidRPr="00C70689">
        <w:rPr>
          <w:sz w:val="24"/>
          <w:szCs w:val="24"/>
        </w:rPr>
        <w:t>к</w:t>
      </w:r>
      <w:r w:rsidRPr="00C70689">
        <w:rPr>
          <w:spacing w:val="40"/>
          <w:sz w:val="24"/>
          <w:szCs w:val="24"/>
        </w:rPr>
        <w:t xml:space="preserve">  </w:t>
      </w:r>
      <w:r w:rsidRPr="00C70689">
        <w:rPr>
          <w:sz w:val="24"/>
          <w:szCs w:val="24"/>
        </w:rPr>
        <w:t>труду</w:t>
      </w:r>
      <w:r w:rsidRPr="00C70689">
        <w:rPr>
          <w:spacing w:val="40"/>
          <w:sz w:val="24"/>
          <w:szCs w:val="24"/>
        </w:rPr>
        <w:t xml:space="preserve"> </w:t>
      </w:r>
      <w:r w:rsidRPr="00C70689">
        <w:rPr>
          <w:sz w:val="24"/>
          <w:szCs w:val="24"/>
        </w:rPr>
        <w:t>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w:t>
      </w:r>
      <w:r w:rsidRPr="00C70689">
        <w:rPr>
          <w:spacing w:val="40"/>
          <w:sz w:val="24"/>
          <w:szCs w:val="24"/>
        </w:rPr>
        <w:t xml:space="preserve"> </w:t>
      </w:r>
      <w:r w:rsidRPr="00C70689">
        <w:rPr>
          <w:sz w:val="24"/>
          <w:szCs w:val="24"/>
        </w:rPr>
        <w:t>жизненных</w:t>
      </w:r>
      <w:r w:rsidRPr="00C70689">
        <w:rPr>
          <w:spacing w:val="40"/>
          <w:sz w:val="24"/>
          <w:szCs w:val="24"/>
        </w:rPr>
        <w:t xml:space="preserve"> </w:t>
      </w:r>
      <w:r w:rsidRPr="00C70689">
        <w:rPr>
          <w:sz w:val="24"/>
          <w:szCs w:val="24"/>
        </w:rPr>
        <w:t>планов с</w:t>
      </w:r>
      <w:r w:rsidRPr="00C70689">
        <w:rPr>
          <w:spacing w:val="40"/>
          <w:sz w:val="24"/>
          <w:szCs w:val="24"/>
        </w:rPr>
        <w:t xml:space="preserve"> </w:t>
      </w:r>
      <w:r w:rsidRPr="00C70689">
        <w:rPr>
          <w:sz w:val="24"/>
          <w:szCs w:val="24"/>
        </w:rPr>
        <w:t>учетом</w:t>
      </w:r>
      <w:r w:rsidRPr="00C70689">
        <w:rPr>
          <w:spacing w:val="40"/>
          <w:sz w:val="24"/>
          <w:szCs w:val="24"/>
        </w:rPr>
        <w:t xml:space="preserve"> </w:t>
      </w:r>
      <w:r w:rsidRPr="00C70689">
        <w:rPr>
          <w:sz w:val="24"/>
          <w:szCs w:val="24"/>
        </w:rPr>
        <w:t>личных и общественных интересов и потребностей;</w:t>
      </w:r>
    </w:p>
    <w:p w:rsidR="001303A0" w:rsidRPr="00C70689" w:rsidRDefault="001303A0" w:rsidP="001303A0">
      <w:pPr>
        <w:pStyle w:val="3"/>
        <w:numPr>
          <w:ilvl w:val="0"/>
          <w:numId w:val="15"/>
        </w:numPr>
        <w:tabs>
          <w:tab w:val="left" w:pos="419"/>
        </w:tabs>
        <w:spacing w:before="109"/>
        <w:ind w:left="419" w:hanging="299"/>
        <w:rPr>
          <w:sz w:val="24"/>
          <w:szCs w:val="24"/>
        </w:rPr>
      </w:pPr>
      <w:r w:rsidRPr="00C70689">
        <w:rPr>
          <w:sz w:val="24"/>
          <w:szCs w:val="24"/>
        </w:rPr>
        <w:t>экологического</w:t>
      </w:r>
      <w:r w:rsidRPr="00C70689">
        <w:rPr>
          <w:spacing w:val="-7"/>
          <w:sz w:val="24"/>
          <w:szCs w:val="24"/>
        </w:rPr>
        <w:t xml:space="preserve"> </w:t>
      </w:r>
      <w:r w:rsidRPr="00C70689">
        <w:rPr>
          <w:spacing w:val="-2"/>
          <w:sz w:val="24"/>
          <w:szCs w:val="24"/>
        </w:rPr>
        <w:t>воспитания:</w:t>
      </w:r>
    </w:p>
    <w:p w:rsidR="001303A0" w:rsidRPr="00C70689" w:rsidRDefault="001303A0" w:rsidP="001303A0">
      <w:pPr>
        <w:pStyle w:val="a3"/>
        <w:spacing w:before="38"/>
        <w:ind w:right="189" w:firstLine="570"/>
        <w:jc w:val="left"/>
        <w:rPr>
          <w:sz w:val="24"/>
          <w:szCs w:val="24"/>
        </w:rPr>
      </w:pPr>
      <w:r w:rsidRPr="00C70689">
        <w:rPr>
          <w:sz w:val="24"/>
          <w:szCs w:val="24"/>
        </w:rPr>
        <w:t>ориентация</w:t>
      </w:r>
      <w:r w:rsidRPr="00C70689">
        <w:rPr>
          <w:spacing w:val="40"/>
          <w:sz w:val="24"/>
          <w:szCs w:val="24"/>
        </w:rPr>
        <w:t xml:space="preserve"> </w:t>
      </w:r>
      <w:r w:rsidRPr="00C70689">
        <w:rPr>
          <w:sz w:val="24"/>
          <w:szCs w:val="24"/>
        </w:rPr>
        <w:t>на</w:t>
      </w:r>
      <w:r w:rsidRPr="00C70689">
        <w:rPr>
          <w:spacing w:val="80"/>
          <w:sz w:val="24"/>
          <w:szCs w:val="24"/>
        </w:rPr>
        <w:t xml:space="preserve"> </w:t>
      </w:r>
      <w:r w:rsidRPr="00C70689">
        <w:rPr>
          <w:sz w:val="24"/>
          <w:szCs w:val="24"/>
        </w:rPr>
        <w:t>применение</w:t>
      </w:r>
      <w:r w:rsidRPr="00C70689">
        <w:rPr>
          <w:spacing w:val="40"/>
          <w:sz w:val="24"/>
          <w:szCs w:val="24"/>
        </w:rPr>
        <w:t xml:space="preserve"> </w:t>
      </w:r>
      <w:r w:rsidRPr="00C70689">
        <w:rPr>
          <w:sz w:val="24"/>
          <w:szCs w:val="24"/>
        </w:rPr>
        <w:t>знаний</w:t>
      </w:r>
      <w:r w:rsidRPr="00C70689">
        <w:rPr>
          <w:spacing w:val="40"/>
          <w:sz w:val="24"/>
          <w:szCs w:val="24"/>
        </w:rPr>
        <w:t xml:space="preserve"> </w:t>
      </w:r>
      <w:r w:rsidRPr="00C70689">
        <w:rPr>
          <w:sz w:val="24"/>
          <w:szCs w:val="24"/>
        </w:rPr>
        <w:t>из</w:t>
      </w:r>
      <w:r w:rsidRPr="00C70689">
        <w:rPr>
          <w:spacing w:val="80"/>
          <w:sz w:val="24"/>
          <w:szCs w:val="24"/>
        </w:rPr>
        <w:t xml:space="preserve"> </w:t>
      </w:r>
      <w:r w:rsidRPr="00C70689">
        <w:rPr>
          <w:sz w:val="24"/>
          <w:szCs w:val="24"/>
        </w:rPr>
        <w:t>социальных</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естественных</w:t>
      </w:r>
      <w:r w:rsidRPr="00C70689">
        <w:rPr>
          <w:spacing w:val="80"/>
          <w:sz w:val="24"/>
          <w:szCs w:val="24"/>
        </w:rPr>
        <w:t xml:space="preserve"> </w:t>
      </w:r>
      <w:r w:rsidRPr="00C70689">
        <w:rPr>
          <w:sz w:val="24"/>
          <w:szCs w:val="24"/>
        </w:rPr>
        <w:t>наук для</w:t>
      </w:r>
      <w:r w:rsidRPr="00C70689">
        <w:rPr>
          <w:spacing w:val="80"/>
          <w:w w:val="150"/>
          <w:sz w:val="24"/>
          <w:szCs w:val="24"/>
        </w:rPr>
        <w:t xml:space="preserve"> </w:t>
      </w:r>
      <w:r w:rsidRPr="00C70689">
        <w:rPr>
          <w:sz w:val="24"/>
          <w:szCs w:val="24"/>
        </w:rPr>
        <w:t>решения</w:t>
      </w:r>
      <w:r w:rsidRPr="00C70689">
        <w:rPr>
          <w:spacing w:val="80"/>
          <w:sz w:val="24"/>
          <w:szCs w:val="24"/>
        </w:rPr>
        <w:t xml:space="preserve"> </w:t>
      </w:r>
      <w:r w:rsidRPr="00C70689">
        <w:rPr>
          <w:sz w:val="24"/>
          <w:szCs w:val="24"/>
        </w:rPr>
        <w:t>задач</w:t>
      </w:r>
      <w:r w:rsidRPr="00C70689">
        <w:rPr>
          <w:spacing w:val="80"/>
          <w:sz w:val="24"/>
          <w:szCs w:val="24"/>
        </w:rPr>
        <w:t xml:space="preserve"> </w:t>
      </w:r>
      <w:r w:rsidRPr="00C70689">
        <w:rPr>
          <w:sz w:val="24"/>
          <w:szCs w:val="24"/>
        </w:rPr>
        <w:t>в</w:t>
      </w:r>
      <w:r w:rsidRPr="00C70689">
        <w:rPr>
          <w:spacing w:val="40"/>
          <w:sz w:val="24"/>
          <w:szCs w:val="24"/>
        </w:rPr>
        <w:t xml:space="preserve">  </w:t>
      </w:r>
      <w:r w:rsidRPr="00C70689">
        <w:rPr>
          <w:sz w:val="24"/>
          <w:szCs w:val="24"/>
        </w:rPr>
        <w:t>области</w:t>
      </w:r>
      <w:r w:rsidRPr="00C70689">
        <w:rPr>
          <w:spacing w:val="80"/>
          <w:sz w:val="24"/>
          <w:szCs w:val="24"/>
        </w:rPr>
        <w:t xml:space="preserve"> </w:t>
      </w:r>
      <w:r w:rsidRPr="00C70689">
        <w:rPr>
          <w:sz w:val="24"/>
          <w:szCs w:val="24"/>
        </w:rPr>
        <w:t>окружающей</w:t>
      </w:r>
      <w:r w:rsidRPr="00C70689">
        <w:rPr>
          <w:spacing w:val="80"/>
          <w:sz w:val="24"/>
          <w:szCs w:val="24"/>
        </w:rPr>
        <w:t xml:space="preserve"> </w:t>
      </w:r>
      <w:r w:rsidRPr="00C70689">
        <w:rPr>
          <w:sz w:val="24"/>
          <w:szCs w:val="24"/>
        </w:rPr>
        <w:t>среды,</w:t>
      </w:r>
      <w:r w:rsidRPr="00C70689">
        <w:rPr>
          <w:spacing w:val="80"/>
          <w:sz w:val="24"/>
          <w:szCs w:val="24"/>
        </w:rPr>
        <w:t xml:space="preserve"> </w:t>
      </w:r>
      <w:r w:rsidRPr="00C70689">
        <w:rPr>
          <w:sz w:val="24"/>
          <w:szCs w:val="24"/>
        </w:rPr>
        <w:t>планирования</w:t>
      </w:r>
      <w:r w:rsidRPr="00C70689">
        <w:rPr>
          <w:spacing w:val="80"/>
          <w:sz w:val="24"/>
          <w:szCs w:val="24"/>
        </w:rPr>
        <w:t xml:space="preserve"> </w:t>
      </w:r>
      <w:r w:rsidRPr="00C70689">
        <w:rPr>
          <w:sz w:val="24"/>
          <w:szCs w:val="24"/>
        </w:rPr>
        <w:t>поступков</w:t>
      </w:r>
      <w:r w:rsidRPr="00C70689">
        <w:rPr>
          <w:spacing w:val="40"/>
          <w:sz w:val="24"/>
          <w:szCs w:val="24"/>
        </w:rPr>
        <w:t xml:space="preserve"> </w:t>
      </w:r>
      <w:r w:rsidRPr="00C70689">
        <w:rPr>
          <w:sz w:val="24"/>
          <w:szCs w:val="24"/>
        </w:rPr>
        <w:t>и оценки их возможных</w:t>
      </w:r>
      <w:r w:rsidRPr="00C70689">
        <w:rPr>
          <w:spacing w:val="-2"/>
          <w:sz w:val="24"/>
          <w:szCs w:val="24"/>
        </w:rPr>
        <w:t xml:space="preserve"> </w:t>
      </w:r>
      <w:r w:rsidRPr="00C70689">
        <w:rPr>
          <w:sz w:val="24"/>
          <w:szCs w:val="24"/>
        </w:rPr>
        <w:t>последствий для окружающей среды;</w:t>
      </w:r>
    </w:p>
    <w:p w:rsidR="001303A0" w:rsidRPr="00C70689" w:rsidRDefault="001303A0" w:rsidP="001303A0">
      <w:pPr>
        <w:pStyle w:val="a3"/>
        <w:ind w:right="186" w:firstLine="570"/>
        <w:jc w:val="left"/>
        <w:rPr>
          <w:sz w:val="24"/>
          <w:szCs w:val="24"/>
        </w:rPr>
      </w:pPr>
      <w:r w:rsidRPr="00C70689">
        <w:rPr>
          <w:sz w:val="24"/>
          <w:szCs w:val="24"/>
        </w:rPr>
        <w:t>повышение</w:t>
      </w:r>
      <w:r w:rsidRPr="00C70689">
        <w:rPr>
          <w:spacing w:val="-18"/>
          <w:sz w:val="24"/>
          <w:szCs w:val="24"/>
        </w:rPr>
        <w:t xml:space="preserve"> </w:t>
      </w:r>
      <w:r w:rsidRPr="00C70689">
        <w:rPr>
          <w:sz w:val="24"/>
          <w:szCs w:val="24"/>
        </w:rPr>
        <w:t>уровня</w:t>
      </w:r>
      <w:r w:rsidRPr="00C70689">
        <w:rPr>
          <w:spacing w:val="-17"/>
          <w:sz w:val="24"/>
          <w:szCs w:val="24"/>
        </w:rPr>
        <w:t xml:space="preserve"> </w:t>
      </w:r>
      <w:r w:rsidRPr="00C70689">
        <w:rPr>
          <w:sz w:val="24"/>
          <w:szCs w:val="24"/>
        </w:rPr>
        <w:t>экологической</w:t>
      </w:r>
      <w:r w:rsidRPr="00C70689">
        <w:rPr>
          <w:spacing w:val="-18"/>
          <w:sz w:val="24"/>
          <w:szCs w:val="24"/>
        </w:rPr>
        <w:t xml:space="preserve"> </w:t>
      </w:r>
      <w:r w:rsidRPr="00C70689">
        <w:rPr>
          <w:sz w:val="24"/>
          <w:szCs w:val="24"/>
        </w:rPr>
        <w:t>культуры,</w:t>
      </w:r>
      <w:r w:rsidRPr="00C70689">
        <w:rPr>
          <w:spacing w:val="-17"/>
          <w:sz w:val="24"/>
          <w:szCs w:val="24"/>
        </w:rPr>
        <w:t xml:space="preserve"> </w:t>
      </w:r>
      <w:r w:rsidRPr="00C70689">
        <w:rPr>
          <w:sz w:val="24"/>
          <w:szCs w:val="24"/>
        </w:rPr>
        <w:t>осознание</w:t>
      </w:r>
      <w:r w:rsidRPr="00C70689">
        <w:rPr>
          <w:spacing w:val="-18"/>
          <w:sz w:val="24"/>
          <w:szCs w:val="24"/>
        </w:rPr>
        <w:t xml:space="preserve"> </w:t>
      </w:r>
      <w:r w:rsidRPr="00C70689">
        <w:rPr>
          <w:sz w:val="24"/>
          <w:szCs w:val="24"/>
        </w:rPr>
        <w:t>глобального</w:t>
      </w:r>
      <w:r w:rsidRPr="00C70689">
        <w:rPr>
          <w:spacing w:val="-17"/>
          <w:sz w:val="24"/>
          <w:szCs w:val="24"/>
        </w:rPr>
        <w:t xml:space="preserve"> </w:t>
      </w:r>
      <w:r w:rsidRPr="00C70689">
        <w:rPr>
          <w:sz w:val="24"/>
          <w:szCs w:val="24"/>
        </w:rPr>
        <w:t>характера экологических проблем и путей их решения; активное неприятие действий, приносящих</w:t>
      </w:r>
      <w:r w:rsidRPr="00C70689">
        <w:rPr>
          <w:spacing w:val="-18"/>
          <w:sz w:val="24"/>
          <w:szCs w:val="24"/>
        </w:rPr>
        <w:t xml:space="preserve"> </w:t>
      </w:r>
      <w:r w:rsidRPr="00C70689">
        <w:rPr>
          <w:sz w:val="24"/>
          <w:szCs w:val="24"/>
        </w:rPr>
        <w:t>вред</w:t>
      </w:r>
      <w:r w:rsidRPr="00C70689">
        <w:rPr>
          <w:spacing w:val="-17"/>
          <w:sz w:val="24"/>
          <w:szCs w:val="24"/>
        </w:rPr>
        <w:t xml:space="preserve"> </w:t>
      </w:r>
      <w:r w:rsidRPr="00C70689">
        <w:rPr>
          <w:sz w:val="24"/>
          <w:szCs w:val="24"/>
        </w:rPr>
        <w:t>окружающей</w:t>
      </w:r>
      <w:r w:rsidRPr="00C70689">
        <w:rPr>
          <w:spacing w:val="-17"/>
          <w:sz w:val="24"/>
          <w:szCs w:val="24"/>
        </w:rPr>
        <w:t xml:space="preserve"> </w:t>
      </w:r>
      <w:r w:rsidRPr="00C70689">
        <w:rPr>
          <w:sz w:val="24"/>
          <w:szCs w:val="24"/>
        </w:rPr>
        <w:t>среде,</w:t>
      </w:r>
      <w:r w:rsidRPr="00C70689">
        <w:rPr>
          <w:spacing w:val="-3"/>
          <w:sz w:val="24"/>
          <w:szCs w:val="24"/>
        </w:rPr>
        <w:t xml:space="preserve"> </w:t>
      </w:r>
      <w:r w:rsidRPr="00C70689">
        <w:rPr>
          <w:sz w:val="24"/>
          <w:szCs w:val="24"/>
        </w:rPr>
        <w:t>в</w:t>
      </w:r>
      <w:r w:rsidRPr="00C70689">
        <w:rPr>
          <w:spacing w:val="-8"/>
          <w:sz w:val="24"/>
          <w:szCs w:val="24"/>
        </w:rPr>
        <w:t xml:space="preserve"> </w:t>
      </w:r>
      <w:r w:rsidRPr="00C70689">
        <w:rPr>
          <w:sz w:val="24"/>
          <w:szCs w:val="24"/>
        </w:rPr>
        <w:t>том</w:t>
      </w:r>
      <w:r w:rsidRPr="00C70689">
        <w:rPr>
          <w:spacing w:val="-9"/>
          <w:sz w:val="24"/>
          <w:szCs w:val="24"/>
        </w:rPr>
        <w:t xml:space="preserve"> </w:t>
      </w:r>
      <w:r w:rsidRPr="00C70689">
        <w:rPr>
          <w:sz w:val="24"/>
          <w:szCs w:val="24"/>
        </w:rPr>
        <w:t>числе</w:t>
      </w:r>
      <w:r w:rsidRPr="00C70689">
        <w:rPr>
          <w:spacing w:val="-18"/>
          <w:sz w:val="24"/>
          <w:szCs w:val="24"/>
        </w:rPr>
        <w:t xml:space="preserve"> </w:t>
      </w:r>
      <w:r w:rsidRPr="00C70689">
        <w:rPr>
          <w:sz w:val="24"/>
          <w:szCs w:val="24"/>
        </w:rPr>
        <w:t>сформированное</w:t>
      </w:r>
      <w:r w:rsidRPr="00C70689">
        <w:rPr>
          <w:spacing w:val="-17"/>
          <w:sz w:val="24"/>
          <w:szCs w:val="24"/>
        </w:rPr>
        <w:t xml:space="preserve"> </w:t>
      </w:r>
      <w:r w:rsidRPr="00C70689">
        <w:rPr>
          <w:sz w:val="24"/>
          <w:szCs w:val="24"/>
        </w:rPr>
        <w:t>при</w:t>
      </w:r>
      <w:r w:rsidRPr="00C70689">
        <w:rPr>
          <w:spacing w:val="-12"/>
          <w:sz w:val="24"/>
          <w:szCs w:val="24"/>
        </w:rPr>
        <w:t xml:space="preserve"> </w:t>
      </w:r>
      <w:r w:rsidRPr="00C70689">
        <w:rPr>
          <w:sz w:val="24"/>
          <w:szCs w:val="24"/>
        </w:rPr>
        <w:t>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w:t>
      </w:r>
      <w:r w:rsidRPr="00C70689">
        <w:rPr>
          <w:spacing w:val="40"/>
          <w:sz w:val="24"/>
          <w:szCs w:val="24"/>
        </w:rPr>
        <w:t xml:space="preserve">  </w:t>
      </w:r>
      <w:r w:rsidRPr="00C70689">
        <w:rPr>
          <w:sz w:val="24"/>
          <w:szCs w:val="24"/>
        </w:rPr>
        <w:t>технологической</w:t>
      </w:r>
      <w:r w:rsidRPr="00C70689">
        <w:rPr>
          <w:spacing w:val="37"/>
          <w:sz w:val="24"/>
          <w:szCs w:val="24"/>
        </w:rPr>
        <w:t xml:space="preserve">  </w:t>
      </w:r>
      <w:r w:rsidRPr="00C70689">
        <w:rPr>
          <w:sz w:val="24"/>
          <w:szCs w:val="24"/>
        </w:rPr>
        <w:t>и</w:t>
      </w:r>
      <w:r w:rsidRPr="00C70689">
        <w:rPr>
          <w:spacing w:val="62"/>
          <w:sz w:val="24"/>
          <w:szCs w:val="24"/>
        </w:rPr>
        <w:t xml:space="preserve">  </w:t>
      </w:r>
      <w:r w:rsidRPr="00C70689">
        <w:rPr>
          <w:sz w:val="24"/>
          <w:szCs w:val="24"/>
        </w:rPr>
        <w:t>социальной</w:t>
      </w:r>
      <w:r w:rsidRPr="00C70689">
        <w:rPr>
          <w:spacing w:val="40"/>
          <w:sz w:val="24"/>
          <w:szCs w:val="24"/>
        </w:rPr>
        <w:t xml:space="preserve">  </w:t>
      </w:r>
      <w:r w:rsidRPr="00C70689">
        <w:rPr>
          <w:sz w:val="24"/>
          <w:szCs w:val="24"/>
        </w:rPr>
        <w:t>среды,</w:t>
      </w:r>
      <w:r w:rsidRPr="00C70689">
        <w:rPr>
          <w:spacing w:val="40"/>
          <w:sz w:val="24"/>
          <w:szCs w:val="24"/>
        </w:rPr>
        <w:t xml:space="preserve">  </w:t>
      </w:r>
      <w:r w:rsidRPr="00C70689">
        <w:rPr>
          <w:sz w:val="24"/>
          <w:szCs w:val="24"/>
        </w:rPr>
        <w:t>готовность</w:t>
      </w:r>
      <w:r w:rsidRPr="00C70689">
        <w:rPr>
          <w:spacing w:val="40"/>
          <w:sz w:val="24"/>
          <w:szCs w:val="24"/>
        </w:rPr>
        <w:t xml:space="preserve">  </w:t>
      </w:r>
      <w:r w:rsidRPr="00C70689">
        <w:rPr>
          <w:sz w:val="24"/>
          <w:szCs w:val="24"/>
        </w:rPr>
        <w:t>к</w:t>
      </w:r>
      <w:r w:rsidRPr="00C70689">
        <w:rPr>
          <w:spacing w:val="62"/>
          <w:sz w:val="24"/>
          <w:szCs w:val="24"/>
        </w:rPr>
        <w:t xml:space="preserve">  </w:t>
      </w:r>
      <w:r w:rsidRPr="00C70689">
        <w:rPr>
          <w:sz w:val="24"/>
          <w:szCs w:val="24"/>
        </w:rPr>
        <w:t>участию в практической деятельности экологической направленности;</w:t>
      </w:r>
    </w:p>
    <w:p w:rsidR="001303A0" w:rsidRPr="00C70689" w:rsidRDefault="001303A0" w:rsidP="001303A0">
      <w:pPr>
        <w:pStyle w:val="3"/>
        <w:numPr>
          <w:ilvl w:val="0"/>
          <w:numId w:val="15"/>
        </w:numPr>
        <w:tabs>
          <w:tab w:val="left" w:pos="419"/>
        </w:tabs>
        <w:spacing w:before="129"/>
        <w:ind w:left="419" w:hanging="299"/>
        <w:rPr>
          <w:sz w:val="24"/>
          <w:szCs w:val="24"/>
        </w:rPr>
      </w:pPr>
      <w:r w:rsidRPr="00C70689">
        <w:rPr>
          <w:sz w:val="24"/>
          <w:szCs w:val="24"/>
        </w:rPr>
        <w:t>ценности</w:t>
      </w:r>
      <w:r w:rsidRPr="00C70689">
        <w:rPr>
          <w:spacing w:val="15"/>
          <w:sz w:val="24"/>
          <w:szCs w:val="24"/>
        </w:rPr>
        <w:t xml:space="preserve"> </w:t>
      </w:r>
      <w:r w:rsidRPr="00C70689">
        <w:rPr>
          <w:sz w:val="24"/>
          <w:szCs w:val="24"/>
        </w:rPr>
        <w:t>научного</w:t>
      </w:r>
      <w:r w:rsidRPr="00C70689">
        <w:rPr>
          <w:spacing w:val="-17"/>
          <w:sz w:val="24"/>
          <w:szCs w:val="24"/>
        </w:rPr>
        <w:t xml:space="preserve"> </w:t>
      </w:r>
      <w:r w:rsidRPr="00C70689">
        <w:rPr>
          <w:spacing w:val="-2"/>
          <w:sz w:val="24"/>
          <w:szCs w:val="24"/>
        </w:rPr>
        <w:t>познания:</w:t>
      </w:r>
    </w:p>
    <w:p w:rsidR="001303A0" w:rsidRPr="00C70689" w:rsidRDefault="001303A0" w:rsidP="001303A0">
      <w:pPr>
        <w:pStyle w:val="a3"/>
        <w:spacing w:before="38"/>
        <w:ind w:right="186" w:firstLine="570"/>
        <w:jc w:val="left"/>
        <w:rPr>
          <w:sz w:val="24"/>
          <w:szCs w:val="24"/>
        </w:rPr>
      </w:pPr>
      <w:r w:rsidRPr="00C70689">
        <w:rPr>
          <w:sz w:val="24"/>
          <w:szCs w:val="24"/>
        </w:rPr>
        <w:t>ориентация в деятельности</w:t>
      </w:r>
      <w:r w:rsidRPr="00C70689">
        <w:rPr>
          <w:spacing w:val="-3"/>
          <w:sz w:val="24"/>
          <w:szCs w:val="24"/>
        </w:rPr>
        <w:t xml:space="preserve"> </w:t>
      </w:r>
      <w:r w:rsidRPr="00C70689">
        <w:rPr>
          <w:sz w:val="24"/>
          <w:szCs w:val="24"/>
        </w:rPr>
        <w:t>на современную</w:t>
      </w:r>
      <w:r w:rsidRPr="00C70689">
        <w:rPr>
          <w:spacing w:val="-3"/>
          <w:sz w:val="24"/>
          <w:szCs w:val="24"/>
        </w:rPr>
        <w:t xml:space="preserve"> </w:t>
      </w:r>
      <w:r w:rsidRPr="00C70689">
        <w:rPr>
          <w:sz w:val="24"/>
          <w:szCs w:val="24"/>
        </w:rPr>
        <w:t>систему научных представлений об основных закономерностях развития человека, природы и общества, взаимосвязях человека с природной и</w:t>
      </w:r>
      <w:r w:rsidRPr="00C70689">
        <w:rPr>
          <w:spacing w:val="40"/>
          <w:sz w:val="24"/>
          <w:szCs w:val="24"/>
        </w:rPr>
        <w:t xml:space="preserve"> </w:t>
      </w:r>
      <w:r w:rsidRPr="00C70689">
        <w:rPr>
          <w:sz w:val="24"/>
          <w:szCs w:val="24"/>
        </w:rPr>
        <w:t>социальной средой с опорой на</w:t>
      </w:r>
      <w:r w:rsidRPr="00C70689">
        <w:rPr>
          <w:spacing w:val="40"/>
          <w:sz w:val="24"/>
          <w:szCs w:val="24"/>
        </w:rPr>
        <w:t xml:space="preserve"> </w:t>
      </w:r>
      <w:r w:rsidRPr="00C70689">
        <w:rPr>
          <w:sz w:val="24"/>
          <w:szCs w:val="24"/>
        </w:rPr>
        <w:t>изученные и самостоятельно</w:t>
      </w:r>
      <w:r w:rsidRPr="00C70689">
        <w:rPr>
          <w:spacing w:val="-5"/>
          <w:sz w:val="24"/>
          <w:szCs w:val="24"/>
        </w:rPr>
        <w:t xml:space="preserve"> </w:t>
      </w:r>
      <w:r w:rsidRPr="00C70689">
        <w:rPr>
          <w:sz w:val="24"/>
          <w:szCs w:val="24"/>
        </w:rPr>
        <w:t>прочитанные</w:t>
      </w:r>
      <w:r w:rsidRPr="00C70689">
        <w:rPr>
          <w:spacing w:val="-3"/>
          <w:sz w:val="24"/>
          <w:szCs w:val="24"/>
        </w:rPr>
        <w:t xml:space="preserve"> </w:t>
      </w:r>
      <w:r w:rsidRPr="00C70689">
        <w:rPr>
          <w:sz w:val="24"/>
          <w:szCs w:val="24"/>
        </w:rPr>
        <w:t>литературные</w:t>
      </w:r>
      <w:r w:rsidRPr="00C70689">
        <w:rPr>
          <w:spacing w:val="-3"/>
          <w:sz w:val="24"/>
          <w:szCs w:val="24"/>
        </w:rPr>
        <w:t xml:space="preserve"> </w:t>
      </w:r>
      <w:r w:rsidRPr="00C70689">
        <w:rPr>
          <w:sz w:val="24"/>
          <w:szCs w:val="24"/>
        </w:rPr>
        <w:lastRenderedPageBreak/>
        <w:t>произведения;</w:t>
      </w:r>
    </w:p>
    <w:p w:rsidR="001303A0" w:rsidRPr="00C70689" w:rsidRDefault="001303A0" w:rsidP="001303A0">
      <w:pPr>
        <w:pStyle w:val="a3"/>
        <w:spacing w:before="8"/>
        <w:ind w:right="192" w:firstLine="570"/>
        <w:jc w:val="left"/>
        <w:rPr>
          <w:sz w:val="24"/>
          <w:szCs w:val="24"/>
        </w:rPr>
      </w:pPr>
      <w:r w:rsidRPr="00C70689">
        <w:rPr>
          <w:sz w:val="24"/>
          <w:szCs w:val="24"/>
        </w:rPr>
        <w:t>овладение</w:t>
      </w:r>
      <w:r w:rsidRPr="00C70689">
        <w:rPr>
          <w:spacing w:val="-3"/>
          <w:sz w:val="24"/>
          <w:szCs w:val="24"/>
        </w:rPr>
        <w:t xml:space="preserve"> </w:t>
      </w:r>
      <w:r w:rsidRPr="00C70689">
        <w:rPr>
          <w:sz w:val="24"/>
          <w:szCs w:val="24"/>
        </w:rPr>
        <w:t>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303A0" w:rsidRPr="00C70689" w:rsidRDefault="001303A0" w:rsidP="001303A0">
      <w:pPr>
        <w:pStyle w:val="3"/>
        <w:numPr>
          <w:ilvl w:val="0"/>
          <w:numId w:val="15"/>
        </w:numPr>
        <w:tabs>
          <w:tab w:val="left" w:pos="419"/>
        </w:tabs>
        <w:spacing w:before="118"/>
        <w:ind w:left="120" w:right="1332" w:firstLine="0"/>
        <w:rPr>
          <w:sz w:val="24"/>
          <w:szCs w:val="24"/>
        </w:rPr>
      </w:pPr>
      <w:r w:rsidRPr="00C70689">
        <w:rPr>
          <w:sz w:val="24"/>
          <w:szCs w:val="24"/>
        </w:rPr>
        <w:t>обеспечение адаптации</w:t>
      </w:r>
      <w:r w:rsidRPr="00C70689">
        <w:rPr>
          <w:spacing w:val="-3"/>
          <w:sz w:val="24"/>
          <w:szCs w:val="24"/>
        </w:rPr>
        <w:t xml:space="preserve"> </w:t>
      </w:r>
      <w:r w:rsidRPr="00C70689">
        <w:rPr>
          <w:sz w:val="24"/>
          <w:szCs w:val="24"/>
        </w:rPr>
        <w:t>обучающегося</w:t>
      </w:r>
      <w:r w:rsidRPr="00C70689">
        <w:rPr>
          <w:spacing w:val="-10"/>
          <w:sz w:val="24"/>
          <w:szCs w:val="24"/>
        </w:rPr>
        <w:t xml:space="preserve"> </w:t>
      </w:r>
      <w:r w:rsidRPr="00C70689">
        <w:rPr>
          <w:sz w:val="24"/>
          <w:szCs w:val="24"/>
        </w:rPr>
        <w:t>к изменяющимся</w:t>
      </w:r>
      <w:r w:rsidRPr="00C70689">
        <w:rPr>
          <w:spacing w:val="-10"/>
          <w:sz w:val="24"/>
          <w:szCs w:val="24"/>
        </w:rPr>
        <w:t xml:space="preserve"> </w:t>
      </w:r>
      <w:r w:rsidRPr="00C70689">
        <w:rPr>
          <w:sz w:val="24"/>
          <w:szCs w:val="24"/>
        </w:rPr>
        <w:t>условиям социальной и природной среды:</w:t>
      </w:r>
    </w:p>
    <w:p w:rsidR="001303A0" w:rsidRDefault="001303A0" w:rsidP="001303A0">
      <w:pPr>
        <w:pStyle w:val="a3"/>
        <w:ind w:right="186" w:firstLine="570"/>
        <w:jc w:val="left"/>
        <w:rPr>
          <w:sz w:val="24"/>
          <w:szCs w:val="24"/>
        </w:rPr>
      </w:pPr>
      <w:r w:rsidRPr="00C70689">
        <w:rPr>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w:t>
      </w:r>
      <w:r w:rsidRPr="00C70689">
        <w:rPr>
          <w:spacing w:val="34"/>
          <w:sz w:val="24"/>
          <w:szCs w:val="24"/>
        </w:rPr>
        <w:t xml:space="preserve"> </w:t>
      </w:r>
      <w:r w:rsidRPr="00C70689">
        <w:rPr>
          <w:sz w:val="24"/>
          <w:szCs w:val="24"/>
        </w:rPr>
        <w:t>взаимодействия</w:t>
      </w:r>
      <w:r w:rsidRPr="00C70689">
        <w:rPr>
          <w:spacing w:val="40"/>
          <w:sz w:val="24"/>
          <w:szCs w:val="24"/>
        </w:rPr>
        <w:t xml:space="preserve"> </w:t>
      </w:r>
      <w:r w:rsidRPr="00C70689">
        <w:rPr>
          <w:sz w:val="24"/>
          <w:szCs w:val="24"/>
        </w:rPr>
        <w:t>с</w:t>
      </w:r>
      <w:r w:rsidRPr="00C70689">
        <w:rPr>
          <w:spacing w:val="80"/>
          <w:sz w:val="24"/>
          <w:szCs w:val="24"/>
        </w:rPr>
        <w:t xml:space="preserve"> </w:t>
      </w:r>
      <w:r w:rsidRPr="00C70689">
        <w:rPr>
          <w:sz w:val="24"/>
          <w:szCs w:val="24"/>
        </w:rPr>
        <w:t>людьми</w:t>
      </w:r>
      <w:r w:rsidRPr="00C70689">
        <w:rPr>
          <w:spacing w:val="40"/>
          <w:sz w:val="24"/>
          <w:szCs w:val="24"/>
        </w:rPr>
        <w:t xml:space="preserve"> </w:t>
      </w:r>
      <w:r w:rsidRPr="00C70689">
        <w:rPr>
          <w:sz w:val="24"/>
          <w:szCs w:val="24"/>
        </w:rPr>
        <w:t>из</w:t>
      </w:r>
      <w:r w:rsidRPr="00C70689">
        <w:rPr>
          <w:spacing w:val="80"/>
          <w:sz w:val="24"/>
          <w:szCs w:val="24"/>
        </w:rPr>
        <w:t xml:space="preserve"> </w:t>
      </w:r>
      <w:r w:rsidRPr="00C70689">
        <w:rPr>
          <w:sz w:val="24"/>
          <w:szCs w:val="24"/>
        </w:rPr>
        <w:t>другой</w:t>
      </w:r>
      <w:r w:rsidRPr="00C70689">
        <w:rPr>
          <w:spacing w:val="40"/>
          <w:sz w:val="24"/>
          <w:szCs w:val="24"/>
        </w:rPr>
        <w:t xml:space="preserve"> </w:t>
      </w:r>
      <w:r w:rsidRPr="00C70689">
        <w:rPr>
          <w:sz w:val="24"/>
          <w:szCs w:val="24"/>
        </w:rPr>
        <w:t>культурной</w:t>
      </w:r>
      <w:r w:rsidRPr="00C70689">
        <w:rPr>
          <w:spacing w:val="40"/>
          <w:sz w:val="24"/>
          <w:szCs w:val="24"/>
        </w:rPr>
        <w:t xml:space="preserve"> </w:t>
      </w:r>
      <w:r w:rsidRPr="00C70689">
        <w:rPr>
          <w:sz w:val="24"/>
          <w:szCs w:val="24"/>
        </w:rPr>
        <w:t>среды;</w:t>
      </w:r>
      <w:r w:rsidRPr="00C70689">
        <w:rPr>
          <w:spacing w:val="40"/>
          <w:sz w:val="24"/>
          <w:szCs w:val="24"/>
        </w:rPr>
        <w:t xml:space="preserve"> </w:t>
      </w:r>
      <w:r w:rsidRPr="00C70689">
        <w:rPr>
          <w:sz w:val="24"/>
          <w:szCs w:val="24"/>
        </w:rPr>
        <w:t>изучение и оценка социальных ролей персонажей литературных</w:t>
      </w:r>
      <w:r w:rsidRPr="00C70689">
        <w:rPr>
          <w:spacing w:val="-1"/>
          <w:sz w:val="24"/>
          <w:szCs w:val="24"/>
        </w:rPr>
        <w:t xml:space="preserve"> </w:t>
      </w:r>
      <w:r w:rsidRPr="00C70689">
        <w:rPr>
          <w:sz w:val="24"/>
          <w:szCs w:val="24"/>
        </w:rPr>
        <w:t>произведений;</w:t>
      </w:r>
    </w:p>
    <w:p w:rsidR="001303A0" w:rsidRPr="00C70689" w:rsidRDefault="001303A0" w:rsidP="001303A0">
      <w:pPr>
        <w:pStyle w:val="a3"/>
        <w:spacing w:before="103"/>
        <w:ind w:left="119" w:right="187" w:firstLine="570"/>
        <w:jc w:val="left"/>
        <w:rPr>
          <w:sz w:val="24"/>
          <w:szCs w:val="24"/>
        </w:rPr>
      </w:pPr>
      <w:r w:rsidRPr="00C70689">
        <w:rPr>
          <w:sz w:val="24"/>
          <w:szCs w:val="24"/>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w:t>
      </w:r>
      <w:r w:rsidRPr="00C70689">
        <w:rPr>
          <w:spacing w:val="-18"/>
          <w:sz w:val="24"/>
          <w:szCs w:val="24"/>
        </w:rPr>
        <w:t xml:space="preserve"> </w:t>
      </w:r>
      <w:r w:rsidRPr="00C70689">
        <w:rPr>
          <w:sz w:val="24"/>
          <w:szCs w:val="24"/>
        </w:rPr>
        <w:t>навыки</w:t>
      </w:r>
      <w:r w:rsidRPr="00C70689">
        <w:rPr>
          <w:spacing w:val="-17"/>
          <w:sz w:val="24"/>
          <w:szCs w:val="24"/>
        </w:rPr>
        <w:t xml:space="preserve"> </w:t>
      </w:r>
      <w:r w:rsidRPr="00C70689">
        <w:rPr>
          <w:sz w:val="24"/>
          <w:szCs w:val="24"/>
        </w:rPr>
        <w:t>и</w:t>
      </w:r>
      <w:r w:rsidRPr="00C70689">
        <w:rPr>
          <w:spacing w:val="-18"/>
          <w:sz w:val="24"/>
          <w:szCs w:val="24"/>
        </w:rPr>
        <w:t xml:space="preserve"> </w:t>
      </w:r>
      <w:r w:rsidRPr="00C70689">
        <w:rPr>
          <w:sz w:val="24"/>
          <w:szCs w:val="24"/>
        </w:rPr>
        <w:t>компетенции</w:t>
      </w:r>
      <w:r w:rsidRPr="00C70689">
        <w:rPr>
          <w:spacing w:val="-17"/>
          <w:sz w:val="24"/>
          <w:szCs w:val="24"/>
        </w:rPr>
        <w:t xml:space="preserve"> </w:t>
      </w:r>
      <w:r w:rsidRPr="00C70689">
        <w:rPr>
          <w:sz w:val="24"/>
          <w:szCs w:val="24"/>
        </w:rPr>
        <w:t>из</w:t>
      </w:r>
      <w:r w:rsidRPr="00C70689">
        <w:rPr>
          <w:spacing w:val="-18"/>
          <w:sz w:val="24"/>
          <w:szCs w:val="24"/>
        </w:rPr>
        <w:t xml:space="preserve"> </w:t>
      </w:r>
      <w:r w:rsidRPr="00C70689">
        <w:rPr>
          <w:sz w:val="24"/>
          <w:szCs w:val="24"/>
        </w:rPr>
        <w:t>опыта</w:t>
      </w:r>
      <w:r w:rsidRPr="00C70689">
        <w:rPr>
          <w:spacing w:val="-17"/>
          <w:sz w:val="24"/>
          <w:szCs w:val="24"/>
        </w:rPr>
        <w:t xml:space="preserve"> </w:t>
      </w:r>
      <w:r w:rsidRPr="00C70689">
        <w:rPr>
          <w:sz w:val="24"/>
          <w:szCs w:val="24"/>
        </w:rPr>
        <w:t>других,</w:t>
      </w:r>
      <w:r w:rsidRPr="00C70689">
        <w:rPr>
          <w:spacing w:val="-18"/>
          <w:sz w:val="24"/>
          <w:szCs w:val="24"/>
        </w:rPr>
        <w:t xml:space="preserve"> </w:t>
      </w:r>
      <w:r w:rsidRPr="00C70689">
        <w:rPr>
          <w:sz w:val="24"/>
          <w:szCs w:val="24"/>
        </w:rPr>
        <w:t>в</w:t>
      </w:r>
      <w:r w:rsidRPr="00C70689">
        <w:rPr>
          <w:spacing w:val="-17"/>
          <w:sz w:val="24"/>
          <w:szCs w:val="24"/>
        </w:rPr>
        <w:t xml:space="preserve"> </w:t>
      </w:r>
      <w:r w:rsidRPr="00C70689">
        <w:rPr>
          <w:sz w:val="24"/>
          <w:szCs w:val="24"/>
        </w:rPr>
        <w:t>выявлении</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связывании</w:t>
      </w:r>
      <w:r w:rsidRPr="00C70689">
        <w:rPr>
          <w:spacing w:val="-18"/>
          <w:sz w:val="24"/>
          <w:szCs w:val="24"/>
        </w:rPr>
        <w:t xml:space="preserve"> </w:t>
      </w:r>
      <w:r w:rsidRPr="00C70689">
        <w:rPr>
          <w:sz w:val="24"/>
          <w:szCs w:val="24"/>
        </w:rPr>
        <w:t>образов, необходимость в формировании новых знаний, в том числе формулировать</w:t>
      </w:r>
      <w:r w:rsidRPr="00C70689">
        <w:rPr>
          <w:spacing w:val="-8"/>
          <w:sz w:val="24"/>
          <w:szCs w:val="24"/>
        </w:rPr>
        <w:t xml:space="preserve"> </w:t>
      </w:r>
      <w:r w:rsidRPr="00C70689">
        <w:rPr>
          <w:sz w:val="24"/>
          <w:szCs w:val="24"/>
        </w:rPr>
        <w:t>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r w:rsidRPr="00C70689">
        <w:rPr>
          <w:spacing w:val="80"/>
          <w:sz w:val="24"/>
          <w:szCs w:val="24"/>
        </w:rPr>
        <w:t xml:space="preserve">   </w:t>
      </w:r>
      <w:r w:rsidRPr="00C70689">
        <w:rPr>
          <w:sz w:val="24"/>
          <w:szCs w:val="24"/>
        </w:rPr>
        <w:t>умение</w:t>
      </w:r>
      <w:r w:rsidRPr="00C70689">
        <w:rPr>
          <w:spacing w:val="80"/>
          <w:sz w:val="24"/>
          <w:szCs w:val="24"/>
        </w:rPr>
        <w:t xml:space="preserve">   </w:t>
      </w:r>
      <w:r w:rsidRPr="00C70689">
        <w:rPr>
          <w:sz w:val="24"/>
          <w:szCs w:val="24"/>
        </w:rPr>
        <w:t>оперировать</w:t>
      </w:r>
      <w:r w:rsidRPr="00C70689">
        <w:rPr>
          <w:spacing w:val="80"/>
          <w:sz w:val="24"/>
          <w:szCs w:val="24"/>
        </w:rPr>
        <w:t xml:space="preserve">   </w:t>
      </w:r>
      <w:r w:rsidRPr="00C70689">
        <w:rPr>
          <w:sz w:val="24"/>
          <w:szCs w:val="24"/>
        </w:rPr>
        <w:t>основными</w:t>
      </w:r>
      <w:r w:rsidRPr="00C70689">
        <w:rPr>
          <w:spacing w:val="80"/>
          <w:sz w:val="24"/>
          <w:szCs w:val="24"/>
        </w:rPr>
        <w:t xml:space="preserve">   </w:t>
      </w:r>
      <w:r w:rsidRPr="00C70689">
        <w:rPr>
          <w:sz w:val="24"/>
          <w:szCs w:val="24"/>
        </w:rPr>
        <w:t>понятиями,</w:t>
      </w:r>
      <w:r w:rsidRPr="00C70689">
        <w:rPr>
          <w:spacing w:val="80"/>
          <w:sz w:val="24"/>
          <w:szCs w:val="24"/>
        </w:rPr>
        <w:t xml:space="preserve">   </w:t>
      </w:r>
      <w:r w:rsidRPr="00C70689">
        <w:rPr>
          <w:sz w:val="24"/>
          <w:szCs w:val="24"/>
        </w:rPr>
        <w:t>терминами и</w:t>
      </w:r>
      <w:r w:rsidRPr="00C70689">
        <w:rPr>
          <w:spacing w:val="80"/>
          <w:sz w:val="24"/>
          <w:szCs w:val="24"/>
        </w:rPr>
        <w:t xml:space="preserve"> </w:t>
      </w:r>
      <w:r w:rsidRPr="00C70689">
        <w:rPr>
          <w:sz w:val="24"/>
          <w:szCs w:val="24"/>
        </w:rPr>
        <w:t>представлениями</w:t>
      </w:r>
      <w:r w:rsidRPr="00C70689">
        <w:rPr>
          <w:spacing w:val="35"/>
          <w:sz w:val="24"/>
          <w:szCs w:val="24"/>
        </w:rPr>
        <w:t xml:space="preserve"> </w:t>
      </w:r>
      <w:r w:rsidRPr="00C70689">
        <w:rPr>
          <w:sz w:val="24"/>
          <w:szCs w:val="24"/>
        </w:rPr>
        <w:t>в</w:t>
      </w:r>
      <w:r w:rsidRPr="00C70689">
        <w:rPr>
          <w:spacing w:val="80"/>
          <w:sz w:val="24"/>
          <w:szCs w:val="24"/>
        </w:rPr>
        <w:t xml:space="preserve"> </w:t>
      </w:r>
      <w:r w:rsidRPr="00C70689">
        <w:rPr>
          <w:sz w:val="24"/>
          <w:szCs w:val="24"/>
        </w:rPr>
        <w:t>области</w:t>
      </w:r>
      <w:r w:rsidRPr="00C70689">
        <w:rPr>
          <w:spacing w:val="40"/>
          <w:sz w:val="24"/>
          <w:szCs w:val="24"/>
        </w:rPr>
        <w:t xml:space="preserve"> </w:t>
      </w:r>
      <w:r w:rsidRPr="00C70689">
        <w:rPr>
          <w:sz w:val="24"/>
          <w:szCs w:val="24"/>
        </w:rPr>
        <w:t>концепции</w:t>
      </w:r>
      <w:r w:rsidRPr="00C70689">
        <w:rPr>
          <w:spacing w:val="40"/>
          <w:sz w:val="24"/>
          <w:szCs w:val="24"/>
        </w:rPr>
        <w:t xml:space="preserve"> </w:t>
      </w:r>
      <w:r w:rsidRPr="00C70689">
        <w:rPr>
          <w:sz w:val="24"/>
          <w:szCs w:val="24"/>
        </w:rPr>
        <w:t>устойчивого</w:t>
      </w:r>
      <w:r w:rsidRPr="00C70689">
        <w:rPr>
          <w:spacing w:val="40"/>
          <w:sz w:val="24"/>
          <w:szCs w:val="24"/>
        </w:rPr>
        <w:t xml:space="preserve"> </w:t>
      </w:r>
      <w:r w:rsidRPr="00C70689">
        <w:rPr>
          <w:sz w:val="24"/>
          <w:szCs w:val="24"/>
        </w:rPr>
        <w:t>развития;</w:t>
      </w:r>
      <w:r w:rsidRPr="00C70689">
        <w:rPr>
          <w:spacing w:val="33"/>
          <w:sz w:val="24"/>
          <w:szCs w:val="24"/>
        </w:rPr>
        <w:t xml:space="preserve"> </w:t>
      </w:r>
      <w:r w:rsidRPr="00C70689">
        <w:rPr>
          <w:sz w:val="24"/>
          <w:szCs w:val="24"/>
        </w:rPr>
        <w:t>анализировать и выявлять</w:t>
      </w:r>
      <w:r w:rsidRPr="00C70689">
        <w:rPr>
          <w:spacing w:val="-7"/>
          <w:sz w:val="24"/>
          <w:szCs w:val="24"/>
        </w:rPr>
        <w:t xml:space="preserve"> </w:t>
      </w:r>
      <w:r w:rsidRPr="00C70689">
        <w:rPr>
          <w:sz w:val="24"/>
          <w:szCs w:val="24"/>
        </w:rPr>
        <w:t>взаимосвязи</w:t>
      </w:r>
      <w:r w:rsidRPr="00C70689">
        <w:rPr>
          <w:spacing w:val="-17"/>
          <w:sz w:val="24"/>
          <w:szCs w:val="24"/>
        </w:rPr>
        <w:t xml:space="preserve"> </w:t>
      </w:r>
      <w:r w:rsidRPr="00C70689">
        <w:rPr>
          <w:sz w:val="24"/>
          <w:szCs w:val="24"/>
        </w:rPr>
        <w:t>природы,</w:t>
      </w:r>
      <w:r w:rsidRPr="00C70689">
        <w:rPr>
          <w:spacing w:val="-9"/>
          <w:sz w:val="24"/>
          <w:szCs w:val="24"/>
        </w:rPr>
        <w:t xml:space="preserve"> </w:t>
      </w:r>
      <w:r w:rsidRPr="00C70689">
        <w:rPr>
          <w:sz w:val="24"/>
          <w:szCs w:val="24"/>
        </w:rPr>
        <w:t>общества</w:t>
      </w:r>
      <w:r w:rsidRPr="00C70689">
        <w:rPr>
          <w:spacing w:val="-3"/>
          <w:sz w:val="24"/>
          <w:szCs w:val="24"/>
        </w:rPr>
        <w:t xml:space="preserve"> </w:t>
      </w:r>
      <w:r w:rsidRPr="00C70689">
        <w:rPr>
          <w:sz w:val="24"/>
          <w:szCs w:val="24"/>
        </w:rPr>
        <w:t>и</w:t>
      </w:r>
      <w:r w:rsidRPr="00C70689">
        <w:rPr>
          <w:spacing w:val="-17"/>
          <w:sz w:val="24"/>
          <w:szCs w:val="24"/>
        </w:rPr>
        <w:t xml:space="preserve"> </w:t>
      </w:r>
      <w:r w:rsidRPr="00C70689">
        <w:rPr>
          <w:sz w:val="24"/>
          <w:szCs w:val="24"/>
        </w:rPr>
        <w:t>экономики;</w:t>
      </w:r>
      <w:r w:rsidRPr="00C70689">
        <w:rPr>
          <w:spacing w:val="-18"/>
          <w:sz w:val="24"/>
          <w:szCs w:val="24"/>
        </w:rPr>
        <w:t xml:space="preserve"> </w:t>
      </w:r>
      <w:r w:rsidRPr="00C70689">
        <w:rPr>
          <w:sz w:val="24"/>
          <w:szCs w:val="24"/>
        </w:rPr>
        <w:t>оценивать</w:t>
      </w:r>
      <w:r w:rsidRPr="00C70689">
        <w:rPr>
          <w:spacing w:val="-6"/>
          <w:sz w:val="24"/>
          <w:szCs w:val="24"/>
        </w:rPr>
        <w:t xml:space="preserve"> </w:t>
      </w:r>
      <w:r w:rsidRPr="00C70689">
        <w:rPr>
          <w:sz w:val="24"/>
          <w:szCs w:val="24"/>
        </w:rPr>
        <w:t>свои</w:t>
      </w:r>
      <w:r w:rsidRPr="00C70689">
        <w:rPr>
          <w:spacing w:val="-17"/>
          <w:sz w:val="24"/>
          <w:szCs w:val="24"/>
        </w:rPr>
        <w:t xml:space="preserve"> </w:t>
      </w:r>
      <w:r w:rsidRPr="00C70689">
        <w:rPr>
          <w:sz w:val="24"/>
          <w:szCs w:val="24"/>
        </w:rPr>
        <w:t>действия с учётом влияния на окружающую среду, достижений целей и преодоления вызовов, возможных</w:t>
      </w:r>
      <w:r w:rsidRPr="00C70689">
        <w:rPr>
          <w:spacing w:val="-9"/>
          <w:sz w:val="24"/>
          <w:szCs w:val="24"/>
        </w:rPr>
        <w:t xml:space="preserve"> </w:t>
      </w:r>
      <w:r w:rsidRPr="00C70689">
        <w:rPr>
          <w:sz w:val="24"/>
          <w:szCs w:val="24"/>
        </w:rPr>
        <w:t>глобальных</w:t>
      </w:r>
      <w:r w:rsidRPr="00C70689">
        <w:rPr>
          <w:spacing w:val="-9"/>
          <w:sz w:val="24"/>
          <w:szCs w:val="24"/>
        </w:rPr>
        <w:t xml:space="preserve"> </w:t>
      </w:r>
      <w:r w:rsidRPr="00C70689">
        <w:rPr>
          <w:sz w:val="24"/>
          <w:szCs w:val="24"/>
        </w:rPr>
        <w:t>последствий;</w:t>
      </w:r>
    </w:p>
    <w:p w:rsidR="001303A0" w:rsidRPr="00C70689" w:rsidRDefault="001303A0" w:rsidP="001303A0">
      <w:pPr>
        <w:pStyle w:val="a3"/>
        <w:ind w:right="186" w:firstLine="570"/>
        <w:jc w:val="left"/>
        <w:rPr>
          <w:sz w:val="24"/>
          <w:szCs w:val="24"/>
        </w:rPr>
      </w:pPr>
      <w:r w:rsidRPr="00C70689">
        <w:rPr>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w:t>
      </w:r>
      <w:r w:rsidRPr="00C70689">
        <w:rPr>
          <w:spacing w:val="80"/>
          <w:sz w:val="24"/>
          <w:szCs w:val="24"/>
        </w:rPr>
        <w:t xml:space="preserve"> </w:t>
      </w:r>
      <w:r w:rsidRPr="00C70689">
        <w:rPr>
          <w:sz w:val="24"/>
          <w:szCs w:val="24"/>
        </w:rPr>
        <w:t>позитивное</w:t>
      </w:r>
      <w:r w:rsidRPr="00C70689">
        <w:rPr>
          <w:spacing w:val="80"/>
          <w:sz w:val="24"/>
          <w:szCs w:val="24"/>
        </w:rPr>
        <w:t xml:space="preserve"> </w:t>
      </w:r>
      <w:r w:rsidRPr="00C70689">
        <w:rPr>
          <w:sz w:val="24"/>
          <w:szCs w:val="24"/>
        </w:rPr>
        <w:t>в</w:t>
      </w:r>
      <w:r w:rsidRPr="00C70689">
        <w:rPr>
          <w:spacing w:val="80"/>
          <w:w w:val="150"/>
          <w:sz w:val="24"/>
          <w:szCs w:val="24"/>
        </w:rPr>
        <w:t xml:space="preserve"> </w:t>
      </w:r>
      <w:r w:rsidRPr="00C70689">
        <w:rPr>
          <w:sz w:val="24"/>
          <w:szCs w:val="24"/>
        </w:rPr>
        <w:t>произошедшей</w:t>
      </w:r>
      <w:r w:rsidRPr="00C70689">
        <w:rPr>
          <w:spacing w:val="80"/>
          <w:sz w:val="24"/>
          <w:szCs w:val="24"/>
        </w:rPr>
        <w:t xml:space="preserve"> </w:t>
      </w:r>
      <w:r w:rsidRPr="00C70689">
        <w:rPr>
          <w:sz w:val="24"/>
          <w:szCs w:val="24"/>
        </w:rPr>
        <w:t>ситуации;</w:t>
      </w:r>
      <w:r w:rsidRPr="00C70689">
        <w:rPr>
          <w:spacing w:val="80"/>
          <w:sz w:val="24"/>
          <w:szCs w:val="24"/>
        </w:rPr>
        <w:t xml:space="preserve"> </w:t>
      </w:r>
      <w:r w:rsidRPr="00C70689">
        <w:rPr>
          <w:sz w:val="24"/>
          <w:szCs w:val="24"/>
        </w:rPr>
        <w:t>быть</w:t>
      </w:r>
      <w:r w:rsidRPr="00C70689">
        <w:rPr>
          <w:spacing w:val="80"/>
          <w:w w:val="150"/>
          <w:sz w:val="24"/>
          <w:szCs w:val="24"/>
        </w:rPr>
        <w:t xml:space="preserve"> </w:t>
      </w:r>
      <w:r w:rsidRPr="00C70689">
        <w:rPr>
          <w:sz w:val="24"/>
          <w:szCs w:val="24"/>
        </w:rPr>
        <w:t>готовым</w:t>
      </w:r>
      <w:r w:rsidRPr="00C70689">
        <w:rPr>
          <w:spacing w:val="80"/>
          <w:sz w:val="24"/>
          <w:szCs w:val="24"/>
        </w:rPr>
        <w:t xml:space="preserve"> </w:t>
      </w:r>
      <w:r w:rsidRPr="00C70689">
        <w:rPr>
          <w:sz w:val="24"/>
          <w:szCs w:val="24"/>
        </w:rPr>
        <w:t>действовать</w:t>
      </w:r>
      <w:r w:rsidRPr="00C70689">
        <w:rPr>
          <w:spacing w:val="40"/>
          <w:sz w:val="24"/>
          <w:szCs w:val="24"/>
        </w:rPr>
        <w:t xml:space="preserve"> </w:t>
      </w:r>
      <w:r w:rsidRPr="00C70689">
        <w:rPr>
          <w:sz w:val="24"/>
          <w:szCs w:val="24"/>
        </w:rPr>
        <w:t>в отсутствии гарантий успеха.</w:t>
      </w:r>
    </w:p>
    <w:p w:rsidR="001303A0" w:rsidRPr="00C70689" w:rsidRDefault="001303A0" w:rsidP="001303A0">
      <w:pPr>
        <w:pStyle w:val="a3"/>
        <w:spacing w:before="45"/>
        <w:ind w:left="0"/>
        <w:jc w:val="left"/>
        <w:rPr>
          <w:sz w:val="24"/>
          <w:szCs w:val="24"/>
        </w:rPr>
      </w:pPr>
    </w:p>
    <w:p w:rsidR="001303A0" w:rsidRPr="00C70689" w:rsidRDefault="001303A0" w:rsidP="001303A0">
      <w:pPr>
        <w:pStyle w:val="2"/>
        <w:spacing w:before="1"/>
        <w:ind w:left="120" w:firstLine="0"/>
        <w:rPr>
          <w:sz w:val="24"/>
          <w:szCs w:val="24"/>
        </w:rPr>
      </w:pPr>
      <w:bookmarkStart w:id="8" w:name="МЕТАПРЕДМЕТНЫЕ_РЕЗУЛЬТАТЫ"/>
      <w:bookmarkStart w:id="9" w:name="_bookmark9"/>
      <w:bookmarkEnd w:id="8"/>
      <w:bookmarkEnd w:id="9"/>
      <w:r w:rsidRPr="00C70689">
        <w:rPr>
          <w:sz w:val="24"/>
          <w:szCs w:val="24"/>
        </w:rPr>
        <w:t>МЕТАПРЕДМЕТНЫЕ</w:t>
      </w:r>
      <w:r w:rsidRPr="00C70689">
        <w:rPr>
          <w:spacing w:val="-12"/>
          <w:sz w:val="24"/>
          <w:szCs w:val="24"/>
        </w:rPr>
        <w:t xml:space="preserve"> </w:t>
      </w:r>
      <w:r w:rsidRPr="00C70689">
        <w:rPr>
          <w:spacing w:val="-2"/>
          <w:sz w:val="24"/>
          <w:szCs w:val="24"/>
        </w:rPr>
        <w:t>РЕЗУЛЬТАТЫ</w:t>
      </w:r>
    </w:p>
    <w:p w:rsidR="001303A0" w:rsidRPr="00C70689" w:rsidRDefault="001303A0" w:rsidP="001303A0">
      <w:pPr>
        <w:pStyle w:val="a3"/>
        <w:spacing w:before="157"/>
        <w:ind w:right="187" w:firstLine="570"/>
        <w:jc w:val="left"/>
        <w:rPr>
          <w:sz w:val="24"/>
          <w:szCs w:val="24"/>
        </w:rPr>
      </w:pPr>
      <w:r w:rsidRPr="00C70689">
        <w:rPr>
          <w:sz w:val="24"/>
          <w:szCs w:val="24"/>
        </w:rPr>
        <w:t>В</w:t>
      </w:r>
      <w:r w:rsidRPr="00C70689">
        <w:rPr>
          <w:spacing w:val="40"/>
          <w:sz w:val="24"/>
          <w:szCs w:val="24"/>
        </w:rPr>
        <w:t xml:space="preserve"> </w:t>
      </w:r>
      <w:r w:rsidRPr="00C70689">
        <w:rPr>
          <w:sz w:val="24"/>
          <w:szCs w:val="24"/>
        </w:rPr>
        <w:t>результате изучения литературы</w:t>
      </w:r>
      <w:r w:rsidRPr="00C70689">
        <w:rPr>
          <w:spacing w:val="-3"/>
          <w:sz w:val="24"/>
          <w:szCs w:val="24"/>
        </w:rPr>
        <w:t xml:space="preserve"> </w:t>
      </w:r>
      <w:r w:rsidRPr="00C70689">
        <w:rPr>
          <w:sz w:val="24"/>
          <w:szCs w:val="24"/>
        </w:rPr>
        <w:t>на уровне основного общего образования у</w:t>
      </w:r>
      <w:r w:rsidRPr="00C70689">
        <w:rPr>
          <w:spacing w:val="40"/>
          <w:sz w:val="24"/>
          <w:szCs w:val="24"/>
        </w:rPr>
        <w:t xml:space="preserve"> </w:t>
      </w:r>
      <w:r w:rsidRPr="00C70689">
        <w:rPr>
          <w:sz w:val="24"/>
          <w:szCs w:val="24"/>
        </w:rPr>
        <w:t>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w:t>
      </w:r>
      <w:r w:rsidRPr="00C70689">
        <w:rPr>
          <w:spacing w:val="-3"/>
          <w:sz w:val="24"/>
          <w:szCs w:val="24"/>
        </w:rPr>
        <w:t xml:space="preserve"> </w:t>
      </w:r>
      <w:r w:rsidRPr="00C70689">
        <w:rPr>
          <w:sz w:val="24"/>
          <w:szCs w:val="24"/>
        </w:rPr>
        <w:t>учебные</w:t>
      </w:r>
      <w:r w:rsidRPr="00C70689">
        <w:rPr>
          <w:spacing w:val="-3"/>
          <w:sz w:val="24"/>
          <w:szCs w:val="24"/>
        </w:rPr>
        <w:t xml:space="preserve"> </w:t>
      </w:r>
      <w:r w:rsidRPr="00C70689">
        <w:rPr>
          <w:sz w:val="24"/>
          <w:szCs w:val="24"/>
        </w:rPr>
        <w:t>действия, совместная деятельность.</w:t>
      </w:r>
    </w:p>
    <w:p w:rsidR="001303A0" w:rsidRPr="00C70689" w:rsidRDefault="001303A0" w:rsidP="001303A0">
      <w:pPr>
        <w:spacing w:before="236"/>
        <w:ind w:left="120"/>
        <w:rPr>
          <w:b/>
          <w:sz w:val="24"/>
          <w:szCs w:val="24"/>
        </w:rPr>
      </w:pPr>
      <w:r w:rsidRPr="00C70689">
        <w:rPr>
          <w:b/>
          <w:sz w:val="24"/>
          <w:szCs w:val="24"/>
        </w:rPr>
        <w:t>Познавательные</w:t>
      </w:r>
      <w:r w:rsidRPr="00C70689">
        <w:rPr>
          <w:b/>
          <w:spacing w:val="64"/>
          <w:sz w:val="24"/>
          <w:szCs w:val="24"/>
        </w:rPr>
        <w:t xml:space="preserve"> </w:t>
      </w:r>
      <w:r w:rsidRPr="00C70689">
        <w:rPr>
          <w:b/>
          <w:sz w:val="24"/>
          <w:szCs w:val="24"/>
        </w:rPr>
        <w:t>универсальные</w:t>
      </w:r>
      <w:r w:rsidRPr="00C70689">
        <w:rPr>
          <w:b/>
          <w:spacing w:val="49"/>
          <w:sz w:val="24"/>
          <w:szCs w:val="24"/>
        </w:rPr>
        <w:t xml:space="preserve"> </w:t>
      </w:r>
      <w:r w:rsidRPr="00C70689">
        <w:rPr>
          <w:b/>
          <w:sz w:val="24"/>
          <w:szCs w:val="24"/>
        </w:rPr>
        <w:t>учебные</w:t>
      </w:r>
      <w:r w:rsidRPr="00C70689">
        <w:rPr>
          <w:b/>
          <w:spacing w:val="32"/>
          <w:sz w:val="24"/>
          <w:szCs w:val="24"/>
        </w:rPr>
        <w:t xml:space="preserve"> </w:t>
      </w:r>
      <w:r w:rsidRPr="00C70689">
        <w:rPr>
          <w:b/>
          <w:spacing w:val="-2"/>
          <w:sz w:val="24"/>
          <w:szCs w:val="24"/>
        </w:rPr>
        <w:t>действия</w:t>
      </w:r>
    </w:p>
    <w:p w:rsidR="001303A0" w:rsidRPr="00C70689" w:rsidRDefault="001303A0" w:rsidP="001303A0">
      <w:pPr>
        <w:pStyle w:val="3"/>
        <w:spacing w:before="46"/>
        <w:jc w:val="left"/>
        <w:rPr>
          <w:sz w:val="24"/>
          <w:szCs w:val="24"/>
        </w:rPr>
      </w:pPr>
      <w:r w:rsidRPr="00C70689">
        <w:rPr>
          <w:sz w:val="24"/>
          <w:szCs w:val="24"/>
        </w:rPr>
        <w:t>Базовые</w:t>
      </w:r>
      <w:r w:rsidRPr="00C70689">
        <w:rPr>
          <w:spacing w:val="-5"/>
          <w:sz w:val="24"/>
          <w:szCs w:val="24"/>
        </w:rPr>
        <w:t xml:space="preserve"> </w:t>
      </w:r>
      <w:r w:rsidRPr="00C70689">
        <w:rPr>
          <w:sz w:val="24"/>
          <w:szCs w:val="24"/>
        </w:rPr>
        <w:t>логические</w:t>
      </w:r>
      <w:r w:rsidRPr="00C70689">
        <w:rPr>
          <w:spacing w:val="-4"/>
          <w:sz w:val="24"/>
          <w:szCs w:val="24"/>
        </w:rPr>
        <w:t xml:space="preserve"> </w:t>
      </w:r>
      <w:r w:rsidRPr="00C70689">
        <w:rPr>
          <w:spacing w:val="-2"/>
          <w:sz w:val="24"/>
          <w:szCs w:val="24"/>
        </w:rPr>
        <w:t>действия:</w:t>
      </w:r>
    </w:p>
    <w:p w:rsidR="001303A0" w:rsidRPr="00C70689" w:rsidRDefault="001303A0" w:rsidP="001303A0">
      <w:pPr>
        <w:pStyle w:val="a3"/>
        <w:spacing w:before="38"/>
        <w:ind w:right="191" w:firstLine="570"/>
        <w:jc w:val="left"/>
        <w:rPr>
          <w:sz w:val="24"/>
          <w:szCs w:val="24"/>
        </w:rPr>
      </w:pPr>
      <w:r w:rsidRPr="00C70689">
        <w:rPr>
          <w:sz w:val="24"/>
          <w:szCs w:val="24"/>
        </w:rPr>
        <w:t>выявлять и характеризовать существенные признаки объектов (художественных и учебных текстов, литературных героев и другие) и явлений (литературных</w:t>
      </w:r>
      <w:r w:rsidRPr="00C70689">
        <w:rPr>
          <w:spacing w:val="-5"/>
          <w:sz w:val="24"/>
          <w:szCs w:val="24"/>
        </w:rPr>
        <w:t xml:space="preserve"> </w:t>
      </w:r>
      <w:r w:rsidRPr="00C70689">
        <w:rPr>
          <w:sz w:val="24"/>
          <w:szCs w:val="24"/>
        </w:rPr>
        <w:t>направлений, этапов историко-литературного</w:t>
      </w:r>
      <w:r w:rsidRPr="00C70689">
        <w:rPr>
          <w:spacing w:val="-5"/>
          <w:sz w:val="24"/>
          <w:szCs w:val="24"/>
        </w:rPr>
        <w:t xml:space="preserve"> </w:t>
      </w:r>
      <w:r w:rsidRPr="00C70689">
        <w:rPr>
          <w:sz w:val="24"/>
          <w:szCs w:val="24"/>
        </w:rPr>
        <w:t>процесса);</w:t>
      </w:r>
    </w:p>
    <w:p w:rsidR="001303A0" w:rsidRPr="00C70689" w:rsidRDefault="001303A0" w:rsidP="001303A0">
      <w:pPr>
        <w:pStyle w:val="a3"/>
        <w:ind w:left="689"/>
        <w:jc w:val="left"/>
        <w:rPr>
          <w:sz w:val="24"/>
          <w:szCs w:val="24"/>
        </w:rPr>
      </w:pPr>
      <w:r w:rsidRPr="00C70689">
        <w:rPr>
          <w:sz w:val="24"/>
          <w:szCs w:val="24"/>
        </w:rPr>
        <w:t>устанавливать</w:t>
      </w:r>
      <w:r w:rsidRPr="00C70689">
        <w:rPr>
          <w:spacing w:val="35"/>
          <w:sz w:val="24"/>
          <w:szCs w:val="24"/>
        </w:rPr>
        <w:t xml:space="preserve"> </w:t>
      </w:r>
      <w:r w:rsidRPr="00C70689">
        <w:rPr>
          <w:sz w:val="24"/>
          <w:szCs w:val="24"/>
        </w:rPr>
        <w:t>существенный</w:t>
      </w:r>
      <w:r w:rsidRPr="00C70689">
        <w:rPr>
          <w:spacing w:val="77"/>
          <w:sz w:val="24"/>
          <w:szCs w:val="24"/>
        </w:rPr>
        <w:t xml:space="preserve"> </w:t>
      </w:r>
      <w:r w:rsidRPr="00C70689">
        <w:rPr>
          <w:sz w:val="24"/>
          <w:szCs w:val="24"/>
        </w:rPr>
        <w:t>признак</w:t>
      </w:r>
      <w:r w:rsidRPr="00C70689">
        <w:rPr>
          <w:spacing w:val="43"/>
          <w:sz w:val="24"/>
          <w:szCs w:val="24"/>
        </w:rPr>
        <w:t xml:space="preserve"> </w:t>
      </w:r>
      <w:r w:rsidRPr="00C70689">
        <w:rPr>
          <w:sz w:val="24"/>
          <w:szCs w:val="24"/>
        </w:rPr>
        <w:t>классификации</w:t>
      </w:r>
      <w:r w:rsidRPr="00C70689">
        <w:rPr>
          <w:spacing w:val="60"/>
          <w:sz w:val="24"/>
          <w:szCs w:val="24"/>
        </w:rPr>
        <w:t xml:space="preserve"> </w:t>
      </w:r>
      <w:r w:rsidRPr="00C70689">
        <w:rPr>
          <w:sz w:val="24"/>
          <w:szCs w:val="24"/>
        </w:rPr>
        <w:t>и</w:t>
      </w:r>
      <w:r w:rsidRPr="00C70689">
        <w:rPr>
          <w:spacing w:val="59"/>
          <w:w w:val="150"/>
          <w:sz w:val="24"/>
          <w:szCs w:val="24"/>
        </w:rPr>
        <w:t xml:space="preserve"> </w:t>
      </w:r>
      <w:r w:rsidRPr="00C70689">
        <w:rPr>
          <w:spacing w:val="-2"/>
          <w:sz w:val="24"/>
          <w:szCs w:val="24"/>
        </w:rPr>
        <w:t>классифицировать</w:t>
      </w:r>
    </w:p>
    <w:p w:rsidR="001303A0" w:rsidRPr="00C70689" w:rsidRDefault="001303A0" w:rsidP="001303A0">
      <w:pPr>
        <w:pStyle w:val="a3"/>
        <w:spacing w:before="38"/>
        <w:ind w:left="119" w:right="197"/>
        <w:jc w:val="left"/>
        <w:rPr>
          <w:sz w:val="24"/>
          <w:szCs w:val="24"/>
        </w:rPr>
      </w:pPr>
      <w:r w:rsidRPr="00C70689">
        <w:rPr>
          <w:sz w:val="24"/>
          <w:szCs w:val="24"/>
        </w:rPr>
        <w:t>литературные объекты</w:t>
      </w:r>
      <w:r w:rsidRPr="00C70689">
        <w:rPr>
          <w:spacing w:val="40"/>
          <w:sz w:val="24"/>
          <w:szCs w:val="24"/>
        </w:rPr>
        <w:t xml:space="preserve"> </w:t>
      </w:r>
      <w:r w:rsidRPr="00C70689">
        <w:rPr>
          <w:sz w:val="24"/>
          <w:szCs w:val="24"/>
        </w:rPr>
        <w:t>по</w:t>
      </w:r>
      <w:r w:rsidRPr="00C70689">
        <w:rPr>
          <w:spacing w:val="40"/>
          <w:sz w:val="24"/>
          <w:szCs w:val="24"/>
        </w:rPr>
        <w:t xml:space="preserve"> </w:t>
      </w:r>
      <w:r w:rsidRPr="00C70689">
        <w:rPr>
          <w:sz w:val="24"/>
          <w:szCs w:val="24"/>
        </w:rPr>
        <w:t>существенному</w:t>
      </w:r>
      <w:r w:rsidRPr="00C70689">
        <w:rPr>
          <w:spacing w:val="40"/>
          <w:sz w:val="24"/>
          <w:szCs w:val="24"/>
        </w:rPr>
        <w:t xml:space="preserve"> </w:t>
      </w:r>
      <w:r w:rsidRPr="00C70689">
        <w:rPr>
          <w:sz w:val="24"/>
          <w:szCs w:val="24"/>
        </w:rPr>
        <w:t>признаку, устанавливать основания для их обобщения и сравнения, определять критерии проводимого анализа;</w:t>
      </w:r>
    </w:p>
    <w:p w:rsidR="001303A0" w:rsidRPr="00C70689" w:rsidRDefault="001303A0" w:rsidP="001303A0">
      <w:pPr>
        <w:pStyle w:val="a3"/>
        <w:tabs>
          <w:tab w:val="left" w:pos="2909"/>
          <w:tab w:val="left" w:pos="8444"/>
        </w:tabs>
        <w:ind w:left="119" w:right="197" w:firstLine="570"/>
        <w:jc w:val="left"/>
        <w:rPr>
          <w:sz w:val="24"/>
          <w:szCs w:val="24"/>
        </w:rPr>
      </w:pPr>
      <w:r w:rsidRPr="00C70689">
        <w:rPr>
          <w:sz w:val="24"/>
          <w:szCs w:val="24"/>
        </w:rPr>
        <w:t>с</w:t>
      </w:r>
      <w:r w:rsidRPr="00C70689">
        <w:rPr>
          <w:spacing w:val="80"/>
          <w:sz w:val="24"/>
          <w:szCs w:val="24"/>
        </w:rPr>
        <w:t xml:space="preserve"> </w:t>
      </w:r>
      <w:r w:rsidRPr="00C70689">
        <w:rPr>
          <w:sz w:val="24"/>
          <w:szCs w:val="24"/>
        </w:rPr>
        <w:t>учётом</w:t>
      </w:r>
      <w:r w:rsidRPr="00C70689">
        <w:rPr>
          <w:spacing w:val="40"/>
          <w:sz w:val="24"/>
          <w:szCs w:val="24"/>
        </w:rPr>
        <w:t xml:space="preserve"> </w:t>
      </w:r>
      <w:r w:rsidRPr="00C70689">
        <w:rPr>
          <w:sz w:val="24"/>
          <w:szCs w:val="24"/>
        </w:rPr>
        <w:t>предложенной</w:t>
      </w:r>
      <w:r w:rsidRPr="00C70689">
        <w:rPr>
          <w:spacing w:val="40"/>
          <w:sz w:val="24"/>
          <w:szCs w:val="24"/>
        </w:rPr>
        <w:t xml:space="preserve"> </w:t>
      </w:r>
      <w:r w:rsidRPr="00C70689">
        <w:rPr>
          <w:sz w:val="24"/>
          <w:szCs w:val="24"/>
        </w:rPr>
        <w:t>задачи</w:t>
      </w:r>
      <w:r w:rsidRPr="00C70689">
        <w:rPr>
          <w:spacing w:val="35"/>
          <w:sz w:val="24"/>
          <w:szCs w:val="24"/>
        </w:rPr>
        <w:t xml:space="preserve"> </w:t>
      </w:r>
      <w:r w:rsidRPr="00C70689">
        <w:rPr>
          <w:sz w:val="24"/>
          <w:szCs w:val="24"/>
        </w:rPr>
        <w:t>выявлять</w:t>
      </w:r>
      <w:r w:rsidRPr="00C70689">
        <w:rPr>
          <w:spacing w:val="40"/>
          <w:sz w:val="24"/>
          <w:szCs w:val="24"/>
        </w:rPr>
        <w:t xml:space="preserve"> </w:t>
      </w:r>
      <w:r w:rsidRPr="00C70689">
        <w:rPr>
          <w:sz w:val="24"/>
          <w:szCs w:val="24"/>
        </w:rPr>
        <w:t>закономерности</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противоречия в рассматриваемых</w:t>
      </w:r>
      <w:r w:rsidRPr="00C70689">
        <w:rPr>
          <w:spacing w:val="-5"/>
          <w:sz w:val="24"/>
          <w:szCs w:val="24"/>
        </w:rPr>
        <w:t xml:space="preserve"> </w:t>
      </w:r>
      <w:r w:rsidRPr="00C70689">
        <w:rPr>
          <w:sz w:val="24"/>
          <w:szCs w:val="24"/>
        </w:rPr>
        <w:t>литературных</w:t>
      </w:r>
      <w:r w:rsidRPr="00C70689">
        <w:rPr>
          <w:spacing w:val="-5"/>
          <w:sz w:val="24"/>
          <w:szCs w:val="24"/>
        </w:rPr>
        <w:t xml:space="preserve"> </w:t>
      </w:r>
      <w:r w:rsidRPr="00C70689">
        <w:rPr>
          <w:sz w:val="24"/>
          <w:szCs w:val="24"/>
        </w:rPr>
        <w:t>фактах и наблюдениях над текстом;</w:t>
      </w:r>
      <w:r w:rsidRPr="00C70689">
        <w:rPr>
          <w:spacing w:val="-1"/>
          <w:sz w:val="24"/>
          <w:szCs w:val="24"/>
        </w:rPr>
        <w:t xml:space="preserve"> </w:t>
      </w:r>
      <w:r w:rsidRPr="00C70689">
        <w:rPr>
          <w:sz w:val="24"/>
          <w:szCs w:val="24"/>
        </w:rPr>
        <w:t>предлагать критерии</w:t>
      </w:r>
      <w:r w:rsidRPr="00C70689">
        <w:rPr>
          <w:spacing w:val="-23"/>
          <w:sz w:val="24"/>
          <w:szCs w:val="24"/>
        </w:rPr>
        <w:t xml:space="preserve"> </w:t>
      </w:r>
      <w:r w:rsidRPr="00C70689">
        <w:rPr>
          <w:sz w:val="24"/>
          <w:szCs w:val="24"/>
        </w:rPr>
        <w:t>для</w:t>
      </w:r>
      <w:r w:rsidRPr="00C70689">
        <w:rPr>
          <w:spacing w:val="-33"/>
          <w:sz w:val="24"/>
          <w:szCs w:val="24"/>
        </w:rPr>
        <w:t xml:space="preserve"> </w:t>
      </w:r>
      <w:r w:rsidRPr="00C70689">
        <w:rPr>
          <w:sz w:val="24"/>
          <w:szCs w:val="24"/>
        </w:rPr>
        <w:t>выявления</w:t>
      </w:r>
      <w:r w:rsidRPr="00C70689">
        <w:rPr>
          <w:spacing w:val="-33"/>
          <w:sz w:val="24"/>
          <w:szCs w:val="24"/>
        </w:rPr>
        <w:t xml:space="preserve"> </w:t>
      </w:r>
      <w:r w:rsidRPr="00C70689">
        <w:rPr>
          <w:sz w:val="24"/>
          <w:szCs w:val="24"/>
        </w:rPr>
        <w:t>закономерностей</w:t>
      </w:r>
      <w:r w:rsidRPr="00C70689">
        <w:rPr>
          <w:spacing w:val="-40"/>
          <w:sz w:val="24"/>
          <w:szCs w:val="24"/>
        </w:rPr>
        <w:t xml:space="preserve"> </w:t>
      </w:r>
      <w:r w:rsidRPr="00C70689">
        <w:rPr>
          <w:sz w:val="24"/>
          <w:szCs w:val="24"/>
        </w:rPr>
        <w:t>и</w:t>
      </w:r>
      <w:r w:rsidRPr="00C70689">
        <w:rPr>
          <w:spacing w:val="-23"/>
          <w:sz w:val="24"/>
          <w:szCs w:val="24"/>
        </w:rPr>
        <w:t xml:space="preserve"> </w:t>
      </w:r>
      <w:r w:rsidRPr="00C70689">
        <w:rPr>
          <w:sz w:val="24"/>
          <w:szCs w:val="24"/>
        </w:rPr>
        <w:t>противоречий</w:t>
      </w:r>
      <w:r w:rsidRPr="00C70689">
        <w:rPr>
          <w:spacing w:val="-23"/>
          <w:sz w:val="24"/>
          <w:szCs w:val="24"/>
        </w:rPr>
        <w:t xml:space="preserve"> </w:t>
      </w:r>
      <w:r w:rsidRPr="00C70689">
        <w:rPr>
          <w:sz w:val="24"/>
          <w:szCs w:val="24"/>
        </w:rPr>
        <w:t>с</w:t>
      </w:r>
      <w:r w:rsidRPr="00C70689">
        <w:rPr>
          <w:spacing w:val="-28"/>
          <w:sz w:val="24"/>
          <w:szCs w:val="24"/>
        </w:rPr>
        <w:t xml:space="preserve"> </w:t>
      </w:r>
      <w:r w:rsidRPr="00C70689">
        <w:rPr>
          <w:sz w:val="24"/>
          <w:szCs w:val="24"/>
        </w:rPr>
        <w:t>учётом</w:t>
      </w:r>
      <w:r w:rsidRPr="00C70689">
        <w:rPr>
          <w:spacing w:val="-38"/>
          <w:sz w:val="24"/>
          <w:szCs w:val="24"/>
        </w:rPr>
        <w:t xml:space="preserve"> </w:t>
      </w:r>
      <w:r w:rsidRPr="00C70689">
        <w:rPr>
          <w:sz w:val="24"/>
          <w:szCs w:val="24"/>
        </w:rPr>
        <w:t>учебной</w:t>
      </w:r>
      <w:r w:rsidRPr="00C70689">
        <w:rPr>
          <w:spacing w:val="-23"/>
          <w:sz w:val="24"/>
          <w:szCs w:val="24"/>
        </w:rPr>
        <w:t xml:space="preserve"> </w:t>
      </w:r>
      <w:r w:rsidRPr="00C70689">
        <w:rPr>
          <w:sz w:val="24"/>
          <w:szCs w:val="24"/>
        </w:rPr>
        <w:t>задачи; выявлять</w:t>
      </w:r>
      <w:r w:rsidRPr="00C70689">
        <w:rPr>
          <w:spacing w:val="80"/>
          <w:sz w:val="24"/>
          <w:szCs w:val="24"/>
        </w:rPr>
        <w:t xml:space="preserve"> </w:t>
      </w:r>
      <w:r>
        <w:rPr>
          <w:sz w:val="24"/>
          <w:szCs w:val="24"/>
        </w:rPr>
        <w:t xml:space="preserve">дефициты </w:t>
      </w:r>
      <w:r w:rsidRPr="00C70689">
        <w:rPr>
          <w:sz w:val="24"/>
          <w:szCs w:val="24"/>
        </w:rPr>
        <w:t>информации,</w:t>
      </w:r>
      <w:r w:rsidRPr="00C70689">
        <w:rPr>
          <w:spacing w:val="80"/>
          <w:sz w:val="24"/>
          <w:szCs w:val="24"/>
        </w:rPr>
        <w:t xml:space="preserve"> </w:t>
      </w:r>
      <w:r w:rsidRPr="00C70689">
        <w:rPr>
          <w:sz w:val="24"/>
          <w:szCs w:val="24"/>
        </w:rPr>
        <w:t>данных,</w:t>
      </w:r>
      <w:r w:rsidRPr="00C70689">
        <w:rPr>
          <w:spacing w:val="80"/>
          <w:sz w:val="24"/>
          <w:szCs w:val="24"/>
        </w:rPr>
        <w:t xml:space="preserve"> </w:t>
      </w:r>
      <w:r w:rsidRPr="00C70689">
        <w:rPr>
          <w:sz w:val="24"/>
          <w:szCs w:val="24"/>
        </w:rPr>
        <w:t>необходимых</w:t>
      </w:r>
      <w:r w:rsidRPr="00C70689">
        <w:rPr>
          <w:spacing w:val="80"/>
          <w:sz w:val="24"/>
          <w:szCs w:val="24"/>
        </w:rPr>
        <w:t xml:space="preserve"> </w:t>
      </w:r>
      <w:r>
        <w:rPr>
          <w:sz w:val="24"/>
          <w:szCs w:val="24"/>
        </w:rPr>
        <w:t xml:space="preserve">для </w:t>
      </w:r>
      <w:r w:rsidRPr="00C70689">
        <w:rPr>
          <w:spacing w:val="-2"/>
          <w:sz w:val="24"/>
          <w:szCs w:val="24"/>
        </w:rPr>
        <w:t>решения</w:t>
      </w:r>
      <w:r>
        <w:rPr>
          <w:sz w:val="24"/>
          <w:szCs w:val="24"/>
        </w:rPr>
        <w:t xml:space="preserve">  </w:t>
      </w:r>
      <w:r w:rsidRPr="00C70689">
        <w:rPr>
          <w:sz w:val="24"/>
          <w:szCs w:val="24"/>
        </w:rPr>
        <w:t>поставленной</w:t>
      </w:r>
      <w:r w:rsidRPr="00C70689">
        <w:rPr>
          <w:spacing w:val="-7"/>
          <w:sz w:val="24"/>
          <w:szCs w:val="24"/>
        </w:rPr>
        <w:t xml:space="preserve"> </w:t>
      </w:r>
      <w:r w:rsidRPr="00C70689">
        <w:rPr>
          <w:sz w:val="24"/>
          <w:szCs w:val="24"/>
        </w:rPr>
        <w:t>учебной</w:t>
      </w:r>
      <w:r w:rsidRPr="00C70689">
        <w:rPr>
          <w:spacing w:val="-7"/>
          <w:sz w:val="24"/>
          <w:szCs w:val="24"/>
        </w:rPr>
        <w:t xml:space="preserve"> </w:t>
      </w:r>
      <w:r w:rsidRPr="00C70689">
        <w:rPr>
          <w:spacing w:val="-2"/>
          <w:sz w:val="24"/>
          <w:szCs w:val="24"/>
        </w:rPr>
        <w:t>задачи;</w:t>
      </w:r>
    </w:p>
    <w:p w:rsidR="001303A0" w:rsidRPr="00C70689" w:rsidRDefault="001303A0" w:rsidP="001303A0">
      <w:pPr>
        <w:pStyle w:val="a3"/>
        <w:ind w:right="186" w:firstLine="570"/>
        <w:jc w:val="left"/>
        <w:rPr>
          <w:sz w:val="24"/>
          <w:szCs w:val="24"/>
        </w:rPr>
      </w:pPr>
    </w:p>
    <w:p w:rsidR="00FA52D4" w:rsidRPr="00C70689" w:rsidRDefault="00FA52D4" w:rsidP="00FA52D4">
      <w:pPr>
        <w:rPr>
          <w:sz w:val="24"/>
          <w:szCs w:val="24"/>
        </w:rPr>
        <w:sectPr w:rsidR="00FA52D4" w:rsidRPr="00C70689">
          <w:pgSz w:w="11910" w:h="16850"/>
          <w:pgMar w:top="1160" w:right="660" w:bottom="960" w:left="1020" w:header="716" w:footer="766" w:gutter="0"/>
          <w:cols w:space="720"/>
        </w:sectPr>
      </w:pPr>
    </w:p>
    <w:p w:rsidR="001303A0" w:rsidRDefault="001303A0" w:rsidP="00FA52D4">
      <w:pPr>
        <w:rPr>
          <w:sz w:val="24"/>
          <w:szCs w:val="24"/>
        </w:rPr>
      </w:pPr>
    </w:p>
    <w:p w:rsidR="001303A0" w:rsidRPr="00C70689" w:rsidRDefault="001303A0" w:rsidP="001303A0">
      <w:pPr>
        <w:pStyle w:val="a3"/>
        <w:spacing w:before="103"/>
        <w:ind w:right="191" w:firstLine="570"/>
        <w:jc w:val="left"/>
        <w:rPr>
          <w:sz w:val="24"/>
          <w:szCs w:val="24"/>
        </w:rPr>
      </w:pPr>
      <w:r w:rsidRPr="00C70689">
        <w:rPr>
          <w:sz w:val="24"/>
          <w:szCs w:val="24"/>
        </w:rPr>
        <w:t>выявлять причинно-следственные</w:t>
      </w:r>
      <w:r w:rsidRPr="00C70689">
        <w:rPr>
          <w:spacing w:val="-4"/>
          <w:sz w:val="24"/>
          <w:szCs w:val="24"/>
        </w:rPr>
        <w:t xml:space="preserve"> </w:t>
      </w:r>
      <w:r w:rsidRPr="00C70689">
        <w:rPr>
          <w:sz w:val="24"/>
          <w:szCs w:val="24"/>
        </w:rPr>
        <w:t xml:space="preserve">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w:t>
      </w:r>
      <w:r w:rsidRPr="00C70689">
        <w:rPr>
          <w:spacing w:val="-2"/>
          <w:sz w:val="24"/>
          <w:szCs w:val="24"/>
        </w:rPr>
        <w:t>взаимосвязях;</w:t>
      </w:r>
    </w:p>
    <w:p w:rsidR="001303A0" w:rsidRPr="00C70689" w:rsidRDefault="001303A0" w:rsidP="001303A0">
      <w:pPr>
        <w:pStyle w:val="a3"/>
        <w:spacing w:before="7"/>
        <w:ind w:right="187" w:firstLine="570"/>
        <w:jc w:val="left"/>
        <w:rPr>
          <w:sz w:val="24"/>
          <w:szCs w:val="24"/>
        </w:rPr>
      </w:pPr>
      <w:r w:rsidRPr="00C70689">
        <w:rPr>
          <w:sz w:val="24"/>
          <w:szCs w:val="24"/>
        </w:rPr>
        <w:t>самостоятельно</w:t>
      </w:r>
      <w:r w:rsidRPr="00C70689">
        <w:rPr>
          <w:spacing w:val="80"/>
          <w:w w:val="150"/>
          <w:sz w:val="24"/>
          <w:szCs w:val="24"/>
        </w:rPr>
        <w:t xml:space="preserve"> </w:t>
      </w:r>
      <w:r w:rsidRPr="00C70689">
        <w:rPr>
          <w:sz w:val="24"/>
          <w:szCs w:val="24"/>
        </w:rPr>
        <w:t>выбирать</w:t>
      </w:r>
      <w:r w:rsidRPr="00C70689">
        <w:rPr>
          <w:spacing w:val="80"/>
          <w:w w:val="150"/>
          <w:sz w:val="24"/>
          <w:szCs w:val="24"/>
        </w:rPr>
        <w:t xml:space="preserve"> </w:t>
      </w:r>
      <w:r w:rsidRPr="00C70689">
        <w:rPr>
          <w:sz w:val="24"/>
          <w:szCs w:val="24"/>
        </w:rPr>
        <w:t>способ</w:t>
      </w:r>
      <w:r w:rsidRPr="00C70689">
        <w:rPr>
          <w:spacing w:val="40"/>
          <w:sz w:val="24"/>
          <w:szCs w:val="24"/>
        </w:rPr>
        <w:t xml:space="preserve">  </w:t>
      </w:r>
      <w:r w:rsidRPr="00C70689">
        <w:rPr>
          <w:sz w:val="24"/>
          <w:szCs w:val="24"/>
        </w:rPr>
        <w:t>решения</w:t>
      </w:r>
      <w:r w:rsidRPr="00C70689">
        <w:rPr>
          <w:spacing w:val="80"/>
          <w:w w:val="150"/>
          <w:sz w:val="24"/>
          <w:szCs w:val="24"/>
        </w:rPr>
        <w:t xml:space="preserve"> </w:t>
      </w:r>
      <w:r w:rsidRPr="00C70689">
        <w:rPr>
          <w:sz w:val="24"/>
          <w:szCs w:val="24"/>
        </w:rPr>
        <w:t>учебной</w:t>
      </w:r>
      <w:r w:rsidRPr="00C70689">
        <w:rPr>
          <w:spacing w:val="80"/>
          <w:w w:val="150"/>
          <w:sz w:val="24"/>
          <w:szCs w:val="24"/>
        </w:rPr>
        <w:t xml:space="preserve"> </w:t>
      </w:r>
      <w:r w:rsidRPr="00C70689">
        <w:rPr>
          <w:sz w:val="24"/>
          <w:szCs w:val="24"/>
        </w:rPr>
        <w:t>задачи</w:t>
      </w:r>
      <w:r w:rsidRPr="00C70689">
        <w:rPr>
          <w:spacing w:val="80"/>
          <w:w w:val="150"/>
          <w:sz w:val="24"/>
          <w:szCs w:val="24"/>
        </w:rPr>
        <w:t xml:space="preserve"> </w:t>
      </w:r>
      <w:r w:rsidRPr="00C70689">
        <w:rPr>
          <w:sz w:val="24"/>
          <w:szCs w:val="24"/>
        </w:rPr>
        <w:t>при</w:t>
      </w:r>
      <w:r w:rsidRPr="00C70689">
        <w:rPr>
          <w:spacing w:val="80"/>
          <w:w w:val="150"/>
          <w:sz w:val="24"/>
          <w:szCs w:val="24"/>
        </w:rPr>
        <w:t xml:space="preserve"> </w:t>
      </w:r>
      <w:r w:rsidRPr="00C70689">
        <w:rPr>
          <w:sz w:val="24"/>
          <w:szCs w:val="24"/>
        </w:rPr>
        <w:t>работе с разными типами текстов</w:t>
      </w:r>
      <w:r w:rsidRPr="00C70689">
        <w:rPr>
          <w:spacing w:val="40"/>
          <w:sz w:val="24"/>
          <w:szCs w:val="24"/>
        </w:rPr>
        <w:t xml:space="preserve"> </w:t>
      </w:r>
      <w:r w:rsidRPr="00C70689">
        <w:rPr>
          <w:sz w:val="24"/>
          <w:szCs w:val="24"/>
        </w:rPr>
        <w:t>(сравнивать несколько вариантов решения, выбирать наиболее</w:t>
      </w:r>
      <w:r w:rsidRPr="00C70689">
        <w:rPr>
          <w:spacing w:val="-1"/>
          <w:sz w:val="24"/>
          <w:szCs w:val="24"/>
        </w:rPr>
        <w:t xml:space="preserve"> </w:t>
      </w:r>
      <w:r w:rsidRPr="00C70689">
        <w:rPr>
          <w:sz w:val="24"/>
          <w:szCs w:val="24"/>
        </w:rPr>
        <w:t>подходящий с</w:t>
      </w:r>
      <w:r w:rsidRPr="00C70689">
        <w:rPr>
          <w:spacing w:val="-1"/>
          <w:sz w:val="24"/>
          <w:szCs w:val="24"/>
        </w:rPr>
        <w:t xml:space="preserve"> </w:t>
      </w:r>
      <w:r w:rsidRPr="00C70689">
        <w:rPr>
          <w:sz w:val="24"/>
          <w:szCs w:val="24"/>
        </w:rPr>
        <w:t>учётом самостоятельно выделенных</w:t>
      </w:r>
      <w:r w:rsidRPr="00C70689">
        <w:rPr>
          <w:spacing w:val="-2"/>
          <w:sz w:val="24"/>
          <w:szCs w:val="24"/>
        </w:rPr>
        <w:t xml:space="preserve"> </w:t>
      </w:r>
      <w:r w:rsidRPr="00C70689">
        <w:rPr>
          <w:sz w:val="24"/>
          <w:szCs w:val="24"/>
        </w:rPr>
        <w:t>критериев).</w:t>
      </w:r>
    </w:p>
    <w:p w:rsidR="001303A0" w:rsidRPr="00C70689" w:rsidRDefault="001303A0" w:rsidP="001303A0">
      <w:pPr>
        <w:pStyle w:val="3"/>
        <w:spacing w:before="132"/>
        <w:jc w:val="left"/>
        <w:rPr>
          <w:b w:val="0"/>
          <w:sz w:val="24"/>
          <w:szCs w:val="24"/>
        </w:rPr>
      </w:pPr>
      <w:r w:rsidRPr="00C70689">
        <w:rPr>
          <w:sz w:val="24"/>
          <w:szCs w:val="24"/>
        </w:rPr>
        <w:t>Базовые</w:t>
      </w:r>
      <w:r w:rsidRPr="00C70689">
        <w:rPr>
          <w:spacing w:val="-12"/>
          <w:sz w:val="24"/>
          <w:szCs w:val="24"/>
        </w:rPr>
        <w:t xml:space="preserve"> </w:t>
      </w:r>
      <w:r w:rsidRPr="00C70689">
        <w:rPr>
          <w:sz w:val="24"/>
          <w:szCs w:val="24"/>
        </w:rPr>
        <w:t>исследовательские</w:t>
      </w:r>
      <w:r w:rsidRPr="00C70689">
        <w:rPr>
          <w:spacing w:val="-11"/>
          <w:sz w:val="24"/>
          <w:szCs w:val="24"/>
        </w:rPr>
        <w:t xml:space="preserve"> </w:t>
      </w:r>
      <w:r w:rsidRPr="00C70689">
        <w:rPr>
          <w:spacing w:val="-2"/>
          <w:sz w:val="24"/>
          <w:szCs w:val="24"/>
        </w:rPr>
        <w:t>действия</w:t>
      </w:r>
      <w:r w:rsidRPr="00C70689">
        <w:rPr>
          <w:b w:val="0"/>
          <w:spacing w:val="-2"/>
          <w:sz w:val="24"/>
          <w:szCs w:val="24"/>
        </w:rPr>
        <w:t>:</w:t>
      </w:r>
    </w:p>
    <w:p w:rsidR="001303A0" w:rsidRPr="00C70689" w:rsidRDefault="001303A0" w:rsidP="001303A0">
      <w:pPr>
        <w:pStyle w:val="a3"/>
        <w:spacing w:before="23"/>
        <w:ind w:right="197" w:firstLine="570"/>
        <w:jc w:val="left"/>
        <w:rPr>
          <w:sz w:val="24"/>
          <w:szCs w:val="24"/>
        </w:rPr>
      </w:pPr>
      <w:r>
        <w:rPr>
          <w:sz w:val="24"/>
          <w:szCs w:val="24"/>
        </w:rPr>
        <w:t>и</w:t>
      </w:r>
      <w:r w:rsidRPr="00C70689">
        <w:rPr>
          <w:sz w:val="24"/>
          <w:szCs w:val="24"/>
        </w:rPr>
        <w:t>спользовать</w:t>
      </w:r>
      <w:r>
        <w:rPr>
          <w:spacing w:val="79"/>
          <w:sz w:val="24"/>
          <w:szCs w:val="24"/>
        </w:rPr>
        <w:t xml:space="preserve"> </w:t>
      </w:r>
      <w:r w:rsidRPr="00C70689">
        <w:rPr>
          <w:sz w:val="24"/>
          <w:szCs w:val="24"/>
        </w:rPr>
        <w:t>вопросы</w:t>
      </w:r>
      <w:r w:rsidRPr="00C70689">
        <w:rPr>
          <w:spacing w:val="78"/>
          <w:sz w:val="24"/>
          <w:szCs w:val="24"/>
        </w:rPr>
        <w:t xml:space="preserve">  </w:t>
      </w:r>
      <w:r w:rsidRPr="00C70689">
        <w:rPr>
          <w:sz w:val="24"/>
          <w:szCs w:val="24"/>
        </w:rPr>
        <w:t>как</w:t>
      </w:r>
      <w:r>
        <w:rPr>
          <w:spacing w:val="80"/>
          <w:sz w:val="24"/>
          <w:szCs w:val="24"/>
        </w:rPr>
        <w:t xml:space="preserve"> </w:t>
      </w:r>
      <w:r w:rsidRPr="00C70689">
        <w:rPr>
          <w:sz w:val="24"/>
          <w:szCs w:val="24"/>
        </w:rPr>
        <w:t>исследовательский</w:t>
      </w:r>
      <w:r w:rsidRPr="00C70689">
        <w:rPr>
          <w:spacing w:val="80"/>
          <w:sz w:val="24"/>
          <w:szCs w:val="24"/>
        </w:rPr>
        <w:t xml:space="preserve"> </w:t>
      </w:r>
      <w:r w:rsidRPr="00C70689">
        <w:rPr>
          <w:sz w:val="24"/>
          <w:szCs w:val="24"/>
        </w:rPr>
        <w:t>инструмент</w:t>
      </w:r>
      <w:r w:rsidRPr="00C70689">
        <w:rPr>
          <w:spacing w:val="80"/>
          <w:sz w:val="24"/>
          <w:szCs w:val="24"/>
        </w:rPr>
        <w:t xml:space="preserve"> </w:t>
      </w:r>
      <w:r w:rsidRPr="00C70689">
        <w:rPr>
          <w:sz w:val="24"/>
          <w:szCs w:val="24"/>
        </w:rPr>
        <w:t>познания в литературном образовании;</w:t>
      </w:r>
    </w:p>
    <w:p w:rsidR="001303A0" w:rsidRPr="00C70689" w:rsidRDefault="001303A0" w:rsidP="001303A0">
      <w:pPr>
        <w:pStyle w:val="a3"/>
        <w:ind w:right="193" w:firstLine="570"/>
        <w:jc w:val="left"/>
        <w:rPr>
          <w:sz w:val="24"/>
          <w:szCs w:val="24"/>
        </w:rPr>
      </w:pPr>
      <w:r w:rsidRPr="00C70689">
        <w:rPr>
          <w:sz w:val="24"/>
          <w:szCs w:val="24"/>
        </w:rPr>
        <w:t>формулировать</w:t>
      </w:r>
      <w:r>
        <w:rPr>
          <w:spacing w:val="76"/>
          <w:w w:val="150"/>
          <w:sz w:val="24"/>
          <w:szCs w:val="24"/>
        </w:rPr>
        <w:t xml:space="preserve"> </w:t>
      </w:r>
      <w:r w:rsidRPr="00C70689">
        <w:rPr>
          <w:sz w:val="24"/>
          <w:szCs w:val="24"/>
        </w:rPr>
        <w:t>вопросы,</w:t>
      </w:r>
      <w:r>
        <w:rPr>
          <w:spacing w:val="75"/>
          <w:w w:val="150"/>
          <w:sz w:val="24"/>
          <w:szCs w:val="24"/>
        </w:rPr>
        <w:t xml:space="preserve"> </w:t>
      </w:r>
      <w:r w:rsidRPr="00C70689">
        <w:rPr>
          <w:sz w:val="24"/>
          <w:szCs w:val="24"/>
        </w:rPr>
        <w:t>фиксирующие</w:t>
      </w:r>
      <w:r>
        <w:rPr>
          <w:spacing w:val="78"/>
          <w:w w:val="150"/>
          <w:sz w:val="24"/>
          <w:szCs w:val="24"/>
        </w:rPr>
        <w:t xml:space="preserve"> </w:t>
      </w:r>
      <w:r w:rsidRPr="00C70689">
        <w:rPr>
          <w:sz w:val="24"/>
          <w:szCs w:val="24"/>
        </w:rPr>
        <w:t>разрыв</w:t>
      </w:r>
      <w:r>
        <w:rPr>
          <w:spacing w:val="80"/>
          <w:w w:val="150"/>
          <w:sz w:val="24"/>
          <w:szCs w:val="24"/>
        </w:rPr>
        <w:t xml:space="preserve"> </w:t>
      </w:r>
      <w:r w:rsidRPr="00C70689">
        <w:rPr>
          <w:sz w:val="24"/>
          <w:szCs w:val="24"/>
        </w:rPr>
        <w:t>между</w:t>
      </w:r>
      <w:r>
        <w:rPr>
          <w:spacing w:val="80"/>
          <w:w w:val="150"/>
          <w:sz w:val="24"/>
          <w:szCs w:val="24"/>
        </w:rPr>
        <w:t xml:space="preserve"> </w:t>
      </w:r>
      <w:r w:rsidRPr="00C70689">
        <w:rPr>
          <w:sz w:val="24"/>
          <w:szCs w:val="24"/>
        </w:rPr>
        <w:t>реальным и желательным состоянием ситуации, объекта, и самостоятельно устанавливать искомое и данное;</w:t>
      </w:r>
    </w:p>
    <w:p w:rsidR="001303A0" w:rsidRPr="00C70689" w:rsidRDefault="001303A0" w:rsidP="001303A0">
      <w:pPr>
        <w:pStyle w:val="a3"/>
        <w:ind w:right="191" w:firstLine="570"/>
        <w:jc w:val="left"/>
        <w:rPr>
          <w:sz w:val="24"/>
          <w:szCs w:val="24"/>
        </w:rPr>
      </w:pPr>
      <w:r w:rsidRPr="00C70689">
        <w:rPr>
          <w:sz w:val="24"/>
          <w:szCs w:val="24"/>
        </w:rPr>
        <w:t>формировать гипотезу об истинности собственных суждений и суждений других, аргументировать свою позицию, мнение;</w:t>
      </w:r>
    </w:p>
    <w:p w:rsidR="001303A0" w:rsidRPr="00C70689" w:rsidRDefault="001303A0" w:rsidP="001303A0">
      <w:pPr>
        <w:pStyle w:val="a3"/>
        <w:ind w:left="119" w:right="173" w:firstLine="570"/>
        <w:jc w:val="left"/>
        <w:rPr>
          <w:sz w:val="24"/>
          <w:szCs w:val="24"/>
        </w:rPr>
      </w:pPr>
      <w:r w:rsidRPr="00C70689">
        <w:rPr>
          <w:sz w:val="24"/>
          <w:szCs w:val="24"/>
        </w:rPr>
        <w:t>проводить по самостоятельно составленному плану</w:t>
      </w:r>
      <w:r w:rsidRPr="00C70689">
        <w:rPr>
          <w:spacing w:val="-2"/>
          <w:sz w:val="24"/>
          <w:szCs w:val="24"/>
        </w:rPr>
        <w:t xml:space="preserve"> </w:t>
      </w:r>
      <w:r w:rsidRPr="00C70689">
        <w:rPr>
          <w:sz w:val="24"/>
          <w:szCs w:val="24"/>
        </w:rPr>
        <w:t>небольшое</w:t>
      </w:r>
      <w:r w:rsidRPr="00C70689">
        <w:rPr>
          <w:spacing w:val="-1"/>
          <w:sz w:val="24"/>
          <w:szCs w:val="24"/>
        </w:rPr>
        <w:t xml:space="preserve"> </w:t>
      </w:r>
      <w:r w:rsidRPr="00C70689">
        <w:rPr>
          <w:sz w:val="24"/>
          <w:szCs w:val="24"/>
        </w:rPr>
        <w:t>исследование по установлению особенностей литературного объекта изучения, причинно- следственных связей и зависимостей объектов между собой;</w:t>
      </w:r>
    </w:p>
    <w:p w:rsidR="001303A0" w:rsidRPr="00C70689" w:rsidRDefault="001303A0" w:rsidP="001303A0">
      <w:pPr>
        <w:pStyle w:val="a3"/>
        <w:spacing w:before="7"/>
        <w:ind w:left="119" w:right="187" w:firstLine="570"/>
        <w:jc w:val="left"/>
        <w:rPr>
          <w:sz w:val="24"/>
          <w:szCs w:val="24"/>
        </w:rPr>
      </w:pPr>
      <w:r w:rsidRPr="00C70689">
        <w:rPr>
          <w:sz w:val="24"/>
          <w:szCs w:val="24"/>
        </w:rPr>
        <w:t>оценивать</w:t>
      </w:r>
      <w:r w:rsidRPr="00C70689">
        <w:rPr>
          <w:spacing w:val="-18"/>
          <w:sz w:val="24"/>
          <w:szCs w:val="24"/>
        </w:rPr>
        <w:t xml:space="preserve"> </w:t>
      </w:r>
      <w:r w:rsidRPr="00C70689">
        <w:rPr>
          <w:sz w:val="24"/>
          <w:szCs w:val="24"/>
        </w:rPr>
        <w:t>на</w:t>
      </w:r>
      <w:r w:rsidRPr="00C70689">
        <w:rPr>
          <w:spacing w:val="-17"/>
          <w:sz w:val="24"/>
          <w:szCs w:val="24"/>
        </w:rPr>
        <w:t xml:space="preserve"> </w:t>
      </w:r>
      <w:r w:rsidRPr="00C70689">
        <w:rPr>
          <w:sz w:val="24"/>
          <w:szCs w:val="24"/>
        </w:rPr>
        <w:t>применимость</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достоверность</w:t>
      </w:r>
      <w:r w:rsidRPr="00C70689">
        <w:rPr>
          <w:spacing w:val="-18"/>
          <w:sz w:val="24"/>
          <w:szCs w:val="24"/>
        </w:rPr>
        <w:t xml:space="preserve"> </w:t>
      </w:r>
      <w:r w:rsidRPr="00C70689">
        <w:rPr>
          <w:sz w:val="24"/>
          <w:szCs w:val="24"/>
        </w:rPr>
        <w:t>информацию,</w:t>
      </w:r>
      <w:r w:rsidRPr="00C70689">
        <w:rPr>
          <w:spacing w:val="-17"/>
          <w:sz w:val="24"/>
          <w:szCs w:val="24"/>
        </w:rPr>
        <w:t xml:space="preserve"> </w:t>
      </w:r>
      <w:r w:rsidRPr="00C70689">
        <w:rPr>
          <w:sz w:val="24"/>
          <w:szCs w:val="24"/>
        </w:rPr>
        <w:t>полученную</w:t>
      </w:r>
      <w:r w:rsidRPr="00C70689">
        <w:rPr>
          <w:spacing w:val="-18"/>
          <w:sz w:val="24"/>
          <w:szCs w:val="24"/>
        </w:rPr>
        <w:t xml:space="preserve"> </w:t>
      </w:r>
      <w:r w:rsidRPr="00C70689">
        <w:rPr>
          <w:sz w:val="24"/>
          <w:szCs w:val="24"/>
        </w:rPr>
        <w:t>в</w:t>
      </w:r>
      <w:r w:rsidRPr="00C70689">
        <w:rPr>
          <w:spacing w:val="-17"/>
          <w:sz w:val="24"/>
          <w:szCs w:val="24"/>
        </w:rPr>
        <w:t xml:space="preserve"> </w:t>
      </w:r>
      <w:r w:rsidRPr="00C70689">
        <w:rPr>
          <w:sz w:val="24"/>
          <w:szCs w:val="24"/>
        </w:rPr>
        <w:t>ходе исследования</w:t>
      </w:r>
      <w:r w:rsidRPr="00C70689">
        <w:rPr>
          <w:spacing w:val="-15"/>
          <w:sz w:val="24"/>
          <w:szCs w:val="24"/>
        </w:rPr>
        <w:t xml:space="preserve"> </w:t>
      </w:r>
      <w:r w:rsidRPr="00C70689">
        <w:rPr>
          <w:sz w:val="24"/>
          <w:szCs w:val="24"/>
        </w:rPr>
        <w:t>(эксперимента);</w:t>
      </w:r>
    </w:p>
    <w:p w:rsidR="001303A0" w:rsidRPr="00C70689" w:rsidRDefault="001303A0" w:rsidP="001303A0">
      <w:pPr>
        <w:pStyle w:val="a3"/>
        <w:spacing w:before="16"/>
        <w:ind w:left="119" w:right="190" w:firstLine="570"/>
        <w:jc w:val="left"/>
        <w:rPr>
          <w:sz w:val="24"/>
          <w:szCs w:val="24"/>
        </w:rPr>
      </w:pPr>
      <w:r w:rsidRPr="00C70689">
        <w:rPr>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w:t>
      </w:r>
      <w:r w:rsidRPr="00C70689">
        <w:rPr>
          <w:spacing w:val="-5"/>
          <w:sz w:val="24"/>
          <w:szCs w:val="24"/>
        </w:rPr>
        <w:t xml:space="preserve"> </w:t>
      </w:r>
      <w:r w:rsidRPr="00C70689">
        <w:rPr>
          <w:sz w:val="24"/>
          <w:szCs w:val="24"/>
        </w:rPr>
        <w:t>выводов и обобщений;</w:t>
      </w:r>
    </w:p>
    <w:p w:rsidR="001303A0" w:rsidRPr="00C70689" w:rsidRDefault="001303A0" w:rsidP="001303A0">
      <w:pPr>
        <w:pStyle w:val="a3"/>
        <w:spacing w:before="12"/>
        <w:ind w:right="182" w:firstLine="570"/>
        <w:jc w:val="left"/>
        <w:rPr>
          <w:sz w:val="24"/>
          <w:szCs w:val="24"/>
        </w:rPr>
      </w:pPr>
      <w:r w:rsidRPr="00C70689">
        <w:rPr>
          <w:sz w:val="24"/>
          <w:szCs w:val="24"/>
        </w:rPr>
        <w:t>прогнозировать возможное дальнейшее развитие событий</w:t>
      </w:r>
      <w:r w:rsidRPr="00C70689">
        <w:rPr>
          <w:spacing w:val="33"/>
          <w:sz w:val="24"/>
          <w:szCs w:val="24"/>
        </w:rPr>
        <w:t xml:space="preserve"> </w:t>
      </w:r>
      <w:r w:rsidRPr="00C70689">
        <w:rPr>
          <w:sz w:val="24"/>
          <w:szCs w:val="24"/>
        </w:rPr>
        <w:t>и</w:t>
      </w:r>
      <w:r w:rsidRPr="00C70689">
        <w:rPr>
          <w:spacing w:val="40"/>
          <w:sz w:val="24"/>
          <w:szCs w:val="24"/>
        </w:rPr>
        <w:t xml:space="preserve"> </w:t>
      </w:r>
      <w:r w:rsidRPr="00C70689">
        <w:rPr>
          <w:sz w:val="24"/>
          <w:szCs w:val="24"/>
        </w:rPr>
        <w:t>их</w:t>
      </w:r>
      <w:r w:rsidRPr="00C70689">
        <w:rPr>
          <w:spacing w:val="40"/>
          <w:sz w:val="24"/>
          <w:szCs w:val="24"/>
        </w:rPr>
        <w:t xml:space="preserve"> </w:t>
      </w:r>
      <w:r w:rsidRPr="00C70689">
        <w:rPr>
          <w:sz w:val="24"/>
          <w:szCs w:val="24"/>
        </w:rPr>
        <w:t>последствия в</w:t>
      </w:r>
      <w:r w:rsidRPr="00C70689">
        <w:rPr>
          <w:spacing w:val="40"/>
          <w:sz w:val="24"/>
          <w:szCs w:val="24"/>
        </w:rPr>
        <w:t xml:space="preserve"> </w:t>
      </w:r>
      <w:r w:rsidRPr="00C70689">
        <w:rPr>
          <w:sz w:val="24"/>
          <w:szCs w:val="24"/>
        </w:rPr>
        <w:t>аналогичных или сходных ситуациях,</w:t>
      </w:r>
      <w:r w:rsidRPr="00C70689">
        <w:rPr>
          <w:spacing w:val="-3"/>
          <w:sz w:val="24"/>
          <w:szCs w:val="24"/>
        </w:rPr>
        <w:t xml:space="preserve"> </w:t>
      </w:r>
      <w:r w:rsidRPr="00C70689">
        <w:rPr>
          <w:sz w:val="24"/>
          <w:szCs w:val="24"/>
        </w:rPr>
        <w:t>а также выдвигать</w:t>
      </w:r>
      <w:r w:rsidRPr="00C70689">
        <w:rPr>
          <w:spacing w:val="-1"/>
          <w:sz w:val="24"/>
          <w:szCs w:val="24"/>
        </w:rPr>
        <w:t xml:space="preserve"> </w:t>
      </w:r>
      <w:r w:rsidRPr="00C70689">
        <w:rPr>
          <w:sz w:val="24"/>
          <w:szCs w:val="24"/>
        </w:rPr>
        <w:t xml:space="preserve">предположения об их </w:t>
      </w:r>
      <w:r w:rsidRPr="00C70689">
        <w:rPr>
          <w:spacing w:val="-2"/>
          <w:sz w:val="24"/>
          <w:szCs w:val="24"/>
        </w:rPr>
        <w:t>развитии</w:t>
      </w:r>
      <w:r w:rsidRPr="00C70689">
        <w:rPr>
          <w:spacing w:val="-23"/>
          <w:sz w:val="24"/>
          <w:szCs w:val="24"/>
        </w:rPr>
        <w:t xml:space="preserve"> </w:t>
      </w:r>
      <w:r w:rsidRPr="00C70689">
        <w:rPr>
          <w:spacing w:val="-2"/>
          <w:sz w:val="24"/>
          <w:szCs w:val="24"/>
        </w:rPr>
        <w:t>в</w:t>
      </w:r>
      <w:r w:rsidRPr="00C70689">
        <w:rPr>
          <w:spacing w:val="-18"/>
          <w:sz w:val="24"/>
          <w:szCs w:val="24"/>
        </w:rPr>
        <w:t xml:space="preserve"> </w:t>
      </w:r>
      <w:r w:rsidRPr="00C70689">
        <w:rPr>
          <w:spacing w:val="-2"/>
          <w:sz w:val="24"/>
          <w:szCs w:val="24"/>
        </w:rPr>
        <w:t>новых</w:t>
      </w:r>
      <w:r w:rsidRPr="00C70689">
        <w:rPr>
          <w:spacing w:val="-28"/>
          <w:sz w:val="24"/>
          <w:szCs w:val="24"/>
        </w:rPr>
        <w:t xml:space="preserve"> </w:t>
      </w:r>
      <w:r w:rsidRPr="00C70689">
        <w:rPr>
          <w:spacing w:val="-2"/>
          <w:sz w:val="24"/>
          <w:szCs w:val="24"/>
        </w:rPr>
        <w:t>условиях</w:t>
      </w:r>
      <w:r w:rsidRPr="00C70689">
        <w:rPr>
          <w:spacing w:val="-11"/>
          <w:sz w:val="24"/>
          <w:szCs w:val="24"/>
        </w:rPr>
        <w:t xml:space="preserve"> </w:t>
      </w:r>
      <w:r w:rsidRPr="00C70689">
        <w:rPr>
          <w:spacing w:val="-2"/>
          <w:sz w:val="24"/>
          <w:szCs w:val="24"/>
        </w:rPr>
        <w:t>и</w:t>
      </w:r>
      <w:r w:rsidRPr="00C70689">
        <w:rPr>
          <w:spacing w:val="-22"/>
          <w:sz w:val="24"/>
          <w:szCs w:val="24"/>
        </w:rPr>
        <w:t xml:space="preserve"> </w:t>
      </w:r>
      <w:r w:rsidRPr="00C70689">
        <w:rPr>
          <w:spacing w:val="-2"/>
          <w:sz w:val="24"/>
          <w:szCs w:val="24"/>
        </w:rPr>
        <w:t>контекстах,</w:t>
      </w:r>
      <w:r w:rsidRPr="00C70689">
        <w:rPr>
          <w:spacing w:val="-33"/>
          <w:sz w:val="24"/>
          <w:szCs w:val="24"/>
        </w:rPr>
        <w:t xml:space="preserve"> </w:t>
      </w:r>
      <w:r w:rsidRPr="00C70689">
        <w:rPr>
          <w:spacing w:val="-2"/>
          <w:sz w:val="24"/>
          <w:szCs w:val="24"/>
        </w:rPr>
        <w:t>в</w:t>
      </w:r>
      <w:r w:rsidRPr="00C70689">
        <w:rPr>
          <w:spacing w:val="-19"/>
          <w:sz w:val="24"/>
          <w:szCs w:val="24"/>
        </w:rPr>
        <w:t xml:space="preserve"> </w:t>
      </w:r>
      <w:r w:rsidRPr="00C70689">
        <w:rPr>
          <w:spacing w:val="-2"/>
          <w:sz w:val="24"/>
          <w:szCs w:val="24"/>
        </w:rPr>
        <w:t>том</w:t>
      </w:r>
      <w:r w:rsidRPr="00C70689">
        <w:rPr>
          <w:spacing w:val="-19"/>
          <w:sz w:val="24"/>
          <w:szCs w:val="24"/>
        </w:rPr>
        <w:t xml:space="preserve"> </w:t>
      </w:r>
      <w:r w:rsidRPr="00C70689">
        <w:rPr>
          <w:spacing w:val="-2"/>
          <w:sz w:val="24"/>
          <w:szCs w:val="24"/>
        </w:rPr>
        <w:t>числе</w:t>
      </w:r>
      <w:r w:rsidRPr="00C70689">
        <w:rPr>
          <w:spacing w:val="-27"/>
          <w:sz w:val="24"/>
          <w:szCs w:val="24"/>
        </w:rPr>
        <w:t xml:space="preserve"> </w:t>
      </w:r>
      <w:r w:rsidRPr="00C70689">
        <w:rPr>
          <w:spacing w:val="-2"/>
          <w:sz w:val="24"/>
          <w:szCs w:val="24"/>
        </w:rPr>
        <w:t>в</w:t>
      </w:r>
      <w:r w:rsidRPr="00C70689">
        <w:rPr>
          <w:spacing w:val="-19"/>
          <w:sz w:val="24"/>
          <w:szCs w:val="24"/>
        </w:rPr>
        <w:t xml:space="preserve"> </w:t>
      </w:r>
      <w:r w:rsidRPr="00C70689">
        <w:rPr>
          <w:spacing w:val="-2"/>
          <w:sz w:val="24"/>
          <w:szCs w:val="24"/>
        </w:rPr>
        <w:t>литературных</w:t>
      </w:r>
      <w:r w:rsidRPr="00C70689">
        <w:rPr>
          <w:spacing w:val="-28"/>
          <w:sz w:val="24"/>
          <w:szCs w:val="24"/>
        </w:rPr>
        <w:t xml:space="preserve"> </w:t>
      </w:r>
      <w:r w:rsidRPr="00C70689">
        <w:rPr>
          <w:spacing w:val="-2"/>
          <w:sz w:val="24"/>
          <w:szCs w:val="24"/>
        </w:rPr>
        <w:t>произведениях.</w:t>
      </w:r>
    </w:p>
    <w:p w:rsidR="001303A0" w:rsidRPr="00C70689" w:rsidRDefault="001303A0" w:rsidP="001303A0">
      <w:pPr>
        <w:pStyle w:val="3"/>
        <w:spacing w:before="118"/>
        <w:ind w:left="119"/>
        <w:jc w:val="left"/>
        <w:rPr>
          <w:sz w:val="24"/>
          <w:szCs w:val="24"/>
        </w:rPr>
      </w:pPr>
      <w:r w:rsidRPr="00C70689">
        <w:rPr>
          <w:sz w:val="24"/>
          <w:szCs w:val="24"/>
        </w:rPr>
        <w:t>Работа</w:t>
      </w:r>
      <w:r w:rsidRPr="00C70689">
        <w:rPr>
          <w:spacing w:val="-12"/>
          <w:sz w:val="24"/>
          <w:szCs w:val="24"/>
        </w:rPr>
        <w:t xml:space="preserve"> </w:t>
      </w:r>
      <w:r w:rsidRPr="00C70689">
        <w:rPr>
          <w:sz w:val="24"/>
          <w:szCs w:val="24"/>
        </w:rPr>
        <w:t>с</w:t>
      </w:r>
      <w:r w:rsidRPr="00C70689">
        <w:rPr>
          <w:spacing w:val="8"/>
          <w:sz w:val="24"/>
          <w:szCs w:val="24"/>
        </w:rPr>
        <w:t xml:space="preserve"> </w:t>
      </w:r>
      <w:r w:rsidRPr="00C70689">
        <w:rPr>
          <w:spacing w:val="-2"/>
          <w:sz w:val="24"/>
          <w:szCs w:val="24"/>
        </w:rPr>
        <w:t>информацией:</w:t>
      </w:r>
    </w:p>
    <w:p w:rsidR="001303A0" w:rsidRPr="00C70689" w:rsidRDefault="001303A0" w:rsidP="001303A0">
      <w:pPr>
        <w:pStyle w:val="a3"/>
        <w:spacing w:before="38"/>
        <w:ind w:left="119" w:right="186" w:firstLine="570"/>
        <w:jc w:val="left"/>
        <w:rPr>
          <w:sz w:val="24"/>
          <w:szCs w:val="24"/>
        </w:rPr>
      </w:pPr>
      <w:r w:rsidRPr="00C70689">
        <w:rPr>
          <w:sz w:val="24"/>
          <w:szCs w:val="24"/>
        </w:rPr>
        <w:t>применять различные</w:t>
      </w:r>
      <w:r w:rsidRPr="00C70689">
        <w:rPr>
          <w:spacing w:val="-2"/>
          <w:sz w:val="24"/>
          <w:szCs w:val="24"/>
        </w:rPr>
        <w:t xml:space="preserve"> </w:t>
      </w:r>
      <w:r w:rsidRPr="00C70689">
        <w:rPr>
          <w:sz w:val="24"/>
          <w:szCs w:val="24"/>
        </w:rPr>
        <w:t>методы, инструменты и запросы при поиске и</w:t>
      </w:r>
      <w:r w:rsidRPr="00C70689">
        <w:rPr>
          <w:spacing w:val="40"/>
          <w:sz w:val="24"/>
          <w:szCs w:val="24"/>
        </w:rPr>
        <w:t xml:space="preserve"> </w:t>
      </w:r>
      <w:r w:rsidRPr="00C70689">
        <w:rPr>
          <w:sz w:val="24"/>
          <w:szCs w:val="24"/>
        </w:rPr>
        <w:t>отборе литературной и другой информации или данных из источников с учётом предложенной учебной задачи и заданных</w:t>
      </w:r>
      <w:r w:rsidRPr="00C70689">
        <w:rPr>
          <w:spacing w:val="-3"/>
          <w:sz w:val="24"/>
          <w:szCs w:val="24"/>
        </w:rPr>
        <w:t xml:space="preserve"> </w:t>
      </w:r>
      <w:r w:rsidRPr="00C70689">
        <w:rPr>
          <w:sz w:val="24"/>
          <w:szCs w:val="24"/>
        </w:rPr>
        <w:t>критериев;</w:t>
      </w:r>
    </w:p>
    <w:p w:rsidR="001303A0" w:rsidRPr="00C70689" w:rsidRDefault="001303A0" w:rsidP="001303A0">
      <w:pPr>
        <w:pStyle w:val="a3"/>
        <w:spacing w:before="12"/>
        <w:ind w:right="198" w:firstLine="570"/>
        <w:jc w:val="left"/>
        <w:rPr>
          <w:sz w:val="24"/>
          <w:szCs w:val="24"/>
        </w:rPr>
      </w:pPr>
      <w:r w:rsidRPr="00C70689">
        <w:rPr>
          <w:sz w:val="24"/>
          <w:szCs w:val="24"/>
        </w:rPr>
        <w:t>выбирать, анализировать, систематизировать и интерпретировать литературную и другую информацию</w:t>
      </w:r>
      <w:r w:rsidRPr="00C70689">
        <w:rPr>
          <w:spacing w:val="-20"/>
          <w:sz w:val="24"/>
          <w:szCs w:val="24"/>
        </w:rPr>
        <w:t xml:space="preserve"> </w:t>
      </w:r>
      <w:r w:rsidRPr="00C70689">
        <w:rPr>
          <w:sz w:val="24"/>
          <w:szCs w:val="24"/>
        </w:rPr>
        <w:t>различных видов и форм представления;</w:t>
      </w:r>
    </w:p>
    <w:p w:rsidR="001303A0" w:rsidRPr="00C70689" w:rsidRDefault="001303A0" w:rsidP="001303A0">
      <w:pPr>
        <w:pStyle w:val="a3"/>
        <w:spacing w:before="16"/>
        <w:ind w:right="200" w:firstLine="570"/>
        <w:jc w:val="left"/>
        <w:rPr>
          <w:sz w:val="24"/>
          <w:szCs w:val="24"/>
        </w:rPr>
      </w:pPr>
      <w:r w:rsidRPr="00C70689">
        <w:rPr>
          <w:sz w:val="24"/>
          <w:szCs w:val="24"/>
        </w:rPr>
        <w:t>находить</w:t>
      </w:r>
      <w:r w:rsidRPr="00C70689">
        <w:rPr>
          <w:spacing w:val="40"/>
          <w:sz w:val="24"/>
          <w:szCs w:val="24"/>
        </w:rPr>
        <w:t xml:space="preserve"> </w:t>
      </w:r>
      <w:r w:rsidRPr="00C70689">
        <w:rPr>
          <w:sz w:val="24"/>
          <w:szCs w:val="24"/>
        </w:rPr>
        <w:t>сходные</w:t>
      </w:r>
      <w:r w:rsidRPr="00C70689">
        <w:rPr>
          <w:spacing w:val="40"/>
          <w:sz w:val="24"/>
          <w:szCs w:val="24"/>
        </w:rPr>
        <w:t xml:space="preserve"> </w:t>
      </w:r>
      <w:r w:rsidRPr="00C70689">
        <w:rPr>
          <w:sz w:val="24"/>
          <w:szCs w:val="24"/>
        </w:rPr>
        <w:t>аргументы</w:t>
      </w:r>
      <w:r w:rsidRPr="00C70689">
        <w:rPr>
          <w:spacing w:val="40"/>
          <w:sz w:val="24"/>
          <w:szCs w:val="24"/>
        </w:rPr>
        <w:t xml:space="preserve"> </w:t>
      </w:r>
      <w:r w:rsidRPr="00C70689">
        <w:rPr>
          <w:sz w:val="24"/>
          <w:szCs w:val="24"/>
        </w:rPr>
        <w:t>(подтверждающие</w:t>
      </w:r>
      <w:r w:rsidRPr="00C70689">
        <w:rPr>
          <w:spacing w:val="40"/>
          <w:sz w:val="24"/>
          <w:szCs w:val="24"/>
        </w:rPr>
        <w:t xml:space="preserve"> </w:t>
      </w:r>
      <w:r w:rsidRPr="00C70689">
        <w:rPr>
          <w:sz w:val="24"/>
          <w:szCs w:val="24"/>
        </w:rPr>
        <w:t>или</w:t>
      </w:r>
      <w:r w:rsidRPr="00C70689">
        <w:rPr>
          <w:spacing w:val="40"/>
          <w:sz w:val="24"/>
          <w:szCs w:val="24"/>
        </w:rPr>
        <w:t xml:space="preserve"> </w:t>
      </w:r>
      <w:r w:rsidRPr="00C70689">
        <w:rPr>
          <w:sz w:val="24"/>
          <w:szCs w:val="24"/>
        </w:rPr>
        <w:t>опровергающие</w:t>
      </w:r>
      <w:r w:rsidRPr="00C70689">
        <w:rPr>
          <w:spacing w:val="40"/>
          <w:sz w:val="24"/>
          <w:szCs w:val="24"/>
        </w:rPr>
        <w:t xml:space="preserve"> </w:t>
      </w:r>
      <w:r w:rsidRPr="00C70689">
        <w:rPr>
          <w:sz w:val="24"/>
          <w:szCs w:val="24"/>
        </w:rPr>
        <w:t>одну и ту же идею, версию)</w:t>
      </w:r>
      <w:r w:rsidRPr="00C70689">
        <w:rPr>
          <w:spacing w:val="-5"/>
          <w:sz w:val="24"/>
          <w:szCs w:val="24"/>
        </w:rPr>
        <w:t xml:space="preserve"> </w:t>
      </w:r>
      <w:r w:rsidRPr="00C70689">
        <w:rPr>
          <w:sz w:val="24"/>
          <w:szCs w:val="24"/>
        </w:rPr>
        <w:t>в различных</w:t>
      </w:r>
      <w:r w:rsidRPr="00C70689">
        <w:rPr>
          <w:spacing w:val="-10"/>
          <w:sz w:val="24"/>
          <w:szCs w:val="24"/>
        </w:rPr>
        <w:t xml:space="preserve"> </w:t>
      </w:r>
      <w:r w:rsidRPr="00C70689">
        <w:rPr>
          <w:sz w:val="24"/>
          <w:szCs w:val="24"/>
        </w:rPr>
        <w:t>информационных</w:t>
      </w:r>
      <w:r w:rsidRPr="00C70689">
        <w:rPr>
          <w:spacing w:val="-10"/>
          <w:sz w:val="24"/>
          <w:szCs w:val="24"/>
        </w:rPr>
        <w:t xml:space="preserve"> </w:t>
      </w:r>
      <w:r w:rsidRPr="00C70689">
        <w:rPr>
          <w:sz w:val="24"/>
          <w:szCs w:val="24"/>
        </w:rPr>
        <w:t>источниках;</w:t>
      </w:r>
    </w:p>
    <w:p w:rsidR="001303A0" w:rsidRPr="00C70689" w:rsidRDefault="001303A0" w:rsidP="001303A0">
      <w:pPr>
        <w:pStyle w:val="a3"/>
        <w:ind w:left="690"/>
        <w:jc w:val="left"/>
        <w:rPr>
          <w:sz w:val="24"/>
          <w:szCs w:val="24"/>
        </w:rPr>
      </w:pPr>
      <w:r w:rsidRPr="00C70689">
        <w:rPr>
          <w:sz w:val="24"/>
          <w:szCs w:val="24"/>
        </w:rPr>
        <w:t>самостоятельно</w:t>
      </w:r>
      <w:r w:rsidRPr="00C70689">
        <w:rPr>
          <w:spacing w:val="32"/>
          <w:sz w:val="24"/>
          <w:szCs w:val="24"/>
        </w:rPr>
        <w:t xml:space="preserve"> </w:t>
      </w:r>
      <w:r w:rsidRPr="00C70689">
        <w:rPr>
          <w:sz w:val="24"/>
          <w:szCs w:val="24"/>
        </w:rPr>
        <w:t>выбирать</w:t>
      </w:r>
      <w:r w:rsidRPr="00C70689">
        <w:rPr>
          <w:spacing w:val="29"/>
          <w:sz w:val="24"/>
          <w:szCs w:val="24"/>
        </w:rPr>
        <w:t xml:space="preserve"> </w:t>
      </w:r>
      <w:r w:rsidRPr="00C70689">
        <w:rPr>
          <w:sz w:val="24"/>
          <w:szCs w:val="24"/>
        </w:rPr>
        <w:t>оптимальную</w:t>
      </w:r>
      <w:r w:rsidRPr="00C70689">
        <w:rPr>
          <w:spacing w:val="20"/>
          <w:sz w:val="24"/>
          <w:szCs w:val="24"/>
        </w:rPr>
        <w:t xml:space="preserve"> </w:t>
      </w:r>
      <w:r w:rsidRPr="00C70689">
        <w:rPr>
          <w:sz w:val="24"/>
          <w:szCs w:val="24"/>
        </w:rPr>
        <w:t>форму</w:t>
      </w:r>
      <w:r w:rsidRPr="00C70689">
        <w:rPr>
          <w:spacing w:val="13"/>
          <w:sz w:val="24"/>
          <w:szCs w:val="24"/>
        </w:rPr>
        <w:t xml:space="preserve"> </w:t>
      </w:r>
      <w:r w:rsidRPr="00C70689">
        <w:rPr>
          <w:sz w:val="24"/>
          <w:szCs w:val="24"/>
        </w:rPr>
        <w:t>представления</w:t>
      </w:r>
      <w:r w:rsidRPr="00C70689">
        <w:rPr>
          <w:spacing w:val="27"/>
          <w:sz w:val="24"/>
          <w:szCs w:val="24"/>
        </w:rPr>
        <w:t xml:space="preserve"> </w:t>
      </w:r>
      <w:r w:rsidRPr="00C70689">
        <w:rPr>
          <w:spacing w:val="-2"/>
          <w:sz w:val="24"/>
          <w:szCs w:val="24"/>
        </w:rPr>
        <w:t>литературной</w:t>
      </w:r>
    </w:p>
    <w:p w:rsidR="001303A0" w:rsidRPr="00C70689" w:rsidRDefault="001303A0" w:rsidP="001303A0">
      <w:pPr>
        <w:pStyle w:val="a3"/>
        <w:spacing w:before="38"/>
        <w:ind w:right="190"/>
        <w:jc w:val="left"/>
        <w:rPr>
          <w:sz w:val="24"/>
          <w:szCs w:val="24"/>
        </w:rPr>
      </w:pPr>
      <w:r w:rsidRPr="00C70689">
        <w:rPr>
          <w:sz w:val="24"/>
          <w:szCs w:val="24"/>
        </w:rPr>
        <w:t>и</w:t>
      </w:r>
      <w:r w:rsidRPr="00C70689">
        <w:rPr>
          <w:spacing w:val="40"/>
          <w:sz w:val="24"/>
          <w:szCs w:val="24"/>
        </w:rPr>
        <w:t xml:space="preserve"> </w:t>
      </w:r>
      <w:r w:rsidRPr="00C70689">
        <w:rPr>
          <w:sz w:val="24"/>
          <w:szCs w:val="24"/>
        </w:rPr>
        <w:t>другой информации и</w:t>
      </w:r>
      <w:r w:rsidRPr="00C70689">
        <w:rPr>
          <w:spacing w:val="40"/>
          <w:sz w:val="24"/>
          <w:szCs w:val="24"/>
        </w:rPr>
        <w:t xml:space="preserve"> </w:t>
      </w:r>
      <w:r w:rsidRPr="00C70689">
        <w:rPr>
          <w:sz w:val="24"/>
          <w:szCs w:val="24"/>
        </w:rPr>
        <w:t>иллюстрировать решаемые учебные задачи несложными схемами, диаграммами, иной графикой и их комбинациями;</w:t>
      </w:r>
    </w:p>
    <w:p w:rsidR="001303A0" w:rsidRPr="00C70689" w:rsidRDefault="001303A0" w:rsidP="001303A0">
      <w:pPr>
        <w:pStyle w:val="a3"/>
        <w:ind w:left="690"/>
        <w:jc w:val="left"/>
        <w:rPr>
          <w:sz w:val="24"/>
          <w:szCs w:val="24"/>
        </w:rPr>
      </w:pPr>
      <w:r w:rsidRPr="00C70689">
        <w:rPr>
          <w:sz w:val="24"/>
          <w:szCs w:val="24"/>
        </w:rPr>
        <w:t>оценивать</w:t>
      </w:r>
      <w:r w:rsidRPr="00C70689">
        <w:rPr>
          <w:spacing w:val="77"/>
          <w:sz w:val="24"/>
          <w:szCs w:val="24"/>
        </w:rPr>
        <w:t xml:space="preserve"> </w:t>
      </w:r>
      <w:r w:rsidRPr="00C70689">
        <w:rPr>
          <w:sz w:val="24"/>
          <w:szCs w:val="24"/>
        </w:rPr>
        <w:t>надёжность</w:t>
      </w:r>
      <w:r w:rsidRPr="00C70689">
        <w:rPr>
          <w:spacing w:val="59"/>
          <w:sz w:val="24"/>
          <w:szCs w:val="24"/>
        </w:rPr>
        <w:t xml:space="preserve"> </w:t>
      </w:r>
      <w:r w:rsidRPr="00C70689">
        <w:rPr>
          <w:sz w:val="24"/>
          <w:szCs w:val="24"/>
        </w:rPr>
        <w:t>литературной</w:t>
      </w:r>
      <w:r w:rsidRPr="00C70689">
        <w:rPr>
          <w:spacing w:val="33"/>
          <w:sz w:val="24"/>
          <w:szCs w:val="24"/>
        </w:rPr>
        <w:t xml:space="preserve"> </w:t>
      </w:r>
      <w:r w:rsidRPr="00C70689">
        <w:rPr>
          <w:sz w:val="24"/>
          <w:szCs w:val="24"/>
        </w:rPr>
        <w:t>и</w:t>
      </w:r>
      <w:r w:rsidRPr="00C70689">
        <w:rPr>
          <w:spacing w:val="51"/>
          <w:w w:val="150"/>
          <w:sz w:val="24"/>
          <w:szCs w:val="24"/>
        </w:rPr>
        <w:t xml:space="preserve"> </w:t>
      </w:r>
      <w:r w:rsidRPr="00C70689">
        <w:rPr>
          <w:sz w:val="24"/>
          <w:szCs w:val="24"/>
        </w:rPr>
        <w:t>другой</w:t>
      </w:r>
      <w:r w:rsidRPr="00C70689">
        <w:rPr>
          <w:spacing w:val="32"/>
          <w:sz w:val="24"/>
          <w:szCs w:val="24"/>
        </w:rPr>
        <w:t xml:space="preserve"> </w:t>
      </w:r>
      <w:r w:rsidRPr="00C70689">
        <w:rPr>
          <w:sz w:val="24"/>
          <w:szCs w:val="24"/>
        </w:rPr>
        <w:t>информации</w:t>
      </w:r>
      <w:r w:rsidRPr="00C70689">
        <w:rPr>
          <w:spacing w:val="33"/>
          <w:sz w:val="24"/>
          <w:szCs w:val="24"/>
        </w:rPr>
        <w:t xml:space="preserve"> </w:t>
      </w:r>
      <w:r w:rsidRPr="00C70689">
        <w:rPr>
          <w:sz w:val="24"/>
          <w:szCs w:val="24"/>
        </w:rPr>
        <w:t>по</w:t>
      </w:r>
      <w:r w:rsidRPr="00C70689">
        <w:rPr>
          <w:spacing w:val="62"/>
          <w:w w:val="150"/>
          <w:sz w:val="24"/>
          <w:szCs w:val="24"/>
        </w:rPr>
        <w:t xml:space="preserve"> </w:t>
      </w:r>
      <w:r w:rsidRPr="00C70689">
        <w:rPr>
          <w:spacing w:val="-2"/>
          <w:sz w:val="24"/>
          <w:szCs w:val="24"/>
        </w:rPr>
        <w:t>критериям,</w:t>
      </w:r>
    </w:p>
    <w:p w:rsidR="001303A0" w:rsidRDefault="001303A0" w:rsidP="001303A0">
      <w:pPr>
        <w:pStyle w:val="a3"/>
        <w:spacing w:before="38"/>
        <w:ind w:left="690" w:right="1891" w:hanging="570"/>
        <w:jc w:val="left"/>
        <w:rPr>
          <w:spacing w:val="-2"/>
          <w:sz w:val="24"/>
          <w:szCs w:val="24"/>
        </w:rPr>
      </w:pPr>
      <w:r w:rsidRPr="00C70689">
        <w:rPr>
          <w:sz w:val="24"/>
          <w:szCs w:val="24"/>
        </w:rPr>
        <w:t>предложенным</w:t>
      </w:r>
      <w:r w:rsidRPr="00C70689">
        <w:rPr>
          <w:spacing w:val="-1"/>
          <w:sz w:val="24"/>
          <w:szCs w:val="24"/>
        </w:rPr>
        <w:t xml:space="preserve"> </w:t>
      </w:r>
      <w:r w:rsidRPr="00C70689">
        <w:rPr>
          <w:sz w:val="24"/>
          <w:szCs w:val="24"/>
        </w:rPr>
        <w:t>учителем или сформулированным самостоятельно; эффективно</w:t>
      </w:r>
      <w:r w:rsidRPr="00C70689">
        <w:rPr>
          <w:spacing w:val="17"/>
          <w:sz w:val="24"/>
          <w:szCs w:val="24"/>
        </w:rPr>
        <w:t xml:space="preserve"> </w:t>
      </w:r>
      <w:r w:rsidRPr="00C70689">
        <w:rPr>
          <w:sz w:val="24"/>
          <w:szCs w:val="24"/>
        </w:rPr>
        <w:t>запоминать</w:t>
      </w:r>
      <w:r w:rsidRPr="00C70689">
        <w:rPr>
          <w:spacing w:val="-32"/>
          <w:sz w:val="24"/>
          <w:szCs w:val="24"/>
        </w:rPr>
        <w:t xml:space="preserve"> </w:t>
      </w:r>
      <w:r w:rsidRPr="00C70689">
        <w:rPr>
          <w:sz w:val="24"/>
          <w:szCs w:val="24"/>
        </w:rPr>
        <w:t>и</w:t>
      </w:r>
      <w:r w:rsidRPr="00C70689">
        <w:rPr>
          <w:spacing w:val="-9"/>
          <w:sz w:val="24"/>
          <w:szCs w:val="24"/>
        </w:rPr>
        <w:t xml:space="preserve"> </w:t>
      </w:r>
      <w:r w:rsidRPr="00C70689">
        <w:rPr>
          <w:sz w:val="24"/>
          <w:szCs w:val="24"/>
        </w:rPr>
        <w:t>систематизировать</w:t>
      </w:r>
      <w:r w:rsidRPr="00C70689">
        <w:rPr>
          <w:spacing w:val="-17"/>
          <w:sz w:val="24"/>
          <w:szCs w:val="24"/>
        </w:rPr>
        <w:t xml:space="preserve"> </w:t>
      </w:r>
      <w:r w:rsidRPr="00C70689">
        <w:rPr>
          <w:sz w:val="24"/>
          <w:szCs w:val="24"/>
        </w:rPr>
        <w:t>эту</w:t>
      </w:r>
      <w:r w:rsidRPr="00C70689">
        <w:rPr>
          <w:spacing w:val="-14"/>
          <w:sz w:val="24"/>
          <w:szCs w:val="24"/>
        </w:rPr>
        <w:t xml:space="preserve"> </w:t>
      </w:r>
      <w:r w:rsidRPr="00C70689">
        <w:rPr>
          <w:spacing w:val="-2"/>
          <w:sz w:val="24"/>
          <w:szCs w:val="24"/>
        </w:rPr>
        <w:t>информацию.</w:t>
      </w:r>
    </w:p>
    <w:p w:rsidR="001303A0" w:rsidRPr="00C70689" w:rsidRDefault="001303A0" w:rsidP="001303A0">
      <w:pPr>
        <w:spacing w:before="105"/>
        <w:ind w:left="120"/>
        <w:rPr>
          <w:b/>
          <w:sz w:val="24"/>
          <w:szCs w:val="24"/>
        </w:rPr>
      </w:pPr>
      <w:r w:rsidRPr="00C70689">
        <w:rPr>
          <w:b/>
          <w:sz w:val="24"/>
          <w:szCs w:val="24"/>
        </w:rPr>
        <w:t>Коммуникативные</w:t>
      </w:r>
      <w:r w:rsidRPr="00C70689">
        <w:rPr>
          <w:b/>
          <w:spacing w:val="42"/>
          <w:w w:val="150"/>
          <w:sz w:val="24"/>
          <w:szCs w:val="24"/>
        </w:rPr>
        <w:t xml:space="preserve"> </w:t>
      </w:r>
      <w:r w:rsidRPr="00C70689">
        <w:rPr>
          <w:b/>
          <w:sz w:val="24"/>
          <w:szCs w:val="24"/>
        </w:rPr>
        <w:t>универсальные</w:t>
      </w:r>
      <w:r w:rsidRPr="00C70689">
        <w:rPr>
          <w:b/>
          <w:spacing w:val="49"/>
          <w:sz w:val="24"/>
          <w:szCs w:val="24"/>
        </w:rPr>
        <w:t xml:space="preserve"> </w:t>
      </w:r>
      <w:r w:rsidRPr="00C70689">
        <w:rPr>
          <w:b/>
          <w:sz w:val="24"/>
          <w:szCs w:val="24"/>
        </w:rPr>
        <w:t>учебные</w:t>
      </w:r>
      <w:r w:rsidRPr="00C70689">
        <w:rPr>
          <w:b/>
          <w:spacing w:val="15"/>
          <w:sz w:val="24"/>
          <w:szCs w:val="24"/>
        </w:rPr>
        <w:t xml:space="preserve"> </w:t>
      </w:r>
      <w:r w:rsidRPr="00C70689">
        <w:rPr>
          <w:b/>
          <w:spacing w:val="-2"/>
          <w:sz w:val="24"/>
          <w:szCs w:val="24"/>
        </w:rPr>
        <w:t>действия:</w:t>
      </w:r>
    </w:p>
    <w:p w:rsidR="001303A0" w:rsidRPr="00C70689" w:rsidRDefault="001303A0" w:rsidP="001303A0">
      <w:pPr>
        <w:pStyle w:val="a3"/>
        <w:spacing w:before="17"/>
        <w:ind w:right="178" w:firstLine="570"/>
        <w:jc w:val="left"/>
        <w:rPr>
          <w:sz w:val="24"/>
          <w:szCs w:val="24"/>
        </w:rPr>
      </w:pPr>
      <w:r w:rsidRPr="00C70689">
        <w:rPr>
          <w:sz w:val="24"/>
          <w:szCs w:val="24"/>
        </w:rPr>
        <w:t>воспринимать и</w:t>
      </w:r>
      <w:r w:rsidRPr="00C70689">
        <w:rPr>
          <w:spacing w:val="40"/>
          <w:sz w:val="24"/>
          <w:szCs w:val="24"/>
        </w:rPr>
        <w:t xml:space="preserve"> </w:t>
      </w:r>
      <w:r w:rsidRPr="00C70689">
        <w:rPr>
          <w:sz w:val="24"/>
          <w:szCs w:val="24"/>
        </w:rPr>
        <w:t>формулировать</w:t>
      </w:r>
      <w:r w:rsidRPr="00C70689">
        <w:rPr>
          <w:spacing w:val="-6"/>
          <w:sz w:val="24"/>
          <w:szCs w:val="24"/>
        </w:rPr>
        <w:t xml:space="preserve"> </w:t>
      </w:r>
      <w:r w:rsidRPr="00C70689">
        <w:rPr>
          <w:sz w:val="24"/>
          <w:szCs w:val="24"/>
        </w:rPr>
        <w:t>суждения, выражать эмоции в</w:t>
      </w:r>
      <w:r w:rsidRPr="00C70689">
        <w:rPr>
          <w:spacing w:val="40"/>
          <w:sz w:val="24"/>
          <w:szCs w:val="24"/>
        </w:rPr>
        <w:t xml:space="preserve"> </w:t>
      </w:r>
      <w:r w:rsidRPr="00C70689">
        <w:rPr>
          <w:sz w:val="24"/>
          <w:szCs w:val="24"/>
        </w:rPr>
        <w:t>соответствии с</w:t>
      </w:r>
      <w:r w:rsidRPr="00C70689">
        <w:rPr>
          <w:spacing w:val="76"/>
          <w:sz w:val="24"/>
          <w:szCs w:val="24"/>
        </w:rPr>
        <w:t xml:space="preserve"> </w:t>
      </w:r>
      <w:r w:rsidRPr="00C70689">
        <w:rPr>
          <w:sz w:val="24"/>
          <w:szCs w:val="24"/>
        </w:rPr>
        <w:t>условиями</w:t>
      </w:r>
      <w:r w:rsidRPr="00C70689">
        <w:rPr>
          <w:spacing w:val="29"/>
          <w:sz w:val="24"/>
          <w:szCs w:val="24"/>
        </w:rPr>
        <w:t xml:space="preserve"> </w:t>
      </w:r>
      <w:r w:rsidRPr="00C70689">
        <w:rPr>
          <w:sz w:val="24"/>
          <w:szCs w:val="24"/>
        </w:rPr>
        <w:t>и</w:t>
      </w:r>
      <w:r w:rsidRPr="00C70689">
        <w:rPr>
          <w:spacing w:val="80"/>
          <w:sz w:val="24"/>
          <w:szCs w:val="24"/>
        </w:rPr>
        <w:t xml:space="preserve"> </w:t>
      </w:r>
      <w:r w:rsidRPr="00C70689">
        <w:rPr>
          <w:sz w:val="24"/>
          <w:szCs w:val="24"/>
        </w:rPr>
        <w:t>целями</w:t>
      </w:r>
      <w:r w:rsidRPr="00C70689">
        <w:rPr>
          <w:spacing w:val="40"/>
          <w:sz w:val="24"/>
          <w:szCs w:val="24"/>
        </w:rPr>
        <w:t xml:space="preserve"> </w:t>
      </w:r>
      <w:r w:rsidRPr="00C70689">
        <w:rPr>
          <w:sz w:val="24"/>
          <w:szCs w:val="24"/>
        </w:rPr>
        <w:t>общения;</w:t>
      </w:r>
      <w:r w:rsidRPr="00C70689">
        <w:rPr>
          <w:spacing w:val="40"/>
          <w:sz w:val="24"/>
          <w:szCs w:val="24"/>
        </w:rPr>
        <w:t xml:space="preserve"> </w:t>
      </w:r>
      <w:r w:rsidRPr="00C70689">
        <w:rPr>
          <w:sz w:val="24"/>
          <w:szCs w:val="24"/>
        </w:rPr>
        <w:t>выражать</w:t>
      </w:r>
      <w:r w:rsidRPr="00C70689">
        <w:rPr>
          <w:spacing w:val="38"/>
          <w:sz w:val="24"/>
          <w:szCs w:val="24"/>
        </w:rPr>
        <w:t xml:space="preserve"> </w:t>
      </w:r>
      <w:r w:rsidRPr="00C70689">
        <w:rPr>
          <w:sz w:val="24"/>
          <w:szCs w:val="24"/>
        </w:rPr>
        <w:t>себя</w:t>
      </w:r>
      <w:r w:rsidRPr="00C70689">
        <w:rPr>
          <w:spacing w:val="70"/>
          <w:sz w:val="24"/>
          <w:szCs w:val="24"/>
        </w:rPr>
        <w:t xml:space="preserve"> </w:t>
      </w:r>
      <w:r w:rsidRPr="00C70689">
        <w:rPr>
          <w:sz w:val="24"/>
          <w:szCs w:val="24"/>
        </w:rPr>
        <w:t>(свою</w:t>
      </w:r>
      <w:r w:rsidRPr="00C70689">
        <w:rPr>
          <w:spacing w:val="64"/>
          <w:sz w:val="24"/>
          <w:szCs w:val="24"/>
        </w:rPr>
        <w:t xml:space="preserve"> </w:t>
      </w:r>
      <w:r w:rsidRPr="00C70689">
        <w:rPr>
          <w:sz w:val="24"/>
          <w:szCs w:val="24"/>
        </w:rPr>
        <w:t>точку</w:t>
      </w:r>
      <w:r w:rsidRPr="00C70689">
        <w:rPr>
          <w:spacing w:val="40"/>
          <w:sz w:val="24"/>
          <w:szCs w:val="24"/>
        </w:rPr>
        <w:t xml:space="preserve"> </w:t>
      </w:r>
      <w:r w:rsidRPr="00C70689">
        <w:rPr>
          <w:sz w:val="24"/>
          <w:szCs w:val="24"/>
        </w:rPr>
        <w:t>зрения)</w:t>
      </w:r>
      <w:r w:rsidRPr="00C70689">
        <w:rPr>
          <w:spacing w:val="40"/>
          <w:sz w:val="24"/>
          <w:szCs w:val="24"/>
        </w:rPr>
        <w:t xml:space="preserve"> </w:t>
      </w:r>
      <w:r w:rsidRPr="00C70689">
        <w:rPr>
          <w:sz w:val="24"/>
          <w:szCs w:val="24"/>
        </w:rPr>
        <w:t>в</w:t>
      </w:r>
      <w:r w:rsidRPr="00C70689">
        <w:rPr>
          <w:spacing w:val="67"/>
          <w:sz w:val="24"/>
          <w:szCs w:val="24"/>
        </w:rPr>
        <w:t xml:space="preserve"> </w:t>
      </w:r>
      <w:r w:rsidRPr="00C70689">
        <w:rPr>
          <w:sz w:val="24"/>
          <w:szCs w:val="24"/>
        </w:rPr>
        <w:t>устных и письменных текстах;</w:t>
      </w:r>
    </w:p>
    <w:p w:rsidR="001303A0" w:rsidRPr="00C70689" w:rsidRDefault="001303A0" w:rsidP="001303A0">
      <w:pPr>
        <w:pStyle w:val="a3"/>
        <w:ind w:right="187" w:firstLine="570"/>
        <w:jc w:val="left"/>
        <w:rPr>
          <w:sz w:val="24"/>
          <w:szCs w:val="24"/>
        </w:rPr>
      </w:pPr>
      <w:r w:rsidRPr="00C70689">
        <w:rPr>
          <w:sz w:val="24"/>
          <w:szCs w:val="24"/>
        </w:rPr>
        <w:t>распознавать невербальные средства общения, понимать значение социальных знаков, знать и</w:t>
      </w:r>
      <w:r w:rsidRPr="00C70689">
        <w:rPr>
          <w:spacing w:val="40"/>
          <w:sz w:val="24"/>
          <w:szCs w:val="24"/>
        </w:rPr>
        <w:t xml:space="preserve"> </w:t>
      </w:r>
      <w:r w:rsidRPr="00C70689">
        <w:rPr>
          <w:sz w:val="24"/>
          <w:szCs w:val="24"/>
        </w:rPr>
        <w:t xml:space="preserve">распознавать предпосылки конфликтных ситуаций, находя аналогии в литературных произведениях, и смягчать конфликты, вести </w:t>
      </w:r>
      <w:r w:rsidRPr="00C70689">
        <w:rPr>
          <w:spacing w:val="-2"/>
          <w:sz w:val="24"/>
          <w:szCs w:val="24"/>
        </w:rPr>
        <w:t>переговоры;</w:t>
      </w:r>
    </w:p>
    <w:p w:rsidR="001303A0" w:rsidRDefault="001303A0" w:rsidP="001303A0">
      <w:pPr>
        <w:pStyle w:val="a3"/>
        <w:ind w:right="186" w:firstLine="570"/>
        <w:jc w:val="left"/>
        <w:rPr>
          <w:sz w:val="24"/>
          <w:szCs w:val="24"/>
        </w:rPr>
      </w:pPr>
      <w:r w:rsidRPr="00C70689">
        <w:rPr>
          <w:sz w:val="24"/>
          <w:szCs w:val="24"/>
        </w:rPr>
        <w:t>понимать</w:t>
      </w:r>
      <w:r w:rsidRPr="00C70689">
        <w:rPr>
          <w:spacing w:val="80"/>
          <w:w w:val="150"/>
          <w:sz w:val="24"/>
          <w:szCs w:val="24"/>
        </w:rPr>
        <w:t xml:space="preserve">  </w:t>
      </w:r>
      <w:r w:rsidRPr="00C70689">
        <w:rPr>
          <w:sz w:val="24"/>
          <w:szCs w:val="24"/>
        </w:rPr>
        <w:t>намерения</w:t>
      </w:r>
      <w:r w:rsidRPr="00C70689">
        <w:rPr>
          <w:spacing w:val="77"/>
          <w:w w:val="150"/>
          <w:sz w:val="24"/>
          <w:szCs w:val="24"/>
        </w:rPr>
        <w:t xml:space="preserve">  </w:t>
      </w:r>
      <w:r w:rsidRPr="00C70689">
        <w:rPr>
          <w:sz w:val="24"/>
          <w:szCs w:val="24"/>
        </w:rPr>
        <w:t>других,</w:t>
      </w:r>
      <w:r w:rsidRPr="00C70689">
        <w:rPr>
          <w:spacing w:val="77"/>
          <w:w w:val="150"/>
          <w:sz w:val="24"/>
          <w:szCs w:val="24"/>
        </w:rPr>
        <w:t xml:space="preserve">  </w:t>
      </w:r>
      <w:r w:rsidRPr="00C70689">
        <w:rPr>
          <w:sz w:val="24"/>
          <w:szCs w:val="24"/>
        </w:rPr>
        <w:t>проявлять</w:t>
      </w:r>
      <w:r w:rsidRPr="00C70689">
        <w:rPr>
          <w:spacing w:val="69"/>
          <w:w w:val="150"/>
          <w:sz w:val="24"/>
          <w:szCs w:val="24"/>
        </w:rPr>
        <w:t xml:space="preserve">  </w:t>
      </w:r>
      <w:r w:rsidRPr="00C70689">
        <w:rPr>
          <w:sz w:val="24"/>
          <w:szCs w:val="24"/>
        </w:rPr>
        <w:t>уважительное</w:t>
      </w:r>
      <w:r w:rsidRPr="00C70689">
        <w:rPr>
          <w:spacing w:val="71"/>
          <w:w w:val="150"/>
          <w:sz w:val="24"/>
          <w:szCs w:val="24"/>
        </w:rPr>
        <w:t xml:space="preserve">  </w:t>
      </w:r>
      <w:r w:rsidRPr="00C70689">
        <w:rPr>
          <w:sz w:val="24"/>
          <w:szCs w:val="24"/>
        </w:rPr>
        <w:t>отношение к собеседнику и корректно формулировать свои возражения; в ходе учебного диалога</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(или)</w:t>
      </w:r>
      <w:r w:rsidRPr="00C70689">
        <w:rPr>
          <w:spacing w:val="80"/>
          <w:sz w:val="24"/>
          <w:szCs w:val="24"/>
        </w:rPr>
        <w:t xml:space="preserve"> </w:t>
      </w:r>
      <w:r w:rsidRPr="00C70689">
        <w:rPr>
          <w:sz w:val="24"/>
          <w:szCs w:val="24"/>
        </w:rPr>
        <w:t>дискуссии</w:t>
      </w:r>
      <w:r w:rsidRPr="00C70689">
        <w:rPr>
          <w:spacing w:val="80"/>
          <w:sz w:val="24"/>
          <w:szCs w:val="24"/>
        </w:rPr>
        <w:t xml:space="preserve"> </w:t>
      </w:r>
      <w:r w:rsidRPr="00C70689">
        <w:rPr>
          <w:sz w:val="24"/>
          <w:szCs w:val="24"/>
        </w:rPr>
        <w:t>задавать</w:t>
      </w:r>
      <w:r w:rsidRPr="00C70689">
        <w:rPr>
          <w:spacing w:val="39"/>
          <w:sz w:val="24"/>
          <w:szCs w:val="24"/>
        </w:rPr>
        <w:t xml:space="preserve"> </w:t>
      </w:r>
      <w:r w:rsidRPr="00C70689">
        <w:rPr>
          <w:sz w:val="24"/>
          <w:szCs w:val="24"/>
        </w:rPr>
        <w:t>вопросы</w:t>
      </w:r>
      <w:r w:rsidRPr="00C70689">
        <w:rPr>
          <w:spacing w:val="40"/>
          <w:sz w:val="24"/>
          <w:szCs w:val="24"/>
        </w:rPr>
        <w:t xml:space="preserve"> </w:t>
      </w:r>
      <w:r w:rsidRPr="00C70689">
        <w:rPr>
          <w:sz w:val="24"/>
          <w:szCs w:val="24"/>
        </w:rPr>
        <w:t>по</w:t>
      </w:r>
      <w:r w:rsidRPr="00C70689">
        <w:rPr>
          <w:spacing w:val="80"/>
          <w:sz w:val="24"/>
          <w:szCs w:val="24"/>
        </w:rPr>
        <w:t xml:space="preserve"> </w:t>
      </w:r>
      <w:r w:rsidRPr="00C70689">
        <w:rPr>
          <w:sz w:val="24"/>
          <w:szCs w:val="24"/>
        </w:rPr>
        <w:t>существу</w:t>
      </w:r>
      <w:r w:rsidRPr="00C70689">
        <w:rPr>
          <w:spacing w:val="80"/>
          <w:sz w:val="24"/>
          <w:szCs w:val="24"/>
        </w:rPr>
        <w:t xml:space="preserve"> </w:t>
      </w:r>
      <w:r w:rsidRPr="00C70689">
        <w:rPr>
          <w:sz w:val="24"/>
          <w:szCs w:val="24"/>
        </w:rPr>
        <w:t>обсуждаемой</w:t>
      </w:r>
      <w:r w:rsidRPr="00C70689">
        <w:rPr>
          <w:spacing w:val="40"/>
          <w:sz w:val="24"/>
          <w:szCs w:val="24"/>
        </w:rPr>
        <w:t xml:space="preserve"> </w:t>
      </w:r>
      <w:r w:rsidRPr="00C70689">
        <w:rPr>
          <w:sz w:val="24"/>
          <w:szCs w:val="24"/>
        </w:rPr>
        <w:t>темы и высказывать идеи, нацеленные на решение учебной задачи и поддержание благожелательности общения;</w:t>
      </w:r>
      <w:r w:rsidRPr="00C70689">
        <w:rPr>
          <w:spacing w:val="-1"/>
          <w:sz w:val="24"/>
          <w:szCs w:val="24"/>
        </w:rPr>
        <w:t xml:space="preserve"> </w:t>
      </w:r>
      <w:r w:rsidRPr="00C70689">
        <w:rPr>
          <w:sz w:val="24"/>
          <w:szCs w:val="24"/>
        </w:rPr>
        <w:t>сопоставлять свои суждения с</w:t>
      </w:r>
      <w:r w:rsidRPr="00C70689">
        <w:rPr>
          <w:spacing w:val="40"/>
          <w:sz w:val="24"/>
          <w:szCs w:val="24"/>
        </w:rPr>
        <w:t xml:space="preserve"> </w:t>
      </w:r>
      <w:r w:rsidRPr="00C70689">
        <w:rPr>
          <w:sz w:val="24"/>
          <w:szCs w:val="24"/>
        </w:rPr>
        <w:t>суждениями других участников диалога,</w:t>
      </w:r>
      <w:r w:rsidRPr="00C70689">
        <w:rPr>
          <w:spacing w:val="-9"/>
          <w:sz w:val="24"/>
          <w:szCs w:val="24"/>
        </w:rPr>
        <w:t xml:space="preserve"> </w:t>
      </w:r>
      <w:r w:rsidRPr="00C70689">
        <w:rPr>
          <w:sz w:val="24"/>
          <w:szCs w:val="24"/>
        </w:rPr>
        <w:t xml:space="preserve">обнаруживать </w:t>
      </w:r>
      <w:r w:rsidRPr="00C70689">
        <w:rPr>
          <w:sz w:val="24"/>
          <w:szCs w:val="24"/>
        </w:rPr>
        <w:lastRenderedPageBreak/>
        <w:t>различие и сходство позиций;</w:t>
      </w:r>
    </w:p>
    <w:p w:rsidR="001303A0" w:rsidRPr="00C70689" w:rsidRDefault="001303A0" w:rsidP="001303A0">
      <w:pPr>
        <w:pStyle w:val="a3"/>
        <w:ind w:right="201" w:firstLine="570"/>
        <w:jc w:val="left"/>
        <w:rPr>
          <w:sz w:val="24"/>
          <w:szCs w:val="24"/>
        </w:rPr>
      </w:pPr>
      <w:r w:rsidRPr="00C70689">
        <w:rPr>
          <w:sz w:val="24"/>
          <w:szCs w:val="24"/>
        </w:rPr>
        <w:t>публично представлять результаты выполненного опыта (литературоведческого эксперимента, исследования, проекта);</w:t>
      </w:r>
    </w:p>
    <w:p w:rsidR="001303A0" w:rsidRPr="00C70689" w:rsidRDefault="001303A0" w:rsidP="006837D4">
      <w:pPr>
        <w:pStyle w:val="a3"/>
        <w:ind w:right="186" w:firstLine="570"/>
        <w:jc w:val="left"/>
        <w:rPr>
          <w:sz w:val="24"/>
          <w:szCs w:val="24"/>
        </w:rPr>
      </w:pPr>
      <w:r w:rsidRPr="00C70689">
        <w:rPr>
          <w:sz w:val="24"/>
          <w:szCs w:val="24"/>
        </w:rPr>
        <w:t>самостоятельно выбирать формат выступления</w:t>
      </w:r>
      <w:r w:rsidRPr="00C70689">
        <w:rPr>
          <w:spacing w:val="40"/>
          <w:sz w:val="24"/>
          <w:szCs w:val="24"/>
        </w:rPr>
        <w:t xml:space="preserve"> </w:t>
      </w:r>
      <w:r w:rsidRPr="00C70689">
        <w:rPr>
          <w:sz w:val="24"/>
          <w:szCs w:val="24"/>
        </w:rPr>
        <w:t>с</w:t>
      </w:r>
      <w:r w:rsidRPr="00C70689">
        <w:rPr>
          <w:spacing w:val="40"/>
          <w:sz w:val="24"/>
          <w:szCs w:val="24"/>
        </w:rPr>
        <w:t xml:space="preserve"> </w:t>
      </w:r>
      <w:r w:rsidRPr="00C70689">
        <w:rPr>
          <w:sz w:val="24"/>
          <w:szCs w:val="24"/>
        </w:rPr>
        <w:t>учётом</w:t>
      </w:r>
      <w:r w:rsidRPr="00C70689">
        <w:rPr>
          <w:spacing w:val="40"/>
          <w:sz w:val="24"/>
          <w:szCs w:val="24"/>
        </w:rPr>
        <w:t xml:space="preserve"> </w:t>
      </w:r>
      <w:r w:rsidRPr="00C70689">
        <w:rPr>
          <w:sz w:val="24"/>
          <w:szCs w:val="24"/>
        </w:rPr>
        <w:t>задач презентации</w:t>
      </w:r>
      <w:r w:rsidRPr="00C70689">
        <w:rPr>
          <w:spacing w:val="40"/>
          <w:sz w:val="24"/>
          <w:szCs w:val="24"/>
        </w:rPr>
        <w:t xml:space="preserve"> </w:t>
      </w:r>
      <w:r w:rsidRPr="00C70689">
        <w:rPr>
          <w:sz w:val="24"/>
          <w:szCs w:val="24"/>
        </w:rPr>
        <w:t>и</w:t>
      </w:r>
      <w:r w:rsidRPr="00C70689">
        <w:rPr>
          <w:spacing w:val="-18"/>
          <w:sz w:val="24"/>
          <w:szCs w:val="24"/>
        </w:rPr>
        <w:t xml:space="preserve"> </w:t>
      </w:r>
      <w:r w:rsidRPr="00C70689">
        <w:rPr>
          <w:sz w:val="24"/>
          <w:szCs w:val="24"/>
        </w:rPr>
        <w:t>особенностей</w:t>
      </w:r>
      <w:r w:rsidRPr="00C70689">
        <w:rPr>
          <w:spacing w:val="-17"/>
          <w:sz w:val="24"/>
          <w:szCs w:val="24"/>
        </w:rPr>
        <w:t xml:space="preserve"> </w:t>
      </w:r>
      <w:r w:rsidRPr="00C70689">
        <w:rPr>
          <w:sz w:val="24"/>
          <w:szCs w:val="24"/>
        </w:rPr>
        <w:t>аудитории</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в</w:t>
      </w:r>
      <w:r w:rsidRPr="00C70689">
        <w:rPr>
          <w:spacing w:val="-18"/>
          <w:sz w:val="24"/>
          <w:szCs w:val="24"/>
        </w:rPr>
        <w:t xml:space="preserve"> </w:t>
      </w:r>
      <w:r w:rsidRPr="00C70689">
        <w:rPr>
          <w:sz w:val="24"/>
          <w:szCs w:val="24"/>
        </w:rPr>
        <w:t>соответствии</w:t>
      </w:r>
      <w:r w:rsidRPr="00C70689">
        <w:rPr>
          <w:spacing w:val="-17"/>
          <w:sz w:val="24"/>
          <w:szCs w:val="24"/>
        </w:rPr>
        <w:t xml:space="preserve"> </w:t>
      </w:r>
      <w:r w:rsidRPr="00C70689">
        <w:rPr>
          <w:sz w:val="24"/>
          <w:szCs w:val="24"/>
        </w:rPr>
        <w:t>с</w:t>
      </w:r>
      <w:r w:rsidRPr="00C70689">
        <w:rPr>
          <w:spacing w:val="7"/>
          <w:sz w:val="24"/>
          <w:szCs w:val="24"/>
        </w:rPr>
        <w:t xml:space="preserve"> </w:t>
      </w:r>
      <w:r w:rsidRPr="00C70689">
        <w:rPr>
          <w:sz w:val="24"/>
          <w:szCs w:val="24"/>
        </w:rPr>
        <w:t>ним составлять</w:t>
      </w:r>
      <w:r w:rsidRPr="00C70689">
        <w:rPr>
          <w:spacing w:val="-11"/>
          <w:sz w:val="24"/>
          <w:szCs w:val="24"/>
        </w:rPr>
        <w:t xml:space="preserve"> </w:t>
      </w:r>
      <w:r w:rsidRPr="00C70689">
        <w:rPr>
          <w:sz w:val="24"/>
          <w:szCs w:val="24"/>
        </w:rPr>
        <w:t>устные</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письменные тексты с использова</w:t>
      </w:r>
      <w:r w:rsidR="006837D4">
        <w:rPr>
          <w:sz w:val="24"/>
          <w:szCs w:val="24"/>
        </w:rPr>
        <w:t>нием иллюстративных материалов.</w:t>
      </w:r>
    </w:p>
    <w:p w:rsidR="001303A0" w:rsidRPr="00C70689" w:rsidRDefault="001303A0" w:rsidP="001303A0">
      <w:pPr>
        <w:ind w:left="120"/>
        <w:rPr>
          <w:b/>
          <w:sz w:val="24"/>
          <w:szCs w:val="24"/>
        </w:rPr>
      </w:pPr>
      <w:r w:rsidRPr="00C70689">
        <w:rPr>
          <w:b/>
          <w:sz w:val="24"/>
          <w:szCs w:val="24"/>
        </w:rPr>
        <w:t>Регулятивные</w:t>
      </w:r>
      <w:r w:rsidRPr="00C70689">
        <w:rPr>
          <w:b/>
          <w:spacing w:val="48"/>
          <w:sz w:val="24"/>
          <w:szCs w:val="24"/>
        </w:rPr>
        <w:t xml:space="preserve"> </w:t>
      </w:r>
      <w:r w:rsidRPr="00C70689">
        <w:rPr>
          <w:b/>
          <w:sz w:val="24"/>
          <w:szCs w:val="24"/>
        </w:rPr>
        <w:t>универсальные</w:t>
      </w:r>
      <w:r w:rsidRPr="00C70689">
        <w:rPr>
          <w:b/>
          <w:spacing w:val="66"/>
          <w:sz w:val="24"/>
          <w:szCs w:val="24"/>
        </w:rPr>
        <w:t xml:space="preserve"> </w:t>
      </w:r>
      <w:r w:rsidRPr="00C70689">
        <w:rPr>
          <w:b/>
          <w:sz w:val="24"/>
          <w:szCs w:val="24"/>
        </w:rPr>
        <w:t>учебные</w:t>
      </w:r>
      <w:r w:rsidRPr="00C70689">
        <w:rPr>
          <w:b/>
          <w:spacing w:val="15"/>
          <w:sz w:val="24"/>
          <w:szCs w:val="24"/>
        </w:rPr>
        <w:t xml:space="preserve"> </w:t>
      </w:r>
      <w:r w:rsidRPr="00C70689">
        <w:rPr>
          <w:b/>
          <w:spacing w:val="-2"/>
          <w:sz w:val="24"/>
          <w:szCs w:val="24"/>
        </w:rPr>
        <w:t>действия</w:t>
      </w:r>
    </w:p>
    <w:p w:rsidR="001303A0" w:rsidRPr="00C70689" w:rsidRDefault="001303A0" w:rsidP="001303A0">
      <w:pPr>
        <w:pStyle w:val="3"/>
        <w:spacing w:before="16"/>
        <w:jc w:val="left"/>
        <w:rPr>
          <w:sz w:val="24"/>
          <w:szCs w:val="24"/>
        </w:rPr>
      </w:pPr>
      <w:r w:rsidRPr="00C70689">
        <w:rPr>
          <w:spacing w:val="-2"/>
          <w:sz w:val="24"/>
          <w:szCs w:val="24"/>
        </w:rPr>
        <w:t>Самоорганизация:</w:t>
      </w:r>
    </w:p>
    <w:p w:rsidR="001303A0" w:rsidRPr="00C70689" w:rsidRDefault="001303A0" w:rsidP="001303A0">
      <w:pPr>
        <w:pStyle w:val="a3"/>
        <w:spacing w:before="24"/>
        <w:ind w:right="197" w:firstLine="570"/>
        <w:jc w:val="left"/>
        <w:rPr>
          <w:sz w:val="24"/>
          <w:szCs w:val="24"/>
        </w:rPr>
      </w:pPr>
      <w:r w:rsidRPr="00C70689">
        <w:rPr>
          <w:sz w:val="24"/>
          <w:szCs w:val="24"/>
        </w:rPr>
        <w:t>выявлять проблемы для решения в учебных и жизненных ситуациях, анализируя ситуации, изображённые</w:t>
      </w:r>
      <w:r w:rsidRPr="00C70689">
        <w:rPr>
          <w:spacing w:val="-1"/>
          <w:sz w:val="24"/>
          <w:szCs w:val="24"/>
        </w:rPr>
        <w:t xml:space="preserve"> </w:t>
      </w:r>
      <w:r w:rsidRPr="00C70689">
        <w:rPr>
          <w:sz w:val="24"/>
          <w:szCs w:val="24"/>
        </w:rPr>
        <w:t>в художественной литературе;</w:t>
      </w:r>
    </w:p>
    <w:p w:rsidR="001303A0" w:rsidRPr="00C70689" w:rsidRDefault="001303A0" w:rsidP="001303A0">
      <w:pPr>
        <w:pStyle w:val="a3"/>
        <w:spacing w:before="16"/>
        <w:ind w:right="197" w:firstLine="570"/>
        <w:jc w:val="left"/>
        <w:rPr>
          <w:sz w:val="24"/>
          <w:szCs w:val="24"/>
        </w:rPr>
      </w:pPr>
      <w:r w:rsidRPr="00C70689">
        <w:rPr>
          <w:sz w:val="24"/>
          <w:szCs w:val="24"/>
        </w:rPr>
        <w:t>ориентироваться</w:t>
      </w:r>
      <w:r w:rsidRPr="00C70689">
        <w:rPr>
          <w:spacing w:val="-8"/>
          <w:sz w:val="24"/>
          <w:szCs w:val="24"/>
        </w:rPr>
        <w:t xml:space="preserve"> </w:t>
      </w:r>
      <w:r w:rsidRPr="00C70689">
        <w:rPr>
          <w:sz w:val="24"/>
          <w:szCs w:val="24"/>
        </w:rPr>
        <w:t>в различных</w:t>
      </w:r>
      <w:r w:rsidRPr="00C70689">
        <w:rPr>
          <w:spacing w:val="-2"/>
          <w:sz w:val="24"/>
          <w:szCs w:val="24"/>
        </w:rPr>
        <w:t xml:space="preserve"> </w:t>
      </w:r>
      <w:r w:rsidRPr="00C70689">
        <w:rPr>
          <w:sz w:val="24"/>
          <w:szCs w:val="24"/>
        </w:rPr>
        <w:t>подходах</w:t>
      </w:r>
      <w:r w:rsidRPr="00C70689">
        <w:rPr>
          <w:spacing w:val="-2"/>
          <w:sz w:val="24"/>
          <w:szCs w:val="24"/>
        </w:rPr>
        <w:t xml:space="preserve"> </w:t>
      </w:r>
      <w:r w:rsidRPr="00C70689">
        <w:rPr>
          <w:sz w:val="24"/>
          <w:szCs w:val="24"/>
        </w:rPr>
        <w:t>принятия решений (индивидуальное, принятие решения в группе, принятие решений группой);</w:t>
      </w:r>
    </w:p>
    <w:p w:rsidR="001303A0" w:rsidRPr="00C70689" w:rsidRDefault="001303A0" w:rsidP="001303A0">
      <w:pPr>
        <w:pStyle w:val="a3"/>
        <w:spacing w:before="1"/>
        <w:ind w:right="197" w:firstLine="570"/>
        <w:jc w:val="left"/>
        <w:rPr>
          <w:sz w:val="24"/>
          <w:szCs w:val="24"/>
        </w:rPr>
      </w:pPr>
      <w:r w:rsidRPr="00C70689">
        <w:rPr>
          <w:sz w:val="24"/>
          <w:szCs w:val="24"/>
        </w:rPr>
        <w:t>самостоятельно составлять алгоритм решения учебной задачи (или его</w:t>
      </w:r>
      <w:r w:rsidRPr="00C70689">
        <w:rPr>
          <w:spacing w:val="40"/>
          <w:sz w:val="24"/>
          <w:szCs w:val="24"/>
        </w:rPr>
        <w:t xml:space="preserve"> </w:t>
      </w:r>
      <w:r w:rsidRPr="00C70689">
        <w:rPr>
          <w:sz w:val="24"/>
          <w:szCs w:val="24"/>
        </w:rPr>
        <w:t>часть),</w:t>
      </w:r>
      <w:r w:rsidRPr="00C70689">
        <w:rPr>
          <w:spacing w:val="40"/>
          <w:sz w:val="24"/>
          <w:szCs w:val="24"/>
        </w:rPr>
        <w:t xml:space="preserve"> </w:t>
      </w:r>
      <w:r w:rsidRPr="00C70689">
        <w:rPr>
          <w:sz w:val="24"/>
          <w:szCs w:val="24"/>
        </w:rPr>
        <w:t>выбирать</w:t>
      </w:r>
      <w:r w:rsidRPr="00C70689">
        <w:rPr>
          <w:spacing w:val="40"/>
          <w:sz w:val="24"/>
          <w:szCs w:val="24"/>
        </w:rPr>
        <w:t xml:space="preserve"> </w:t>
      </w:r>
      <w:r w:rsidRPr="00C70689">
        <w:rPr>
          <w:sz w:val="24"/>
          <w:szCs w:val="24"/>
        </w:rPr>
        <w:t>способ</w:t>
      </w:r>
      <w:r w:rsidRPr="00C70689">
        <w:rPr>
          <w:spacing w:val="40"/>
          <w:sz w:val="24"/>
          <w:szCs w:val="24"/>
        </w:rPr>
        <w:t xml:space="preserve"> </w:t>
      </w:r>
      <w:r w:rsidRPr="00C70689">
        <w:rPr>
          <w:sz w:val="24"/>
          <w:szCs w:val="24"/>
        </w:rPr>
        <w:t>решения</w:t>
      </w:r>
      <w:r w:rsidRPr="00C70689">
        <w:rPr>
          <w:spacing w:val="40"/>
          <w:sz w:val="24"/>
          <w:szCs w:val="24"/>
        </w:rPr>
        <w:t xml:space="preserve"> </w:t>
      </w:r>
      <w:r w:rsidRPr="00C70689">
        <w:rPr>
          <w:sz w:val="24"/>
          <w:szCs w:val="24"/>
        </w:rPr>
        <w:t>учебной</w:t>
      </w:r>
      <w:r w:rsidRPr="00C70689">
        <w:rPr>
          <w:spacing w:val="40"/>
          <w:sz w:val="24"/>
          <w:szCs w:val="24"/>
        </w:rPr>
        <w:t xml:space="preserve"> </w:t>
      </w:r>
      <w:r w:rsidRPr="00C70689">
        <w:rPr>
          <w:sz w:val="24"/>
          <w:szCs w:val="24"/>
        </w:rPr>
        <w:t>задачи</w:t>
      </w:r>
      <w:r w:rsidRPr="00C70689">
        <w:rPr>
          <w:spacing w:val="40"/>
          <w:sz w:val="24"/>
          <w:szCs w:val="24"/>
        </w:rPr>
        <w:t xml:space="preserve"> </w:t>
      </w:r>
      <w:r w:rsidRPr="00C70689">
        <w:rPr>
          <w:sz w:val="24"/>
          <w:szCs w:val="24"/>
        </w:rPr>
        <w:t>с</w:t>
      </w:r>
      <w:r w:rsidRPr="00C70689">
        <w:rPr>
          <w:spacing w:val="40"/>
          <w:sz w:val="24"/>
          <w:szCs w:val="24"/>
        </w:rPr>
        <w:t xml:space="preserve"> </w:t>
      </w:r>
      <w:r w:rsidRPr="00C70689">
        <w:rPr>
          <w:sz w:val="24"/>
          <w:szCs w:val="24"/>
        </w:rPr>
        <w:t>учётом</w:t>
      </w:r>
      <w:r w:rsidRPr="00C70689">
        <w:rPr>
          <w:spacing w:val="40"/>
          <w:sz w:val="24"/>
          <w:szCs w:val="24"/>
        </w:rPr>
        <w:t xml:space="preserve"> </w:t>
      </w:r>
      <w:r w:rsidRPr="00C70689">
        <w:rPr>
          <w:sz w:val="24"/>
          <w:szCs w:val="24"/>
        </w:rPr>
        <w:t>имеющихся ресурсов и</w:t>
      </w:r>
      <w:r w:rsidRPr="00C70689">
        <w:rPr>
          <w:spacing w:val="40"/>
          <w:sz w:val="24"/>
          <w:szCs w:val="24"/>
        </w:rPr>
        <w:t xml:space="preserve"> </w:t>
      </w:r>
      <w:r w:rsidRPr="00C70689">
        <w:rPr>
          <w:sz w:val="24"/>
          <w:szCs w:val="24"/>
        </w:rPr>
        <w:t>собственных возможностей, аргументировать</w:t>
      </w:r>
      <w:r w:rsidRPr="00C70689">
        <w:rPr>
          <w:spacing w:val="-3"/>
          <w:sz w:val="24"/>
          <w:szCs w:val="24"/>
        </w:rPr>
        <w:t xml:space="preserve"> </w:t>
      </w:r>
      <w:r w:rsidRPr="00C70689">
        <w:rPr>
          <w:sz w:val="24"/>
          <w:szCs w:val="24"/>
        </w:rPr>
        <w:t xml:space="preserve">предлагаемые варианты </w:t>
      </w:r>
      <w:r w:rsidRPr="00C70689">
        <w:rPr>
          <w:spacing w:val="-2"/>
          <w:sz w:val="24"/>
          <w:szCs w:val="24"/>
        </w:rPr>
        <w:t>решений;</w:t>
      </w:r>
    </w:p>
    <w:p w:rsidR="001303A0" w:rsidRPr="00C70689" w:rsidRDefault="001303A0" w:rsidP="001303A0">
      <w:pPr>
        <w:pStyle w:val="a3"/>
        <w:spacing w:before="17"/>
        <w:ind w:right="183" w:firstLine="570"/>
        <w:jc w:val="left"/>
        <w:rPr>
          <w:sz w:val="24"/>
          <w:szCs w:val="24"/>
        </w:rPr>
      </w:pPr>
      <w:r w:rsidRPr="00C70689">
        <w:rPr>
          <w:sz w:val="24"/>
          <w:szCs w:val="24"/>
        </w:rPr>
        <w:t>составлять</w:t>
      </w:r>
      <w:r w:rsidRPr="00C70689">
        <w:rPr>
          <w:spacing w:val="-9"/>
          <w:sz w:val="24"/>
          <w:szCs w:val="24"/>
        </w:rPr>
        <w:t xml:space="preserve"> </w:t>
      </w:r>
      <w:r w:rsidRPr="00C70689">
        <w:rPr>
          <w:sz w:val="24"/>
          <w:szCs w:val="24"/>
        </w:rPr>
        <w:t>план</w:t>
      </w:r>
      <w:r w:rsidRPr="00C70689">
        <w:rPr>
          <w:spacing w:val="-3"/>
          <w:sz w:val="24"/>
          <w:szCs w:val="24"/>
        </w:rPr>
        <w:t xml:space="preserve"> </w:t>
      </w:r>
      <w:r w:rsidRPr="00C70689">
        <w:rPr>
          <w:sz w:val="24"/>
          <w:szCs w:val="24"/>
        </w:rPr>
        <w:t>действий</w:t>
      </w:r>
      <w:r w:rsidRPr="00C70689">
        <w:rPr>
          <w:spacing w:val="-3"/>
          <w:sz w:val="24"/>
          <w:szCs w:val="24"/>
        </w:rPr>
        <w:t xml:space="preserve"> </w:t>
      </w:r>
      <w:r w:rsidRPr="00C70689">
        <w:rPr>
          <w:sz w:val="24"/>
          <w:szCs w:val="24"/>
        </w:rPr>
        <w:t>(план</w:t>
      </w:r>
      <w:r w:rsidRPr="00C70689">
        <w:rPr>
          <w:spacing w:val="-3"/>
          <w:sz w:val="24"/>
          <w:szCs w:val="24"/>
        </w:rPr>
        <w:t xml:space="preserve"> </w:t>
      </w:r>
      <w:r w:rsidRPr="00C70689">
        <w:rPr>
          <w:sz w:val="24"/>
          <w:szCs w:val="24"/>
        </w:rPr>
        <w:t>реализации</w:t>
      </w:r>
      <w:r w:rsidRPr="00C70689">
        <w:rPr>
          <w:spacing w:val="-3"/>
          <w:sz w:val="24"/>
          <w:szCs w:val="24"/>
        </w:rPr>
        <w:t xml:space="preserve"> </w:t>
      </w:r>
      <w:r w:rsidRPr="00C70689">
        <w:rPr>
          <w:sz w:val="24"/>
          <w:szCs w:val="24"/>
        </w:rPr>
        <w:t>намеченного</w:t>
      </w:r>
      <w:r w:rsidRPr="00C70689">
        <w:rPr>
          <w:spacing w:val="-7"/>
          <w:sz w:val="24"/>
          <w:szCs w:val="24"/>
        </w:rPr>
        <w:t xml:space="preserve"> </w:t>
      </w:r>
      <w:r w:rsidRPr="00C70689">
        <w:rPr>
          <w:sz w:val="24"/>
          <w:szCs w:val="24"/>
        </w:rPr>
        <w:t>алгоритма</w:t>
      </w:r>
      <w:r w:rsidRPr="00C70689">
        <w:rPr>
          <w:spacing w:val="-7"/>
          <w:sz w:val="24"/>
          <w:szCs w:val="24"/>
        </w:rPr>
        <w:t xml:space="preserve"> </w:t>
      </w:r>
      <w:r w:rsidRPr="00C70689">
        <w:rPr>
          <w:sz w:val="24"/>
          <w:szCs w:val="24"/>
        </w:rPr>
        <w:t>решения) и</w:t>
      </w:r>
      <w:r w:rsidRPr="00C70689">
        <w:rPr>
          <w:spacing w:val="80"/>
          <w:sz w:val="24"/>
          <w:szCs w:val="24"/>
        </w:rPr>
        <w:t xml:space="preserve"> </w:t>
      </w:r>
      <w:r w:rsidRPr="00C70689">
        <w:rPr>
          <w:sz w:val="24"/>
          <w:szCs w:val="24"/>
        </w:rPr>
        <w:t>корректировать</w:t>
      </w:r>
      <w:r w:rsidRPr="00C70689">
        <w:rPr>
          <w:spacing w:val="40"/>
          <w:sz w:val="24"/>
          <w:szCs w:val="24"/>
        </w:rPr>
        <w:t xml:space="preserve"> </w:t>
      </w:r>
      <w:r w:rsidRPr="00C70689">
        <w:rPr>
          <w:sz w:val="24"/>
          <w:szCs w:val="24"/>
        </w:rPr>
        <w:t>предложенный</w:t>
      </w:r>
      <w:r w:rsidRPr="00C70689">
        <w:rPr>
          <w:spacing w:val="40"/>
          <w:sz w:val="24"/>
          <w:szCs w:val="24"/>
        </w:rPr>
        <w:t xml:space="preserve"> </w:t>
      </w:r>
      <w:r w:rsidRPr="00C70689">
        <w:rPr>
          <w:sz w:val="24"/>
          <w:szCs w:val="24"/>
        </w:rPr>
        <w:t>алгоритм</w:t>
      </w:r>
      <w:r w:rsidRPr="00C70689">
        <w:rPr>
          <w:spacing w:val="40"/>
          <w:sz w:val="24"/>
          <w:szCs w:val="24"/>
        </w:rPr>
        <w:t xml:space="preserve"> </w:t>
      </w:r>
      <w:r w:rsidRPr="00C70689">
        <w:rPr>
          <w:sz w:val="24"/>
          <w:szCs w:val="24"/>
        </w:rPr>
        <w:t>с</w:t>
      </w:r>
      <w:r w:rsidRPr="00C70689">
        <w:rPr>
          <w:spacing w:val="80"/>
          <w:sz w:val="24"/>
          <w:szCs w:val="24"/>
        </w:rPr>
        <w:t xml:space="preserve"> </w:t>
      </w:r>
      <w:r w:rsidRPr="00C70689">
        <w:rPr>
          <w:sz w:val="24"/>
          <w:szCs w:val="24"/>
        </w:rPr>
        <w:t>учётом</w:t>
      </w:r>
      <w:r w:rsidRPr="00C70689">
        <w:rPr>
          <w:spacing w:val="40"/>
          <w:sz w:val="24"/>
          <w:szCs w:val="24"/>
        </w:rPr>
        <w:t xml:space="preserve"> </w:t>
      </w:r>
      <w:r w:rsidRPr="00C70689">
        <w:rPr>
          <w:sz w:val="24"/>
          <w:szCs w:val="24"/>
        </w:rPr>
        <w:t>получения</w:t>
      </w:r>
      <w:r w:rsidRPr="00C70689">
        <w:rPr>
          <w:spacing w:val="40"/>
          <w:sz w:val="24"/>
          <w:szCs w:val="24"/>
        </w:rPr>
        <w:t xml:space="preserve"> </w:t>
      </w:r>
      <w:r w:rsidRPr="00C70689">
        <w:rPr>
          <w:sz w:val="24"/>
          <w:szCs w:val="24"/>
        </w:rPr>
        <w:t>новых</w:t>
      </w:r>
      <w:r w:rsidRPr="00C70689">
        <w:rPr>
          <w:spacing w:val="40"/>
          <w:sz w:val="24"/>
          <w:szCs w:val="24"/>
        </w:rPr>
        <w:t xml:space="preserve"> </w:t>
      </w:r>
      <w:r w:rsidRPr="00C70689">
        <w:rPr>
          <w:sz w:val="24"/>
          <w:szCs w:val="24"/>
        </w:rPr>
        <w:t>знаний об</w:t>
      </w:r>
      <w:r w:rsidRPr="00C70689">
        <w:rPr>
          <w:spacing w:val="80"/>
          <w:sz w:val="24"/>
          <w:szCs w:val="24"/>
        </w:rPr>
        <w:t xml:space="preserve"> </w:t>
      </w:r>
      <w:r w:rsidRPr="00C70689">
        <w:rPr>
          <w:sz w:val="24"/>
          <w:szCs w:val="24"/>
        </w:rPr>
        <w:t>изучаемом</w:t>
      </w:r>
      <w:r w:rsidRPr="00C70689">
        <w:rPr>
          <w:spacing w:val="80"/>
          <w:sz w:val="24"/>
          <w:szCs w:val="24"/>
        </w:rPr>
        <w:t xml:space="preserve"> </w:t>
      </w:r>
      <w:r w:rsidRPr="00C70689">
        <w:rPr>
          <w:sz w:val="24"/>
          <w:szCs w:val="24"/>
        </w:rPr>
        <w:t>литературном</w:t>
      </w:r>
      <w:r w:rsidRPr="00C70689">
        <w:rPr>
          <w:spacing w:val="80"/>
          <w:sz w:val="24"/>
          <w:szCs w:val="24"/>
        </w:rPr>
        <w:t xml:space="preserve"> </w:t>
      </w:r>
      <w:r w:rsidRPr="00C70689">
        <w:rPr>
          <w:sz w:val="24"/>
          <w:szCs w:val="24"/>
        </w:rPr>
        <w:t>объекте;</w:t>
      </w:r>
      <w:r w:rsidRPr="00C70689">
        <w:rPr>
          <w:spacing w:val="80"/>
          <w:sz w:val="24"/>
          <w:szCs w:val="24"/>
        </w:rPr>
        <w:t xml:space="preserve"> </w:t>
      </w:r>
      <w:r w:rsidRPr="00C70689">
        <w:rPr>
          <w:sz w:val="24"/>
          <w:szCs w:val="24"/>
        </w:rPr>
        <w:t>делать</w:t>
      </w:r>
      <w:r w:rsidRPr="00C70689">
        <w:rPr>
          <w:spacing w:val="80"/>
          <w:sz w:val="24"/>
          <w:szCs w:val="24"/>
        </w:rPr>
        <w:t xml:space="preserve"> </w:t>
      </w:r>
      <w:r w:rsidRPr="00C70689">
        <w:rPr>
          <w:sz w:val="24"/>
          <w:szCs w:val="24"/>
        </w:rPr>
        <w:t>выбор</w:t>
      </w:r>
      <w:r w:rsidRPr="00C70689">
        <w:rPr>
          <w:spacing w:val="80"/>
          <w:sz w:val="24"/>
          <w:szCs w:val="24"/>
        </w:rPr>
        <w:t xml:space="preserve"> </w:t>
      </w:r>
      <w:r w:rsidRPr="00C70689">
        <w:rPr>
          <w:sz w:val="24"/>
          <w:szCs w:val="24"/>
        </w:rPr>
        <w:t>и</w:t>
      </w:r>
      <w:r w:rsidRPr="00C70689">
        <w:rPr>
          <w:spacing w:val="80"/>
          <w:sz w:val="24"/>
          <w:szCs w:val="24"/>
        </w:rPr>
        <w:t xml:space="preserve"> </w:t>
      </w:r>
      <w:r w:rsidRPr="00C70689">
        <w:rPr>
          <w:sz w:val="24"/>
          <w:szCs w:val="24"/>
        </w:rPr>
        <w:t>брать</w:t>
      </w:r>
      <w:r w:rsidRPr="00C70689">
        <w:rPr>
          <w:spacing w:val="80"/>
          <w:sz w:val="24"/>
          <w:szCs w:val="24"/>
        </w:rPr>
        <w:t xml:space="preserve"> </w:t>
      </w:r>
      <w:r w:rsidRPr="00C70689">
        <w:rPr>
          <w:sz w:val="24"/>
          <w:szCs w:val="24"/>
        </w:rPr>
        <w:t>ответственность за</w:t>
      </w:r>
      <w:r w:rsidRPr="00C70689">
        <w:rPr>
          <w:spacing w:val="-5"/>
          <w:sz w:val="24"/>
          <w:szCs w:val="24"/>
        </w:rPr>
        <w:t xml:space="preserve"> </w:t>
      </w:r>
      <w:r w:rsidRPr="00C70689">
        <w:rPr>
          <w:sz w:val="24"/>
          <w:szCs w:val="24"/>
        </w:rPr>
        <w:t>решение.</w:t>
      </w:r>
    </w:p>
    <w:p w:rsidR="001303A0" w:rsidRPr="00C70689" w:rsidRDefault="001303A0" w:rsidP="001303A0">
      <w:pPr>
        <w:pStyle w:val="3"/>
        <w:spacing w:before="123"/>
        <w:jc w:val="left"/>
        <w:rPr>
          <w:sz w:val="24"/>
          <w:szCs w:val="24"/>
        </w:rPr>
      </w:pPr>
      <w:r w:rsidRPr="00C70689">
        <w:rPr>
          <w:sz w:val="24"/>
          <w:szCs w:val="24"/>
        </w:rPr>
        <w:t>Самоконтроль,</w:t>
      </w:r>
      <w:r w:rsidRPr="00C70689">
        <w:rPr>
          <w:spacing w:val="-10"/>
          <w:sz w:val="24"/>
          <w:szCs w:val="24"/>
        </w:rPr>
        <w:t xml:space="preserve"> </w:t>
      </w:r>
      <w:r w:rsidRPr="00C70689">
        <w:rPr>
          <w:sz w:val="24"/>
          <w:szCs w:val="24"/>
        </w:rPr>
        <w:t>эмоциональный</w:t>
      </w:r>
      <w:r w:rsidRPr="00C70689">
        <w:rPr>
          <w:spacing w:val="-13"/>
          <w:sz w:val="24"/>
          <w:szCs w:val="24"/>
        </w:rPr>
        <w:t xml:space="preserve"> </w:t>
      </w:r>
      <w:r w:rsidRPr="00C70689">
        <w:rPr>
          <w:spacing w:val="-2"/>
          <w:sz w:val="24"/>
          <w:szCs w:val="24"/>
        </w:rPr>
        <w:t>интеллект:</w:t>
      </w:r>
    </w:p>
    <w:p w:rsidR="001303A0" w:rsidRPr="00C70689" w:rsidRDefault="001303A0" w:rsidP="001303A0">
      <w:pPr>
        <w:pStyle w:val="a3"/>
        <w:spacing w:before="23"/>
        <w:ind w:right="190" w:firstLine="570"/>
        <w:jc w:val="left"/>
        <w:rPr>
          <w:sz w:val="24"/>
          <w:szCs w:val="24"/>
        </w:rPr>
      </w:pPr>
      <w:r w:rsidRPr="00C70689">
        <w:rPr>
          <w:sz w:val="24"/>
          <w:szCs w:val="24"/>
        </w:rPr>
        <w:t>владеть</w:t>
      </w:r>
      <w:r w:rsidRPr="00C70689">
        <w:rPr>
          <w:spacing w:val="74"/>
          <w:sz w:val="24"/>
          <w:szCs w:val="24"/>
        </w:rPr>
        <w:t xml:space="preserve">   </w:t>
      </w:r>
      <w:r w:rsidRPr="00C70689">
        <w:rPr>
          <w:sz w:val="24"/>
          <w:szCs w:val="24"/>
        </w:rPr>
        <w:t>способами</w:t>
      </w:r>
      <w:r w:rsidRPr="00C70689">
        <w:rPr>
          <w:spacing w:val="80"/>
          <w:w w:val="150"/>
          <w:sz w:val="24"/>
          <w:szCs w:val="24"/>
        </w:rPr>
        <w:t xml:space="preserve">  </w:t>
      </w:r>
      <w:r w:rsidRPr="00C70689">
        <w:rPr>
          <w:sz w:val="24"/>
          <w:szCs w:val="24"/>
        </w:rPr>
        <w:t>самоконтроля,</w:t>
      </w:r>
      <w:r w:rsidRPr="00C70689">
        <w:rPr>
          <w:spacing w:val="68"/>
          <w:sz w:val="24"/>
          <w:szCs w:val="24"/>
        </w:rPr>
        <w:t xml:space="preserve">   </w:t>
      </w:r>
      <w:r w:rsidRPr="00C70689">
        <w:rPr>
          <w:sz w:val="24"/>
          <w:szCs w:val="24"/>
        </w:rPr>
        <w:t>самомотивации</w:t>
      </w:r>
      <w:r w:rsidRPr="00C70689">
        <w:rPr>
          <w:spacing w:val="80"/>
          <w:w w:val="150"/>
          <w:sz w:val="24"/>
          <w:szCs w:val="24"/>
        </w:rPr>
        <w:t xml:space="preserve">  </w:t>
      </w:r>
      <w:r w:rsidRPr="00C70689">
        <w:rPr>
          <w:sz w:val="24"/>
          <w:szCs w:val="24"/>
        </w:rPr>
        <w:t>и</w:t>
      </w:r>
      <w:r w:rsidRPr="00C70689">
        <w:rPr>
          <w:spacing w:val="77"/>
          <w:sz w:val="24"/>
          <w:szCs w:val="24"/>
        </w:rPr>
        <w:t xml:space="preserve">   </w:t>
      </w:r>
      <w:r w:rsidRPr="00C70689">
        <w:rPr>
          <w:sz w:val="24"/>
          <w:szCs w:val="24"/>
        </w:rPr>
        <w:t>рефлексии в литературном образовании;</w:t>
      </w:r>
    </w:p>
    <w:p w:rsidR="001303A0" w:rsidRPr="00C70689" w:rsidRDefault="001303A0" w:rsidP="001303A0">
      <w:pPr>
        <w:pStyle w:val="a3"/>
        <w:ind w:left="690"/>
        <w:jc w:val="left"/>
        <w:rPr>
          <w:sz w:val="24"/>
          <w:szCs w:val="24"/>
        </w:rPr>
      </w:pPr>
      <w:r w:rsidRPr="00C70689">
        <w:rPr>
          <w:sz w:val="24"/>
          <w:szCs w:val="24"/>
        </w:rPr>
        <w:t>давать</w:t>
      </w:r>
      <w:r w:rsidRPr="00C70689">
        <w:rPr>
          <w:spacing w:val="-5"/>
          <w:sz w:val="24"/>
          <w:szCs w:val="24"/>
        </w:rPr>
        <w:t xml:space="preserve"> </w:t>
      </w:r>
      <w:r w:rsidRPr="00C70689">
        <w:rPr>
          <w:sz w:val="24"/>
          <w:szCs w:val="24"/>
        </w:rPr>
        <w:t>адекватную</w:t>
      </w:r>
      <w:r w:rsidRPr="00C70689">
        <w:rPr>
          <w:spacing w:val="-16"/>
          <w:sz w:val="24"/>
          <w:szCs w:val="24"/>
        </w:rPr>
        <w:t xml:space="preserve"> </w:t>
      </w:r>
      <w:r w:rsidRPr="00C70689">
        <w:rPr>
          <w:sz w:val="24"/>
          <w:szCs w:val="24"/>
        </w:rPr>
        <w:t>оценку</w:t>
      </w:r>
      <w:r w:rsidRPr="00C70689">
        <w:rPr>
          <w:spacing w:val="-2"/>
          <w:sz w:val="24"/>
          <w:szCs w:val="24"/>
        </w:rPr>
        <w:t xml:space="preserve"> </w:t>
      </w:r>
      <w:r w:rsidRPr="00C70689">
        <w:rPr>
          <w:sz w:val="24"/>
          <w:szCs w:val="24"/>
        </w:rPr>
        <w:t>учебной</w:t>
      </w:r>
      <w:r w:rsidRPr="00C70689">
        <w:rPr>
          <w:spacing w:val="-15"/>
          <w:sz w:val="24"/>
          <w:szCs w:val="24"/>
        </w:rPr>
        <w:t xml:space="preserve"> </w:t>
      </w:r>
      <w:r w:rsidRPr="00C70689">
        <w:rPr>
          <w:sz w:val="24"/>
          <w:szCs w:val="24"/>
        </w:rPr>
        <w:t>ситуации</w:t>
      </w:r>
      <w:r w:rsidRPr="00C70689">
        <w:rPr>
          <w:spacing w:val="-15"/>
          <w:sz w:val="24"/>
          <w:szCs w:val="24"/>
        </w:rPr>
        <w:t xml:space="preserve"> </w:t>
      </w:r>
      <w:r w:rsidRPr="00C70689">
        <w:rPr>
          <w:sz w:val="24"/>
          <w:szCs w:val="24"/>
        </w:rPr>
        <w:t>и</w:t>
      </w:r>
      <w:r w:rsidRPr="00C70689">
        <w:rPr>
          <w:spacing w:val="4"/>
          <w:sz w:val="24"/>
          <w:szCs w:val="24"/>
        </w:rPr>
        <w:t xml:space="preserve"> </w:t>
      </w:r>
      <w:r w:rsidRPr="00C70689">
        <w:rPr>
          <w:sz w:val="24"/>
          <w:szCs w:val="24"/>
        </w:rPr>
        <w:t>предлагать</w:t>
      </w:r>
      <w:r w:rsidRPr="00C70689">
        <w:rPr>
          <w:spacing w:val="-24"/>
          <w:sz w:val="24"/>
          <w:szCs w:val="24"/>
        </w:rPr>
        <w:t xml:space="preserve"> </w:t>
      </w:r>
      <w:r w:rsidRPr="00C70689">
        <w:rPr>
          <w:sz w:val="24"/>
          <w:szCs w:val="24"/>
        </w:rPr>
        <w:t>план</w:t>
      </w:r>
      <w:r w:rsidRPr="00C70689">
        <w:rPr>
          <w:spacing w:val="-16"/>
          <w:sz w:val="24"/>
          <w:szCs w:val="24"/>
        </w:rPr>
        <w:t xml:space="preserve"> </w:t>
      </w:r>
      <w:r w:rsidRPr="00C70689">
        <w:rPr>
          <w:sz w:val="24"/>
          <w:szCs w:val="24"/>
        </w:rPr>
        <w:t>её</w:t>
      </w:r>
      <w:r w:rsidRPr="00C70689">
        <w:rPr>
          <w:spacing w:val="-1"/>
          <w:sz w:val="24"/>
          <w:szCs w:val="24"/>
        </w:rPr>
        <w:t xml:space="preserve"> </w:t>
      </w:r>
      <w:r w:rsidRPr="00C70689">
        <w:rPr>
          <w:spacing w:val="-2"/>
          <w:sz w:val="24"/>
          <w:szCs w:val="24"/>
        </w:rPr>
        <w:t>изменения;</w:t>
      </w:r>
    </w:p>
    <w:p w:rsidR="006837D4" w:rsidRDefault="001303A0" w:rsidP="006837D4">
      <w:pPr>
        <w:pStyle w:val="a3"/>
        <w:spacing w:before="23"/>
        <w:ind w:right="197"/>
        <w:jc w:val="left"/>
        <w:rPr>
          <w:spacing w:val="-2"/>
          <w:sz w:val="24"/>
          <w:szCs w:val="24"/>
        </w:rPr>
      </w:pPr>
      <w:r w:rsidRPr="00C70689">
        <w:rPr>
          <w:sz w:val="24"/>
          <w:szCs w:val="24"/>
        </w:rPr>
        <w:t>учитывать</w:t>
      </w:r>
      <w:r w:rsidRPr="00C70689">
        <w:rPr>
          <w:spacing w:val="80"/>
          <w:w w:val="150"/>
          <w:sz w:val="24"/>
          <w:szCs w:val="24"/>
        </w:rPr>
        <w:t xml:space="preserve"> </w:t>
      </w:r>
      <w:r w:rsidRPr="00C70689">
        <w:rPr>
          <w:sz w:val="24"/>
          <w:szCs w:val="24"/>
        </w:rPr>
        <w:t>контекст</w:t>
      </w:r>
      <w:r w:rsidRPr="00C70689">
        <w:rPr>
          <w:spacing w:val="40"/>
          <w:sz w:val="24"/>
          <w:szCs w:val="24"/>
        </w:rPr>
        <w:t xml:space="preserve">  </w:t>
      </w:r>
      <w:r w:rsidRPr="00C70689">
        <w:rPr>
          <w:sz w:val="24"/>
          <w:szCs w:val="24"/>
        </w:rPr>
        <w:t>и</w:t>
      </w:r>
      <w:r w:rsidRPr="00C70689">
        <w:rPr>
          <w:spacing w:val="40"/>
          <w:sz w:val="24"/>
          <w:szCs w:val="24"/>
        </w:rPr>
        <w:t xml:space="preserve">  </w:t>
      </w:r>
      <w:r w:rsidRPr="00C70689">
        <w:rPr>
          <w:sz w:val="24"/>
          <w:szCs w:val="24"/>
        </w:rPr>
        <w:t>предвидеть</w:t>
      </w:r>
      <w:r w:rsidRPr="00C70689">
        <w:rPr>
          <w:spacing w:val="80"/>
          <w:w w:val="150"/>
          <w:sz w:val="24"/>
          <w:szCs w:val="24"/>
        </w:rPr>
        <w:t xml:space="preserve"> </w:t>
      </w:r>
      <w:r w:rsidRPr="00C70689">
        <w:rPr>
          <w:sz w:val="24"/>
          <w:szCs w:val="24"/>
        </w:rPr>
        <w:t>трудности,</w:t>
      </w:r>
      <w:r w:rsidRPr="00C70689">
        <w:rPr>
          <w:spacing w:val="80"/>
          <w:w w:val="150"/>
          <w:sz w:val="24"/>
          <w:szCs w:val="24"/>
        </w:rPr>
        <w:t xml:space="preserve"> </w:t>
      </w:r>
      <w:r w:rsidRPr="00C70689">
        <w:rPr>
          <w:sz w:val="24"/>
          <w:szCs w:val="24"/>
        </w:rPr>
        <w:t>которые</w:t>
      </w:r>
      <w:r w:rsidRPr="00C70689">
        <w:rPr>
          <w:spacing w:val="80"/>
          <w:w w:val="150"/>
          <w:sz w:val="24"/>
          <w:szCs w:val="24"/>
        </w:rPr>
        <w:t xml:space="preserve"> </w:t>
      </w:r>
      <w:r w:rsidRPr="00C70689">
        <w:rPr>
          <w:sz w:val="24"/>
          <w:szCs w:val="24"/>
        </w:rPr>
        <w:t>могут</w:t>
      </w:r>
      <w:r w:rsidRPr="00C70689">
        <w:rPr>
          <w:spacing w:val="80"/>
          <w:w w:val="150"/>
          <w:sz w:val="24"/>
          <w:szCs w:val="24"/>
        </w:rPr>
        <w:t xml:space="preserve"> </w:t>
      </w:r>
      <w:r w:rsidRPr="00C70689">
        <w:rPr>
          <w:sz w:val="24"/>
          <w:szCs w:val="24"/>
        </w:rPr>
        <w:t xml:space="preserve">возникнуть при решении учебной задачи, адаптировать решение к меняющимся </w:t>
      </w:r>
      <w:r w:rsidRPr="00C70689">
        <w:rPr>
          <w:spacing w:val="-2"/>
          <w:sz w:val="24"/>
          <w:szCs w:val="24"/>
        </w:rPr>
        <w:t>обстоятельствам;</w:t>
      </w:r>
    </w:p>
    <w:p w:rsidR="006837D4" w:rsidRPr="00C70689" w:rsidRDefault="006837D4" w:rsidP="006837D4">
      <w:pPr>
        <w:pStyle w:val="a3"/>
        <w:spacing w:before="103"/>
        <w:ind w:right="187" w:firstLine="570"/>
        <w:jc w:val="left"/>
        <w:rPr>
          <w:sz w:val="24"/>
          <w:szCs w:val="24"/>
        </w:rPr>
      </w:pPr>
      <w:r w:rsidRPr="00C70689">
        <w:rPr>
          <w:sz w:val="24"/>
          <w:szCs w:val="24"/>
        </w:rPr>
        <w:t>объяснять причины достижения (недостижения) результатов деятельности, давать</w:t>
      </w:r>
      <w:r w:rsidRPr="00C70689">
        <w:rPr>
          <w:spacing w:val="80"/>
          <w:w w:val="150"/>
          <w:sz w:val="24"/>
          <w:szCs w:val="24"/>
        </w:rPr>
        <w:t xml:space="preserve">  </w:t>
      </w:r>
      <w:r w:rsidRPr="00C70689">
        <w:rPr>
          <w:sz w:val="24"/>
          <w:szCs w:val="24"/>
        </w:rPr>
        <w:t>оценку</w:t>
      </w:r>
      <w:r w:rsidRPr="00C70689">
        <w:rPr>
          <w:spacing w:val="80"/>
          <w:w w:val="150"/>
          <w:sz w:val="24"/>
          <w:szCs w:val="24"/>
        </w:rPr>
        <w:t xml:space="preserve">  </w:t>
      </w:r>
      <w:r w:rsidRPr="00C70689">
        <w:rPr>
          <w:sz w:val="24"/>
          <w:szCs w:val="24"/>
        </w:rPr>
        <w:t>приобретённому</w:t>
      </w:r>
      <w:r w:rsidRPr="00C70689">
        <w:rPr>
          <w:spacing w:val="80"/>
          <w:w w:val="150"/>
          <w:sz w:val="24"/>
          <w:szCs w:val="24"/>
        </w:rPr>
        <w:t xml:space="preserve">  </w:t>
      </w:r>
      <w:r w:rsidRPr="00C70689">
        <w:rPr>
          <w:sz w:val="24"/>
          <w:szCs w:val="24"/>
        </w:rPr>
        <w:t>опыту,</w:t>
      </w:r>
      <w:r w:rsidRPr="00C70689">
        <w:rPr>
          <w:spacing w:val="80"/>
          <w:w w:val="150"/>
          <w:sz w:val="24"/>
          <w:szCs w:val="24"/>
        </w:rPr>
        <w:t xml:space="preserve">  </w:t>
      </w:r>
      <w:r w:rsidRPr="00C70689">
        <w:rPr>
          <w:sz w:val="24"/>
          <w:szCs w:val="24"/>
        </w:rPr>
        <w:t>уметь</w:t>
      </w:r>
      <w:r w:rsidRPr="00C70689">
        <w:rPr>
          <w:spacing w:val="80"/>
          <w:w w:val="150"/>
          <w:sz w:val="24"/>
          <w:szCs w:val="24"/>
        </w:rPr>
        <w:t xml:space="preserve">  </w:t>
      </w:r>
      <w:r w:rsidRPr="00C70689">
        <w:rPr>
          <w:sz w:val="24"/>
          <w:szCs w:val="24"/>
        </w:rPr>
        <w:t>находить</w:t>
      </w:r>
      <w:r w:rsidRPr="00C70689">
        <w:rPr>
          <w:spacing w:val="79"/>
          <w:w w:val="150"/>
          <w:sz w:val="24"/>
          <w:szCs w:val="24"/>
        </w:rPr>
        <w:t xml:space="preserve">  </w:t>
      </w:r>
      <w:r w:rsidRPr="00C70689">
        <w:rPr>
          <w:sz w:val="24"/>
          <w:szCs w:val="24"/>
        </w:rPr>
        <w:t>позитивное в произошедшей</w:t>
      </w:r>
      <w:r w:rsidRPr="00C70689">
        <w:rPr>
          <w:spacing w:val="-5"/>
          <w:sz w:val="24"/>
          <w:szCs w:val="24"/>
        </w:rPr>
        <w:t xml:space="preserve"> </w:t>
      </w:r>
      <w:r w:rsidRPr="00C70689">
        <w:rPr>
          <w:sz w:val="24"/>
          <w:szCs w:val="24"/>
        </w:rPr>
        <w:t>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837D4" w:rsidRPr="00C70689" w:rsidRDefault="006837D4" w:rsidP="006837D4">
      <w:pPr>
        <w:pStyle w:val="a3"/>
        <w:spacing w:before="10"/>
        <w:ind w:right="198" w:firstLine="570"/>
        <w:jc w:val="left"/>
        <w:rPr>
          <w:sz w:val="24"/>
          <w:szCs w:val="24"/>
        </w:rPr>
      </w:pPr>
      <w:r w:rsidRPr="00C70689">
        <w:rPr>
          <w:sz w:val="24"/>
          <w:szCs w:val="24"/>
        </w:rPr>
        <w:t>развивать способность различать и называть собственные</w:t>
      </w:r>
      <w:r w:rsidRPr="00C70689">
        <w:rPr>
          <w:spacing w:val="-6"/>
          <w:sz w:val="24"/>
          <w:szCs w:val="24"/>
        </w:rPr>
        <w:t xml:space="preserve"> </w:t>
      </w:r>
      <w:r w:rsidRPr="00C70689">
        <w:rPr>
          <w:sz w:val="24"/>
          <w:szCs w:val="24"/>
        </w:rPr>
        <w:t>эмоции, управлять ими и эмоциями других;</w:t>
      </w:r>
    </w:p>
    <w:p w:rsidR="006837D4" w:rsidRPr="00C70689" w:rsidRDefault="006837D4" w:rsidP="006837D4">
      <w:pPr>
        <w:pStyle w:val="a3"/>
        <w:ind w:right="185" w:firstLine="570"/>
        <w:jc w:val="left"/>
        <w:rPr>
          <w:sz w:val="24"/>
          <w:szCs w:val="24"/>
        </w:rPr>
      </w:pPr>
      <w:r w:rsidRPr="00C70689">
        <w:rPr>
          <w:sz w:val="24"/>
          <w:szCs w:val="24"/>
        </w:rPr>
        <w:t>выявлять и анализировать причины эмоций; ставить себя на место другого человека,</w:t>
      </w:r>
      <w:r w:rsidRPr="00C70689">
        <w:rPr>
          <w:spacing w:val="40"/>
          <w:sz w:val="24"/>
          <w:szCs w:val="24"/>
        </w:rPr>
        <w:t xml:space="preserve">  </w:t>
      </w:r>
      <w:r w:rsidRPr="00C70689">
        <w:rPr>
          <w:sz w:val="24"/>
          <w:szCs w:val="24"/>
        </w:rPr>
        <w:t>понимать</w:t>
      </w:r>
      <w:r w:rsidRPr="00C70689">
        <w:rPr>
          <w:spacing w:val="40"/>
          <w:sz w:val="24"/>
          <w:szCs w:val="24"/>
        </w:rPr>
        <w:t xml:space="preserve">  </w:t>
      </w:r>
      <w:r w:rsidRPr="00C70689">
        <w:rPr>
          <w:sz w:val="24"/>
          <w:szCs w:val="24"/>
        </w:rPr>
        <w:t>мотивы</w:t>
      </w:r>
      <w:r w:rsidRPr="00C70689">
        <w:rPr>
          <w:spacing w:val="40"/>
          <w:sz w:val="24"/>
          <w:szCs w:val="24"/>
        </w:rPr>
        <w:t xml:space="preserve">  </w:t>
      </w:r>
      <w:r w:rsidRPr="00C70689">
        <w:rPr>
          <w:sz w:val="24"/>
          <w:szCs w:val="24"/>
        </w:rPr>
        <w:t>и</w:t>
      </w:r>
      <w:r w:rsidRPr="00C70689">
        <w:rPr>
          <w:spacing w:val="77"/>
          <w:sz w:val="24"/>
          <w:szCs w:val="24"/>
        </w:rPr>
        <w:t xml:space="preserve">  </w:t>
      </w:r>
      <w:r w:rsidRPr="00C70689">
        <w:rPr>
          <w:sz w:val="24"/>
          <w:szCs w:val="24"/>
        </w:rPr>
        <w:t>намерения</w:t>
      </w:r>
      <w:r w:rsidRPr="00C70689">
        <w:rPr>
          <w:spacing w:val="40"/>
          <w:sz w:val="24"/>
          <w:szCs w:val="24"/>
        </w:rPr>
        <w:t xml:space="preserve">  </w:t>
      </w:r>
      <w:r w:rsidRPr="00C70689">
        <w:rPr>
          <w:sz w:val="24"/>
          <w:szCs w:val="24"/>
        </w:rPr>
        <w:t>другого,</w:t>
      </w:r>
      <w:r w:rsidRPr="00C70689">
        <w:rPr>
          <w:spacing w:val="40"/>
          <w:sz w:val="24"/>
          <w:szCs w:val="24"/>
        </w:rPr>
        <w:t xml:space="preserve">  </w:t>
      </w:r>
      <w:r w:rsidRPr="00C70689">
        <w:rPr>
          <w:sz w:val="24"/>
          <w:szCs w:val="24"/>
        </w:rPr>
        <w:t>анализируя</w:t>
      </w:r>
      <w:r w:rsidRPr="00C70689">
        <w:rPr>
          <w:spacing w:val="40"/>
          <w:sz w:val="24"/>
          <w:szCs w:val="24"/>
        </w:rPr>
        <w:t xml:space="preserve">  </w:t>
      </w:r>
      <w:r w:rsidRPr="00C70689">
        <w:rPr>
          <w:sz w:val="24"/>
          <w:szCs w:val="24"/>
        </w:rPr>
        <w:t>примеры из</w:t>
      </w:r>
      <w:r w:rsidRPr="00C70689">
        <w:rPr>
          <w:spacing w:val="80"/>
          <w:sz w:val="24"/>
          <w:szCs w:val="24"/>
        </w:rPr>
        <w:t xml:space="preserve"> </w:t>
      </w:r>
      <w:r w:rsidRPr="00C70689">
        <w:rPr>
          <w:sz w:val="24"/>
          <w:szCs w:val="24"/>
        </w:rPr>
        <w:t>художественной</w:t>
      </w:r>
      <w:r w:rsidRPr="00C70689">
        <w:rPr>
          <w:spacing w:val="80"/>
          <w:sz w:val="24"/>
          <w:szCs w:val="24"/>
        </w:rPr>
        <w:t xml:space="preserve"> </w:t>
      </w:r>
      <w:r w:rsidRPr="00C70689">
        <w:rPr>
          <w:sz w:val="24"/>
          <w:szCs w:val="24"/>
        </w:rPr>
        <w:t>литературы;</w:t>
      </w:r>
      <w:r w:rsidRPr="00C70689">
        <w:rPr>
          <w:spacing w:val="80"/>
          <w:sz w:val="24"/>
          <w:szCs w:val="24"/>
        </w:rPr>
        <w:t xml:space="preserve"> </w:t>
      </w:r>
      <w:r w:rsidRPr="00C70689">
        <w:rPr>
          <w:sz w:val="24"/>
          <w:szCs w:val="24"/>
        </w:rPr>
        <w:t>регулировать</w:t>
      </w:r>
      <w:r w:rsidRPr="00C70689">
        <w:rPr>
          <w:spacing w:val="80"/>
          <w:sz w:val="24"/>
          <w:szCs w:val="24"/>
        </w:rPr>
        <w:t xml:space="preserve"> </w:t>
      </w:r>
      <w:r w:rsidRPr="00C70689">
        <w:rPr>
          <w:sz w:val="24"/>
          <w:szCs w:val="24"/>
        </w:rPr>
        <w:t>способ</w:t>
      </w:r>
      <w:r w:rsidRPr="00C70689">
        <w:rPr>
          <w:spacing w:val="80"/>
          <w:sz w:val="24"/>
          <w:szCs w:val="24"/>
        </w:rPr>
        <w:t xml:space="preserve"> </w:t>
      </w:r>
      <w:r w:rsidRPr="00C70689">
        <w:rPr>
          <w:sz w:val="24"/>
          <w:szCs w:val="24"/>
        </w:rPr>
        <w:t>выражения</w:t>
      </w:r>
      <w:r w:rsidRPr="00C70689">
        <w:rPr>
          <w:spacing w:val="80"/>
          <w:sz w:val="24"/>
          <w:szCs w:val="24"/>
        </w:rPr>
        <w:t xml:space="preserve"> </w:t>
      </w:r>
      <w:r w:rsidRPr="00C70689">
        <w:rPr>
          <w:sz w:val="24"/>
          <w:szCs w:val="24"/>
        </w:rPr>
        <w:t xml:space="preserve">своих </w:t>
      </w:r>
      <w:r w:rsidRPr="00C70689">
        <w:rPr>
          <w:spacing w:val="-2"/>
          <w:sz w:val="24"/>
          <w:szCs w:val="24"/>
        </w:rPr>
        <w:t>эмоций;</w:t>
      </w:r>
    </w:p>
    <w:p w:rsidR="006837D4" w:rsidRPr="00C70689" w:rsidRDefault="006837D4" w:rsidP="006837D4">
      <w:pPr>
        <w:pStyle w:val="a3"/>
        <w:ind w:right="196" w:firstLine="569"/>
        <w:jc w:val="left"/>
        <w:rPr>
          <w:sz w:val="24"/>
          <w:szCs w:val="24"/>
        </w:rPr>
      </w:pPr>
      <w:r w:rsidRPr="00C70689">
        <w:rPr>
          <w:sz w:val="24"/>
          <w:szCs w:val="24"/>
        </w:rPr>
        <w:t>осознанно</w:t>
      </w:r>
      <w:r w:rsidRPr="00C70689">
        <w:rPr>
          <w:spacing w:val="80"/>
          <w:w w:val="150"/>
          <w:sz w:val="24"/>
          <w:szCs w:val="24"/>
        </w:rPr>
        <w:t xml:space="preserve"> </w:t>
      </w:r>
      <w:r w:rsidRPr="00C70689">
        <w:rPr>
          <w:sz w:val="24"/>
          <w:szCs w:val="24"/>
        </w:rPr>
        <w:t>относиться</w:t>
      </w:r>
      <w:r w:rsidRPr="00C70689">
        <w:rPr>
          <w:spacing w:val="80"/>
          <w:w w:val="150"/>
          <w:sz w:val="24"/>
          <w:szCs w:val="24"/>
        </w:rPr>
        <w:t xml:space="preserve"> </w:t>
      </w:r>
      <w:r w:rsidRPr="00C70689">
        <w:rPr>
          <w:sz w:val="24"/>
          <w:szCs w:val="24"/>
        </w:rPr>
        <w:t>к</w:t>
      </w:r>
      <w:r w:rsidRPr="00C70689">
        <w:rPr>
          <w:spacing w:val="80"/>
          <w:w w:val="150"/>
          <w:sz w:val="24"/>
          <w:szCs w:val="24"/>
        </w:rPr>
        <w:t xml:space="preserve"> </w:t>
      </w:r>
      <w:r w:rsidRPr="00C70689">
        <w:rPr>
          <w:sz w:val="24"/>
          <w:szCs w:val="24"/>
        </w:rPr>
        <w:t>другому</w:t>
      </w:r>
      <w:r w:rsidRPr="00C70689">
        <w:rPr>
          <w:spacing w:val="80"/>
          <w:sz w:val="24"/>
          <w:szCs w:val="24"/>
        </w:rPr>
        <w:t xml:space="preserve"> </w:t>
      </w:r>
      <w:r w:rsidRPr="00C70689">
        <w:rPr>
          <w:sz w:val="24"/>
          <w:szCs w:val="24"/>
        </w:rPr>
        <w:t>человеку,</w:t>
      </w:r>
      <w:r w:rsidRPr="00C70689">
        <w:rPr>
          <w:spacing w:val="80"/>
          <w:w w:val="150"/>
          <w:sz w:val="24"/>
          <w:szCs w:val="24"/>
        </w:rPr>
        <w:t xml:space="preserve"> </w:t>
      </w:r>
      <w:r w:rsidRPr="00C70689">
        <w:rPr>
          <w:sz w:val="24"/>
          <w:szCs w:val="24"/>
        </w:rPr>
        <w:t>его</w:t>
      </w:r>
      <w:r w:rsidRPr="00C70689">
        <w:rPr>
          <w:spacing w:val="80"/>
          <w:w w:val="150"/>
          <w:sz w:val="24"/>
          <w:szCs w:val="24"/>
        </w:rPr>
        <w:t xml:space="preserve"> </w:t>
      </w:r>
      <w:r w:rsidRPr="00C70689">
        <w:rPr>
          <w:sz w:val="24"/>
          <w:szCs w:val="24"/>
        </w:rPr>
        <w:t>мнению,</w:t>
      </w:r>
      <w:r w:rsidRPr="00C70689">
        <w:rPr>
          <w:spacing w:val="40"/>
          <w:sz w:val="24"/>
          <w:szCs w:val="24"/>
        </w:rPr>
        <w:t xml:space="preserve">  </w:t>
      </w:r>
      <w:r w:rsidRPr="00C70689">
        <w:rPr>
          <w:sz w:val="24"/>
          <w:szCs w:val="24"/>
        </w:rPr>
        <w:t>размышляя</w:t>
      </w:r>
      <w:r w:rsidRPr="00C70689">
        <w:rPr>
          <w:spacing w:val="40"/>
          <w:sz w:val="24"/>
          <w:szCs w:val="24"/>
        </w:rPr>
        <w:t xml:space="preserve"> </w:t>
      </w:r>
      <w:r w:rsidRPr="00C70689">
        <w:rPr>
          <w:sz w:val="24"/>
          <w:szCs w:val="24"/>
        </w:rPr>
        <w:t>над</w:t>
      </w:r>
      <w:r w:rsidRPr="00C70689">
        <w:rPr>
          <w:spacing w:val="40"/>
          <w:sz w:val="24"/>
          <w:szCs w:val="24"/>
        </w:rPr>
        <w:t xml:space="preserve"> </w:t>
      </w:r>
      <w:r w:rsidRPr="00C70689">
        <w:rPr>
          <w:sz w:val="24"/>
          <w:szCs w:val="24"/>
        </w:rPr>
        <w:t>взаимоотношениями литературных героев; признавать</w:t>
      </w:r>
      <w:r w:rsidRPr="00C70689">
        <w:rPr>
          <w:spacing w:val="-2"/>
          <w:sz w:val="24"/>
          <w:szCs w:val="24"/>
        </w:rPr>
        <w:t xml:space="preserve"> </w:t>
      </w:r>
      <w:r w:rsidRPr="00C70689">
        <w:rPr>
          <w:sz w:val="24"/>
          <w:szCs w:val="24"/>
        </w:rPr>
        <w:t>своё</w:t>
      </w:r>
      <w:r w:rsidRPr="00C70689">
        <w:rPr>
          <w:spacing w:val="40"/>
          <w:sz w:val="24"/>
          <w:szCs w:val="24"/>
        </w:rPr>
        <w:t xml:space="preserve"> </w:t>
      </w:r>
      <w:r w:rsidRPr="00C70689">
        <w:rPr>
          <w:sz w:val="24"/>
          <w:szCs w:val="24"/>
        </w:rPr>
        <w:t>право на</w:t>
      </w:r>
      <w:r w:rsidRPr="00C70689">
        <w:rPr>
          <w:spacing w:val="40"/>
          <w:sz w:val="24"/>
          <w:szCs w:val="24"/>
        </w:rPr>
        <w:t xml:space="preserve"> </w:t>
      </w:r>
      <w:r w:rsidRPr="00C70689">
        <w:rPr>
          <w:sz w:val="24"/>
          <w:szCs w:val="24"/>
        </w:rPr>
        <w:t>ошибку и такое</w:t>
      </w:r>
      <w:r w:rsidRPr="00C70689">
        <w:rPr>
          <w:spacing w:val="-1"/>
          <w:sz w:val="24"/>
          <w:szCs w:val="24"/>
        </w:rPr>
        <w:t xml:space="preserve"> </w:t>
      </w:r>
      <w:r w:rsidRPr="00C70689">
        <w:rPr>
          <w:sz w:val="24"/>
          <w:szCs w:val="24"/>
        </w:rPr>
        <w:t>же право другого;</w:t>
      </w:r>
    </w:p>
    <w:p w:rsidR="006837D4" w:rsidRPr="00C70689" w:rsidRDefault="006837D4" w:rsidP="006837D4">
      <w:pPr>
        <w:pStyle w:val="a3"/>
        <w:spacing w:before="1"/>
        <w:ind w:right="188" w:firstLine="570"/>
        <w:jc w:val="left"/>
        <w:rPr>
          <w:sz w:val="24"/>
          <w:szCs w:val="24"/>
        </w:rPr>
      </w:pPr>
      <w:r w:rsidRPr="00C70689">
        <w:rPr>
          <w:sz w:val="24"/>
          <w:szCs w:val="24"/>
        </w:rPr>
        <w:t>принимать себя и других, не осуждая;</w:t>
      </w:r>
      <w:r w:rsidRPr="00C70689">
        <w:rPr>
          <w:spacing w:val="-3"/>
          <w:sz w:val="24"/>
          <w:szCs w:val="24"/>
        </w:rPr>
        <w:t xml:space="preserve"> </w:t>
      </w:r>
      <w:r w:rsidRPr="00C70689">
        <w:rPr>
          <w:sz w:val="24"/>
          <w:szCs w:val="24"/>
        </w:rPr>
        <w:t>проявлять открытость себе и другим; осознавать</w:t>
      </w:r>
      <w:r w:rsidRPr="00C70689">
        <w:rPr>
          <w:spacing w:val="-8"/>
          <w:sz w:val="24"/>
          <w:szCs w:val="24"/>
        </w:rPr>
        <w:t xml:space="preserve"> </w:t>
      </w:r>
      <w:r w:rsidRPr="00C70689">
        <w:rPr>
          <w:sz w:val="24"/>
          <w:szCs w:val="24"/>
        </w:rPr>
        <w:t>невозможность контролировать всё вокруг.</w:t>
      </w:r>
    </w:p>
    <w:p w:rsidR="006837D4" w:rsidRPr="00C70689" w:rsidRDefault="006837D4" w:rsidP="006837D4">
      <w:pPr>
        <w:pStyle w:val="a3"/>
        <w:spacing w:before="43"/>
        <w:ind w:left="0"/>
        <w:jc w:val="left"/>
        <w:rPr>
          <w:sz w:val="24"/>
          <w:szCs w:val="24"/>
        </w:rPr>
      </w:pPr>
    </w:p>
    <w:p w:rsidR="006837D4" w:rsidRPr="00C70689" w:rsidRDefault="006837D4" w:rsidP="006837D4">
      <w:pPr>
        <w:ind w:left="120"/>
        <w:rPr>
          <w:b/>
          <w:sz w:val="24"/>
          <w:szCs w:val="24"/>
        </w:rPr>
      </w:pPr>
      <w:r w:rsidRPr="00C70689">
        <w:rPr>
          <w:b/>
          <w:sz w:val="24"/>
          <w:szCs w:val="24"/>
        </w:rPr>
        <w:t>Совместная</w:t>
      </w:r>
      <w:r w:rsidRPr="00C70689">
        <w:rPr>
          <w:b/>
          <w:spacing w:val="36"/>
          <w:sz w:val="24"/>
          <w:szCs w:val="24"/>
        </w:rPr>
        <w:t xml:space="preserve"> </w:t>
      </w:r>
      <w:r w:rsidRPr="00C70689">
        <w:rPr>
          <w:b/>
          <w:spacing w:val="-2"/>
          <w:sz w:val="24"/>
          <w:szCs w:val="24"/>
        </w:rPr>
        <w:t>деятельность:</w:t>
      </w:r>
    </w:p>
    <w:p w:rsidR="006837D4" w:rsidRPr="00C70689" w:rsidRDefault="006837D4" w:rsidP="006837D4">
      <w:pPr>
        <w:pStyle w:val="a3"/>
        <w:spacing w:before="46"/>
        <w:ind w:right="188" w:firstLine="570"/>
        <w:jc w:val="left"/>
        <w:rPr>
          <w:sz w:val="24"/>
          <w:szCs w:val="24"/>
        </w:rPr>
      </w:pPr>
      <w:r w:rsidRPr="00C70689">
        <w:rPr>
          <w:sz w:val="24"/>
          <w:szCs w:val="24"/>
        </w:rPr>
        <w:t>использовать преимущества</w:t>
      </w:r>
      <w:r w:rsidRPr="00C70689">
        <w:rPr>
          <w:spacing w:val="40"/>
          <w:sz w:val="24"/>
          <w:szCs w:val="24"/>
        </w:rPr>
        <w:t xml:space="preserve"> </w:t>
      </w:r>
      <w:r w:rsidRPr="00C70689">
        <w:rPr>
          <w:sz w:val="24"/>
          <w:szCs w:val="24"/>
        </w:rPr>
        <w:t>командной</w:t>
      </w:r>
      <w:r w:rsidRPr="00C70689">
        <w:rPr>
          <w:spacing w:val="40"/>
          <w:sz w:val="24"/>
          <w:szCs w:val="24"/>
        </w:rPr>
        <w:t xml:space="preserve"> </w:t>
      </w:r>
      <w:r w:rsidRPr="00C70689">
        <w:rPr>
          <w:sz w:val="24"/>
          <w:szCs w:val="24"/>
        </w:rPr>
        <w:t>(парной, групповой, коллективной)</w:t>
      </w:r>
      <w:r w:rsidRPr="00C70689">
        <w:rPr>
          <w:spacing w:val="40"/>
          <w:sz w:val="24"/>
          <w:szCs w:val="24"/>
        </w:rPr>
        <w:t xml:space="preserve"> </w:t>
      </w:r>
      <w:r w:rsidRPr="00C70689">
        <w:rPr>
          <w:sz w:val="24"/>
          <w:szCs w:val="24"/>
        </w:rPr>
        <w:t>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837D4" w:rsidRPr="00C70689" w:rsidRDefault="006837D4" w:rsidP="006837D4">
      <w:pPr>
        <w:pStyle w:val="a3"/>
        <w:ind w:left="119" w:right="198" w:firstLine="570"/>
        <w:jc w:val="left"/>
        <w:rPr>
          <w:sz w:val="24"/>
          <w:szCs w:val="24"/>
        </w:rPr>
      </w:pPr>
      <w:r w:rsidRPr="00C70689">
        <w:rPr>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w:t>
      </w:r>
      <w:r w:rsidRPr="00C70689">
        <w:rPr>
          <w:spacing w:val="-2"/>
          <w:sz w:val="24"/>
          <w:szCs w:val="24"/>
        </w:rPr>
        <w:t xml:space="preserve"> </w:t>
      </w:r>
      <w:r w:rsidRPr="00C70689">
        <w:rPr>
          <w:sz w:val="24"/>
          <w:szCs w:val="24"/>
        </w:rPr>
        <w:t>и результат совместной работы;</w:t>
      </w:r>
    </w:p>
    <w:p w:rsidR="006837D4" w:rsidRPr="00C70689" w:rsidRDefault="006837D4" w:rsidP="006837D4">
      <w:pPr>
        <w:pStyle w:val="a3"/>
        <w:ind w:left="119" w:right="191" w:firstLine="570"/>
        <w:jc w:val="left"/>
        <w:rPr>
          <w:sz w:val="24"/>
          <w:szCs w:val="24"/>
        </w:rPr>
      </w:pPr>
      <w:r w:rsidRPr="00C70689">
        <w:rPr>
          <w:sz w:val="24"/>
          <w:szCs w:val="24"/>
        </w:rPr>
        <w:t>уметь</w:t>
      </w:r>
      <w:r w:rsidRPr="00C70689">
        <w:rPr>
          <w:spacing w:val="-18"/>
          <w:sz w:val="24"/>
          <w:szCs w:val="24"/>
        </w:rPr>
        <w:t xml:space="preserve"> </w:t>
      </w:r>
      <w:r w:rsidRPr="00C70689">
        <w:rPr>
          <w:sz w:val="24"/>
          <w:szCs w:val="24"/>
        </w:rPr>
        <w:t>обобщать</w:t>
      </w:r>
      <w:r w:rsidRPr="00C70689">
        <w:rPr>
          <w:spacing w:val="-17"/>
          <w:sz w:val="24"/>
          <w:szCs w:val="24"/>
        </w:rPr>
        <w:t xml:space="preserve"> </w:t>
      </w:r>
      <w:r w:rsidRPr="00C70689">
        <w:rPr>
          <w:sz w:val="24"/>
          <w:szCs w:val="24"/>
        </w:rPr>
        <w:t>мнения</w:t>
      </w:r>
      <w:r w:rsidRPr="00C70689">
        <w:rPr>
          <w:spacing w:val="-10"/>
          <w:sz w:val="24"/>
          <w:szCs w:val="24"/>
        </w:rPr>
        <w:t xml:space="preserve"> </w:t>
      </w:r>
      <w:r w:rsidRPr="00C70689">
        <w:rPr>
          <w:sz w:val="24"/>
          <w:szCs w:val="24"/>
        </w:rPr>
        <w:t>нескольких</w:t>
      </w:r>
      <w:r w:rsidRPr="00C70689">
        <w:rPr>
          <w:spacing w:val="-5"/>
          <w:sz w:val="24"/>
          <w:szCs w:val="24"/>
        </w:rPr>
        <w:t xml:space="preserve"> </w:t>
      </w:r>
      <w:r w:rsidRPr="00C70689">
        <w:rPr>
          <w:sz w:val="24"/>
          <w:szCs w:val="24"/>
        </w:rPr>
        <w:t>людей;</w:t>
      </w:r>
      <w:r w:rsidRPr="00C70689">
        <w:rPr>
          <w:spacing w:val="-18"/>
          <w:sz w:val="24"/>
          <w:szCs w:val="24"/>
        </w:rPr>
        <w:t xml:space="preserve"> </w:t>
      </w:r>
      <w:r w:rsidRPr="00C70689">
        <w:rPr>
          <w:sz w:val="24"/>
          <w:szCs w:val="24"/>
        </w:rPr>
        <w:t>проявлять</w:t>
      </w:r>
      <w:r w:rsidRPr="00C70689">
        <w:rPr>
          <w:spacing w:val="-7"/>
          <w:sz w:val="24"/>
          <w:szCs w:val="24"/>
        </w:rPr>
        <w:t xml:space="preserve"> </w:t>
      </w:r>
      <w:r w:rsidRPr="00C70689">
        <w:rPr>
          <w:sz w:val="24"/>
          <w:szCs w:val="24"/>
        </w:rPr>
        <w:t>готовность</w:t>
      </w:r>
      <w:r w:rsidRPr="00C70689">
        <w:rPr>
          <w:spacing w:val="-8"/>
          <w:sz w:val="24"/>
          <w:szCs w:val="24"/>
        </w:rPr>
        <w:t xml:space="preserve"> </w:t>
      </w:r>
      <w:r w:rsidRPr="00C70689">
        <w:rPr>
          <w:sz w:val="24"/>
          <w:szCs w:val="24"/>
        </w:rPr>
        <w:t>руководить, выполнять поручения, подчиняться; планировать организацию совместной</w:t>
      </w:r>
      <w:r w:rsidRPr="00C70689">
        <w:rPr>
          <w:spacing w:val="80"/>
          <w:sz w:val="24"/>
          <w:szCs w:val="24"/>
        </w:rPr>
        <w:t xml:space="preserve"> </w:t>
      </w:r>
      <w:r w:rsidRPr="00C70689">
        <w:rPr>
          <w:sz w:val="24"/>
          <w:szCs w:val="24"/>
        </w:rPr>
        <w:t>работы на</w:t>
      </w:r>
      <w:r w:rsidRPr="00C70689">
        <w:rPr>
          <w:spacing w:val="40"/>
          <w:sz w:val="24"/>
          <w:szCs w:val="24"/>
        </w:rPr>
        <w:t xml:space="preserve"> </w:t>
      </w:r>
      <w:r w:rsidRPr="00C70689">
        <w:rPr>
          <w:sz w:val="24"/>
          <w:szCs w:val="24"/>
        </w:rPr>
        <w:t>уроке литературы и во</w:t>
      </w:r>
      <w:r w:rsidRPr="00C70689">
        <w:rPr>
          <w:spacing w:val="40"/>
          <w:sz w:val="24"/>
          <w:szCs w:val="24"/>
        </w:rPr>
        <w:t xml:space="preserve"> </w:t>
      </w:r>
      <w:r w:rsidRPr="00C70689">
        <w:rPr>
          <w:sz w:val="24"/>
          <w:szCs w:val="24"/>
        </w:rPr>
        <w:t>внеурочной учебной деятельности, определять свою роль (с учётом предпочтений и возможностей всех участников взаимодействия),</w:t>
      </w:r>
      <w:r w:rsidRPr="00C70689">
        <w:rPr>
          <w:spacing w:val="80"/>
          <w:sz w:val="24"/>
          <w:szCs w:val="24"/>
        </w:rPr>
        <w:t xml:space="preserve"> </w:t>
      </w:r>
      <w:r w:rsidRPr="00C70689">
        <w:rPr>
          <w:sz w:val="24"/>
          <w:szCs w:val="24"/>
        </w:rPr>
        <w:t>распределять</w:t>
      </w:r>
      <w:r w:rsidRPr="00C70689">
        <w:rPr>
          <w:spacing w:val="80"/>
          <w:sz w:val="24"/>
          <w:szCs w:val="24"/>
        </w:rPr>
        <w:t xml:space="preserve"> </w:t>
      </w:r>
      <w:r w:rsidRPr="00C70689">
        <w:rPr>
          <w:sz w:val="24"/>
          <w:szCs w:val="24"/>
        </w:rPr>
        <w:t>задачи</w:t>
      </w:r>
      <w:r w:rsidRPr="00C70689">
        <w:rPr>
          <w:spacing w:val="80"/>
          <w:sz w:val="24"/>
          <w:szCs w:val="24"/>
        </w:rPr>
        <w:t xml:space="preserve"> </w:t>
      </w:r>
      <w:r w:rsidRPr="00C70689">
        <w:rPr>
          <w:sz w:val="24"/>
          <w:szCs w:val="24"/>
        </w:rPr>
        <w:lastRenderedPageBreak/>
        <w:t>между</w:t>
      </w:r>
      <w:r w:rsidRPr="00C70689">
        <w:rPr>
          <w:spacing w:val="80"/>
          <w:w w:val="150"/>
          <w:sz w:val="24"/>
          <w:szCs w:val="24"/>
        </w:rPr>
        <w:t xml:space="preserve"> </w:t>
      </w:r>
      <w:r w:rsidRPr="00C70689">
        <w:rPr>
          <w:sz w:val="24"/>
          <w:szCs w:val="24"/>
        </w:rPr>
        <w:t>членами</w:t>
      </w:r>
      <w:r w:rsidRPr="00C70689">
        <w:rPr>
          <w:spacing w:val="80"/>
          <w:w w:val="150"/>
          <w:sz w:val="24"/>
          <w:szCs w:val="24"/>
        </w:rPr>
        <w:t xml:space="preserve"> </w:t>
      </w:r>
      <w:r w:rsidRPr="00C70689">
        <w:rPr>
          <w:sz w:val="24"/>
          <w:szCs w:val="24"/>
        </w:rPr>
        <w:t>команды,</w:t>
      </w:r>
      <w:r w:rsidRPr="00C70689">
        <w:rPr>
          <w:spacing w:val="80"/>
          <w:sz w:val="24"/>
          <w:szCs w:val="24"/>
        </w:rPr>
        <w:t xml:space="preserve"> </w:t>
      </w:r>
      <w:r w:rsidRPr="00C70689">
        <w:rPr>
          <w:sz w:val="24"/>
          <w:szCs w:val="24"/>
        </w:rPr>
        <w:t>участвовать в</w:t>
      </w:r>
      <w:r w:rsidRPr="00C70689">
        <w:rPr>
          <w:spacing w:val="80"/>
          <w:sz w:val="24"/>
          <w:szCs w:val="24"/>
        </w:rPr>
        <w:t xml:space="preserve"> </w:t>
      </w:r>
      <w:r w:rsidRPr="00C70689">
        <w:rPr>
          <w:sz w:val="24"/>
          <w:szCs w:val="24"/>
        </w:rPr>
        <w:t>групповых</w:t>
      </w:r>
      <w:r w:rsidRPr="00C70689">
        <w:rPr>
          <w:spacing w:val="33"/>
          <w:sz w:val="24"/>
          <w:szCs w:val="24"/>
        </w:rPr>
        <w:t xml:space="preserve"> </w:t>
      </w:r>
      <w:r w:rsidRPr="00C70689">
        <w:rPr>
          <w:sz w:val="24"/>
          <w:szCs w:val="24"/>
        </w:rPr>
        <w:t>формах</w:t>
      </w:r>
      <w:r w:rsidRPr="00C70689">
        <w:rPr>
          <w:spacing w:val="33"/>
          <w:sz w:val="24"/>
          <w:szCs w:val="24"/>
        </w:rPr>
        <w:t xml:space="preserve"> </w:t>
      </w:r>
      <w:r w:rsidRPr="00C70689">
        <w:rPr>
          <w:sz w:val="24"/>
          <w:szCs w:val="24"/>
        </w:rPr>
        <w:t>работы</w:t>
      </w:r>
      <w:r w:rsidRPr="00C70689">
        <w:rPr>
          <w:spacing w:val="28"/>
          <w:sz w:val="24"/>
          <w:szCs w:val="24"/>
        </w:rPr>
        <w:t xml:space="preserve"> </w:t>
      </w:r>
      <w:r w:rsidRPr="00C70689">
        <w:rPr>
          <w:sz w:val="24"/>
          <w:szCs w:val="24"/>
        </w:rPr>
        <w:t>(обсуждения,</w:t>
      </w:r>
      <w:r w:rsidRPr="00C70689">
        <w:rPr>
          <w:spacing w:val="40"/>
          <w:sz w:val="24"/>
          <w:szCs w:val="24"/>
        </w:rPr>
        <w:t xml:space="preserve"> </w:t>
      </w:r>
      <w:r w:rsidRPr="00C70689">
        <w:rPr>
          <w:sz w:val="24"/>
          <w:szCs w:val="24"/>
        </w:rPr>
        <w:t>обмен</w:t>
      </w:r>
      <w:r w:rsidRPr="00C70689">
        <w:rPr>
          <w:spacing w:val="40"/>
          <w:sz w:val="24"/>
          <w:szCs w:val="24"/>
        </w:rPr>
        <w:t xml:space="preserve"> </w:t>
      </w:r>
      <w:r w:rsidRPr="00C70689">
        <w:rPr>
          <w:sz w:val="24"/>
          <w:szCs w:val="24"/>
        </w:rPr>
        <w:t>мнений,</w:t>
      </w:r>
      <w:r w:rsidRPr="00C70689">
        <w:rPr>
          <w:spacing w:val="80"/>
          <w:sz w:val="24"/>
          <w:szCs w:val="24"/>
        </w:rPr>
        <w:t xml:space="preserve"> </w:t>
      </w:r>
      <w:r w:rsidRPr="00C70689">
        <w:rPr>
          <w:sz w:val="24"/>
          <w:szCs w:val="24"/>
        </w:rPr>
        <w:t>«мозговые</w:t>
      </w:r>
      <w:r w:rsidRPr="00C70689">
        <w:rPr>
          <w:spacing w:val="34"/>
          <w:sz w:val="24"/>
          <w:szCs w:val="24"/>
        </w:rPr>
        <w:t xml:space="preserve"> </w:t>
      </w:r>
      <w:r w:rsidRPr="00C70689">
        <w:rPr>
          <w:sz w:val="24"/>
          <w:szCs w:val="24"/>
        </w:rPr>
        <w:t>штурмы» и иные);</w:t>
      </w:r>
    </w:p>
    <w:p w:rsidR="006837D4" w:rsidRPr="00C70689" w:rsidRDefault="006837D4" w:rsidP="006837D4">
      <w:pPr>
        <w:pStyle w:val="a3"/>
        <w:ind w:left="689"/>
        <w:jc w:val="left"/>
        <w:rPr>
          <w:sz w:val="24"/>
          <w:szCs w:val="24"/>
        </w:rPr>
      </w:pPr>
      <w:r w:rsidRPr="00C70689">
        <w:rPr>
          <w:sz w:val="24"/>
          <w:szCs w:val="24"/>
        </w:rPr>
        <w:t>выполнять</w:t>
      </w:r>
      <w:r w:rsidRPr="00C70689">
        <w:rPr>
          <w:spacing w:val="-9"/>
          <w:sz w:val="24"/>
          <w:szCs w:val="24"/>
        </w:rPr>
        <w:t xml:space="preserve"> </w:t>
      </w:r>
      <w:r w:rsidRPr="00C70689">
        <w:rPr>
          <w:sz w:val="24"/>
          <w:szCs w:val="24"/>
        </w:rPr>
        <w:t>свою часть</w:t>
      </w:r>
      <w:r w:rsidRPr="00C70689">
        <w:rPr>
          <w:spacing w:val="10"/>
          <w:sz w:val="24"/>
          <w:szCs w:val="24"/>
        </w:rPr>
        <w:t xml:space="preserve"> </w:t>
      </w:r>
      <w:r w:rsidRPr="00C70689">
        <w:rPr>
          <w:sz w:val="24"/>
          <w:szCs w:val="24"/>
        </w:rPr>
        <w:t>работы,</w:t>
      </w:r>
      <w:r w:rsidRPr="00C70689">
        <w:rPr>
          <w:spacing w:val="7"/>
          <w:sz w:val="24"/>
          <w:szCs w:val="24"/>
        </w:rPr>
        <w:t xml:space="preserve"> </w:t>
      </w:r>
      <w:r w:rsidRPr="00C70689">
        <w:rPr>
          <w:sz w:val="24"/>
          <w:szCs w:val="24"/>
        </w:rPr>
        <w:t>достигать</w:t>
      </w:r>
      <w:r w:rsidRPr="00C70689">
        <w:rPr>
          <w:spacing w:val="-27"/>
          <w:sz w:val="24"/>
          <w:szCs w:val="24"/>
        </w:rPr>
        <w:t xml:space="preserve"> </w:t>
      </w:r>
      <w:r w:rsidRPr="00C70689">
        <w:rPr>
          <w:sz w:val="24"/>
          <w:szCs w:val="24"/>
        </w:rPr>
        <w:t>качественного</w:t>
      </w:r>
      <w:r w:rsidRPr="00C70689">
        <w:rPr>
          <w:spacing w:val="-6"/>
          <w:sz w:val="24"/>
          <w:szCs w:val="24"/>
        </w:rPr>
        <w:t xml:space="preserve"> </w:t>
      </w:r>
      <w:r w:rsidRPr="00C70689">
        <w:rPr>
          <w:sz w:val="24"/>
          <w:szCs w:val="24"/>
        </w:rPr>
        <w:t>результата</w:t>
      </w:r>
      <w:r w:rsidRPr="00C70689">
        <w:rPr>
          <w:spacing w:val="-5"/>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своему</w:t>
      </w:r>
    </w:p>
    <w:p w:rsidR="006837D4" w:rsidRPr="00C70689" w:rsidRDefault="006837D4" w:rsidP="006837D4">
      <w:pPr>
        <w:pStyle w:val="a3"/>
        <w:spacing w:before="32"/>
        <w:ind w:left="119" w:right="189"/>
        <w:jc w:val="left"/>
        <w:rPr>
          <w:sz w:val="24"/>
          <w:szCs w:val="24"/>
        </w:rPr>
      </w:pPr>
      <w:r w:rsidRPr="00C70689">
        <w:rPr>
          <w:sz w:val="24"/>
          <w:szCs w:val="24"/>
        </w:rPr>
        <w:t>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w:t>
      </w:r>
      <w:r w:rsidRPr="00C70689">
        <w:rPr>
          <w:spacing w:val="76"/>
          <w:sz w:val="24"/>
          <w:szCs w:val="24"/>
        </w:rPr>
        <w:t xml:space="preserve"> </w:t>
      </w:r>
      <w:r w:rsidRPr="00C70689">
        <w:rPr>
          <w:sz w:val="24"/>
          <w:szCs w:val="24"/>
        </w:rPr>
        <w:t>результаты</w:t>
      </w:r>
      <w:r w:rsidRPr="00C70689">
        <w:rPr>
          <w:spacing w:val="73"/>
          <w:sz w:val="24"/>
          <w:szCs w:val="24"/>
        </w:rPr>
        <w:t xml:space="preserve"> </w:t>
      </w:r>
      <w:r w:rsidRPr="00C70689">
        <w:rPr>
          <w:sz w:val="24"/>
          <w:szCs w:val="24"/>
        </w:rPr>
        <w:t>с</w:t>
      </w:r>
      <w:r w:rsidRPr="00C70689">
        <w:rPr>
          <w:spacing w:val="80"/>
          <w:w w:val="150"/>
          <w:sz w:val="24"/>
          <w:szCs w:val="24"/>
        </w:rPr>
        <w:t xml:space="preserve"> </w:t>
      </w:r>
      <w:r w:rsidRPr="00C70689">
        <w:rPr>
          <w:sz w:val="24"/>
          <w:szCs w:val="24"/>
        </w:rPr>
        <w:t>исходной</w:t>
      </w:r>
      <w:r w:rsidRPr="00C70689">
        <w:rPr>
          <w:spacing w:val="80"/>
          <w:sz w:val="24"/>
          <w:szCs w:val="24"/>
        </w:rPr>
        <w:t xml:space="preserve"> </w:t>
      </w:r>
      <w:r w:rsidRPr="00C70689">
        <w:rPr>
          <w:sz w:val="24"/>
          <w:szCs w:val="24"/>
        </w:rPr>
        <w:t>задачей</w:t>
      </w:r>
      <w:r w:rsidRPr="00C70689">
        <w:rPr>
          <w:spacing w:val="80"/>
          <w:sz w:val="24"/>
          <w:szCs w:val="24"/>
        </w:rPr>
        <w:t xml:space="preserve"> </w:t>
      </w:r>
      <w:r w:rsidRPr="00C70689">
        <w:rPr>
          <w:sz w:val="24"/>
          <w:szCs w:val="24"/>
        </w:rPr>
        <w:t>и</w:t>
      </w:r>
      <w:r w:rsidRPr="00C70689">
        <w:rPr>
          <w:spacing w:val="80"/>
          <w:w w:val="150"/>
          <w:sz w:val="24"/>
          <w:szCs w:val="24"/>
        </w:rPr>
        <w:t xml:space="preserve"> </w:t>
      </w:r>
      <w:r w:rsidRPr="00C70689">
        <w:rPr>
          <w:sz w:val="24"/>
          <w:szCs w:val="24"/>
        </w:rPr>
        <w:t>вклад</w:t>
      </w:r>
      <w:r w:rsidRPr="00C70689">
        <w:rPr>
          <w:spacing w:val="80"/>
          <w:sz w:val="24"/>
          <w:szCs w:val="24"/>
        </w:rPr>
        <w:t xml:space="preserve"> </w:t>
      </w:r>
      <w:r w:rsidRPr="00C70689">
        <w:rPr>
          <w:sz w:val="24"/>
          <w:szCs w:val="24"/>
        </w:rPr>
        <w:t>каждого</w:t>
      </w:r>
      <w:r w:rsidRPr="00C70689">
        <w:rPr>
          <w:spacing w:val="80"/>
          <w:sz w:val="24"/>
          <w:szCs w:val="24"/>
        </w:rPr>
        <w:t xml:space="preserve"> </w:t>
      </w:r>
      <w:r w:rsidRPr="00C70689">
        <w:rPr>
          <w:sz w:val="24"/>
          <w:szCs w:val="24"/>
        </w:rPr>
        <w:t>члена</w:t>
      </w:r>
      <w:r w:rsidRPr="00C70689">
        <w:rPr>
          <w:spacing w:val="80"/>
          <w:sz w:val="24"/>
          <w:szCs w:val="24"/>
        </w:rPr>
        <w:t xml:space="preserve"> </w:t>
      </w:r>
      <w:r w:rsidRPr="00C70689">
        <w:rPr>
          <w:sz w:val="24"/>
          <w:szCs w:val="24"/>
        </w:rPr>
        <w:t>команды в достижение результатов, разделять сферу ответственности и проявлять готовность к предоставлению отчёта перед группой.</w:t>
      </w:r>
    </w:p>
    <w:p w:rsidR="006837D4" w:rsidRPr="00C70689" w:rsidRDefault="006837D4" w:rsidP="006837D4">
      <w:pPr>
        <w:pStyle w:val="2"/>
        <w:spacing w:before="88"/>
        <w:ind w:left="120" w:firstLine="0"/>
        <w:rPr>
          <w:sz w:val="24"/>
          <w:szCs w:val="24"/>
        </w:rPr>
      </w:pPr>
      <w:r w:rsidRPr="00C70689">
        <w:rPr>
          <w:sz w:val="24"/>
          <w:szCs w:val="24"/>
        </w:rPr>
        <w:t>ПРЕДМЕТНЫЕ</w:t>
      </w:r>
      <w:r w:rsidRPr="00C70689">
        <w:rPr>
          <w:spacing w:val="-4"/>
          <w:sz w:val="24"/>
          <w:szCs w:val="24"/>
        </w:rPr>
        <w:t xml:space="preserve"> </w:t>
      </w:r>
      <w:r w:rsidRPr="00C70689">
        <w:rPr>
          <w:spacing w:val="-2"/>
          <w:sz w:val="24"/>
          <w:szCs w:val="24"/>
        </w:rPr>
        <w:t>РЕЗУЛЬТАТЫ</w:t>
      </w:r>
    </w:p>
    <w:p w:rsidR="006837D4" w:rsidRPr="00C70689" w:rsidRDefault="006837D4" w:rsidP="006837D4">
      <w:pPr>
        <w:pStyle w:val="a3"/>
        <w:spacing w:before="143"/>
        <w:ind w:right="187" w:firstLine="570"/>
        <w:jc w:val="left"/>
        <w:rPr>
          <w:sz w:val="24"/>
          <w:szCs w:val="24"/>
        </w:rPr>
      </w:pPr>
      <w:r w:rsidRPr="00C70689">
        <w:rPr>
          <w:sz w:val="24"/>
          <w:szCs w:val="24"/>
        </w:rPr>
        <w:t>Предметные результаты освоения программы по литературе на уровне основного общего</w:t>
      </w:r>
      <w:r w:rsidRPr="00C70689">
        <w:rPr>
          <w:spacing w:val="-5"/>
          <w:sz w:val="24"/>
          <w:szCs w:val="24"/>
        </w:rPr>
        <w:t xml:space="preserve"> </w:t>
      </w:r>
      <w:r w:rsidRPr="00C70689">
        <w:rPr>
          <w:sz w:val="24"/>
          <w:szCs w:val="24"/>
        </w:rPr>
        <w:t>образования должны</w:t>
      </w:r>
      <w:r w:rsidRPr="00C70689">
        <w:rPr>
          <w:spacing w:val="-12"/>
          <w:sz w:val="24"/>
          <w:szCs w:val="24"/>
        </w:rPr>
        <w:t xml:space="preserve"> </w:t>
      </w:r>
      <w:r w:rsidRPr="00C70689">
        <w:rPr>
          <w:sz w:val="24"/>
          <w:szCs w:val="24"/>
        </w:rPr>
        <w:t>обеспечивать:</w:t>
      </w:r>
    </w:p>
    <w:p w:rsidR="006837D4" w:rsidRPr="00C70689" w:rsidRDefault="006837D4" w:rsidP="006837D4">
      <w:pPr>
        <w:pStyle w:val="a5"/>
        <w:numPr>
          <w:ilvl w:val="0"/>
          <w:numId w:val="7"/>
        </w:numPr>
        <w:tabs>
          <w:tab w:val="left" w:pos="973"/>
        </w:tabs>
        <w:spacing w:before="17"/>
        <w:ind w:left="119" w:right="187" w:firstLine="570"/>
        <w:rPr>
          <w:sz w:val="24"/>
          <w:szCs w:val="24"/>
        </w:rPr>
      </w:pPr>
      <w:r w:rsidRPr="00C70689">
        <w:rPr>
          <w:sz w:val="24"/>
          <w:szCs w:val="24"/>
        </w:rPr>
        <w:t>понимание духовно-нравственной и культурной ценности литературы и её роли в формировании гражданственности и</w:t>
      </w:r>
      <w:r w:rsidRPr="00C70689">
        <w:rPr>
          <w:spacing w:val="40"/>
          <w:sz w:val="24"/>
          <w:szCs w:val="24"/>
        </w:rPr>
        <w:t xml:space="preserve"> </w:t>
      </w:r>
      <w:r w:rsidRPr="00C70689">
        <w:rPr>
          <w:sz w:val="24"/>
          <w:szCs w:val="24"/>
        </w:rPr>
        <w:t>патриотизма, укреплении единства многонационального</w:t>
      </w:r>
      <w:r w:rsidRPr="00C70689">
        <w:rPr>
          <w:spacing w:val="-8"/>
          <w:sz w:val="24"/>
          <w:szCs w:val="24"/>
        </w:rPr>
        <w:t xml:space="preserve"> </w:t>
      </w:r>
      <w:r w:rsidRPr="00C70689">
        <w:rPr>
          <w:sz w:val="24"/>
          <w:szCs w:val="24"/>
        </w:rPr>
        <w:t>народа Российской Федерации;</w:t>
      </w:r>
    </w:p>
    <w:p w:rsidR="006837D4" w:rsidRPr="00C70689" w:rsidRDefault="006837D4" w:rsidP="006837D4">
      <w:pPr>
        <w:pStyle w:val="a5"/>
        <w:numPr>
          <w:ilvl w:val="0"/>
          <w:numId w:val="7"/>
        </w:numPr>
        <w:tabs>
          <w:tab w:val="left" w:pos="973"/>
        </w:tabs>
        <w:spacing w:before="12"/>
        <w:ind w:left="119" w:right="185" w:firstLine="570"/>
        <w:rPr>
          <w:sz w:val="24"/>
          <w:szCs w:val="24"/>
        </w:rPr>
      </w:pPr>
      <w:r w:rsidRPr="00C70689">
        <w:rPr>
          <w:sz w:val="24"/>
          <w:szCs w:val="24"/>
        </w:rPr>
        <w:t xml:space="preserve">понимание специфики литературы как вида искусства, принципиальных отличий художественного текста от текста научного, делового, </w:t>
      </w:r>
      <w:r w:rsidRPr="00C70689">
        <w:rPr>
          <w:spacing w:val="-2"/>
          <w:sz w:val="24"/>
          <w:szCs w:val="24"/>
        </w:rPr>
        <w:t>публицистического;</w:t>
      </w:r>
    </w:p>
    <w:p w:rsidR="006837D4" w:rsidRPr="00C70689" w:rsidRDefault="006837D4" w:rsidP="006837D4">
      <w:pPr>
        <w:pStyle w:val="a5"/>
        <w:numPr>
          <w:ilvl w:val="0"/>
          <w:numId w:val="7"/>
        </w:numPr>
        <w:tabs>
          <w:tab w:val="left" w:pos="973"/>
        </w:tabs>
        <w:ind w:left="119" w:right="190" w:firstLine="570"/>
        <w:rPr>
          <w:sz w:val="24"/>
          <w:szCs w:val="24"/>
        </w:rPr>
      </w:pPr>
      <w:r w:rsidRPr="00C70689">
        <w:rPr>
          <w:sz w:val="24"/>
          <w:szCs w:val="24"/>
        </w:rPr>
        <w:t xml:space="preserve">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w:t>
      </w:r>
      <w:r w:rsidRPr="00C70689">
        <w:rPr>
          <w:spacing w:val="-2"/>
          <w:sz w:val="24"/>
          <w:szCs w:val="24"/>
        </w:rPr>
        <w:t>смыслов:</w:t>
      </w:r>
    </w:p>
    <w:p w:rsidR="006837D4" w:rsidRPr="00C70689" w:rsidRDefault="006837D4" w:rsidP="006837D4">
      <w:pPr>
        <w:pStyle w:val="a3"/>
        <w:ind w:left="689"/>
        <w:jc w:val="left"/>
        <w:rPr>
          <w:sz w:val="24"/>
          <w:szCs w:val="24"/>
        </w:rPr>
      </w:pPr>
      <w:r w:rsidRPr="00C70689">
        <w:rPr>
          <w:sz w:val="24"/>
          <w:szCs w:val="24"/>
        </w:rPr>
        <w:t>овладение</w:t>
      </w:r>
      <w:r w:rsidRPr="00C70689">
        <w:rPr>
          <w:spacing w:val="59"/>
          <w:sz w:val="24"/>
          <w:szCs w:val="24"/>
        </w:rPr>
        <w:t xml:space="preserve">  </w:t>
      </w:r>
      <w:r w:rsidRPr="00C70689">
        <w:rPr>
          <w:sz w:val="24"/>
          <w:szCs w:val="24"/>
        </w:rPr>
        <w:t>умением</w:t>
      </w:r>
      <w:r w:rsidRPr="00C70689">
        <w:rPr>
          <w:spacing w:val="71"/>
          <w:sz w:val="24"/>
          <w:szCs w:val="24"/>
        </w:rPr>
        <w:t xml:space="preserve">  </w:t>
      </w:r>
      <w:r w:rsidRPr="00C70689">
        <w:rPr>
          <w:sz w:val="24"/>
          <w:szCs w:val="24"/>
        </w:rPr>
        <w:t>анализировать</w:t>
      </w:r>
      <w:r w:rsidRPr="00C70689">
        <w:rPr>
          <w:spacing w:val="50"/>
          <w:sz w:val="24"/>
          <w:szCs w:val="24"/>
        </w:rPr>
        <w:t xml:space="preserve">  </w:t>
      </w:r>
      <w:r w:rsidRPr="00C70689">
        <w:rPr>
          <w:sz w:val="24"/>
          <w:szCs w:val="24"/>
        </w:rPr>
        <w:t>произведение</w:t>
      </w:r>
      <w:r w:rsidRPr="00C70689">
        <w:rPr>
          <w:spacing w:val="52"/>
          <w:sz w:val="24"/>
          <w:szCs w:val="24"/>
        </w:rPr>
        <w:t xml:space="preserve">  </w:t>
      </w:r>
      <w:r w:rsidRPr="00C70689">
        <w:rPr>
          <w:sz w:val="24"/>
          <w:szCs w:val="24"/>
        </w:rPr>
        <w:t>в</w:t>
      </w:r>
      <w:r w:rsidRPr="00C70689">
        <w:rPr>
          <w:spacing w:val="79"/>
          <w:sz w:val="24"/>
          <w:szCs w:val="24"/>
        </w:rPr>
        <w:t xml:space="preserve">  </w:t>
      </w:r>
      <w:r w:rsidRPr="00C70689">
        <w:rPr>
          <w:sz w:val="24"/>
          <w:szCs w:val="24"/>
        </w:rPr>
        <w:t>единстве</w:t>
      </w:r>
      <w:r w:rsidRPr="00C70689">
        <w:rPr>
          <w:spacing w:val="76"/>
          <w:sz w:val="24"/>
          <w:szCs w:val="24"/>
        </w:rPr>
        <w:t xml:space="preserve">  </w:t>
      </w:r>
      <w:r w:rsidRPr="00C70689">
        <w:rPr>
          <w:spacing w:val="-2"/>
          <w:sz w:val="24"/>
          <w:szCs w:val="24"/>
        </w:rPr>
        <w:t>формы</w:t>
      </w:r>
    </w:p>
    <w:p w:rsidR="006837D4" w:rsidRPr="00C70689" w:rsidRDefault="006837D4" w:rsidP="006837D4">
      <w:pPr>
        <w:pStyle w:val="a3"/>
        <w:spacing w:before="35"/>
        <w:ind w:left="119" w:right="186"/>
        <w:jc w:val="left"/>
        <w:rPr>
          <w:sz w:val="24"/>
          <w:szCs w:val="24"/>
        </w:rPr>
      </w:pPr>
      <w:r w:rsidRPr="00C70689">
        <w:rPr>
          <w:sz w:val="24"/>
          <w:szCs w:val="24"/>
        </w:rPr>
        <w:t>и</w:t>
      </w:r>
      <w:r w:rsidRPr="00C70689">
        <w:rPr>
          <w:spacing w:val="80"/>
          <w:w w:val="150"/>
          <w:sz w:val="24"/>
          <w:szCs w:val="24"/>
        </w:rPr>
        <w:t xml:space="preserve"> </w:t>
      </w:r>
      <w:r w:rsidRPr="00C70689">
        <w:rPr>
          <w:sz w:val="24"/>
          <w:szCs w:val="24"/>
        </w:rPr>
        <w:t>содержания,</w:t>
      </w:r>
      <w:r w:rsidRPr="00C70689">
        <w:rPr>
          <w:spacing w:val="72"/>
          <w:sz w:val="24"/>
          <w:szCs w:val="24"/>
        </w:rPr>
        <w:t xml:space="preserve"> </w:t>
      </w:r>
      <w:r w:rsidRPr="00C70689">
        <w:rPr>
          <w:sz w:val="24"/>
          <w:szCs w:val="24"/>
        </w:rPr>
        <w:t>определять</w:t>
      </w:r>
      <w:r w:rsidRPr="00C70689">
        <w:rPr>
          <w:spacing w:val="74"/>
          <w:sz w:val="24"/>
          <w:szCs w:val="24"/>
        </w:rPr>
        <w:t xml:space="preserve"> </w:t>
      </w:r>
      <w:r w:rsidRPr="00C70689">
        <w:rPr>
          <w:sz w:val="24"/>
          <w:szCs w:val="24"/>
        </w:rPr>
        <w:t>тематику</w:t>
      </w:r>
      <w:r w:rsidRPr="00C70689">
        <w:rPr>
          <w:spacing w:val="80"/>
          <w:w w:val="150"/>
          <w:sz w:val="24"/>
          <w:szCs w:val="24"/>
        </w:rPr>
        <w:t xml:space="preserve"> </w:t>
      </w:r>
      <w:r w:rsidRPr="00C70689">
        <w:rPr>
          <w:sz w:val="24"/>
          <w:szCs w:val="24"/>
        </w:rPr>
        <w:t>и</w:t>
      </w:r>
      <w:r w:rsidRPr="00C70689">
        <w:rPr>
          <w:spacing w:val="80"/>
          <w:w w:val="150"/>
          <w:sz w:val="24"/>
          <w:szCs w:val="24"/>
        </w:rPr>
        <w:t xml:space="preserve"> </w:t>
      </w:r>
      <w:r w:rsidRPr="00C70689">
        <w:rPr>
          <w:sz w:val="24"/>
          <w:szCs w:val="24"/>
        </w:rPr>
        <w:t>проблематику</w:t>
      </w:r>
      <w:r w:rsidRPr="00C70689">
        <w:rPr>
          <w:spacing w:val="80"/>
          <w:sz w:val="24"/>
          <w:szCs w:val="24"/>
        </w:rPr>
        <w:t xml:space="preserve"> </w:t>
      </w:r>
      <w:r w:rsidRPr="00C70689">
        <w:rPr>
          <w:sz w:val="24"/>
          <w:szCs w:val="24"/>
        </w:rPr>
        <w:t>произведения,</w:t>
      </w:r>
      <w:r w:rsidRPr="00C70689">
        <w:rPr>
          <w:spacing w:val="72"/>
          <w:sz w:val="24"/>
          <w:szCs w:val="24"/>
        </w:rPr>
        <w:t xml:space="preserve"> </w:t>
      </w:r>
      <w:r w:rsidRPr="00C70689">
        <w:rPr>
          <w:sz w:val="24"/>
          <w:szCs w:val="24"/>
        </w:rPr>
        <w:t>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p w:rsidR="006837D4" w:rsidRPr="00C70689" w:rsidRDefault="006837D4" w:rsidP="006837D4">
      <w:pPr>
        <w:pStyle w:val="a3"/>
        <w:ind w:right="186" w:firstLine="569"/>
        <w:jc w:val="left"/>
        <w:rPr>
          <w:sz w:val="24"/>
          <w:szCs w:val="24"/>
        </w:rPr>
      </w:pPr>
      <w:r w:rsidRPr="00C70689">
        <w:rPr>
          <w:sz w:val="24"/>
          <w:szCs w:val="24"/>
        </w:rPr>
        <w:t>овладение</w:t>
      </w:r>
      <w:r w:rsidRPr="00C70689">
        <w:rPr>
          <w:spacing w:val="66"/>
          <w:sz w:val="24"/>
          <w:szCs w:val="24"/>
        </w:rPr>
        <w:t xml:space="preserve">  </w:t>
      </w:r>
      <w:r w:rsidRPr="00C70689">
        <w:rPr>
          <w:sz w:val="24"/>
          <w:szCs w:val="24"/>
        </w:rPr>
        <w:t>теоретико-литературными</w:t>
      </w:r>
      <w:r w:rsidRPr="00C70689">
        <w:rPr>
          <w:spacing w:val="68"/>
          <w:sz w:val="24"/>
          <w:szCs w:val="24"/>
        </w:rPr>
        <w:t xml:space="preserve">  </w:t>
      </w:r>
      <w:r w:rsidRPr="00C70689">
        <w:rPr>
          <w:sz w:val="24"/>
          <w:szCs w:val="24"/>
        </w:rPr>
        <w:t>понятиями</w:t>
      </w:r>
      <w:r w:rsidRPr="00C70689">
        <w:rPr>
          <w:spacing w:val="77"/>
          <w:sz w:val="24"/>
          <w:szCs w:val="24"/>
        </w:rPr>
        <w:t xml:space="preserve">  </w:t>
      </w:r>
      <w:r w:rsidRPr="00C70689">
        <w:rPr>
          <w:sz w:val="24"/>
          <w:szCs w:val="24"/>
        </w:rPr>
        <w:t>и</w:t>
      </w:r>
      <w:r w:rsidRPr="00C70689">
        <w:rPr>
          <w:spacing w:val="80"/>
          <w:sz w:val="24"/>
          <w:szCs w:val="24"/>
        </w:rPr>
        <w:t xml:space="preserve">  </w:t>
      </w:r>
      <w:r w:rsidRPr="00C70689">
        <w:rPr>
          <w:sz w:val="24"/>
          <w:szCs w:val="24"/>
        </w:rPr>
        <w:t>использование</w:t>
      </w:r>
      <w:r w:rsidRPr="00C70689">
        <w:rPr>
          <w:spacing w:val="66"/>
          <w:sz w:val="24"/>
          <w:szCs w:val="24"/>
        </w:rPr>
        <w:t xml:space="preserve">  </w:t>
      </w:r>
      <w:r w:rsidRPr="00C70689">
        <w:rPr>
          <w:sz w:val="24"/>
          <w:szCs w:val="24"/>
        </w:rPr>
        <w:t>их в процессе анализа, интерпретации произведений и оформления собственных оценок</w:t>
      </w:r>
      <w:r w:rsidRPr="00C70689">
        <w:rPr>
          <w:spacing w:val="-1"/>
          <w:sz w:val="24"/>
          <w:szCs w:val="24"/>
        </w:rPr>
        <w:t xml:space="preserve"> </w:t>
      </w:r>
      <w:r w:rsidRPr="00C70689">
        <w:rPr>
          <w:sz w:val="24"/>
          <w:szCs w:val="24"/>
        </w:rPr>
        <w:t>и</w:t>
      </w:r>
      <w:r w:rsidRPr="00C70689">
        <w:rPr>
          <w:spacing w:val="38"/>
          <w:sz w:val="24"/>
          <w:szCs w:val="24"/>
        </w:rPr>
        <w:t xml:space="preserve"> </w:t>
      </w:r>
      <w:r w:rsidRPr="00C70689">
        <w:rPr>
          <w:sz w:val="24"/>
          <w:szCs w:val="24"/>
        </w:rPr>
        <w:t>наблюдений (художественная литература</w:t>
      </w:r>
      <w:r w:rsidRPr="00C70689">
        <w:rPr>
          <w:spacing w:val="-4"/>
          <w:sz w:val="24"/>
          <w:szCs w:val="24"/>
        </w:rPr>
        <w:t xml:space="preserve"> </w:t>
      </w:r>
      <w:r w:rsidRPr="00C70689">
        <w:rPr>
          <w:sz w:val="24"/>
          <w:szCs w:val="24"/>
        </w:rPr>
        <w:t>и устное</w:t>
      </w:r>
      <w:r w:rsidRPr="00C70689">
        <w:rPr>
          <w:spacing w:val="-4"/>
          <w:sz w:val="24"/>
          <w:szCs w:val="24"/>
        </w:rPr>
        <w:t xml:space="preserve"> </w:t>
      </w:r>
      <w:r w:rsidRPr="00C70689">
        <w:rPr>
          <w:sz w:val="24"/>
          <w:szCs w:val="24"/>
        </w:rPr>
        <w:t>народное</w:t>
      </w:r>
      <w:r w:rsidRPr="00C70689">
        <w:rPr>
          <w:spacing w:val="-4"/>
          <w:sz w:val="24"/>
          <w:szCs w:val="24"/>
        </w:rPr>
        <w:t xml:space="preserve"> </w:t>
      </w:r>
      <w:r w:rsidRPr="00C70689">
        <w:rPr>
          <w:sz w:val="24"/>
          <w:szCs w:val="24"/>
        </w:rPr>
        <w:t>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w:t>
      </w:r>
      <w:r w:rsidRPr="00C70689">
        <w:rPr>
          <w:spacing w:val="-7"/>
          <w:sz w:val="24"/>
          <w:szCs w:val="24"/>
        </w:rPr>
        <w:t xml:space="preserve"> </w:t>
      </w:r>
      <w:r w:rsidRPr="00C70689">
        <w:rPr>
          <w:sz w:val="24"/>
          <w:szCs w:val="24"/>
        </w:rPr>
        <w:t>повесть,</w:t>
      </w:r>
      <w:r w:rsidRPr="00C70689">
        <w:rPr>
          <w:spacing w:val="40"/>
          <w:sz w:val="24"/>
          <w:szCs w:val="24"/>
        </w:rPr>
        <w:t xml:space="preserve"> </w:t>
      </w:r>
      <w:r w:rsidRPr="00C70689">
        <w:rPr>
          <w:sz w:val="24"/>
          <w:szCs w:val="24"/>
        </w:rPr>
        <w:t>роман, комедия, драма,</w:t>
      </w:r>
      <w:r w:rsidRPr="00C70689">
        <w:rPr>
          <w:spacing w:val="-7"/>
          <w:sz w:val="24"/>
          <w:szCs w:val="24"/>
        </w:rPr>
        <w:t xml:space="preserve"> </w:t>
      </w:r>
      <w:r w:rsidRPr="00C70689">
        <w:rPr>
          <w:sz w:val="24"/>
          <w:szCs w:val="24"/>
        </w:rPr>
        <w:t>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w:t>
      </w:r>
      <w:r w:rsidRPr="00C70689">
        <w:rPr>
          <w:spacing w:val="-18"/>
          <w:sz w:val="24"/>
          <w:szCs w:val="24"/>
        </w:rPr>
        <w:t xml:space="preserve"> </w:t>
      </w:r>
      <w:r w:rsidRPr="00C70689">
        <w:rPr>
          <w:sz w:val="24"/>
          <w:szCs w:val="24"/>
        </w:rPr>
        <w:t>сюжет,</w:t>
      </w:r>
      <w:r w:rsidRPr="00C70689">
        <w:rPr>
          <w:spacing w:val="20"/>
          <w:sz w:val="24"/>
          <w:szCs w:val="24"/>
        </w:rPr>
        <w:t xml:space="preserve"> </w:t>
      </w:r>
      <w:r w:rsidRPr="00C70689">
        <w:rPr>
          <w:sz w:val="24"/>
          <w:szCs w:val="24"/>
        </w:rPr>
        <w:t>композиция,</w:t>
      </w:r>
      <w:r w:rsidRPr="00C70689">
        <w:rPr>
          <w:spacing w:val="-15"/>
          <w:sz w:val="24"/>
          <w:szCs w:val="24"/>
        </w:rPr>
        <w:t xml:space="preserve"> </w:t>
      </w:r>
      <w:r w:rsidRPr="00C70689">
        <w:rPr>
          <w:sz w:val="24"/>
          <w:szCs w:val="24"/>
        </w:rPr>
        <w:t>эпиграф;</w:t>
      </w:r>
      <w:r w:rsidRPr="00C70689">
        <w:rPr>
          <w:spacing w:val="-18"/>
          <w:sz w:val="24"/>
          <w:szCs w:val="24"/>
        </w:rPr>
        <w:t xml:space="preserve"> </w:t>
      </w:r>
      <w:r w:rsidRPr="00C70689">
        <w:rPr>
          <w:sz w:val="24"/>
          <w:szCs w:val="24"/>
        </w:rPr>
        <w:t>стадии</w:t>
      </w:r>
      <w:r w:rsidRPr="00C70689">
        <w:rPr>
          <w:spacing w:val="-17"/>
          <w:sz w:val="24"/>
          <w:szCs w:val="24"/>
        </w:rPr>
        <w:t xml:space="preserve"> </w:t>
      </w:r>
      <w:r w:rsidRPr="00C70689">
        <w:rPr>
          <w:sz w:val="24"/>
          <w:szCs w:val="24"/>
        </w:rPr>
        <w:t>развития</w:t>
      </w:r>
      <w:r w:rsidRPr="00C70689">
        <w:rPr>
          <w:spacing w:val="-15"/>
          <w:sz w:val="24"/>
          <w:szCs w:val="24"/>
        </w:rPr>
        <w:t xml:space="preserve"> </w:t>
      </w:r>
      <w:r w:rsidRPr="00C70689">
        <w:rPr>
          <w:sz w:val="24"/>
          <w:szCs w:val="24"/>
        </w:rPr>
        <w:t>действия</w:t>
      </w:r>
      <w:r w:rsidRPr="00C70689">
        <w:rPr>
          <w:spacing w:val="-15"/>
          <w:sz w:val="24"/>
          <w:szCs w:val="24"/>
        </w:rPr>
        <w:t xml:space="preserve"> </w:t>
      </w:r>
      <w:r w:rsidRPr="00C70689">
        <w:rPr>
          <w:sz w:val="24"/>
          <w:szCs w:val="24"/>
        </w:rPr>
        <w:t xml:space="preserve">(экспозиция, завязка, развитие действия, кульминация, развязка, эпилог); авторское </w:t>
      </w:r>
      <w:r w:rsidRPr="00C70689">
        <w:rPr>
          <w:spacing w:val="-2"/>
          <w:sz w:val="24"/>
          <w:szCs w:val="24"/>
        </w:rPr>
        <w:t>отступление;</w:t>
      </w:r>
      <w:r w:rsidRPr="00C70689">
        <w:rPr>
          <w:spacing w:val="-4"/>
          <w:sz w:val="24"/>
          <w:szCs w:val="24"/>
        </w:rPr>
        <w:t xml:space="preserve"> </w:t>
      </w:r>
      <w:r w:rsidRPr="00C70689">
        <w:rPr>
          <w:spacing w:val="-2"/>
          <w:sz w:val="24"/>
          <w:szCs w:val="24"/>
        </w:rPr>
        <w:t>конфликт;</w:t>
      </w:r>
      <w:r w:rsidRPr="00C70689">
        <w:rPr>
          <w:spacing w:val="-4"/>
          <w:sz w:val="24"/>
          <w:szCs w:val="24"/>
        </w:rPr>
        <w:t xml:space="preserve"> </w:t>
      </w:r>
      <w:r w:rsidRPr="00C70689">
        <w:rPr>
          <w:spacing w:val="-2"/>
          <w:sz w:val="24"/>
          <w:szCs w:val="24"/>
        </w:rPr>
        <w:t>система</w:t>
      </w:r>
      <w:r w:rsidRPr="00C70689">
        <w:rPr>
          <w:sz w:val="24"/>
          <w:szCs w:val="24"/>
        </w:rPr>
        <w:t xml:space="preserve"> </w:t>
      </w:r>
      <w:r w:rsidRPr="00C70689">
        <w:rPr>
          <w:spacing w:val="-2"/>
          <w:sz w:val="24"/>
          <w:szCs w:val="24"/>
        </w:rPr>
        <w:t>образов;</w:t>
      </w:r>
      <w:r w:rsidRPr="00C70689">
        <w:rPr>
          <w:spacing w:val="-4"/>
          <w:sz w:val="24"/>
          <w:szCs w:val="24"/>
        </w:rPr>
        <w:t xml:space="preserve"> </w:t>
      </w:r>
      <w:r w:rsidRPr="00C70689">
        <w:rPr>
          <w:spacing w:val="-2"/>
          <w:sz w:val="24"/>
          <w:szCs w:val="24"/>
        </w:rPr>
        <w:t>образ</w:t>
      </w:r>
      <w:r w:rsidRPr="00C70689">
        <w:rPr>
          <w:spacing w:val="-9"/>
          <w:sz w:val="24"/>
          <w:szCs w:val="24"/>
        </w:rPr>
        <w:t xml:space="preserve"> </w:t>
      </w:r>
      <w:r w:rsidRPr="00C70689">
        <w:rPr>
          <w:spacing w:val="-2"/>
          <w:sz w:val="24"/>
          <w:szCs w:val="24"/>
        </w:rPr>
        <w:t>автора,</w:t>
      </w:r>
      <w:r w:rsidRPr="00C70689">
        <w:rPr>
          <w:spacing w:val="-16"/>
          <w:sz w:val="24"/>
          <w:szCs w:val="24"/>
        </w:rPr>
        <w:t xml:space="preserve"> </w:t>
      </w:r>
      <w:r w:rsidRPr="00C70689">
        <w:rPr>
          <w:spacing w:val="-2"/>
          <w:sz w:val="24"/>
          <w:szCs w:val="24"/>
        </w:rPr>
        <w:t xml:space="preserve">повествователь, рассказчик, </w:t>
      </w:r>
      <w:r w:rsidRPr="00C70689">
        <w:rPr>
          <w:sz w:val="24"/>
          <w:szCs w:val="24"/>
        </w:rPr>
        <w:t>литературный</w:t>
      </w:r>
      <w:r w:rsidRPr="00C70689">
        <w:rPr>
          <w:spacing w:val="-10"/>
          <w:sz w:val="24"/>
          <w:szCs w:val="24"/>
        </w:rPr>
        <w:t xml:space="preserve"> </w:t>
      </w:r>
      <w:r w:rsidRPr="00C70689">
        <w:rPr>
          <w:sz w:val="24"/>
          <w:szCs w:val="24"/>
        </w:rPr>
        <w:t>герой</w:t>
      </w:r>
      <w:r w:rsidRPr="00C70689">
        <w:rPr>
          <w:spacing w:val="-10"/>
          <w:sz w:val="24"/>
          <w:szCs w:val="24"/>
        </w:rPr>
        <w:t xml:space="preserve"> </w:t>
      </w:r>
      <w:r w:rsidRPr="00C70689">
        <w:rPr>
          <w:sz w:val="24"/>
          <w:szCs w:val="24"/>
        </w:rPr>
        <w:t>(персонаж),</w:t>
      </w:r>
      <w:r w:rsidRPr="00C70689">
        <w:rPr>
          <w:spacing w:val="-2"/>
          <w:sz w:val="24"/>
          <w:szCs w:val="24"/>
        </w:rPr>
        <w:t xml:space="preserve"> </w:t>
      </w:r>
      <w:r w:rsidRPr="00C70689">
        <w:rPr>
          <w:sz w:val="24"/>
          <w:szCs w:val="24"/>
        </w:rPr>
        <w:t>лирический</w:t>
      </w:r>
      <w:r w:rsidRPr="00C70689">
        <w:rPr>
          <w:spacing w:val="-10"/>
          <w:sz w:val="24"/>
          <w:szCs w:val="24"/>
        </w:rPr>
        <w:t xml:space="preserve"> </w:t>
      </w:r>
      <w:r w:rsidRPr="00C70689">
        <w:rPr>
          <w:sz w:val="24"/>
          <w:szCs w:val="24"/>
        </w:rPr>
        <w:t>герой,</w:t>
      </w:r>
      <w:r w:rsidRPr="00C70689">
        <w:rPr>
          <w:spacing w:val="-2"/>
          <w:sz w:val="24"/>
          <w:szCs w:val="24"/>
        </w:rPr>
        <w:t xml:space="preserve"> </w:t>
      </w:r>
      <w:r w:rsidRPr="00C70689">
        <w:rPr>
          <w:sz w:val="24"/>
          <w:szCs w:val="24"/>
        </w:rPr>
        <w:t>лирический</w:t>
      </w:r>
      <w:r w:rsidRPr="00C70689">
        <w:rPr>
          <w:spacing w:val="-10"/>
          <w:sz w:val="24"/>
          <w:szCs w:val="24"/>
        </w:rPr>
        <w:t xml:space="preserve"> </w:t>
      </w:r>
      <w:r w:rsidRPr="00C70689">
        <w:rPr>
          <w:sz w:val="24"/>
          <w:szCs w:val="24"/>
        </w:rPr>
        <w:t>персонаж;</w:t>
      </w:r>
      <w:r w:rsidRPr="00C70689">
        <w:rPr>
          <w:spacing w:val="-13"/>
          <w:sz w:val="24"/>
          <w:szCs w:val="24"/>
        </w:rPr>
        <w:t xml:space="preserve"> </w:t>
      </w:r>
      <w:r w:rsidRPr="00C70689">
        <w:rPr>
          <w:sz w:val="24"/>
          <w:szCs w:val="24"/>
        </w:rPr>
        <w:t>речевая характеристика героя; реплика, диалог, монолог; ремарка; портрет, пейзаж, интерьер, художественная деталь, символ, подтекст,</w:t>
      </w:r>
      <w:r w:rsidRPr="00C70689">
        <w:rPr>
          <w:spacing w:val="40"/>
          <w:sz w:val="24"/>
          <w:szCs w:val="24"/>
        </w:rPr>
        <w:t xml:space="preserve"> </w:t>
      </w:r>
      <w:r w:rsidRPr="00C70689">
        <w:rPr>
          <w:sz w:val="24"/>
          <w:szCs w:val="24"/>
        </w:rPr>
        <w:t>психологизм; сатира, юмор, ирония,</w:t>
      </w:r>
      <w:r w:rsidRPr="00C70689">
        <w:rPr>
          <w:spacing w:val="-10"/>
          <w:sz w:val="24"/>
          <w:szCs w:val="24"/>
        </w:rPr>
        <w:t xml:space="preserve"> </w:t>
      </w:r>
      <w:r w:rsidRPr="00C70689">
        <w:rPr>
          <w:sz w:val="24"/>
          <w:szCs w:val="24"/>
        </w:rPr>
        <w:t>сарказм,</w:t>
      </w:r>
      <w:r w:rsidRPr="00C70689">
        <w:rPr>
          <w:spacing w:val="-9"/>
          <w:sz w:val="24"/>
          <w:szCs w:val="24"/>
        </w:rPr>
        <w:t xml:space="preserve"> </w:t>
      </w:r>
      <w:r w:rsidRPr="00C70689">
        <w:rPr>
          <w:sz w:val="24"/>
          <w:szCs w:val="24"/>
        </w:rPr>
        <w:t>гротеск;</w:t>
      </w:r>
      <w:r w:rsidRPr="00C70689">
        <w:rPr>
          <w:spacing w:val="-18"/>
          <w:sz w:val="24"/>
          <w:szCs w:val="24"/>
        </w:rPr>
        <w:t xml:space="preserve"> </w:t>
      </w:r>
      <w:r w:rsidRPr="00C70689">
        <w:rPr>
          <w:sz w:val="24"/>
          <w:szCs w:val="24"/>
        </w:rPr>
        <w:t>эпитет,</w:t>
      </w:r>
      <w:r w:rsidRPr="00C70689">
        <w:rPr>
          <w:spacing w:val="30"/>
          <w:sz w:val="24"/>
          <w:szCs w:val="24"/>
        </w:rPr>
        <w:t xml:space="preserve"> </w:t>
      </w:r>
      <w:r w:rsidRPr="00C70689">
        <w:rPr>
          <w:sz w:val="24"/>
          <w:szCs w:val="24"/>
        </w:rPr>
        <w:t>метафора,</w:t>
      </w:r>
      <w:r w:rsidRPr="00C70689">
        <w:rPr>
          <w:spacing w:val="-9"/>
          <w:sz w:val="24"/>
          <w:szCs w:val="24"/>
        </w:rPr>
        <w:t xml:space="preserve"> </w:t>
      </w:r>
      <w:r w:rsidRPr="00C70689">
        <w:rPr>
          <w:sz w:val="24"/>
          <w:szCs w:val="24"/>
        </w:rPr>
        <w:t>сравнение,</w:t>
      </w:r>
      <w:r w:rsidRPr="00C70689">
        <w:rPr>
          <w:spacing w:val="-9"/>
          <w:sz w:val="24"/>
          <w:szCs w:val="24"/>
        </w:rPr>
        <w:t xml:space="preserve"> </w:t>
      </w:r>
      <w:r w:rsidRPr="00C70689">
        <w:rPr>
          <w:sz w:val="24"/>
          <w:szCs w:val="24"/>
        </w:rPr>
        <w:t>олицетворение,</w:t>
      </w:r>
      <w:r w:rsidRPr="00C70689">
        <w:rPr>
          <w:spacing w:val="-9"/>
          <w:sz w:val="24"/>
          <w:szCs w:val="24"/>
        </w:rPr>
        <w:t xml:space="preserve"> </w:t>
      </w:r>
      <w:r w:rsidRPr="00C70689">
        <w:rPr>
          <w:sz w:val="24"/>
          <w:szCs w:val="24"/>
        </w:rPr>
        <w:t>гипербола; антитеза, аллегория, риторический вопрос, риторическое восклицание, инверсия; повтор,</w:t>
      </w:r>
      <w:r w:rsidRPr="00C70689">
        <w:rPr>
          <w:spacing w:val="76"/>
          <w:sz w:val="24"/>
          <w:szCs w:val="24"/>
        </w:rPr>
        <w:t xml:space="preserve"> </w:t>
      </w:r>
      <w:r w:rsidRPr="00C70689">
        <w:rPr>
          <w:sz w:val="24"/>
          <w:szCs w:val="24"/>
        </w:rPr>
        <w:t>анафора;</w:t>
      </w:r>
      <w:r w:rsidRPr="00C70689">
        <w:rPr>
          <w:spacing w:val="40"/>
          <w:sz w:val="24"/>
          <w:szCs w:val="24"/>
        </w:rPr>
        <w:t xml:space="preserve"> </w:t>
      </w:r>
      <w:r w:rsidRPr="00C70689">
        <w:rPr>
          <w:sz w:val="24"/>
          <w:szCs w:val="24"/>
        </w:rPr>
        <w:t>умолчание,</w:t>
      </w:r>
      <w:r w:rsidRPr="00C70689">
        <w:rPr>
          <w:spacing w:val="76"/>
          <w:sz w:val="24"/>
          <w:szCs w:val="24"/>
        </w:rPr>
        <w:t xml:space="preserve"> </w:t>
      </w:r>
      <w:r w:rsidRPr="00C70689">
        <w:rPr>
          <w:sz w:val="24"/>
          <w:szCs w:val="24"/>
        </w:rPr>
        <w:t>параллелизм,</w:t>
      </w:r>
      <w:r w:rsidRPr="00C70689">
        <w:rPr>
          <w:spacing w:val="76"/>
          <w:sz w:val="24"/>
          <w:szCs w:val="24"/>
        </w:rPr>
        <w:t xml:space="preserve"> </w:t>
      </w:r>
      <w:r w:rsidRPr="00C70689">
        <w:rPr>
          <w:sz w:val="24"/>
          <w:szCs w:val="24"/>
        </w:rPr>
        <w:t>звукопись</w:t>
      </w:r>
      <w:r w:rsidRPr="00C70689">
        <w:rPr>
          <w:spacing w:val="80"/>
          <w:sz w:val="24"/>
          <w:szCs w:val="24"/>
        </w:rPr>
        <w:t xml:space="preserve"> </w:t>
      </w:r>
      <w:r w:rsidRPr="00C70689">
        <w:rPr>
          <w:sz w:val="24"/>
          <w:szCs w:val="24"/>
        </w:rPr>
        <w:t>(аллитерация,</w:t>
      </w:r>
      <w:r w:rsidRPr="00C70689">
        <w:rPr>
          <w:spacing w:val="76"/>
          <w:sz w:val="24"/>
          <w:szCs w:val="24"/>
        </w:rPr>
        <w:t xml:space="preserve"> </w:t>
      </w:r>
      <w:r w:rsidRPr="00C70689">
        <w:rPr>
          <w:sz w:val="24"/>
          <w:szCs w:val="24"/>
        </w:rPr>
        <w:t>ассонанс),</w:t>
      </w:r>
    </w:p>
    <w:p w:rsidR="006837D4" w:rsidRPr="00C70689" w:rsidRDefault="006837D4" w:rsidP="006837D4">
      <w:pPr>
        <w:pStyle w:val="a3"/>
        <w:spacing w:before="103"/>
        <w:ind w:right="197"/>
        <w:jc w:val="left"/>
        <w:rPr>
          <w:sz w:val="24"/>
          <w:szCs w:val="24"/>
        </w:rPr>
      </w:pPr>
      <w:r w:rsidRPr="00C70689">
        <w:rPr>
          <w:sz w:val="24"/>
          <w:szCs w:val="24"/>
        </w:rPr>
        <w:t>стиль; стих и проза; стихотворный метр (хорей, ямб, дактиль, амфибрахий, анапест), ритм, рифма, строфа; афоризм);</w:t>
      </w:r>
    </w:p>
    <w:p w:rsidR="006837D4" w:rsidRPr="00C70689" w:rsidRDefault="006837D4" w:rsidP="006837D4">
      <w:pPr>
        <w:pStyle w:val="a3"/>
        <w:spacing w:before="16"/>
        <w:ind w:right="186" w:firstLine="570"/>
        <w:jc w:val="left"/>
        <w:rPr>
          <w:sz w:val="24"/>
          <w:szCs w:val="24"/>
        </w:rPr>
      </w:pPr>
      <w:r w:rsidRPr="00C70689">
        <w:rPr>
          <w:sz w:val="24"/>
          <w:szCs w:val="24"/>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w:t>
      </w:r>
      <w:r w:rsidRPr="00C70689">
        <w:rPr>
          <w:spacing w:val="-7"/>
          <w:sz w:val="24"/>
          <w:szCs w:val="24"/>
        </w:rPr>
        <w:t xml:space="preserve"> </w:t>
      </w:r>
      <w:r w:rsidRPr="00C70689">
        <w:rPr>
          <w:sz w:val="24"/>
          <w:szCs w:val="24"/>
        </w:rPr>
        <w:t>направлению);</w:t>
      </w:r>
    </w:p>
    <w:p w:rsidR="006837D4" w:rsidRPr="00C70689" w:rsidRDefault="006837D4" w:rsidP="006837D4">
      <w:pPr>
        <w:pStyle w:val="a3"/>
        <w:spacing w:before="9"/>
        <w:ind w:right="190" w:firstLine="570"/>
        <w:jc w:val="left"/>
        <w:rPr>
          <w:sz w:val="24"/>
          <w:szCs w:val="24"/>
        </w:rPr>
      </w:pPr>
      <w:r w:rsidRPr="00C70689">
        <w:rPr>
          <w:sz w:val="24"/>
          <w:szCs w:val="24"/>
        </w:rPr>
        <w:t>овладение умением выявлять связь между важнейшими фактами биографии писателей</w:t>
      </w:r>
      <w:r w:rsidRPr="00C70689">
        <w:rPr>
          <w:spacing w:val="40"/>
          <w:sz w:val="24"/>
          <w:szCs w:val="24"/>
        </w:rPr>
        <w:t xml:space="preserve"> </w:t>
      </w:r>
      <w:r w:rsidRPr="00C70689">
        <w:rPr>
          <w:sz w:val="24"/>
          <w:szCs w:val="24"/>
        </w:rPr>
        <w:t>(в</w:t>
      </w:r>
      <w:r w:rsidRPr="00C70689">
        <w:rPr>
          <w:spacing w:val="40"/>
          <w:sz w:val="24"/>
          <w:szCs w:val="24"/>
        </w:rPr>
        <w:t xml:space="preserve"> </w:t>
      </w:r>
      <w:r w:rsidRPr="00C70689">
        <w:rPr>
          <w:sz w:val="24"/>
          <w:szCs w:val="24"/>
        </w:rPr>
        <w:t>том</w:t>
      </w:r>
      <w:r w:rsidRPr="00C70689">
        <w:rPr>
          <w:spacing w:val="40"/>
          <w:sz w:val="24"/>
          <w:szCs w:val="24"/>
        </w:rPr>
        <w:t xml:space="preserve"> </w:t>
      </w:r>
      <w:r w:rsidRPr="00C70689">
        <w:rPr>
          <w:sz w:val="24"/>
          <w:szCs w:val="24"/>
        </w:rPr>
        <w:t>числе</w:t>
      </w:r>
      <w:r w:rsidRPr="00C70689">
        <w:rPr>
          <w:spacing w:val="40"/>
          <w:sz w:val="24"/>
          <w:szCs w:val="24"/>
        </w:rPr>
        <w:t xml:space="preserve"> </w:t>
      </w:r>
      <w:r w:rsidRPr="00C70689">
        <w:rPr>
          <w:sz w:val="24"/>
          <w:szCs w:val="24"/>
        </w:rPr>
        <w:t>А.С.</w:t>
      </w:r>
      <w:r w:rsidRPr="00C70689">
        <w:rPr>
          <w:spacing w:val="40"/>
          <w:sz w:val="24"/>
          <w:szCs w:val="24"/>
        </w:rPr>
        <w:t xml:space="preserve"> </w:t>
      </w:r>
      <w:r w:rsidRPr="00C70689">
        <w:rPr>
          <w:sz w:val="24"/>
          <w:szCs w:val="24"/>
        </w:rPr>
        <w:t>Грибоедова,</w:t>
      </w:r>
      <w:r w:rsidRPr="00C70689">
        <w:rPr>
          <w:spacing w:val="40"/>
          <w:sz w:val="24"/>
          <w:szCs w:val="24"/>
        </w:rPr>
        <w:t xml:space="preserve"> </w:t>
      </w:r>
      <w:r w:rsidRPr="00C70689">
        <w:rPr>
          <w:sz w:val="24"/>
          <w:szCs w:val="24"/>
        </w:rPr>
        <w:t>А.С.</w:t>
      </w:r>
      <w:r w:rsidRPr="00C70689">
        <w:rPr>
          <w:spacing w:val="40"/>
          <w:sz w:val="24"/>
          <w:szCs w:val="24"/>
        </w:rPr>
        <w:t xml:space="preserve"> </w:t>
      </w:r>
      <w:r w:rsidRPr="00C70689">
        <w:rPr>
          <w:sz w:val="24"/>
          <w:szCs w:val="24"/>
        </w:rPr>
        <w:t>Пушкина,</w:t>
      </w:r>
      <w:r w:rsidRPr="00C70689">
        <w:rPr>
          <w:spacing w:val="40"/>
          <w:sz w:val="24"/>
          <w:szCs w:val="24"/>
        </w:rPr>
        <w:t xml:space="preserve"> </w:t>
      </w:r>
      <w:r w:rsidRPr="00C70689">
        <w:rPr>
          <w:sz w:val="24"/>
          <w:szCs w:val="24"/>
        </w:rPr>
        <w:t>М.Ю.</w:t>
      </w:r>
      <w:r w:rsidRPr="00C70689">
        <w:rPr>
          <w:spacing w:val="40"/>
          <w:sz w:val="24"/>
          <w:szCs w:val="24"/>
        </w:rPr>
        <w:t xml:space="preserve"> </w:t>
      </w:r>
      <w:r w:rsidRPr="00C70689">
        <w:rPr>
          <w:sz w:val="24"/>
          <w:szCs w:val="24"/>
        </w:rPr>
        <w:t xml:space="preserve">Лермонтова, Н.В. Гоголя) и </w:t>
      </w:r>
      <w:r w:rsidRPr="00C70689">
        <w:rPr>
          <w:sz w:val="24"/>
          <w:szCs w:val="24"/>
        </w:rPr>
        <w:lastRenderedPageBreak/>
        <w:t>особенностями исторической эпохи, авторского мировоззрения, проблематики</w:t>
      </w:r>
      <w:r w:rsidRPr="00C70689">
        <w:rPr>
          <w:spacing w:val="-27"/>
          <w:sz w:val="24"/>
          <w:szCs w:val="24"/>
        </w:rPr>
        <w:t xml:space="preserve"> </w:t>
      </w:r>
      <w:r w:rsidRPr="00C70689">
        <w:rPr>
          <w:sz w:val="24"/>
          <w:szCs w:val="24"/>
        </w:rPr>
        <w:t>произведений;</w:t>
      </w:r>
    </w:p>
    <w:p w:rsidR="006837D4" w:rsidRPr="00C70689" w:rsidRDefault="006837D4" w:rsidP="006837D4">
      <w:pPr>
        <w:pStyle w:val="a3"/>
        <w:ind w:left="690"/>
        <w:jc w:val="left"/>
        <w:rPr>
          <w:sz w:val="24"/>
          <w:szCs w:val="24"/>
        </w:rPr>
      </w:pPr>
      <w:r w:rsidRPr="00C70689">
        <w:rPr>
          <w:sz w:val="24"/>
          <w:szCs w:val="24"/>
        </w:rPr>
        <w:t>овладение</w:t>
      </w:r>
      <w:r w:rsidRPr="00C70689">
        <w:rPr>
          <w:spacing w:val="69"/>
          <w:sz w:val="24"/>
          <w:szCs w:val="24"/>
        </w:rPr>
        <w:t xml:space="preserve"> </w:t>
      </w:r>
      <w:r w:rsidRPr="00C70689">
        <w:rPr>
          <w:sz w:val="24"/>
          <w:szCs w:val="24"/>
        </w:rPr>
        <w:t>умением</w:t>
      </w:r>
      <w:r w:rsidRPr="00C70689">
        <w:rPr>
          <w:spacing w:val="57"/>
          <w:w w:val="150"/>
          <w:sz w:val="24"/>
          <w:szCs w:val="24"/>
        </w:rPr>
        <w:t xml:space="preserve"> </w:t>
      </w:r>
      <w:r w:rsidRPr="00C70689">
        <w:rPr>
          <w:sz w:val="24"/>
          <w:szCs w:val="24"/>
        </w:rPr>
        <w:t>сопоставлять</w:t>
      </w:r>
      <w:r w:rsidRPr="00C70689">
        <w:rPr>
          <w:spacing w:val="66"/>
          <w:sz w:val="24"/>
          <w:szCs w:val="24"/>
        </w:rPr>
        <w:t xml:space="preserve"> </w:t>
      </w:r>
      <w:r w:rsidRPr="00C70689">
        <w:rPr>
          <w:sz w:val="24"/>
          <w:szCs w:val="24"/>
        </w:rPr>
        <w:t>произведения,</w:t>
      </w:r>
      <w:r w:rsidRPr="00C70689">
        <w:rPr>
          <w:spacing w:val="48"/>
          <w:sz w:val="24"/>
          <w:szCs w:val="24"/>
        </w:rPr>
        <w:t xml:space="preserve"> </w:t>
      </w:r>
      <w:r w:rsidRPr="00C70689">
        <w:rPr>
          <w:sz w:val="24"/>
          <w:szCs w:val="24"/>
        </w:rPr>
        <w:t>их</w:t>
      </w:r>
      <w:r w:rsidRPr="00C70689">
        <w:rPr>
          <w:spacing w:val="23"/>
          <w:sz w:val="24"/>
          <w:szCs w:val="24"/>
        </w:rPr>
        <w:t xml:space="preserve">  </w:t>
      </w:r>
      <w:r w:rsidRPr="00C70689">
        <w:rPr>
          <w:sz w:val="24"/>
          <w:szCs w:val="24"/>
        </w:rPr>
        <w:t>фрагменты</w:t>
      </w:r>
      <w:r w:rsidRPr="00C70689">
        <w:rPr>
          <w:spacing w:val="49"/>
          <w:sz w:val="24"/>
          <w:szCs w:val="24"/>
        </w:rPr>
        <w:t xml:space="preserve"> </w:t>
      </w:r>
      <w:r w:rsidRPr="00C70689">
        <w:rPr>
          <w:sz w:val="24"/>
          <w:szCs w:val="24"/>
        </w:rPr>
        <w:t>(с</w:t>
      </w:r>
      <w:r w:rsidRPr="00C70689">
        <w:rPr>
          <w:spacing w:val="24"/>
          <w:sz w:val="24"/>
          <w:szCs w:val="24"/>
        </w:rPr>
        <w:t xml:space="preserve">  </w:t>
      </w:r>
      <w:r w:rsidRPr="00C70689">
        <w:rPr>
          <w:spacing w:val="-2"/>
          <w:sz w:val="24"/>
          <w:szCs w:val="24"/>
        </w:rPr>
        <w:t>учётом</w:t>
      </w:r>
    </w:p>
    <w:p w:rsidR="006837D4" w:rsidRPr="00C70689" w:rsidRDefault="006837D4" w:rsidP="006837D4">
      <w:pPr>
        <w:pStyle w:val="a3"/>
        <w:spacing w:before="38"/>
        <w:ind w:right="187"/>
        <w:jc w:val="left"/>
        <w:rPr>
          <w:sz w:val="24"/>
          <w:szCs w:val="24"/>
        </w:rPr>
      </w:pPr>
      <w:r w:rsidRPr="00C70689">
        <w:rPr>
          <w:sz w:val="24"/>
          <w:szCs w:val="24"/>
        </w:rPr>
        <w:t>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p w:rsidR="006837D4" w:rsidRPr="00C70689" w:rsidRDefault="006837D4" w:rsidP="006837D4">
      <w:pPr>
        <w:pStyle w:val="a3"/>
        <w:ind w:right="187" w:firstLine="570"/>
        <w:jc w:val="left"/>
        <w:rPr>
          <w:sz w:val="24"/>
          <w:szCs w:val="24"/>
        </w:rPr>
      </w:pPr>
      <w:r w:rsidRPr="00C70689">
        <w:rPr>
          <w:sz w:val="24"/>
          <w:szCs w:val="24"/>
        </w:rPr>
        <w:t>овладение умением сопоставлять изученные и</w:t>
      </w:r>
      <w:r w:rsidRPr="00C70689">
        <w:rPr>
          <w:spacing w:val="40"/>
          <w:sz w:val="24"/>
          <w:szCs w:val="24"/>
        </w:rPr>
        <w:t xml:space="preserve"> </w:t>
      </w:r>
      <w:r w:rsidRPr="00C70689">
        <w:rPr>
          <w:sz w:val="24"/>
          <w:szCs w:val="24"/>
        </w:rPr>
        <w:t>самостоятельно прочитанные произведения художественной литературы с произведениями других видов искусства (живопись, музыка, театр,</w:t>
      </w:r>
      <w:r w:rsidRPr="00C70689">
        <w:rPr>
          <w:spacing w:val="-11"/>
          <w:sz w:val="24"/>
          <w:szCs w:val="24"/>
        </w:rPr>
        <w:t xml:space="preserve"> </w:t>
      </w:r>
      <w:r w:rsidRPr="00C70689">
        <w:rPr>
          <w:sz w:val="24"/>
          <w:szCs w:val="24"/>
        </w:rPr>
        <w:t>кино);</w:t>
      </w:r>
    </w:p>
    <w:p w:rsidR="006837D4" w:rsidRPr="00C70689" w:rsidRDefault="006837D4" w:rsidP="006837D4">
      <w:pPr>
        <w:pStyle w:val="a5"/>
        <w:numPr>
          <w:ilvl w:val="0"/>
          <w:numId w:val="7"/>
        </w:numPr>
        <w:tabs>
          <w:tab w:val="left" w:pos="973"/>
        </w:tabs>
        <w:spacing w:before="10"/>
        <w:ind w:left="119" w:right="186" w:firstLine="570"/>
        <w:rPr>
          <w:sz w:val="24"/>
          <w:szCs w:val="24"/>
        </w:rPr>
      </w:pPr>
      <w:r w:rsidRPr="00C70689">
        <w:rPr>
          <w:sz w:val="24"/>
          <w:szCs w:val="24"/>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p w:rsidR="006837D4" w:rsidRPr="00C70689" w:rsidRDefault="006837D4" w:rsidP="006837D4">
      <w:pPr>
        <w:pStyle w:val="a5"/>
        <w:numPr>
          <w:ilvl w:val="0"/>
          <w:numId w:val="7"/>
        </w:numPr>
        <w:tabs>
          <w:tab w:val="left" w:pos="973"/>
        </w:tabs>
        <w:ind w:left="973" w:hanging="284"/>
        <w:rPr>
          <w:sz w:val="24"/>
          <w:szCs w:val="24"/>
        </w:rPr>
      </w:pPr>
      <w:r w:rsidRPr="00C70689">
        <w:rPr>
          <w:sz w:val="24"/>
          <w:szCs w:val="24"/>
        </w:rPr>
        <w:t>овладение</w:t>
      </w:r>
      <w:r w:rsidRPr="00C70689">
        <w:rPr>
          <w:spacing w:val="31"/>
          <w:sz w:val="24"/>
          <w:szCs w:val="24"/>
        </w:rPr>
        <w:t xml:space="preserve"> </w:t>
      </w:r>
      <w:r w:rsidRPr="00C70689">
        <w:rPr>
          <w:sz w:val="24"/>
          <w:szCs w:val="24"/>
        </w:rPr>
        <w:t>умением</w:t>
      </w:r>
      <w:r w:rsidRPr="00C70689">
        <w:rPr>
          <w:spacing w:val="75"/>
          <w:sz w:val="24"/>
          <w:szCs w:val="24"/>
        </w:rPr>
        <w:t xml:space="preserve"> </w:t>
      </w:r>
      <w:r w:rsidRPr="00C70689">
        <w:rPr>
          <w:sz w:val="24"/>
          <w:szCs w:val="24"/>
        </w:rPr>
        <w:t>пересказывать</w:t>
      </w:r>
      <w:r w:rsidRPr="00C70689">
        <w:rPr>
          <w:spacing w:val="28"/>
          <w:sz w:val="24"/>
          <w:szCs w:val="24"/>
        </w:rPr>
        <w:t xml:space="preserve"> </w:t>
      </w:r>
      <w:r w:rsidRPr="00C70689">
        <w:rPr>
          <w:sz w:val="24"/>
          <w:szCs w:val="24"/>
        </w:rPr>
        <w:t>прочитанное</w:t>
      </w:r>
      <w:r w:rsidRPr="00C70689">
        <w:rPr>
          <w:spacing w:val="32"/>
          <w:sz w:val="24"/>
          <w:szCs w:val="24"/>
        </w:rPr>
        <w:t xml:space="preserve"> </w:t>
      </w:r>
      <w:r w:rsidRPr="00C70689">
        <w:rPr>
          <w:sz w:val="24"/>
          <w:szCs w:val="24"/>
        </w:rPr>
        <w:t>произведение,</w:t>
      </w:r>
      <w:r w:rsidRPr="00C70689">
        <w:rPr>
          <w:spacing w:val="25"/>
          <w:sz w:val="24"/>
          <w:szCs w:val="24"/>
        </w:rPr>
        <w:t xml:space="preserve"> </w:t>
      </w:r>
      <w:r w:rsidRPr="00C70689">
        <w:rPr>
          <w:spacing w:val="-2"/>
          <w:sz w:val="24"/>
          <w:szCs w:val="24"/>
        </w:rPr>
        <w:t>используя</w:t>
      </w:r>
    </w:p>
    <w:p w:rsidR="006837D4" w:rsidRPr="00C70689" w:rsidRDefault="006837D4" w:rsidP="006837D4">
      <w:pPr>
        <w:pStyle w:val="a3"/>
        <w:spacing w:before="38"/>
        <w:ind w:right="196"/>
        <w:jc w:val="left"/>
        <w:rPr>
          <w:sz w:val="24"/>
          <w:szCs w:val="24"/>
        </w:rPr>
      </w:pPr>
      <w:r w:rsidRPr="00C70689">
        <w:rPr>
          <w:sz w:val="24"/>
          <w:szCs w:val="24"/>
        </w:rPr>
        <w:t>подробный,</w:t>
      </w:r>
      <w:r w:rsidRPr="00C70689">
        <w:rPr>
          <w:spacing w:val="40"/>
          <w:sz w:val="24"/>
          <w:szCs w:val="24"/>
        </w:rPr>
        <w:t xml:space="preserve"> </w:t>
      </w:r>
      <w:r w:rsidRPr="00C70689">
        <w:rPr>
          <w:sz w:val="24"/>
          <w:szCs w:val="24"/>
        </w:rPr>
        <w:t>сжатый,</w:t>
      </w:r>
      <w:r w:rsidRPr="00C70689">
        <w:rPr>
          <w:spacing w:val="80"/>
          <w:sz w:val="24"/>
          <w:szCs w:val="24"/>
        </w:rPr>
        <w:t xml:space="preserve"> </w:t>
      </w:r>
      <w:r w:rsidRPr="00C70689">
        <w:rPr>
          <w:sz w:val="24"/>
          <w:szCs w:val="24"/>
        </w:rPr>
        <w:t>выборочный,</w:t>
      </w:r>
      <w:r w:rsidRPr="00C70689">
        <w:rPr>
          <w:spacing w:val="40"/>
          <w:sz w:val="24"/>
          <w:szCs w:val="24"/>
        </w:rPr>
        <w:t xml:space="preserve"> </w:t>
      </w:r>
      <w:r w:rsidRPr="00C70689">
        <w:rPr>
          <w:sz w:val="24"/>
          <w:szCs w:val="24"/>
        </w:rPr>
        <w:t>творческий</w:t>
      </w:r>
      <w:r w:rsidRPr="00C70689">
        <w:rPr>
          <w:spacing w:val="40"/>
          <w:sz w:val="24"/>
          <w:szCs w:val="24"/>
        </w:rPr>
        <w:t xml:space="preserve"> </w:t>
      </w:r>
      <w:r w:rsidRPr="00C70689">
        <w:rPr>
          <w:sz w:val="24"/>
          <w:szCs w:val="24"/>
        </w:rPr>
        <w:t>пересказ,</w:t>
      </w:r>
      <w:r w:rsidRPr="00C70689">
        <w:rPr>
          <w:spacing w:val="40"/>
          <w:sz w:val="24"/>
          <w:szCs w:val="24"/>
        </w:rPr>
        <w:t xml:space="preserve"> </w:t>
      </w:r>
      <w:r w:rsidRPr="00C70689">
        <w:rPr>
          <w:sz w:val="24"/>
          <w:szCs w:val="24"/>
        </w:rPr>
        <w:t>отвечать</w:t>
      </w:r>
      <w:r w:rsidRPr="00C70689">
        <w:rPr>
          <w:spacing w:val="40"/>
          <w:sz w:val="24"/>
          <w:szCs w:val="24"/>
        </w:rPr>
        <w:t xml:space="preserve"> </w:t>
      </w:r>
      <w:r w:rsidRPr="00C70689">
        <w:rPr>
          <w:sz w:val="24"/>
          <w:szCs w:val="24"/>
        </w:rPr>
        <w:t>на</w:t>
      </w:r>
      <w:r w:rsidRPr="00C70689">
        <w:rPr>
          <w:spacing w:val="80"/>
          <w:sz w:val="24"/>
          <w:szCs w:val="24"/>
        </w:rPr>
        <w:t xml:space="preserve"> </w:t>
      </w:r>
      <w:r w:rsidRPr="00C70689">
        <w:rPr>
          <w:sz w:val="24"/>
          <w:szCs w:val="24"/>
        </w:rPr>
        <w:t>вопросы по прочитанному</w:t>
      </w:r>
      <w:r w:rsidRPr="00C70689">
        <w:rPr>
          <w:spacing w:val="-3"/>
          <w:sz w:val="24"/>
          <w:szCs w:val="24"/>
        </w:rPr>
        <w:t xml:space="preserve"> </w:t>
      </w:r>
      <w:r w:rsidRPr="00C70689">
        <w:rPr>
          <w:sz w:val="24"/>
          <w:szCs w:val="24"/>
        </w:rPr>
        <w:t>произведению и формулировать вопросы к тексту;</w:t>
      </w:r>
    </w:p>
    <w:p w:rsidR="006837D4" w:rsidRPr="00C70689" w:rsidRDefault="006837D4" w:rsidP="006837D4">
      <w:pPr>
        <w:pStyle w:val="a5"/>
        <w:numPr>
          <w:ilvl w:val="0"/>
          <w:numId w:val="7"/>
        </w:numPr>
        <w:tabs>
          <w:tab w:val="left" w:pos="974"/>
        </w:tabs>
        <w:ind w:right="190" w:firstLine="570"/>
        <w:rPr>
          <w:sz w:val="24"/>
          <w:szCs w:val="24"/>
        </w:rPr>
      </w:pPr>
      <w:r w:rsidRPr="00C70689">
        <w:rPr>
          <w:sz w:val="24"/>
          <w:szCs w:val="24"/>
        </w:rPr>
        <w:t>развитие</w:t>
      </w:r>
      <w:r w:rsidRPr="00C70689">
        <w:rPr>
          <w:spacing w:val="80"/>
          <w:sz w:val="24"/>
          <w:szCs w:val="24"/>
        </w:rPr>
        <w:t xml:space="preserve"> </w:t>
      </w:r>
      <w:r w:rsidRPr="00C70689">
        <w:rPr>
          <w:sz w:val="24"/>
          <w:szCs w:val="24"/>
        </w:rPr>
        <w:t>умения</w:t>
      </w:r>
      <w:r w:rsidRPr="00C70689">
        <w:rPr>
          <w:spacing w:val="80"/>
          <w:sz w:val="24"/>
          <w:szCs w:val="24"/>
        </w:rPr>
        <w:t xml:space="preserve"> </w:t>
      </w:r>
      <w:r w:rsidRPr="00C70689">
        <w:rPr>
          <w:sz w:val="24"/>
          <w:szCs w:val="24"/>
        </w:rPr>
        <w:t>участвовать</w:t>
      </w:r>
      <w:r w:rsidRPr="00C70689">
        <w:rPr>
          <w:spacing w:val="77"/>
          <w:sz w:val="24"/>
          <w:szCs w:val="24"/>
        </w:rPr>
        <w:t xml:space="preserve"> </w:t>
      </w:r>
      <w:r w:rsidRPr="00C70689">
        <w:rPr>
          <w:sz w:val="24"/>
          <w:szCs w:val="24"/>
        </w:rPr>
        <w:t>в</w:t>
      </w:r>
      <w:r w:rsidRPr="00C70689">
        <w:rPr>
          <w:spacing w:val="80"/>
          <w:w w:val="150"/>
          <w:sz w:val="24"/>
          <w:szCs w:val="24"/>
        </w:rPr>
        <w:t xml:space="preserve"> </w:t>
      </w:r>
      <w:r w:rsidRPr="00C70689">
        <w:rPr>
          <w:sz w:val="24"/>
          <w:szCs w:val="24"/>
        </w:rPr>
        <w:t>диалоге</w:t>
      </w:r>
      <w:r w:rsidRPr="00C70689">
        <w:rPr>
          <w:spacing w:val="80"/>
          <w:sz w:val="24"/>
          <w:szCs w:val="24"/>
        </w:rPr>
        <w:t xml:space="preserve"> </w:t>
      </w:r>
      <w:r w:rsidRPr="00C70689">
        <w:rPr>
          <w:sz w:val="24"/>
          <w:szCs w:val="24"/>
        </w:rPr>
        <w:t>о</w:t>
      </w:r>
      <w:r w:rsidRPr="00C70689">
        <w:rPr>
          <w:spacing w:val="80"/>
          <w:sz w:val="24"/>
          <w:szCs w:val="24"/>
        </w:rPr>
        <w:t xml:space="preserve"> </w:t>
      </w:r>
      <w:r w:rsidRPr="00C70689">
        <w:rPr>
          <w:sz w:val="24"/>
          <w:szCs w:val="24"/>
        </w:rPr>
        <w:t>прочитанном</w:t>
      </w:r>
      <w:r w:rsidRPr="00C70689">
        <w:rPr>
          <w:spacing w:val="70"/>
          <w:sz w:val="24"/>
          <w:szCs w:val="24"/>
        </w:rPr>
        <w:t xml:space="preserve"> </w:t>
      </w:r>
      <w:r w:rsidRPr="00C70689">
        <w:rPr>
          <w:sz w:val="24"/>
          <w:szCs w:val="24"/>
        </w:rPr>
        <w:t>произведении, в дискуссии на литературные</w:t>
      </w:r>
      <w:r w:rsidRPr="00C70689">
        <w:rPr>
          <w:spacing w:val="-10"/>
          <w:sz w:val="24"/>
          <w:szCs w:val="24"/>
        </w:rPr>
        <w:t xml:space="preserve"> </w:t>
      </w:r>
      <w:r w:rsidRPr="00C70689">
        <w:rPr>
          <w:sz w:val="24"/>
          <w:szCs w:val="24"/>
        </w:rPr>
        <w:t>темы, соотносить собственную</w:t>
      </w:r>
      <w:r w:rsidRPr="00C70689">
        <w:rPr>
          <w:spacing w:val="-5"/>
          <w:sz w:val="24"/>
          <w:szCs w:val="24"/>
        </w:rPr>
        <w:t xml:space="preserve"> </w:t>
      </w:r>
      <w:r w:rsidRPr="00C70689">
        <w:rPr>
          <w:sz w:val="24"/>
          <w:szCs w:val="24"/>
        </w:rPr>
        <w:t>позицию</w:t>
      </w:r>
      <w:r w:rsidRPr="00C70689">
        <w:rPr>
          <w:spacing w:val="-5"/>
          <w:sz w:val="24"/>
          <w:szCs w:val="24"/>
        </w:rPr>
        <w:t xml:space="preserve"> </w:t>
      </w:r>
      <w:r w:rsidRPr="00C70689">
        <w:rPr>
          <w:sz w:val="24"/>
          <w:szCs w:val="24"/>
        </w:rPr>
        <w:t xml:space="preserve">с позицией автора и мнениями участников дискуссии, давать аргументированную оценку </w:t>
      </w:r>
      <w:r w:rsidRPr="00C70689">
        <w:rPr>
          <w:spacing w:val="-2"/>
          <w:sz w:val="24"/>
          <w:szCs w:val="24"/>
        </w:rPr>
        <w:t>прочитанному;</w:t>
      </w:r>
    </w:p>
    <w:p w:rsidR="006837D4" w:rsidRPr="00C70689" w:rsidRDefault="006837D4" w:rsidP="006837D4">
      <w:pPr>
        <w:pStyle w:val="a5"/>
        <w:numPr>
          <w:ilvl w:val="0"/>
          <w:numId w:val="7"/>
        </w:numPr>
        <w:tabs>
          <w:tab w:val="left" w:pos="974"/>
        </w:tabs>
        <w:spacing w:before="7"/>
        <w:ind w:right="188" w:firstLine="570"/>
        <w:rPr>
          <w:sz w:val="24"/>
          <w:szCs w:val="24"/>
        </w:rPr>
      </w:pPr>
      <w:r w:rsidRPr="00C70689">
        <w:rPr>
          <w:sz w:val="24"/>
          <w:szCs w:val="24"/>
        </w:rPr>
        <w:t>совершенствование</w:t>
      </w:r>
      <w:r w:rsidRPr="00C70689">
        <w:rPr>
          <w:spacing w:val="-6"/>
          <w:sz w:val="24"/>
          <w:szCs w:val="24"/>
        </w:rPr>
        <w:t xml:space="preserve"> </w:t>
      </w:r>
      <w:r w:rsidRPr="00C70689">
        <w:rPr>
          <w:sz w:val="24"/>
          <w:szCs w:val="24"/>
        </w:rPr>
        <w:t>умения создавать устные</w:t>
      </w:r>
      <w:r w:rsidRPr="00C70689">
        <w:rPr>
          <w:spacing w:val="-6"/>
          <w:sz w:val="24"/>
          <w:szCs w:val="24"/>
        </w:rPr>
        <w:t xml:space="preserve"> </w:t>
      </w:r>
      <w:r w:rsidRPr="00C70689">
        <w:rPr>
          <w:sz w:val="24"/>
          <w:szCs w:val="24"/>
        </w:rPr>
        <w:t>и</w:t>
      </w:r>
      <w:r w:rsidRPr="00C70689">
        <w:rPr>
          <w:spacing w:val="40"/>
          <w:sz w:val="24"/>
          <w:szCs w:val="24"/>
        </w:rPr>
        <w:t xml:space="preserve"> </w:t>
      </w:r>
      <w:r w:rsidRPr="00C70689">
        <w:rPr>
          <w:sz w:val="24"/>
          <w:szCs w:val="24"/>
        </w:rPr>
        <w:t>письменные высказывания разных</w:t>
      </w:r>
      <w:r w:rsidRPr="00C70689">
        <w:rPr>
          <w:spacing w:val="80"/>
          <w:sz w:val="24"/>
          <w:szCs w:val="24"/>
        </w:rPr>
        <w:t xml:space="preserve"> </w:t>
      </w:r>
      <w:r w:rsidRPr="00C70689">
        <w:rPr>
          <w:sz w:val="24"/>
          <w:szCs w:val="24"/>
        </w:rPr>
        <w:t>жанров,</w:t>
      </w:r>
      <w:r w:rsidRPr="00C70689">
        <w:rPr>
          <w:spacing w:val="80"/>
          <w:sz w:val="24"/>
          <w:szCs w:val="24"/>
        </w:rPr>
        <w:t xml:space="preserve"> </w:t>
      </w:r>
      <w:r w:rsidRPr="00C70689">
        <w:rPr>
          <w:sz w:val="24"/>
          <w:szCs w:val="24"/>
        </w:rPr>
        <w:t>писать</w:t>
      </w:r>
      <w:r w:rsidRPr="00C70689">
        <w:rPr>
          <w:spacing w:val="80"/>
          <w:w w:val="150"/>
          <w:sz w:val="24"/>
          <w:szCs w:val="24"/>
        </w:rPr>
        <w:t xml:space="preserve"> </w:t>
      </w:r>
      <w:r w:rsidRPr="00C70689">
        <w:rPr>
          <w:sz w:val="24"/>
          <w:szCs w:val="24"/>
        </w:rPr>
        <w:t>сочинение-рассуждение</w:t>
      </w:r>
      <w:r w:rsidRPr="00C70689">
        <w:rPr>
          <w:spacing w:val="80"/>
          <w:sz w:val="24"/>
          <w:szCs w:val="24"/>
        </w:rPr>
        <w:t xml:space="preserve"> </w:t>
      </w:r>
      <w:r w:rsidRPr="00C70689">
        <w:rPr>
          <w:sz w:val="24"/>
          <w:szCs w:val="24"/>
        </w:rPr>
        <w:t>по</w:t>
      </w:r>
      <w:r w:rsidRPr="00C70689">
        <w:rPr>
          <w:spacing w:val="80"/>
          <w:w w:val="150"/>
          <w:sz w:val="24"/>
          <w:szCs w:val="24"/>
        </w:rPr>
        <w:t xml:space="preserve"> </w:t>
      </w:r>
      <w:r w:rsidRPr="00C70689">
        <w:rPr>
          <w:sz w:val="24"/>
          <w:szCs w:val="24"/>
        </w:rPr>
        <w:t>заданной</w:t>
      </w:r>
      <w:r w:rsidRPr="00C70689">
        <w:rPr>
          <w:spacing w:val="80"/>
          <w:sz w:val="24"/>
          <w:szCs w:val="24"/>
        </w:rPr>
        <w:t xml:space="preserve"> </w:t>
      </w:r>
      <w:r w:rsidRPr="00C70689">
        <w:rPr>
          <w:sz w:val="24"/>
          <w:szCs w:val="24"/>
        </w:rPr>
        <w:t>теме</w:t>
      </w:r>
      <w:r w:rsidRPr="00C70689">
        <w:rPr>
          <w:spacing w:val="80"/>
          <w:w w:val="150"/>
          <w:sz w:val="24"/>
          <w:szCs w:val="24"/>
        </w:rPr>
        <w:t xml:space="preserve"> </w:t>
      </w:r>
      <w:r w:rsidRPr="00C70689">
        <w:rPr>
          <w:sz w:val="24"/>
          <w:szCs w:val="24"/>
        </w:rPr>
        <w:t>с</w:t>
      </w:r>
      <w:r w:rsidRPr="00C70689">
        <w:rPr>
          <w:spacing w:val="80"/>
          <w:w w:val="150"/>
          <w:sz w:val="24"/>
          <w:szCs w:val="24"/>
        </w:rPr>
        <w:t xml:space="preserve"> </w:t>
      </w:r>
      <w:r w:rsidRPr="00C70689">
        <w:rPr>
          <w:sz w:val="24"/>
          <w:szCs w:val="24"/>
        </w:rPr>
        <w:t>опорой на прочитанные</w:t>
      </w:r>
      <w:r w:rsidRPr="00C70689">
        <w:rPr>
          <w:spacing w:val="-6"/>
          <w:sz w:val="24"/>
          <w:szCs w:val="24"/>
        </w:rPr>
        <w:t xml:space="preserve"> </w:t>
      </w:r>
      <w:r w:rsidRPr="00C70689">
        <w:rPr>
          <w:sz w:val="24"/>
          <w:szCs w:val="24"/>
        </w:rPr>
        <w:t>произведения (не менее 250 слов), аннотацию, отзыв, рецензию; применять</w:t>
      </w:r>
      <w:r w:rsidRPr="00C70689">
        <w:rPr>
          <w:spacing w:val="-7"/>
          <w:sz w:val="24"/>
          <w:szCs w:val="24"/>
        </w:rPr>
        <w:t xml:space="preserve"> </w:t>
      </w:r>
      <w:r w:rsidRPr="00C70689">
        <w:rPr>
          <w:sz w:val="24"/>
          <w:szCs w:val="24"/>
        </w:rPr>
        <w:t>различные</w:t>
      </w:r>
      <w:r w:rsidRPr="00C70689">
        <w:rPr>
          <w:spacing w:val="-18"/>
          <w:sz w:val="24"/>
          <w:szCs w:val="24"/>
        </w:rPr>
        <w:t xml:space="preserve"> </w:t>
      </w:r>
      <w:r w:rsidRPr="00C70689">
        <w:rPr>
          <w:sz w:val="24"/>
          <w:szCs w:val="24"/>
        </w:rPr>
        <w:t>виды</w:t>
      </w:r>
      <w:r w:rsidRPr="00C70689">
        <w:rPr>
          <w:spacing w:val="-7"/>
          <w:sz w:val="24"/>
          <w:szCs w:val="24"/>
        </w:rPr>
        <w:t xml:space="preserve"> </w:t>
      </w:r>
      <w:r w:rsidRPr="00C70689">
        <w:rPr>
          <w:sz w:val="24"/>
          <w:szCs w:val="24"/>
        </w:rPr>
        <w:t>цитирования;</w:t>
      </w:r>
      <w:r w:rsidRPr="00C70689">
        <w:rPr>
          <w:spacing w:val="-18"/>
          <w:sz w:val="24"/>
          <w:szCs w:val="24"/>
        </w:rPr>
        <w:t xml:space="preserve"> </w:t>
      </w:r>
      <w:r w:rsidRPr="00C70689">
        <w:rPr>
          <w:sz w:val="24"/>
          <w:szCs w:val="24"/>
        </w:rPr>
        <w:t>делать</w:t>
      </w:r>
      <w:r w:rsidRPr="00C70689">
        <w:rPr>
          <w:spacing w:val="-4"/>
          <w:sz w:val="24"/>
          <w:szCs w:val="24"/>
        </w:rPr>
        <w:t xml:space="preserve"> </w:t>
      </w:r>
      <w:r w:rsidRPr="00C70689">
        <w:rPr>
          <w:sz w:val="24"/>
          <w:szCs w:val="24"/>
        </w:rPr>
        <w:t>ссылки</w:t>
      </w:r>
      <w:r w:rsidRPr="00C70689">
        <w:rPr>
          <w:spacing w:val="-15"/>
          <w:sz w:val="24"/>
          <w:szCs w:val="24"/>
        </w:rPr>
        <w:t xml:space="preserve"> </w:t>
      </w:r>
      <w:r w:rsidRPr="00C70689">
        <w:rPr>
          <w:sz w:val="24"/>
          <w:szCs w:val="24"/>
        </w:rPr>
        <w:t>на</w:t>
      </w:r>
      <w:r w:rsidRPr="00C70689">
        <w:rPr>
          <w:spacing w:val="-1"/>
          <w:sz w:val="24"/>
          <w:szCs w:val="24"/>
        </w:rPr>
        <w:t xml:space="preserve"> </w:t>
      </w:r>
      <w:r w:rsidRPr="00C70689">
        <w:rPr>
          <w:sz w:val="24"/>
          <w:szCs w:val="24"/>
        </w:rPr>
        <w:t>источник информации; редактировать собственные и чужие письменные тексты;</w:t>
      </w:r>
    </w:p>
    <w:p w:rsidR="006837D4" w:rsidRPr="00C70689" w:rsidRDefault="006837D4" w:rsidP="006837D4">
      <w:pPr>
        <w:pStyle w:val="a5"/>
        <w:numPr>
          <w:ilvl w:val="0"/>
          <w:numId w:val="7"/>
        </w:numPr>
        <w:tabs>
          <w:tab w:val="left" w:pos="974"/>
        </w:tabs>
        <w:ind w:right="189" w:firstLine="570"/>
        <w:rPr>
          <w:sz w:val="24"/>
          <w:szCs w:val="24"/>
        </w:rPr>
      </w:pPr>
      <w:r w:rsidRPr="00C70689">
        <w:rPr>
          <w:sz w:val="24"/>
          <w:szCs w:val="24"/>
        </w:rPr>
        <w:t>овладение</w:t>
      </w:r>
      <w:r w:rsidRPr="00C70689">
        <w:rPr>
          <w:spacing w:val="-18"/>
          <w:sz w:val="24"/>
          <w:szCs w:val="24"/>
        </w:rPr>
        <w:t xml:space="preserve"> </w:t>
      </w:r>
      <w:r w:rsidRPr="00C70689">
        <w:rPr>
          <w:sz w:val="24"/>
          <w:szCs w:val="24"/>
        </w:rPr>
        <w:t>умениями</w:t>
      </w:r>
      <w:r w:rsidRPr="00C70689">
        <w:rPr>
          <w:spacing w:val="-17"/>
          <w:sz w:val="24"/>
          <w:szCs w:val="24"/>
        </w:rPr>
        <w:t xml:space="preserve"> </w:t>
      </w:r>
      <w:r w:rsidRPr="00C70689">
        <w:rPr>
          <w:sz w:val="24"/>
          <w:szCs w:val="24"/>
        </w:rPr>
        <w:t>самостоятельной</w:t>
      </w:r>
      <w:r w:rsidRPr="00C70689">
        <w:rPr>
          <w:spacing w:val="-18"/>
          <w:sz w:val="24"/>
          <w:szCs w:val="24"/>
        </w:rPr>
        <w:t xml:space="preserve"> </w:t>
      </w:r>
      <w:r w:rsidRPr="00C70689">
        <w:rPr>
          <w:sz w:val="24"/>
          <w:szCs w:val="24"/>
        </w:rPr>
        <w:t>интерпретации</w:t>
      </w:r>
      <w:r w:rsidRPr="00C70689">
        <w:rPr>
          <w:spacing w:val="-15"/>
          <w:sz w:val="24"/>
          <w:szCs w:val="24"/>
        </w:rPr>
        <w:t xml:space="preserve"> </w:t>
      </w:r>
      <w:r w:rsidRPr="00C70689">
        <w:rPr>
          <w:sz w:val="24"/>
          <w:szCs w:val="24"/>
        </w:rPr>
        <w:t>и</w:t>
      </w:r>
      <w:r w:rsidRPr="00C70689">
        <w:rPr>
          <w:spacing w:val="-16"/>
          <w:sz w:val="24"/>
          <w:szCs w:val="24"/>
        </w:rPr>
        <w:t xml:space="preserve"> </w:t>
      </w:r>
      <w:r w:rsidRPr="00C70689">
        <w:rPr>
          <w:sz w:val="24"/>
          <w:szCs w:val="24"/>
        </w:rPr>
        <w:t>оценки</w:t>
      </w:r>
      <w:r w:rsidRPr="00C70689">
        <w:rPr>
          <w:spacing w:val="-16"/>
          <w:sz w:val="24"/>
          <w:szCs w:val="24"/>
        </w:rPr>
        <w:t xml:space="preserve"> </w:t>
      </w:r>
      <w:r w:rsidRPr="00C70689">
        <w:rPr>
          <w:sz w:val="24"/>
          <w:szCs w:val="24"/>
        </w:rPr>
        <w:t>текстуально изученных художественных произведений древнерусской, классической русской</w:t>
      </w:r>
      <w:r w:rsidRPr="00C70689">
        <w:rPr>
          <w:spacing w:val="40"/>
          <w:sz w:val="24"/>
          <w:szCs w:val="24"/>
        </w:rPr>
        <w:t xml:space="preserve"> </w:t>
      </w:r>
      <w:r w:rsidRPr="00C70689">
        <w:rPr>
          <w:sz w:val="24"/>
          <w:szCs w:val="24"/>
        </w:rPr>
        <w:t>и зарубежной</w:t>
      </w:r>
      <w:r w:rsidRPr="00C70689">
        <w:rPr>
          <w:spacing w:val="-2"/>
          <w:sz w:val="24"/>
          <w:szCs w:val="24"/>
        </w:rPr>
        <w:t xml:space="preserve"> </w:t>
      </w:r>
      <w:r w:rsidRPr="00C70689">
        <w:rPr>
          <w:sz w:val="24"/>
          <w:szCs w:val="24"/>
        </w:rPr>
        <w:t>литературы и современных авторов (в том числе с использованием методов смыслового</w:t>
      </w:r>
      <w:r w:rsidRPr="00C70689">
        <w:rPr>
          <w:spacing w:val="-7"/>
          <w:sz w:val="24"/>
          <w:szCs w:val="24"/>
        </w:rPr>
        <w:t xml:space="preserve"> </w:t>
      </w:r>
      <w:r w:rsidRPr="00C70689">
        <w:rPr>
          <w:sz w:val="24"/>
          <w:szCs w:val="24"/>
        </w:rPr>
        <w:t>чтения и эстетического анализа):</w:t>
      </w:r>
      <w:r w:rsidRPr="00C70689">
        <w:rPr>
          <w:spacing w:val="-4"/>
          <w:sz w:val="24"/>
          <w:szCs w:val="24"/>
        </w:rPr>
        <w:t xml:space="preserve"> </w:t>
      </w:r>
      <w:r w:rsidRPr="00C70689">
        <w:rPr>
          <w:sz w:val="24"/>
          <w:szCs w:val="24"/>
        </w:rPr>
        <w:t>«Слово о полку Игореве»; стихотворения</w:t>
      </w:r>
      <w:r w:rsidRPr="00C70689">
        <w:rPr>
          <w:spacing w:val="80"/>
          <w:sz w:val="24"/>
          <w:szCs w:val="24"/>
        </w:rPr>
        <w:t xml:space="preserve"> </w:t>
      </w:r>
      <w:r w:rsidRPr="00C70689">
        <w:rPr>
          <w:sz w:val="24"/>
          <w:szCs w:val="24"/>
        </w:rPr>
        <w:t>М.В.</w:t>
      </w:r>
      <w:r w:rsidRPr="00C70689">
        <w:rPr>
          <w:spacing w:val="80"/>
          <w:w w:val="150"/>
          <w:sz w:val="24"/>
          <w:szCs w:val="24"/>
        </w:rPr>
        <w:t xml:space="preserve"> </w:t>
      </w:r>
      <w:r w:rsidRPr="00C70689">
        <w:rPr>
          <w:sz w:val="24"/>
          <w:szCs w:val="24"/>
        </w:rPr>
        <w:t>Ломоносова,</w:t>
      </w:r>
      <w:r w:rsidRPr="00C70689">
        <w:rPr>
          <w:spacing w:val="80"/>
          <w:sz w:val="24"/>
          <w:szCs w:val="24"/>
        </w:rPr>
        <w:t xml:space="preserve"> </w:t>
      </w:r>
      <w:r w:rsidRPr="00C70689">
        <w:rPr>
          <w:sz w:val="24"/>
          <w:szCs w:val="24"/>
        </w:rPr>
        <w:t>Г.Р.</w:t>
      </w:r>
      <w:r w:rsidRPr="00C70689">
        <w:rPr>
          <w:spacing w:val="80"/>
          <w:w w:val="150"/>
          <w:sz w:val="24"/>
          <w:szCs w:val="24"/>
        </w:rPr>
        <w:t xml:space="preserve"> </w:t>
      </w:r>
      <w:r w:rsidRPr="00C70689">
        <w:rPr>
          <w:sz w:val="24"/>
          <w:szCs w:val="24"/>
        </w:rPr>
        <w:t>Державина;</w:t>
      </w:r>
      <w:r w:rsidRPr="00C70689">
        <w:rPr>
          <w:spacing w:val="80"/>
          <w:sz w:val="24"/>
          <w:szCs w:val="24"/>
        </w:rPr>
        <w:t xml:space="preserve"> </w:t>
      </w:r>
      <w:r w:rsidRPr="00C70689">
        <w:rPr>
          <w:sz w:val="24"/>
          <w:szCs w:val="24"/>
        </w:rPr>
        <w:t>комедия</w:t>
      </w:r>
      <w:r w:rsidRPr="00C70689">
        <w:rPr>
          <w:spacing w:val="80"/>
          <w:w w:val="150"/>
          <w:sz w:val="24"/>
          <w:szCs w:val="24"/>
        </w:rPr>
        <w:t xml:space="preserve"> </w:t>
      </w:r>
      <w:r w:rsidRPr="00C70689">
        <w:rPr>
          <w:sz w:val="24"/>
          <w:szCs w:val="24"/>
        </w:rPr>
        <w:t>Д.И.</w:t>
      </w:r>
      <w:r w:rsidRPr="00C70689">
        <w:rPr>
          <w:spacing w:val="80"/>
          <w:w w:val="150"/>
          <w:sz w:val="24"/>
          <w:szCs w:val="24"/>
        </w:rPr>
        <w:t xml:space="preserve"> </w:t>
      </w:r>
      <w:r w:rsidRPr="00C70689">
        <w:rPr>
          <w:sz w:val="24"/>
          <w:szCs w:val="24"/>
        </w:rPr>
        <w:t>Фонвизина</w:t>
      </w:r>
    </w:p>
    <w:p w:rsidR="006837D4" w:rsidRPr="00C70689" w:rsidRDefault="006837D4" w:rsidP="006837D4">
      <w:pPr>
        <w:pStyle w:val="a3"/>
        <w:ind w:right="179"/>
        <w:jc w:val="left"/>
        <w:rPr>
          <w:sz w:val="24"/>
          <w:szCs w:val="24"/>
        </w:rPr>
      </w:pPr>
      <w:r w:rsidRPr="00C70689">
        <w:rPr>
          <w:sz w:val="24"/>
          <w:szCs w:val="24"/>
        </w:rPr>
        <w:t>«Недоросль»; повесть Н.М. Карамзина «Бедная Лиза»; басни И.А. Крылова; стихотворения</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баллады</w:t>
      </w:r>
      <w:r w:rsidRPr="00C70689">
        <w:rPr>
          <w:spacing w:val="40"/>
          <w:sz w:val="24"/>
          <w:szCs w:val="24"/>
        </w:rPr>
        <w:t xml:space="preserve"> </w:t>
      </w:r>
      <w:r w:rsidRPr="00C70689">
        <w:rPr>
          <w:sz w:val="24"/>
          <w:szCs w:val="24"/>
        </w:rPr>
        <w:t>В.А.</w:t>
      </w:r>
      <w:r w:rsidRPr="00C70689">
        <w:rPr>
          <w:spacing w:val="80"/>
          <w:sz w:val="24"/>
          <w:szCs w:val="24"/>
        </w:rPr>
        <w:t xml:space="preserve"> </w:t>
      </w:r>
      <w:r w:rsidRPr="00C70689">
        <w:rPr>
          <w:sz w:val="24"/>
          <w:szCs w:val="24"/>
        </w:rPr>
        <w:t>Жуковского;</w:t>
      </w:r>
      <w:r w:rsidRPr="00C70689">
        <w:rPr>
          <w:spacing w:val="40"/>
          <w:sz w:val="24"/>
          <w:szCs w:val="24"/>
        </w:rPr>
        <w:t xml:space="preserve"> </w:t>
      </w:r>
      <w:r w:rsidRPr="00C70689">
        <w:rPr>
          <w:sz w:val="24"/>
          <w:szCs w:val="24"/>
        </w:rPr>
        <w:t>комедия</w:t>
      </w:r>
      <w:r w:rsidRPr="00C70689">
        <w:rPr>
          <w:spacing w:val="80"/>
          <w:sz w:val="24"/>
          <w:szCs w:val="24"/>
        </w:rPr>
        <w:t xml:space="preserve"> </w:t>
      </w:r>
      <w:r w:rsidRPr="00C70689">
        <w:rPr>
          <w:sz w:val="24"/>
          <w:szCs w:val="24"/>
        </w:rPr>
        <w:t>А.С.</w:t>
      </w:r>
      <w:r w:rsidRPr="00C70689">
        <w:rPr>
          <w:spacing w:val="80"/>
          <w:sz w:val="24"/>
          <w:szCs w:val="24"/>
        </w:rPr>
        <w:t xml:space="preserve"> </w:t>
      </w:r>
      <w:r w:rsidRPr="00C70689">
        <w:rPr>
          <w:sz w:val="24"/>
          <w:szCs w:val="24"/>
        </w:rPr>
        <w:t>Грибоедова</w:t>
      </w:r>
      <w:r w:rsidRPr="00C70689">
        <w:rPr>
          <w:spacing w:val="40"/>
          <w:sz w:val="24"/>
          <w:szCs w:val="24"/>
        </w:rPr>
        <w:t xml:space="preserve"> </w:t>
      </w:r>
      <w:r w:rsidRPr="00C70689">
        <w:rPr>
          <w:sz w:val="24"/>
          <w:szCs w:val="24"/>
        </w:rPr>
        <w:t>«Горе от</w:t>
      </w:r>
      <w:r w:rsidRPr="00C70689">
        <w:rPr>
          <w:spacing w:val="40"/>
          <w:sz w:val="24"/>
          <w:szCs w:val="24"/>
        </w:rPr>
        <w:t xml:space="preserve"> </w:t>
      </w:r>
      <w:r w:rsidRPr="00C70689">
        <w:rPr>
          <w:sz w:val="24"/>
          <w:szCs w:val="24"/>
        </w:rPr>
        <w:t>ума»; произведения А.С. Пушкина: стихотворения, поэма «Медный</w:t>
      </w:r>
      <w:r w:rsidRPr="00C70689">
        <w:rPr>
          <w:spacing w:val="32"/>
          <w:sz w:val="24"/>
          <w:szCs w:val="24"/>
        </w:rPr>
        <w:t xml:space="preserve"> </w:t>
      </w:r>
      <w:r>
        <w:rPr>
          <w:sz w:val="24"/>
          <w:szCs w:val="24"/>
        </w:rPr>
        <w:t>всадник»,</w:t>
      </w:r>
    </w:p>
    <w:p w:rsidR="006837D4" w:rsidRPr="00C70689" w:rsidRDefault="006837D4" w:rsidP="006837D4">
      <w:pPr>
        <w:pStyle w:val="a3"/>
        <w:spacing w:before="103"/>
        <w:jc w:val="left"/>
        <w:rPr>
          <w:sz w:val="24"/>
          <w:szCs w:val="24"/>
        </w:rPr>
      </w:pPr>
      <w:r w:rsidRPr="00C70689">
        <w:rPr>
          <w:sz w:val="24"/>
          <w:szCs w:val="24"/>
        </w:rPr>
        <w:t>роман</w:t>
      </w:r>
      <w:r w:rsidRPr="00C70689">
        <w:rPr>
          <w:spacing w:val="27"/>
          <w:sz w:val="24"/>
          <w:szCs w:val="24"/>
        </w:rPr>
        <w:t xml:space="preserve">  </w:t>
      </w:r>
      <w:r w:rsidRPr="00C70689">
        <w:rPr>
          <w:sz w:val="24"/>
          <w:szCs w:val="24"/>
        </w:rPr>
        <w:t>в</w:t>
      </w:r>
      <w:r w:rsidRPr="00C70689">
        <w:rPr>
          <w:spacing w:val="53"/>
          <w:sz w:val="24"/>
          <w:szCs w:val="24"/>
        </w:rPr>
        <w:t xml:space="preserve">  </w:t>
      </w:r>
      <w:r w:rsidRPr="00C70689">
        <w:rPr>
          <w:sz w:val="24"/>
          <w:szCs w:val="24"/>
        </w:rPr>
        <w:t>стихах</w:t>
      </w:r>
      <w:r w:rsidRPr="00C70689">
        <w:rPr>
          <w:spacing w:val="41"/>
          <w:sz w:val="24"/>
          <w:szCs w:val="24"/>
        </w:rPr>
        <w:t xml:space="preserve">  </w:t>
      </w:r>
      <w:r w:rsidRPr="00C70689">
        <w:rPr>
          <w:sz w:val="24"/>
          <w:szCs w:val="24"/>
        </w:rPr>
        <w:t>«Евгений</w:t>
      </w:r>
      <w:r w:rsidRPr="00C70689">
        <w:rPr>
          <w:spacing w:val="43"/>
          <w:sz w:val="24"/>
          <w:szCs w:val="24"/>
        </w:rPr>
        <w:t xml:space="preserve">  </w:t>
      </w:r>
      <w:r w:rsidRPr="00C70689">
        <w:rPr>
          <w:sz w:val="24"/>
          <w:szCs w:val="24"/>
        </w:rPr>
        <w:t>Онегин»,</w:t>
      </w:r>
      <w:r w:rsidRPr="00C70689">
        <w:rPr>
          <w:spacing w:val="47"/>
          <w:sz w:val="24"/>
          <w:szCs w:val="24"/>
        </w:rPr>
        <w:t xml:space="preserve">  </w:t>
      </w:r>
      <w:r w:rsidRPr="00C70689">
        <w:rPr>
          <w:sz w:val="24"/>
          <w:szCs w:val="24"/>
        </w:rPr>
        <w:t>роман</w:t>
      </w:r>
      <w:r w:rsidRPr="00C70689">
        <w:rPr>
          <w:spacing w:val="27"/>
          <w:sz w:val="24"/>
          <w:szCs w:val="24"/>
        </w:rPr>
        <w:t xml:space="preserve">  </w:t>
      </w:r>
      <w:r w:rsidRPr="00C70689">
        <w:rPr>
          <w:sz w:val="24"/>
          <w:szCs w:val="24"/>
        </w:rPr>
        <w:t>«Капитанская</w:t>
      </w:r>
      <w:r w:rsidRPr="00C70689">
        <w:rPr>
          <w:spacing w:val="47"/>
          <w:sz w:val="24"/>
          <w:szCs w:val="24"/>
        </w:rPr>
        <w:t xml:space="preserve">  </w:t>
      </w:r>
      <w:r w:rsidRPr="00C70689">
        <w:rPr>
          <w:sz w:val="24"/>
          <w:szCs w:val="24"/>
        </w:rPr>
        <w:t>дочка»,</w:t>
      </w:r>
      <w:r w:rsidRPr="00C70689">
        <w:rPr>
          <w:spacing w:val="79"/>
          <w:w w:val="150"/>
          <w:sz w:val="24"/>
          <w:szCs w:val="24"/>
        </w:rPr>
        <w:t xml:space="preserve"> </w:t>
      </w:r>
      <w:r w:rsidRPr="00C70689">
        <w:rPr>
          <w:spacing w:val="-2"/>
          <w:sz w:val="24"/>
          <w:szCs w:val="24"/>
        </w:rPr>
        <w:t>повесть</w:t>
      </w:r>
    </w:p>
    <w:p w:rsidR="006837D4" w:rsidRPr="00C70689" w:rsidRDefault="006837D4" w:rsidP="006837D4">
      <w:pPr>
        <w:pStyle w:val="a3"/>
        <w:spacing w:before="23"/>
        <w:jc w:val="left"/>
        <w:rPr>
          <w:sz w:val="24"/>
          <w:szCs w:val="24"/>
        </w:rPr>
      </w:pPr>
      <w:r w:rsidRPr="00C70689">
        <w:rPr>
          <w:sz w:val="24"/>
          <w:szCs w:val="24"/>
        </w:rPr>
        <w:t>«Станционный</w:t>
      </w:r>
      <w:r w:rsidRPr="00C70689">
        <w:rPr>
          <w:spacing w:val="52"/>
          <w:w w:val="150"/>
          <w:sz w:val="24"/>
          <w:szCs w:val="24"/>
        </w:rPr>
        <w:t xml:space="preserve"> </w:t>
      </w:r>
      <w:r w:rsidRPr="00C70689">
        <w:rPr>
          <w:sz w:val="24"/>
          <w:szCs w:val="24"/>
        </w:rPr>
        <w:t>смотритель»;</w:t>
      </w:r>
      <w:r w:rsidRPr="00C70689">
        <w:rPr>
          <w:spacing w:val="50"/>
          <w:w w:val="150"/>
          <w:sz w:val="24"/>
          <w:szCs w:val="24"/>
        </w:rPr>
        <w:t xml:space="preserve"> </w:t>
      </w:r>
      <w:r w:rsidRPr="00C70689">
        <w:rPr>
          <w:sz w:val="24"/>
          <w:szCs w:val="24"/>
        </w:rPr>
        <w:t>произведения</w:t>
      </w:r>
      <w:r w:rsidRPr="00C70689">
        <w:rPr>
          <w:spacing w:val="77"/>
          <w:sz w:val="24"/>
          <w:szCs w:val="24"/>
        </w:rPr>
        <w:t xml:space="preserve"> </w:t>
      </w:r>
      <w:r w:rsidRPr="00C70689">
        <w:rPr>
          <w:sz w:val="24"/>
          <w:szCs w:val="24"/>
        </w:rPr>
        <w:t>М.Ю.</w:t>
      </w:r>
      <w:r w:rsidRPr="00C70689">
        <w:rPr>
          <w:spacing w:val="78"/>
          <w:w w:val="150"/>
          <w:sz w:val="24"/>
          <w:szCs w:val="24"/>
        </w:rPr>
        <w:t xml:space="preserve"> </w:t>
      </w:r>
      <w:r w:rsidRPr="00C70689">
        <w:rPr>
          <w:sz w:val="24"/>
          <w:szCs w:val="24"/>
        </w:rPr>
        <w:t>Лермонтова:</w:t>
      </w:r>
      <w:r w:rsidRPr="00C70689">
        <w:rPr>
          <w:spacing w:val="67"/>
          <w:sz w:val="24"/>
          <w:szCs w:val="24"/>
        </w:rPr>
        <w:t xml:space="preserve"> </w:t>
      </w:r>
      <w:r w:rsidRPr="00C70689">
        <w:rPr>
          <w:spacing w:val="-2"/>
          <w:sz w:val="24"/>
          <w:szCs w:val="24"/>
        </w:rPr>
        <w:t>стихотворения,</w:t>
      </w:r>
    </w:p>
    <w:p w:rsidR="006837D4" w:rsidRPr="00C70689" w:rsidRDefault="006837D4" w:rsidP="006837D4">
      <w:pPr>
        <w:pStyle w:val="a3"/>
        <w:spacing w:before="38"/>
        <w:ind w:right="190"/>
        <w:jc w:val="left"/>
        <w:rPr>
          <w:sz w:val="24"/>
          <w:szCs w:val="24"/>
        </w:rPr>
      </w:pPr>
      <w:r w:rsidRPr="00C70689">
        <w:rPr>
          <w:sz w:val="24"/>
          <w:szCs w:val="24"/>
        </w:rPr>
        <w:t>«Песня про царя Ивана Васильевича, молодого опричника и удалого купца Калашникова», поэма</w:t>
      </w:r>
      <w:r w:rsidRPr="00C70689">
        <w:rPr>
          <w:spacing w:val="40"/>
          <w:sz w:val="24"/>
          <w:szCs w:val="24"/>
        </w:rPr>
        <w:t xml:space="preserve"> </w:t>
      </w:r>
      <w:r w:rsidRPr="00C70689">
        <w:rPr>
          <w:sz w:val="24"/>
          <w:szCs w:val="24"/>
        </w:rPr>
        <w:t>«Мцыри», роман «Герой нашего времени»; произведения Н.В. Гоголя: комедия «Ревизор», повесть «Шинель», поэма «Мёртвые души»; стихотворения</w:t>
      </w:r>
      <w:r w:rsidRPr="00C70689">
        <w:rPr>
          <w:spacing w:val="-16"/>
          <w:sz w:val="24"/>
          <w:szCs w:val="24"/>
        </w:rPr>
        <w:t xml:space="preserve"> </w:t>
      </w:r>
      <w:r w:rsidRPr="00C70689">
        <w:rPr>
          <w:sz w:val="24"/>
          <w:szCs w:val="24"/>
        </w:rPr>
        <w:t>Ф.И.</w:t>
      </w:r>
      <w:r w:rsidRPr="00C70689">
        <w:rPr>
          <w:spacing w:val="-11"/>
          <w:sz w:val="24"/>
          <w:szCs w:val="24"/>
        </w:rPr>
        <w:t xml:space="preserve"> </w:t>
      </w:r>
      <w:r w:rsidRPr="00C70689">
        <w:rPr>
          <w:sz w:val="24"/>
          <w:szCs w:val="24"/>
        </w:rPr>
        <w:t>Тютчева,</w:t>
      </w:r>
      <w:r w:rsidRPr="00C70689">
        <w:rPr>
          <w:spacing w:val="-11"/>
          <w:sz w:val="24"/>
          <w:szCs w:val="24"/>
        </w:rPr>
        <w:t xml:space="preserve"> </w:t>
      </w:r>
      <w:r w:rsidRPr="00C70689">
        <w:rPr>
          <w:sz w:val="24"/>
          <w:szCs w:val="24"/>
        </w:rPr>
        <w:t>А.А.</w:t>
      </w:r>
      <w:r w:rsidRPr="00C70689">
        <w:rPr>
          <w:spacing w:val="-11"/>
          <w:sz w:val="24"/>
          <w:szCs w:val="24"/>
        </w:rPr>
        <w:t xml:space="preserve"> </w:t>
      </w:r>
      <w:r w:rsidRPr="00C70689">
        <w:rPr>
          <w:sz w:val="24"/>
          <w:szCs w:val="24"/>
        </w:rPr>
        <w:t>Фета,</w:t>
      </w:r>
      <w:r w:rsidRPr="00C70689">
        <w:rPr>
          <w:spacing w:val="-11"/>
          <w:sz w:val="24"/>
          <w:szCs w:val="24"/>
        </w:rPr>
        <w:t xml:space="preserve"> </w:t>
      </w:r>
      <w:r w:rsidRPr="00C70689">
        <w:rPr>
          <w:sz w:val="24"/>
          <w:szCs w:val="24"/>
        </w:rPr>
        <w:t>Н.А.</w:t>
      </w:r>
      <w:r w:rsidRPr="00C70689">
        <w:rPr>
          <w:spacing w:val="-11"/>
          <w:sz w:val="24"/>
          <w:szCs w:val="24"/>
        </w:rPr>
        <w:t xml:space="preserve"> </w:t>
      </w:r>
      <w:r w:rsidRPr="00C70689">
        <w:rPr>
          <w:sz w:val="24"/>
          <w:szCs w:val="24"/>
        </w:rPr>
        <w:t>Некрасова;</w:t>
      </w:r>
      <w:r w:rsidRPr="00C70689">
        <w:rPr>
          <w:spacing w:val="-18"/>
          <w:sz w:val="24"/>
          <w:szCs w:val="24"/>
        </w:rPr>
        <w:t xml:space="preserve"> </w:t>
      </w:r>
      <w:r w:rsidRPr="00C70689">
        <w:rPr>
          <w:sz w:val="24"/>
          <w:szCs w:val="24"/>
        </w:rPr>
        <w:t>«Повесть</w:t>
      </w:r>
      <w:r w:rsidRPr="00C70689">
        <w:rPr>
          <w:spacing w:val="-8"/>
          <w:sz w:val="24"/>
          <w:szCs w:val="24"/>
        </w:rPr>
        <w:t xml:space="preserve"> </w:t>
      </w:r>
      <w:r w:rsidRPr="00C70689">
        <w:rPr>
          <w:sz w:val="24"/>
          <w:szCs w:val="24"/>
        </w:rPr>
        <w:t>о</w:t>
      </w:r>
      <w:r w:rsidRPr="00C70689">
        <w:rPr>
          <w:spacing w:val="-6"/>
          <w:sz w:val="24"/>
          <w:szCs w:val="24"/>
        </w:rPr>
        <w:t xml:space="preserve"> </w:t>
      </w:r>
      <w:r w:rsidRPr="00C70689">
        <w:rPr>
          <w:sz w:val="24"/>
          <w:szCs w:val="24"/>
        </w:rPr>
        <w:t>том,</w:t>
      </w:r>
      <w:r w:rsidRPr="00C70689">
        <w:rPr>
          <w:spacing w:val="-11"/>
          <w:sz w:val="24"/>
          <w:szCs w:val="24"/>
        </w:rPr>
        <w:t xml:space="preserve"> </w:t>
      </w:r>
      <w:r w:rsidRPr="00C70689">
        <w:rPr>
          <w:sz w:val="24"/>
          <w:szCs w:val="24"/>
        </w:rPr>
        <w:t>как</w:t>
      </w:r>
      <w:r w:rsidRPr="00C70689">
        <w:rPr>
          <w:spacing w:val="-18"/>
          <w:sz w:val="24"/>
          <w:szCs w:val="24"/>
        </w:rPr>
        <w:t xml:space="preserve"> </w:t>
      </w:r>
      <w:r w:rsidRPr="00C70689">
        <w:rPr>
          <w:sz w:val="24"/>
          <w:szCs w:val="24"/>
        </w:rPr>
        <w:t>один мужик двух генералов прокормил» М.Е. Салтыкова-Щедрина; по одному произведению</w:t>
      </w:r>
      <w:r w:rsidRPr="00C70689">
        <w:rPr>
          <w:spacing w:val="40"/>
          <w:sz w:val="24"/>
          <w:szCs w:val="24"/>
        </w:rPr>
        <w:t xml:space="preserve">  </w:t>
      </w:r>
      <w:r w:rsidRPr="00C70689">
        <w:rPr>
          <w:sz w:val="24"/>
          <w:szCs w:val="24"/>
        </w:rPr>
        <w:t>(по</w:t>
      </w:r>
      <w:r w:rsidRPr="00C70689">
        <w:rPr>
          <w:spacing w:val="80"/>
          <w:sz w:val="24"/>
          <w:szCs w:val="24"/>
        </w:rPr>
        <w:t xml:space="preserve">  </w:t>
      </w:r>
      <w:r w:rsidRPr="00C70689">
        <w:rPr>
          <w:sz w:val="24"/>
          <w:szCs w:val="24"/>
        </w:rPr>
        <w:t>выбору)</w:t>
      </w:r>
      <w:r w:rsidRPr="00C70689">
        <w:rPr>
          <w:spacing w:val="40"/>
          <w:sz w:val="24"/>
          <w:szCs w:val="24"/>
        </w:rPr>
        <w:t xml:space="preserve">  </w:t>
      </w:r>
      <w:r w:rsidRPr="00C70689">
        <w:rPr>
          <w:sz w:val="24"/>
          <w:szCs w:val="24"/>
        </w:rPr>
        <w:t>следующих</w:t>
      </w:r>
      <w:r w:rsidRPr="00C70689">
        <w:rPr>
          <w:spacing w:val="40"/>
          <w:sz w:val="24"/>
          <w:szCs w:val="24"/>
        </w:rPr>
        <w:t xml:space="preserve">  </w:t>
      </w:r>
      <w:r w:rsidRPr="00C70689">
        <w:rPr>
          <w:sz w:val="24"/>
          <w:szCs w:val="24"/>
        </w:rPr>
        <w:t>писателей:</w:t>
      </w:r>
      <w:r w:rsidRPr="00C70689">
        <w:rPr>
          <w:spacing w:val="80"/>
          <w:sz w:val="24"/>
          <w:szCs w:val="24"/>
        </w:rPr>
        <w:t xml:space="preserve">  </w:t>
      </w:r>
      <w:r w:rsidRPr="00C70689">
        <w:rPr>
          <w:sz w:val="24"/>
          <w:szCs w:val="24"/>
        </w:rPr>
        <w:t>Ф.М.</w:t>
      </w:r>
      <w:r w:rsidRPr="00C70689">
        <w:rPr>
          <w:spacing w:val="80"/>
          <w:sz w:val="24"/>
          <w:szCs w:val="24"/>
        </w:rPr>
        <w:t xml:space="preserve">  </w:t>
      </w:r>
      <w:r w:rsidRPr="00C70689">
        <w:rPr>
          <w:sz w:val="24"/>
          <w:szCs w:val="24"/>
        </w:rPr>
        <w:t>Достоевский, И.С. Тургенев, Л.Н. Толстой, Н.С. Лесков; рассказы А.П. Чехова; стихотворения И.А.</w:t>
      </w:r>
      <w:r w:rsidRPr="00C70689">
        <w:rPr>
          <w:spacing w:val="40"/>
          <w:sz w:val="24"/>
          <w:szCs w:val="24"/>
        </w:rPr>
        <w:t xml:space="preserve"> </w:t>
      </w:r>
      <w:r w:rsidRPr="00C70689">
        <w:rPr>
          <w:sz w:val="24"/>
          <w:szCs w:val="24"/>
        </w:rPr>
        <w:t>Бунина,</w:t>
      </w:r>
      <w:r w:rsidRPr="00C70689">
        <w:rPr>
          <w:spacing w:val="40"/>
          <w:sz w:val="24"/>
          <w:szCs w:val="24"/>
        </w:rPr>
        <w:t xml:space="preserve"> </w:t>
      </w:r>
      <w:r w:rsidRPr="00C70689">
        <w:rPr>
          <w:sz w:val="24"/>
          <w:szCs w:val="24"/>
        </w:rPr>
        <w:t>А.А.</w:t>
      </w:r>
      <w:r w:rsidRPr="00C70689">
        <w:rPr>
          <w:spacing w:val="40"/>
          <w:sz w:val="24"/>
          <w:szCs w:val="24"/>
        </w:rPr>
        <w:t xml:space="preserve"> </w:t>
      </w:r>
      <w:r w:rsidRPr="00C70689">
        <w:rPr>
          <w:sz w:val="24"/>
          <w:szCs w:val="24"/>
        </w:rPr>
        <w:t>Блока,</w:t>
      </w:r>
      <w:r w:rsidRPr="00C70689">
        <w:rPr>
          <w:spacing w:val="40"/>
          <w:sz w:val="24"/>
          <w:szCs w:val="24"/>
        </w:rPr>
        <w:t xml:space="preserve"> </w:t>
      </w:r>
      <w:r w:rsidRPr="00C70689">
        <w:rPr>
          <w:sz w:val="24"/>
          <w:szCs w:val="24"/>
        </w:rPr>
        <w:t>В.В.</w:t>
      </w:r>
      <w:r w:rsidRPr="00C70689">
        <w:rPr>
          <w:spacing w:val="40"/>
          <w:sz w:val="24"/>
          <w:szCs w:val="24"/>
        </w:rPr>
        <w:t xml:space="preserve"> </w:t>
      </w:r>
      <w:r w:rsidRPr="00C70689">
        <w:rPr>
          <w:sz w:val="24"/>
          <w:szCs w:val="24"/>
        </w:rPr>
        <w:t>Маяковского, С.А.</w:t>
      </w:r>
      <w:r w:rsidRPr="00C70689">
        <w:rPr>
          <w:spacing w:val="40"/>
          <w:sz w:val="24"/>
          <w:szCs w:val="24"/>
        </w:rPr>
        <w:t xml:space="preserve"> </w:t>
      </w:r>
      <w:r w:rsidRPr="00C70689">
        <w:rPr>
          <w:sz w:val="24"/>
          <w:szCs w:val="24"/>
        </w:rPr>
        <w:t>Есенина,</w:t>
      </w:r>
      <w:r w:rsidRPr="00C70689">
        <w:rPr>
          <w:spacing w:val="40"/>
          <w:sz w:val="24"/>
          <w:szCs w:val="24"/>
        </w:rPr>
        <w:t xml:space="preserve"> </w:t>
      </w:r>
      <w:r w:rsidRPr="00C70689">
        <w:rPr>
          <w:sz w:val="24"/>
          <w:szCs w:val="24"/>
        </w:rPr>
        <w:t>А.А.</w:t>
      </w:r>
      <w:r w:rsidRPr="00C70689">
        <w:rPr>
          <w:spacing w:val="40"/>
          <w:sz w:val="24"/>
          <w:szCs w:val="24"/>
        </w:rPr>
        <w:t xml:space="preserve"> </w:t>
      </w:r>
      <w:r w:rsidRPr="00C70689">
        <w:rPr>
          <w:sz w:val="24"/>
          <w:szCs w:val="24"/>
        </w:rPr>
        <w:t>Ахматовой, М.И.</w:t>
      </w:r>
      <w:r w:rsidRPr="00C70689">
        <w:rPr>
          <w:spacing w:val="80"/>
          <w:sz w:val="24"/>
          <w:szCs w:val="24"/>
        </w:rPr>
        <w:t xml:space="preserve"> </w:t>
      </w:r>
      <w:r w:rsidRPr="00C70689">
        <w:rPr>
          <w:sz w:val="24"/>
          <w:szCs w:val="24"/>
        </w:rPr>
        <w:t>Цветаевой,</w:t>
      </w:r>
      <w:r w:rsidRPr="00C70689">
        <w:rPr>
          <w:spacing w:val="80"/>
          <w:sz w:val="24"/>
          <w:szCs w:val="24"/>
        </w:rPr>
        <w:t xml:space="preserve"> </w:t>
      </w:r>
      <w:r w:rsidRPr="00C70689">
        <w:rPr>
          <w:sz w:val="24"/>
          <w:szCs w:val="24"/>
        </w:rPr>
        <w:t>О.Э.</w:t>
      </w:r>
      <w:r w:rsidRPr="00C70689">
        <w:rPr>
          <w:spacing w:val="40"/>
          <w:sz w:val="24"/>
          <w:szCs w:val="24"/>
        </w:rPr>
        <w:t xml:space="preserve"> </w:t>
      </w:r>
      <w:r w:rsidRPr="00C70689">
        <w:rPr>
          <w:sz w:val="24"/>
          <w:szCs w:val="24"/>
        </w:rPr>
        <w:t>Мандельштама,</w:t>
      </w:r>
      <w:r w:rsidRPr="00C70689">
        <w:rPr>
          <w:spacing w:val="40"/>
          <w:sz w:val="24"/>
          <w:szCs w:val="24"/>
        </w:rPr>
        <w:t xml:space="preserve"> </w:t>
      </w:r>
      <w:r w:rsidRPr="00C70689">
        <w:rPr>
          <w:sz w:val="24"/>
          <w:szCs w:val="24"/>
        </w:rPr>
        <w:t>Б.Л.</w:t>
      </w:r>
      <w:r w:rsidRPr="00C70689">
        <w:rPr>
          <w:spacing w:val="80"/>
          <w:sz w:val="24"/>
          <w:szCs w:val="24"/>
        </w:rPr>
        <w:t xml:space="preserve"> </w:t>
      </w:r>
      <w:r w:rsidRPr="00C70689">
        <w:rPr>
          <w:sz w:val="24"/>
          <w:szCs w:val="24"/>
        </w:rPr>
        <w:t>Пастернака,</w:t>
      </w:r>
      <w:r w:rsidRPr="00C70689">
        <w:rPr>
          <w:spacing w:val="40"/>
          <w:sz w:val="24"/>
          <w:szCs w:val="24"/>
        </w:rPr>
        <w:t xml:space="preserve"> </w:t>
      </w:r>
      <w:r w:rsidRPr="00C70689">
        <w:rPr>
          <w:sz w:val="24"/>
          <w:szCs w:val="24"/>
        </w:rPr>
        <w:t>рассказ</w:t>
      </w:r>
      <w:r w:rsidRPr="00C70689">
        <w:rPr>
          <w:spacing w:val="40"/>
          <w:sz w:val="24"/>
          <w:szCs w:val="24"/>
        </w:rPr>
        <w:t xml:space="preserve"> </w:t>
      </w:r>
      <w:r w:rsidRPr="00C70689">
        <w:rPr>
          <w:sz w:val="24"/>
          <w:szCs w:val="24"/>
        </w:rPr>
        <w:t>А.Н.</w:t>
      </w:r>
      <w:r w:rsidRPr="00C70689">
        <w:rPr>
          <w:spacing w:val="80"/>
          <w:sz w:val="24"/>
          <w:szCs w:val="24"/>
        </w:rPr>
        <w:t xml:space="preserve"> </w:t>
      </w:r>
      <w:r w:rsidRPr="00C70689">
        <w:rPr>
          <w:sz w:val="24"/>
          <w:szCs w:val="24"/>
        </w:rPr>
        <w:t>Толстого</w:t>
      </w:r>
    </w:p>
    <w:p w:rsidR="006837D4" w:rsidRPr="00C70689" w:rsidRDefault="006837D4" w:rsidP="006837D4">
      <w:pPr>
        <w:pStyle w:val="a3"/>
        <w:ind w:left="119" w:right="188"/>
        <w:jc w:val="left"/>
        <w:rPr>
          <w:sz w:val="24"/>
          <w:szCs w:val="24"/>
        </w:rPr>
      </w:pPr>
      <w:r w:rsidRPr="00C70689">
        <w:rPr>
          <w:sz w:val="24"/>
          <w:szCs w:val="24"/>
        </w:rPr>
        <w:t>«Русский характер», М.А. Шолохова «Судьба человека», «Донские рассказы», поэма</w:t>
      </w:r>
      <w:r w:rsidRPr="00C70689">
        <w:rPr>
          <w:spacing w:val="80"/>
          <w:sz w:val="24"/>
          <w:szCs w:val="24"/>
        </w:rPr>
        <w:t xml:space="preserve"> </w:t>
      </w:r>
      <w:r w:rsidRPr="00C70689">
        <w:rPr>
          <w:sz w:val="24"/>
          <w:szCs w:val="24"/>
        </w:rPr>
        <w:t>А.Т.</w:t>
      </w:r>
      <w:r w:rsidRPr="00C70689">
        <w:rPr>
          <w:spacing w:val="80"/>
          <w:sz w:val="24"/>
          <w:szCs w:val="24"/>
        </w:rPr>
        <w:t xml:space="preserve"> </w:t>
      </w:r>
      <w:r w:rsidRPr="00C70689">
        <w:rPr>
          <w:sz w:val="24"/>
          <w:szCs w:val="24"/>
        </w:rPr>
        <w:t>Твардовского</w:t>
      </w:r>
      <w:r w:rsidRPr="00C70689">
        <w:rPr>
          <w:spacing w:val="80"/>
          <w:sz w:val="24"/>
          <w:szCs w:val="24"/>
        </w:rPr>
        <w:t xml:space="preserve"> </w:t>
      </w:r>
      <w:r w:rsidRPr="00C70689">
        <w:rPr>
          <w:sz w:val="24"/>
          <w:szCs w:val="24"/>
        </w:rPr>
        <w:t>«Василий</w:t>
      </w:r>
      <w:r w:rsidRPr="00C70689">
        <w:rPr>
          <w:spacing w:val="80"/>
          <w:sz w:val="24"/>
          <w:szCs w:val="24"/>
        </w:rPr>
        <w:t xml:space="preserve"> </w:t>
      </w:r>
      <w:r w:rsidRPr="00C70689">
        <w:rPr>
          <w:sz w:val="24"/>
          <w:szCs w:val="24"/>
        </w:rPr>
        <w:t>Тёркин»</w:t>
      </w:r>
      <w:r w:rsidRPr="00C70689">
        <w:rPr>
          <w:spacing w:val="80"/>
          <w:sz w:val="24"/>
          <w:szCs w:val="24"/>
        </w:rPr>
        <w:t xml:space="preserve"> </w:t>
      </w:r>
      <w:r w:rsidRPr="00C70689">
        <w:rPr>
          <w:sz w:val="24"/>
          <w:szCs w:val="24"/>
        </w:rPr>
        <w:t>(избранные</w:t>
      </w:r>
      <w:r w:rsidRPr="00C70689">
        <w:rPr>
          <w:spacing w:val="40"/>
          <w:sz w:val="24"/>
          <w:szCs w:val="24"/>
        </w:rPr>
        <w:t xml:space="preserve"> </w:t>
      </w:r>
      <w:r w:rsidRPr="00C70689">
        <w:rPr>
          <w:sz w:val="24"/>
          <w:szCs w:val="24"/>
        </w:rPr>
        <w:t>главы);</w:t>
      </w:r>
      <w:r w:rsidRPr="00C70689">
        <w:rPr>
          <w:spacing w:val="80"/>
          <w:sz w:val="24"/>
          <w:szCs w:val="24"/>
        </w:rPr>
        <w:t xml:space="preserve"> </w:t>
      </w:r>
      <w:r w:rsidRPr="00C70689">
        <w:rPr>
          <w:sz w:val="24"/>
          <w:szCs w:val="24"/>
        </w:rPr>
        <w:t>рассказы В.М.</w:t>
      </w:r>
      <w:r w:rsidRPr="00C70689">
        <w:rPr>
          <w:spacing w:val="-18"/>
          <w:sz w:val="24"/>
          <w:szCs w:val="24"/>
        </w:rPr>
        <w:t xml:space="preserve"> </w:t>
      </w:r>
      <w:r w:rsidRPr="00C70689">
        <w:rPr>
          <w:sz w:val="24"/>
          <w:szCs w:val="24"/>
        </w:rPr>
        <w:t>Шукшина:</w:t>
      </w:r>
      <w:r w:rsidRPr="00C70689">
        <w:rPr>
          <w:spacing w:val="-17"/>
          <w:sz w:val="24"/>
          <w:szCs w:val="24"/>
        </w:rPr>
        <w:t xml:space="preserve"> </w:t>
      </w:r>
      <w:r w:rsidRPr="00C70689">
        <w:rPr>
          <w:sz w:val="24"/>
          <w:szCs w:val="24"/>
        </w:rPr>
        <w:t>«Чудик»,</w:t>
      </w:r>
      <w:r w:rsidRPr="00C70689">
        <w:rPr>
          <w:spacing w:val="-10"/>
          <w:sz w:val="24"/>
          <w:szCs w:val="24"/>
        </w:rPr>
        <w:t xml:space="preserve"> </w:t>
      </w:r>
      <w:r w:rsidRPr="00C70689">
        <w:rPr>
          <w:sz w:val="24"/>
          <w:szCs w:val="24"/>
        </w:rPr>
        <w:t>«Стенька</w:t>
      </w:r>
      <w:r w:rsidRPr="00C70689">
        <w:rPr>
          <w:spacing w:val="-18"/>
          <w:sz w:val="24"/>
          <w:szCs w:val="24"/>
        </w:rPr>
        <w:t xml:space="preserve"> </w:t>
      </w:r>
      <w:r w:rsidRPr="00C70689">
        <w:rPr>
          <w:sz w:val="24"/>
          <w:szCs w:val="24"/>
        </w:rPr>
        <w:t>Разин»;</w:t>
      </w:r>
      <w:r w:rsidRPr="00C70689">
        <w:rPr>
          <w:spacing w:val="-17"/>
          <w:sz w:val="24"/>
          <w:szCs w:val="24"/>
        </w:rPr>
        <w:t xml:space="preserve"> </w:t>
      </w:r>
      <w:r w:rsidRPr="00C70689">
        <w:rPr>
          <w:sz w:val="24"/>
          <w:szCs w:val="24"/>
        </w:rPr>
        <w:t>рассказ</w:t>
      </w:r>
      <w:r w:rsidRPr="00C70689">
        <w:rPr>
          <w:spacing w:val="-18"/>
          <w:sz w:val="24"/>
          <w:szCs w:val="24"/>
        </w:rPr>
        <w:t xml:space="preserve"> </w:t>
      </w:r>
      <w:r w:rsidRPr="00C70689">
        <w:rPr>
          <w:sz w:val="24"/>
          <w:szCs w:val="24"/>
        </w:rPr>
        <w:t>А.И.</w:t>
      </w:r>
      <w:r w:rsidRPr="00C70689">
        <w:rPr>
          <w:spacing w:val="-8"/>
          <w:sz w:val="24"/>
          <w:szCs w:val="24"/>
        </w:rPr>
        <w:t xml:space="preserve"> </w:t>
      </w:r>
      <w:r w:rsidRPr="00C70689">
        <w:rPr>
          <w:sz w:val="24"/>
          <w:szCs w:val="24"/>
        </w:rPr>
        <w:t>Солженицына</w:t>
      </w:r>
      <w:r w:rsidRPr="00C70689">
        <w:rPr>
          <w:spacing w:val="-18"/>
          <w:sz w:val="24"/>
          <w:szCs w:val="24"/>
        </w:rPr>
        <w:t xml:space="preserve"> </w:t>
      </w:r>
      <w:r w:rsidRPr="00C70689">
        <w:rPr>
          <w:sz w:val="24"/>
          <w:szCs w:val="24"/>
        </w:rPr>
        <w:t>«Матрёнин двор», рассказ В.Г. Распутина «Уроки французского»; по одному произведению (по</w:t>
      </w:r>
      <w:r w:rsidRPr="00C70689">
        <w:rPr>
          <w:spacing w:val="40"/>
          <w:sz w:val="24"/>
          <w:szCs w:val="24"/>
        </w:rPr>
        <w:t xml:space="preserve"> </w:t>
      </w:r>
      <w:r w:rsidRPr="00C70689">
        <w:rPr>
          <w:sz w:val="24"/>
          <w:szCs w:val="24"/>
        </w:rPr>
        <w:t>выбору) А.П. Платонова, М.А. Булгакова; произведения литературы второй половины</w:t>
      </w:r>
      <w:r w:rsidRPr="00C70689">
        <w:rPr>
          <w:spacing w:val="40"/>
          <w:sz w:val="24"/>
          <w:szCs w:val="24"/>
        </w:rPr>
        <w:t xml:space="preserve"> </w:t>
      </w:r>
      <w:r w:rsidRPr="00C70689">
        <w:rPr>
          <w:sz w:val="24"/>
          <w:szCs w:val="24"/>
        </w:rPr>
        <w:t>XX</w:t>
      </w:r>
      <w:r w:rsidRPr="00C70689">
        <w:rPr>
          <w:spacing w:val="80"/>
          <w:sz w:val="24"/>
          <w:szCs w:val="24"/>
        </w:rPr>
        <w:t xml:space="preserve"> </w:t>
      </w:r>
      <w:r w:rsidRPr="00C70689">
        <w:rPr>
          <w:sz w:val="24"/>
          <w:szCs w:val="24"/>
        </w:rPr>
        <w:t>–</w:t>
      </w:r>
      <w:r w:rsidRPr="00C70689">
        <w:rPr>
          <w:spacing w:val="80"/>
          <w:sz w:val="24"/>
          <w:szCs w:val="24"/>
        </w:rPr>
        <w:t xml:space="preserve"> </w:t>
      </w:r>
      <w:r w:rsidRPr="00C70689">
        <w:rPr>
          <w:sz w:val="24"/>
          <w:szCs w:val="24"/>
        </w:rPr>
        <w:t>XXI</w:t>
      </w:r>
      <w:r w:rsidRPr="00C70689">
        <w:rPr>
          <w:spacing w:val="40"/>
          <w:sz w:val="24"/>
          <w:szCs w:val="24"/>
        </w:rPr>
        <w:t xml:space="preserve"> </w:t>
      </w:r>
      <w:r w:rsidRPr="00C70689">
        <w:rPr>
          <w:sz w:val="24"/>
          <w:szCs w:val="24"/>
        </w:rPr>
        <w:t>в.:</w:t>
      </w:r>
      <w:r w:rsidRPr="00C70689">
        <w:rPr>
          <w:spacing w:val="80"/>
          <w:sz w:val="24"/>
          <w:szCs w:val="24"/>
        </w:rPr>
        <w:t xml:space="preserve"> </w:t>
      </w:r>
      <w:r w:rsidRPr="00C70689">
        <w:rPr>
          <w:sz w:val="24"/>
          <w:szCs w:val="24"/>
        </w:rPr>
        <w:t>не</w:t>
      </w:r>
      <w:r w:rsidRPr="00C70689">
        <w:rPr>
          <w:spacing w:val="80"/>
          <w:sz w:val="24"/>
          <w:szCs w:val="24"/>
        </w:rPr>
        <w:t xml:space="preserve"> </w:t>
      </w:r>
      <w:r w:rsidRPr="00C70689">
        <w:rPr>
          <w:sz w:val="24"/>
          <w:szCs w:val="24"/>
        </w:rPr>
        <w:t>менее</w:t>
      </w:r>
      <w:r w:rsidRPr="00C70689">
        <w:rPr>
          <w:spacing w:val="80"/>
          <w:sz w:val="24"/>
          <w:szCs w:val="24"/>
        </w:rPr>
        <w:t xml:space="preserve"> </w:t>
      </w:r>
      <w:r w:rsidRPr="00C70689">
        <w:rPr>
          <w:sz w:val="24"/>
          <w:szCs w:val="24"/>
        </w:rPr>
        <w:t>трёх</w:t>
      </w:r>
      <w:r w:rsidRPr="00C70689">
        <w:rPr>
          <w:spacing w:val="80"/>
          <w:sz w:val="24"/>
          <w:szCs w:val="24"/>
        </w:rPr>
        <w:t xml:space="preserve"> </w:t>
      </w:r>
      <w:r w:rsidRPr="00C70689">
        <w:rPr>
          <w:sz w:val="24"/>
          <w:szCs w:val="24"/>
        </w:rPr>
        <w:t>прозаиков</w:t>
      </w:r>
      <w:r w:rsidRPr="00C70689">
        <w:rPr>
          <w:spacing w:val="40"/>
          <w:sz w:val="24"/>
          <w:szCs w:val="24"/>
        </w:rPr>
        <w:t xml:space="preserve"> </w:t>
      </w:r>
      <w:r w:rsidRPr="00C70689">
        <w:rPr>
          <w:sz w:val="24"/>
          <w:szCs w:val="24"/>
        </w:rPr>
        <w:t>по</w:t>
      </w:r>
      <w:r w:rsidRPr="00C70689">
        <w:rPr>
          <w:spacing w:val="80"/>
          <w:sz w:val="24"/>
          <w:szCs w:val="24"/>
        </w:rPr>
        <w:t xml:space="preserve"> </w:t>
      </w:r>
      <w:r w:rsidRPr="00C70689">
        <w:rPr>
          <w:sz w:val="24"/>
          <w:szCs w:val="24"/>
        </w:rPr>
        <w:t>выбору</w:t>
      </w:r>
      <w:r w:rsidRPr="00C70689">
        <w:rPr>
          <w:spacing w:val="40"/>
          <w:sz w:val="24"/>
          <w:szCs w:val="24"/>
        </w:rPr>
        <w:t xml:space="preserve"> </w:t>
      </w:r>
      <w:r w:rsidRPr="00C70689">
        <w:rPr>
          <w:sz w:val="24"/>
          <w:szCs w:val="24"/>
        </w:rPr>
        <w:t>(в</w:t>
      </w:r>
      <w:r w:rsidRPr="00C70689">
        <w:rPr>
          <w:spacing w:val="80"/>
          <w:sz w:val="24"/>
          <w:szCs w:val="24"/>
        </w:rPr>
        <w:t xml:space="preserve"> </w:t>
      </w:r>
      <w:r w:rsidRPr="00C70689">
        <w:rPr>
          <w:sz w:val="24"/>
          <w:szCs w:val="24"/>
        </w:rPr>
        <w:t>том</w:t>
      </w:r>
      <w:r w:rsidRPr="00C70689">
        <w:rPr>
          <w:spacing w:val="80"/>
          <w:sz w:val="24"/>
          <w:szCs w:val="24"/>
        </w:rPr>
        <w:t xml:space="preserve"> </w:t>
      </w:r>
      <w:r w:rsidRPr="00C70689">
        <w:rPr>
          <w:sz w:val="24"/>
          <w:szCs w:val="24"/>
        </w:rPr>
        <w:t>числе Ф.А.</w:t>
      </w:r>
      <w:r w:rsidRPr="00C70689">
        <w:rPr>
          <w:spacing w:val="40"/>
          <w:sz w:val="24"/>
          <w:szCs w:val="24"/>
        </w:rPr>
        <w:t xml:space="preserve"> </w:t>
      </w:r>
      <w:r w:rsidRPr="00C70689">
        <w:rPr>
          <w:sz w:val="24"/>
          <w:szCs w:val="24"/>
        </w:rPr>
        <w:t>Абрамов,</w:t>
      </w:r>
      <w:r w:rsidRPr="00C70689">
        <w:rPr>
          <w:spacing w:val="40"/>
          <w:sz w:val="24"/>
          <w:szCs w:val="24"/>
        </w:rPr>
        <w:t xml:space="preserve"> </w:t>
      </w:r>
      <w:r w:rsidRPr="00C70689">
        <w:rPr>
          <w:sz w:val="24"/>
          <w:szCs w:val="24"/>
        </w:rPr>
        <w:t>Ч.Т.</w:t>
      </w:r>
      <w:r w:rsidRPr="00C70689">
        <w:rPr>
          <w:spacing w:val="40"/>
          <w:sz w:val="24"/>
          <w:szCs w:val="24"/>
        </w:rPr>
        <w:t xml:space="preserve"> </w:t>
      </w:r>
      <w:r w:rsidRPr="00C70689">
        <w:rPr>
          <w:sz w:val="24"/>
          <w:szCs w:val="24"/>
        </w:rPr>
        <w:t>Айтматов,</w:t>
      </w:r>
      <w:r w:rsidRPr="00C70689">
        <w:rPr>
          <w:spacing w:val="40"/>
          <w:sz w:val="24"/>
          <w:szCs w:val="24"/>
        </w:rPr>
        <w:t xml:space="preserve"> </w:t>
      </w:r>
      <w:r w:rsidRPr="00C70689">
        <w:rPr>
          <w:sz w:val="24"/>
          <w:szCs w:val="24"/>
        </w:rPr>
        <w:t>В.П.</w:t>
      </w:r>
      <w:r w:rsidRPr="00C70689">
        <w:rPr>
          <w:spacing w:val="40"/>
          <w:sz w:val="24"/>
          <w:szCs w:val="24"/>
        </w:rPr>
        <w:t xml:space="preserve"> </w:t>
      </w:r>
      <w:r w:rsidRPr="00C70689">
        <w:rPr>
          <w:sz w:val="24"/>
          <w:szCs w:val="24"/>
        </w:rPr>
        <w:t>Астафьев,</w:t>
      </w:r>
      <w:r w:rsidRPr="00C70689">
        <w:rPr>
          <w:spacing w:val="40"/>
          <w:sz w:val="24"/>
          <w:szCs w:val="24"/>
        </w:rPr>
        <w:t xml:space="preserve"> </w:t>
      </w:r>
      <w:r w:rsidRPr="00C70689">
        <w:rPr>
          <w:sz w:val="24"/>
          <w:szCs w:val="24"/>
        </w:rPr>
        <w:t>В.И.</w:t>
      </w:r>
      <w:r w:rsidRPr="00C70689">
        <w:rPr>
          <w:spacing w:val="40"/>
          <w:sz w:val="24"/>
          <w:szCs w:val="24"/>
        </w:rPr>
        <w:t xml:space="preserve"> </w:t>
      </w:r>
      <w:r w:rsidRPr="00C70689">
        <w:rPr>
          <w:sz w:val="24"/>
          <w:szCs w:val="24"/>
        </w:rPr>
        <w:t>Белов,</w:t>
      </w:r>
      <w:r w:rsidRPr="00C70689">
        <w:rPr>
          <w:spacing w:val="40"/>
          <w:sz w:val="24"/>
          <w:szCs w:val="24"/>
        </w:rPr>
        <w:t xml:space="preserve"> </w:t>
      </w:r>
      <w:r w:rsidRPr="00C70689">
        <w:rPr>
          <w:sz w:val="24"/>
          <w:szCs w:val="24"/>
        </w:rPr>
        <w:t>Ф.А.</w:t>
      </w:r>
      <w:r w:rsidRPr="00C70689">
        <w:rPr>
          <w:spacing w:val="40"/>
          <w:sz w:val="24"/>
          <w:szCs w:val="24"/>
        </w:rPr>
        <w:t xml:space="preserve"> </w:t>
      </w:r>
      <w:r w:rsidRPr="00C70689">
        <w:rPr>
          <w:sz w:val="24"/>
          <w:szCs w:val="24"/>
        </w:rPr>
        <w:t>Искандер,</w:t>
      </w:r>
      <w:r w:rsidRPr="00C70689">
        <w:rPr>
          <w:spacing w:val="40"/>
          <w:sz w:val="24"/>
          <w:szCs w:val="24"/>
        </w:rPr>
        <w:t xml:space="preserve"> </w:t>
      </w:r>
      <w:r w:rsidRPr="00C70689">
        <w:rPr>
          <w:sz w:val="24"/>
          <w:szCs w:val="24"/>
        </w:rPr>
        <w:t>Ю.П.</w:t>
      </w:r>
      <w:r w:rsidRPr="00C70689">
        <w:rPr>
          <w:spacing w:val="-8"/>
          <w:sz w:val="24"/>
          <w:szCs w:val="24"/>
        </w:rPr>
        <w:t xml:space="preserve"> </w:t>
      </w:r>
      <w:r w:rsidRPr="00C70689">
        <w:rPr>
          <w:sz w:val="24"/>
          <w:szCs w:val="24"/>
        </w:rPr>
        <w:t>Казаков,</w:t>
      </w:r>
      <w:r w:rsidRPr="00C70689">
        <w:rPr>
          <w:spacing w:val="-8"/>
          <w:sz w:val="24"/>
          <w:szCs w:val="24"/>
        </w:rPr>
        <w:t xml:space="preserve"> </w:t>
      </w:r>
      <w:r w:rsidRPr="00C70689">
        <w:rPr>
          <w:sz w:val="24"/>
          <w:szCs w:val="24"/>
        </w:rPr>
        <w:t>Е.И.</w:t>
      </w:r>
      <w:r w:rsidRPr="00C70689">
        <w:rPr>
          <w:spacing w:val="-8"/>
          <w:sz w:val="24"/>
          <w:szCs w:val="24"/>
        </w:rPr>
        <w:t xml:space="preserve"> </w:t>
      </w:r>
      <w:r w:rsidRPr="00C70689">
        <w:rPr>
          <w:sz w:val="24"/>
          <w:szCs w:val="24"/>
        </w:rPr>
        <w:t>Носов,</w:t>
      </w:r>
      <w:r w:rsidRPr="00C70689">
        <w:rPr>
          <w:spacing w:val="-8"/>
          <w:sz w:val="24"/>
          <w:szCs w:val="24"/>
        </w:rPr>
        <w:t xml:space="preserve"> </w:t>
      </w:r>
      <w:r w:rsidRPr="00C70689">
        <w:rPr>
          <w:sz w:val="24"/>
          <w:szCs w:val="24"/>
        </w:rPr>
        <w:t>А.Н.</w:t>
      </w:r>
      <w:r w:rsidRPr="00C70689">
        <w:rPr>
          <w:spacing w:val="-8"/>
          <w:sz w:val="24"/>
          <w:szCs w:val="24"/>
        </w:rPr>
        <w:t xml:space="preserve"> </w:t>
      </w:r>
      <w:r w:rsidRPr="00C70689">
        <w:rPr>
          <w:sz w:val="24"/>
          <w:szCs w:val="24"/>
        </w:rPr>
        <w:t>и</w:t>
      </w:r>
      <w:r w:rsidRPr="00C70689">
        <w:rPr>
          <w:spacing w:val="-16"/>
          <w:sz w:val="24"/>
          <w:szCs w:val="24"/>
        </w:rPr>
        <w:t xml:space="preserve"> </w:t>
      </w:r>
      <w:r w:rsidRPr="00C70689">
        <w:rPr>
          <w:sz w:val="24"/>
          <w:szCs w:val="24"/>
        </w:rPr>
        <w:t>Б.Н.</w:t>
      </w:r>
      <w:r w:rsidRPr="00C70689">
        <w:rPr>
          <w:spacing w:val="-8"/>
          <w:sz w:val="24"/>
          <w:szCs w:val="24"/>
        </w:rPr>
        <w:t xml:space="preserve"> </w:t>
      </w:r>
      <w:r w:rsidRPr="00C70689">
        <w:rPr>
          <w:sz w:val="24"/>
          <w:szCs w:val="24"/>
        </w:rPr>
        <w:t>Стругацкие,</w:t>
      </w:r>
      <w:r w:rsidRPr="00C70689">
        <w:rPr>
          <w:spacing w:val="-8"/>
          <w:sz w:val="24"/>
          <w:szCs w:val="24"/>
        </w:rPr>
        <w:t xml:space="preserve"> </w:t>
      </w:r>
      <w:r w:rsidRPr="00C70689">
        <w:rPr>
          <w:sz w:val="24"/>
          <w:szCs w:val="24"/>
        </w:rPr>
        <w:t>В.Ф.</w:t>
      </w:r>
      <w:r w:rsidRPr="00C70689">
        <w:rPr>
          <w:spacing w:val="-8"/>
          <w:sz w:val="24"/>
          <w:szCs w:val="24"/>
        </w:rPr>
        <w:t xml:space="preserve"> </w:t>
      </w:r>
      <w:r w:rsidRPr="00C70689">
        <w:rPr>
          <w:sz w:val="24"/>
          <w:szCs w:val="24"/>
        </w:rPr>
        <w:t>Тендряков);</w:t>
      </w:r>
      <w:r w:rsidRPr="00C70689">
        <w:rPr>
          <w:spacing w:val="-18"/>
          <w:sz w:val="24"/>
          <w:szCs w:val="24"/>
        </w:rPr>
        <w:t xml:space="preserve"> </w:t>
      </w:r>
      <w:r w:rsidRPr="00C70689">
        <w:rPr>
          <w:sz w:val="24"/>
          <w:szCs w:val="24"/>
        </w:rPr>
        <w:t>не</w:t>
      </w:r>
      <w:r w:rsidRPr="00C70689">
        <w:rPr>
          <w:spacing w:val="-1"/>
          <w:sz w:val="24"/>
          <w:szCs w:val="24"/>
        </w:rPr>
        <w:t xml:space="preserve"> </w:t>
      </w:r>
      <w:r w:rsidRPr="00C70689">
        <w:rPr>
          <w:sz w:val="24"/>
          <w:szCs w:val="24"/>
        </w:rPr>
        <w:t>менее</w:t>
      </w:r>
      <w:r w:rsidRPr="00C70689">
        <w:rPr>
          <w:spacing w:val="18"/>
          <w:sz w:val="24"/>
          <w:szCs w:val="24"/>
        </w:rPr>
        <w:t xml:space="preserve"> </w:t>
      </w:r>
      <w:r w:rsidRPr="00C70689">
        <w:rPr>
          <w:sz w:val="24"/>
          <w:szCs w:val="24"/>
        </w:rPr>
        <w:t>трёх поэтов по</w:t>
      </w:r>
      <w:r w:rsidRPr="00C70689">
        <w:rPr>
          <w:spacing w:val="40"/>
          <w:sz w:val="24"/>
          <w:szCs w:val="24"/>
        </w:rPr>
        <w:t xml:space="preserve"> </w:t>
      </w:r>
      <w:r w:rsidRPr="00C70689">
        <w:rPr>
          <w:sz w:val="24"/>
          <w:szCs w:val="24"/>
        </w:rPr>
        <w:t>выбору (в</w:t>
      </w:r>
      <w:r w:rsidRPr="00C70689">
        <w:rPr>
          <w:spacing w:val="40"/>
          <w:sz w:val="24"/>
          <w:szCs w:val="24"/>
        </w:rPr>
        <w:t xml:space="preserve"> </w:t>
      </w:r>
      <w:r w:rsidRPr="00C70689">
        <w:rPr>
          <w:sz w:val="24"/>
          <w:szCs w:val="24"/>
        </w:rPr>
        <w:t>том</w:t>
      </w:r>
      <w:r w:rsidRPr="00C70689">
        <w:rPr>
          <w:spacing w:val="40"/>
          <w:sz w:val="24"/>
          <w:szCs w:val="24"/>
        </w:rPr>
        <w:t xml:space="preserve"> </w:t>
      </w:r>
      <w:r w:rsidRPr="00C70689">
        <w:rPr>
          <w:sz w:val="24"/>
          <w:szCs w:val="24"/>
        </w:rPr>
        <w:t>числе Р.Г. Гамзатов, О.Ф. Берггольц, И.А. Бродский, А.А.</w:t>
      </w:r>
      <w:r w:rsidRPr="00C70689">
        <w:rPr>
          <w:spacing w:val="80"/>
          <w:w w:val="150"/>
          <w:sz w:val="24"/>
          <w:szCs w:val="24"/>
        </w:rPr>
        <w:t xml:space="preserve"> </w:t>
      </w:r>
      <w:r w:rsidRPr="00C70689">
        <w:rPr>
          <w:sz w:val="24"/>
          <w:szCs w:val="24"/>
        </w:rPr>
        <w:t>Вознесенский,</w:t>
      </w:r>
      <w:r w:rsidRPr="00C70689">
        <w:rPr>
          <w:spacing w:val="80"/>
          <w:w w:val="150"/>
          <w:sz w:val="24"/>
          <w:szCs w:val="24"/>
        </w:rPr>
        <w:t xml:space="preserve"> </w:t>
      </w:r>
      <w:r w:rsidRPr="00C70689">
        <w:rPr>
          <w:sz w:val="24"/>
          <w:szCs w:val="24"/>
        </w:rPr>
        <w:t>В.С.</w:t>
      </w:r>
      <w:r w:rsidRPr="00C70689">
        <w:rPr>
          <w:spacing w:val="80"/>
          <w:w w:val="150"/>
          <w:sz w:val="24"/>
          <w:szCs w:val="24"/>
        </w:rPr>
        <w:t xml:space="preserve"> </w:t>
      </w:r>
      <w:r w:rsidRPr="00C70689">
        <w:rPr>
          <w:sz w:val="24"/>
          <w:szCs w:val="24"/>
        </w:rPr>
        <w:t>Высоцкий,</w:t>
      </w:r>
      <w:r w:rsidRPr="00C70689">
        <w:rPr>
          <w:spacing w:val="80"/>
          <w:w w:val="150"/>
          <w:sz w:val="24"/>
          <w:szCs w:val="24"/>
        </w:rPr>
        <w:t xml:space="preserve"> </w:t>
      </w:r>
      <w:r w:rsidRPr="00C70689">
        <w:rPr>
          <w:sz w:val="24"/>
          <w:szCs w:val="24"/>
        </w:rPr>
        <w:t>Е.А.</w:t>
      </w:r>
      <w:r w:rsidRPr="00C70689">
        <w:rPr>
          <w:spacing w:val="80"/>
          <w:w w:val="150"/>
          <w:sz w:val="24"/>
          <w:szCs w:val="24"/>
        </w:rPr>
        <w:t xml:space="preserve"> </w:t>
      </w:r>
      <w:r w:rsidRPr="00C70689">
        <w:rPr>
          <w:sz w:val="24"/>
          <w:szCs w:val="24"/>
        </w:rPr>
        <w:t>Евтушенко,</w:t>
      </w:r>
      <w:r w:rsidRPr="00C70689">
        <w:rPr>
          <w:spacing w:val="80"/>
          <w:w w:val="150"/>
          <w:sz w:val="24"/>
          <w:szCs w:val="24"/>
        </w:rPr>
        <w:t xml:space="preserve"> </w:t>
      </w:r>
      <w:r w:rsidRPr="00C70689">
        <w:rPr>
          <w:sz w:val="24"/>
          <w:szCs w:val="24"/>
        </w:rPr>
        <w:t>Н.А.</w:t>
      </w:r>
      <w:r w:rsidRPr="00C70689">
        <w:rPr>
          <w:spacing w:val="80"/>
          <w:w w:val="150"/>
          <w:sz w:val="24"/>
          <w:szCs w:val="24"/>
        </w:rPr>
        <w:t xml:space="preserve"> </w:t>
      </w:r>
      <w:r w:rsidRPr="00C70689">
        <w:rPr>
          <w:sz w:val="24"/>
          <w:szCs w:val="24"/>
        </w:rPr>
        <w:t>Заболоцкий, Ю.П.</w:t>
      </w:r>
      <w:r w:rsidRPr="00C70689">
        <w:rPr>
          <w:spacing w:val="-18"/>
          <w:sz w:val="24"/>
          <w:szCs w:val="24"/>
        </w:rPr>
        <w:t xml:space="preserve"> </w:t>
      </w:r>
      <w:r w:rsidRPr="00C70689">
        <w:rPr>
          <w:sz w:val="24"/>
          <w:szCs w:val="24"/>
        </w:rPr>
        <w:t>Кузнецов,</w:t>
      </w:r>
      <w:r w:rsidRPr="00C70689">
        <w:rPr>
          <w:spacing w:val="-17"/>
          <w:sz w:val="24"/>
          <w:szCs w:val="24"/>
        </w:rPr>
        <w:t xml:space="preserve"> </w:t>
      </w:r>
      <w:r w:rsidRPr="00C70689">
        <w:rPr>
          <w:sz w:val="24"/>
          <w:szCs w:val="24"/>
        </w:rPr>
        <w:t>А.С.</w:t>
      </w:r>
      <w:r w:rsidRPr="00C70689">
        <w:rPr>
          <w:spacing w:val="-18"/>
          <w:sz w:val="24"/>
          <w:szCs w:val="24"/>
        </w:rPr>
        <w:t xml:space="preserve"> </w:t>
      </w:r>
      <w:r w:rsidRPr="00C70689">
        <w:rPr>
          <w:sz w:val="24"/>
          <w:szCs w:val="24"/>
        </w:rPr>
        <w:t>Кушнер,</w:t>
      </w:r>
      <w:r w:rsidRPr="00C70689">
        <w:rPr>
          <w:spacing w:val="-17"/>
          <w:sz w:val="24"/>
          <w:szCs w:val="24"/>
        </w:rPr>
        <w:t xml:space="preserve"> </w:t>
      </w:r>
      <w:r w:rsidRPr="00C70689">
        <w:rPr>
          <w:sz w:val="24"/>
          <w:szCs w:val="24"/>
        </w:rPr>
        <w:t>Б.Ш.</w:t>
      </w:r>
      <w:r w:rsidRPr="00C70689">
        <w:rPr>
          <w:spacing w:val="-18"/>
          <w:sz w:val="24"/>
          <w:szCs w:val="24"/>
        </w:rPr>
        <w:t xml:space="preserve"> </w:t>
      </w:r>
      <w:r w:rsidRPr="00C70689">
        <w:rPr>
          <w:sz w:val="24"/>
          <w:szCs w:val="24"/>
        </w:rPr>
        <w:t>Окуджава,</w:t>
      </w:r>
      <w:r w:rsidRPr="00C70689">
        <w:rPr>
          <w:spacing w:val="-17"/>
          <w:sz w:val="24"/>
          <w:szCs w:val="24"/>
        </w:rPr>
        <w:t xml:space="preserve"> </w:t>
      </w:r>
      <w:r w:rsidRPr="00C70689">
        <w:rPr>
          <w:sz w:val="24"/>
          <w:szCs w:val="24"/>
        </w:rPr>
        <w:t>Р.И.</w:t>
      </w:r>
      <w:r w:rsidRPr="00C70689">
        <w:rPr>
          <w:spacing w:val="-15"/>
          <w:sz w:val="24"/>
          <w:szCs w:val="24"/>
        </w:rPr>
        <w:t xml:space="preserve"> </w:t>
      </w:r>
      <w:r w:rsidRPr="00C70689">
        <w:rPr>
          <w:sz w:val="24"/>
          <w:szCs w:val="24"/>
        </w:rPr>
        <w:t>Рождественский,</w:t>
      </w:r>
      <w:r w:rsidRPr="00C70689">
        <w:rPr>
          <w:spacing w:val="-12"/>
          <w:sz w:val="24"/>
          <w:szCs w:val="24"/>
        </w:rPr>
        <w:t xml:space="preserve"> </w:t>
      </w:r>
      <w:r w:rsidRPr="00C70689">
        <w:rPr>
          <w:sz w:val="24"/>
          <w:szCs w:val="24"/>
        </w:rPr>
        <w:t>Н.М.</w:t>
      </w:r>
      <w:r w:rsidRPr="00C70689">
        <w:rPr>
          <w:spacing w:val="-12"/>
          <w:sz w:val="24"/>
          <w:szCs w:val="24"/>
        </w:rPr>
        <w:t xml:space="preserve"> </w:t>
      </w:r>
      <w:r w:rsidRPr="00C70689">
        <w:rPr>
          <w:sz w:val="24"/>
          <w:szCs w:val="24"/>
        </w:rPr>
        <w:t>Рубцов); Гомера, М. Сервантеса, У. Шекспира;</w:t>
      </w:r>
    </w:p>
    <w:p w:rsidR="006837D4" w:rsidRPr="00C70689" w:rsidRDefault="006837D4" w:rsidP="006837D4">
      <w:pPr>
        <w:pStyle w:val="a5"/>
        <w:numPr>
          <w:ilvl w:val="0"/>
          <w:numId w:val="16"/>
        </w:numPr>
        <w:tabs>
          <w:tab w:val="left" w:pos="973"/>
        </w:tabs>
        <w:ind w:right="186"/>
        <w:rPr>
          <w:sz w:val="24"/>
          <w:szCs w:val="24"/>
        </w:rPr>
      </w:pPr>
      <w:r w:rsidRPr="00C70689">
        <w:rPr>
          <w:sz w:val="24"/>
          <w:szCs w:val="24"/>
        </w:rPr>
        <w:lastRenderedPageBreak/>
        <w:t>понимание важности чтения и изучения произведений</w:t>
      </w:r>
      <w:r w:rsidRPr="00C70689">
        <w:rPr>
          <w:spacing w:val="-2"/>
          <w:sz w:val="24"/>
          <w:szCs w:val="24"/>
        </w:rPr>
        <w:t xml:space="preserve"> </w:t>
      </w:r>
      <w:r w:rsidRPr="00C70689">
        <w:rPr>
          <w:sz w:val="24"/>
          <w:szCs w:val="24"/>
        </w:rPr>
        <w:t>устного народного творчества и художественной литературы</w:t>
      </w:r>
      <w:r w:rsidRPr="00C70689">
        <w:rPr>
          <w:spacing w:val="-6"/>
          <w:sz w:val="24"/>
          <w:szCs w:val="24"/>
        </w:rPr>
        <w:t xml:space="preserve"> </w:t>
      </w:r>
      <w:r w:rsidRPr="00C70689">
        <w:rPr>
          <w:sz w:val="24"/>
          <w:szCs w:val="24"/>
        </w:rPr>
        <w:t xml:space="preserve">как способа познания мира, источника эмоциональных и эстетических впечатлений, а также средства собственного </w:t>
      </w:r>
      <w:r w:rsidRPr="00C70689">
        <w:rPr>
          <w:spacing w:val="-2"/>
          <w:sz w:val="24"/>
          <w:szCs w:val="24"/>
        </w:rPr>
        <w:t>развития;</w:t>
      </w:r>
    </w:p>
    <w:p w:rsidR="006837D4" w:rsidRPr="00C70689" w:rsidRDefault="006837D4" w:rsidP="006837D4">
      <w:pPr>
        <w:pStyle w:val="a5"/>
        <w:numPr>
          <w:ilvl w:val="0"/>
          <w:numId w:val="16"/>
        </w:numPr>
        <w:tabs>
          <w:tab w:val="left" w:pos="1167"/>
        </w:tabs>
        <w:spacing w:before="3"/>
        <w:ind w:left="119" w:right="191" w:firstLine="570"/>
        <w:rPr>
          <w:sz w:val="24"/>
          <w:szCs w:val="24"/>
        </w:rPr>
      </w:pPr>
      <w:r w:rsidRPr="00C70689">
        <w:rPr>
          <w:spacing w:val="-2"/>
          <w:sz w:val="24"/>
          <w:szCs w:val="24"/>
        </w:rPr>
        <w:t>развитие</w:t>
      </w:r>
      <w:r w:rsidRPr="00C70689">
        <w:rPr>
          <w:spacing w:val="-8"/>
          <w:sz w:val="24"/>
          <w:szCs w:val="24"/>
        </w:rPr>
        <w:t xml:space="preserve"> </w:t>
      </w:r>
      <w:r w:rsidRPr="00C70689">
        <w:rPr>
          <w:spacing w:val="-2"/>
          <w:sz w:val="24"/>
          <w:szCs w:val="24"/>
        </w:rPr>
        <w:t>умения планировать</w:t>
      </w:r>
      <w:r w:rsidRPr="00C70689">
        <w:rPr>
          <w:spacing w:val="-12"/>
          <w:sz w:val="24"/>
          <w:szCs w:val="24"/>
        </w:rPr>
        <w:t xml:space="preserve"> </w:t>
      </w:r>
      <w:r w:rsidRPr="00C70689">
        <w:rPr>
          <w:spacing w:val="-2"/>
          <w:sz w:val="24"/>
          <w:szCs w:val="24"/>
        </w:rPr>
        <w:t>собственное</w:t>
      </w:r>
      <w:r w:rsidRPr="00C70689">
        <w:rPr>
          <w:spacing w:val="-8"/>
          <w:sz w:val="24"/>
          <w:szCs w:val="24"/>
        </w:rPr>
        <w:t xml:space="preserve"> </w:t>
      </w:r>
      <w:r w:rsidRPr="00C70689">
        <w:rPr>
          <w:spacing w:val="-2"/>
          <w:sz w:val="24"/>
          <w:szCs w:val="24"/>
        </w:rPr>
        <w:t>досуговое</w:t>
      </w:r>
      <w:r w:rsidRPr="00C70689">
        <w:rPr>
          <w:spacing w:val="-8"/>
          <w:sz w:val="24"/>
          <w:szCs w:val="24"/>
        </w:rPr>
        <w:t xml:space="preserve"> </w:t>
      </w:r>
      <w:r w:rsidRPr="00C70689">
        <w:rPr>
          <w:spacing w:val="-2"/>
          <w:sz w:val="24"/>
          <w:szCs w:val="24"/>
        </w:rPr>
        <w:t xml:space="preserve">чтение, формировать </w:t>
      </w:r>
      <w:r w:rsidRPr="00C70689">
        <w:rPr>
          <w:sz w:val="24"/>
          <w:szCs w:val="24"/>
        </w:rPr>
        <w:t xml:space="preserve">и обогащать свой круг чтения, в том числе за счёт произведений современной </w:t>
      </w:r>
      <w:r w:rsidRPr="00C70689">
        <w:rPr>
          <w:spacing w:val="-2"/>
          <w:sz w:val="24"/>
          <w:szCs w:val="24"/>
        </w:rPr>
        <w:t>литературы;</w:t>
      </w:r>
    </w:p>
    <w:p w:rsidR="006837D4" w:rsidRPr="00C70689" w:rsidRDefault="006837D4" w:rsidP="006837D4">
      <w:pPr>
        <w:pStyle w:val="a5"/>
        <w:numPr>
          <w:ilvl w:val="0"/>
          <w:numId w:val="16"/>
        </w:numPr>
        <w:tabs>
          <w:tab w:val="left" w:pos="1167"/>
        </w:tabs>
        <w:spacing w:before="13"/>
        <w:ind w:left="119" w:right="190" w:firstLine="570"/>
        <w:rPr>
          <w:sz w:val="24"/>
          <w:szCs w:val="24"/>
        </w:rPr>
      </w:pPr>
      <w:r w:rsidRPr="00C70689">
        <w:rPr>
          <w:sz w:val="24"/>
          <w:szCs w:val="24"/>
        </w:rPr>
        <w:t>формирование</w:t>
      </w:r>
      <w:r w:rsidRPr="00C70689">
        <w:rPr>
          <w:spacing w:val="80"/>
          <w:sz w:val="24"/>
          <w:szCs w:val="24"/>
        </w:rPr>
        <w:t xml:space="preserve">  </w:t>
      </w:r>
      <w:r w:rsidRPr="00C70689">
        <w:rPr>
          <w:sz w:val="24"/>
          <w:szCs w:val="24"/>
        </w:rPr>
        <w:t>умения</w:t>
      </w:r>
      <w:r w:rsidRPr="00C70689">
        <w:rPr>
          <w:spacing w:val="80"/>
          <w:w w:val="150"/>
          <w:sz w:val="24"/>
          <w:szCs w:val="24"/>
        </w:rPr>
        <w:t xml:space="preserve">  </w:t>
      </w:r>
      <w:r w:rsidRPr="00C70689">
        <w:rPr>
          <w:sz w:val="24"/>
          <w:szCs w:val="24"/>
        </w:rPr>
        <w:t>участвовать</w:t>
      </w:r>
      <w:r w:rsidRPr="00C70689">
        <w:rPr>
          <w:spacing w:val="80"/>
          <w:sz w:val="24"/>
          <w:szCs w:val="24"/>
        </w:rPr>
        <w:t xml:space="preserve">  </w:t>
      </w:r>
      <w:r w:rsidRPr="00C70689">
        <w:rPr>
          <w:sz w:val="24"/>
          <w:szCs w:val="24"/>
        </w:rPr>
        <w:t>в</w:t>
      </w:r>
      <w:r w:rsidRPr="00C70689">
        <w:rPr>
          <w:spacing w:val="80"/>
          <w:w w:val="150"/>
          <w:sz w:val="24"/>
          <w:szCs w:val="24"/>
        </w:rPr>
        <w:t xml:space="preserve">  </w:t>
      </w:r>
      <w:r w:rsidRPr="00C70689">
        <w:rPr>
          <w:sz w:val="24"/>
          <w:szCs w:val="24"/>
        </w:rPr>
        <w:t>учебно-исследовательской и проектной деятельности (с приобретением опыта публичного представления полученных</w:t>
      </w:r>
      <w:r w:rsidRPr="00C70689">
        <w:rPr>
          <w:spacing w:val="-7"/>
          <w:sz w:val="24"/>
          <w:szCs w:val="24"/>
        </w:rPr>
        <w:t xml:space="preserve"> </w:t>
      </w:r>
      <w:r w:rsidRPr="00C70689">
        <w:rPr>
          <w:sz w:val="24"/>
          <w:szCs w:val="24"/>
        </w:rPr>
        <w:t>результатов);</w:t>
      </w:r>
    </w:p>
    <w:p w:rsidR="006837D4" w:rsidRDefault="006837D4" w:rsidP="006837D4">
      <w:pPr>
        <w:pStyle w:val="a5"/>
        <w:numPr>
          <w:ilvl w:val="0"/>
          <w:numId w:val="16"/>
        </w:numPr>
        <w:tabs>
          <w:tab w:val="left" w:pos="1167"/>
        </w:tabs>
        <w:ind w:left="119" w:right="173" w:firstLine="570"/>
        <w:rPr>
          <w:sz w:val="24"/>
          <w:szCs w:val="24"/>
        </w:rPr>
      </w:pPr>
      <w:r w:rsidRPr="00C70689">
        <w:rPr>
          <w:sz w:val="24"/>
          <w:szCs w:val="24"/>
        </w:rPr>
        <w:t>овладение умением использовать словари и справочники, в том числе информационно-справочные системы в электронной форме, подбирать проверенные</w:t>
      </w:r>
      <w:r w:rsidRPr="00C70689">
        <w:rPr>
          <w:spacing w:val="80"/>
          <w:w w:val="150"/>
          <w:sz w:val="24"/>
          <w:szCs w:val="24"/>
        </w:rPr>
        <w:t xml:space="preserve">  </w:t>
      </w:r>
      <w:r w:rsidRPr="00C70689">
        <w:rPr>
          <w:sz w:val="24"/>
          <w:szCs w:val="24"/>
        </w:rPr>
        <w:t>источники</w:t>
      </w:r>
      <w:r w:rsidRPr="00C70689">
        <w:rPr>
          <w:spacing w:val="75"/>
          <w:sz w:val="24"/>
          <w:szCs w:val="24"/>
        </w:rPr>
        <w:t xml:space="preserve">   </w:t>
      </w:r>
      <w:r w:rsidRPr="00C70689">
        <w:rPr>
          <w:sz w:val="24"/>
          <w:szCs w:val="24"/>
        </w:rPr>
        <w:t>в</w:t>
      </w:r>
      <w:r w:rsidRPr="00C70689">
        <w:rPr>
          <w:spacing w:val="80"/>
          <w:sz w:val="24"/>
          <w:szCs w:val="24"/>
        </w:rPr>
        <w:t xml:space="preserve">   </w:t>
      </w:r>
      <w:r w:rsidRPr="00C70689">
        <w:rPr>
          <w:sz w:val="24"/>
          <w:szCs w:val="24"/>
        </w:rPr>
        <w:t>библиотечных</w:t>
      </w:r>
      <w:r w:rsidRPr="00C70689">
        <w:rPr>
          <w:spacing w:val="80"/>
          <w:w w:val="150"/>
          <w:sz w:val="24"/>
          <w:szCs w:val="24"/>
        </w:rPr>
        <w:t xml:space="preserve">  </w:t>
      </w:r>
      <w:r w:rsidRPr="00C70689">
        <w:rPr>
          <w:sz w:val="24"/>
          <w:szCs w:val="24"/>
        </w:rPr>
        <w:t>фондах,</w:t>
      </w:r>
      <w:r w:rsidRPr="00C70689">
        <w:rPr>
          <w:spacing w:val="72"/>
          <w:sz w:val="24"/>
          <w:szCs w:val="24"/>
        </w:rPr>
        <w:t xml:space="preserve">   </w:t>
      </w:r>
      <w:r w:rsidRPr="00C70689">
        <w:rPr>
          <w:sz w:val="24"/>
          <w:szCs w:val="24"/>
        </w:rPr>
        <w:t>в</w:t>
      </w:r>
      <w:r w:rsidRPr="00C70689">
        <w:rPr>
          <w:spacing w:val="76"/>
          <w:sz w:val="24"/>
          <w:szCs w:val="24"/>
        </w:rPr>
        <w:t xml:space="preserve">   </w:t>
      </w:r>
      <w:r w:rsidRPr="00C70689">
        <w:rPr>
          <w:sz w:val="24"/>
          <w:szCs w:val="24"/>
        </w:rPr>
        <w:t>том</w:t>
      </w:r>
      <w:r w:rsidRPr="00C70689">
        <w:rPr>
          <w:spacing w:val="80"/>
          <w:sz w:val="24"/>
          <w:szCs w:val="24"/>
        </w:rPr>
        <w:t xml:space="preserve">   </w:t>
      </w:r>
      <w:r w:rsidRPr="00C70689">
        <w:rPr>
          <w:sz w:val="24"/>
          <w:szCs w:val="24"/>
        </w:rPr>
        <w:t>числе из числа верифицированных электронных</w:t>
      </w:r>
      <w:r w:rsidRPr="00C70689">
        <w:rPr>
          <w:spacing w:val="-3"/>
          <w:sz w:val="24"/>
          <w:szCs w:val="24"/>
        </w:rPr>
        <w:t xml:space="preserve"> </w:t>
      </w:r>
      <w:r w:rsidRPr="00C70689">
        <w:rPr>
          <w:sz w:val="24"/>
          <w:szCs w:val="24"/>
        </w:rPr>
        <w:t>ресурсов,</w:t>
      </w:r>
      <w:r w:rsidRPr="00C70689">
        <w:rPr>
          <w:spacing w:val="-8"/>
          <w:sz w:val="24"/>
          <w:szCs w:val="24"/>
        </w:rPr>
        <w:t xml:space="preserve"> </w:t>
      </w:r>
      <w:r w:rsidRPr="00C70689">
        <w:rPr>
          <w:sz w:val="24"/>
          <w:szCs w:val="24"/>
        </w:rPr>
        <w:t>включённых в</w:t>
      </w:r>
      <w:r w:rsidRPr="00C70689">
        <w:rPr>
          <w:spacing w:val="40"/>
          <w:sz w:val="24"/>
          <w:szCs w:val="24"/>
        </w:rPr>
        <w:t xml:space="preserve"> </w:t>
      </w:r>
      <w:r w:rsidRPr="00C70689">
        <w:rPr>
          <w:sz w:val="24"/>
          <w:szCs w:val="24"/>
        </w:rPr>
        <w:t>федеральный перечень, для выполнения учебной задачи; применять информационно- коммуникационные технологии (далее – ИКТ), соблюдать правила информационной</w:t>
      </w:r>
      <w:r w:rsidRPr="00C70689">
        <w:rPr>
          <w:spacing w:val="-27"/>
          <w:sz w:val="24"/>
          <w:szCs w:val="24"/>
        </w:rPr>
        <w:t xml:space="preserve"> </w:t>
      </w:r>
      <w:r w:rsidRPr="00C70689">
        <w:rPr>
          <w:sz w:val="24"/>
          <w:szCs w:val="24"/>
        </w:rPr>
        <w:t>безопасности.</w:t>
      </w:r>
    </w:p>
    <w:p w:rsidR="006837D4" w:rsidRPr="00C70689" w:rsidRDefault="006837D4" w:rsidP="006837D4">
      <w:pPr>
        <w:spacing w:before="88"/>
        <w:ind w:left="690"/>
        <w:rPr>
          <w:sz w:val="24"/>
          <w:szCs w:val="24"/>
        </w:rPr>
      </w:pPr>
      <w:r w:rsidRPr="00C70689">
        <w:rPr>
          <w:sz w:val="24"/>
          <w:szCs w:val="24"/>
        </w:rPr>
        <w:t>К</w:t>
      </w:r>
      <w:r w:rsidRPr="00C70689">
        <w:rPr>
          <w:spacing w:val="3"/>
          <w:sz w:val="24"/>
          <w:szCs w:val="24"/>
        </w:rPr>
        <w:t xml:space="preserve"> </w:t>
      </w:r>
      <w:r w:rsidRPr="00C70689">
        <w:rPr>
          <w:sz w:val="24"/>
          <w:szCs w:val="24"/>
        </w:rPr>
        <w:t>концу</w:t>
      </w:r>
      <w:r w:rsidRPr="00C70689">
        <w:rPr>
          <w:spacing w:val="8"/>
          <w:sz w:val="24"/>
          <w:szCs w:val="24"/>
        </w:rPr>
        <w:t xml:space="preserve"> </w:t>
      </w:r>
      <w:r w:rsidRPr="00C70689">
        <w:rPr>
          <w:sz w:val="24"/>
          <w:szCs w:val="24"/>
        </w:rPr>
        <w:t>обучения</w:t>
      </w:r>
      <w:r w:rsidRPr="00C70689">
        <w:rPr>
          <w:spacing w:val="-14"/>
          <w:sz w:val="24"/>
          <w:szCs w:val="24"/>
        </w:rPr>
        <w:t xml:space="preserve"> </w:t>
      </w:r>
      <w:r w:rsidRPr="00C70689">
        <w:rPr>
          <w:b/>
          <w:sz w:val="24"/>
          <w:szCs w:val="24"/>
        </w:rPr>
        <w:t>в</w:t>
      </w:r>
      <w:r w:rsidRPr="00C70689">
        <w:rPr>
          <w:b/>
          <w:spacing w:val="-23"/>
          <w:sz w:val="24"/>
          <w:szCs w:val="24"/>
        </w:rPr>
        <w:t xml:space="preserve"> </w:t>
      </w:r>
      <w:r w:rsidRPr="00C70689">
        <w:rPr>
          <w:b/>
          <w:sz w:val="24"/>
          <w:szCs w:val="24"/>
        </w:rPr>
        <w:t>5</w:t>
      </w:r>
      <w:r w:rsidRPr="00C70689">
        <w:rPr>
          <w:b/>
          <w:spacing w:val="8"/>
          <w:sz w:val="24"/>
          <w:szCs w:val="24"/>
        </w:rPr>
        <w:t xml:space="preserve"> </w:t>
      </w:r>
      <w:r w:rsidRPr="00C70689">
        <w:rPr>
          <w:b/>
          <w:sz w:val="24"/>
          <w:szCs w:val="24"/>
        </w:rPr>
        <w:t>классе</w:t>
      </w:r>
      <w:r w:rsidRPr="00C70689">
        <w:rPr>
          <w:b/>
          <w:spacing w:val="8"/>
          <w:sz w:val="24"/>
          <w:szCs w:val="24"/>
        </w:rPr>
        <w:t xml:space="preserve"> </w:t>
      </w:r>
      <w:r w:rsidRPr="00C70689">
        <w:rPr>
          <w:sz w:val="24"/>
          <w:szCs w:val="24"/>
        </w:rPr>
        <w:t>обучающийся</w:t>
      </w:r>
      <w:r w:rsidRPr="00C70689">
        <w:rPr>
          <w:spacing w:val="-14"/>
          <w:sz w:val="24"/>
          <w:szCs w:val="24"/>
        </w:rPr>
        <w:t xml:space="preserve"> </w:t>
      </w:r>
      <w:r w:rsidRPr="00C70689">
        <w:rPr>
          <w:spacing w:val="-2"/>
          <w:sz w:val="24"/>
          <w:szCs w:val="24"/>
        </w:rPr>
        <w:t>научится:</w:t>
      </w:r>
    </w:p>
    <w:p w:rsidR="006837D4" w:rsidRPr="00C70689" w:rsidRDefault="006837D4" w:rsidP="006837D4">
      <w:pPr>
        <w:pStyle w:val="a5"/>
        <w:numPr>
          <w:ilvl w:val="0"/>
          <w:numId w:val="6"/>
        </w:numPr>
        <w:tabs>
          <w:tab w:val="left" w:pos="1108"/>
        </w:tabs>
        <w:spacing w:before="23"/>
        <w:ind w:right="190" w:firstLine="569"/>
        <w:rPr>
          <w:sz w:val="24"/>
          <w:szCs w:val="24"/>
        </w:rPr>
      </w:pPr>
      <w:r w:rsidRPr="00C70689">
        <w:rPr>
          <w:sz w:val="24"/>
          <w:szCs w:val="24"/>
        </w:rPr>
        <w:t>начальным представлениям об</w:t>
      </w:r>
      <w:r w:rsidRPr="00C70689">
        <w:rPr>
          <w:spacing w:val="40"/>
          <w:sz w:val="24"/>
          <w:szCs w:val="24"/>
        </w:rPr>
        <w:t xml:space="preserve"> </w:t>
      </w:r>
      <w:r w:rsidRPr="00C70689">
        <w:rPr>
          <w:sz w:val="24"/>
          <w:szCs w:val="24"/>
        </w:rPr>
        <w:t>общечеловеческой ценности</w:t>
      </w:r>
      <w:r w:rsidRPr="00C70689">
        <w:rPr>
          <w:spacing w:val="40"/>
          <w:sz w:val="24"/>
          <w:szCs w:val="24"/>
        </w:rPr>
        <w:t xml:space="preserve"> </w:t>
      </w:r>
      <w:r w:rsidRPr="00C70689">
        <w:rPr>
          <w:sz w:val="24"/>
          <w:szCs w:val="24"/>
        </w:rPr>
        <w:t>литературы</w:t>
      </w:r>
      <w:r w:rsidRPr="00C70689">
        <w:rPr>
          <w:spacing w:val="80"/>
          <w:sz w:val="24"/>
          <w:szCs w:val="24"/>
        </w:rPr>
        <w:t xml:space="preserve"> </w:t>
      </w:r>
      <w:r w:rsidRPr="00C70689">
        <w:rPr>
          <w:sz w:val="24"/>
          <w:szCs w:val="24"/>
        </w:rPr>
        <w:t>и её роли</w:t>
      </w:r>
      <w:r w:rsidRPr="00C70689">
        <w:rPr>
          <w:spacing w:val="-3"/>
          <w:sz w:val="24"/>
          <w:szCs w:val="24"/>
        </w:rPr>
        <w:t xml:space="preserve"> </w:t>
      </w:r>
      <w:r w:rsidRPr="00C70689">
        <w:rPr>
          <w:sz w:val="24"/>
          <w:szCs w:val="24"/>
        </w:rPr>
        <w:t>в воспитании любви к Родине и дружбы между народами</w:t>
      </w:r>
      <w:r w:rsidRPr="00C70689">
        <w:rPr>
          <w:spacing w:val="-3"/>
          <w:sz w:val="24"/>
          <w:szCs w:val="24"/>
        </w:rPr>
        <w:t xml:space="preserve"> </w:t>
      </w:r>
      <w:r w:rsidRPr="00C70689">
        <w:rPr>
          <w:sz w:val="24"/>
          <w:szCs w:val="24"/>
        </w:rPr>
        <w:t xml:space="preserve">Российской </w:t>
      </w:r>
      <w:r w:rsidRPr="00C70689">
        <w:rPr>
          <w:spacing w:val="-2"/>
          <w:sz w:val="24"/>
          <w:szCs w:val="24"/>
        </w:rPr>
        <w:t>Федерации;</w:t>
      </w:r>
    </w:p>
    <w:p w:rsidR="006837D4" w:rsidRPr="00C70689" w:rsidRDefault="006837D4" w:rsidP="006837D4">
      <w:pPr>
        <w:pStyle w:val="a5"/>
        <w:numPr>
          <w:ilvl w:val="0"/>
          <w:numId w:val="6"/>
        </w:numPr>
        <w:tabs>
          <w:tab w:val="left" w:pos="1109"/>
        </w:tabs>
        <w:spacing w:before="2"/>
        <w:ind w:right="196" w:firstLine="570"/>
        <w:rPr>
          <w:sz w:val="24"/>
          <w:szCs w:val="24"/>
        </w:rPr>
      </w:pPr>
      <w:r w:rsidRPr="00C70689">
        <w:rPr>
          <w:sz w:val="24"/>
          <w:szCs w:val="24"/>
        </w:rPr>
        <w:t>понимать,</w:t>
      </w:r>
      <w:r w:rsidRPr="00C70689">
        <w:rPr>
          <w:spacing w:val="-18"/>
          <w:sz w:val="24"/>
          <w:szCs w:val="24"/>
        </w:rPr>
        <w:t xml:space="preserve"> </w:t>
      </w:r>
      <w:r w:rsidRPr="00C70689">
        <w:rPr>
          <w:sz w:val="24"/>
          <w:szCs w:val="24"/>
        </w:rPr>
        <w:t>что</w:t>
      </w:r>
      <w:r w:rsidRPr="00C70689">
        <w:rPr>
          <w:spacing w:val="-16"/>
          <w:sz w:val="24"/>
          <w:szCs w:val="24"/>
        </w:rPr>
        <w:t xml:space="preserve"> </w:t>
      </w:r>
      <w:r w:rsidRPr="00C70689">
        <w:rPr>
          <w:sz w:val="24"/>
          <w:szCs w:val="24"/>
        </w:rPr>
        <w:t>литература</w:t>
      </w:r>
      <w:r w:rsidRPr="00C70689">
        <w:rPr>
          <w:spacing w:val="-18"/>
          <w:sz w:val="24"/>
          <w:szCs w:val="24"/>
        </w:rPr>
        <w:t xml:space="preserve"> </w:t>
      </w:r>
      <w:r w:rsidRPr="00C70689">
        <w:rPr>
          <w:sz w:val="24"/>
          <w:szCs w:val="24"/>
        </w:rPr>
        <w:t>–</w:t>
      </w:r>
      <w:r w:rsidRPr="00C70689">
        <w:rPr>
          <w:spacing w:val="-9"/>
          <w:sz w:val="24"/>
          <w:szCs w:val="24"/>
        </w:rPr>
        <w:t xml:space="preserve"> </w:t>
      </w:r>
      <w:r w:rsidRPr="00C70689">
        <w:rPr>
          <w:sz w:val="24"/>
          <w:szCs w:val="24"/>
        </w:rPr>
        <w:t>это</w:t>
      </w:r>
      <w:r w:rsidRPr="00C70689">
        <w:rPr>
          <w:spacing w:val="-10"/>
          <w:sz w:val="24"/>
          <w:szCs w:val="24"/>
        </w:rPr>
        <w:t xml:space="preserve"> </w:t>
      </w:r>
      <w:r w:rsidRPr="00C70689">
        <w:rPr>
          <w:sz w:val="24"/>
          <w:szCs w:val="24"/>
        </w:rPr>
        <w:t>вид искусства и</w:t>
      </w:r>
      <w:r w:rsidRPr="00C70689">
        <w:rPr>
          <w:spacing w:val="-4"/>
          <w:sz w:val="24"/>
          <w:szCs w:val="24"/>
        </w:rPr>
        <w:t xml:space="preserve"> </w:t>
      </w:r>
      <w:r w:rsidRPr="00C70689">
        <w:rPr>
          <w:sz w:val="24"/>
          <w:szCs w:val="24"/>
        </w:rPr>
        <w:t>что</w:t>
      </w:r>
      <w:r w:rsidRPr="00C70689">
        <w:rPr>
          <w:spacing w:val="-10"/>
          <w:sz w:val="24"/>
          <w:szCs w:val="24"/>
        </w:rPr>
        <w:t xml:space="preserve"> </w:t>
      </w:r>
      <w:r w:rsidRPr="00C70689">
        <w:rPr>
          <w:sz w:val="24"/>
          <w:szCs w:val="24"/>
        </w:rPr>
        <w:t>художественный</w:t>
      </w:r>
      <w:r w:rsidRPr="00C70689">
        <w:rPr>
          <w:spacing w:val="-18"/>
          <w:sz w:val="24"/>
          <w:szCs w:val="24"/>
        </w:rPr>
        <w:t xml:space="preserve"> </w:t>
      </w:r>
      <w:r w:rsidRPr="00C70689">
        <w:rPr>
          <w:sz w:val="24"/>
          <w:szCs w:val="24"/>
        </w:rPr>
        <w:t>текст отличается от текста</w:t>
      </w:r>
      <w:r w:rsidRPr="00C70689">
        <w:rPr>
          <w:spacing w:val="40"/>
          <w:sz w:val="24"/>
          <w:szCs w:val="24"/>
        </w:rPr>
        <w:t xml:space="preserve"> </w:t>
      </w:r>
      <w:r w:rsidRPr="00C70689">
        <w:rPr>
          <w:sz w:val="24"/>
          <w:szCs w:val="24"/>
        </w:rPr>
        <w:t>научного, делового, публицистического;</w:t>
      </w:r>
    </w:p>
    <w:p w:rsidR="006837D4" w:rsidRPr="00C70689" w:rsidRDefault="006837D4" w:rsidP="006837D4">
      <w:pPr>
        <w:pStyle w:val="a5"/>
        <w:numPr>
          <w:ilvl w:val="0"/>
          <w:numId w:val="6"/>
        </w:numPr>
        <w:tabs>
          <w:tab w:val="left" w:pos="1108"/>
        </w:tabs>
        <w:spacing w:before="2"/>
        <w:ind w:right="196" w:firstLine="569"/>
        <w:rPr>
          <w:sz w:val="24"/>
          <w:szCs w:val="24"/>
        </w:rPr>
      </w:pPr>
      <w:r w:rsidRPr="00C70689">
        <w:rPr>
          <w:sz w:val="24"/>
          <w:szCs w:val="24"/>
        </w:rPr>
        <w:t>владеть элементарными умениями воспринимать, анализировать, интерпретировать и оценивать прочитанные</w:t>
      </w:r>
      <w:r w:rsidRPr="00C70689">
        <w:rPr>
          <w:spacing w:val="-3"/>
          <w:sz w:val="24"/>
          <w:szCs w:val="24"/>
        </w:rPr>
        <w:t xml:space="preserve"> </w:t>
      </w:r>
      <w:r w:rsidRPr="00C70689">
        <w:rPr>
          <w:sz w:val="24"/>
          <w:szCs w:val="24"/>
        </w:rPr>
        <w:t>произведения:</w:t>
      </w:r>
    </w:p>
    <w:p w:rsidR="006837D4" w:rsidRPr="00C70689" w:rsidRDefault="006837D4" w:rsidP="006837D4">
      <w:pPr>
        <w:pStyle w:val="a3"/>
        <w:ind w:left="690"/>
        <w:jc w:val="left"/>
        <w:rPr>
          <w:sz w:val="24"/>
          <w:szCs w:val="24"/>
        </w:rPr>
      </w:pPr>
      <w:r w:rsidRPr="00C70689">
        <w:rPr>
          <w:sz w:val="24"/>
          <w:szCs w:val="24"/>
        </w:rPr>
        <w:t>определять</w:t>
      </w:r>
      <w:r w:rsidRPr="00C70689">
        <w:rPr>
          <w:spacing w:val="43"/>
          <w:sz w:val="24"/>
          <w:szCs w:val="24"/>
        </w:rPr>
        <w:t xml:space="preserve">  </w:t>
      </w:r>
      <w:r w:rsidRPr="00C70689">
        <w:rPr>
          <w:sz w:val="24"/>
          <w:szCs w:val="24"/>
        </w:rPr>
        <w:t>тему</w:t>
      </w:r>
      <w:r w:rsidRPr="00C70689">
        <w:rPr>
          <w:spacing w:val="69"/>
          <w:sz w:val="24"/>
          <w:szCs w:val="24"/>
        </w:rPr>
        <w:t xml:space="preserve">  </w:t>
      </w:r>
      <w:r w:rsidRPr="00C70689">
        <w:rPr>
          <w:sz w:val="24"/>
          <w:szCs w:val="24"/>
        </w:rPr>
        <w:t>и</w:t>
      </w:r>
      <w:r w:rsidRPr="00C70689">
        <w:rPr>
          <w:spacing w:val="71"/>
          <w:sz w:val="24"/>
          <w:szCs w:val="24"/>
        </w:rPr>
        <w:t xml:space="preserve">  </w:t>
      </w:r>
      <w:r w:rsidRPr="00C70689">
        <w:rPr>
          <w:sz w:val="24"/>
          <w:szCs w:val="24"/>
        </w:rPr>
        <w:t>главную</w:t>
      </w:r>
      <w:r w:rsidRPr="00C70689">
        <w:rPr>
          <w:spacing w:val="47"/>
          <w:sz w:val="24"/>
          <w:szCs w:val="24"/>
        </w:rPr>
        <w:t xml:space="preserve">  </w:t>
      </w:r>
      <w:r w:rsidRPr="00C70689">
        <w:rPr>
          <w:sz w:val="24"/>
          <w:szCs w:val="24"/>
        </w:rPr>
        <w:t>мысль</w:t>
      </w:r>
      <w:r w:rsidRPr="00C70689">
        <w:rPr>
          <w:spacing w:val="60"/>
          <w:sz w:val="24"/>
          <w:szCs w:val="24"/>
        </w:rPr>
        <w:t xml:space="preserve">  </w:t>
      </w:r>
      <w:r w:rsidRPr="00C70689">
        <w:rPr>
          <w:sz w:val="24"/>
          <w:szCs w:val="24"/>
        </w:rPr>
        <w:t>произведения,</w:t>
      </w:r>
      <w:r w:rsidRPr="00C70689">
        <w:rPr>
          <w:spacing w:val="43"/>
          <w:sz w:val="24"/>
          <w:szCs w:val="24"/>
        </w:rPr>
        <w:t xml:space="preserve">  </w:t>
      </w:r>
      <w:r w:rsidRPr="00C70689">
        <w:rPr>
          <w:sz w:val="24"/>
          <w:szCs w:val="24"/>
        </w:rPr>
        <w:t>иметь</w:t>
      </w:r>
      <w:r w:rsidRPr="00C70689">
        <w:rPr>
          <w:spacing w:val="67"/>
          <w:sz w:val="24"/>
          <w:szCs w:val="24"/>
        </w:rPr>
        <w:t xml:space="preserve">  </w:t>
      </w:r>
      <w:r w:rsidRPr="00C70689">
        <w:rPr>
          <w:spacing w:val="-2"/>
          <w:sz w:val="24"/>
          <w:szCs w:val="24"/>
        </w:rPr>
        <w:t>начальные</w:t>
      </w:r>
    </w:p>
    <w:p w:rsidR="006837D4" w:rsidRPr="00C70689" w:rsidRDefault="006837D4" w:rsidP="006837D4">
      <w:pPr>
        <w:pStyle w:val="a3"/>
        <w:spacing w:before="23"/>
        <w:ind w:right="189"/>
        <w:jc w:val="left"/>
        <w:rPr>
          <w:sz w:val="24"/>
          <w:szCs w:val="24"/>
        </w:rPr>
      </w:pPr>
      <w:r w:rsidRPr="00C70689">
        <w:rPr>
          <w:sz w:val="24"/>
          <w:szCs w:val="24"/>
        </w:rPr>
        <w:t>представления о родах</w:t>
      </w:r>
      <w:r w:rsidRPr="00C70689">
        <w:rPr>
          <w:spacing w:val="-14"/>
          <w:sz w:val="24"/>
          <w:szCs w:val="24"/>
        </w:rPr>
        <w:t xml:space="preserve"> </w:t>
      </w:r>
      <w:r w:rsidRPr="00C70689">
        <w:rPr>
          <w:sz w:val="24"/>
          <w:szCs w:val="24"/>
        </w:rPr>
        <w:t>и жанрах литературы;</w:t>
      </w:r>
      <w:r w:rsidRPr="00C70689">
        <w:rPr>
          <w:spacing w:val="-9"/>
          <w:sz w:val="24"/>
          <w:szCs w:val="24"/>
        </w:rPr>
        <w:t xml:space="preserve"> </w:t>
      </w:r>
      <w:r w:rsidRPr="00C70689">
        <w:rPr>
          <w:sz w:val="24"/>
          <w:szCs w:val="24"/>
        </w:rPr>
        <w:t>характеризовать</w:t>
      </w:r>
      <w:r w:rsidRPr="00C70689">
        <w:rPr>
          <w:spacing w:val="-17"/>
          <w:sz w:val="24"/>
          <w:szCs w:val="24"/>
        </w:rPr>
        <w:t xml:space="preserve"> </w:t>
      </w:r>
      <w:r w:rsidRPr="00C70689">
        <w:rPr>
          <w:sz w:val="24"/>
          <w:szCs w:val="24"/>
        </w:rPr>
        <w:t>героев-персонажей, давать их сравнительные характеристики; выявлять элементарные особенности языка художественного</w:t>
      </w:r>
      <w:r w:rsidRPr="00C70689">
        <w:rPr>
          <w:spacing w:val="-2"/>
          <w:sz w:val="24"/>
          <w:szCs w:val="24"/>
        </w:rPr>
        <w:t xml:space="preserve"> </w:t>
      </w:r>
      <w:r w:rsidRPr="00C70689">
        <w:rPr>
          <w:sz w:val="24"/>
          <w:szCs w:val="24"/>
        </w:rPr>
        <w:t>произведения, поэтической и прозаической речи;</w:t>
      </w:r>
    </w:p>
    <w:p w:rsidR="006837D4" w:rsidRPr="00C70689" w:rsidRDefault="006837D4" w:rsidP="006837D4">
      <w:pPr>
        <w:pStyle w:val="a3"/>
        <w:ind w:right="172" w:firstLine="570"/>
        <w:jc w:val="left"/>
        <w:rPr>
          <w:sz w:val="24"/>
          <w:szCs w:val="24"/>
        </w:rPr>
      </w:pPr>
      <w:r w:rsidRPr="00C70689">
        <w:rPr>
          <w:sz w:val="24"/>
          <w:szCs w:val="24"/>
        </w:rPr>
        <w:t>понимать смысловое</w:t>
      </w:r>
      <w:r w:rsidRPr="00C70689">
        <w:rPr>
          <w:spacing w:val="-3"/>
          <w:sz w:val="24"/>
          <w:szCs w:val="24"/>
        </w:rPr>
        <w:t xml:space="preserve"> </w:t>
      </w:r>
      <w:r w:rsidRPr="00C70689">
        <w:rPr>
          <w:sz w:val="24"/>
          <w:szCs w:val="24"/>
        </w:rPr>
        <w:t>наполнение</w:t>
      </w:r>
      <w:r w:rsidRPr="00C70689">
        <w:rPr>
          <w:spacing w:val="-3"/>
          <w:sz w:val="24"/>
          <w:szCs w:val="24"/>
        </w:rPr>
        <w:t xml:space="preserve"> </w:t>
      </w:r>
      <w:r w:rsidRPr="00C70689">
        <w:rPr>
          <w:sz w:val="24"/>
          <w:szCs w:val="24"/>
        </w:rPr>
        <w:t>теоретико-литературных понятий и учиться использовать в процессе</w:t>
      </w:r>
      <w:r w:rsidRPr="00C70689">
        <w:rPr>
          <w:spacing w:val="-2"/>
          <w:sz w:val="24"/>
          <w:szCs w:val="24"/>
        </w:rPr>
        <w:t xml:space="preserve"> </w:t>
      </w:r>
      <w:r w:rsidRPr="00C70689">
        <w:rPr>
          <w:sz w:val="24"/>
          <w:szCs w:val="24"/>
        </w:rPr>
        <w:t>анализа</w:t>
      </w:r>
      <w:r w:rsidRPr="00C70689">
        <w:rPr>
          <w:spacing w:val="-2"/>
          <w:sz w:val="24"/>
          <w:szCs w:val="24"/>
        </w:rPr>
        <w:t xml:space="preserve"> </w:t>
      </w:r>
      <w:r w:rsidRPr="00C70689">
        <w:rPr>
          <w:sz w:val="24"/>
          <w:szCs w:val="24"/>
        </w:rPr>
        <w:t>и интерпретации произведений таких теоретико- литературных понятий, как художественная литература и устное народное творчество;</w:t>
      </w:r>
      <w:r w:rsidRPr="00C70689">
        <w:rPr>
          <w:spacing w:val="-18"/>
          <w:sz w:val="24"/>
          <w:szCs w:val="24"/>
        </w:rPr>
        <w:t xml:space="preserve"> </w:t>
      </w:r>
      <w:r w:rsidRPr="00C70689">
        <w:rPr>
          <w:sz w:val="24"/>
          <w:szCs w:val="24"/>
        </w:rPr>
        <w:t>проза</w:t>
      </w:r>
      <w:r w:rsidRPr="00C70689">
        <w:rPr>
          <w:spacing w:val="-17"/>
          <w:sz w:val="24"/>
          <w:szCs w:val="24"/>
        </w:rPr>
        <w:t xml:space="preserve"> </w:t>
      </w:r>
      <w:r w:rsidRPr="00C70689">
        <w:rPr>
          <w:sz w:val="24"/>
          <w:szCs w:val="24"/>
        </w:rPr>
        <w:t>и</w:t>
      </w:r>
      <w:r w:rsidRPr="00C70689">
        <w:rPr>
          <w:spacing w:val="-18"/>
          <w:sz w:val="24"/>
          <w:szCs w:val="24"/>
        </w:rPr>
        <w:t xml:space="preserve"> </w:t>
      </w:r>
      <w:r w:rsidRPr="00C70689">
        <w:rPr>
          <w:sz w:val="24"/>
          <w:szCs w:val="24"/>
        </w:rPr>
        <w:t>поэзия;</w:t>
      </w:r>
      <w:r w:rsidRPr="00C70689">
        <w:rPr>
          <w:spacing w:val="-17"/>
          <w:sz w:val="24"/>
          <w:szCs w:val="24"/>
        </w:rPr>
        <w:t xml:space="preserve"> </w:t>
      </w:r>
      <w:r w:rsidRPr="00C70689">
        <w:rPr>
          <w:sz w:val="24"/>
          <w:szCs w:val="24"/>
        </w:rPr>
        <w:t>художественный</w:t>
      </w:r>
      <w:r w:rsidRPr="00C70689">
        <w:rPr>
          <w:spacing w:val="-18"/>
          <w:sz w:val="24"/>
          <w:szCs w:val="24"/>
        </w:rPr>
        <w:t xml:space="preserve"> </w:t>
      </w:r>
      <w:r w:rsidRPr="00C70689">
        <w:rPr>
          <w:sz w:val="24"/>
          <w:szCs w:val="24"/>
        </w:rPr>
        <w:t>образ;</w:t>
      </w:r>
      <w:r w:rsidRPr="00C70689">
        <w:rPr>
          <w:spacing w:val="-17"/>
          <w:sz w:val="24"/>
          <w:szCs w:val="24"/>
        </w:rPr>
        <w:t xml:space="preserve"> </w:t>
      </w:r>
      <w:r w:rsidRPr="00C70689">
        <w:rPr>
          <w:sz w:val="24"/>
          <w:szCs w:val="24"/>
        </w:rPr>
        <w:t>литературные</w:t>
      </w:r>
      <w:r w:rsidRPr="00C70689">
        <w:rPr>
          <w:spacing w:val="-18"/>
          <w:sz w:val="24"/>
          <w:szCs w:val="24"/>
        </w:rPr>
        <w:t xml:space="preserve"> </w:t>
      </w:r>
      <w:r w:rsidRPr="00C70689">
        <w:rPr>
          <w:sz w:val="24"/>
          <w:szCs w:val="24"/>
        </w:rPr>
        <w:t>жанры</w:t>
      </w:r>
      <w:r w:rsidRPr="00C70689">
        <w:rPr>
          <w:spacing w:val="-17"/>
          <w:sz w:val="24"/>
          <w:szCs w:val="24"/>
        </w:rPr>
        <w:t xml:space="preserve"> </w:t>
      </w:r>
      <w:r w:rsidRPr="00C70689">
        <w:rPr>
          <w:sz w:val="24"/>
          <w:szCs w:val="24"/>
        </w:rPr>
        <w:t>(народная сказка, литературная сказка, рассказ,</w:t>
      </w:r>
      <w:r w:rsidRPr="00C70689">
        <w:rPr>
          <w:spacing w:val="-7"/>
          <w:sz w:val="24"/>
          <w:szCs w:val="24"/>
        </w:rPr>
        <w:t xml:space="preserve"> </w:t>
      </w:r>
      <w:r w:rsidRPr="00C70689">
        <w:rPr>
          <w:sz w:val="24"/>
          <w:szCs w:val="24"/>
        </w:rPr>
        <w:t>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6837D4" w:rsidRPr="00C70689" w:rsidRDefault="006837D4" w:rsidP="006837D4">
      <w:pPr>
        <w:pStyle w:val="a3"/>
        <w:spacing w:before="8"/>
        <w:ind w:left="690" w:right="186"/>
        <w:jc w:val="left"/>
        <w:rPr>
          <w:sz w:val="24"/>
          <w:szCs w:val="24"/>
        </w:rPr>
      </w:pPr>
      <w:r w:rsidRPr="00C70689">
        <w:rPr>
          <w:sz w:val="24"/>
          <w:szCs w:val="24"/>
        </w:rPr>
        <w:t>сопоставлять темы и сюжеты</w:t>
      </w:r>
      <w:r w:rsidRPr="00C70689">
        <w:rPr>
          <w:spacing w:val="40"/>
          <w:sz w:val="24"/>
          <w:szCs w:val="24"/>
        </w:rPr>
        <w:t xml:space="preserve"> </w:t>
      </w:r>
      <w:r w:rsidRPr="00C70689">
        <w:rPr>
          <w:sz w:val="24"/>
          <w:szCs w:val="24"/>
        </w:rPr>
        <w:t>произведений, образы</w:t>
      </w:r>
      <w:r w:rsidRPr="00C70689">
        <w:rPr>
          <w:spacing w:val="-2"/>
          <w:sz w:val="24"/>
          <w:szCs w:val="24"/>
        </w:rPr>
        <w:t xml:space="preserve"> </w:t>
      </w:r>
      <w:r w:rsidRPr="00C70689">
        <w:rPr>
          <w:sz w:val="24"/>
          <w:szCs w:val="24"/>
        </w:rPr>
        <w:t>персонажей; сопоставлять</w:t>
      </w:r>
      <w:r w:rsidRPr="00C70689">
        <w:rPr>
          <w:spacing w:val="10"/>
          <w:sz w:val="24"/>
          <w:szCs w:val="24"/>
        </w:rPr>
        <w:t xml:space="preserve"> </w:t>
      </w:r>
      <w:r w:rsidRPr="00C70689">
        <w:rPr>
          <w:sz w:val="24"/>
          <w:szCs w:val="24"/>
        </w:rPr>
        <w:t>с</w:t>
      </w:r>
      <w:r w:rsidRPr="00C70689">
        <w:rPr>
          <w:spacing w:val="32"/>
          <w:sz w:val="24"/>
          <w:szCs w:val="24"/>
        </w:rPr>
        <w:t xml:space="preserve"> </w:t>
      </w:r>
      <w:r w:rsidRPr="00C70689">
        <w:rPr>
          <w:sz w:val="24"/>
          <w:szCs w:val="24"/>
        </w:rPr>
        <w:t>помощью учителя</w:t>
      </w:r>
      <w:r w:rsidRPr="00C70689">
        <w:rPr>
          <w:spacing w:val="8"/>
          <w:sz w:val="24"/>
          <w:szCs w:val="24"/>
        </w:rPr>
        <w:t xml:space="preserve"> </w:t>
      </w:r>
      <w:r w:rsidRPr="00C70689">
        <w:rPr>
          <w:sz w:val="24"/>
          <w:szCs w:val="24"/>
        </w:rPr>
        <w:t>изученные</w:t>
      </w:r>
      <w:r w:rsidRPr="00C70689">
        <w:rPr>
          <w:spacing w:val="-5"/>
          <w:sz w:val="24"/>
          <w:szCs w:val="24"/>
        </w:rPr>
        <w:t xml:space="preserve"> </w:t>
      </w:r>
      <w:r w:rsidRPr="00C70689">
        <w:rPr>
          <w:sz w:val="24"/>
          <w:szCs w:val="24"/>
        </w:rPr>
        <w:t>и</w:t>
      </w:r>
      <w:r w:rsidRPr="00C70689">
        <w:rPr>
          <w:spacing w:val="56"/>
          <w:sz w:val="24"/>
          <w:szCs w:val="24"/>
        </w:rPr>
        <w:t xml:space="preserve"> </w:t>
      </w:r>
      <w:r w:rsidRPr="00C70689">
        <w:rPr>
          <w:sz w:val="24"/>
          <w:szCs w:val="24"/>
        </w:rPr>
        <w:t>самостоятельно</w:t>
      </w:r>
      <w:r w:rsidRPr="00C70689">
        <w:rPr>
          <w:spacing w:val="-6"/>
          <w:sz w:val="24"/>
          <w:szCs w:val="24"/>
        </w:rPr>
        <w:t xml:space="preserve"> </w:t>
      </w:r>
      <w:r w:rsidRPr="00C70689">
        <w:rPr>
          <w:spacing w:val="-2"/>
          <w:sz w:val="24"/>
          <w:szCs w:val="24"/>
        </w:rPr>
        <w:t>прочитанные</w:t>
      </w:r>
    </w:p>
    <w:p w:rsidR="006837D4" w:rsidRPr="00C70689" w:rsidRDefault="006837D4" w:rsidP="006837D4">
      <w:pPr>
        <w:pStyle w:val="a3"/>
        <w:spacing w:before="2"/>
        <w:ind w:right="201"/>
        <w:jc w:val="left"/>
        <w:rPr>
          <w:sz w:val="24"/>
          <w:szCs w:val="24"/>
        </w:rPr>
      </w:pPr>
      <w:r w:rsidRPr="00C70689">
        <w:rPr>
          <w:sz w:val="24"/>
          <w:szCs w:val="24"/>
        </w:rPr>
        <w:t>произведения фольклора и художественной литературы с</w:t>
      </w:r>
      <w:r w:rsidRPr="00C70689">
        <w:rPr>
          <w:spacing w:val="-4"/>
          <w:sz w:val="24"/>
          <w:szCs w:val="24"/>
        </w:rPr>
        <w:t xml:space="preserve"> </w:t>
      </w:r>
      <w:r w:rsidRPr="00C70689">
        <w:rPr>
          <w:sz w:val="24"/>
          <w:szCs w:val="24"/>
        </w:rPr>
        <w:t>произведениями других видов искусства (с</w:t>
      </w:r>
      <w:r w:rsidRPr="00C70689">
        <w:rPr>
          <w:spacing w:val="40"/>
          <w:sz w:val="24"/>
          <w:szCs w:val="24"/>
        </w:rPr>
        <w:t xml:space="preserve"> </w:t>
      </w:r>
      <w:r w:rsidRPr="00C70689">
        <w:rPr>
          <w:sz w:val="24"/>
          <w:szCs w:val="24"/>
        </w:rPr>
        <w:t>учётом возраста, литературного</w:t>
      </w:r>
      <w:r w:rsidRPr="00C70689">
        <w:rPr>
          <w:spacing w:val="-4"/>
          <w:sz w:val="24"/>
          <w:szCs w:val="24"/>
        </w:rPr>
        <w:t xml:space="preserve"> </w:t>
      </w:r>
      <w:r w:rsidRPr="00C70689">
        <w:rPr>
          <w:sz w:val="24"/>
          <w:szCs w:val="24"/>
        </w:rPr>
        <w:t>развития обучающихся);</w:t>
      </w:r>
    </w:p>
    <w:p w:rsidR="006837D4" w:rsidRPr="00C70689" w:rsidRDefault="006837D4" w:rsidP="006837D4">
      <w:pPr>
        <w:pStyle w:val="a5"/>
        <w:numPr>
          <w:ilvl w:val="0"/>
          <w:numId w:val="6"/>
        </w:numPr>
        <w:tabs>
          <w:tab w:val="left" w:pos="1109"/>
        </w:tabs>
        <w:spacing w:before="1"/>
        <w:ind w:right="174" w:firstLine="570"/>
        <w:rPr>
          <w:sz w:val="24"/>
          <w:szCs w:val="24"/>
        </w:rPr>
      </w:pPr>
      <w:r w:rsidRPr="00C70689">
        <w:rPr>
          <w:sz w:val="24"/>
          <w:szCs w:val="24"/>
        </w:rPr>
        <w:t>выразительно читать, в том числе наизусть (не менее 5 поэтических произведений,</w:t>
      </w:r>
      <w:r w:rsidRPr="00C70689">
        <w:rPr>
          <w:spacing w:val="-8"/>
          <w:sz w:val="24"/>
          <w:szCs w:val="24"/>
        </w:rPr>
        <w:t xml:space="preserve"> </w:t>
      </w:r>
      <w:r w:rsidRPr="00C70689">
        <w:rPr>
          <w:sz w:val="24"/>
          <w:szCs w:val="24"/>
        </w:rPr>
        <w:t>не</w:t>
      </w:r>
      <w:r w:rsidRPr="00C70689">
        <w:rPr>
          <w:spacing w:val="-16"/>
          <w:sz w:val="24"/>
          <w:szCs w:val="24"/>
        </w:rPr>
        <w:t xml:space="preserve"> </w:t>
      </w:r>
      <w:r w:rsidRPr="00C70689">
        <w:rPr>
          <w:sz w:val="24"/>
          <w:szCs w:val="24"/>
        </w:rPr>
        <w:t>выученных ранее),</w:t>
      </w:r>
      <w:r w:rsidRPr="00C70689">
        <w:rPr>
          <w:spacing w:val="-2"/>
          <w:sz w:val="24"/>
          <w:szCs w:val="24"/>
        </w:rPr>
        <w:t xml:space="preserve"> </w:t>
      </w:r>
      <w:r w:rsidRPr="00C70689">
        <w:rPr>
          <w:sz w:val="24"/>
          <w:szCs w:val="24"/>
        </w:rPr>
        <w:t>передавая</w:t>
      </w:r>
      <w:r w:rsidRPr="00C70689">
        <w:rPr>
          <w:spacing w:val="-18"/>
          <w:sz w:val="24"/>
          <w:szCs w:val="24"/>
        </w:rPr>
        <w:t xml:space="preserve"> </w:t>
      </w:r>
      <w:r w:rsidRPr="00C70689">
        <w:rPr>
          <w:sz w:val="24"/>
          <w:szCs w:val="24"/>
        </w:rPr>
        <w:t>личное</w:t>
      </w:r>
      <w:r w:rsidRPr="00C70689">
        <w:rPr>
          <w:spacing w:val="-16"/>
          <w:sz w:val="24"/>
          <w:szCs w:val="24"/>
        </w:rPr>
        <w:t xml:space="preserve"> </w:t>
      </w:r>
      <w:r w:rsidRPr="00C70689">
        <w:rPr>
          <w:sz w:val="24"/>
          <w:szCs w:val="24"/>
        </w:rPr>
        <w:t>отношение</w:t>
      </w:r>
      <w:r w:rsidRPr="00C70689">
        <w:rPr>
          <w:spacing w:val="-16"/>
          <w:sz w:val="24"/>
          <w:szCs w:val="24"/>
        </w:rPr>
        <w:t xml:space="preserve"> </w:t>
      </w:r>
      <w:r w:rsidRPr="00C70689">
        <w:rPr>
          <w:sz w:val="24"/>
          <w:szCs w:val="24"/>
        </w:rPr>
        <w:t>к произведению (с учётом</w:t>
      </w:r>
      <w:r w:rsidRPr="00C70689">
        <w:rPr>
          <w:spacing w:val="-16"/>
          <w:sz w:val="24"/>
          <w:szCs w:val="24"/>
        </w:rPr>
        <w:t xml:space="preserve"> </w:t>
      </w:r>
      <w:r w:rsidRPr="00C70689">
        <w:rPr>
          <w:sz w:val="24"/>
          <w:szCs w:val="24"/>
        </w:rPr>
        <w:t>литературного</w:t>
      </w:r>
      <w:r w:rsidRPr="00C70689">
        <w:rPr>
          <w:spacing w:val="-25"/>
          <w:sz w:val="24"/>
          <w:szCs w:val="24"/>
        </w:rPr>
        <w:t xml:space="preserve"> </w:t>
      </w:r>
      <w:r w:rsidRPr="00C70689">
        <w:rPr>
          <w:sz w:val="24"/>
          <w:szCs w:val="24"/>
        </w:rPr>
        <w:t>развития</w:t>
      </w:r>
      <w:r w:rsidRPr="00C70689">
        <w:rPr>
          <w:spacing w:val="-11"/>
          <w:sz w:val="24"/>
          <w:szCs w:val="24"/>
        </w:rPr>
        <w:t xml:space="preserve"> </w:t>
      </w:r>
      <w:r w:rsidRPr="00C70689">
        <w:rPr>
          <w:sz w:val="24"/>
          <w:szCs w:val="24"/>
        </w:rPr>
        <w:t>и</w:t>
      </w:r>
      <w:r w:rsidRPr="00C70689">
        <w:rPr>
          <w:spacing w:val="-18"/>
          <w:sz w:val="24"/>
          <w:szCs w:val="24"/>
        </w:rPr>
        <w:t xml:space="preserve"> </w:t>
      </w:r>
      <w:r w:rsidRPr="00C70689">
        <w:rPr>
          <w:sz w:val="24"/>
          <w:szCs w:val="24"/>
        </w:rPr>
        <w:t>индивидуальных</w:t>
      </w:r>
      <w:r w:rsidRPr="00C70689">
        <w:rPr>
          <w:spacing w:val="-25"/>
          <w:sz w:val="24"/>
          <w:szCs w:val="24"/>
        </w:rPr>
        <w:t xml:space="preserve"> </w:t>
      </w:r>
      <w:r w:rsidRPr="00C70689">
        <w:rPr>
          <w:sz w:val="24"/>
          <w:szCs w:val="24"/>
        </w:rPr>
        <w:t>особенностей</w:t>
      </w:r>
      <w:r w:rsidRPr="00C70689">
        <w:rPr>
          <w:spacing w:val="-18"/>
          <w:sz w:val="24"/>
          <w:szCs w:val="24"/>
        </w:rPr>
        <w:t xml:space="preserve"> </w:t>
      </w:r>
      <w:r w:rsidRPr="00C70689">
        <w:rPr>
          <w:sz w:val="24"/>
          <w:szCs w:val="24"/>
        </w:rPr>
        <w:t>обучающихся);</w:t>
      </w:r>
    </w:p>
    <w:p w:rsidR="006837D4" w:rsidRPr="00C70689" w:rsidRDefault="006837D4" w:rsidP="006837D4">
      <w:pPr>
        <w:pStyle w:val="a5"/>
        <w:numPr>
          <w:ilvl w:val="0"/>
          <w:numId w:val="6"/>
        </w:numPr>
        <w:tabs>
          <w:tab w:val="left" w:pos="1109"/>
        </w:tabs>
        <w:ind w:right="190" w:firstLine="570"/>
        <w:rPr>
          <w:sz w:val="24"/>
          <w:szCs w:val="24"/>
        </w:rPr>
      </w:pPr>
      <w:r w:rsidRPr="00C70689">
        <w:rPr>
          <w:sz w:val="24"/>
          <w:szCs w:val="24"/>
        </w:rPr>
        <w:t>пересказывать</w:t>
      </w:r>
      <w:r w:rsidRPr="00C70689">
        <w:rPr>
          <w:spacing w:val="-18"/>
          <w:sz w:val="24"/>
          <w:szCs w:val="24"/>
        </w:rPr>
        <w:t xml:space="preserve"> </w:t>
      </w:r>
      <w:r w:rsidRPr="00C70689">
        <w:rPr>
          <w:sz w:val="24"/>
          <w:szCs w:val="24"/>
        </w:rPr>
        <w:t>прочитанное</w:t>
      </w:r>
      <w:r w:rsidRPr="00C70689">
        <w:rPr>
          <w:spacing w:val="-13"/>
          <w:sz w:val="24"/>
          <w:szCs w:val="24"/>
        </w:rPr>
        <w:t xml:space="preserve"> </w:t>
      </w:r>
      <w:r w:rsidRPr="00C70689">
        <w:rPr>
          <w:sz w:val="24"/>
          <w:szCs w:val="24"/>
        </w:rPr>
        <w:t>произведение, используя подробный, сжатый, выборочный</w:t>
      </w:r>
      <w:r w:rsidRPr="00C70689">
        <w:rPr>
          <w:spacing w:val="80"/>
          <w:sz w:val="24"/>
          <w:szCs w:val="24"/>
        </w:rPr>
        <w:t xml:space="preserve"> </w:t>
      </w:r>
      <w:r w:rsidRPr="00C70689">
        <w:rPr>
          <w:sz w:val="24"/>
          <w:szCs w:val="24"/>
        </w:rPr>
        <w:t>пересказ,</w:t>
      </w:r>
      <w:r w:rsidRPr="00C70689">
        <w:rPr>
          <w:spacing w:val="80"/>
          <w:sz w:val="24"/>
          <w:szCs w:val="24"/>
        </w:rPr>
        <w:t xml:space="preserve"> </w:t>
      </w:r>
      <w:r w:rsidRPr="00C70689">
        <w:rPr>
          <w:sz w:val="24"/>
          <w:szCs w:val="24"/>
        </w:rPr>
        <w:t>отвечать</w:t>
      </w:r>
      <w:r w:rsidRPr="00C70689">
        <w:rPr>
          <w:spacing w:val="80"/>
          <w:sz w:val="24"/>
          <w:szCs w:val="24"/>
        </w:rPr>
        <w:t xml:space="preserve"> </w:t>
      </w:r>
      <w:r w:rsidRPr="00C70689">
        <w:rPr>
          <w:sz w:val="24"/>
          <w:szCs w:val="24"/>
        </w:rPr>
        <w:t>на</w:t>
      </w:r>
      <w:r w:rsidRPr="00C70689">
        <w:rPr>
          <w:spacing w:val="80"/>
          <w:w w:val="150"/>
          <w:sz w:val="24"/>
          <w:szCs w:val="24"/>
        </w:rPr>
        <w:t xml:space="preserve"> </w:t>
      </w:r>
      <w:r w:rsidRPr="00C70689">
        <w:rPr>
          <w:sz w:val="24"/>
          <w:szCs w:val="24"/>
        </w:rPr>
        <w:t>вопросы</w:t>
      </w:r>
      <w:r w:rsidRPr="00C70689">
        <w:rPr>
          <w:spacing w:val="80"/>
          <w:sz w:val="24"/>
          <w:szCs w:val="24"/>
        </w:rPr>
        <w:t xml:space="preserve"> </w:t>
      </w:r>
      <w:r w:rsidRPr="00C70689">
        <w:rPr>
          <w:sz w:val="24"/>
          <w:szCs w:val="24"/>
        </w:rPr>
        <w:t>по</w:t>
      </w:r>
      <w:r w:rsidRPr="00C70689">
        <w:rPr>
          <w:spacing w:val="80"/>
          <w:w w:val="150"/>
          <w:sz w:val="24"/>
          <w:szCs w:val="24"/>
        </w:rPr>
        <w:t xml:space="preserve"> </w:t>
      </w:r>
      <w:r w:rsidRPr="00C70689">
        <w:rPr>
          <w:sz w:val="24"/>
          <w:szCs w:val="24"/>
        </w:rPr>
        <w:t>прочитанному</w:t>
      </w:r>
      <w:r w:rsidRPr="00C70689">
        <w:rPr>
          <w:spacing w:val="77"/>
          <w:sz w:val="24"/>
          <w:szCs w:val="24"/>
        </w:rPr>
        <w:t xml:space="preserve"> </w:t>
      </w:r>
      <w:r w:rsidRPr="00C70689">
        <w:rPr>
          <w:sz w:val="24"/>
          <w:szCs w:val="24"/>
        </w:rPr>
        <w:t>произведению и с помощью учителя формулировать вопросы</w:t>
      </w:r>
      <w:r w:rsidRPr="00C70689">
        <w:rPr>
          <w:spacing w:val="-13"/>
          <w:sz w:val="24"/>
          <w:szCs w:val="24"/>
        </w:rPr>
        <w:t xml:space="preserve"> </w:t>
      </w:r>
      <w:r w:rsidRPr="00C70689">
        <w:rPr>
          <w:sz w:val="24"/>
          <w:szCs w:val="24"/>
        </w:rPr>
        <w:t>к тексту;</w:t>
      </w:r>
    </w:p>
    <w:p w:rsidR="006837D4" w:rsidRPr="00C70689" w:rsidRDefault="006837D4" w:rsidP="006837D4">
      <w:pPr>
        <w:pStyle w:val="a5"/>
        <w:numPr>
          <w:ilvl w:val="0"/>
          <w:numId w:val="6"/>
        </w:numPr>
        <w:tabs>
          <w:tab w:val="left" w:pos="1109"/>
        </w:tabs>
        <w:ind w:right="196" w:firstLine="570"/>
        <w:rPr>
          <w:sz w:val="24"/>
          <w:szCs w:val="24"/>
        </w:rPr>
      </w:pPr>
      <w:r w:rsidRPr="00C70689">
        <w:rPr>
          <w:sz w:val="24"/>
          <w:szCs w:val="24"/>
        </w:rPr>
        <w:t>участвовать</w:t>
      </w:r>
      <w:r w:rsidRPr="00C70689">
        <w:rPr>
          <w:spacing w:val="-8"/>
          <w:sz w:val="24"/>
          <w:szCs w:val="24"/>
        </w:rPr>
        <w:t xml:space="preserve"> </w:t>
      </w:r>
      <w:r w:rsidRPr="00C70689">
        <w:rPr>
          <w:sz w:val="24"/>
          <w:szCs w:val="24"/>
        </w:rPr>
        <w:t>в</w:t>
      </w:r>
      <w:r w:rsidRPr="00C70689">
        <w:rPr>
          <w:spacing w:val="40"/>
          <w:sz w:val="24"/>
          <w:szCs w:val="24"/>
        </w:rPr>
        <w:t xml:space="preserve"> </w:t>
      </w:r>
      <w:r w:rsidRPr="00C70689">
        <w:rPr>
          <w:sz w:val="24"/>
          <w:szCs w:val="24"/>
        </w:rPr>
        <w:t>беседе и диалоге</w:t>
      </w:r>
      <w:r w:rsidRPr="00C70689">
        <w:rPr>
          <w:spacing w:val="-5"/>
          <w:sz w:val="24"/>
          <w:szCs w:val="24"/>
        </w:rPr>
        <w:t xml:space="preserve"> </w:t>
      </w:r>
      <w:r w:rsidRPr="00C70689">
        <w:rPr>
          <w:sz w:val="24"/>
          <w:szCs w:val="24"/>
        </w:rPr>
        <w:t xml:space="preserve">о прочитанном произведении, подбирать аргументы для оценки прочитанного (с учётом литературного развития </w:t>
      </w:r>
      <w:r w:rsidRPr="00C70689">
        <w:rPr>
          <w:spacing w:val="-2"/>
          <w:sz w:val="24"/>
          <w:szCs w:val="24"/>
        </w:rPr>
        <w:t>обучающихся);</w:t>
      </w:r>
    </w:p>
    <w:p w:rsidR="006837D4" w:rsidRPr="00C70689" w:rsidRDefault="006837D4" w:rsidP="006837D4">
      <w:pPr>
        <w:pStyle w:val="a5"/>
        <w:numPr>
          <w:ilvl w:val="0"/>
          <w:numId w:val="6"/>
        </w:numPr>
        <w:tabs>
          <w:tab w:val="left" w:pos="1108"/>
        </w:tabs>
        <w:ind w:right="192" w:firstLine="569"/>
        <w:rPr>
          <w:sz w:val="24"/>
          <w:szCs w:val="24"/>
        </w:rPr>
      </w:pPr>
      <w:r w:rsidRPr="00C70689">
        <w:rPr>
          <w:sz w:val="24"/>
          <w:szCs w:val="24"/>
        </w:rPr>
        <w:t>создавать устные и</w:t>
      </w:r>
      <w:r w:rsidRPr="00C70689">
        <w:rPr>
          <w:spacing w:val="40"/>
          <w:sz w:val="24"/>
          <w:szCs w:val="24"/>
        </w:rPr>
        <w:t xml:space="preserve"> </w:t>
      </w:r>
      <w:r w:rsidRPr="00C70689">
        <w:rPr>
          <w:sz w:val="24"/>
          <w:szCs w:val="24"/>
        </w:rPr>
        <w:t>письменные</w:t>
      </w:r>
      <w:r w:rsidRPr="00C70689">
        <w:rPr>
          <w:spacing w:val="40"/>
          <w:sz w:val="24"/>
          <w:szCs w:val="24"/>
        </w:rPr>
        <w:t xml:space="preserve"> </w:t>
      </w:r>
      <w:r w:rsidRPr="00C70689">
        <w:rPr>
          <w:sz w:val="24"/>
          <w:szCs w:val="24"/>
        </w:rPr>
        <w:t>высказывания разных жанров объёмом не менее 70 слов (с учётом литературного развития обучающихся);</w:t>
      </w:r>
    </w:p>
    <w:p w:rsidR="006837D4" w:rsidRPr="00C70689" w:rsidRDefault="006837D4" w:rsidP="006837D4">
      <w:pPr>
        <w:pStyle w:val="a5"/>
        <w:numPr>
          <w:ilvl w:val="0"/>
          <w:numId w:val="6"/>
        </w:numPr>
        <w:tabs>
          <w:tab w:val="left" w:pos="1109"/>
        </w:tabs>
        <w:ind w:right="200" w:firstLine="570"/>
        <w:rPr>
          <w:sz w:val="24"/>
          <w:szCs w:val="24"/>
        </w:rPr>
      </w:pPr>
      <w:r w:rsidRPr="00C70689">
        <w:rPr>
          <w:sz w:val="24"/>
          <w:szCs w:val="24"/>
        </w:rPr>
        <w:t>владеть начальными умениями интерпретации и оценки текстуально изученных произведений фольклора</w:t>
      </w:r>
      <w:r w:rsidRPr="00C70689">
        <w:rPr>
          <w:spacing w:val="-3"/>
          <w:sz w:val="24"/>
          <w:szCs w:val="24"/>
        </w:rPr>
        <w:t xml:space="preserve"> </w:t>
      </w:r>
      <w:r w:rsidRPr="00C70689">
        <w:rPr>
          <w:sz w:val="24"/>
          <w:szCs w:val="24"/>
        </w:rPr>
        <w:t>и литературы;</w:t>
      </w:r>
    </w:p>
    <w:p w:rsidR="006837D4" w:rsidRPr="00C70689" w:rsidRDefault="006837D4" w:rsidP="006837D4">
      <w:pPr>
        <w:pStyle w:val="a5"/>
        <w:numPr>
          <w:ilvl w:val="0"/>
          <w:numId w:val="6"/>
        </w:numPr>
        <w:tabs>
          <w:tab w:val="left" w:pos="1108"/>
        </w:tabs>
        <w:spacing w:before="14"/>
        <w:ind w:right="196" w:firstLine="569"/>
        <w:rPr>
          <w:sz w:val="24"/>
          <w:szCs w:val="24"/>
        </w:rPr>
      </w:pPr>
      <w:r w:rsidRPr="00C70689">
        <w:rPr>
          <w:sz w:val="24"/>
          <w:szCs w:val="24"/>
        </w:rPr>
        <w:t>осознавать</w:t>
      </w:r>
      <w:r w:rsidRPr="00C70689">
        <w:rPr>
          <w:spacing w:val="-8"/>
          <w:sz w:val="24"/>
          <w:szCs w:val="24"/>
        </w:rPr>
        <w:t xml:space="preserve"> </w:t>
      </w:r>
      <w:r w:rsidRPr="00C70689">
        <w:rPr>
          <w:sz w:val="24"/>
          <w:szCs w:val="24"/>
        </w:rPr>
        <w:t xml:space="preserve">важность чтения и изучения произведений устного народного творчества и художественной литературы для познания мира, формирования </w:t>
      </w:r>
      <w:r w:rsidRPr="00C70689">
        <w:rPr>
          <w:sz w:val="24"/>
          <w:szCs w:val="24"/>
        </w:rPr>
        <w:lastRenderedPageBreak/>
        <w:t>эмоциональных</w:t>
      </w:r>
      <w:r w:rsidRPr="00C70689">
        <w:rPr>
          <w:spacing w:val="40"/>
          <w:sz w:val="24"/>
          <w:szCs w:val="24"/>
        </w:rPr>
        <w:t xml:space="preserve"> </w:t>
      </w:r>
      <w:r w:rsidRPr="00C70689">
        <w:rPr>
          <w:sz w:val="24"/>
          <w:szCs w:val="24"/>
        </w:rPr>
        <w:t>и</w:t>
      </w:r>
      <w:r w:rsidRPr="00C70689">
        <w:rPr>
          <w:spacing w:val="40"/>
          <w:sz w:val="24"/>
          <w:szCs w:val="24"/>
        </w:rPr>
        <w:t xml:space="preserve"> </w:t>
      </w:r>
      <w:r w:rsidRPr="00C70689">
        <w:rPr>
          <w:sz w:val="24"/>
          <w:szCs w:val="24"/>
        </w:rPr>
        <w:t>эстетических</w:t>
      </w:r>
      <w:r w:rsidRPr="00C70689">
        <w:rPr>
          <w:spacing w:val="40"/>
          <w:sz w:val="24"/>
          <w:szCs w:val="24"/>
        </w:rPr>
        <w:t xml:space="preserve"> </w:t>
      </w:r>
      <w:r w:rsidRPr="00C70689">
        <w:rPr>
          <w:sz w:val="24"/>
          <w:szCs w:val="24"/>
        </w:rPr>
        <w:t>впечатлений,</w:t>
      </w:r>
      <w:r w:rsidRPr="00C70689">
        <w:rPr>
          <w:spacing w:val="40"/>
          <w:sz w:val="24"/>
          <w:szCs w:val="24"/>
        </w:rPr>
        <w:t xml:space="preserve"> </w:t>
      </w:r>
      <w:r w:rsidRPr="00C70689">
        <w:rPr>
          <w:sz w:val="24"/>
          <w:szCs w:val="24"/>
        </w:rPr>
        <w:t>а</w:t>
      </w:r>
      <w:r w:rsidRPr="00C70689">
        <w:rPr>
          <w:spacing w:val="40"/>
          <w:sz w:val="24"/>
          <w:szCs w:val="24"/>
        </w:rPr>
        <w:t xml:space="preserve"> </w:t>
      </w:r>
      <w:r w:rsidRPr="00C70689">
        <w:rPr>
          <w:sz w:val="24"/>
          <w:szCs w:val="24"/>
        </w:rPr>
        <w:t>также</w:t>
      </w:r>
      <w:r w:rsidRPr="00C70689">
        <w:rPr>
          <w:spacing w:val="40"/>
          <w:sz w:val="24"/>
          <w:szCs w:val="24"/>
        </w:rPr>
        <w:t xml:space="preserve"> </w:t>
      </w:r>
      <w:r w:rsidRPr="00C70689">
        <w:rPr>
          <w:sz w:val="24"/>
          <w:szCs w:val="24"/>
        </w:rPr>
        <w:t>для</w:t>
      </w:r>
      <w:r w:rsidRPr="00C70689">
        <w:rPr>
          <w:spacing w:val="40"/>
          <w:sz w:val="24"/>
          <w:szCs w:val="24"/>
        </w:rPr>
        <w:t xml:space="preserve"> </w:t>
      </w:r>
      <w:r w:rsidRPr="00C70689">
        <w:rPr>
          <w:sz w:val="24"/>
          <w:szCs w:val="24"/>
        </w:rPr>
        <w:t xml:space="preserve">собственного </w:t>
      </w:r>
      <w:r w:rsidRPr="00C70689">
        <w:rPr>
          <w:spacing w:val="-2"/>
          <w:sz w:val="24"/>
          <w:szCs w:val="24"/>
        </w:rPr>
        <w:t>развития;</w:t>
      </w:r>
    </w:p>
    <w:p w:rsidR="006837D4" w:rsidRPr="00C70689" w:rsidRDefault="006837D4" w:rsidP="006837D4">
      <w:pPr>
        <w:pStyle w:val="a5"/>
        <w:tabs>
          <w:tab w:val="left" w:pos="1167"/>
        </w:tabs>
        <w:ind w:left="689" w:right="173" w:firstLine="0"/>
        <w:jc w:val="left"/>
        <w:rPr>
          <w:sz w:val="24"/>
          <w:szCs w:val="24"/>
        </w:rPr>
      </w:pPr>
    </w:p>
    <w:p w:rsidR="001303A0" w:rsidRPr="00C70689" w:rsidRDefault="001303A0" w:rsidP="001303A0">
      <w:pPr>
        <w:pStyle w:val="a3"/>
        <w:ind w:right="186" w:firstLine="570"/>
        <w:jc w:val="left"/>
        <w:rPr>
          <w:sz w:val="24"/>
          <w:szCs w:val="24"/>
        </w:rPr>
      </w:pPr>
    </w:p>
    <w:p w:rsidR="006837D4" w:rsidRPr="00C70689" w:rsidRDefault="006837D4" w:rsidP="006837D4">
      <w:pPr>
        <w:pStyle w:val="a5"/>
        <w:numPr>
          <w:ilvl w:val="0"/>
          <w:numId w:val="6"/>
        </w:numPr>
        <w:tabs>
          <w:tab w:val="left" w:pos="1258"/>
        </w:tabs>
        <w:spacing w:before="103"/>
        <w:ind w:right="188" w:firstLine="570"/>
        <w:rPr>
          <w:sz w:val="24"/>
          <w:szCs w:val="24"/>
        </w:rPr>
      </w:pPr>
      <w:r w:rsidRPr="00C70689">
        <w:rPr>
          <w:sz w:val="24"/>
          <w:szCs w:val="24"/>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6837D4" w:rsidRPr="00C70689" w:rsidRDefault="006837D4" w:rsidP="006837D4">
      <w:pPr>
        <w:pStyle w:val="a5"/>
        <w:numPr>
          <w:ilvl w:val="0"/>
          <w:numId w:val="6"/>
        </w:numPr>
        <w:tabs>
          <w:tab w:val="left" w:pos="1258"/>
        </w:tabs>
        <w:spacing w:before="6"/>
        <w:ind w:right="190" w:firstLine="570"/>
        <w:rPr>
          <w:sz w:val="24"/>
          <w:szCs w:val="24"/>
        </w:rPr>
      </w:pPr>
      <w:r w:rsidRPr="00C70689">
        <w:rPr>
          <w:spacing w:val="-2"/>
          <w:sz w:val="24"/>
          <w:szCs w:val="24"/>
        </w:rPr>
        <w:t>развивать элементарные</w:t>
      </w:r>
      <w:r w:rsidRPr="00C70689">
        <w:rPr>
          <w:spacing w:val="-8"/>
          <w:sz w:val="24"/>
          <w:szCs w:val="24"/>
        </w:rPr>
        <w:t xml:space="preserve"> </w:t>
      </w:r>
      <w:r w:rsidRPr="00C70689">
        <w:rPr>
          <w:spacing w:val="-2"/>
          <w:sz w:val="24"/>
          <w:szCs w:val="24"/>
        </w:rPr>
        <w:t xml:space="preserve">умения коллективной учебно-исследовательской </w:t>
      </w:r>
      <w:r w:rsidRPr="00C70689">
        <w:rPr>
          <w:sz w:val="24"/>
          <w:szCs w:val="24"/>
        </w:rPr>
        <w:t>и проектной деятельности под руководством учителя и учиться публично представлять</w:t>
      </w:r>
      <w:r w:rsidRPr="00C70689">
        <w:rPr>
          <w:spacing w:val="-20"/>
          <w:sz w:val="24"/>
          <w:szCs w:val="24"/>
        </w:rPr>
        <w:t xml:space="preserve"> </w:t>
      </w:r>
      <w:r w:rsidRPr="00C70689">
        <w:rPr>
          <w:sz w:val="24"/>
          <w:szCs w:val="24"/>
        </w:rPr>
        <w:t>полученные</w:t>
      </w:r>
      <w:r w:rsidRPr="00C70689">
        <w:rPr>
          <w:spacing w:val="-15"/>
          <w:sz w:val="24"/>
          <w:szCs w:val="24"/>
        </w:rPr>
        <w:t xml:space="preserve"> </w:t>
      </w:r>
      <w:r w:rsidRPr="00C70689">
        <w:rPr>
          <w:sz w:val="24"/>
          <w:szCs w:val="24"/>
        </w:rPr>
        <w:t>результаты;</w:t>
      </w:r>
    </w:p>
    <w:p w:rsidR="006837D4" w:rsidRPr="00C70689" w:rsidRDefault="006837D4" w:rsidP="006837D4">
      <w:pPr>
        <w:pStyle w:val="a5"/>
        <w:numPr>
          <w:ilvl w:val="0"/>
          <w:numId w:val="6"/>
        </w:numPr>
        <w:tabs>
          <w:tab w:val="left" w:pos="1258"/>
        </w:tabs>
        <w:spacing w:before="6"/>
        <w:ind w:right="190" w:firstLine="570"/>
        <w:rPr>
          <w:sz w:val="24"/>
          <w:szCs w:val="24"/>
        </w:rPr>
      </w:pPr>
      <w:r w:rsidRPr="00C70689">
        <w:rPr>
          <w:spacing w:val="-2"/>
          <w:sz w:val="24"/>
          <w:szCs w:val="24"/>
        </w:rPr>
        <w:t>владеть</w:t>
      </w:r>
      <w:r w:rsidRPr="00C70689">
        <w:rPr>
          <w:spacing w:val="-18"/>
          <w:sz w:val="24"/>
          <w:szCs w:val="24"/>
        </w:rPr>
        <w:t xml:space="preserve"> </w:t>
      </w:r>
      <w:r w:rsidRPr="00C70689">
        <w:rPr>
          <w:spacing w:val="-2"/>
          <w:sz w:val="24"/>
          <w:szCs w:val="24"/>
        </w:rPr>
        <w:t>начальными</w:t>
      </w:r>
      <w:r w:rsidRPr="00C70689">
        <w:rPr>
          <w:spacing w:val="-15"/>
          <w:sz w:val="24"/>
          <w:szCs w:val="24"/>
        </w:rPr>
        <w:t xml:space="preserve"> </w:t>
      </w:r>
      <w:r w:rsidRPr="00C70689">
        <w:rPr>
          <w:spacing w:val="-2"/>
          <w:sz w:val="24"/>
          <w:szCs w:val="24"/>
        </w:rPr>
        <w:t>умениями</w:t>
      </w:r>
      <w:r w:rsidRPr="00C70689">
        <w:rPr>
          <w:spacing w:val="-16"/>
          <w:sz w:val="24"/>
          <w:szCs w:val="24"/>
        </w:rPr>
        <w:t xml:space="preserve"> </w:t>
      </w:r>
      <w:r w:rsidRPr="00C70689">
        <w:rPr>
          <w:spacing w:val="-2"/>
          <w:sz w:val="24"/>
          <w:szCs w:val="24"/>
        </w:rPr>
        <w:t>использовать</w:t>
      </w:r>
      <w:r w:rsidRPr="00C70689">
        <w:rPr>
          <w:spacing w:val="-15"/>
          <w:sz w:val="24"/>
          <w:szCs w:val="24"/>
        </w:rPr>
        <w:t xml:space="preserve"> </w:t>
      </w:r>
      <w:r w:rsidRPr="00C70689">
        <w:rPr>
          <w:spacing w:val="-2"/>
          <w:sz w:val="24"/>
          <w:szCs w:val="24"/>
        </w:rPr>
        <w:t>словари</w:t>
      </w:r>
      <w:r w:rsidRPr="00C70689">
        <w:rPr>
          <w:spacing w:val="-16"/>
          <w:sz w:val="24"/>
          <w:szCs w:val="24"/>
        </w:rPr>
        <w:t xml:space="preserve"> </w:t>
      </w:r>
      <w:r w:rsidRPr="00C70689">
        <w:rPr>
          <w:spacing w:val="-2"/>
          <w:sz w:val="24"/>
          <w:szCs w:val="24"/>
        </w:rPr>
        <w:t>и</w:t>
      </w:r>
      <w:r w:rsidRPr="00C70689">
        <w:rPr>
          <w:spacing w:val="-15"/>
          <w:sz w:val="24"/>
          <w:szCs w:val="24"/>
        </w:rPr>
        <w:t xml:space="preserve"> </w:t>
      </w:r>
      <w:r w:rsidRPr="00C70689">
        <w:rPr>
          <w:spacing w:val="-2"/>
          <w:sz w:val="24"/>
          <w:szCs w:val="24"/>
        </w:rPr>
        <w:t>справочники,</w:t>
      </w:r>
      <w:r w:rsidRPr="00C70689">
        <w:rPr>
          <w:spacing w:val="-16"/>
          <w:sz w:val="24"/>
          <w:szCs w:val="24"/>
        </w:rPr>
        <w:t xml:space="preserve"> </w:t>
      </w:r>
      <w:r w:rsidRPr="00C70689">
        <w:rPr>
          <w:spacing w:val="-2"/>
          <w:sz w:val="24"/>
          <w:szCs w:val="24"/>
        </w:rPr>
        <w:t>в</w:t>
      </w:r>
      <w:r w:rsidRPr="00C70689">
        <w:rPr>
          <w:spacing w:val="-15"/>
          <w:sz w:val="24"/>
          <w:szCs w:val="24"/>
        </w:rPr>
        <w:t xml:space="preserve"> </w:t>
      </w:r>
      <w:r w:rsidRPr="00C70689">
        <w:rPr>
          <w:spacing w:val="-2"/>
          <w:sz w:val="24"/>
          <w:szCs w:val="24"/>
        </w:rPr>
        <w:t>том числе</w:t>
      </w:r>
      <w:r w:rsidRPr="00C70689">
        <w:rPr>
          <w:spacing w:val="-16"/>
          <w:sz w:val="24"/>
          <w:szCs w:val="24"/>
        </w:rPr>
        <w:t xml:space="preserve"> </w:t>
      </w:r>
      <w:r w:rsidRPr="00C70689">
        <w:rPr>
          <w:spacing w:val="-2"/>
          <w:sz w:val="24"/>
          <w:szCs w:val="24"/>
        </w:rPr>
        <w:t>в</w:t>
      </w:r>
      <w:r w:rsidRPr="00C70689">
        <w:rPr>
          <w:spacing w:val="4"/>
          <w:sz w:val="24"/>
          <w:szCs w:val="24"/>
        </w:rPr>
        <w:t xml:space="preserve"> </w:t>
      </w:r>
      <w:r w:rsidRPr="00C70689">
        <w:rPr>
          <w:spacing w:val="-2"/>
          <w:sz w:val="24"/>
          <w:szCs w:val="24"/>
        </w:rPr>
        <w:t>электронной</w:t>
      </w:r>
      <w:r w:rsidRPr="00C70689">
        <w:rPr>
          <w:spacing w:val="-8"/>
          <w:sz w:val="24"/>
          <w:szCs w:val="24"/>
        </w:rPr>
        <w:t xml:space="preserve"> </w:t>
      </w:r>
      <w:r w:rsidRPr="00C70689">
        <w:rPr>
          <w:spacing w:val="-2"/>
          <w:sz w:val="24"/>
          <w:szCs w:val="24"/>
        </w:rPr>
        <w:t>форме;</w:t>
      </w:r>
      <w:r w:rsidRPr="00C70689">
        <w:rPr>
          <w:spacing w:val="-11"/>
          <w:sz w:val="24"/>
          <w:szCs w:val="24"/>
        </w:rPr>
        <w:t xml:space="preserve"> </w:t>
      </w:r>
      <w:r w:rsidRPr="00C70689">
        <w:rPr>
          <w:spacing w:val="-2"/>
          <w:sz w:val="24"/>
          <w:szCs w:val="24"/>
        </w:rPr>
        <w:t>пользоваться</w:t>
      </w:r>
      <w:r w:rsidRPr="00C70689">
        <w:rPr>
          <w:spacing w:val="-16"/>
          <w:sz w:val="24"/>
          <w:szCs w:val="24"/>
        </w:rPr>
        <w:t xml:space="preserve"> </w:t>
      </w:r>
      <w:r w:rsidRPr="00C70689">
        <w:rPr>
          <w:spacing w:val="-2"/>
          <w:sz w:val="24"/>
          <w:szCs w:val="24"/>
        </w:rPr>
        <w:t>под руководством</w:t>
      </w:r>
      <w:r w:rsidRPr="00C70689">
        <w:rPr>
          <w:spacing w:val="-16"/>
          <w:sz w:val="24"/>
          <w:szCs w:val="24"/>
        </w:rPr>
        <w:t xml:space="preserve"> </w:t>
      </w:r>
      <w:r w:rsidRPr="00C70689">
        <w:rPr>
          <w:spacing w:val="-2"/>
          <w:sz w:val="24"/>
          <w:szCs w:val="24"/>
        </w:rPr>
        <w:t xml:space="preserve">учителя электронными </w:t>
      </w:r>
      <w:r w:rsidRPr="00C70689">
        <w:rPr>
          <w:sz w:val="24"/>
          <w:szCs w:val="24"/>
        </w:rPr>
        <w:t>библиотеками и другими справочными материалами, в том числе из числа верифицированных</w:t>
      </w:r>
      <w:r w:rsidRPr="00C70689">
        <w:rPr>
          <w:spacing w:val="-5"/>
          <w:sz w:val="24"/>
          <w:szCs w:val="24"/>
        </w:rPr>
        <w:t xml:space="preserve"> </w:t>
      </w:r>
      <w:r w:rsidRPr="00C70689">
        <w:rPr>
          <w:sz w:val="24"/>
          <w:szCs w:val="24"/>
        </w:rPr>
        <w:t>электронных ресурсов, включённых</w:t>
      </w:r>
      <w:r w:rsidRPr="00C70689">
        <w:rPr>
          <w:spacing w:val="-5"/>
          <w:sz w:val="24"/>
          <w:szCs w:val="24"/>
        </w:rPr>
        <w:t xml:space="preserve"> </w:t>
      </w:r>
      <w:r w:rsidRPr="00C70689">
        <w:rPr>
          <w:sz w:val="24"/>
          <w:szCs w:val="24"/>
        </w:rPr>
        <w:t>в федеральный перечень.</w:t>
      </w:r>
    </w:p>
    <w:p w:rsidR="006837D4" w:rsidRPr="00C70689" w:rsidRDefault="006837D4" w:rsidP="006837D4">
      <w:pPr>
        <w:pStyle w:val="a3"/>
        <w:spacing w:before="9"/>
        <w:ind w:left="0"/>
        <w:jc w:val="left"/>
        <w:rPr>
          <w:sz w:val="24"/>
          <w:szCs w:val="24"/>
        </w:rPr>
      </w:pPr>
    </w:p>
    <w:p w:rsidR="006837D4" w:rsidRPr="00C70689" w:rsidRDefault="006837D4" w:rsidP="006837D4">
      <w:pPr>
        <w:ind w:left="690"/>
        <w:rPr>
          <w:sz w:val="24"/>
          <w:szCs w:val="24"/>
        </w:rPr>
      </w:pPr>
      <w:r w:rsidRPr="00C70689">
        <w:rPr>
          <w:sz w:val="24"/>
          <w:szCs w:val="24"/>
        </w:rPr>
        <w:t>К</w:t>
      </w:r>
      <w:r w:rsidRPr="00C70689">
        <w:rPr>
          <w:spacing w:val="3"/>
          <w:sz w:val="24"/>
          <w:szCs w:val="24"/>
        </w:rPr>
        <w:t xml:space="preserve"> </w:t>
      </w:r>
      <w:r w:rsidRPr="00C70689">
        <w:rPr>
          <w:sz w:val="24"/>
          <w:szCs w:val="24"/>
        </w:rPr>
        <w:t>концу</w:t>
      </w:r>
      <w:r w:rsidRPr="00C70689">
        <w:rPr>
          <w:spacing w:val="8"/>
          <w:sz w:val="24"/>
          <w:szCs w:val="24"/>
        </w:rPr>
        <w:t xml:space="preserve"> </w:t>
      </w:r>
      <w:r w:rsidRPr="00C70689">
        <w:rPr>
          <w:sz w:val="24"/>
          <w:szCs w:val="24"/>
        </w:rPr>
        <w:t>обучения</w:t>
      </w:r>
      <w:r w:rsidRPr="00C70689">
        <w:rPr>
          <w:spacing w:val="-14"/>
          <w:sz w:val="24"/>
          <w:szCs w:val="24"/>
        </w:rPr>
        <w:t xml:space="preserve"> </w:t>
      </w:r>
      <w:r w:rsidRPr="00C70689">
        <w:rPr>
          <w:b/>
          <w:sz w:val="24"/>
          <w:szCs w:val="24"/>
        </w:rPr>
        <w:t>в</w:t>
      </w:r>
      <w:r w:rsidRPr="00C70689">
        <w:rPr>
          <w:b/>
          <w:spacing w:val="-23"/>
          <w:sz w:val="24"/>
          <w:szCs w:val="24"/>
        </w:rPr>
        <w:t xml:space="preserve"> </w:t>
      </w:r>
      <w:r w:rsidRPr="00C70689">
        <w:rPr>
          <w:b/>
          <w:sz w:val="24"/>
          <w:szCs w:val="24"/>
        </w:rPr>
        <w:t>6</w:t>
      </w:r>
      <w:r w:rsidRPr="00C70689">
        <w:rPr>
          <w:b/>
          <w:spacing w:val="8"/>
          <w:sz w:val="24"/>
          <w:szCs w:val="24"/>
        </w:rPr>
        <w:t xml:space="preserve"> </w:t>
      </w:r>
      <w:r w:rsidRPr="00C70689">
        <w:rPr>
          <w:b/>
          <w:sz w:val="24"/>
          <w:szCs w:val="24"/>
        </w:rPr>
        <w:t>классе</w:t>
      </w:r>
      <w:r w:rsidRPr="00C70689">
        <w:rPr>
          <w:b/>
          <w:spacing w:val="8"/>
          <w:sz w:val="24"/>
          <w:szCs w:val="24"/>
        </w:rPr>
        <w:t xml:space="preserve"> </w:t>
      </w:r>
      <w:r w:rsidRPr="00C70689">
        <w:rPr>
          <w:sz w:val="24"/>
          <w:szCs w:val="24"/>
        </w:rPr>
        <w:t>обучающийся</w:t>
      </w:r>
      <w:r w:rsidRPr="00C70689">
        <w:rPr>
          <w:spacing w:val="-14"/>
          <w:sz w:val="24"/>
          <w:szCs w:val="24"/>
        </w:rPr>
        <w:t xml:space="preserve"> </w:t>
      </w:r>
      <w:r w:rsidRPr="00C70689">
        <w:rPr>
          <w:spacing w:val="-2"/>
          <w:sz w:val="24"/>
          <w:szCs w:val="24"/>
        </w:rPr>
        <w:t>научится:</w:t>
      </w:r>
    </w:p>
    <w:p w:rsidR="006837D4" w:rsidRPr="00C70689" w:rsidRDefault="006837D4" w:rsidP="006837D4">
      <w:pPr>
        <w:pStyle w:val="a5"/>
        <w:numPr>
          <w:ilvl w:val="0"/>
          <w:numId w:val="5"/>
        </w:numPr>
        <w:tabs>
          <w:tab w:val="left" w:pos="1109"/>
        </w:tabs>
        <w:spacing w:before="23"/>
        <w:ind w:right="197" w:firstLine="570"/>
        <w:rPr>
          <w:sz w:val="24"/>
          <w:szCs w:val="24"/>
        </w:rPr>
      </w:pPr>
      <w:r w:rsidRPr="00C70689">
        <w:rPr>
          <w:sz w:val="24"/>
          <w:szCs w:val="24"/>
        </w:rPr>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w:t>
      </w:r>
      <w:r w:rsidRPr="00C70689">
        <w:rPr>
          <w:spacing w:val="-4"/>
          <w:sz w:val="24"/>
          <w:szCs w:val="24"/>
        </w:rPr>
        <w:t xml:space="preserve"> </w:t>
      </w:r>
      <w:r w:rsidRPr="00C70689">
        <w:rPr>
          <w:sz w:val="24"/>
          <w:szCs w:val="24"/>
        </w:rPr>
        <w:t>народа Российской Федерации;</w:t>
      </w:r>
    </w:p>
    <w:p w:rsidR="006837D4" w:rsidRPr="00C70689" w:rsidRDefault="006837D4" w:rsidP="006837D4">
      <w:pPr>
        <w:pStyle w:val="a5"/>
        <w:numPr>
          <w:ilvl w:val="0"/>
          <w:numId w:val="5"/>
        </w:numPr>
        <w:tabs>
          <w:tab w:val="left" w:pos="1109"/>
        </w:tabs>
        <w:ind w:right="174" w:firstLine="570"/>
        <w:rPr>
          <w:sz w:val="24"/>
          <w:szCs w:val="24"/>
        </w:rPr>
      </w:pPr>
      <w:r w:rsidRPr="00C70689">
        <w:rPr>
          <w:sz w:val="24"/>
          <w:szCs w:val="24"/>
        </w:rPr>
        <w:t>понимать особенности литературы как вида словесного искусства, отличать</w:t>
      </w:r>
      <w:r w:rsidRPr="00C70689">
        <w:rPr>
          <w:spacing w:val="-11"/>
          <w:sz w:val="24"/>
          <w:szCs w:val="24"/>
        </w:rPr>
        <w:t xml:space="preserve"> </w:t>
      </w:r>
      <w:r w:rsidRPr="00C70689">
        <w:rPr>
          <w:sz w:val="24"/>
          <w:szCs w:val="24"/>
        </w:rPr>
        <w:t>художественный</w:t>
      </w:r>
      <w:r w:rsidRPr="00C70689">
        <w:rPr>
          <w:spacing w:val="-21"/>
          <w:sz w:val="24"/>
          <w:szCs w:val="24"/>
        </w:rPr>
        <w:t xml:space="preserve"> </w:t>
      </w:r>
      <w:r w:rsidRPr="00C70689">
        <w:rPr>
          <w:sz w:val="24"/>
          <w:szCs w:val="24"/>
        </w:rPr>
        <w:t>текст</w:t>
      </w:r>
      <w:r w:rsidRPr="00C70689">
        <w:rPr>
          <w:spacing w:val="-5"/>
          <w:sz w:val="24"/>
          <w:szCs w:val="24"/>
        </w:rPr>
        <w:t xml:space="preserve"> </w:t>
      </w:r>
      <w:r w:rsidRPr="00C70689">
        <w:rPr>
          <w:sz w:val="24"/>
          <w:szCs w:val="24"/>
        </w:rPr>
        <w:t>от</w:t>
      </w:r>
      <w:r w:rsidRPr="00C70689">
        <w:rPr>
          <w:spacing w:val="-5"/>
          <w:sz w:val="24"/>
          <w:szCs w:val="24"/>
        </w:rPr>
        <w:t xml:space="preserve"> </w:t>
      </w:r>
      <w:r w:rsidRPr="00C70689">
        <w:rPr>
          <w:sz w:val="24"/>
          <w:szCs w:val="24"/>
        </w:rPr>
        <w:t>текста</w:t>
      </w:r>
      <w:r w:rsidRPr="00C70689">
        <w:rPr>
          <w:spacing w:val="28"/>
          <w:sz w:val="24"/>
          <w:szCs w:val="24"/>
        </w:rPr>
        <w:t xml:space="preserve"> </w:t>
      </w:r>
      <w:r w:rsidRPr="00C70689">
        <w:rPr>
          <w:sz w:val="24"/>
          <w:szCs w:val="24"/>
        </w:rPr>
        <w:t>научного,</w:t>
      </w:r>
      <w:r w:rsidRPr="00C70689">
        <w:rPr>
          <w:spacing w:val="-14"/>
          <w:sz w:val="24"/>
          <w:szCs w:val="24"/>
        </w:rPr>
        <w:t xml:space="preserve"> </w:t>
      </w:r>
      <w:r w:rsidRPr="00C70689">
        <w:rPr>
          <w:sz w:val="24"/>
          <w:szCs w:val="24"/>
        </w:rPr>
        <w:t>делового,</w:t>
      </w:r>
      <w:r w:rsidRPr="00C70689">
        <w:rPr>
          <w:spacing w:val="-31"/>
          <w:sz w:val="24"/>
          <w:szCs w:val="24"/>
        </w:rPr>
        <w:t xml:space="preserve"> </w:t>
      </w:r>
      <w:r w:rsidRPr="00C70689">
        <w:rPr>
          <w:sz w:val="24"/>
          <w:szCs w:val="24"/>
        </w:rPr>
        <w:t>публицистического;</w:t>
      </w:r>
    </w:p>
    <w:p w:rsidR="006837D4" w:rsidRPr="00C70689" w:rsidRDefault="006837D4" w:rsidP="006837D4">
      <w:pPr>
        <w:pStyle w:val="a5"/>
        <w:numPr>
          <w:ilvl w:val="0"/>
          <w:numId w:val="5"/>
        </w:numPr>
        <w:tabs>
          <w:tab w:val="left" w:pos="1109"/>
        </w:tabs>
        <w:ind w:right="193" w:firstLine="570"/>
        <w:rPr>
          <w:sz w:val="24"/>
          <w:szCs w:val="24"/>
        </w:rPr>
      </w:pPr>
      <w:r w:rsidRPr="00C70689">
        <w:rPr>
          <w:sz w:val="24"/>
          <w:szCs w:val="24"/>
        </w:rPr>
        <w:t>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6837D4" w:rsidRPr="00C70689" w:rsidRDefault="006837D4" w:rsidP="006837D4">
      <w:pPr>
        <w:pStyle w:val="a3"/>
        <w:ind w:right="186" w:firstLine="570"/>
        <w:jc w:val="left"/>
        <w:rPr>
          <w:sz w:val="24"/>
          <w:szCs w:val="24"/>
        </w:rPr>
      </w:pPr>
      <w:r w:rsidRPr="00C70689">
        <w:rPr>
          <w:sz w:val="24"/>
          <w:szCs w:val="24"/>
        </w:rPr>
        <w:t>определять</w:t>
      </w:r>
      <w:r w:rsidRPr="00C70689">
        <w:rPr>
          <w:spacing w:val="-18"/>
          <w:sz w:val="24"/>
          <w:szCs w:val="24"/>
        </w:rPr>
        <w:t xml:space="preserve"> </w:t>
      </w:r>
      <w:r w:rsidRPr="00C70689">
        <w:rPr>
          <w:sz w:val="24"/>
          <w:szCs w:val="24"/>
        </w:rPr>
        <w:t>тему</w:t>
      </w:r>
      <w:r w:rsidRPr="00C70689">
        <w:rPr>
          <w:spacing w:val="-17"/>
          <w:sz w:val="24"/>
          <w:szCs w:val="24"/>
        </w:rPr>
        <w:t xml:space="preserve"> </w:t>
      </w:r>
      <w:r w:rsidRPr="00C70689">
        <w:rPr>
          <w:sz w:val="24"/>
          <w:szCs w:val="24"/>
        </w:rPr>
        <w:t>и</w:t>
      </w:r>
      <w:r w:rsidRPr="00C70689">
        <w:rPr>
          <w:spacing w:val="-18"/>
          <w:sz w:val="24"/>
          <w:szCs w:val="24"/>
        </w:rPr>
        <w:t xml:space="preserve"> </w:t>
      </w:r>
      <w:r w:rsidRPr="00C70689">
        <w:rPr>
          <w:sz w:val="24"/>
          <w:szCs w:val="24"/>
        </w:rPr>
        <w:t>главную</w:t>
      </w:r>
      <w:r w:rsidRPr="00C70689">
        <w:rPr>
          <w:spacing w:val="-17"/>
          <w:sz w:val="24"/>
          <w:szCs w:val="24"/>
        </w:rPr>
        <w:t xml:space="preserve"> </w:t>
      </w:r>
      <w:r w:rsidRPr="00C70689">
        <w:rPr>
          <w:sz w:val="24"/>
          <w:szCs w:val="24"/>
        </w:rPr>
        <w:t>мысль</w:t>
      </w:r>
      <w:r w:rsidRPr="00C70689">
        <w:rPr>
          <w:spacing w:val="-18"/>
          <w:sz w:val="24"/>
          <w:szCs w:val="24"/>
        </w:rPr>
        <w:t xml:space="preserve"> </w:t>
      </w:r>
      <w:r w:rsidRPr="00C70689">
        <w:rPr>
          <w:sz w:val="24"/>
          <w:szCs w:val="24"/>
        </w:rPr>
        <w:t>произведения,</w:t>
      </w:r>
      <w:r w:rsidRPr="00C70689">
        <w:rPr>
          <w:spacing w:val="-17"/>
          <w:sz w:val="24"/>
          <w:szCs w:val="24"/>
        </w:rPr>
        <w:t xml:space="preserve"> </w:t>
      </w:r>
      <w:r w:rsidRPr="00C70689">
        <w:rPr>
          <w:sz w:val="24"/>
          <w:szCs w:val="24"/>
        </w:rPr>
        <w:t>основные</w:t>
      </w:r>
      <w:r w:rsidRPr="00C70689">
        <w:rPr>
          <w:spacing w:val="-18"/>
          <w:sz w:val="24"/>
          <w:szCs w:val="24"/>
        </w:rPr>
        <w:t xml:space="preserve"> </w:t>
      </w:r>
      <w:r w:rsidRPr="00C70689">
        <w:rPr>
          <w:sz w:val="24"/>
          <w:szCs w:val="24"/>
        </w:rPr>
        <w:t>вопросы,</w:t>
      </w:r>
      <w:r w:rsidRPr="00C70689">
        <w:rPr>
          <w:spacing w:val="-17"/>
          <w:sz w:val="24"/>
          <w:szCs w:val="24"/>
        </w:rPr>
        <w:t xml:space="preserve"> </w:t>
      </w:r>
      <w:r w:rsidRPr="00C70689">
        <w:rPr>
          <w:sz w:val="24"/>
          <w:szCs w:val="24"/>
        </w:rPr>
        <w:t>поднятые автором;</w:t>
      </w:r>
      <w:r w:rsidRPr="00C70689">
        <w:rPr>
          <w:spacing w:val="-18"/>
          <w:sz w:val="24"/>
          <w:szCs w:val="24"/>
        </w:rPr>
        <w:t xml:space="preserve"> </w:t>
      </w:r>
      <w:r w:rsidRPr="00C70689">
        <w:rPr>
          <w:sz w:val="24"/>
          <w:szCs w:val="24"/>
        </w:rPr>
        <w:t>указывать</w:t>
      </w:r>
      <w:r w:rsidRPr="00C70689">
        <w:rPr>
          <w:spacing w:val="-4"/>
          <w:sz w:val="24"/>
          <w:szCs w:val="24"/>
        </w:rPr>
        <w:t xml:space="preserve"> </w:t>
      </w:r>
      <w:r w:rsidRPr="00C70689">
        <w:rPr>
          <w:sz w:val="24"/>
          <w:szCs w:val="24"/>
        </w:rPr>
        <w:t>родовую</w:t>
      </w:r>
      <w:r w:rsidRPr="00C70689">
        <w:rPr>
          <w:spacing w:val="-15"/>
          <w:sz w:val="24"/>
          <w:szCs w:val="24"/>
        </w:rPr>
        <w:t xml:space="preserve"> </w:t>
      </w:r>
      <w:r w:rsidRPr="00C70689">
        <w:rPr>
          <w:sz w:val="24"/>
          <w:szCs w:val="24"/>
        </w:rPr>
        <w:t>и</w:t>
      </w:r>
      <w:r w:rsidRPr="00C70689">
        <w:rPr>
          <w:spacing w:val="-15"/>
          <w:sz w:val="24"/>
          <w:szCs w:val="24"/>
        </w:rPr>
        <w:t xml:space="preserve"> </w:t>
      </w:r>
      <w:r w:rsidRPr="00C70689">
        <w:rPr>
          <w:sz w:val="24"/>
          <w:szCs w:val="24"/>
        </w:rPr>
        <w:t>жанровую</w:t>
      </w:r>
      <w:r w:rsidRPr="00C70689">
        <w:rPr>
          <w:spacing w:val="-15"/>
          <w:sz w:val="24"/>
          <w:szCs w:val="24"/>
        </w:rPr>
        <w:t xml:space="preserve"> </w:t>
      </w:r>
      <w:r w:rsidRPr="00C70689">
        <w:rPr>
          <w:sz w:val="24"/>
          <w:szCs w:val="24"/>
        </w:rPr>
        <w:t>принадлежность</w:t>
      </w:r>
      <w:r w:rsidRPr="00C70689">
        <w:rPr>
          <w:spacing w:val="-5"/>
          <w:sz w:val="24"/>
          <w:szCs w:val="24"/>
        </w:rPr>
        <w:t xml:space="preserve"> </w:t>
      </w:r>
      <w:r w:rsidRPr="00C70689">
        <w:rPr>
          <w:sz w:val="24"/>
          <w:szCs w:val="24"/>
        </w:rPr>
        <w:t>произведения,</w:t>
      </w:r>
      <w:r w:rsidRPr="00C70689">
        <w:rPr>
          <w:spacing w:val="-8"/>
          <w:sz w:val="24"/>
          <w:szCs w:val="24"/>
        </w:rPr>
        <w:t xml:space="preserve"> </w:t>
      </w:r>
      <w:r w:rsidRPr="00C70689">
        <w:rPr>
          <w:sz w:val="24"/>
          <w:szCs w:val="24"/>
        </w:rPr>
        <w:t>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w:t>
      </w:r>
      <w:r w:rsidRPr="00C70689">
        <w:rPr>
          <w:spacing w:val="-10"/>
          <w:sz w:val="24"/>
          <w:szCs w:val="24"/>
        </w:rPr>
        <w:t xml:space="preserve"> </w:t>
      </w:r>
      <w:r w:rsidRPr="00C70689">
        <w:rPr>
          <w:sz w:val="24"/>
          <w:szCs w:val="24"/>
        </w:rPr>
        <w:t>поэтической и прозаической речи;</w:t>
      </w:r>
    </w:p>
    <w:p w:rsidR="006837D4" w:rsidRPr="00C70689" w:rsidRDefault="006837D4" w:rsidP="006837D4">
      <w:pPr>
        <w:pStyle w:val="a5"/>
        <w:numPr>
          <w:ilvl w:val="0"/>
          <w:numId w:val="5"/>
        </w:numPr>
        <w:tabs>
          <w:tab w:val="left" w:pos="1108"/>
        </w:tabs>
        <w:ind w:right="186" w:firstLine="569"/>
        <w:rPr>
          <w:sz w:val="24"/>
          <w:szCs w:val="24"/>
        </w:rPr>
      </w:pPr>
      <w:r w:rsidRPr="00C70689">
        <w:rPr>
          <w:sz w:val="24"/>
          <w:szCs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w:t>
      </w:r>
      <w:r w:rsidRPr="00C70689">
        <w:rPr>
          <w:spacing w:val="-10"/>
          <w:sz w:val="24"/>
          <w:szCs w:val="24"/>
        </w:rPr>
        <w:t xml:space="preserve"> </w:t>
      </w:r>
      <w:r w:rsidRPr="00C70689">
        <w:rPr>
          <w:sz w:val="24"/>
          <w:szCs w:val="24"/>
        </w:rPr>
        <w:t>оценок</w:t>
      </w:r>
      <w:r w:rsidRPr="00C70689">
        <w:rPr>
          <w:spacing w:val="-18"/>
          <w:sz w:val="24"/>
          <w:szCs w:val="24"/>
        </w:rPr>
        <w:t xml:space="preserve"> </w:t>
      </w:r>
      <w:r w:rsidRPr="00C70689">
        <w:rPr>
          <w:sz w:val="24"/>
          <w:szCs w:val="24"/>
        </w:rPr>
        <w:t>и наблюдений:</w:t>
      </w:r>
      <w:r w:rsidRPr="00C70689">
        <w:rPr>
          <w:spacing w:val="-18"/>
          <w:sz w:val="24"/>
          <w:szCs w:val="24"/>
        </w:rPr>
        <w:t xml:space="preserve"> </w:t>
      </w:r>
      <w:r w:rsidRPr="00C70689">
        <w:rPr>
          <w:sz w:val="24"/>
          <w:szCs w:val="24"/>
        </w:rPr>
        <w:t>художественная</w:t>
      </w:r>
      <w:r w:rsidRPr="00C70689">
        <w:rPr>
          <w:spacing w:val="-9"/>
          <w:sz w:val="24"/>
          <w:szCs w:val="24"/>
        </w:rPr>
        <w:t xml:space="preserve"> </w:t>
      </w:r>
      <w:r w:rsidRPr="00C70689">
        <w:rPr>
          <w:sz w:val="24"/>
          <w:szCs w:val="24"/>
        </w:rPr>
        <w:t>литература</w:t>
      </w:r>
      <w:r w:rsidRPr="00C70689">
        <w:rPr>
          <w:spacing w:val="-3"/>
          <w:sz w:val="24"/>
          <w:szCs w:val="24"/>
        </w:rPr>
        <w:t xml:space="preserve"> </w:t>
      </w:r>
      <w:r w:rsidRPr="00C70689">
        <w:rPr>
          <w:sz w:val="24"/>
          <w:szCs w:val="24"/>
        </w:rPr>
        <w:t>и</w:t>
      </w:r>
      <w:r w:rsidRPr="00C70689">
        <w:rPr>
          <w:spacing w:val="-17"/>
          <w:sz w:val="24"/>
          <w:szCs w:val="24"/>
        </w:rPr>
        <w:t xml:space="preserve"> </w:t>
      </w:r>
      <w:r w:rsidRPr="00C70689">
        <w:rPr>
          <w:sz w:val="24"/>
          <w:szCs w:val="24"/>
        </w:rPr>
        <w:t>устное</w:t>
      </w:r>
      <w:r w:rsidRPr="00C70689">
        <w:rPr>
          <w:spacing w:val="-18"/>
          <w:sz w:val="24"/>
          <w:szCs w:val="24"/>
        </w:rPr>
        <w:t xml:space="preserve"> </w:t>
      </w:r>
      <w:r w:rsidRPr="00C70689">
        <w:rPr>
          <w:sz w:val="24"/>
          <w:szCs w:val="24"/>
        </w:rPr>
        <w:t>народное творчество; проза и поэзия; художественный образ; роды (лирика, эпос), жанры (рассказ, повесть, роман, басня, послание); форма и</w:t>
      </w:r>
      <w:r w:rsidRPr="00C70689">
        <w:rPr>
          <w:spacing w:val="40"/>
          <w:sz w:val="24"/>
          <w:szCs w:val="24"/>
        </w:rPr>
        <w:t xml:space="preserve"> </w:t>
      </w:r>
      <w:r w:rsidRPr="00C70689">
        <w:rPr>
          <w:sz w:val="24"/>
          <w:szCs w:val="24"/>
        </w:rPr>
        <w:t>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w:t>
      </w:r>
      <w:r w:rsidRPr="00C70689">
        <w:rPr>
          <w:spacing w:val="-9"/>
          <w:sz w:val="24"/>
          <w:szCs w:val="24"/>
        </w:rPr>
        <w:t xml:space="preserve"> </w:t>
      </w:r>
      <w:r w:rsidRPr="00C70689">
        <w:rPr>
          <w:sz w:val="24"/>
          <w:szCs w:val="24"/>
        </w:rPr>
        <w:t>строфа;</w:t>
      </w:r>
    </w:p>
    <w:p w:rsidR="006837D4" w:rsidRPr="00C70689" w:rsidRDefault="006837D4" w:rsidP="006837D4">
      <w:pPr>
        <w:pStyle w:val="a5"/>
        <w:numPr>
          <w:ilvl w:val="0"/>
          <w:numId w:val="5"/>
        </w:numPr>
        <w:tabs>
          <w:tab w:val="left" w:pos="1108"/>
        </w:tabs>
        <w:ind w:right="196" w:firstLine="569"/>
        <w:rPr>
          <w:sz w:val="24"/>
          <w:szCs w:val="24"/>
        </w:rPr>
      </w:pPr>
      <w:r w:rsidRPr="00C70689">
        <w:rPr>
          <w:sz w:val="24"/>
          <w:szCs w:val="24"/>
        </w:rPr>
        <w:t>выделять</w:t>
      </w:r>
      <w:r w:rsidRPr="00C70689">
        <w:rPr>
          <w:spacing w:val="80"/>
          <w:w w:val="150"/>
          <w:sz w:val="24"/>
          <w:szCs w:val="24"/>
        </w:rPr>
        <w:t xml:space="preserve">  </w:t>
      </w:r>
      <w:r w:rsidRPr="00C70689">
        <w:rPr>
          <w:sz w:val="24"/>
          <w:szCs w:val="24"/>
        </w:rPr>
        <w:t>в</w:t>
      </w:r>
      <w:r w:rsidRPr="00C70689">
        <w:rPr>
          <w:spacing w:val="80"/>
          <w:w w:val="150"/>
          <w:sz w:val="24"/>
          <w:szCs w:val="24"/>
        </w:rPr>
        <w:t xml:space="preserve">  </w:t>
      </w:r>
      <w:r w:rsidRPr="00C70689">
        <w:rPr>
          <w:sz w:val="24"/>
          <w:szCs w:val="24"/>
        </w:rPr>
        <w:t>произведениях</w:t>
      </w:r>
      <w:r w:rsidRPr="00C70689">
        <w:rPr>
          <w:spacing w:val="78"/>
          <w:w w:val="150"/>
          <w:sz w:val="24"/>
          <w:szCs w:val="24"/>
        </w:rPr>
        <w:t xml:space="preserve">  </w:t>
      </w:r>
      <w:r w:rsidRPr="00C70689">
        <w:rPr>
          <w:sz w:val="24"/>
          <w:szCs w:val="24"/>
        </w:rPr>
        <w:t>элементы</w:t>
      </w:r>
      <w:r w:rsidRPr="00C70689">
        <w:rPr>
          <w:spacing w:val="80"/>
          <w:w w:val="150"/>
          <w:sz w:val="24"/>
          <w:szCs w:val="24"/>
        </w:rPr>
        <w:t xml:space="preserve">  </w:t>
      </w:r>
      <w:r w:rsidRPr="00C70689">
        <w:rPr>
          <w:sz w:val="24"/>
          <w:szCs w:val="24"/>
        </w:rPr>
        <w:t>художественной</w:t>
      </w:r>
      <w:r w:rsidRPr="00C70689">
        <w:rPr>
          <w:spacing w:val="73"/>
          <w:w w:val="150"/>
          <w:sz w:val="24"/>
          <w:szCs w:val="24"/>
        </w:rPr>
        <w:t xml:space="preserve">  </w:t>
      </w:r>
      <w:r w:rsidRPr="00C70689">
        <w:rPr>
          <w:sz w:val="24"/>
          <w:szCs w:val="24"/>
        </w:rPr>
        <w:t>формы и обнаруживать связи между ними;</w:t>
      </w:r>
    </w:p>
    <w:p w:rsidR="006837D4" w:rsidRDefault="006837D4" w:rsidP="006837D4">
      <w:pPr>
        <w:pStyle w:val="a5"/>
        <w:numPr>
          <w:ilvl w:val="0"/>
          <w:numId w:val="5"/>
        </w:numPr>
        <w:tabs>
          <w:tab w:val="left" w:pos="1109"/>
        </w:tabs>
        <w:ind w:right="196" w:firstLine="570"/>
        <w:rPr>
          <w:sz w:val="24"/>
          <w:szCs w:val="24"/>
        </w:rPr>
      </w:pPr>
      <w:r w:rsidRPr="00C70689">
        <w:rPr>
          <w:sz w:val="24"/>
          <w:szCs w:val="24"/>
        </w:rPr>
        <w:t>сопоставлять произведения, их фрагменты, образы персонажей, сюжеты разных литературных произведений, темы,</w:t>
      </w:r>
      <w:r w:rsidRPr="00C70689">
        <w:rPr>
          <w:spacing w:val="40"/>
          <w:sz w:val="24"/>
          <w:szCs w:val="24"/>
        </w:rPr>
        <w:t xml:space="preserve"> </w:t>
      </w:r>
      <w:r w:rsidRPr="00C70689">
        <w:rPr>
          <w:sz w:val="24"/>
          <w:szCs w:val="24"/>
        </w:rPr>
        <w:t>проблемы,</w:t>
      </w:r>
      <w:r w:rsidRPr="00C70689">
        <w:rPr>
          <w:spacing w:val="-5"/>
          <w:sz w:val="24"/>
          <w:szCs w:val="24"/>
        </w:rPr>
        <w:t xml:space="preserve"> </w:t>
      </w:r>
      <w:r w:rsidRPr="00C70689">
        <w:rPr>
          <w:sz w:val="24"/>
          <w:szCs w:val="24"/>
        </w:rPr>
        <w:t>жанры (с</w:t>
      </w:r>
      <w:r w:rsidRPr="00C70689">
        <w:rPr>
          <w:spacing w:val="40"/>
          <w:sz w:val="24"/>
          <w:szCs w:val="24"/>
        </w:rPr>
        <w:t xml:space="preserve"> </w:t>
      </w:r>
      <w:r w:rsidRPr="00C70689">
        <w:rPr>
          <w:sz w:val="24"/>
          <w:szCs w:val="24"/>
        </w:rPr>
        <w:t>учётом возраста</w:t>
      </w:r>
      <w:r w:rsidRPr="00C70689">
        <w:rPr>
          <w:spacing w:val="40"/>
          <w:sz w:val="24"/>
          <w:szCs w:val="24"/>
        </w:rPr>
        <w:t xml:space="preserve"> </w:t>
      </w:r>
      <w:r w:rsidRPr="00C70689">
        <w:rPr>
          <w:sz w:val="24"/>
          <w:szCs w:val="24"/>
        </w:rPr>
        <w:t>и литературного</w:t>
      </w:r>
      <w:r w:rsidRPr="00C70689">
        <w:rPr>
          <w:spacing w:val="-7"/>
          <w:sz w:val="24"/>
          <w:szCs w:val="24"/>
        </w:rPr>
        <w:t xml:space="preserve"> </w:t>
      </w:r>
      <w:r w:rsidRPr="00C70689">
        <w:rPr>
          <w:sz w:val="24"/>
          <w:szCs w:val="24"/>
        </w:rPr>
        <w:t>развития</w:t>
      </w:r>
      <w:r w:rsidRPr="00C70689">
        <w:rPr>
          <w:spacing w:val="-14"/>
          <w:sz w:val="24"/>
          <w:szCs w:val="24"/>
        </w:rPr>
        <w:t xml:space="preserve"> </w:t>
      </w:r>
      <w:r w:rsidRPr="00C70689">
        <w:rPr>
          <w:sz w:val="24"/>
          <w:szCs w:val="24"/>
        </w:rPr>
        <w:t>обучающихся);</w:t>
      </w:r>
    </w:p>
    <w:p w:rsidR="006837D4" w:rsidRPr="00C70689" w:rsidRDefault="006837D4" w:rsidP="006837D4">
      <w:pPr>
        <w:pStyle w:val="a5"/>
        <w:numPr>
          <w:ilvl w:val="0"/>
          <w:numId w:val="5"/>
        </w:numPr>
        <w:tabs>
          <w:tab w:val="left" w:pos="1109"/>
        </w:tabs>
        <w:spacing w:before="88"/>
        <w:ind w:right="201" w:firstLine="570"/>
        <w:rPr>
          <w:sz w:val="24"/>
          <w:szCs w:val="24"/>
        </w:rPr>
      </w:pPr>
      <w:r w:rsidRPr="00C70689">
        <w:rPr>
          <w:sz w:val="24"/>
          <w:szCs w:val="24"/>
        </w:rPr>
        <w:t>сопоставлять с помощью учителя изученные и самостоятельно прочитанные</w:t>
      </w:r>
      <w:r w:rsidRPr="00C70689">
        <w:rPr>
          <w:spacing w:val="-18"/>
          <w:sz w:val="24"/>
          <w:szCs w:val="24"/>
        </w:rPr>
        <w:t xml:space="preserve"> </w:t>
      </w:r>
      <w:r w:rsidRPr="00C70689">
        <w:rPr>
          <w:sz w:val="24"/>
          <w:szCs w:val="24"/>
        </w:rPr>
        <w:t>произведения</w:t>
      </w:r>
      <w:r w:rsidRPr="00C70689">
        <w:rPr>
          <w:spacing w:val="-17"/>
          <w:sz w:val="24"/>
          <w:szCs w:val="24"/>
        </w:rPr>
        <w:t xml:space="preserve"> </w:t>
      </w:r>
      <w:r w:rsidRPr="00C70689">
        <w:rPr>
          <w:sz w:val="24"/>
          <w:szCs w:val="24"/>
        </w:rPr>
        <w:t>художественной</w:t>
      </w:r>
      <w:r w:rsidRPr="00C70689">
        <w:rPr>
          <w:spacing w:val="-8"/>
          <w:sz w:val="24"/>
          <w:szCs w:val="24"/>
        </w:rPr>
        <w:t xml:space="preserve"> </w:t>
      </w:r>
      <w:r w:rsidRPr="00C70689">
        <w:rPr>
          <w:sz w:val="24"/>
          <w:szCs w:val="24"/>
        </w:rPr>
        <w:t>литературы</w:t>
      </w:r>
      <w:r w:rsidRPr="00C70689">
        <w:rPr>
          <w:spacing w:val="-18"/>
          <w:sz w:val="24"/>
          <w:szCs w:val="24"/>
        </w:rPr>
        <w:t xml:space="preserve"> </w:t>
      </w:r>
      <w:r w:rsidRPr="00C70689">
        <w:rPr>
          <w:sz w:val="24"/>
          <w:szCs w:val="24"/>
        </w:rPr>
        <w:t>с произведениями</w:t>
      </w:r>
      <w:r w:rsidRPr="00C70689">
        <w:rPr>
          <w:spacing w:val="-7"/>
          <w:sz w:val="24"/>
          <w:szCs w:val="24"/>
        </w:rPr>
        <w:t xml:space="preserve"> </w:t>
      </w:r>
      <w:r w:rsidRPr="00C70689">
        <w:rPr>
          <w:sz w:val="24"/>
          <w:szCs w:val="24"/>
        </w:rPr>
        <w:t>других видов искусства (живопись, музыка, театр,</w:t>
      </w:r>
      <w:r w:rsidRPr="00C70689">
        <w:rPr>
          <w:spacing w:val="-10"/>
          <w:sz w:val="24"/>
          <w:szCs w:val="24"/>
        </w:rPr>
        <w:t xml:space="preserve"> </w:t>
      </w:r>
      <w:r w:rsidRPr="00C70689">
        <w:rPr>
          <w:sz w:val="24"/>
          <w:szCs w:val="24"/>
        </w:rPr>
        <w:t>кино);</w:t>
      </w:r>
    </w:p>
    <w:p w:rsidR="006837D4" w:rsidRPr="00C70689" w:rsidRDefault="006837D4" w:rsidP="006837D4">
      <w:pPr>
        <w:pStyle w:val="a5"/>
        <w:numPr>
          <w:ilvl w:val="0"/>
          <w:numId w:val="5"/>
        </w:numPr>
        <w:tabs>
          <w:tab w:val="left" w:pos="1109"/>
        </w:tabs>
        <w:spacing w:before="6"/>
        <w:ind w:right="186" w:firstLine="570"/>
        <w:rPr>
          <w:sz w:val="24"/>
          <w:szCs w:val="24"/>
        </w:rPr>
      </w:pPr>
      <w:r w:rsidRPr="00C70689">
        <w:rPr>
          <w:sz w:val="24"/>
          <w:szCs w:val="24"/>
        </w:rPr>
        <w:t>выразительно читать стихи и прозу, в том числе наизусть (не менее 7 поэтических</w:t>
      </w:r>
      <w:r w:rsidRPr="00C70689">
        <w:rPr>
          <w:spacing w:val="40"/>
          <w:sz w:val="24"/>
          <w:szCs w:val="24"/>
        </w:rPr>
        <w:t xml:space="preserve"> </w:t>
      </w:r>
      <w:r w:rsidRPr="00C70689">
        <w:rPr>
          <w:sz w:val="24"/>
          <w:szCs w:val="24"/>
        </w:rPr>
        <w:t>произведений, не</w:t>
      </w:r>
      <w:r w:rsidRPr="00C70689">
        <w:rPr>
          <w:spacing w:val="80"/>
          <w:sz w:val="24"/>
          <w:szCs w:val="24"/>
        </w:rPr>
        <w:t xml:space="preserve"> </w:t>
      </w:r>
      <w:r w:rsidRPr="00C70689">
        <w:rPr>
          <w:sz w:val="24"/>
          <w:szCs w:val="24"/>
        </w:rPr>
        <w:t>выученных</w:t>
      </w:r>
      <w:r w:rsidRPr="00C70689">
        <w:rPr>
          <w:spacing w:val="40"/>
          <w:sz w:val="24"/>
          <w:szCs w:val="24"/>
        </w:rPr>
        <w:t xml:space="preserve"> </w:t>
      </w:r>
      <w:r w:rsidRPr="00C70689">
        <w:rPr>
          <w:sz w:val="24"/>
          <w:szCs w:val="24"/>
        </w:rPr>
        <w:t>ранее),</w:t>
      </w:r>
      <w:r w:rsidRPr="00C70689">
        <w:rPr>
          <w:spacing w:val="40"/>
          <w:sz w:val="24"/>
          <w:szCs w:val="24"/>
        </w:rPr>
        <w:t xml:space="preserve"> </w:t>
      </w:r>
      <w:r w:rsidRPr="00C70689">
        <w:rPr>
          <w:sz w:val="24"/>
          <w:szCs w:val="24"/>
        </w:rPr>
        <w:t>передавая личное</w:t>
      </w:r>
      <w:r w:rsidRPr="00C70689">
        <w:rPr>
          <w:spacing w:val="40"/>
          <w:sz w:val="24"/>
          <w:szCs w:val="24"/>
        </w:rPr>
        <w:t xml:space="preserve"> </w:t>
      </w:r>
      <w:r w:rsidRPr="00C70689">
        <w:rPr>
          <w:sz w:val="24"/>
          <w:szCs w:val="24"/>
        </w:rPr>
        <w:t>отношение к</w:t>
      </w:r>
      <w:r w:rsidRPr="00C70689">
        <w:rPr>
          <w:spacing w:val="10"/>
          <w:sz w:val="24"/>
          <w:szCs w:val="24"/>
        </w:rPr>
        <w:t xml:space="preserve"> </w:t>
      </w:r>
      <w:r w:rsidRPr="00C70689">
        <w:rPr>
          <w:sz w:val="24"/>
          <w:szCs w:val="24"/>
        </w:rPr>
        <w:t>произведению</w:t>
      </w:r>
      <w:r w:rsidRPr="00C70689">
        <w:rPr>
          <w:spacing w:val="-18"/>
          <w:sz w:val="24"/>
          <w:szCs w:val="24"/>
        </w:rPr>
        <w:t xml:space="preserve"> </w:t>
      </w:r>
      <w:r w:rsidRPr="00C70689">
        <w:rPr>
          <w:sz w:val="24"/>
          <w:szCs w:val="24"/>
        </w:rPr>
        <w:t>(с</w:t>
      </w:r>
      <w:r w:rsidRPr="00C70689">
        <w:rPr>
          <w:spacing w:val="-4"/>
          <w:sz w:val="24"/>
          <w:szCs w:val="24"/>
        </w:rPr>
        <w:t xml:space="preserve"> </w:t>
      </w:r>
      <w:r w:rsidRPr="00C70689">
        <w:rPr>
          <w:sz w:val="24"/>
          <w:szCs w:val="24"/>
        </w:rPr>
        <w:t>учётом</w:t>
      </w:r>
      <w:r w:rsidRPr="00C70689">
        <w:rPr>
          <w:spacing w:val="-16"/>
          <w:sz w:val="24"/>
          <w:szCs w:val="24"/>
        </w:rPr>
        <w:t xml:space="preserve"> </w:t>
      </w:r>
      <w:r w:rsidRPr="00C70689">
        <w:rPr>
          <w:sz w:val="24"/>
          <w:szCs w:val="24"/>
        </w:rPr>
        <w:t>литературного</w:t>
      </w:r>
      <w:r w:rsidRPr="00C70689">
        <w:rPr>
          <w:spacing w:val="-18"/>
          <w:sz w:val="24"/>
          <w:szCs w:val="24"/>
        </w:rPr>
        <w:t xml:space="preserve"> </w:t>
      </w:r>
      <w:r w:rsidRPr="00C70689">
        <w:rPr>
          <w:sz w:val="24"/>
          <w:szCs w:val="24"/>
        </w:rPr>
        <w:t>развития,</w:t>
      </w:r>
      <w:r w:rsidRPr="00C70689">
        <w:rPr>
          <w:spacing w:val="-10"/>
          <w:sz w:val="24"/>
          <w:szCs w:val="24"/>
        </w:rPr>
        <w:t xml:space="preserve"> </w:t>
      </w:r>
      <w:r w:rsidRPr="00C70689">
        <w:rPr>
          <w:sz w:val="24"/>
          <w:szCs w:val="24"/>
        </w:rPr>
        <w:t>индивидуальных</w:t>
      </w:r>
      <w:r w:rsidRPr="00C70689">
        <w:rPr>
          <w:spacing w:val="-6"/>
          <w:sz w:val="24"/>
          <w:szCs w:val="24"/>
        </w:rPr>
        <w:t xml:space="preserve"> </w:t>
      </w:r>
      <w:r w:rsidRPr="00C70689">
        <w:rPr>
          <w:sz w:val="24"/>
          <w:szCs w:val="24"/>
        </w:rPr>
        <w:t xml:space="preserve">особенностей </w:t>
      </w:r>
      <w:r w:rsidRPr="00C70689">
        <w:rPr>
          <w:spacing w:val="-2"/>
          <w:sz w:val="24"/>
          <w:szCs w:val="24"/>
        </w:rPr>
        <w:t>обучающихся);</w:t>
      </w:r>
    </w:p>
    <w:p w:rsidR="006837D4" w:rsidRPr="00C70689" w:rsidRDefault="006837D4" w:rsidP="006837D4">
      <w:pPr>
        <w:pStyle w:val="a5"/>
        <w:numPr>
          <w:ilvl w:val="0"/>
          <w:numId w:val="5"/>
        </w:numPr>
        <w:tabs>
          <w:tab w:val="left" w:pos="1109"/>
        </w:tabs>
        <w:spacing w:before="3"/>
        <w:ind w:right="196" w:firstLine="570"/>
        <w:rPr>
          <w:sz w:val="24"/>
          <w:szCs w:val="24"/>
        </w:rPr>
      </w:pPr>
      <w:r w:rsidRPr="00C70689">
        <w:rPr>
          <w:sz w:val="24"/>
          <w:szCs w:val="24"/>
        </w:rPr>
        <w:t>пересказывать</w:t>
      </w:r>
      <w:r w:rsidRPr="00C70689">
        <w:rPr>
          <w:spacing w:val="-18"/>
          <w:sz w:val="24"/>
          <w:szCs w:val="24"/>
        </w:rPr>
        <w:t xml:space="preserve"> </w:t>
      </w:r>
      <w:r w:rsidRPr="00C70689">
        <w:rPr>
          <w:sz w:val="24"/>
          <w:szCs w:val="24"/>
        </w:rPr>
        <w:t>прочитанное</w:t>
      </w:r>
      <w:r w:rsidRPr="00C70689">
        <w:rPr>
          <w:spacing w:val="-14"/>
          <w:sz w:val="24"/>
          <w:szCs w:val="24"/>
        </w:rPr>
        <w:t xml:space="preserve"> </w:t>
      </w:r>
      <w:r w:rsidRPr="00C70689">
        <w:rPr>
          <w:sz w:val="24"/>
          <w:szCs w:val="24"/>
        </w:rPr>
        <w:t xml:space="preserve">произведение, используя подробный, сжатый, выборочный, творческий пересказ, отвечать на вопросы по прочитанному произведению и с </w:t>
      </w:r>
      <w:r w:rsidRPr="00C70689">
        <w:rPr>
          <w:sz w:val="24"/>
          <w:szCs w:val="24"/>
        </w:rPr>
        <w:lastRenderedPageBreak/>
        <w:t>помощью учителя формулировать вопросы к тексту;</w:t>
      </w:r>
    </w:p>
    <w:p w:rsidR="006837D4" w:rsidRPr="00C70689" w:rsidRDefault="006837D4" w:rsidP="006837D4">
      <w:pPr>
        <w:pStyle w:val="a5"/>
        <w:numPr>
          <w:ilvl w:val="0"/>
          <w:numId w:val="5"/>
        </w:numPr>
        <w:tabs>
          <w:tab w:val="left" w:pos="1258"/>
        </w:tabs>
        <w:spacing w:before="2"/>
        <w:ind w:right="198" w:firstLine="570"/>
        <w:rPr>
          <w:sz w:val="24"/>
          <w:szCs w:val="24"/>
        </w:rPr>
      </w:pPr>
      <w:r w:rsidRPr="00C70689">
        <w:rPr>
          <w:sz w:val="24"/>
          <w:szCs w:val="24"/>
        </w:rPr>
        <w:t>участвовать в беседе и диалоге о прочитанном произведении, давать аргументированную</w:t>
      </w:r>
      <w:r w:rsidRPr="00C70689">
        <w:rPr>
          <w:spacing w:val="-4"/>
          <w:sz w:val="24"/>
          <w:szCs w:val="24"/>
        </w:rPr>
        <w:t xml:space="preserve"> </w:t>
      </w:r>
      <w:r w:rsidRPr="00C70689">
        <w:rPr>
          <w:sz w:val="24"/>
          <w:szCs w:val="24"/>
        </w:rPr>
        <w:t>оценку прочитанному;</w:t>
      </w:r>
    </w:p>
    <w:p w:rsidR="006837D4" w:rsidRPr="00C70689" w:rsidRDefault="006837D4" w:rsidP="006837D4">
      <w:pPr>
        <w:pStyle w:val="a5"/>
        <w:numPr>
          <w:ilvl w:val="0"/>
          <w:numId w:val="5"/>
        </w:numPr>
        <w:tabs>
          <w:tab w:val="left" w:pos="1258"/>
        </w:tabs>
        <w:spacing w:before="1"/>
        <w:ind w:right="190" w:firstLine="570"/>
        <w:rPr>
          <w:sz w:val="24"/>
          <w:szCs w:val="24"/>
        </w:rPr>
      </w:pPr>
      <w:r w:rsidRPr="00C70689">
        <w:rPr>
          <w:sz w:val="24"/>
          <w:szCs w:val="24"/>
        </w:rPr>
        <w:t>создавать устные</w:t>
      </w:r>
      <w:r w:rsidRPr="00C70689">
        <w:rPr>
          <w:spacing w:val="-5"/>
          <w:sz w:val="24"/>
          <w:szCs w:val="24"/>
        </w:rPr>
        <w:t xml:space="preserve"> </w:t>
      </w:r>
      <w:r w:rsidRPr="00C70689">
        <w:rPr>
          <w:sz w:val="24"/>
          <w:szCs w:val="24"/>
        </w:rPr>
        <w:t>и письменные высказывания разных жанров (объёмом не</w:t>
      </w:r>
      <w:r w:rsidRPr="00C70689">
        <w:rPr>
          <w:spacing w:val="40"/>
          <w:sz w:val="24"/>
          <w:szCs w:val="24"/>
        </w:rPr>
        <w:t xml:space="preserve"> </w:t>
      </w:r>
      <w:r w:rsidRPr="00C70689">
        <w:rPr>
          <w:sz w:val="24"/>
          <w:szCs w:val="24"/>
        </w:rPr>
        <w:t>менее</w:t>
      </w:r>
      <w:r w:rsidRPr="00C70689">
        <w:rPr>
          <w:spacing w:val="40"/>
          <w:sz w:val="24"/>
          <w:szCs w:val="24"/>
        </w:rPr>
        <w:t xml:space="preserve"> </w:t>
      </w:r>
      <w:r w:rsidRPr="00C70689">
        <w:rPr>
          <w:sz w:val="24"/>
          <w:szCs w:val="24"/>
        </w:rPr>
        <w:t>100</w:t>
      </w:r>
      <w:r w:rsidRPr="00C70689">
        <w:rPr>
          <w:spacing w:val="40"/>
          <w:sz w:val="24"/>
          <w:szCs w:val="24"/>
        </w:rPr>
        <w:t xml:space="preserve"> </w:t>
      </w:r>
      <w:r w:rsidRPr="00C70689">
        <w:rPr>
          <w:sz w:val="24"/>
          <w:szCs w:val="24"/>
        </w:rPr>
        <w:t>слов),</w:t>
      </w:r>
      <w:r w:rsidRPr="00C70689">
        <w:rPr>
          <w:spacing w:val="40"/>
          <w:sz w:val="24"/>
          <w:szCs w:val="24"/>
        </w:rPr>
        <w:t xml:space="preserve"> </w:t>
      </w:r>
      <w:r w:rsidRPr="00C70689">
        <w:rPr>
          <w:sz w:val="24"/>
          <w:szCs w:val="24"/>
        </w:rPr>
        <w:t>писать</w:t>
      </w:r>
      <w:r w:rsidRPr="00C70689">
        <w:rPr>
          <w:spacing w:val="40"/>
          <w:sz w:val="24"/>
          <w:szCs w:val="24"/>
        </w:rPr>
        <w:t xml:space="preserve"> </w:t>
      </w:r>
      <w:r w:rsidRPr="00C70689">
        <w:rPr>
          <w:sz w:val="24"/>
          <w:szCs w:val="24"/>
        </w:rPr>
        <w:t>сочинение-рассуждение по</w:t>
      </w:r>
      <w:r w:rsidRPr="00C70689">
        <w:rPr>
          <w:spacing w:val="40"/>
          <w:sz w:val="24"/>
          <w:szCs w:val="24"/>
        </w:rPr>
        <w:t xml:space="preserve"> </w:t>
      </w:r>
      <w:r w:rsidRPr="00C70689">
        <w:rPr>
          <w:sz w:val="24"/>
          <w:szCs w:val="24"/>
        </w:rPr>
        <w:t>заданной теме</w:t>
      </w:r>
      <w:r w:rsidRPr="00C70689">
        <w:rPr>
          <w:spacing w:val="40"/>
          <w:sz w:val="24"/>
          <w:szCs w:val="24"/>
        </w:rPr>
        <w:t xml:space="preserve"> </w:t>
      </w:r>
      <w:r w:rsidRPr="00C70689">
        <w:rPr>
          <w:sz w:val="24"/>
          <w:szCs w:val="24"/>
        </w:rPr>
        <w:t>с</w:t>
      </w:r>
      <w:r w:rsidRPr="00C70689">
        <w:rPr>
          <w:spacing w:val="40"/>
          <w:sz w:val="24"/>
          <w:szCs w:val="24"/>
        </w:rPr>
        <w:t xml:space="preserve"> </w:t>
      </w:r>
      <w:r w:rsidRPr="00C70689">
        <w:rPr>
          <w:sz w:val="24"/>
          <w:szCs w:val="24"/>
        </w:rPr>
        <w:t>опорой на прочитанные</w:t>
      </w:r>
      <w:r w:rsidRPr="00C70689">
        <w:rPr>
          <w:spacing w:val="-3"/>
          <w:sz w:val="24"/>
          <w:szCs w:val="24"/>
        </w:rPr>
        <w:t xml:space="preserve"> </w:t>
      </w:r>
      <w:r w:rsidRPr="00C70689">
        <w:rPr>
          <w:sz w:val="24"/>
          <w:szCs w:val="24"/>
        </w:rPr>
        <w:t>произведения, аннотацию,</w:t>
      </w:r>
      <w:r w:rsidRPr="00C70689">
        <w:rPr>
          <w:spacing w:val="-12"/>
          <w:sz w:val="24"/>
          <w:szCs w:val="24"/>
        </w:rPr>
        <w:t xml:space="preserve"> </w:t>
      </w:r>
      <w:r w:rsidRPr="00C70689">
        <w:rPr>
          <w:sz w:val="24"/>
          <w:szCs w:val="24"/>
        </w:rPr>
        <w:t>отзыв;</w:t>
      </w:r>
    </w:p>
    <w:p w:rsidR="006837D4" w:rsidRPr="00C70689" w:rsidRDefault="006837D4" w:rsidP="006837D4">
      <w:pPr>
        <w:pStyle w:val="a5"/>
        <w:numPr>
          <w:ilvl w:val="0"/>
          <w:numId w:val="5"/>
        </w:numPr>
        <w:tabs>
          <w:tab w:val="left" w:pos="1258"/>
        </w:tabs>
        <w:spacing w:before="2"/>
        <w:ind w:right="196" w:firstLine="570"/>
        <w:rPr>
          <w:sz w:val="24"/>
          <w:szCs w:val="24"/>
        </w:rPr>
      </w:pPr>
      <w:r w:rsidRPr="00C70689">
        <w:rPr>
          <w:sz w:val="24"/>
          <w:szCs w:val="24"/>
        </w:rPr>
        <w:t>владеть умениями интерпретации и оценки текстуально изученных произведений</w:t>
      </w:r>
      <w:r w:rsidRPr="00C70689">
        <w:rPr>
          <w:spacing w:val="80"/>
          <w:sz w:val="24"/>
          <w:szCs w:val="24"/>
        </w:rPr>
        <w:t xml:space="preserve"> </w:t>
      </w:r>
      <w:r w:rsidRPr="00C70689">
        <w:rPr>
          <w:sz w:val="24"/>
          <w:szCs w:val="24"/>
        </w:rPr>
        <w:t>фольклора,</w:t>
      </w:r>
      <w:r w:rsidRPr="00C70689">
        <w:rPr>
          <w:spacing w:val="80"/>
          <w:sz w:val="24"/>
          <w:szCs w:val="24"/>
        </w:rPr>
        <w:t xml:space="preserve"> </w:t>
      </w:r>
      <w:r w:rsidRPr="00C70689">
        <w:rPr>
          <w:sz w:val="24"/>
          <w:szCs w:val="24"/>
        </w:rPr>
        <w:t>древнерусской,</w:t>
      </w:r>
      <w:r w:rsidRPr="00C70689">
        <w:rPr>
          <w:spacing w:val="80"/>
          <w:sz w:val="24"/>
          <w:szCs w:val="24"/>
        </w:rPr>
        <w:t xml:space="preserve"> </w:t>
      </w:r>
      <w:r w:rsidRPr="00C70689">
        <w:rPr>
          <w:sz w:val="24"/>
          <w:szCs w:val="24"/>
        </w:rPr>
        <w:t>русской</w:t>
      </w:r>
      <w:r w:rsidRPr="00C70689">
        <w:rPr>
          <w:spacing w:val="80"/>
          <w:w w:val="150"/>
          <w:sz w:val="24"/>
          <w:szCs w:val="24"/>
        </w:rPr>
        <w:t xml:space="preserve"> </w:t>
      </w:r>
      <w:r w:rsidRPr="00C70689">
        <w:rPr>
          <w:sz w:val="24"/>
          <w:szCs w:val="24"/>
        </w:rPr>
        <w:t>и</w:t>
      </w:r>
      <w:r w:rsidRPr="00C70689">
        <w:rPr>
          <w:spacing w:val="80"/>
          <w:w w:val="150"/>
          <w:sz w:val="24"/>
          <w:szCs w:val="24"/>
        </w:rPr>
        <w:t xml:space="preserve"> </w:t>
      </w:r>
      <w:r w:rsidRPr="00C70689">
        <w:rPr>
          <w:sz w:val="24"/>
          <w:szCs w:val="24"/>
        </w:rPr>
        <w:t>зарубежной</w:t>
      </w:r>
      <w:r w:rsidRPr="00C70689">
        <w:rPr>
          <w:spacing w:val="80"/>
          <w:sz w:val="24"/>
          <w:szCs w:val="24"/>
        </w:rPr>
        <w:t xml:space="preserve"> </w:t>
      </w:r>
      <w:r w:rsidRPr="00C70689">
        <w:rPr>
          <w:sz w:val="24"/>
          <w:szCs w:val="24"/>
        </w:rPr>
        <w:t>литературы</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современных</w:t>
      </w:r>
      <w:r w:rsidRPr="00C70689">
        <w:rPr>
          <w:spacing w:val="64"/>
          <w:sz w:val="24"/>
          <w:szCs w:val="24"/>
        </w:rPr>
        <w:t xml:space="preserve">  </w:t>
      </w:r>
      <w:r w:rsidRPr="00C70689">
        <w:rPr>
          <w:sz w:val="24"/>
          <w:szCs w:val="24"/>
        </w:rPr>
        <w:t>авторов</w:t>
      </w:r>
      <w:r w:rsidRPr="00C70689">
        <w:rPr>
          <w:spacing w:val="60"/>
          <w:sz w:val="24"/>
          <w:szCs w:val="24"/>
        </w:rPr>
        <w:t xml:space="preserve">  </w:t>
      </w:r>
      <w:r w:rsidRPr="00C70689">
        <w:rPr>
          <w:sz w:val="24"/>
          <w:szCs w:val="24"/>
        </w:rPr>
        <w:t>с</w:t>
      </w:r>
      <w:r w:rsidRPr="00C70689">
        <w:rPr>
          <w:spacing w:val="80"/>
          <w:sz w:val="24"/>
          <w:szCs w:val="24"/>
        </w:rPr>
        <w:t xml:space="preserve">  </w:t>
      </w:r>
      <w:r w:rsidRPr="00C70689">
        <w:rPr>
          <w:sz w:val="24"/>
          <w:szCs w:val="24"/>
        </w:rPr>
        <w:t>использованием</w:t>
      </w:r>
      <w:r w:rsidRPr="00C70689">
        <w:rPr>
          <w:spacing w:val="59"/>
          <w:sz w:val="24"/>
          <w:szCs w:val="24"/>
        </w:rPr>
        <w:t xml:space="preserve">  </w:t>
      </w:r>
      <w:r w:rsidRPr="00C70689">
        <w:rPr>
          <w:sz w:val="24"/>
          <w:szCs w:val="24"/>
        </w:rPr>
        <w:t>методов</w:t>
      </w:r>
      <w:r w:rsidRPr="00C70689">
        <w:rPr>
          <w:spacing w:val="68"/>
          <w:sz w:val="24"/>
          <w:szCs w:val="24"/>
        </w:rPr>
        <w:t xml:space="preserve">  </w:t>
      </w:r>
      <w:r w:rsidRPr="00C70689">
        <w:rPr>
          <w:sz w:val="24"/>
          <w:szCs w:val="24"/>
        </w:rPr>
        <w:t>смыслового</w:t>
      </w:r>
      <w:r w:rsidRPr="00C70689">
        <w:rPr>
          <w:spacing w:val="40"/>
          <w:sz w:val="24"/>
          <w:szCs w:val="24"/>
        </w:rPr>
        <w:t xml:space="preserve">  </w:t>
      </w:r>
      <w:r w:rsidRPr="00C70689">
        <w:rPr>
          <w:sz w:val="24"/>
          <w:szCs w:val="24"/>
        </w:rPr>
        <w:t>чтения и эстетического анализа;</w:t>
      </w:r>
    </w:p>
    <w:p w:rsidR="006837D4" w:rsidRPr="00C70689" w:rsidRDefault="006837D4" w:rsidP="006837D4">
      <w:pPr>
        <w:pStyle w:val="a5"/>
        <w:numPr>
          <w:ilvl w:val="0"/>
          <w:numId w:val="5"/>
        </w:numPr>
        <w:tabs>
          <w:tab w:val="left" w:pos="1258"/>
        </w:tabs>
        <w:spacing w:before="2"/>
        <w:ind w:right="185" w:firstLine="570"/>
        <w:rPr>
          <w:sz w:val="24"/>
          <w:szCs w:val="24"/>
        </w:rPr>
      </w:pPr>
      <w:r w:rsidRPr="00C70689">
        <w:rPr>
          <w:sz w:val="24"/>
          <w:szCs w:val="24"/>
        </w:rPr>
        <w:t>осознавать</w:t>
      </w:r>
      <w:r w:rsidRPr="00C70689">
        <w:rPr>
          <w:spacing w:val="-18"/>
          <w:sz w:val="24"/>
          <w:szCs w:val="24"/>
        </w:rPr>
        <w:t xml:space="preserve"> </w:t>
      </w:r>
      <w:r w:rsidRPr="00C70689">
        <w:rPr>
          <w:sz w:val="24"/>
          <w:szCs w:val="24"/>
        </w:rPr>
        <w:t>важность</w:t>
      </w:r>
      <w:r w:rsidRPr="00C70689">
        <w:rPr>
          <w:spacing w:val="-14"/>
          <w:sz w:val="24"/>
          <w:szCs w:val="24"/>
        </w:rPr>
        <w:t xml:space="preserve"> </w:t>
      </w:r>
      <w:r w:rsidRPr="00C70689">
        <w:rPr>
          <w:sz w:val="24"/>
          <w:szCs w:val="24"/>
        </w:rPr>
        <w:t>чтения</w:t>
      </w:r>
      <w:r w:rsidRPr="00C70689">
        <w:rPr>
          <w:spacing w:val="-9"/>
          <w:sz w:val="24"/>
          <w:szCs w:val="24"/>
        </w:rPr>
        <w:t xml:space="preserve"> </w:t>
      </w:r>
      <w:r w:rsidRPr="00C70689">
        <w:rPr>
          <w:sz w:val="24"/>
          <w:szCs w:val="24"/>
        </w:rPr>
        <w:t>и</w:t>
      </w:r>
      <w:r w:rsidRPr="00C70689">
        <w:rPr>
          <w:spacing w:val="21"/>
          <w:sz w:val="24"/>
          <w:szCs w:val="24"/>
        </w:rPr>
        <w:t xml:space="preserve"> </w:t>
      </w:r>
      <w:r w:rsidRPr="00C70689">
        <w:rPr>
          <w:sz w:val="24"/>
          <w:szCs w:val="24"/>
        </w:rPr>
        <w:t>изучения</w:t>
      </w:r>
      <w:r w:rsidRPr="00C70689">
        <w:rPr>
          <w:spacing w:val="-9"/>
          <w:sz w:val="24"/>
          <w:szCs w:val="24"/>
        </w:rPr>
        <w:t xml:space="preserve"> </w:t>
      </w:r>
      <w:r w:rsidRPr="00C70689">
        <w:rPr>
          <w:sz w:val="24"/>
          <w:szCs w:val="24"/>
        </w:rPr>
        <w:t>произведений</w:t>
      </w:r>
      <w:r w:rsidRPr="00C70689">
        <w:rPr>
          <w:spacing w:val="-17"/>
          <w:sz w:val="24"/>
          <w:szCs w:val="24"/>
        </w:rPr>
        <w:t xml:space="preserve"> </w:t>
      </w:r>
      <w:r w:rsidRPr="00C70689">
        <w:rPr>
          <w:sz w:val="24"/>
          <w:szCs w:val="24"/>
        </w:rPr>
        <w:t>устного</w:t>
      </w:r>
      <w:r w:rsidRPr="00C70689">
        <w:rPr>
          <w:spacing w:val="-4"/>
          <w:sz w:val="24"/>
          <w:szCs w:val="24"/>
        </w:rPr>
        <w:t xml:space="preserve"> </w:t>
      </w:r>
      <w:r w:rsidRPr="00C70689">
        <w:rPr>
          <w:sz w:val="24"/>
          <w:szCs w:val="24"/>
        </w:rPr>
        <w:t>народного творчества и художественной литературы для познания мира, формирования эмоциональных</w:t>
      </w:r>
      <w:r w:rsidRPr="00C70689">
        <w:rPr>
          <w:spacing w:val="-12"/>
          <w:sz w:val="24"/>
          <w:szCs w:val="24"/>
        </w:rPr>
        <w:t xml:space="preserve"> </w:t>
      </w:r>
      <w:r w:rsidRPr="00C70689">
        <w:rPr>
          <w:sz w:val="24"/>
          <w:szCs w:val="24"/>
        </w:rPr>
        <w:t>и эстетических</w:t>
      </w:r>
      <w:r w:rsidRPr="00C70689">
        <w:rPr>
          <w:spacing w:val="40"/>
          <w:sz w:val="24"/>
          <w:szCs w:val="24"/>
        </w:rPr>
        <w:t xml:space="preserve"> </w:t>
      </w:r>
      <w:r w:rsidRPr="00C70689">
        <w:rPr>
          <w:sz w:val="24"/>
          <w:szCs w:val="24"/>
        </w:rPr>
        <w:t>впечатлений, а также для собственного развития;</w:t>
      </w:r>
    </w:p>
    <w:p w:rsidR="006837D4" w:rsidRPr="00C70689" w:rsidRDefault="006837D4" w:rsidP="006837D4">
      <w:pPr>
        <w:pStyle w:val="a5"/>
        <w:numPr>
          <w:ilvl w:val="0"/>
          <w:numId w:val="5"/>
        </w:numPr>
        <w:tabs>
          <w:tab w:val="left" w:pos="1258"/>
        </w:tabs>
        <w:spacing w:before="2"/>
        <w:ind w:right="190" w:firstLine="570"/>
        <w:rPr>
          <w:sz w:val="24"/>
          <w:szCs w:val="24"/>
        </w:rPr>
      </w:pPr>
      <w:r w:rsidRPr="00C70689">
        <w:rPr>
          <w:sz w:val="24"/>
          <w:szCs w:val="24"/>
        </w:rPr>
        <w:t>планировать собственное</w:t>
      </w:r>
      <w:r w:rsidRPr="00C70689">
        <w:rPr>
          <w:spacing w:val="-4"/>
          <w:sz w:val="24"/>
          <w:szCs w:val="24"/>
        </w:rPr>
        <w:t xml:space="preserve"> </w:t>
      </w:r>
      <w:r w:rsidRPr="00C70689">
        <w:rPr>
          <w:sz w:val="24"/>
          <w:szCs w:val="24"/>
        </w:rPr>
        <w:t>досуговое</w:t>
      </w:r>
      <w:r w:rsidRPr="00C70689">
        <w:rPr>
          <w:spacing w:val="-4"/>
          <w:sz w:val="24"/>
          <w:szCs w:val="24"/>
        </w:rPr>
        <w:t xml:space="preserve"> </w:t>
      </w:r>
      <w:r w:rsidRPr="00C70689">
        <w:rPr>
          <w:sz w:val="24"/>
          <w:szCs w:val="24"/>
        </w:rPr>
        <w:t>чтение, обогащать свой круг чтения по рекомендациям учителя, в том числе за счёт произведений современной литературы для детей и подростков;</w:t>
      </w:r>
    </w:p>
    <w:p w:rsidR="006837D4" w:rsidRPr="00C70689" w:rsidRDefault="006837D4" w:rsidP="006837D4">
      <w:pPr>
        <w:pStyle w:val="a5"/>
        <w:numPr>
          <w:ilvl w:val="0"/>
          <w:numId w:val="5"/>
        </w:numPr>
        <w:tabs>
          <w:tab w:val="left" w:pos="1257"/>
        </w:tabs>
        <w:spacing w:before="2"/>
        <w:ind w:right="190" w:firstLine="569"/>
        <w:rPr>
          <w:sz w:val="24"/>
          <w:szCs w:val="24"/>
        </w:rPr>
      </w:pPr>
      <w:r w:rsidRPr="00C70689">
        <w:rPr>
          <w:sz w:val="24"/>
          <w:szCs w:val="24"/>
        </w:rPr>
        <w:t>развивать умения коллективной учебно-исследовательской и</w:t>
      </w:r>
      <w:r w:rsidRPr="00C70689">
        <w:rPr>
          <w:spacing w:val="40"/>
          <w:sz w:val="24"/>
          <w:szCs w:val="24"/>
        </w:rPr>
        <w:t xml:space="preserve"> </w:t>
      </w:r>
      <w:r w:rsidRPr="00C70689">
        <w:rPr>
          <w:sz w:val="24"/>
          <w:szCs w:val="24"/>
        </w:rPr>
        <w:t>проектной деятельности под руководством учителя и учиться публично представлять полученные</w:t>
      </w:r>
      <w:r w:rsidRPr="00C70689">
        <w:rPr>
          <w:spacing w:val="-32"/>
          <w:sz w:val="24"/>
          <w:szCs w:val="24"/>
        </w:rPr>
        <w:t xml:space="preserve"> </w:t>
      </w:r>
      <w:r w:rsidRPr="00C70689">
        <w:rPr>
          <w:sz w:val="24"/>
          <w:szCs w:val="24"/>
        </w:rPr>
        <w:t>результаты;</w:t>
      </w:r>
    </w:p>
    <w:p w:rsidR="006837D4" w:rsidRPr="00C70689" w:rsidRDefault="006837D4" w:rsidP="006837D4">
      <w:pPr>
        <w:pStyle w:val="a5"/>
        <w:numPr>
          <w:ilvl w:val="0"/>
          <w:numId w:val="5"/>
        </w:numPr>
        <w:tabs>
          <w:tab w:val="left" w:pos="1258"/>
        </w:tabs>
        <w:spacing w:before="2"/>
        <w:ind w:right="186" w:firstLine="570"/>
        <w:rPr>
          <w:sz w:val="24"/>
          <w:szCs w:val="24"/>
        </w:rPr>
      </w:pPr>
      <w:r w:rsidRPr="00C70689">
        <w:rPr>
          <w:sz w:val="24"/>
          <w:szCs w:val="24"/>
        </w:rPr>
        <w:t>развивать</w:t>
      </w:r>
      <w:r w:rsidRPr="00C70689">
        <w:rPr>
          <w:spacing w:val="40"/>
          <w:sz w:val="24"/>
          <w:szCs w:val="24"/>
        </w:rPr>
        <w:t xml:space="preserve"> </w:t>
      </w:r>
      <w:r w:rsidRPr="00C70689">
        <w:rPr>
          <w:sz w:val="24"/>
          <w:szCs w:val="24"/>
        </w:rPr>
        <w:t>умение</w:t>
      </w:r>
      <w:r w:rsidRPr="00C70689">
        <w:rPr>
          <w:spacing w:val="80"/>
          <w:sz w:val="24"/>
          <w:szCs w:val="24"/>
        </w:rPr>
        <w:t xml:space="preserve"> </w:t>
      </w:r>
      <w:r w:rsidRPr="00C70689">
        <w:rPr>
          <w:sz w:val="24"/>
          <w:szCs w:val="24"/>
        </w:rPr>
        <w:t>использовать</w:t>
      </w:r>
      <w:r w:rsidRPr="00C70689">
        <w:rPr>
          <w:spacing w:val="40"/>
          <w:sz w:val="24"/>
          <w:szCs w:val="24"/>
        </w:rPr>
        <w:t xml:space="preserve"> </w:t>
      </w:r>
      <w:r w:rsidRPr="00C70689">
        <w:rPr>
          <w:sz w:val="24"/>
          <w:szCs w:val="24"/>
        </w:rPr>
        <w:t>словари</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справочники,</w:t>
      </w:r>
      <w:r w:rsidRPr="00C70689">
        <w:rPr>
          <w:spacing w:val="80"/>
          <w:sz w:val="24"/>
          <w:szCs w:val="24"/>
        </w:rPr>
        <w:t xml:space="preserve"> </w:t>
      </w:r>
      <w:r w:rsidRPr="00C70689">
        <w:rPr>
          <w:sz w:val="24"/>
          <w:szCs w:val="24"/>
        </w:rPr>
        <w:t>в</w:t>
      </w:r>
      <w:r w:rsidRPr="00C70689">
        <w:rPr>
          <w:spacing w:val="40"/>
          <w:sz w:val="24"/>
          <w:szCs w:val="24"/>
        </w:rPr>
        <w:t xml:space="preserve"> </w:t>
      </w:r>
      <w:r w:rsidRPr="00C70689">
        <w:rPr>
          <w:sz w:val="24"/>
          <w:szCs w:val="24"/>
        </w:rPr>
        <w:t>том</w:t>
      </w:r>
      <w:r w:rsidRPr="00C70689">
        <w:rPr>
          <w:spacing w:val="80"/>
          <w:sz w:val="24"/>
          <w:szCs w:val="24"/>
        </w:rPr>
        <w:t xml:space="preserve"> </w:t>
      </w:r>
      <w:r w:rsidRPr="00C70689">
        <w:rPr>
          <w:sz w:val="24"/>
          <w:szCs w:val="24"/>
        </w:rPr>
        <w:t>числе</w:t>
      </w:r>
      <w:r w:rsidRPr="00C70689">
        <w:rPr>
          <w:spacing w:val="40"/>
          <w:sz w:val="24"/>
          <w:szCs w:val="24"/>
        </w:rPr>
        <w:t xml:space="preserve"> </w:t>
      </w:r>
      <w:r w:rsidRPr="00C70689">
        <w:rPr>
          <w:sz w:val="24"/>
          <w:szCs w:val="24"/>
        </w:rPr>
        <w:t>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w:t>
      </w:r>
      <w:r w:rsidRPr="00C70689">
        <w:rPr>
          <w:spacing w:val="-3"/>
          <w:sz w:val="24"/>
          <w:szCs w:val="24"/>
        </w:rPr>
        <w:t xml:space="preserve"> </w:t>
      </w:r>
      <w:r w:rsidRPr="00C70689">
        <w:rPr>
          <w:sz w:val="24"/>
          <w:szCs w:val="24"/>
        </w:rPr>
        <w:t>электронных</w:t>
      </w:r>
      <w:r w:rsidRPr="00C70689">
        <w:rPr>
          <w:spacing w:val="-3"/>
          <w:sz w:val="24"/>
          <w:szCs w:val="24"/>
        </w:rPr>
        <w:t xml:space="preserve"> </w:t>
      </w:r>
      <w:r w:rsidRPr="00C70689">
        <w:rPr>
          <w:sz w:val="24"/>
          <w:szCs w:val="24"/>
        </w:rPr>
        <w:t>ресурсов, включённых</w:t>
      </w:r>
      <w:r w:rsidRPr="00C70689">
        <w:rPr>
          <w:spacing w:val="-3"/>
          <w:sz w:val="24"/>
          <w:szCs w:val="24"/>
        </w:rPr>
        <w:t xml:space="preserve"> </w:t>
      </w:r>
      <w:r w:rsidRPr="00C70689">
        <w:rPr>
          <w:sz w:val="24"/>
          <w:szCs w:val="24"/>
        </w:rPr>
        <w:t>в федеральный перечень.</w:t>
      </w:r>
    </w:p>
    <w:p w:rsidR="006837D4" w:rsidRPr="00C70689" w:rsidRDefault="006837D4" w:rsidP="006837D4">
      <w:pPr>
        <w:pStyle w:val="a3"/>
        <w:spacing w:before="126"/>
        <w:ind w:left="0"/>
        <w:jc w:val="left"/>
        <w:rPr>
          <w:sz w:val="24"/>
          <w:szCs w:val="24"/>
        </w:rPr>
      </w:pPr>
    </w:p>
    <w:p w:rsidR="006837D4" w:rsidRPr="00C70689" w:rsidRDefault="006837D4" w:rsidP="006837D4">
      <w:pPr>
        <w:ind w:left="120"/>
        <w:rPr>
          <w:sz w:val="24"/>
          <w:szCs w:val="24"/>
        </w:rPr>
      </w:pPr>
      <w:r w:rsidRPr="00C70689">
        <w:rPr>
          <w:sz w:val="24"/>
          <w:szCs w:val="24"/>
        </w:rPr>
        <w:t>К</w:t>
      </w:r>
      <w:r w:rsidRPr="00C70689">
        <w:rPr>
          <w:spacing w:val="3"/>
          <w:sz w:val="24"/>
          <w:szCs w:val="24"/>
        </w:rPr>
        <w:t xml:space="preserve"> </w:t>
      </w:r>
      <w:r w:rsidRPr="00C70689">
        <w:rPr>
          <w:sz w:val="24"/>
          <w:szCs w:val="24"/>
        </w:rPr>
        <w:t>концу</w:t>
      </w:r>
      <w:r w:rsidRPr="00C70689">
        <w:rPr>
          <w:spacing w:val="8"/>
          <w:sz w:val="24"/>
          <w:szCs w:val="24"/>
        </w:rPr>
        <w:t xml:space="preserve"> </w:t>
      </w:r>
      <w:r w:rsidRPr="00C70689">
        <w:rPr>
          <w:sz w:val="24"/>
          <w:szCs w:val="24"/>
        </w:rPr>
        <w:t>обучения</w:t>
      </w:r>
      <w:r w:rsidRPr="00C70689">
        <w:rPr>
          <w:spacing w:val="-14"/>
          <w:sz w:val="24"/>
          <w:szCs w:val="24"/>
        </w:rPr>
        <w:t xml:space="preserve"> </w:t>
      </w:r>
      <w:r w:rsidRPr="00C70689">
        <w:rPr>
          <w:b/>
          <w:sz w:val="24"/>
          <w:szCs w:val="24"/>
        </w:rPr>
        <w:t>в</w:t>
      </w:r>
      <w:r w:rsidRPr="00C70689">
        <w:rPr>
          <w:b/>
          <w:spacing w:val="-23"/>
          <w:sz w:val="24"/>
          <w:szCs w:val="24"/>
        </w:rPr>
        <w:t xml:space="preserve"> </w:t>
      </w:r>
      <w:r w:rsidRPr="00C70689">
        <w:rPr>
          <w:b/>
          <w:sz w:val="24"/>
          <w:szCs w:val="24"/>
        </w:rPr>
        <w:t>7</w:t>
      </w:r>
      <w:r w:rsidRPr="00C70689">
        <w:rPr>
          <w:b/>
          <w:spacing w:val="8"/>
          <w:sz w:val="24"/>
          <w:szCs w:val="24"/>
        </w:rPr>
        <w:t xml:space="preserve"> </w:t>
      </w:r>
      <w:r w:rsidRPr="00C70689">
        <w:rPr>
          <w:b/>
          <w:sz w:val="24"/>
          <w:szCs w:val="24"/>
        </w:rPr>
        <w:t>классе</w:t>
      </w:r>
      <w:r w:rsidRPr="00C70689">
        <w:rPr>
          <w:b/>
          <w:spacing w:val="8"/>
          <w:sz w:val="24"/>
          <w:szCs w:val="24"/>
        </w:rPr>
        <w:t xml:space="preserve"> </w:t>
      </w:r>
      <w:r w:rsidRPr="00C70689">
        <w:rPr>
          <w:sz w:val="24"/>
          <w:szCs w:val="24"/>
        </w:rPr>
        <w:t>обучающийся</w:t>
      </w:r>
      <w:r w:rsidRPr="00C70689">
        <w:rPr>
          <w:spacing w:val="-14"/>
          <w:sz w:val="24"/>
          <w:szCs w:val="24"/>
        </w:rPr>
        <w:t xml:space="preserve"> </w:t>
      </w:r>
      <w:r w:rsidRPr="00C70689">
        <w:rPr>
          <w:spacing w:val="-2"/>
          <w:sz w:val="24"/>
          <w:szCs w:val="24"/>
        </w:rPr>
        <w:t>научится:</w:t>
      </w:r>
    </w:p>
    <w:p w:rsidR="006837D4" w:rsidRPr="00C70689" w:rsidRDefault="006837D4" w:rsidP="006837D4">
      <w:pPr>
        <w:pStyle w:val="a5"/>
        <w:numPr>
          <w:ilvl w:val="0"/>
          <w:numId w:val="4"/>
        </w:numPr>
        <w:tabs>
          <w:tab w:val="left" w:pos="1109"/>
        </w:tabs>
        <w:spacing w:before="23"/>
        <w:ind w:right="190" w:firstLine="570"/>
        <w:rPr>
          <w:sz w:val="24"/>
          <w:szCs w:val="24"/>
        </w:rPr>
      </w:pPr>
      <w:r w:rsidRPr="00C70689">
        <w:rPr>
          <w:sz w:val="24"/>
          <w:szCs w:val="24"/>
        </w:rPr>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w:t>
      </w:r>
      <w:r w:rsidRPr="00C70689">
        <w:rPr>
          <w:spacing w:val="-4"/>
          <w:sz w:val="24"/>
          <w:szCs w:val="24"/>
        </w:rPr>
        <w:t xml:space="preserve"> </w:t>
      </w:r>
      <w:r w:rsidRPr="00C70689">
        <w:rPr>
          <w:sz w:val="24"/>
          <w:szCs w:val="24"/>
        </w:rPr>
        <w:t>народа Российской Федерации;</w:t>
      </w:r>
    </w:p>
    <w:p w:rsidR="006837D4" w:rsidRPr="00C70689" w:rsidRDefault="006837D4" w:rsidP="006837D4">
      <w:pPr>
        <w:pStyle w:val="a5"/>
        <w:numPr>
          <w:ilvl w:val="0"/>
          <w:numId w:val="4"/>
        </w:numPr>
        <w:tabs>
          <w:tab w:val="left" w:pos="1109"/>
        </w:tabs>
        <w:spacing w:before="7"/>
        <w:ind w:right="174" w:firstLine="570"/>
        <w:rPr>
          <w:sz w:val="24"/>
          <w:szCs w:val="24"/>
        </w:rPr>
      </w:pPr>
      <w:r w:rsidRPr="00C70689">
        <w:rPr>
          <w:sz w:val="24"/>
          <w:szCs w:val="24"/>
        </w:rPr>
        <w:t>понимать</w:t>
      </w:r>
      <w:r w:rsidRPr="00C70689">
        <w:rPr>
          <w:spacing w:val="-10"/>
          <w:sz w:val="24"/>
          <w:szCs w:val="24"/>
        </w:rPr>
        <w:t xml:space="preserve"> </w:t>
      </w:r>
      <w:r w:rsidRPr="00C70689">
        <w:rPr>
          <w:sz w:val="24"/>
          <w:szCs w:val="24"/>
        </w:rPr>
        <w:t>специфику литературы</w:t>
      </w:r>
      <w:r w:rsidRPr="00C70689">
        <w:rPr>
          <w:spacing w:val="-11"/>
          <w:sz w:val="24"/>
          <w:szCs w:val="24"/>
        </w:rPr>
        <w:t xml:space="preserve"> </w:t>
      </w:r>
      <w:r w:rsidRPr="00C70689">
        <w:rPr>
          <w:sz w:val="24"/>
          <w:szCs w:val="24"/>
        </w:rPr>
        <w:t>как</w:t>
      </w:r>
      <w:r w:rsidRPr="00C70689">
        <w:rPr>
          <w:spacing w:val="-18"/>
          <w:sz w:val="24"/>
          <w:szCs w:val="24"/>
        </w:rPr>
        <w:t xml:space="preserve"> </w:t>
      </w:r>
      <w:r w:rsidRPr="00C70689">
        <w:rPr>
          <w:sz w:val="24"/>
          <w:szCs w:val="24"/>
        </w:rPr>
        <w:t>вида</w:t>
      </w:r>
      <w:r w:rsidRPr="00C70689">
        <w:rPr>
          <w:spacing w:val="-4"/>
          <w:sz w:val="24"/>
          <w:szCs w:val="24"/>
        </w:rPr>
        <w:t xml:space="preserve"> </w:t>
      </w:r>
      <w:r w:rsidRPr="00C70689">
        <w:rPr>
          <w:sz w:val="24"/>
          <w:szCs w:val="24"/>
        </w:rPr>
        <w:t>словесного</w:t>
      </w:r>
      <w:r w:rsidRPr="00C70689">
        <w:rPr>
          <w:spacing w:val="-6"/>
          <w:sz w:val="24"/>
          <w:szCs w:val="24"/>
        </w:rPr>
        <w:t xml:space="preserve"> </w:t>
      </w:r>
      <w:r w:rsidRPr="00C70689">
        <w:rPr>
          <w:sz w:val="24"/>
          <w:szCs w:val="24"/>
        </w:rPr>
        <w:t>искусства,</w:t>
      </w:r>
      <w:r w:rsidRPr="00C70689">
        <w:rPr>
          <w:spacing w:val="-11"/>
          <w:sz w:val="24"/>
          <w:szCs w:val="24"/>
        </w:rPr>
        <w:t xml:space="preserve"> </w:t>
      </w:r>
      <w:r w:rsidRPr="00C70689">
        <w:rPr>
          <w:sz w:val="24"/>
          <w:szCs w:val="24"/>
        </w:rPr>
        <w:t>выявлять отличия</w:t>
      </w:r>
      <w:r w:rsidRPr="00C70689">
        <w:rPr>
          <w:spacing w:val="-17"/>
          <w:sz w:val="24"/>
          <w:szCs w:val="24"/>
        </w:rPr>
        <w:t xml:space="preserve"> </w:t>
      </w:r>
      <w:r w:rsidRPr="00C70689">
        <w:rPr>
          <w:sz w:val="24"/>
          <w:szCs w:val="24"/>
        </w:rPr>
        <w:t>художественного</w:t>
      </w:r>
      <w:r w:rsidRPr="00C70689">
        <w:rPr>
          <w:spacing w:val="-29"/>
          <w:sz w:val="24"/>
          <w:szCs w:val="24"/>
        </w:rPr>
        <w:t xml:space="preserve"> </w:t>
      </w:r>
      <w:r w:rsidRPr="00C70689">
        <w:rPr>
          <w:sz w:val="24"/>
          <w:szCs w:val="24"/>
        </w:rPr>
        <w:t>текста</w:t>
      </w:r>
      <w:r w:rsidRPr="00C70689">
        <w:rPr>
          <w:spacing w:val="-11"/>
          <w:sz w:val="24"/>
          <w:szCs w:val="24"/>
        </w:rPr>
        <w:t xml:space="preserve"> </w:t>
      </w:r>
      <w:r w:rsidRPr="00C70689">
        <w:rPr>
          <w:sz w:val="24"/>
          <w:szCs w:val="24"/>
        </w:rPr>
        <w:t>от</w:t>
      </w:r>
      <w:r w:rsidRPr="00C70689">
        <w:rPr>
          <w:spacing w:val="-26"/>
          <w:sz w:val="24"/>
          <w:szCs w:val="24"/>
        </w:rPr>
        <w:t xml:space="preserve"> </w:t>
      </w:r>
      <w:r w:rsidRPr="00C70689">
        <w:rPr>
          <w:sz w:val="24"/>
          <w:szCs w:val="24"/>
        </w:rPr>
        <w:t>текста</w:t>
      </w:r>
      <w:r w:rsidRPr="00C70689">
        <w:rPr>
          <w:spacing w:val="-11"/>
          <w:sz w:val="24"/>
          <w:szCs w:val="24"/>
        </w:rPr>
        <w:t xml:space="preserve"> </w:t>
      </w:r>
      <w:r w:rsidRPr="00C70689">
        <w:rPr>
          <w:sz w:val="24"/>
          <w:szCs w:val="24"/>
        </w:rPr>
        <w:t>научного,</w:t>
      </w:r>
      <w:r w:rsidRPr="00C70689">
        <w:rPr>
          <w:spacing w:val="-34"/>
          <w:sz w:val="24"/>
          <w:szCs w:val="24"/>
        </w:rPr>
        <w:t xml:space="preserve"> </w:t>
      </w:r>
      <w:r w:rsidRPr="00C70689">
        <w:rPr>
          <w:sz w:val="24"/>
          <w:szCs w:val="24"/>
        </w:rPr>
        <w:t>делового,</w:t>
      </w:r>
      <w:r w:rsidRPr="00C70689">
        <w:rPr>
          <w:spacing w:val="-17"/>
          <w:sz w:val="24"/>
          <w:szCs w:val="24"/>
        </w:rPr>
        <w:t xml:space="preserve"> </w:t>
      </w:r>
      <w:r w:rsidRPr="00C70689">
        <w:rPr>
          <w:sz w:val="24"/>
          <w:szCs w:val="24"/>
        </w:rPr>
        <w:t>публицистического;</w:t>
      </w:r>
    </w:p>
    <w:p w:rsidR="006837D4" w:rsidRPr="00C70689" w:rsidRDefault="006837D4" w:rsidP="006837D4">
      <w:pPr>
        <w:pStyle w:val="a5"/>
        <w:numPr>
          <w:ilvl w:val="0"/>
          <w:numId w:val="4"/>
        </w:numPr>
        <w:tabs>
          <w:tab w:val="left" w:pos="1108"/>
        </w:tabs>
        <w:spacing w:before="1"/>
        <w:ind w:right="198" w:firstLine="570"/>
        <w:rPr>
          <w:sz w:val="24"/>
          <w:szCs w:val="24"/>
        </w:rPr>
      </w:pPr>
      <w:r w:rsidRPr="00C70689">
        <w:rPr>
          <w:sz w:val="24"/>
          <w:szCs w:val="24"/>
        </w:rPr>
        <w:t>проводить</w:t>
      </w:r>
      <w:r w:rsidRPr="00C70689">
        <w:rPr>
          <w:spacing w:val="40"/>
          <w:sz w:val="24"/>
          <w:szCs w:val="24"/>
        </w:rPr>
        <w:t xml:space="preserve"> </w:t>
      </w:r>
      <w:r w:rsidRPr="00C70689">
        <w:rPr>
          <w:sz w:val="24"/>
          <w:szCs w:val="24"/>
        </w:rPr>
        <w:t>смысловой</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эстетический</w:t>
      </w:r>
      <w:r w:rsidRPr="00C70689">
        <w:rPr>
          <w:spacing w:val="80"/>
          <w:sz w:val="24"/>
          <w:szCs w:val="24"/>
        </w:rPr>
        <w:t xml:space="preserve"> </w:t>
      </w:r>
      <w:r w:rsidRPr="00C70689">
        <w:rPr>
          <w:sz w:val="24"/>
          <w:szCs w:val="24"/>
        </w:rPr>
        <w:t>анализ</w:t>
      </w:r>
      <w:r w:rsidRPr="00C70689">
        <w:rPr>
          <w:spacing w:val="40"/>
          <w:sz w:val="24"/>
          <w:szCs w:val="24"/>
        </w:rPr>
        <w:t xml:space="preserve"> </w:t>
      </w:r>
      <w:r w:rsidRPr="00C70689">
        <w:rPr>
          <w:sz w:val="24"/>
          <w:szCs w:val="24"/>
        </w:rPr>
        <w:t>произведений</w:t>
      </w:r>
      <w:r w:rsidRPr="00C70689">
        <w:rPr>
          <w:spacing w:val="40"/>
          <w:sz w:val="24"/>
          <w:szCs w:val="24"/>
        </w:rPr>
        <w:t xml:space="preserve"> </w:t>
      </w:r>
      <w:r w:rsidRPr="00C70689">
        <w:rPr>
          <w:sz w:val="24"/>
          <w:szCs w:val="24"/>
        </w:rPr>
        <w:t>фольклора и</w:t>
      </w:r>
      <w:r w:rsidRPr="00C70689">
        <w:rPr>
          <w:spacing w:val="40"/>
          <w:sz w:val="24"/>
          <w:szCs w:val="24"/>
        </w:rPr>
        <w:t xml:space="preserve"> </w:t>
      </w:r>
      <w:r w:rsidRPr="00C70689">
        <w:rPr>
          <w:sz w:val="24"/>
          <w:szCs w:val="24"/>
        </w:rPr>
        <w:t>художественной литературы,</w:t>
      </w:r>
      <w:r w:rsidRPr="00C70689">
        <w:rPr>
          <w:spacing w:val="39"/>
          <w:sz w:val="24"/>
          <w:szCs w:val="24"/>
        </w:rPr>
        <w:t xml:space="preserve"> </w:t>
      </w:r>
      <w:r w:rsidRPr="00C70689">
        <w:rPr>
          <w:sz w:val="24"/>
          <w:szCs w:val="24"/>
        </w:rPr>
        <w:t>воспринимать, анализировать,</w:t>
      </w:r>
      <w:r w:rsidRPr="00C70689">
        <w:rPr>
          <w:spacing w:val="39"/>
          <w:sz w:val="24"/>
          <w:szCs w:val="24"/>
        </w:rPr>
        <w:t xml:space="preserve"> </w:t>
      </w:r>
      <w:r w:rsidRPr="00C70689">
        <w:rPr>
          <w:sz w:val="24"/>
          <w:szCs w:val="24"/>
        </w:rPr>
        <w:t>интерпретировать</w:t>
      </w:r>
    </w:p>
    <w:p w:rsidR="006837D4" w:rsidRPr="00C70689" w:rsidRDefault="006837D4" w:rsidP="006837D4">
      <w:pPr>
        <w:pStyle w:val="a5"/>
        <w:numPr>
          <w:ilvl w:val="0"/>
          <w:numId w:val="5"/>
        </w:numPr>
        <w:tabs>
          <w:tab w:val="left" w:pos="1109"/>
        </w:tabs>
        <w:ind w:right="196" w:firstLine="570"/>
        <w:rPr>
          <w:sz w:val="24"/>
          <w:szCs w:val="24"/>
        </w:rPr>
      </w:pPr>
    </w:p>
    <w:p w:rsidR="006837D4" w:rsidRPr="00C70689" w:rsidRDefault="006837D4" w:rsidP="006837D4">
      <w:pPr>
        <w:pStyle w:val="a3"/>
        <w:spacing w:before="103"/>
        <w:ind w:right="186"/>
        <w:jc w:val="left"/>
        <w:rPr>
          <w:sz w:val="24"/>
          <w:szCs w:val="24"/>
        </w:rPr>
      </w:pPr>
      <w:r w:rsidRPr="00C70689">
        <w:rPr>
          <w:sz w:val="24"/>
          <w:szCs w:val="24"/>
        </w:rPr>
        <w:t>и оценивать прочитанное (с учётом литературного развития обучающихся), понимать, что в</w:t>
      </w:r>
      <w:r w:rsidRPr="00C70689">
        <w:rPr>
          <w:spacing w:val="40"/>
          <w:sz w:val="24"/>
          <w:szCs w:val="24"/>
        </w:rPr>
        <w:t xml:space="preserve"> </w:t>
      </w:r>
      <w:r w:rsidRPr="00C70689">
        <w:rPr>
          <w:sz w:val="24"/>
          <w:szCs w:val="24"/>
        </w:rPr>
        <w:t xml:space="preserve">литературных произведениях отражена художественная картина </w:t>
      </w:r>
      <w:r w:rsidRPr="00C70689">
        <w:rPr>
          <w:spacing w:val="-2"/>
          <w:sz w:val="24"/>
          <w:szCs w:val="24"/>
        </w:rPr>
        <w:t>мира:</w:t>
      </w:r>
    </w:p>
    <w:p w:rsidR="006837D4" w:rsidRPr="00C70689" w:rsidRDefault="006837D4" w:rsidP="006837D4">
      <w:pPr>
        <w:pStyle w:val="a3"/>
        <w:ind w:left="119" w:right="173" w:firstLine="570"/>
        <w:jc w:val="left"/>
        <w:rPr>
          <w:sz w:val="24"/>
          <w:szCs w:val="24"/>
        </w:rPr>
      </w:pPr>
      <w:r w:rsidRPr="00C70689">
        <w:rPr>
          <w:sz w:val="24"/>
          <w:szCs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 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 исторической</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эстетической</w:t>
      </w:r>
      <w:r w:rsidRPr="00C70689">
        <w:rPr>
          <w:spacing w:val="-18"/>
          <w:sz w:val="24"/>
          <w:szCs w:val="24"/>
        </w:rPr>
        <w:t xml:space="preserve"> </w:t>
      </w:r>
      <w:r w:rsidRPr="00C70689">
        <w:rPr>
          <w:sz w:val="24"/>
          <w:szCs w:val="24"/>
        </w:rPr>
        <w:t>проблематики</w:t>
      </w:r>
      <w:r w:rsidRPr="00C70689">
        <w:rPr>
          <w:spacing w:val="-17"/>
          <w:sz w:val="24"/>
          <w:szCs w:val="24"/>
        </w:rPr>
        <w:t xml:space="preserve"> </w:t>
      </w:r>
      <w:r w:rsidRPr="00C70689">
        <w:rPr>
          <w:sz w:val="24"/>
          <w:szCs w:val="24"/>
        </w:rPr>
        <w:t>произведений</w:t>
      </w:r>
      <w:r w:rsidRPr="00C70689">
        <w:rPr>
          <w:spacing w:val="-18"/>
          <w:sz w:val="24"/>
          <w:szCs w:val="24"/>
        </w:rPr>
        <w:t xml:space="preserve"> </w:t>
      </w:r>
      <w:r w:rsidRPr="00C70689">
        <w:rPr>
          <w:sz w:val="24"/>
          <w:szCs w:val="24"/>
        </w:rPr>
        <w:t>(с</w:t>
      </w:r>
      <w:r w:rsidRPr="00C70689">
        <w:rPr>
          <w:spacing w:val="-17"/>
          <w:sz w:val="24"/>
          <w:szCs w:val="24"/>
        </w:rPr>
        <w:t xml:space="preserve"> </w:t>
      </w:r>
      <w:r w:rsidRPr="00C70689">
        <w:rPr>
          <w:sz w:val="24"/>
          <w:szCs w:val="24"/>
        </w:rPr>
        <w:t>учётом</w:t>
      </w:r>
      <w:r w:rsidRPr="00C70689">
        <w:rPr>
          <w:spacing w:val="-18"/>
          <w:sz w:val="24"/>
          <w:szCs w:val="24"/>
        </w:rPr>
        <w:t xml:space="preserve"> </w:t>
      </w:r>
      <w:r w:rsidRPr="00C70689">
        <w:rPr>
          <w:sz w:val="24"/>
          <w:szCs w:val="24"/>
        </w:rPr>
        <w:t>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w:t>
      </w:r>
      <w:r w:rsidRPr="00C70689">
        <w:rPr>
          <w:spacing w:val="-3"/>
          <w:sz w:val="24"/>
          <w:szCs w:val="24"/>
        </w:rPr>
        <w:t xml:space="preserve"> </w:t>
      </w:r>
      <w:r w:rsidRPr="00C70689">
        <w:rPr>
          <w:sz w:val="24"/>
          <w:szCs w:val="24"/>
        </w:rPr>
        <w:t>функции;</w:t>
      </w:r>
    </w:p>
    <w:p w:rsidR="006837D4" w:rsidRPr="00C70689" w:rsidRDefault="006837D4" w:rsidP="006837D4">
      <w:pPr>
        <w:pStyle w:val="a3"/>
        <w:ind w:left="119" w:right="173" w:firstLine="570"/>
        <w:jc w:val="left"/>
        <w:rPr>
          <w:sz w:val="24"/>
          <w:szCs w:val="24"/>
        </w:rPr>
      </w:pPr>
      <w:r w:rsidRPr="00C70689">
        <w:rPr>
          <w:sz w:val="24"/>
          <w:szCs w:val="24"/>
        </w:rPr>
        <w:t>понимать сущность и элементарные смысловые функции теоретико- литературных понятий и учиться самостоятельно использовать их в процессе анализа</w:t>
      </w:r>
      <w:r w:rsidRPr="00C70689">
        <w:rPr>
          <w:spacing w:val="40"/>
          <w:sz w:val="24"/>
          <w:szCs w:val="24"/>
        </w:rPr>
        <w:t xml:space="preserve">  </w:t>
      </w:r>
      <w:r w:rsidRPr="00C70689">
        <w:rPr>
          <w:sz w:val="24"/>
          <w:szCs w:val="24"/>
        </w:rPr>
        <w:t>и</w:t>
      </w:r>
      <w:r w:rsidRPr="00C70689">
        <w:rPr>
          <w:spacing w:val="66"/>
          <w:sz w:val="24"/>
          <w:szCs w:val="24"/>
        </w:rPr>
        <w:t xml:space="preserve">  </w:t>
      </w:r>
      <w:r w:rsidRPr="00C70689">
        <w:rPr>
          <w:sz w:val="24"/>
          <w:szCs w:val="24"/>
        </w:rPr>
        <w:t>интерпретации</w:t>
      </w:r>
      <w:r w:rsidRPr="00C70689">
        <w:rPr>
          <w:spacing w:val="80"/>
          <w:w w:val="150"/>
          <w:sz w:val="24"/>
          <w:szCs w:val="24"/>
        </w:rPr>
        <w:t xml:space="preserve"> </w:t>
      </w:r>
      <w:r w:rsidRPr="00C70689">
        <w:rPr>
          <w:sz w:val="24"/>
          <w:szCs w:val="24"/>
        </w:rPr>
        <w:t>произведений,</w:t>
      </w:r>
      <w:r w:rsidRPr="00C70689">
        <w:rPr>
          <w:spacing w:val="40"/>
          <w:sz w:val="24"/>
          <w:szCs w:val="24"/>
        </w:rPr>
        <w:t xml:space="preserve">  </w:t>
      </w:r>
      <w:r w:rsidRPr="00C70689">
        <w:rPr>
          <w:sz w:val="24"/>
          <w:szCs w:val="24"/>
        </w:rPr>
        <w:t>оформления</w:t>
      </w:r>
      <w:r w:rsidRPr="00C70689">
        <w:rPr>
          <w:spacing w:val="40"/>
          <w:sz w:val="24"/>
          <w:szCs w:val="24"/>
        </w:rPr>
        <w:t xml:space="preserve">  </w:t>
      </w:r>
      <w:r w:rsidRPr="00C70689">
        <w:rPr>
          <w:sz w:val="24"/>
          <w:szCs w:val="24"/>
        </w:rPr>
        <w:t>собственных</w:t>
      </w:r>
      <w:r w:rsidRPr="00C70689">
        <w:rPr>
          <w:spacing w:val="63"/>
          <w:sz w:val="24"/>
          <w:szCs w:val="24"/>
        </w:rPr>
        <w:t xml:space="preserve">  </w:t>
      </w:r>
      <w:r w:rsidRPr="00C70689">
        <w:rPr>
          <w:sz w:val="24"/>
          <w:szCs w:val="24"/>
        </w:rPr>
        <w:t>оценок и</w:t>
      </w:r>
      <w:r w:rsidRPr="00C70689">
        <w:rPr>
          <w:spacing w:val="40"/>
          <w:sz w:val="24"/>
          <w:szCs w:val="24"/>
        </w:rPr>
        <w:t xml:space="preserve"> </w:t>
      </w:r>
      <w:r w:rsidRPr="00C70689">
        <w:rPr>
          <w:sz w:val="24"/>
          <w:szCs w:val="24"/>
        </w:rPr>
        <w:t>наблюдений (художественная литература и</w:t>
      </w:r>
      <w:r w:rsidRPr="00C70689">
        <w:rPr>
          <w:spacing w:val="40"/>
          <w:sz w:val="24"/>
          <w:szCs w:val="24"/>
        </w:rPr>
        <w:t xml:space="preserve"> </w:t>
      </w:r>
      <w:r w:rsidRPr="00C70689">
        <w:rPr>
          <w:sz w:val="24"/>
          <w:szCs w:val="24"/>
        </w:rPr>
        <w:t>устное</w:t>
      </w:r>
      <w:r w:rsidRPr="00C70689">
        <w:rPr>
          <w:spacing w:val="40"/>
          <w:sz w:val="24"/>
          <w:szCs w:val="24"/>
        </w:rPr>
        <w:t xml:space="preserve"> </w:t>
      </w:r>
      <w:r w:rsidRPr="00C70689">
        <w:rPr>
          <w:sz w:val="24"/>
          <w:szCs w:val="24"/>
        </w:rPr>
        <w:t>народное творчество; проза и поэзия; художественный образ; роды (лирика, эпос), жанры (рассказ, повесть, роман,</w:t>
      </w:r>
      <w:r w:rsidRPr="00C70689">
        <w:rPr>
          <w:spacing w:val="-18"/>
          <w:sz w:val="24"/>
          <w:szCs w:val="24"/>
        </w:rPr>
        <w:t xml:space="preserve"> </w:t>
      </w:r>
      <w:r w:rsidRPr="00C70689">
        <w:rPr>
          <w:sz w:val="24"/>
          <w:szCs w:val="24"/>
        </w:rPr>
        <w:t>послание,</w:t>
      </w:r>
      <w:r w:rsidRPr="00C70689">
        <w:rPr>
          <w:spacing w:val="-8"/>
          <w:sz w:val="24"/>
          <w:szCs w:val="24"/>
        </w:rPr>
        <w:t xml:space="preserve"> </w:t>
      </w:r>
      <w:r w:rsidRPr="00C70689">
        <w:rPr>
          <w:sz w:val="24"/>
          <w:szCs w:val="24"/>
        </w:rPr>
        <w:t>поэма,</w:t>
      </w:r>
      <w:r w:rsidRPr="00C70689">
        <w:rPr>
          <w:spacing w:val="-2"/>
          <w:sz w:val="24"/>
          <w:szCs w:val="24"/>
        </w:rPr>
        <w:t xml:space="preserve"> </w:t>
      </w:r>
      <w:r w:rsidRPr="00C70689">
        <w:rPr>
          <w:sz w:val="24"/>
          <w:szCs w:val="24"/>
        </w:rPr>
        <w:t>песня);</w:t>
      </w:r>
      <w:r w:rsidRPr="00C70689">
        <w:rPr>
          <w:spacing w:val="-14"/>
          <w:sz w:val="24"/>
          <w:szCs w:val="24"/>
        </w:rPr>
        <w:t xml:space="preserve"> </w:t>
      </w:r>
      <w:r w:rsidRPr="00C70689">
        <w:rPr>
          <w:sz w:val="24"/>
          <w:szCs w:val="24"/>
        </w:rPr>
        <w:t>форма и</w:t>
      </w:r>
      <w:r w:rsidRPr="00C70689">
        <w:rPr>
          <w:spacing w:val="-11"/>
          <w:sz w:val="24"/>
          <w:szCs w:val="24"/>
        </w:rPr>
        <w:t xml:space="preserve"> </w:t>
      </w:r>
      <w:r w:rsidRPr="00C70689">
        <w:rPr>
          <w:sz w:val="24"/>
          <w:szCs w:val="24"/>
        </w:rPr>
        <w:t>содержание</w:t>
      </w:r>
      <w:r w:rsidRPr="00C70689">
        <w:rPr>
          <w:spacing w:val="-17"/>
          <w:sz w:val="24"/>
          <w:szCs w:val="24"/>
        </w:rPr>
        <w:t xml:space="preserve"> </w:t>
      </w:r>
      <w:r w:rsidRPr="00C70689">
        <w:rPr>
          <w:sz w:val="24"/>
          <w:szCs w:val="24"/>
        </w:rPr>
        <w:t>литературного произведения; тема,</w:t>
      </w:r>
      <w:r w:rsidRPr="00C70689">
        <w:rPr>
          <w:spacing w:val="80"/>
          <w:sz w:val="24"/>
          <w:szCs w:val="24"/>
        </w:rPr>
        <w:t xml:space="preserve"> </w:t>
      </w:r>
      <w:r w:rsidRPr="00C70689">
        <w:rPr>
          <w:sz w:val="24"/>
          <w:szCs w:val="24"/>
        </w:rPr>
        <w:t>идея,</w:t>
      </w:r>
      <w:r w:rsidRPr="00C70689">
        <w:rPr>
          <w:spacing w:val="80"/>
          <w:sz w:val="24"/>
          <w:szCs w:val="24"/>
        </w:rPr>
        <w:t xml:space="preserve"> </w:t>
      </w:r>
      <w:r w:rsidRPr="00C70689">
        <w:rPr>
          <w:sz w:val="24"/>
          <w:szCs w:val="24"/>
        </w:rPr>
        <w:t>проблематика;</w:t>
      </w:r>
      <w:r w:rsidRPr="00C70689">
        <w:rPr>
          <w:spacing w:val="80"/>
          <w:sz w:val="24"/>
          <w:szCs w:val="24"/>
        </w:rPr>
        <w:t xml:space="preserve"> </w:t>
      </w:r>
      <w:r w:rsidRPr="00C70689">
        <w:rPr>
          <w:sz w:val="24"/>
          <w:szCs w:val="24"/>
        </w:rPr>
        <w:t>пафос</w:t>
      </w:r>
      <w:r w:rsidRPr="00C70689">
        <w:rPr>
          <w:spacing w:val="80"/>
          <w:sz w:val="24"/>
          <w:szCs w:val="24"/>
        </w:rPr>
        <w:t xml:space="preserve"> </w:t>
      </w:r>
      <w:r w:rsidRPr="00C70689">
        <w:rPr>
          <w:sz w:val="24"/>
          <w:szCs w:val="24"/>
        </w:rPr>
        <w:t>(героический,</w:t>
      </w:r>
      <w:r w:rsidRPr="00C70689">
        <w:rPr>
          <w:spacing w:val="80"/>
          <w:sz w:val="24"/>
          <w:szCs w:val="24"/>
        </w:rPr>
        <w:t xml:space="preserve"> </w:t>
      </w:r>
      <w:r w:rsidRPr="00C70689">
        <w:rPr>
          <w:sz w:val="24"/>
          <w:szCs w:val="24"/>
        </w:rPr>
        <w:lastRenderedPageBreak/>
        <w:t>патриотический,</w:t>
      </w:r>
      <w:r w:rsidRPr="00C70689">
        <w:rPr>
          <w:spacing w:val="40"/>
          <w:sz w:val="24"/>
          <w:szCs w:val="24"/>
        </w:rPr>
        <w:t xml:space="preserve"> </w:t>
      </w:r>
      <w:r w:rsidRPr="00C70689">
        <w:rPr>
          <w:sz w:val="24"/>
          <w:szCs w:val="24"/>
        </w:rPr>
        <w:t>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w:t>
      </w:r>
      <w:r w:rsidRPr="00C70689">
        <w:rPr>
          <w:spacing w:val="40"/>
          <w:sz w:val="24"/>
          <w:szCs w:val="24"/>
        </w:rPr>
        <w:t xml:space="preserve"> </w:t>
      </w:r>
      <w:r w:rsidRPr="00C70689">
        <w:rPr>
          <w:sz w:val="24"/>
          <w:szCs w:val="24"/>
        </w:rPr>
        <w:t>интерьер, художественная деталь; юмор, ирония, сатира;</w:t>
      </w:r>
      <w:r w:rsidRPr="00C70689">
        <w:rPr>
          <w:spacing w:val="-11"/>
          <w:sz w:val="24"/>
          <w:szCs w:val="24"/>
        </w:rPr>
        <w:t xml:space="preserve"> </w:t>
      </w:r>
      <w:r w:rsidRPr="00C70689">
        <w:rPr>
          <w:sz w:val="24"/>
          <w:szCs w:val="24"/>
        </w:rPr>
        <w:t>эпитет,</w:t>
      </w:r>
      <w:r w:rsidRPr="00C70689">
        <w:rPr>
          <w:spacing w:val="24"/>
          <w:sz w:val="24"/>
          <w:szCs w:val="24"/>
        </w:rPr>
        <w:t xml:space="preserve"> </w:t>
      </w:r>
      <w:r w:rsidRPr="00C70689">
        <w:rPr>
          <w:sz w:val="24"/>
          <w:szCs w:val="24"/>
        </w:rPr>
        <w:t>метафора, сравнение;</w:t>
      </w:r>
      <w:r w:rsidRPr="00C70689">
        <w:rPr>
          <w:spacing w:val="-11"/>
          <w:sz w:val="24"/>
          <w:szCs w:val="24"/>
        </w:rPr>
        <w:t xml:space="preserve"> </w:t>
      </w:r>
      <w:r w:rsidRPr="00C70689">
        <w:rPr>
          <w:sz w:val="24"/>
          <w:szCs w:val="24"/>
        </w:rPr>
        <w:t>олицетворение, гипербола;</w:t>
      </w:r>
      <w:r w:rsidRPr="00C70689">
        <w:rPr>
          <w:spacing w:val="-11"/>
          <w:sz w:val="24"/>
          <w:szCs w:val="24"/>
        </w:rPr>
        <w:t xml:space="preserve"> </w:t>
      </w:r>
      <w:r w:rsidRPr="00C70689">
        <w:rPr>
          <w:sz w:val="24"/>
          <w:szCs w:val="24"/>
        </w:rPr>
        <w:t>антитеза, аллегория; анафора; стихотворный метр (хорей, ямб, дактиль, амфибрахий, анапест), ритм, рифма, строфа);</w:t>
      </w:r>
    </w:p>
    <w:p w:rsidR="006837D4" w:rsidRPr="00C70689" w:rsidRDefault="006837D4" w:rsidP="006837D4">
      <w:pPr>
        <w:pStyle w:val="a3"/>
        <w:ind w:left="119" w:right="198" w:firstLine="570"/>
        <w:jc w:val="left"/>
        <w:rPr>
          <w:sz w:val="24"/>
          <w:szCs w:val="24"/>
        </w:rPr>
      </w:pPr>
      <w:r w:rsidRPr="00C70689">
        <w:rPr>
          <w:sz w:val="24"/>
          <w:szCs w:val="24"/>
        </w:rPr>
        <w:t>выделять в произведениях</w:t>
      </w:r>
      <w:r w:rsidRPr="00C70689">
        <w:rPr>
          <w:spacing w:val="-8"/>
          <w:sz w:val="24"/>
          <w:szCs w:val="24"/>
        </w:rPr>
        <w:t xml:space="preserve"> </w:t>
      </w:r>
      <w:r w:rsidRPr="00C70689">
        <w:rPr>
          <w:sz w:val="24"/>
          <w:szCs w:val="24"/>
        </w:rPr>
        <w:t>элементы художественной</w:t>
      </w:r>
      <w:r w:rsidRPr="00C70689">
        <w:rPr>
          <w:spacing w:val="-2"/>
          <w:sz w:val="24"/>
          <w:szCs w:val="24"/>
        </w:rPr>
        <w:t xml:space="preserve"> </w:t>
      </w:r>
      <w:r w:rsidRPr="00C70689">
        <w:rPr>
          <w:sz w:val="24"/>
          <w:szCs w:val="24"/>
        </w:rPr>
        <w:t>формы и</w:t>
      </w:r>
      <w:r w:rsidRPr="00C70689">
        <w:rPr>
          <w:spacing w:val="-2"/>
          <w:sz w:val="24"/>
          <w:szCs w:val="24"/>
        </w:rPr>
        <w:t xml:space="preserve"> </w:t>
      </w:r>
      <w:r w:rsidRPr="00C70689">
        <w:rPr>
          <w:sz w:val="24"/>
          <w:szCs w:val="24"/>
        </w:rPr>
        <w:t>обнаруживать связи между ними;</w:t>
      </w:r>
    </w:p>
    <w:p w:rsidR="006837D4" w:rsidRPr="00C70689" w:rsidRDefault="006837D4" w:rsidP="006837D4">
      <w:pPr>
        <w:pStyle w:val="a3"/>
        <w:ind w:left="119" w:right="182" w:firstLine="570"/>
        <w:jc w:val="left"/>
        <w:rPr>
          <w:sz w:val="24"/>
          <w:szCs w:val="24"/>
        </w:rPr>
      </w:pPr>
      <w:r w:rsidRPr="00C70689">
        <w:rPr>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w:t>
      </w:r>
      <w:r w:rsidRPr="00C70689">
        <w:rPr>
          <w:spacing w:val="-5"/>
          <w:sz w:val="24"/>
          <w:szCs w:val="24"/>
        </w:rPr>
        <w:t xml:space="preserve"> </w:t>
      </w:r>
      <w:r w:rsidRPr="00C70689">
        <w:rPr>
          <w:sz w:val="24"/>
          <w:szCs w:val="24"/>
        </w:rPr>
        <w:t>языка;</w:t>
      </w:r>
    </w:p>
    <w:p w:rsidR="006837D4" w:rsidRPr="00C70689" w:rsidRDefault="006837D4" w:rsidP="006837D4">
      <w:pPr>
        <w:pStyle w:val="a3"/>
        <w:ind w:right="197" w:firstLine="570"/>
        <w:jc w:val="left"/>
        <w:rPr>
          <w:sz w:val="24"/>
          <w:szCs w:val="24"/>
        </w:rPr>
      </w:pPr>
      <w:r w:rsidRPr="00C70689">
        <w:rPr>
          <w:sz w:val="24"/>
          <w:szCs w:val="24"/>
        </w:rPr>
        <w:t>сопоставлять изученные и самостоятельно прочитанные произведения художественной</w:t>
      </w:r>
      <w:r w:rsidRPr="00C70689">
        <w:rPr>
          <w:spacing w:val="-18"/>
          <w:sz w:val="24"/>
          <w:szCs w:val="24"/>
        </w:rPr>
        <w:t xml:space="preserve"> </w:t>
      </w:r>
      <w:r w:rsidRPr="00C70689">
        <w:rPr>
          <w:sz w:val="24"/>
          <w:szCs w:val="24"/>
        </w:rPr>
        <w:t>литературы</w:t>
      </w:r>
      <w:r w:rsidRPr="00C70689">
        <w:rPr>
          <w:spacing w:val="-17"/>
          <w:sz w:val="24"/>
          <w:szCs w:val="24"/>
        </w:rPr>
        <w:t xml:space="preserve"> </w:t>
      </w:r>
      <w:r w:rsidRPr="00C70689">
        <w:rPr>
          <w:sz w:val="24"/>
          <w:szCs w:val="24"/>
        </w:rPr>
        <w:t>с</w:t>
      </w:r>
      <w:r w:rsidRPr="00C70689">
        <w:rPr>
          <w:spacing w:val="-18"/>
          <w:sz w:val="24"/>
          <w:szCs w:val="24"/>
        </w:rPr>
        <w:t xml:space="preserve"> </w:t>
      </w:r>
      <w:r w:rsidRPr="00C70689">
        <w:rPr>
          <w:sz w:val="24"/>
          <w:szCs w:val="24"/>
        </w:rPr>
        <w:t>произведениями</w:t>
      </w:r>
      <w:r w:rsidRPr="00C70689">
        <w:rPr>
          <w:spacing w:val="-17"/>
          <w:sz w:val="24"/>
          <w:szCs w:val="24"/>
        </w:rPr>
        <w:t xml:space="preserve"> </w:t>
      </w:r>
      <w:r w:rsidRPr="00C70689">
        <w:rPr>
          <w:sz w:val="24"/>
          <w:szCs w:val="24"/>
        </w:rPr>
        <w:t>других</w:t>
      </w:r>
      <w:r w:rsidRPr="00C70689">
        <w:rPr>
          <w:spacing w:val="-14"/>
          <w:sz w:val="24"/>
          <w:szCs w:val="24"/>
        </w:rPr>
        <w:t xml:space="preserve"> </w:t>
      </w:r>
      <w:r w:rsidRPr="00C70689">
        <w:rPr>
          <w:sz w:val="24"/>
          <w:szCs w:val="24"/>
        </w:rPr>
        <w:t>видов</w:t>
      </w:r>
      <w:r w:rsidRPr="00C70689">
        <w:rPr>
          <w:spacing w:val="-16"/>
          <w:sz w:val="24"/>
          <w:szCs w:val="24"/>
        </w:rPr>
        <w:t xml:space="preserve"> </w:t>
      </w:r>
      <w:r w:rsidRPr="00C70689">
        <w:rPr>
          <w:sz w:val="24"/>
          <w:szCs w:val="24"/>
        </w:rPr>
        <w:t>искусства</w:t>
      </w:r>
      <w:r w:rsidRPr="00C70689">
        <w:rPr>
          <w:spacing w:val="-7"/>
          <w:sz w:val="24"/>
          <w:szCs w:val="24"/>
        </w:rPr>
        <w:t xml:space="preserve"> </w:t>
      </w:r>
      <w:r w:rsidRPr="00C70689">
        <w:rPr>
          <w:sz w:val="24"/>
          <w:szCs w:val="24"/>
        </w:rPr>
        <w:t>(живопись, музыка, театр, кино);</w:t>
      </w:r>
    </w:p>
    <w:p w:rsidR="006837D4" w:rsidRPr="006837D4" w:rsidRDefault="006837D4" w:rsidP="006837D4">
      <w:pPr>
        <w:pStyle w:val="a5"/>
        <w:numPr>
          <w:ilvl w:val="0"/>
          <w:numId w:val="4"/>
        </w:numPr>
        <w:tabs>
          <w:tab w:val="left" w:pos="1109"/>
        </w:tabs>
        <w:ind w:right="186" w:firstLine="570"/>
        <w:rPr>
          <w:sz w:val="24"/>
          <w:szCs w:val="24"/>
        </w:rPr>
      </w:pPr>
      <w:r w:rsidRPr="00C70689">
        <w:rPr>
          <w:sz w:val="24"/>
          <w:szCs w:val="24"/>
        </w:rPr>
        <w:t>выразительно читать стихи и прозу, в том числе наизусть (не менее 9 поэтических</w:t>
      </w:r>
      <w:r w:rsidRPr="00C70689">
        <w:rPr>
          <w:spacing w:val="40"/>
          <w:sz w:val="24"/>
          <w:szCs w:val="24"/>
        </w:rPr>
        <w:t xml:space="preserve"> </w:t>
      </w:r>
      <w:r w:rsidRPr="00C70689">
        <w:rPr>
          <w:sz w:val="24"/>
          <w:szCs w:val="24"/>
        </w:rPr>
        <w:t>произведений, не</w:t>
      </w:r>
      <w:r w:rsidRPr="00C70689">
        <w:rPr>
          <w:spacing w:val="80"/>
          <w:sz w:val="24"/>
          <w:szCs w:val="24"/>
        </w:rPr>
        <w:t xml:space="preserve"> </w:t>
      </w:r>
      <w:r w:rsidRPr="00C70689">
        <w:rPr>
          <w:sz w:val="24"/>
          <w:szCs w:val="24"/>
        </w:rPr>
        <w:t>выученных</w:t>
      </w:r>
      <w:r w:rsidRPr="00C70689">
        <w:rPr>
          <w:spacing w:val="40"/>
          <w:sz w:val="24"/>
          <w:szCs w:val="24"/>
        </w:rPr>
        <w:t xml:space="preserve"> </w:t>
      </w:r>
      <w:r w:rsidRPr="00C70689">
        <w:rPr>
          <w:sz w:val="24"/>
          <w:szCs w:val="24"/>
        </w:rPr>
        <w:t>ранее),</w:t>
      </w:r>
      <w:r w:rsidRPr="00C70689">
        <w:rPr>
          <w:spacing w:val="40"/>
          <w:sz w:val="24"/>
          <w:szCs w:val="24"/>
        </w:rPr>
        <w:t xml:space="preserve"> </w:t>
      </w:r>
      <w:r w:rsidRPr="00C70689">
        <w:rPr>
          <w:sz w:val="24"/>
          <w:szCs w:val="24"/>
        </w:rPr>
        <w:t>передавая личное</w:t>
      </w:r>
      <w:r w:rsidRPr="00C70689">
        <w:rPr>
          <w:spacing w:val="40"/>
          <w:sz w:val="24"/>
          <w:szCs w:val="24"/>
        </w:rPr>
        <w:t xml:space="preserve"> </w:t>
      </w:r>
      <w:r w:rsidRPr="00C70689">
        <w:rPr>
          <w:sz w:val="24"/>
          <w:szCs w:val="24"/>
        </w:rPr>
        <w:t>отношение к</w:t>
      </w:r>
      <w:r w:rsidRPr="00C70689">
        <w:rPr>
          <w:spacing w:val="10"/>
          <w:sz w:val="24"/>
          <w:szCs w:val="24"/>
        </w:rPr>
        <w:t xml:space="preserve"> </w:t>
      </w:r>
      <w:r w:rsidRPr="00C70689">
        <w:rPr>
          <w:sz w:val="24"/>
          <w:szCs w:val="24"/>
        </w:rPr>
        <w:t>произведению</w:t>
      </w:r>
      <w:r w:rsidRPr="00C70689">
        <w:rPr>
          <w:spacing w:val="-18"/>
          <w:sz w:val="24"/>
          <w:szCs w:val="24"/>
        </w:rPr>
        <w:t xml:space="preserve"> </w:t>
      </w:r>
      <w:r w:rsidRPr="00C70689">
        <w:rPr>
          <w:sz w:val="24"/>
          <w:szCs w:val="24"/>
        </w:rPr>
        <w:t>(с</w:t>
      </w:r>
      <w:r w:rsidRPr="00C70689">
        <w:rPr>
          <w:spacing w:val="-4"/>
          <w:sz w:val="24"/>
          <w:szCs w:val="24"/>
        </w:rPr>
        <w:t xml:space="preserve"> </w:t>
      </w:r>
      <w:r w:rsidRPr="00C70689">
        <w:rPr>
          <w:sz w:val="24"/>
          <w:szCs w:val="24"/>
        </w:rPr>
        <w:t>учётом</w:t>
      </w:r>
      <w:r w:rsidRPr="00C70689">
        <w:rPr>
          <w:spacing w:val="-16"/>
          <w:sz w:val="24"/>
          <w:szCs w:val="24"/>
        </w:rPr>
        <w:t xml:space="preserve"> </w:t>
      </w:r>
      <w:r w:rsidRPr="00C70689">
        <w:rPr>
          <w:sz w:val="24"/>
          <w:szCs w:val="24"/>
        </w:rPr>
        <w:t>литературного</w:t>
      </w:r>
      <w:r w:rsidRPr="00C70689">
        <w:rPr>
          <w:spacing w:val="-18"/>
          <w:sz w:val="24"/>
          <w:szCs w:val="24"/>
        </w:rPr>
        <w:t xml:space="preserve"> </w:t>
      </w:r>
      <w:r w:rsidRPr="00C70689">
        <w:rPr>
          <w:sz w:val="24"/>
          <w:szCs w:val="24"/>
        </w:rPr>
        <w:t>развития,</w:t>
      </w:r>
      <w:r w:rsidRPr="00C70689">
        <w:rPr>
          <w:spacing w:val="-10"/>
          <w:sz w:val="24"/>
          <w:szCs w:val="24"/>
        </w:rPr>
        <w:t xml:space="preserve"> </w:t>
      </w:r>
      <w:r w:rsidRPr="00C70689">
        <w:rPr>
          <w:sz w:val="24"/>
          <w:szCs w:val="24"/>
        </w:rPr>
        <w:t>индивидуальных</w:t>
      </w:r>
      <w:r w:rsidRPr="00C70689">
        <w:rPr>
          <w:spacing w:val="-6"/>
          <w:sz w:val="24"/>
          <w:szCs w:val="24"/>
        </w:rPr>
        <w:t xml:space="preserve"> </w:t>
      </w:r>
      <w:r w:rsidRPr="00C70689">
        <w:rPr>
          <w:sz w:val="24"/>
          <w:szCs w:val="24"/>
        </w:rPr>
        <w:t xml:space="preserve">особенностей </w:t>
      </w:r>
      <w:r w:rsidRPr="00C70689">
        <w:rPr>
          <w:spacing w:val="-2"/>
          <w:sz w:val="24"/>
          <w:szCs w:val="24"/>
        </w:rPr>
        <w:t>обучающихся);</w:t>
      </w:r>
    </w:p>
    <w:p w:rsidR="006837D4" w:rsidRPr="00C70689" w:rsidRDefault="006837D4" w:rsidP="006837D4">
      <w:pPr>
        <w:pStyle w:val="a5"/>
        <w:numPr>
          <w:ilvl w:val="0"/>
          <w:numId w:val="4"/>
        </w:numPr>
        <w:tabs>
          <w:tab w:val="left" w:pos="1109"/>
        </w:tabs>
        <w:spacing w:before="103"/>
        <w:ind w:right="196" w:firstLine="570"/>
        <w:rPr>
          <w:sz w:val="24"/>
          <w:szCs w:val="24"/>
        </w:rPr>
      </w:pPr>
      <w:r w:rsidRPr="00C70689">
        <w:rPr>
          <w:sz w:val="24"/>
          <w:szCs w:val="24"/>
        </w:rPr>
        <w:t>пересказывать прочитанное произведение, используя различные виды пересказов,</w:t>
      </w:r>
      <w:r w:rsidRPr="00C70689">
        <w:rPr>
          <w:spacing w:val="-18"/>
          <w:sz w:val="24"/>
          <w:szCs w:val="24"/>
        </w:rPr>
        <w:t xml:space="preserve"> </w:t>
      </w:r>
      <w:r w:rsidRPr="00C70689">
        <w:rPr>
          <w:sz w:val="24"/>
          <w:szCs w:val="24"/>
        </w:rPr>
        <w:t>отвечать</w:t>
      </w:r>
      <w:r w:rsidRPr="00C70689">
        <w:rPr>
          <w:spacing w:val="-17"/>
          <w:sz w:val="24"/>
          <w:szCs w:val="24"/>
        </w:rPr>
        <w:t xml:space="preserve"> </w:t>
      </w:r>
      <w:r w:rsidRPr="00C70689">
        <w:rPr>
          <w:sz w:val="24"/>
          <w:szCs w:val="24"/>
        </w:rPr>
        <w:t>на</w:t>
      </w:r>
      <w:r w:rsidRPr="00C70689">
        <w:rPr>
          <w:spacing w:val="-18"/>
          <w:sz w:val="24"/>
          <w:szCs w:val="24"/>
        </w:rPr>
        <w:t xml:space="preserve"> </w:t>
      </w:r>
      <w:r w:rsidRPr="00C70689">
        <w:rPr>
          <w:sz w:val="24"/>
          <w:szCs w:val="24"/>
        </w:rPr>
        <w:t>вопросы</w:t>
      </w:r>
      <w:r w:rsidRPr="00C70689">
        <w:rPr>
          <w:spacing w:val="-17"/>
          <w:sz w:val="24"/>
          <w:szCs w:val="24"/>
        </w:rPr>
        <w:t xml:space="preserve"> </w:t>
      </w:r>
      <w:r w:rsidRPr="00C70689">
        <w:rPr>
          <w:sz w:val="24"/>
          <w:szCs w:val="24"/>
        </w:rPr>
        <w:t>по</w:t>
      </w:r>
      <w:r w:rsidRPr="00C70689">
        <w:rPr>
          <w:spacing w:val="-18"/>
          <w:sz w:val="24"/>
          <w:szCs w:val="24"/>
        </w:rPr>
        <w:t xml:space="preserve"> </w:t>
      </w:r>
      <w:r w:rsidRPr="00C70689">
        <w:rPr>
          <w:sz w:val="24"/>
          <w:szCs w:val="24"/>
        </w:rPr>
        <w:t>прочитанному</w:t>
      </w:r>
      <w:r w:rsidRPr="00C70689">
        <w:rPr>
          <w:spacing w:val="-17"/>
          <w:sz w:val="24"/>
          <w:szCs w:val="24"/>
        </w:rPr>
        <w:t xml:space="preserve"> </w:t>
      </w:r>
      <w:r w:rsidRPr="00C70689">
        <w:rPr>
          <w:sz w:val="24"/>
          <w:szCs w:val="24"/>
        </w:rPr>
        <w:t>произведению</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самостоятельно формулировать вопросы к тексту;</w:t>
      </w:r>
      <w:r w:rsidRPr="00C70689">
        <w:rPr>
          <w:spacing w:val="40"/>
          <w:sz w:val="24"/>
          <w:szCs w:val="24"/>
        </w:rPr>
        <w:t xml:space="preserve"> </w:t>
      </w:r>
      <w:r w:rsidRPr="00C70689">
        <w:rPr>
          <w:sz w:val="24"/>
          <w:szCs w:val="24"/>
        </w:rPr>
        <w:t>пересказывать сюжет и вычленять фабулу;</w:t>
      </w:r>
    </w:p>
    <w:p w:rsidR="006837D4" w:rsidRPr="00C70689" w:rsidRDefault="006837D4" w:rsidP="006837D4">
      <w:pPr>
        <w:pStyle w:val="a5"/>
        <w:numPr>
          <w:ilvl w:val="0"/>
          <w:numId w:val="4"/>
        </w:numPr>
        <w:tabs>
          <w:tab w:val="left" w:pos="1108"/>
        </w:tabs>
        <w:spacing w:before="6"/>
        <w:ind w:left="119" w:right="198" w:firstLine="570"/>
        <w:rPr>
          <w:sz w:val="24"/>
          <w:szCs w:val="24"/>
        </w:rPr>
      </w:pPr>
      <w:r w:rsidRPr="00C70689">
        <w:rPr>
          <w:sz w:val="24"/>
          <w:szCs w:val="24"/>
        </w:rPr>
        <w:t>участвовать</w:t>
      </w:r>
      <w:r w:rsidRPr="00C70689">
        <w:rPr>
          <w:spacing w:val="-9"/>
          <w:sz w:val="24"/>
          <w:szCs w:val="24"/>
        </w:rPr>
        <w:t xml:space="preserve"> </w:t>
      </w:r>
      <w:r w:rsidRPr="00C70689">
        <w:rPr>
          <w:sz w:val="24"/>
          <w:szCs w:val="24"/>
        </w:rPr>
        <w:t>в беседе и диалоге</w:t>
      </w:r>
      <w:r w:rsidRPr="00C70689">
        <w:rPr>
          <w:spacing w:val="-6"/>
          <w:sz w:val="24"/>
          <w:szCs w:val="24"/>
        </w:rPr>
        <w:t xml:space="preserve"> </w:t>
      </w:r>
      <w:r w:rsidRPr="00C70689">
        <w:rPr>
          <w:sz w:val="24"/>
          <w:szCs w:val="24"/>
        </w:rPr>
        <w:t xml:space="preserve">о прочитанном произведении, соотносить собственную позицию с позицией автора, давать аргументированную оценку </w:t>
      </w:r>
      <w:r w:rsidRPr="00C70689">
        <w:rPr>
          <w:spacing w:val="-2"/>
          <w:sz w:val="24"/>
          <w:szCs w:val="24"/>
        </w:rPr>
        <w:t>прочитанному;</w:t>
      </w:r>
    </w:p>
    <w:p w:rsidR="006837D4" w:rsidRPr="00C70689" w:rsidRDefault="006837D4" w:rsidP="006837D4">
      <w:pPr>
        <w:pStyle w:val="a5"/>
        <w:numPr>
          <w:ilvl w:val="0"/>
          <w:numId w:val="4"/>
        </w:numPr>
        <w:tabs>
          <w:tab w:val="left" w:pos="1108"/>
        </w:tabs>
        <w:spacing w:before="6"/>
        <w:ind w:left="119" w:right="186" w:firstLine="570"/>
        <w:rPr>
          <w:sz w:val="24"/>
          <w:szCs w:val="24"/>
        </w:rPr>
      </w:pPr>
      <w:r w:rsidRPr="00C70689">
        <w:rPr>
          <w:sz w:val="24"/>
          <w:szCs w:val="24"/>
        </w:rPr>
        <w:t>создавать</w:t>
      </w:r>
      <w:r w:rsidRPr="00C70689">
        <w:rPr>
          <w:spacing w:val="-17"/>
          <w:sz w:val="24"/>
          <w:szCs w:val="24"/>
        </w:rPr>
        <w:t xml:space="preserve"> </w:t>
      </w:r>
      <w:r w:rsidRPr="00C70689">
        <w:rPr>
          <w:sz w:val="24"/>
          <w:szCs w:val="24"/>
        </w:rPr>
        <w:t>устные</w:t>
      </w:r>
      <w:r w:rsidRPr="00C70689">
        <w:rPr>
          <w:spacing w:val="-17"/>
          <w:sz w:val="24"/>
          <w:szCs w:val="24"/>
        </w:rPr>
        <w:t xml:space="preserve"> </w:t>
      </w:r>
      <w:r w:rsidRPr="00C70689">
        <w:rPr>
          <w:sz w:val="24"/>
          <w:szCs w:val="24"/>
        </w:rPr>
        <w:t>и</w:t>
      </w:r>
      <w:r w:rsidRPr="00C70689">
        <w:rPr>
          <w:spacing w:val="-18"/>
          <w:sz w:val="24"/>
          <w:szCs w:val="24"/>
        </w:rPr>
        <w:t xml:space="preserve"> </w:t>
      </w:r>
      <w:r w:rsidRPr="00C70689">
        <w:rPr>
          <w:sz w:val="24"/>
          <w:szCs w:val="24"/>
        </w:rPr>
        <w:t>письменные</w:t>
      </w:r>
      <w:r w:rsidRPr="00C70689">
        <w:rPr>
          <w:spacing w:val="-17"/>
          <w:sz w:val="24"/>
          <w:szCs w:val="24"/>
        </w:rPr>
        <w:t xml:space="preserve"> </w:t>
      </w:r>
      <w:r w:rsidRPr="00C70689">
        <w:rPr>
          <w:sz w:val="24"/>
          <w:szCs w:val="24"/>
        </w:rPr>
        <w:t>высказывания</w:t>
      </w:r>
      <w:r w:rsidRPr="00C70689">
        <w:rPr>
          <w:spacing w:val="-10"/>
          <w:sz w:val="24"/>
          <w:szCs w:val="24"/>
        </w:rPr>
        <w:t xml:space="preserve"> </w:t>
      </w:r>
      <w:r w:rsidRPr="00C70689">
        <w:rPr>
          <w:sz w:val="24"/>
          <w:szCs w:val="24"/>
        </w:rPr>
        <w:t>разных</w:t>
      </w:r>
      <w:r w:rsidRPr="00C70689">
        <w:rPr>
          <w:spacing w:val="-5"/>
          <w:sz w:val="24"/>
          <w:szCs w:val="24"/>
        </w:rPr>
        <w:t xml:space="preserve"> </w:t>
      </w:r>
      <w:r w:rsidRPr="00C70689">
        <w:rPr>
          <w:sz w:val="24"/>
          <w:szCs w:val="24"/>
        </w:rPr>
        <w:t>жанров</w:t>
      </w:r>
      <w:r w:rsidRPr="00C70689">
        <w:rPr>
          <w:spacing w:val="-14"/>
          <w:sz w:val="24"/>
          <w:szCs w:val="24"/>
        </w:rPr>
        <w:t xml:space="preserve"> </w:t>
      </w:r>
      <w:r w:rsidRPr="00C70689">
        <w:rPr>
          <w:sz w:val="24"/>
          <w:szCs w:val="24"/>
        </w:rPr>
        <w:t>(объёмом</w:t>
      </w:r>
      <w:r w:rsidRPr="00C70689">
        <w:rPr>
          <w:spacing w:val="-15"/>
          <w:sz w:val="24"/>
          <w:szCs w:val="24"/>
        </w:rPr>
        <w:t xml:space="preserve"> </w:t>
      </w:r>
      <w:r w:rsidRPr="00C70689">
        <w:rPr>
          <w:sz w:val="24"/>
          <w:szCs w:val="24"/>
        </w:rPr>
        <w:t>не менее</w:t>
      </w:r>
      <w:r w:rsidRPr="00C70689">
        <w:rPr>
          <w:spacing w:val="80"/>
          <w:sz w:val="24"/>
          <w:szCs w:val="24"/>
        </w:rPr>
        <w:t xml:space="preserve"> </w:t>
      </w:r>
      <w:r w:rsidRPr="00C70689">
        <w:rPr>
          <w:sz w:val="24"/>
          <w:szCs w:val="24"/>
        </w:rPr>
        <w:t>150</w:t>
      </w:r>
      <w:r w:rsidRPr="00C70689">
        <w:rPr>
          <w:spacing w:val="80"/>
          <w:sz w:val="24"/>
          <w:szCs w:val="24"/>
        </w:rPr>
        <w:t xml:space="preserve"> </w:t>
      </w:r>
      <w:r w:rsidRPr="00C70689">
        <w:rPr>
          <w:sz w:val="24"/>
          <w:szCs w:val="24"/>
        </w:rPr>
        <w:t>слов),</w:t>
      </w:r>
      <w:r w:rsidRPr="00C70689">
        <w:rPr>
          <w:spacing w:val="80"/>
          <w:sz w:val="24"/>
          <w:szCs w:val="24"/>
        </w:rPr>
        <w:t xml:space="preserve"> </w:t>
      </w:r>
      <w:r w:rsidRPr="00C70689">
        <w:rPr>
          <w:sz w:val="24"/>
          <w:szCs w:val="24"/>
        </w:rPr>
        <w:t>писать</w:t>
      </w:r>
      <w:r w:rsidRPr="00C70689">
        <w:rPr>
          <w:spacing w:val="80"/>
          <w:sz w:val="24"/>
          <w:szCs w:val="24"/>
        </w:rPr>
        <w:t xml:space="preserve"> </w:t>
      </w:r>
      <w:r w:rsidRPr="00C70689">
        <w:rPr>
          <w:sz w:val="24"/>
          <w:szCs w:val="24"/>
        </w:rPr>
        <w:t>сочинение-рассуждение</w:t>
      </w:r>
      <w:r w:rsidRPr="00C70689">
        <w:rPr>
          <w:spacing w:val="40"/>
          <w:sz w:val="24"/>
          <w:szCs w:val="24"/>
        </w:rPr>
        <w:t xml:space="preserve"> </w:t>
      </w:r>
      <w:r w:rsidRPr="00C70689">
        <w:rPr>
          <w:sz w:val="24"/>
          <w:szCs w:val="24"/>
        </w:rPr>
        <w:t>по</w:t>
      </w:r>
      <w:r w:rsidRPr="00C70689">
        <w:rPr>
          <w:spacing w:val="80"/>
          <w:sz w:val="24"/>
          <w:szCs w:val="24"/>
        </w:rPr>
        <w:t xml:space="preserve"> </w:t>
      </w:r>
      <w:r w:rsidRPr="00C70689">
        <w:rPr>
          <w:sz w:val="24"/>
          <w:szCs w:val="24"/>
        </w:rPr>
        <w:t>заданной</w:t>
      </w:r>
      <w:r w:rsidRPr="00C70689">
        <w:rPr>
          <w:spacing w:val="40"/>
          <w:sz w:val="24"/>
          <w:szCs w:val="24"/>
        </w:rPr>
        <w:t xml:space="preserve"> </w:t>
      </w:r>
      <w:r w:rsidRPr="00C70689">
        <w:rPr>
          <w:sz w:val="24"/>
          <w:szCs w:val="24"/>
        </w:rPr>
        <w:t>теме</w:t>
      </w:r>
      <w:r w:rsidRPr="00C70689">
        <w:rPr>
          <w:spacing w:val="80"/>
          <w:sz w:val="24"/>
          <w:szCs w:val="24"/>
        </w:rPr>
        <w:t xml:space="preserve"> </w:t>
      </w:r>
      <w:r w:rsidRPr="00C70689">
        <w:rPr>
          <w:sz w:val="24"/>
          <w:szCs w:val="24"/>
        </w:rPr>
        <w:t>с</w:t>
      </w:r>
      <w:r w:rsidRPr="00C70689">
        <w:rPr>
          <w:spacing w:val="80"/>
          <w:sz w:val="24"/>
          <w:szCs w:val="24"/>
        </w:rPr>
        <w:t xml:space="preserve"> </w:t>
      </w:r>
      <w:r w:rsidRPr="00C70689">
        <w:rPr>
          <w:sz w:val="24"/>
          <w:szCs w:val="24"/>
        </w:rPr>
        <w:t>опорой на</w:t>
      </w:r>
      <w:r w:rsidRPr="00C70689">
        <w:rPr>
          <w:spacing w:val="80"/>
          <w:sz w:val="24"/>
          <w:szCs w:val="24"/>
        </w:rPr>
        <w:t xml:space="preserve"> </w:t>
      </w:r>
      <w:r w:rsidRPr="00C70689">
        <w:rPr>
          <w:sz w:val="24"/>
          <w:szCs w:val="24"/>
        </w:rPr>
        <w:t>прочитанные</w:t>
      </w:r>
      <w:r w:rsidRPr="00C70689">
        <w:rPr>
          <w:spacing w:val="40"/>
          <w:sz w:val="24"/>
          <w:szCs w:val="24"/>
        </w:rPr>
        <w:t xml:space="preserve"> </w:t>
      </w:r>
      <w:r w:rsidRPr="00C70689">
        <w:rPr>
          <w:sz w:val="24"/>
          <w:szCs w:val="24"/>
        </w:rPr>
        <w:t>произведения,</w:t>
      </w:r>
      <w:r w:rsidRPr="00C70689">
        <w:rPr>
          <w:spacing w:val="40"/>
          <w:sz w:val="24"/>
          <w:szCs w:val="24"/>
        </w:rPr>
        <w:t xml:space="preserve"> </w:t>
      </w:r>
      <w:r w:rsidRPr="00C70689">
        <w:rPr>
          <w:sz w:val="24"/>
          <w:szCs w:val="24"/>
        </w:rPr>
        <w:t>под</w:t>
      </w:r>
      <w:r w:rsidRPr="00C70689">
        <w:rPr>
          <w:spacing w:val="80"/>
          <w:sz w:val="24"/>
          <w:szCs w:val="24"/>
        </w:rPr>
        <w:t xml:space="preserve"> </w:t>
      </w:r>
      <w:r w:rsidRPr="00C70689">
        <w:rPr>
          <w:sz w:val="24"/>
          <w:szCs w:val="24"/>
        </w:rPr>
        <w:t>руководством</w:t>
      </w:r>
      <w:r w:rsidRPr="00C70689">
        <w:rPr>
          <w:spacing w:val="40"/>
          <w:sz w:val="24"/>
          <w:szCs w:val="24"/>
        </w:rPr>
        <w:t xml:space="preserve"> </w:t>
      </w:r>
      <w:r w:rsidRPr="00C70689">
        <w:rPr>
          <w:sz w:val="24"/>
          <w:szCs w:val="24"/>
        </w:rPr>
        <w:t>учителя</w:t>
      </w:r>
      <w:r w:rsidRPr="00C70689">
        <w:rPr>
          <w:spacing w:val="80"/>
          <w:sz w:val="24"/>
          <w:szCs w:val="24"/>
        </w:rPr>
        <w:t xml:space="preserve"> </w:t>
      </w:r>
      <w:r w:rsidRPr="00C70689">
        <w:rPr>
          <w:sz w:val="24"/>
          <w:szCs w:val="24"/>
        </w:rPr>
        <w:t>учиться</w:t>
      </w:r>
      <w:r w:rsidRPr="00C70689">
        <w:rPr>
          <w:spacing w:val="80"/>
          <w:sz w:val="24"/>
          <w:szCs w:val="24"/>
        </w:rPr>
        <w:t xml:space="preserve"> </w:t>
      </w:r>
      <w:r w:rsidRPr="00C70689">
        <w:rPr>
          <w:sz w:val="24"/>
          <w:szCs w:val="24"/>
        </w:rPr>
        <w:t>исправлять и</w:t>
      </w:r>
      <w:r w:rsidRPr="00C70689">
        <w:rPr>
          <w:spacing w:val="80"/>
          <w:sz w:val="24"/>
          <w:szCs w:val="24"/>
        </w:rPr>
        <w:t xml:space="preserve">  </w:t>
      </w:r>
      <w:r w:rsidRPr="00C70689">
        <w:rPr>
          <w:sz w:val="24"/>
          <w:szCs w:val="24"/>
        </w:rPr>
        <w:t>редактировать</w:t>
      </w:r>
      <w:r w:rsidRPr="00C70689">
        <w:rPr>
          <w:spacing w:val="73"/>
          <w:sz w:val="24"/>
          <w:szCs w:val="24"/>
        </w:rPr>
        <w:t xml:space="preserve">  </w:t>
      </w:r>
      <w:r w:rsidRPr="00C70689">
        <w:rPr>
          <w:sz w:val="24"/>
          <w:szCs w:val="24"/>
        </w:rPr>
        <w:t>собственные</w:t>
      </w:r>
      <w:r w:rsidRPr="00C70689">
        <w:rPr>
          <w:spacing w:val="80"/>
          <w:sz w:val="24"/>
          <w:szCs w:val="24"/>
        </w:rPr>
        <w:t xml:space="preserve">  </w:t>
      </w:r>
      <w:r w:rsidRPr="00C70689">
        <w:rPr>
          <w:sz w:val="24"/>
          <w:szCs w:val="24"/>
        </w:rPr>
        <w:t>письменные</w:t>
      </w:r>
      <w:r w:rsidRPr="00C70689">
        <w:rPr>
          <w:spacing w:val="80"/>
          <w:sz w:val="24"/>
          <w:szCs w:val="24"/>
        </w:rPr>
        <w:t xml:space="preserve">  </w:t>
      </w:r>
      <w:r w:rsidRPr="00C70689">
        <w:rPr>
          <w:sz w:val="24"/>
          <w:szCs w:val="24"/>
        </w:rPr>
        <w:t>тексты;</w:t>
      </w:r>
      <w:r w:rsidRPr="00C70689">
        <w:rPr>
          <w:spacing w:val="71"/>
          <w:w w:val="150"/>
          <w:sz w:val="24"/>
          <w:szCs w:val="24"/>
        </w:rPr>
        <w:t xml:space="preserve">  </w:t>
      </w:r>
      <w:r w:rsidRPr="00C70689">
        <w:rPr>
          <w:sz w:val="24"/>
          <w:szCs w:val="24"/>
        </w:rPr>
        <w:t>собирать</w:t>
      </w:r>
      <w:r w:rsidRPr="00C70689">
        <w:rPr>
          <w:spacing w:val="80"/>
          <w:sz w:val="24"/>
          <w:szCs w:val="24"/>
        </w:rPr>
        <w:t xml:space="preserve">  </w:t>
      </w:r>
      <w:r w:rsidRPr="00C70689">
        <w:rPr>
          <w:sz w:val="24"/>
          <w:szCs w:val="24"/>
        </w:rPr>
        <w:t>материал и обрабатывать информацию, необходимую для составления плана, таблицы, схемы,</w:t>
      </w:r>
      <w:r w:rsidRPr="00C70689">
        <w:rPr>
          <w:spacing w:val="80"/>
          <w:sz w:val="24"/>
          <w:szCs w:val="24"/>
        </w:rPr>
        <w:t xml:space="preserve"> </w:t>
      </w:r>
      <w:r w:rsidRPr="00C70689">
        <w:rPr>
          <w:sz w:val="24"/>
          <w:szCs w:val="24"/>
        </w:rPr>
        <w:t>доклада,</w:t>
      </w:r>
      <w:r w:rsidRPr="00C70689">
        <w:rPr>
          <w:spacing w:val="40"/>
          <w:sz w:val="24"/>
          <w:szCs w:val="24"/>
        </w:rPr>
        <w:t xml:space="preserve"> </w:t>
      </w:r>
      <w:r w:rsidRPr="00C70689">
        <w:rPr>
          <w:sz w:val="24"/>
          <w:szCs w:val="24"/>
        </w:rPr>
        <w:t>конспекта,</w:t>
      </w:r>
      <w:r w:rsidRPr="00C70689">
        <w:rPr>
          <w:spacing w:val="80"/>
          <w:sz w:val="24"/>
          <w:szCs w:val="24"/>
        </w:rPr>
        <w:t xml:space="preserve"> </w:t>
      </w:r>
      <w:r w:rsidRPr="00C70689">
        <w:rPr>
          <w:sz w:val="24"/>
          <w:szCs w:val="24"/>
        </w:rPr>
        <w:t>аннотации,</w:t>
      </w:r>
      <w:r w:rsidRPr="00C70689">
        <w:rPr>
          <w:spacing w:val="80"/>
          <w:sz w:val="24"/>
          <w:szCs w:val="24"/>
        </w:rPr>
        <w:t xml:space="preserve"> </w:t>
      </w:r>
      <w:r w:rsidRPr="00C70689">
        <w:rPr>
          <w:sz w:val="24"/>
          <w:szCs w:val="24"/>
        </w:rPr>
        <w:t>эссе,</w:t>
      </w:r>
      <w:r w:rsidRPr="00C70689">
        <w:rPr>
          <w:spacing w:val="80"/>
          <w:sz w:val="24"/>
          <w:szCs w:val="24"/>
        </w:rPr>
        <w:t xml:space="preserve"> </w:t>
      </w:r>
      <w:r w:rsidRPr="00C70689">
        <w:rPr>
          <w:sz w:val="24"/>
          <w:szCs w:val="24"/>
        </w:rPr>
        <w:t>литературно-творческой</w:t>
      </w:r>
      <w:r w:rsidRPr="00C70689">
        <w:rPr>
          <w:spacing w:val="40"/>
          <w:sz w:val="24"/>
          <w:szCs w:val="24"/>
        </w:rPr>
        <w:t xml:space="preserve"> </w:t>
      </w:r>
      <w:r w:rsidRPr="00C70689">
        <w:rPr>
          <w:sz w:val="24"/>
          <w:szCs w:val="24"/>
        </w:rPr>
        <w:t>работы на</w:t>
      </w:r>
      <w:r w:rsidRPr="00C70689">
        <w:rPr>
          <w:spacing w:val="40"/>
          <w:sz w:val="24"/>
          <w:szCs w:val="24"/>
        </w:rPr>
        <w:t xml:space="preserve"> </w:t>
      </w:r>
      <w:r w:rsidRPr="00C70689">
        <w:rPr>
          <w:sz w:val="24"/>
          <w:szCs w:val="24"/>
        </w:rPr>
        <w:t>самостоятельно</w:t>
      </w:r>
      <w:r w:rsidRPr="00C70689">
        <w:rPr>
          <w:spacing w:val="40"/>
          <w:sz w:val="24"/>
          <w:szCs w:val="24"/>
        </w:rPr>
        <w:t xml:space="preserve"> </w:t>
      </w:r>
      <w:r w:rsidRPr="00C70689">
        <w:rPr>
          <w:sz w:val="24"/>
          <w:szCs w:val="24"/>
        </w:rPr>
        <w:t>или</w:t>
      </w:r>
      <w:r w:rsidRPr="00C70689">
        <w:rPr>
          <w:spacing w:val="40"/>
          <w:sz w:val="24"/>
          <w:szCs w:val="24"/>
        </w:rPr>
        <w:t xml:space="preserve"> </w:t>
      </w:r>
      <w:r w:rsidRPr="00C70689">
        <w:rPr>
          <w:sz w:val="24"/>
          <w:szCs w:val="24"/>
        </w:rPr>
        <w:t>под</w:t>
      </w:r>
      <w:r w:rsidRPr="00C70689">
        <w:rPr>
          <w:spacing w:val="40"/>
          <w:sz w:val="24"/>
          <w:szCs w:val="24"/>
        </w:rPr>
        <w:t xml:space="preserve"> </w:t>
      </w:r>
      <w:r w:rsidRPr="00C70689">
        <w:rPr>
          <w:sz w:val="24"/>
          <w:szCs w:val="24"/>
        </w:rPr>
        <w:t>руководством</w:t>
      </w:r>
      <w:r w:rsidRPr="00C70689">
        <w:rPr>
          <w:spacing w:val="40"/>
          <w:sz w:val="24"/>
          <w:szCs w:val="24"/>
        </w:rPr>
        <w:t xml:space="preserve"> </w:t>
      </w:r>
      <w:r w:rsidRPr="00C70689">
        <w:rPr>
          <w:sz w:val="24"/>
          <w:szCs w:val="24"/>
        </w:rPr>
        <w:t>учителя</w:t>
      </w:r>
      <w:r w:rsidRPr="00C70689">
        <w:rPr>
          <w:spacing w:val="40"/>
          <w:sz w:val="24"/>
          <w:szCs w:val="24"/>
        </w:rPr>
        <w:t xml:space="preserve"> </w:t>
      </w:r>
      <w:r w:rsidRPr="00C70689">
        <w:rPr>
          <w:sz w:val="24"/>
          <w:szCs w:val="24"/>
        </w:rPr>
        <w:t>выбранную</w:t>
      </w:r>
      <w:r w:rsidRPr="00C70689">
        <w:rPr>
          <w:spacing w:val="40"/>
          <w:sz w:val="24"/>
          <w:szCs w:val="24"/>
        </w:rPr>
        <w:t xml:space="preserve"> </w:t>
      </w:r>
      <w:r w:rsidRPr="00C70689">
        <w:rPr>
          <w:sz w:val="24"/>
          <w:szCs w:val="24"/>
        </w:rPr>
        <w:t>литературную или публицистическую</w:t>
      </w:r>
      <w:r w:rsidRPr="00C70689">
        <w:rPr>
          <w:spacing w:val="-4"/>
          <w:sz w:val="24"/>
          <w:szCs w:val="24"/>
        </w:rPr>
        <w:t xml:space="preserve"> </w:t>
      </w:r>
      <w:r w:rsidRPr="00C70689">
        <w:rPr>
          <w:sz w:val="24"/>
          <w:szCs w:val="24"/>
        </w:rPr>
        <w:t>тему;</w:t>
      </w:r>
    </w:p>
    <w:p w:rsidR="006837D4" w:rsidRPr="00C70689" w:rsidRDefault="006837D4" w:rsidP="006837D4">
      <w:pPr>
        <w:pStyle w:val="a5"/>
        <w:numPr>
          <w:ilvl w:val="0"/>
          <w:numId w:val="4"/>
        </w:numPr>
        <w:tabs>
          <w:tab w:val="left" w:pos="1109"/>
        </w:tabs>
        <w:spacing w:before="1"/>
        <w:ind w:right="186" w:firstLine="570"/>
        <w:rPr>
          <w:sz w:val="24"/>
          <w:szCs w:val="24"/>
        </w:rPr>
      </w:pPr>
      <w:r w:rsidRPr="00C70689">
        <w:rPr>
          <w:sz w:val="24"/>
          <w:szCs w:val="24"/>
        </w:rPr>
        <w:t>самостоятельно интерпретировать и оценивать текстуально изученные художественные произведения древнерусской, русской и зарубежной литературы и</w:t>
      </w:r>
      <w:r w:rsidRPr="00C70689">
        <w:rPr>
          <w:spacing w:val="80"/>
          <w:sz w:val="24"/>
          <w:szCs w:val="24"/>
        </w:rPr>
        <w:t xml:space="preserve">  </w:t>
      </w:r>
      <w:r w:rsidRPr="00C70689">
        <w:rPr>
          <w:sz w:val="24"/>
          <w:szCs w:val="24"/>
        </w:rPr>
        <w:t>современных</w:t>
      </w:r>
      <w:r w:rsidRPr="00C70689">
        <w:rPr>
          <w:spacing w:val="64"/>
          <w:sz w:val="24"/>
          <w:szCs w:val="24"/>
        </w:rPr>
        <w:t xml:space="preserve">  </w:t>
      </w:r>
      <w:r w:rsidRPr="00C70689">
        <w:rPr>
          <w:sz w:val="24"/>
          <w:szCs w:val="24"/>
        </w:rPr>
        <w:t>авторов</w:t>
      </w:r>
      <w:r w:rsidRPr="00C70689">
        <w:rPr>
          <w:spacing w:val="60"/>
          <w:sz w:val="24"/>
          <w:szCs w:val="24"/>
        </w:rPr>
        <w:t xml:space="preserve">  </w:t>
      </w:r>
      <w:r w:rsidRPr="00C70689">
        <w:rPr>
          <w:sz w:val="24"/>
          <w:szCs w:val="24"/>
        </w:rPr>
        <w:t>с</w:t>
      </w:r>
      <w:r w:rsidRPr="00C70689">
        <w:rPr>
          <w:spacing w:val="80"/>
          <w:sz w:val="24"/>
          <w:szCs w:val="24"/>
        </w:rPr>
        <w:t xml:space="preserve">  </w:t>
      </w:r>
      <w:r w:rsidRPr="00C70689">
        <w:rPr>
          <w:sz w:val="24"/>
          <w:szCs w:val="24"/>
        </w:rPr>
        <w:t>использованием</w:t>
      </w:r>
      <w:r w:rsidRPr="00C70689">
        <w:rPr>
          <w:spacing w:val="60"/>
          <w:sz w:val="24"/>
          <w:szCs w:val="24"/>
        </w:rPr>
        <w:t xml:space="preserve">  </w:t>
      </w:r>
      <w:r w:rsidRPr="00C70689">
        <w:rPr>
          <w:sz w:val="24"/>
          <w:szCs w:val="24"/>
        </w:rPr>
        <w:t>методов</w:t>
      </w:r>
      <w:r w:rsidRPr="00C70689">
        <w:rPr>
          <w:spacing w:val="69"/>
          <w:sz w:val="24"/>
          <w:szCs w:val="24"/>
        </w:rPr>
        <w:t xml:space="preserve">  </w:t>
      </w:r>
      <w:r w:rsidRPr="00C70689">
        <w:rPr>
          <w:sz w:val="24"/>
          <w:szCs w:val="24"/>
        </w:rPr>
        <w:t>смыслового</w:t>
      </w:r>
      <w:r w:rsidRPr="00C70689">
        <w:rPr>
          <w:spacing w:val="56"/>
          <w:sz w:val="24"/>
          <w:szCs w:val="24"/>
        </w:rPr>
        <w:t xml:space="preserve">  </w:t>
      </w:r>
      <w:r w:rsidRPr="00C70689">
        <w:rPr>
          <w:sz w:val="24"/>
          <w:szCs w:val="24"/>
        </w:rPr>
        <w:t>чтения и эстетического анализа;</w:t>
      </w:r>
    </w:p>
    <w:p w:rsidR="006837D4" w:rsidRPr="00C70689" w:rsidRDefault="006837D4" w:rsidP="006837D4">
      <w:pPr>
        <w:pStyle w:val="a5"/>
        <w:numPr>
          <w:ilvl w:val="0"/>
          <w:numId w:val="4"/>
        </w:numPr>
        <w:tabs>
          <w:tab w:val="left" w:pos="1109"/>
        </w:tabs>
        <w:ind w:left="1109" w:hanging="419"/>
        <w:rPr>
          <w:sz w:val="24"/>
          <w:szCs w:val="24"/>
        </w:rPr>
      </w:pPr>
      <w:r w:rsidRPr="00C70689">
        <w:rPr>
          <w:sz w:val="24"/>
          <w:szCs w:val="24"/>
        </w:rPr>
        <w:t>понимать</w:t>
      </w:r>
      <w:r w:rsidRPr="00C70689">
        <w:rPr>
          <w:spacing w:val="65"/>
          <w:sz w:val="24"/>
          <w:szCs w:val="24"/>
        </w:rPr>
        <w:t xml:space="preserve">  </w:t>
      </w:r>
      <w:r w:rsidRPr="00C70689">
        <w:rPr>
          <w:sz w:val="24"/>
          <w:szCs w:val="24"/>
        </w:rPr>
        <w:t>важность</w:t>
      </w:r>
      <w:r w:rsidRPr="00C70689">
        <w:rPr>
          <w:spacing w:val="65"/>
          <w:sz w:val="24"/>
          <w:szCs w:val="24"/>
        </w:rPr>
        <w:t xml:space="preserve">  </w:t>
      </w:r>
      <w:r w:rsidRPr="00C70689">
        <w:rPr>
          <w:sz w:val="24"/>
          <w:szCs w:val="24"/>
        </w:rPr>
        <w:t>чтения</w:t>
      </w:r>
      <w:r w:rsidRPr="00C70689">
        <w:rPr>
          <w:spacing w:val="73"/>
          <w:sz w:val="24"/>
          <w:szCs w:val="24"/>
        </w:rPr>
        <w:t xml:space="preserve">  </w:t>
      </w:r>
      <w:r w:rsidRPr="00C70689">
        <w:rPr>
          <w:sz w:val="24"/>
          <w:szCs w:val="24"/>
        </w:rPr>
        <w:t>и</w:t>
      </w:r>
      <w:r w:rsidRPr="00C70689">
        <w:rPr>
          <w:spacing w:val="76"/>
          <w:sz w:val="24"/>
          <w:szCs w:val="24"/>
        </w:rPr>
        <w:t xml:space="preserve">  </w:t>
      </w:r>
      <w:r w:rsidRPr="00C70689">
        <w:rPr>
          <w:sz w:val="24"/>
          <w:szCs w:val="24"/>
        </w:rPr>
        <w:t>изучения</w:t>
      </w:r>
      <w:r w:rsidRPr="00C70689">
        <w:rPr>
          <w:spacing w:val="57"/>
          <w:sz w:val="24"/>
          <w:szCs w:val="24"/>
        </w:rPr>
        <w:t xml:space="preserve">  </w:t>
      </w:r>
      <w:r w:rsidRPr="00C70689">
        <w:rPr>
          <w:sz w:val="24"/>
          <w:szCs w:val="24"/>
        </w:rPr>
        <w:t>произведений</w:t>
      </w:r>
      <w:r w:rsidRPr="00C70689">
        <w:rPr>
          <w:spacing w:val="53"/>
          <w:sz w:val="24"/>
          <w:szCs w:val="24"/>
        </w:rPr>
        <w:t xml:space="preserve">  </w:t>
      </w:r>
      <w:r w:rsidRPr="00C70689">
        <w:rPr>
          <w:spacing w:val="-2"/>
          <w:sz w:val="24"/>
          <w:szCs w:val="24"/>
        </w:rPr>
        <w:t>фольклора</w:t>
      </w:r>
    </w:p>
    <w:p w:rsidR="006837D4" w:rsidRPr="00C70689" w:rsidRDefault="006837D4" w:rsidP="006837D4">
      <w:pPr>
        <w:pStyle w:val="a3"/>
        <w:spacing w:before="23"/>
        <w:ind w:right="197"/>
        <w:jc w:val="left"/>
        <w:rPr>
          <w:sz w:val="24"/>
          <w:szCs w:val="24"/>
        </w:rPr>
      </w:pPr>
      <w:r w:rsidRPr="00C70689">
        <w:rPr>
          <w:sz w:val="24"/>
          <w:szCs w:val="24"/>
        </w:rPr>
        <w:t>и художественной литературы для самостоятельного познания мира, развития собственных эмоциональных и эстетических</w:t>
      </w:r>
      <w:r w:rsidRPr="00C70689">
        <w:rPr>
          <w:spacing w:val="40"/>
          <w:sz w:val="24"/>
          <w:szCs w:val="24"/>
        </w:rPr>
        <w:t xml:space="preserve"> </w:t>
      </w:r>
      <w:r w:rsidRPr="00C70689">
        <w:rPr>
          <w:sz w:val="24"/>
          <w:szCs w:val="24"/>
        </w:rPr>
        <w:t>впечатлений;</w:t>
      </w:r>
    </w:p>
    <w:p w:rsidR="006837D4" w:rsidRPr="00C70689" w:rsidRDefault="006837D4" w:rsidP="006837D4">
      <w:pPr>
        <w:pStyle w:val="a5"/>
        <w:numPr>
          <w:ilvl w:val="0"/>
          <w:numId w:val="4"/>
        </w:numPr>
        <w:tabs>
          <w:tab w:val="left" w:pos="1258"/>
        </w:tabs>
        <w:spacing w:before="1"/>
        <w:ind w:right="190" w:firstLine="570"/>
        <w:rPr>
          <w:sz w:val="24"/>
          <w:szCs w:val="24"/>
        </w:rPr>
      </w:pPr>
      <w:r w:rsidRPr="00C70689">
        <w:rPr>
          <w:sz w:val="24"/>
          <w:szCs w:val="24"/>
        </w:rPr>
        <w:t>планировать</w:t>
      </w:r>
      <w:r w:rsidRPr="00C70689">
        <w:rPr>
          <w:spacing w:val="80"/>
          <w:w w:val="150"/>
          <w:sz w:val="24"/>
          <w:szCs w:val="24"/>
        </w:rPr>
        <w:t xml:space="preserve"> </w:t>
      </w:r>
      <w:r w:rsidRPr="00C70689">
        <w:rPr>
          <w:sz w:val="24"/>
          <w:szCs w:val="24"/>
        </w:rPr>
        <w:t>своё</w:t>
      </w:r>
      <w:r w:rsidRPr="00C70689">
        <w:rPr>
          <w:spacing w:val="80"/>
          <w:w w:val="150"/>
          <w:sz w:val="24"/>
          <w:szCs w:val="24"/>
        </w:rPr>
        <w:t xml:space="preserve"> </w:t>
      </w:r>
      <w:r w:rsidRPr="00C70689">
        <w:rPr>
          <w:sz w:val="24"/>
          <w:szCs w:val="24"/>
        </w:rPr>
        <w:t>досуговое</w:t>
      </w:r>
      <w:r w:rsidRPr="00C70689">
        <w:rPr>
          <w:spacing w:val="80"/>
          <w:sz w:val="24"/>
          <w:szCs w:val="24"/>
        </w:rPr>
        <w:t xml:space="preserve"> </w:t>
      </w:r>
      <w:r w:rsidRPr="00C70689">
        <w:rPr>
          <w:sz w:val="24"/>
          <w:szCs w:val="24"/>
        </w:rPr>
        <w:t>чтение,</w:t>
      </w:r>
      <w:r w:rsidRPr="00C70689">
        <w:rPr>
          <w:spacing w:val="80"/>
          <w:w w:val="150"/>
          <w:sz w:val="24"/>
          <w:szCs w:val="24"/>
        </w:rPr>
        <w:t xml:space="preserve"> </w:t>
      </w:r>
      <w:r w:rsidRPr="00C70689">
        <w:rPr>
          <w:sz w:val="24"/>
          <w:szCs w:val="24"/>
        </w:rPr>
        <w:t>обогащать</w:t>
      </w:r>
      <w:r w:rsidRPr="00C70689">
        <w:rPr>
          <w:spacing w:val="80"/>
          <w:sz w:val="24"/>
          <w:szCs w:val="24"/>
        </w:rPr>
        <w:t xml:space="preserve"> </w:t>
      </w:r>
      <w:r w:rsidRPr="00C70689">
        <w:rPr>
          <w:sz w:val="24"/>
          <w:szCs w:val="24"/>
        </w:rPr>
        <w:t>свой</w:t>
      </w:r>
      <w:r w:rsidRPr="00C70689">
        <w:rPr>
          <w:spacing w:val="80"/>
          <w:w w:val="150"/>
          <w:sz w:val="24"/>
          <w:szCs w:val="24"/>
        </w:rPr>
        <w:t xml:space="preserve"> </w:t>
      </w:r>
      <w:r w:rsidRPr="00C70689">
        <w:rPr>
          <w:sz w:val="24"/>
          <w:szCs w:val="24"/>
        </w:rPr>
        <w:t>круг</w:t>
      </w:r>
      <w:r w:rsidRPr="00C70689">
        <w:rPr>
          <w:spacing w:val="80"/>
          <w:w w:val="150"/>
          <w:sz w:val="24"/>
          <w:szCs w:val="24"/>
        </w:rPr>
        <w:t xml:space="preserve"> </w:t>
      </w:r>
      <w:r w:rsidRPr="00C70689">
        <w:rPr>
          <w:sz w:val="24"/>
          <w:szCs w:val="24"/>
        </w:rPr>
        <w:t>чтения по рекомендациям учителя и сверстников, в том числе за счёт произведений современной литературы для детей и подростков;</w:t>
      </w:r>
    </w:p>
    <w:p w:rsidR="006837D4" w:rsidRPr="00C70689" w:rsidRDefault="006837D4" w:rsidP="006837D4">
      <w:pPr>
        <w:pStyle w:val="a5"/>
        <w:numPr>
          <w:ilvl w:val="0"/>
          <w:numId w:val="4"/>
        </w:numPr>
        <w:tabs>
          <w:tab w:val="left" w:pos="1258"/>
        </w:tabs>
        <w:spacing w:before="7"/>
        <w:ind w:right="172" w:firstLine="570"/>
        <w:rPr>
          <w:sz w:val="24"/>
          <w:szCs w:val="24"/>
        </w:rPr>
      </w:pPr>
      <w:r w:rsidRPr="00C70689">
        <w:rPr>
          <w:sz w:val="24"/>
          <w:szCs w:val="24"/>
        </w:rPr>
        <w:t>участвовать в коллективной и индивидуальной учебно- исследовательской и проектной деятельности и публично представлять полученные</w:t>
      </w:r>
      <w:r w:rsidRPr="00C70689">
        <w:rPr>
          <w:spacing w:val="-32"/>
          <w:sz w:val="24"/>
          <w:szCs w:val="24"/>
        </w:rPr>
        <w:t xml:space="preserve"> </w:t>
      </w:r>
      <w:r w:rsidRPr="00C70689">
        <w:rPr>
          <w:sz w:val="24"/>
          <w:szCs w:val="24"/>
        </w:rPr>
        <w:t>результаты;</w:t>
      </w:r>
    </w:p>
    <w:p w:rsidR="006837D4" w:rsidRPr="00C70689" w:rsidRDefault="006837D4" w:rsidP="006837D4">
      <w:pPr>
        <w:pStyle w:val="a5"/>
        <w:numPr>
          <w:ilvl w:val="0"/>
          <w:numId w:val="4"/>
        </w:numPr>
        <w:tabs>
          <w:tab w:val="left" w:pos="1258"/>
        </w:tabs>
        <w:spacing w:before="6"/>
        <w:ind w:right="186" w:firstLine="570"/>
        <w:rPr>
          <w:sz w:val="24"/>
          <w:szCs w:val="24"/>
        </w:rPr>
      </w:pPr>
      <w:r w:rsidRPr="00C70689">
        <w:rPr>
          <w:sz w:val="24"/>
          <w:szCs w:val="24"/>
        </w:rPr>
        <w:t>развивать умение</w:t>
      </w:r>
      <w:r w:rsidRPr="00C70689">
        <w:rPr>
          <w:spacing w:val="40"/>
          <w:sz w:val="24"/>
          <w:szCs w:val="24"/>
        </w:rPr>
        <w:t xml:space="preserve"> </w:t>
      </w:r>
      <w:r w:rsidRPr="00C70689">
        <w:rPr>
          <w:sz w:val="24"/>
          <w:szCs w:val="24"/>
        </w:rPr>
        <w:t>использовать энциклопедии, словари и</w:t>
      </w:r>
      <w:r w:rsidRPr="00C70689">
        <w:rPr>
          <w:spacing w:val="40"/>
          <w:sz w:val="24"/>
          <w:szCs w:val="24"/>
        </w:rPr>
        <w:t xml:space="preserve"> </w:t>
      </w:r>
      <w:r w:rsidRPr="00C70689">
        <w:rPr>
          <w:sz w:val="24"/>
          <w:szCs w:val="24"/>
        </w:rPr>
        <w:t>справочники,</w:t>
      </w:r>
      <w:r w:rsidRPr="00C70689">
        <w:rPr>
          <w:spacing w:val="40"/>
          <w:sz w:val="24"/>
          <w:szCs w:val="24"/>
        </w:rPr>
        <w:t xml:space="preserve"> </w:t>
      </w:r>
      <w:r w:rsidRPr="00C70689">
        <w:rPr>
          <w:sz w:val="24"/>
          <w:szCs w:val="24"/>
        </w:rPr>
        <w:t>в том числе в электронной форме, самостоятельно пользоваться электронными библиотеками</w:t>
      </w:r>
      <w:r w:rsidRPr="00C70689">
        <w:rPr>
          <w:spacing w:val="80"/>
          <w:sz w:val="24"/>
          <w:szCs w:val="24"/>
        </w:rPr>
        <w:t xml:space="preserve">  </w:t>
      </w:r>
      <w:r w:rsidRPr="00C70689">
        <w:rPr>
          <w:sz w:val="24"/>
          <w:szCs w:val="24"/>
        </w:rPr>
        <w:t>и</w:t>
      </w:r>
      <w:r w:rsidRPr="00C70689">
        <w:rPr>
          <w:spacing w:val="80"/>
          <w:w w:val="150"/>
          <w:sz w:val="24"/>
          <w:szCs w:val="24"/>
        </w:rPr>
        <w:t xml:space="preserve">  </w:t>
      </w:r>
      <w:r w:rsidRPr="00C70689">
        <w:rPr>
          <w:sz w:val="24"/>
          <w:szCs w:val="24"/>
        </w:rPr>
        <w:t>другими</w:t>
      </w:r>
      <w:r w:rsidRPr="00C70689">
        <w:rPr>
          <w:spacing w:val="80"/>
          <w:sz w:val="24"/>
          <w:szCs w:val="24"/>
        </w:rPr>
        <w:t xml:space="preserve">  </w:t>
      </w:r>
      <w:r w:rsidRPr="00C70689">
        <w:rPr>
          <w:sz w:val="24"/>
          <w:szCs w:val="24"/>
        </w:rPr>
        <w:t>справочными</w:t>
      </w:r>
      <w:r w:rsidRPr="00C70689">
        <w:rPr>
          <w:spacing w:val="80"/>
          <w:sz w:val="24"/>
          <w:szCs w:val="24"/>
        </w:rPr>
        <w:t xml:space="preserve">  </w:t>
      </w:r>
      <w:r w:rsidRPr="00C70689">
        <w:rPr>
          <w:sz w:val="24"/>
          <w:szCs w:val="24"/>
        </w:rPr>
        <w:t>материалами,</w:t>
      </w:r>
      <w:r w:rsidRPr="00C70689">
        <w:rPr>
          <w:spacing w:val="80"/>
          <w:sz w:val="24"/>
          <w:szCs w:val="24"/>
        </w:rPr>
        <w:t xml:space="preserve">  </w:t>
      </w:r>
      <w:r w:rsidRPr="00C70689">
        <w:rPr>
          <w:sz w:val="24"/>
          <w:szCs w:val="24"/>
        </w:rPr>
        <w:t>в</w:t>
      </w:r>
      <w:r w:rsidRPr="00C70689">
        <w:rPr>
          <w:spacing w:val="80"/>
          <w:w w:val="150"/>
          <w:sz w:val="24"/>
          <w:szCs w:val="24"/>
        </w:rPr>
        <w:t xml:space="preserve">  </w:t>
      </w:r>
      <w:r w:rsidRPr="00C70689">
        <w:rPr>
          <w:sz w:val="24"/>
          <w:szCs w:val="24"/>
        </w:rPr>
        <w:t>том</w:t>
      </w:r>
      <w:r w:rsidRPr="00C70689">
        <w:rPr>
          <w:spacing w:val="80"/>
          <w:w w:val="150"/>
          <w:sz w:val="24"/>
          <w:szCs w:val="24"/>
        </w:rPr>
        <w:t xml:space="preserve">  </w:t>
      </w:r>
      <w:r w:rsidRPr="00C70689">
        <w:rPr>
          <w:sz w:val="24"/>
          <w:szCs w:val="24"/>
        </w:rPr>
        <w:t>числе из числа верифицированных электронных</w:t>
      </w:r>
      <w:r w:rsidRPr="00C70689">
        <w:rPr>
          <w:spacing w:val="-4"/>
          <w:sz w:val="24"/>
          <w:szCs w:val="24"/>
        </w:rPr>
        <w:t xml:space="preserve"> </w:t>
      </w:r>
      <w:r w:rsidRPr="00C70689">
        <w:rPr>
          <w:sz w:val="24"/>
          <w:szCs w:val="24"/>
        </w:rPr>
        <w:t>ресурсов,</w:t>
      </w:r>
      <w:r w:rsidRPr="00C70689">
        <w:rPr>
          <w:spacing w:val="-9"/>
          <w:sz w:val="24"/>
          <w:szCs w:val="24"/>
        </w:rPr>
        <w:t xml:space="preserve"> </w:t>
      </w:r>
      <w:r w:rsidRPr="00C70689">
        <w:rPr>
          <w:sz w:val="24"/>
          <w:szCs w:val="24"/>
        </w:rPr>
        <w:t>включённых в</w:t>
      </w:r>
      <w:r w:rsidRPr="00C70689">
        <w:rPr>
          <w:spacing w:val="40"/>
          <w:sz w:val="24"/>
          <w:szCs w:val="24"/>
        </w:rPr>
        <w:t xml:space="preserve"> </w:t>
      </w:r>
      <w:r w:rsidRPr="00C70689">
        <w:rPr>
          <w:sz w:val="24"/>
          <w:szCs w:val="24"/>
        </w:rPr>
        <w:t xml:space="preserve">федеральный </w:t>
      </w:r>
      <w:r w:rsidRPr="00C70689">
        <w:rPr>
          <w:spacing w:val="-2"/>
          <w:sz w:val="24"/>
          <w:szCs w:val="24"/>
        </w:rPr>
        <w:t>перечень.</w:t>
      </w:r>
    </w:p>
    <w:p w:rsidR="006837D4" w:rsidRPr="00C70689" w:rsidRDefault="006837D4" w:rsidP="006837D4">
      <w:pPr>
        <w:pStyle w:val="a3"/>
        <w:spacing w:before="12"/>
        <w:ind w:left="0"/>
        <w:jc w:val="left"/>
        <w:rPr>
          <w:sz w:val="24"/>
          <w:szCs w:val="24"/>
        </w:rPr>
      </w:pPr>
    </w:p>
    <w:p w:rsidR="006837D4" w:rsidRPr="00C70689" w:rsidRDefault="006837D4" w:rsidP="006837D4">
      <w:pPr>
        <w:ind w:left="690"/>
        <w:rPr>
          <w:sz w:val="24"/>
          <w:szCs w:val="24"/>
        </w:rPr>
      </w:pPr>
      <w:r w:rsidRPr="00C70689">
        <w:rPr>
          <w:sz w:val="24"/>
          <w:szCs w:val="24"/>
        </w:rPr>
        <w:t>К</w:t>
      </w:r>
      <w:r w:rsidRPr="00C70689">
        <w:rPr>
          <w:spacing w:val="3"/>
          <w:sz w:val="24"/>
          <w:szCs w:val="24"/>
        </w:rPr>
        <w:t xml:space="preserve"> </w:t>
      </w:r>
      <w:r w:rsidRPr="00C70689">
        <w:rPr>
          <w:sz w:val="24"/>
          <w:szCs w:val="24"/>
        </w:rPr>
        <w:t>концу</w:t>
      </w:r>
      <w:r w:rsidRPr="00C70689">
        <w:rPr>
          <w:spacing w:val="8"/>
          <w:sz w:val="24"/>
          <w:szCs w:val="24"/>
        </w:rPr>
        <w:t xml:space="preserve"> </w:t>
      </w:r>
      <w:r w:rsidRPr="00C70689">
        <w:rPr>
          <w:sz w:val="24"/>
          <w:szCs w:val="24"/>
        </w:rPr>
        <w:t>обучения</w:t>
      </w:r>
      <w:r w:rsidRPr="00C70689">
        <w:rPr>
          <w:spacing w:val="-14"/>
          <w:sz w:val="24"/>
          <w:szCs w:val="24"/>
        </w:rPr>
        <w:t xml:space="preserve"> </w:t>
      </w:r>
      <w:r w:rsidRPr="00C70689">
        <w:rPr>
          <w:b/>
          <w:sz w:val="24"/>
          <w:szCs w:val="24"/>
        </w:rPr>
        <w:t>в</w:t>
      </w:r>
      <w:r w:rsidRPr="00C70689">
        <w:rPr>
          <w:b/>
          <w:spacing w:val="-23"/>
          <w:sz w:val="24"/>
          <w:szCs w:val="24"/>
        </w:rPr>
        <w:t xml:space="preserve"> </w:t>
      </w:r>
      <w:r w:rsidRPr="00C70689">
        <w:rPr>
          <w:b/>
          <w:sz w:val="24"/>
          <w:szCs w:val="24"/>
        </w:rPr>
        <w:t>8</w:t>
      </w:r>
      <w:r w:rsidRPr="00C70689">
        <w:rPr>
          <w:b/>
          <w:spacing w:val="8"/>
          <w:sz w:val="24"/>
          <w:szCs w:val="24"/>
        </w:rPr>
        <w:t xml:space="preserve"> </w:t>
      </w:r>
      <w:r w:rsidRPr="00C70689">
        <w:rPr>
          <w:b/>
          <w:sz w:val="24"/>
          <w:szCs w:val="24"/>
        </w:rPr>
        <w:t>классе</w:t>
      </w:r>
      <w:r w:rsidRPr="00C70689">
        <w:rPr>
          <w:b/>
          <w:spacing w:val="8"/>
          <w:sz w:val="24"/>
          <w:szCs w:val="24"/>
        </w:rPr>
        <w:t xml:space="preserve"> </w:t>
      </w:r>
      <w:r w:rsidRPr="00C70689">
        <w:rPr>
          <w:sz w:val="24"/>
          <w:szCs w:val="24"/>
        </w:rPr>
        <w:t>обучающийся</w:t>
      </w:r>
      <w:r w:rsidRPr="00C70689">
        <w:rPr>
          <w:spacing w:val="-14"/>
          <w:sz w:val="24"/>
          <w:szCs w:val="24"/>
        </w:rPr>
        <w:t xml:space="preserve"> </w:t>
      </w:r>
      <w:r w:rsidRPr="00C70689">
        <w:rPr>
          <w:spacing w:val="-2"/>
          <w:sz w:val="24"/>
          <w:szCs w:val="24"/>
        </w:rPr>
        <w:t>научится:</w:t>
      </w:r>
    </w:p>
    <w:p w:rsidR="006837D4" w:rsidRPr="00C70689" w:rsidRDefault="006837D4" w:rsidP="006837D4">
      <w:pPr>
        <w:pStyle w:val="a5"/>
        <w:numPr>
          <w:ilvl w:val="0"/>
          <w:numId w:val="3"/>
        </w:numPr>
        <w:tabs>
          <w:tab w:val="left" w:pos="1109"/>
        </w:tabs>
        <w:spacing w:before="23"/>
        <w:ind w:right="186" w:firstLine="570"/>
        <w:rPr>
          <w:sz w:val="24"/>
          <w:szCs w:val="24"/>
        </w:rPr>
      </w:pPr>
      <w:r w:rsidRPr="00C70689">
        <w:rPr>
          <w:sz w:val="24"/>
          <w:szCs w:val="24"/>
        </w:rPr>
        <w:t>понимать</w:t>
      </w:r>
      <w:r w:rsidRPr="00C70689">
        <w:rPr>
          <w:spacing w:val="-18"/>
          <w:sz w:val="24"/>
          <w:szCs w:val="24"/>
        </w:rPr>
        <w:t xml:space="preserve"> </w:t>
      </w:r>
      <w:r w:rsidRPr="00C70689">
        <w:rPr>
          <w:sz w:val="24"/>
          <w:szCs w:val="24"/>
        </w:rPr>
        <w:t>духовно-нравственную</w:t>
      </w:r>
      <w:r w:rsidRPr="00C70689">
        <w:rPr>
          <w:spacing w:val="-16"/>
          <w:sz w:val="24"/>
          <w:szCs w:val="24"/>
        </w:rPr>
        <w:t xml:space="preserve"> </w:t>
      </w:r>
      <w:r w:rsidRPr="00C70689">
        <w:rPr>
          <w:sz w:val="24"/>
          <w:szCs w:val="24"/>
        </w:rPr>
        <w:t>ценность</w:t>
      </w:r>
      <w:r w:rsidRPr="00C70689">
        <w:rPr>
          <w:spacing w:val="-6"/>
          <w:sz w:val="24"/>
          <w:szCs w:val="24"/>
        </w:rPr>
        <w:t xml:space="preserve"> </w:t>
      </w:r>
      <w:r w:rsidRPr="00C70689">
        <w:rPr>
          <w:sz w:val="24"/>
          <w:szCs w:val="24"/>
        </w:rPr>
        <w:t>литературы,</w:t>
      </w:r>
      <w:r w:rsidRPr="00C70689">
        <w:rPr>
          <w:spacing w:val="-9"/>
          <w:sz w:val="24"/>
          <w:szCs w:val="24"/>
        </w:rPr>
        <w:t xml:space="preserve"> </w:t>
      </w:r>
      <w:r w:rsidRPr="00C70689">
        <w:rPr>
          <w:sz w:val="24"/>
          <w:szCs w:val="24"/>
        </w:rPr>
        <w:t>осознавать</w:t>
      </w:r>
      <w:r w:rsidRPr="00C70689">
        <w:rPr>
          <w:spacing w:val="-18"/>
          <w:sz w:val="24"/>
          <w:szCs w:val="24"/>
        </w:rPr>
        <w:t xml:space="preserve"> </w:t>
      </w:r>
      <w:r w:rsidRPr="00C70689">
        <w:rPr>
          <w:sz w:val="24"/>
          <w:szCs w:val="24"/>
        </w:rPr>
        <w:t>её</w:t>
      </w:r>
      <w:r w:rsidRPr="00C70689">
        <w:rPr>
          <w:spacing w:val="-17"/>
          <w:sz w:val="24"/>
          <w:szCs w:val="24"/>
        </w:rPr>
        <w:t xml:space="preserve"> </w:t>
      </w:r>
      <w:r w:rsidRPr="00C70689">
        <w:rPr>
          <w:sz w:val="24"/>
          <w:szCs w:val="24"/>
        </w:rPr>
        <w:t>роль в воспитании патриотизма и укреплении единства многонационального народа Российской Федерации;</w:t>
      </w:r>
    </w:p>
    <w:p w:rsidR="006837D4" w:rsidRPr="00C70689" w:rsidRDefault="006837D4" w:rsidP="006837D4">
      <w:pPr>
        <w:pStyle w:val="a5"/>
        <w:numPr>
          <w:ilvl w:val="0"/>
          <w:numId w:val="3"/>
        </w:numPr>
        <w:tabs>
          <w:tab w:val="left" w:pos="1109"/>
        </w:tabs>
        <w:ind w:right="173" w:firstLine="570"/>
        <w:rPr>
          <w:sz w:val="24"/>
          <w:szCs w:val="24"/>
        </w:rPr>
      </w:pPr>
      <w:r w:rsidRPr="00C70689">
        <w:rPr>
          <w:sz w:val="24"/>
          <w:szCs w:val="24"/>
        </w:rPr>
        <w:lastRenderedPageBreak/>
        <w:t>понимать</w:t>
      </w:r>
      <w:r w:rsidRPr="00C70689">
        <w:rPr>
          <w:spacing w:val="-9"/>
          <w:sz w:val="24"/>
          <w:szCs w:val="24"/>
        </w:rPr>
        <w:t xml:space="preserve"> </w:t>
      </w:r>
      <w:r w:rsidRPr="00C70689">
        <w:rPr>
          <w:sz w:val="24"/>
          <w:szCs w:val="24"/>
        </w:rPr>
        <w:t>специфику литературы</w:t>
      </w:r>
      <w:r w:rsidRPr="00C70689">
        <w:rPr>
          <w:spacing w:val="-11"/>
          <w:sz w:val="24"/>
          <w:szCs w:val="24"/>
        </w:rPr>
        <w:t xml:space="preserve"> </w:t>
      </w:r>
      <w:r w:rsidRPr="00C70689">
        <w:rPr>
          <w:sz w:val="24"/>
          <w:szCs w:val="24"/>
        </w:rPr>
        <w:t>как</w:t>
      </w:r>
      <w:r w:rsidRPr="00C70689">
        <w:rPr>
          <w:spacing w:val="-18"/>
          <w:sz w:val="24"/>
          <w:szCs w:val="24"/>
        </w:rPr>
        <w:t xml:space="preserve"> </w:t>
      </w:r>
      <w:r w:rsidRPr="00C70689">
        <w:rPr>
          <w:sz w:val="24"/>
          <w:szCs w:val="24"/>
        </w:rPr>
        <w:t>вида</w:t>
      </w:r>
      <w:r w:rsidRPr="00C70689">
        <w:rPr>
          <w:spacing w:val="-4"/>
          <w:sz w:val="24"/>
          <w:szCs w:val="24"/>
        </w:rPr>
        <w:t xml:space="preserve"> </w:t>
      </w:r>
      <w:r w:rsidRPr="00C70689">
        <w:rPr>
          <w:sz w:val="24"/>
          <w:szCs w:val="24"/>
        </w:rPr>
        <w:t>словесного</w:t>
      </w:r>
      <w:r w:rsidRPr="00C70689">
        <w:rPr>
          <w:spacing w:val="-6"/>
          <w:sz w:val="24"/>
          <w:szCs w:val="24"/>
        </w:rPr>
        <w:t xml:space="preserve"> </w:t>
      </w:r>
      <w:r w:rsidRPr="00C70689">
        <w:rPr>
          <w:sz w:val="24"/>
          <w:szCs w:val="24"/>
        </w:rPr>
        <w:t>искусства,</w:t>
      </w:r>
      <w:r w:rsidRPr="00C70689">
        <w:rPr>
          <w:spacing w:val="-11"/>
          <w:sz w:val="24"/>
          <w:szCs w:val="24"/>
        </w:rPr>
        <w:t xml:space="preserve"> </w:t>
      </w:r>
      <w:r w:rsidRPr="00C70689">
        <w:rPr>
          <w:sz w:val="24"/>
          <w:szCs w:val="24"/>
        </w:rPr>
        <w:t>выявлять отличия</w:t>
      </w:r>
      <w:r w:rsidRPr="00C70689">
        <w:rPr>
          <w:spacing w:val="-17"/>
          <w:sz w:val="24"/>
          <w:szCs w:val="24"/>
        </w:rPr>
        <w:t xml:space="preserve"> </w:t>
      </w:r>
      <w:r w:rsidRPr="00C70689">
        <w:rPr>
          <w:sz w:val="24"/>
          <w:szCs w:val="24"/>
        </w:rPr>
        <w:t>художественного</w:t>
      </w:r>
      <w:r w:rsidRPr="00C70689">
        <w:rPr>
          <w:spacing w:val="-29"/>
          <w:sz w:val="24"/>
          <w:szCs w:val="24"/>
        </w:rPr>
        <w:t xml:space="preserve"> </w:t>
      </w:r>
      <w:r w:rsidRPr="00C70689">
        <w:rPr>
          <w:sz w:val="24"/>
          <w:szCs w:val="24"/>
        </w:rPr>
        <w:t>текста</w:t>
      </w:r>
      <w:r w:rsidRPr="00C70689">
        <w:rPr>
          <w:spacing w:val="-11"/>
          <w:sz w:val="24"/>
          <w:szCs w:val="24"/>
        </w:rPr>
        <w:t xml:space="preserve"> </w:t>
      </w:r>
      <w:r w:rsidRPr="00C70689">
        <w:rPr>
          <w:sz w:val="24"/>
          <w:szCs w:val="24"/>
        </w:rPr>
        <w:t>от</w:t>
      </w:r>
      <w:r w:rsidRPr="00C70689">
        <w:rPr>
          <w:spacing w:val="-26"/>
          <w:sz w:val="24"/>
          <w:szCs w:val="24"/>
        </w:rPr>
        <w:t xml:space="preserve"> </w:t>
      </w:r>
      <w:r w:rsidRPr="00C70689">
        <w:rPr>
          <w:sz w:val="24"/>
          <w:szCs w:val="24"/>
        </w:rPr>
        <w:t>текста</w:t>
      </w:r>
      <w:r w:rsidRPr="00C70689">
        <w:rPr>
          <w:spacing w:val="-11"/>
          <w:sz w:val="24"/>
          <w:szCs w:val="24"/>
        </w:rPr>
        <w:t xml:space="preserve"> </w:t>
      </w:r>
      <w:r w:rsidRPr="00C70689">
        <w:rPr>
          <w:sz w:val="24"/>
          <w:szCs w:val="24"/>
        </w:rPr>
        <w:t>научного,</w:t>
      </w:r>
      <w:r w:rsidRPr="00C70689">
        <w:rPr>
          <w:spacing w:val="-34"/>
          <w:sz w:val="24"/>
          <w:szCs w:val="24"/>
        </w:rPr>
        <w:t xml:space="preserve"> </w:t>
      </w:r>
      <w:r w:rsidRPr="00C70689">
        <w:rPr>
          <w:sz w:val="24"/>
          <w:szCs w:val="24"/>
        </w:rPr>
        <w:t>делового,</w:t>
      </w:r>
      <w:r w:rsidRPr="00C70689">
        <w:rPr>
          <w:spacing w:val="-17"/>
          <w:sz w:val="24"/>
          <w:szCs w:val="24"/>
        </w:rPr>
        <w:t xml:space="preserve"> </w:t>
      </w:r>
      <w:r w:rsidRPr="00C70689">
        <w:rPr>
          <w:sz w:val="24"/>
          <w:szCs w:val="24"/>
        </w:rPr>
        <w:t>публицистического;</w:t>
      </w:r>
    </w:p>
    <w:p w:rsidR="006837D4" w:rsidRPr="00C70689" w:rsidRDefault="006837D4" w:rsidP="006837D4">
      <w:pPr>
        <w:pStyle w:val="a5"/>
        <w:numPr>
          <w:ilvl w:val="0"/>
          <w:numId w:val="3"/>
        </w:numPr>
        <w:tabs>
          <w:tab w:val="left" w:pos="1110"/>
        </w:tabs>
        <w:ind w:left="121" w:right="195" w:firstLine="570"/>
        <w:rPr>
          <w:sz w:val="24"/>
          <w:szCs w:val="24"/>
        </w:rPr>
      </w:pPr>
      <w:r w:rsidRPr="00C70689">
        <w:rPr>
          <w:sz w:val="24"/>
          <w:szCs w:val="24"/>
        </w:rPr>
        <w:t>проводить самостоятельный смысловой и эстетический анализ произведений художественной литературы, воспринимать, анализировать, интерпретировать</w:t>
      </w:r>
      <w:r w:rsidRPr="00C70689">
        <w:rPr>
          <w:spacing w:val="36"/>
          <w:sz w:val="24"/>
          <w:szCs w:val="24"/>
        </w:rPr>
        <w:t xml:space="preserve"> </w:t>
      </w:r>
      <w:r w:rsidRPr="00C70689">
        <w:rPr>
          <w:sz w:val="24"/>
          <w:szCs w:val="24"/>
        </w:rPr>
        <w:t>и</w:t>
      </w:r>
      <w:r w:rsidRPr="00C70689">
        <w:rPr>
          <w:spacing w:val="59"/>
          <w:w w:val="150"/>
          <w:sz w:val="24"/>
          <w:szCs w:val="24"/>
        </w:rPr>
        <w:t xml:space="preserve"> </w:t>
      </w:r>
      <w:r w:rsidRPr="00C70689">
        <w:rPr>
          <w:sz w:val="24"/>
          <w:szCs w:val="24"/>
        </w:rPr>
        <w:t>оценивать</w:t>
      </w:r>
      <w:r w:rsidRPr="00C70689">
        <w:rPr>
          <w:spacing w:val="70"/>
          <w:sz w:val="24"/>
          <w:szCs w:val="24"/>
        </w:rPr>
        <w:t xml:space="preserve"> </w:t>
      </w:r>
      <w:r w:rsidRPr="00C70689">
        <w:rPr>
          <w:sz w:val="24"/>
          <w:szCs w:val="24"/>
        </w:rPr>
        <w:t>прочитанное</w:t>
      </w:r>
      <w:r w:rsidRPr="00C70689">
        <w:rPr>
          <w:spacing w:val="23"/>
          <w:sz w:val="24"/>
          <w:szCs w:val="24"/>
        </w:rPr>
        <w:t xml:space="preserve"> </w:t>
      </w:r>
      <w:r w:rsidRPr="00C70689">
        <w:rPr>
          <w:sz w:val="24"/>
          <w:szCs w:val="24"/>
        </w:rPr>
        <w:t>(с</w:t>
      </w:r>
      <w:r w:rsidRPr="00C70689">
        <w:rPr>
          <w:spacing w:val="55"/>
          <w:w w:val="150"/>
          <w:sz w:val="24"/>
          <w:szCs w:val="24"/>
        </w:rPr>
        <w:t xml:space="preserve"> </w:t>
      </w:r>
      <w:r w:rsidRPr="00C70689">
        <w:rPr>
          <w:sz w:val="24"/>
          <w:szCs w:val="24"/>
        </w:rPr>
        <w:t>учётом</w:t>
      </w:r>
      <w:r w:rsidRPr="00C70689">
        <w:rPr>
          <w:spacing w:val="64"/>
          <w:sz w:val="24"/>
          <w:szCs w:val="24"/>
        </w:rPr>
        <w:t xml:space="preserve"> </w:t>
      </w:r>
      <w:r w:rsidRPr="00C70689">
        <w:rPr>
          <w:sz w:val="24"/>
          <w:szCs w:val="24"/>
        </w:rPr>
        <w:t>литературного</w:t>
      </w:r>
      <w:r w:rsidRPr="00C70689">
        <w:rPr>
          <w:spacing w:val="38"/>
          <w:sz w:val="24"/>
          <w:szCs w:val="24"/>
        </w:rPr>
        <w:t xml:space="preserve"> </w:t>
      </w:r>
      <w:r w:rsidRPr="00C70689">
        <w:rPr>
          <w:spacing w:val="-2"/>
          <w:sz w:val="24"/>
          <w:szCs w:val="24"/>
        </w:rPr>
        <w:t>развития</w:t>
      </w:r>
    </w:p>
    <w:p w:rsidR="006837D4" w:rsidRPr="006837D4" w:rsidRDefault="006837D4" w:rsidP="006837D4">
      <w:pPr>
        <w:tabs>
          <w:tab w:val="left" w:pos="1109"/>
        </w:tabs>
        <w:ind w:right="186"/>
        <w:rPr>
          <w:sz w:val="24"/>
          <w:szCs w:val="24"/>
        </w:rPr>
      </w:pPr>
    </w:p>
    <w:p w:rsidR="006837D4" w:rsidRPr="00C70689" w:rsidRDefault="006837D4" w:rsidP="006837D4">
      <w:pPr>
        <w:pStyle w:val="a3"/>
        <w:numPr>
          <w:ilvl w:val="0"/>
          <w:numId w:val="3"/>
        </w:numPr>
        <w:spacing w:before="103"/>
        <w:ind w:right="200"/>
        <w:rPr>
          <w:sz w:val="24"/>
          <w:szCs w:val="24"/>
        </w:rPr>
      </w:pPr>
      <w:r w:rsidRPr="00C70689">
        <w:rPr>
          <w:sz w:val="24"/>
          <w:szCs w:val="24"/>
        </w:rPr>
        <w:t>понимать</w:t>
      </w:r>
      <w:r w:rsidRPr="00C70689">
        <w:rPr>
          <w:spacing w:val="-9"/>
          <w:sz w:val="24"/>
          <w:szCs w:val="24"/>
        </w:rPr>
        <w:t xml:space="preserve"> </w:t>
      </w:r>
      <w:r w:rsidRPr="00C70689">
        <w:rPr>
          <w:sz w:val="24"/>
          <w:szCs w:val="24"/>
        </w:rPr>
        <w:t>неоднозначность</w:t>
      </w:r>
      <w:r w:rsidRPr="00C70689">
        <w:rPr>
          <w:spacing w:val="-9"/>
          <w:sz w:val="24"/>
          <w:szCs w:val="24"/>
        </w:rPr>
        <w:t xml:space="preserve"> </w:t>
      </w:r>
      <w:r w:rsidRPr="00C70689">
        <w:rPr>
          <w:sz w:val="24"/>
          <w:szCs w:val="24"/>
        </w:rPr>
        <w:t>художественных</w:t>
      </w:r>
      <w:r w:rsidRPr="00C70689">
        <w:rPr>
          <w:spacing w:val="-6"/>
          <w:sz w:val="24"/>
          <w:szCs w:val="24"/>
        </w:rPr>
        <w:t xml:space="preserve"> </w:t>
      </w:r>
      <w:r w:rsidRPr="00C70689">
        <w:rPr>
          <w:sz w:val="24"/>
          <w:szCs w:val="24"/>
        </w:rPr>
        <w:t>смыслов,</w:t>
      </w:r>
      <w:r w:rsidRPr="00C70689">
        <w:rPr>
          <w:spacing w:val="-11"/>
          <w:sz w:val="24"/>
          <w:szCs w:val="24"/>
        </w:rPr>
        <w:t xml:space="preserve"> </w:t>
      </w:r>
      <w:r w:rsidRPr="00C70689">
        <w:rPr>
          <w:sz w:val="24"/>
          <w:szCs w:val="24"/>
        </w:rPr>
        <w:t>заложенных в литературных произведениях:</w:t>
      </w:r>
    </w:p>
    <w:p w:rsidR="006837D4" w:rsidRPr="00C70689" w:rsidRDefault="006837D4" w:rsidP="006837D4">
      <w:pPr>
        <w:pStyle w:val="a3"/>
        <w:numPr>
          <w:ilvl w:val="0"/>
          <w:numId w:val="3"/>
        </w:numPr>
        <w:spacing w:before="12"/>
        <w:ind w:right="172"/>
        <w:rPr>
          <w:sz w:val="24"/>
          <w:szCs w:val="24"/>
        </w:rPr>
      </w:pPr>
      <w:r w:rsidRPr="00C70689">
        <w:rPr>
          <w:sz w:val="24"/>
          <w:szCs w:val="24"/>
        </w:rPr>
        <w:t>анализировать произведение в единстве формы и содержания, определять тематику</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проблематику</w:t>
      </w:r>
      <w:r w:rsidRPr="00C70689">
        <w:rPr>
          <w:spacing w:val="-18"/>
          <w:sz w:val="24"/>
          <w:szCs w:val="24"/>
        </w:rPr>
        <w:t xml:space="preserve"> </w:t>
      </w:r>
      <w:r w:rsidRPr="00C70689">
        <w:rPr>
          <w:sz w:val="24"/>
          <w:szCs w:val="24"/>
        </w:rPr>
        <w:t>произведения,</w:t>
      </w:r>
      <w:r w:rsidRPr="00C70689">
        <w:rPr>
          <w:spacing w:val="-17"/>
          <w:sz w:val="24"/>
          <w:szCs w:val="24"/>
        </w:rPr>
        <w:t xml:space="preserve"> </w:t>
      </w:r>
      <w:r w:rsidRPr="00C70689">
        <w:rPr>
          <w:sz w:val="24"/>
          <w:szCs w:val="24"/>
        </w:rPr>
        <w:t>его</w:t>
      </w:r>
      <w:r w:rsidRPr="00C70689">
        <w:rPr>
          <w:spacing w:val="-18"/>
          <w:sz w:val="24"/>
          <w:szCs w:val="24"/>
        </w:rPr>
        <w:t xml:space="preserve"> </w:t>
      </w:r>
      <w:r w:rsidRPr="00C70689">
        <w:rPr>
          <w:sz w:val="24"/>
          <w:szCs w:val="24"/>
        </w:rPr>
        <w:t>родовую</w:t>
      </w:r>
      <w:r w:rsidRPr="00C70689">
        <w:rPr>
          <w:spacing w:val="-17"/>
          <w:sz w:val="24"/>
          <w:szCs w:val="24"/>
        </w:rPr>
        <w:t xml:space="preserve"> </w:t>
      </w:r>
      <w:r w:rsidRPr="00C70689">
        <w:rPr>
          <w:sz w:val="24"/>
          <w:szCs w:val="24"/>
        </w:rPr>
        <w:t>и</w:t>
      </w:r>
      <w:r w:rsidRPr="00C70689">
        <w:rPr>
          <w:spacing w:val="-18"/>
          <w:sz w:val="24"/>
          <w:szCs w:val="24"/>
        </w:rPr>
        <w:t xml:space="preserve"> </w:t>
      </w:r>
      <w:r w:rsidRPr="00C70689">
        <w:rPr>
          <w:sz w:val="24"/>
          <w:szCs w:val="24"/>
        </w:rPr>
        <w:t>жанровую</w:t>
      </w:r>
      <w:r w:rsidRPr="00C70689">
        <w:rPr>
          <w:spacing w:val="-17"/>
          <w:sz w:val="24"/>
          <w:szCs w:val="24"/>
        </w:rPr>
        <w:t xml:space="preserve"> </w:t>
      </w:r>
      <w:r w:rsidRPr="00C70689">
        <w:rPr>
          <w:sz w:val="24"/>
          <w:szCs w:val="24"/>
        </w:rPr>
        <w:t>принадлежность, выявлять позицию героя, повествователя, рассказчика и авторскую позицию, учитывая</w:t>
      </w:r>
      <w:r w:rsidRPr="00C70689">
        <w:rPr>
          <w:spacing w:val="-18"/>
          <w:sz w:val="24"/>
          <w:szCs w:val="24"/>
        </w:rPr>
        <w:t xml:space="preserve"> </w:t>
      </w:r>
      <w:r w:rsidRPr="00C70689">
        <w:rPr>
          <w:sz w:val="24"/>
          <w:szCs w:val="24"/>
        </w:rPr>
        <w:t>художественные</w:t>
      </w:r>
      <w:r w:rsidRPr="00C70689">
        <w:rPr>
          <w:spacing w:val="-17"/>
          <w:sz w:val="24"/>
          <w:szCs w:val="24"/>
        </w:rPr>
        <w:t xml:space="preserve"> </w:t>
      </w:r>
      <w:r w:rsidRPr="00C70689">
        <w:rPr>
          <w:sz w:val="24"/>
          <w:szCs w:val="24"/>
        </w:rPr>
        <w:t>особенности</w:t>
      </w:r>
      <w:r w:rsidRPr="00C70689">
        <w:rPr>
          <w:spacing w:val="-18"/>
          <w:sz w:val="24"/>
          <w:szCs w:val="24"/>
        </w:rPr>
        <w:t xml:space="preserve"> </w:t>
      </w:r>
      <w:r w:rsidRPr="00C70689">
        <w:rPr>
          <w:sz w:val="24"/>
          <w:szCs w:val="24"/>
        </w:rPr>
        <w:t>произведения</w:t>
      </w:r>
      <w:r w:rsidRPr="00C70689">
        <w:rPr>
          <w:spacing w:val="-17"/>
          <w:sz w:val="24"/>
          <w:szCs w:val="24"/>
        </w:rPr>
        <w:t xml:space="preserve"> </w:t>
      </w:r>
      <w:r w:rsidRPr="00C70689">
        <w:rPr>
          <w:sz w:val="24"/>
          <w:szCs w:val="24"/>
        </w:rPr>
        <w:t>и отражённые</w:t>
      </w:r>
      <w:r w:rsidRPr="00C70689">
        <w:rPr>
          <w:spacing w:val="-17"/>
          <w:sz w:val="24"/>
          <w:szCs w:val="24"/>
        </w:rPr>
        <w:t xml:space="preserve"> </w:t>
      </w:r>
      <w:r w:rsidRPr="00C70689">
        <w:rPr>
          <w:sz w:val="24"/>
          <w:szCs w:val="24"/>
        </w:rPr>
        <w:t>в</w:t>
      </w:r>
      <w:r w:rsidRPr="00C70689">
        <w:rPr>
          <w:spacing w:val="21"/>
          <w:sz w:val="24"/>
          <w:szCs w:val="24"/>
        </w:rPr>
        <w:t xml:space="preserve"> </w:t>
      </w:r>
      <w:r w:rsidRPr="00C70689">
        <w:rPr>
          <w:sz w:val="24"/>
          <w:szCs w:val="24"/>
        </w:rPr>
        <w:t>нём</w:t>
      </w:r>
      <w:r w:rsidRPr="00C70689">
        <w:rPr>
          <w:spacing w:val="20"/>
          <w:sz w:val="24"/>
          <w:szCs w:val="24"/>
        </w:rPr>
        <w:t xml:space="preserve"> </w:t>
      </w:r>
      <w:r w:rsidRPr="00C70689">
        <w:rPr>
          <w:sz w:val="24"/>
          <w:szCs w:val="24"/>
        </w:rPr>
        <w:t xml:space="preserve">реалии; характеризовать героев-персонажей, давать их сравнительные характеристики, </w:t>
      </w:r>
      <w:r w:rsidRPr="00C70689">
        <w:rPr>
          <w:spacing w:val="-4"/>
          <w:sz w:val="24"/>
          <w:szCs w:val="24"/>
        </w:rPr>
        <w:t>оценивать</w:t>
      </w:r>
      <w:r w:rsidRPr="00C70689">
        <w:rPr>
          <w:spacing w:val="-14"/>
          <w:sz w:val="24"/>
          <w:szCs w:val="24"/>
        </w:rPr>
        <w:t xml:space="preserve"> </w:t>
      </w:r>
      <w:r w:rsidRPr="00C70689">
        <w:rPr>
          <w:spacing w:val="-4"/>
          <w:sz w:val="24"/>
          <w:szCs w:val="24"/>
        </w:rPr>
        <w:t>систему</w:t>
      </w:r>
      <w:r w:rsidRPr="00C70689">
        <w:rPr>
          <w:spacing w:val="-1"/>
          <w:sz w:val="24"/>
          <w:szCs w:val="24"/>
        </w:rPr>
        <w:t xml:space="preserve"> </w:t>
      </w:r>
      <w:r w:rsidRPr="00C70689">
        <w:rPr>
          <w:spacing w:val="-4"/>
          <w:sz w:val="24"/>
          <w:szCs w:val="24"/>
        </w:rPr>
        <w:t>образов;</w:t>
      </w:r>
      <w:r w:rsidRPr="00C70689">
        <w:rPr>
          <w:spacing w:val="-13"/>
          <w:sz w:val="24"/>
          <w:szCs w:val="24"/>
        </w:rPr>
        <w:t xml:space="preserve"> </w:t>
      </w:r>
      <w:r w:rsidRPr="00C70689">
        <w:rPr>
          <w:spacing w:val="-4"/>
          <w:sz w:val="24"/>
          <w:szCs w:val="24"/>
        </w:rPr>
        <w:t>выявлять особенности</w:t>
      </w:r>
      <w:r w:rsidRPr="00C70689">
        <w:rPr>
          <w:spacing w:val="-10"/>
          <w:sz w:val="24"/>
          <w:szCs w:val="24"/>
        </w:rPr>
        <w:t xml:space="preserve"> </w:t>
      </w:r>
      <w:r w:rsidRPr="00C70689">
        <w:rPr>
          <w:spacing w:val="-4"/>
          <w:sz w:val="24"/>
          <w:szCs w:val="24"/>
        </w:rPr>
        <w:t>композиции</w:t>
      </w:r>
      <w:r w:rsidRPr="00C70689">
        <w:rPr>
          <w:spacing w:val="-10"/>
          <w:sz w:val="24"/>
          <w:szCs w:val="24"/>
        </w:rPr>
        <w:t xml:space="preserve"> </w:t>
      </w:r>
      <w:r w:rsidRPr="00C70689">
        <w:rPr>
          <w:spacing w:val="-4"/>
          <w:sz w:val="24"/>
          <w:szCs w:val="24"/>
        </w:rPr>
        <w:t>и</w:t>
      </w:r>
      <w:r w:rsidRPr="00C70689">
        <w:rPr>
          <w:spacing w:val="-10"/>
          <w:sz w:val="24"/>
          <w:szCs w:val="24"/>
        </w:rPr>
        <w:t xml:space="preserve"> </w:t>
      </w:r>
      <w:r w:rsidRPr="00C70689">
        <w:rPr>
          <w:spacing w:val="-4"/>
          <w:sz w:val="24"/>
          <w:szCs w:val="24"/>
        </w:rPr>
        <w:t>основной</w:t>
      </w:r>
      <w:r w:rsidRPr="00C70689">
        <w:rPr>
          <w:spacing w:val="-10"/>
          <w:sz w:val="24"/>
          <w:szCs w:val="24"/>
        </w:rPr>
        <w:t xml:space="preserve"> </w:t>
      </w:r>
      <w:r w:rsidRPr="00C70689">
        <w:rPr>
          <w:spacing w:val="-4"/>
          <w:sz w:val="24"/>
          <w:szCs w:val="24"/>
        </w:rPr>
        <w:t xml:space="preserve">конфликт </w:t>
      </w:r>
      <w:r w:rsidRPr="00C70689">
        <w:rPr>
          <w:sz w:val="24"/>
          <w:szCs w:val="24"/>
        </w:rPr>
        <w:t>произведения; характеризовать авторский пафос; выявлять и осмыслять формы авторской</w:t>
      </w:r>
      <w:r w:rsidRPr="00C70689">
        <w:rPr>
          <w:spacing w:val="40"/>
          <w:sz w:val="24"/>
          <w:szCs w:val="24"/>
        </w:rPr>
        <w:t xml:space="preserve">  </w:t>
      </w:r>
      <w:r w:rsidRPr="00C70689">
        <w:rPr>
          <w:sz w:val="24"/>
          <w:szCs w:val="24"/>
        </w:rPr>
        <w:t>оценки</w:t>
      </w:r>
      <w:r w:rsidRPr="00C70689">
        <w:rPr>
          <w:spacing w:val="40"/>
          <w:sz w:val="24"/>
          <w:szCs w:val="24"/>
        </w:rPr>
        <w:t xml:space="preserve">  </w:t>
      </w:r>
      <w:r w:rsidRPr="00C70689">
        <w:rPr>
          <w:sz w:val="24"/>
          <w:szCs w:val="24"/>
        </w:rPr>
        <w:t>героев,</w:t>
      </w:r>
      <w:r w:rsidRPr="00C70689">
        <w:rPr>
          <w:spacing w:val="40"/>
          <w:sz w:val="24"/>
          <w:szCs w:val="24"/>
        </w:rPr>
        <w:t xml:space="preserve">  </w:t>
      </w:r>
      <w:r w:rsidRPr="00C70689">
        <w:rPr>
          <w:sz w:val="24"/>
          <w:szCs w:val="24"/>
        </w:rPr>
        <w:t>событий,</w:t>
      </w:r>
      <w:r w:rsidRPr="00C70689">
        <w:rPr>
          <w:spacing w:val="40"/>
          <w:sz w:val="24"/>
          <w:szCs w:val="24"/>
        </w:rPr>
        <w:t xml:space="preserve">  </w:t>
      </w:r>
      <w:r w:rsidRPr="00C70689">
        <w:rPr>
          <w:sz w:val="24"/>
          <w:szCs w:val="24"/>
        </w:rPr>
        <w:t>характер</w:t>
      </w:r>
      <w:r w:rsidRPr="00C70689">
        <w:rPr>
          <w:spacing w:val="40"/>
          <w:sz w:val="24"/>
          <w:szCs w:val="24"/>
        </w:rPr>
        <w:t xml:space="preserve">  </w:t>
      </w:r>
      <w:r w:rsidRPr="00C70689">
        <w:rPr>
          <w:sz w:val="24"/>
          <w:szCs w:val="24"/>
        </w:rPr>
        <w:t>авторских</w:t>
      </w:r>
      <w:r w:rsidRPr="00C70689">
        <w:rPr>
          <w:spacing w:val="40"/>
          <w:sz w:val="24"/>
          <w:szCs w:val="24"/>
        </w:rPr>
        <w:t xml:space="preserve">  </w:t>
      </w:r>
      <w:r w:rsidRPr="00C70689">
        <w:rPr>
          <w:sz w:val="24"/>
          <w:szCs w:val="24"/>
        </w:rPr>
        <w:t>взаимоотношений</w:t>
      </w:r>
      <w:r w:rsidRPr="00C70689">
        <w:rPr>
          <w:spacing w:val="40"/>
          <w:sz w:val="24"/>
          <w:szCs w:val="24"/>
        </w:rPr>
        <w:t xml:space="preserve"> </w:t>
      </w:r>
      <w:r w:rsidRPr="00C70689">
        <w:rPr>
          <w:sz w:val="24"/>
          <w:szCs w:val="24"/>
        </w:rPr>
        <w:t>с</w:t>
      </w:r>
      <w:r w:rsidRPr="00C70689">
        <w:rPr>
          <w:spacing w:val="27"/>
          <w:sz w:val="24"/>
          <w:szCs w:val="24"/>
        </w:rPr>
        <w:t xml:space="preserve"> </w:t>
      </w:r>
      <w:r w:rsidRPr="00C70689">
        <w:rPr>
          <w:sz w:val="24"/>
          <w:szCs w:val="24"/>
        </w:rPr>
        <w:t>читателем как адресатом</w:t>
      </w:r>
      <w:r w:rsidRPr="00C70689">
        <w:rPr>
          <w:spacing w:val="-12"/>
          <w:sz w:val="24"/>
          <w:szCs w:val="24"/>
        </w:rPr>
        <w:t xml:space="preserve"> </w:t>
      </w:r>
      <w:r w:rsidRPr="00C70689">
        <w:rPr>
          <w:sz w:val="24"/>
          <w:szCs w:val="24"/>
        </w:rPr>
        <w:t>произведения;</w:t>
      </w:r>
      <w:r w:rsidRPr="00C70689">
        <w:rPr>
          <w:spacing w:val="-1"/>
          <w:sz w:val="24"/>
          <w:szCs w:val="24"/>
        </w:rPr>
        <w:t xml:space="preserve"> </w:t>
      </w:r>
      <w:r w:rsidRPr="00C70689">
        <w:rPr>
          <w:sz w:val="24"/>
          <w:szCs w:val="24"/>
        </w:rPr>
        <w:t>объяснять</w:t>
      </w:r>
      <w:r w:rsidRPr="00C70689">
        <w:rPr>
          <w:spacing w:val="-6"/>
          <w:sz w:val="24"/>
          <w:szCs w:val="24"/>
        </w:rPr>
        <w:t xml:space="preserve"> </w:t>
      </w:r>
      <w:r w:rsidRPr="00C70689">
        <w:rPr>
          <w:sz w:val="24"/>
          <w:szCs w:val="24"/>
        </w:rPr>
        <w:t>своё понимание</w:t>
      </w:r>
      <w:r w:rsidRPr="00C70689">
        <w:rPr>
          <w:spacing w:val="-3"/>
          <w:sz w:val="24"/>
          <w:szCs w:val="24"/>
        </w:rPr>
        <w:t xml:space="preserve"> </w:t>
      </w:r>
      <w:r w:rsidRPr="00C70689">
        <w:rPr>
          <w:sz w:val="24"/>
          <w:szCs w:val="24"/>
        </w:rPr>
        <w:t xml:space="preserve">нравственно- </w:t>
      </w:r>
      <w:r w:rsidRPr="00C70689">
        <w:rPr>
          <w:spacing w:val="-2"/>
          <w:sz w:val="24"/>
          <w:szCs w:val="24"/>
        </w:rPr>
        <w:t>философской,</w:t>
      </w:r>
      <w:r w:rsidRPr="00C70689">
        <w:rPr>
          <w:spacing w:val="-9"/>
          <w:sz w:val="24"/>
          <w:szCs w:val="24"/>
        </w:rPr>
        <w:t xml:space="preserve"> </w:t>
      </w:r>
      <w:r w:rsidRPr="00C70689">
        <w:rPr>
          <w:spacing w:val="-2"/>
          <w:sz w:val="24"/>
          <w:szCs w:val="24"/>
        </w:rPr>
        <w:t>социально-исторической</w:t>
      </w:r>
      <w:r w:rsidRPr="00C70689">
        <w:rPr>
          <w:spacing w:val="-15"/>
          <w:sz w:val="24"/>
          <w:szCs w:val="24"/>
        </w:rPr>
        <w:t xml:space="preserve"> </w:t>
      </w:r>
      <w:r w:rsidRPr="00C70689">
        <w:rPr>
          <w:spacing w:val="-2"/>
          <w:sz w:val="24"/>
          <w:szCs w:val="24"/>
        </w:rPr>
        <w:t>и эстетической</w:t>
      </w:r>
      <w:r w:rsidRPr="00C70689">
        <w:rPr>
          <w:spacing w:val="-15"/>
          <w:sz w:val="24"/>
          <w:szCs w:val="24"/>
        </w:rPr>
        <w:t xml:space="preserve"> </w:t>
      </w:r>
      <w:r w:rsidRPr="00C70689">
        <w:rPr>
          <w:spacing w:val="-2"/>
          <w:sz w:val="24"/>
          <w:szCs w:val="24"/>
        </w:rPr>
        <w:t>проблематики</w:t>
      </w:r>
      <w:r w:rsidRPr="00C70689">
        <w:rPr>
          <w:spacing w:val="-15"/>
          <w:sz w:val="24"/>
          <w:szCs w:val="24"/>
        </w:rPr>
        <w:t xml:space="preserve"> </w:t>
      </w:r>
      <w:r w:rsidRPr="00C70689">
        <w:rPr>
          <w:spacing w:val="-2"/>
          <w:sz w:val="24"/>
          <w:szCs w:val="24"/>
        </w:rPr>
        <w:t xml:space="preserve">произведений </w:t>
      </w:r>
      <w:r w:rsidRPr="00C70689">
        <w:rPr>
          <w:sz w:val="24"/>
          <w:szCs w:val="24"/>
        </w:rPr>
        <w:t>(с учётом возраста и</w:t>
      </w:r>
      <w:r w:rsidRPr="00C70689">
        <w:rPr>
          <w:spacing w:val="40"/>
          <w:sz w:val="24"/>
          <w:szCs w:val="24"/>
        </w:rPr>
        <w:t xml:space="preserve"> </w:t>
      </w:r>
      <w:r w:rsidRPr="00C70689">
        <w:rPr>
          <w:sz w:val="24"/>
          <w:szCs w:val="24"/>
        </w:rPr>
        <w:t>литературного развития обучающихся); выявлять языковые особенности художественного произведения, поэтической и</w:t>
      </w:r>
      <w:r w:rsidRPr="00C70689">
        <w:rPr>
          <w:spacing w:val="40"/>
          <w:sz w:val="24"/>
          <w:szCs w:val="24"/>
        </w:rPr>
        <w:t xml:space="preserve"> </w:t>
      </w:r>
      <w:r w:rsidRPr="00C70689">
        <w:rPr>
          <w:sz w:val="24"/>
          <w:szCs w:val="24"/>
        </w:rPr>
        <w:t>прозаической речи, находить</w:t>
      </w:r>
      <w:r w:rsidRPr="00C70689">
        <w:rPr>
          <w:spacing w:val="80"/>
          <w:w w:val="150"/>
          <w:sz w:val="24"/>
          <w:szCs w:val="24"/>
        </w:rPr>
        <w:t xml:space="preserve"> </w:t>
      </w:r>
      <w:r w:rsidRPr="00C70689">
        <w:rPr>
          <w:sz w:val="24"/>
          <w:szCs w:val="24"/>
        </w:rPr>
        <w:t>основные</w:t>
      </w:r>
      <w:r w:rsidRPr="00C70689">
        <w:rPr>
          <w:spacing w:val="80"/>
          <w:w w:val="150"/>
          <w:sz w:val="24"/>
          <w:szCs w:val="24"/>
        </w:rPr>
        <w:t xml:space="preserve"> </w:t>
      </w:r>
      <w:r w:rsidRPr="00C70689">
        <w:rPr>
          <w:sz w:val="24"/>
          <w:szCs w:val="24"/>
        </w:rPr>
        <w:t>изобразительно-выразительные</w:t>
      </w:r>
      <w:r w:rsidRPr="00C70689">
        <w:rPr>
          <w:spacing w:val="80"/>
          <w:w w:val="150"/>
          <w:sz w:val="24"/>
          <w:szCs w:val="24"/>
        </w:rPr>
        <w:t xml:space="preserve"> </w:t>
      </w:r>
      <w:r w:rsidRPr="00C70689">
        <w:rPr>
          <w:sz w:val="24"/>
          <w:szCs w:val="24"/>
        </w:rPr>
        <w:t>средства,</w:t>
      </w:r>
      <w:r w:rsidRPr="00C70689">
        <w:rPr>
          <w:spacing w:val="40"/>
          <w:sz w:val="24"/>
          <w:szCs w:val="24"/>
        </w:rPr>
        <w:t xml:space="preserve">  </w:t>
      </w:r>
      <w:r w:rsidRPr="00C70689">
        <w:rPr>
          <w:sz w:val="24"/>
          <w:szCs w:val="24"/>
        </w:rPr>
        <w:t>характерные</w:t>
      </w:r>
      <w:r w:rsidRPr="00C70689">
        <w:rPr>
          <w:spacing w:val="80"/>
          <w:sz w:val="24"/>
          <w:szCs w:val="24"/>
        </w:rPr>
        <w:t xml:space="preserve"> </w:t>
      </w:r>
      <w:r w:rsidRPr="00C70689">
        <w:rPr>
          <w:sz w:val="24"/>
          <w:szCs w:val="24"/>
        </w:rPr>
        <w:t>для</w:t>
      </w:r>
      <w:r w:rsidRPr="00C70689">
        <w:rPr>
          <w:spacing w:val="-8"/>
          <w:sz w:val="24"/>
          <w:szCs w:val="24"/>
        </w:rPr>
        <w:t xml:space="preserve"> </w:t>
      </w:r>
      <w:r w:rsidRPr="00C70689">
        <w:rPr>
          <w:sz w:val="24"/>
          <w:szCs w:val="24"/>
        </w:rPr>
        <w:t>творческой</w:t>
      </w:r>
      <w:r w:rsidRPr="00C70689">
        <w:rPr>
          <w:spacing w:val="-35"/>
          <w:sz w:val="24"/>
          <w:szCs w:val="24"/>
        </w:rPr>
        <w:t xml:space="preserve"> </w:t>
      </w:r>
      <w:r w:rsidRPr="00C70689">
        <w:rPr>
          <w:sz w:val="24"/>
          <w:szCs w:val="24"/>
        </w:rPr>
        <w:t>манеры</w:t>
      </w:r>
      <w:r w:rsidRPr="00C70689">
        <w:rPr>
          <w:spacing w:val="-27"/>
          <w:sz w:val="24"/>
          <w:szCs w:val="24"/>
        </w:rPr>
        <w:t xml:space="preserve"> </w:t>
      </w:r>
      <w:r w:rsidRPr="00C70689">
        <w:rPr>
          <w:sz w:val="24"/>
          <w:szCs w:val="24"/>
        </w:rPr>
        <w:t>и</w:t>
      </w:r>
      <w:r w:rsidRPr="00C70689">
        <w:rPr>
          <w:spacing w:val="-16"/>
          <w:sz w:val="24"/>
          <w:szCs w:val="24"/>
        </w:rPr>
        <w:t xml:space="preserve"> </w:t>
      </w:r>
      <w:r w:rsidRPr="00C70689">
        <w:rPr>
          <w:sz w:val="24"/>
          <w:szCs w:val="24"/>
        </w:rPr>
        <w:t>стиля</w:t>
      </w:r>
      <w:r w:rsidRPr="00C70689">
        <w:rPr>
          <w:spacing w:val="-8"/>
          <w:sz w:val="24"/>
          <w:szCs w:val="24"/>
        </w:rPr>
        <w:t xml:space="preserve"> </w:t>
      </w:r>
      <w:r w:rsidRPr="00C70689">
        <w:rPr>
          <w:sz w:val="24"/>
          <w:szCs w:val="24"/>
        </w:rPr>
        <w:t>писателя,</w:t>
      </w:r>
      <w:r w:rsidRPr="00C70689">
        <w:rPr>
          <w:spacing w:val="-8"/>
          <w:sz w:val="24"/>
          <w:szCs w:val="24"/>
        </w:rPr>
        <w:t xml:space="preserve"> </w:t>
      </w:r>
      <w:r w:rsidRPr="00C70689">
        <w:rPr>
          <w:sz w:val="24"/>
          <w:szCs w:val="24"/>
        </w:rPr>
        <w:t>определять</w:t>
      </w:r>
      <w:r w:rsidRPr="00C70689">
        <w:rPr>
          <w:spacing w:val="-5"/>
          <w:sz w:val="24"/>
          <w:szCs w:val="24"/>
        </w:rPr>
        <w:t xml:space="preserve"> </w:t>
      </w:r>
      <w:r w:rsidRPr="00C70689">
        <w:rPr>
          <w:sz w:val="24"/>
          <w:szCs w:val="24"/>
        </w:rPr>
        <w:t>их</w:t>
      </w:r>
      <w:r w:rsidRPr="00C70689">
        <w:rPr>
          <w:spacing w:val="-2"/>
          <w:sz w:val="24"/>
          <w:szCs w:val="24"/>
        </w:rPr>
        <w:t xml:space="preserve"> </w:t>
      </w:r>
      <w:r w:rsidRPr="00C70689">
        <w:rPr>
          <w:sz w:val="24"/>
          <w:szCs w:val="24"/>
        </w:rPr>
        <w:t>художественные</w:t>
      </w:r>
      <w:r w:rsidRPr="00C70689">
        <w:rPr>
          <w:spacing w:val="-21"/>
          <w:sz w:val="24"/>
          <w:szCs w:val="24"/>
        </w:rPr>
        <w:t xml:space="preserve"> </w:t>
      </w:r>
      <w:r w:rsidRPr="00C70689">
        <w:rPr>
          <w:sz w:val="24"/>
          <w:szCs w:val="24"/>
        </w:rPr>
        <w:t>функции;</w:t>
      </w:r>
    </w:p>
    <w:p w:rsidR="006837D4" w:rsidRPr="00C70689" w:rsidRDefault="006837D4" w:rsidP="006837D4">
      <w:pPr>
        <w:pStyle w:val="a3"/>
        <w:numPr>
          <w:ilvl w:val="0"/>
          <w:numId w:val="3"/>
        </w:numPr>
        <w:ind w:right="172"/>
        <w:rPr>
          <w:sz w:val="24"/>
          <w:szCs w:val="24"/>
        </w:rPr>
      </w:pPr>
      <w:r w:rsidRPr="00C70689">
        <w:rPr>
          <w:sz w:val="24"/>
          <w:szCs w:val="24"/>
        </w:rPr>
        <w:t>владеть сущностью и пониманием смысловых функций теоретико- литературных</w:t>
      </w:r>
      <w:r w:rsidRPr="00C70689">
        <w:rPr>
          <w:spacing w:val="40"/>
          <w:sz w:val="24"/>
          <w:szCs w:val="24"/>
        </w:rPr>
        <w:t xml:space="preserve"> </w:t>
      </w:r>
      <w:r w:rsidRPr="00C70689">
        <w:rPr>
          <w:sz w:val="24"/>
          <w:szCs w:val="24"/>
        </w:rPr>
        <w:t>понятий</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самостоятельно</w:t>
      </w:r>
      <w:r w:rsidRPr="00C70689">
        <w:rPr>
          <w:spacing w:val="40"/>
          <w:sz w:val="24"/>
          <w:szCs w:val="24"/>
        </w:rPr>
        <w:t xml:space="preserve"> </w:t>
      </w:r>
      <w:r w:rsidRPr="00C70689">
        <w:rPr>
          <w:sz w:val="24"/>
          <w:szCs w:val="24"/>
        </w:rPr>
        <w:t>использовать</w:t>
      </w:r>
      <w:r w:rsidRPr="00C70689">
        <w:rPr>
          <w:spacing w:val="40"/>
          <w:sz w:val="24"/>
          <w:szCs w:val="24"/>
        </w:rPr>
        <w:t xml:space="preserve"> </w:t>
      </w:r>
      <w:r w:rsidRPr="00C70689">
        <w:rPr>
          <w:sz w:val="24"/>
          <w:szCs w:val="24"/>
        </w:rPr>
        <w:t>их</w:t>
      </w:r>
      <w:r w:rsidRPr="00C70689">
        <w:rPr>
          <w:spacing w:val="80"/>
          <w:sz w:val="24"/>
          <w:szCs w:val="24"/>
        </w:rPr>
        <w:t xml:space="preserve"> </w:t>
      </w:r>
      <w:r w:rsidRPr="00C70689">
        <w:rPr>
          <w:sz w:val="24"/>
          <w:szCs w:val="24"/>
        </w:rPr>
        <w:t>в</w:t>
      </w:r>
      <w:r w:rsidRPr="00C70689">
        <w:rPr>
          <w:spacing w:val="80"/>
          <w:sz w:val="24"/>
          <w:szCs w:val="24"/>
        </w:rPr>
        <w:t xml:space="preserve"> </w:t>
      </w:r>
      <w:r w:rsidRPr="00C70689">
        <w:rPr>
          <w:sz w:val="24"/>
          <w:szCs w:val="24"/>
        </w:rPr>
        <w:t>процессе</w:t>
      </w:r>
      <w:r w:rsidRPr="00C70689">
        <w:rPr>
          <w:spacing w:val="78"/>
          <w:sz w:val="24"/>
          <w:szCs w:val="24"/>
        </w:rPr>
        <w:t xml:space="preserve"> </w:t>
      </w:r>
      <w:r w:rsidRPr="00C70689">
        <w:rPr>
          <w:sz w:val="24"/>
          <w:szCs w:val="24"/>
        </w:rPr>
        <w:t>анализа</w:t>
      </w:r>
      <w:r w:rsidRPr="00C70689">
        <w:rPr>
          <w:spacing w:val="40"/>
          <w:sz w:val="24"/>
          <w:szCs w:val="24"/>
        </w:rPr>
        <w:t xml:space="preserve"> </w:t>
      </w:r>
      <w:r w:rsidRPr="00C70689">
        <w:rPr>
          <w:sz w:val="24"/>
          <w:szCs w:val="24"/>
        </w:rPr>
        <w:t>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w:t>
      </w:r>
      <w:r w:rsidRPr="00C70689">
        <w:rPr>
          <w:spacing w:val="40"/>
          <w:sz w:val="24"/>
          <w:szCs w:val="24"/>
        </w:rPr>
        <w:t xml:space="preserve"> </w:t>
      </w:r>
      <w:r w:rsidRPr="00C70689">
        <w:rPr>
          <w:sz w:val="24"/>
          <w:szCs w:val="24"/>
        </w:rPr>
        <w:t>содержание литературного произведения; тема,</w:t>
      </w:r>
      <w:r w:rsidRPr="00C70689">
        <w:rPr>
          <w:spacing w:val="40"/>
          <w:sz w:val="24"/>
          <w:szCs w:val="24"/>
        </w:rPr>
        <w:t xml:space="preserve"> </w:t>
      </w:r>
      <w:r w:rsidRPr="00C70689">
        <w:rPr>
          <w:sz w:val="24"/>
          <w:szCs w:val="24"/>
        </w:rPr>
        <w:t>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w:t>
      </w:r>
      <w:r w:rsidRPr="00C70689">
        <w:rPr>
          <w:spacing w:val="40"/>
          <w:sz w:val="24"/>
          <w:szCs w:val="24"/>
        </w:rPr>
        <w:t xml:space="preserve"> </w:t>
      </w:r>
      <w:r w:rsidRPr="00C70689">
        <w:rPr>
          <w:sz w:val="24"/>
          <w:szCs w:val="24"/>
        </w:rPr>
        <w:t>образов; автор, повествователь, рассказчик, литературный герой (персонаж), лирический герой, речевая характеристика героя;</w:t>
      </w:r>
      <w:r w:rsidRPr="00C70689">
        <w:rPr>
          <w:spacing w:val="-1"/>
          <w:sz w:val="24"/>
          <w:szCs w:val="24"/>
        </w:rPr>
        <w:t xml:space="preserve"> </w:t>
      </w:r>
      <w:r w:rsidRPr="00C70689">
        <w:rPr>
          <w:sz w:val="24"/>
          <w:szCs w:val="24"/>
        </w:rPr>
        <w:t>портрет, пейзаж, интерьер,</w:t>
      </w:r>
      <w:r w:rsidRPr="00C70689">
        <w:rPr>
          <w:spacing w:val="-10"/>
          <w:sz w:val="24"/>
          <w:szCs w:val="24"/>
        </w:rPr>
        <w:t xml:space="preserve"> </w:t>
      </w:r>
      <w:r w:rsidRPr="00C70689">
        <w:rPr>
          <w:sz w:val="24"/>
          <w:szCs w:val="24"/>
        </w:rPr>
        <w:t>художественная деталь, символ; юмор, ирония, сатира, сарказм, гротеск; эпитет,</w:t>
      </w:r>
      <w:r w:rsidRPr="00C70689">
        <w:rPr>
          <w:spacing w:val="40"/>
          <w:sz w:val="24"/>
          <w:szCs w:val="24"/>
        </w:rPr>
        <w:t xml:space="preserve"> </w:t>
      </w:r>
      <w:r w:rsidRPr="00C70689">
        <w:rPr>
          <w:sz w:val="24"/>
          <w:szCs w:val="24"/>
        </w:rPr>
        <w:t>метафора, сравнение; олицетворение, гипербола;</w:t>
      </w:r>
      <w:r w:rsidRPr="00C70689">
        <w:rPr>
          <w:spacing w:val="-5"/>
          <w:sz w:val="24"/>
          <w:szCs w:val="24"/>
        </w:rPr>
        <w:t xml:space="preserve"> </w:t>
      </w:r>
      <w:r w:rsidRPr="00C70689">
        <w:rPr>
          <w:sz w:val="24"/>
          <w:szCs w:val="24"/>
        </w:rPr>
        <w:t>антитеза, аллегория;</w:t>
      </w:r>
      <w:r w:rsidRPr="00C70689">
        <w:rPr>
          <w:spacing w:val="-5"/>
          <w:sz w:val="24"/>
          <w:szCs w:val="24"/>
        </w:rPr>
        <w:t xml:space="preserve"> </w:t>
      </w:r>
      <w:r w:rsidRPr="00C70689">
        <w:rPr>
          <w:sz w:val="24"/>
          <w:szCs w:val="24"/>
        </w:rPr>
        <w:t>анафора;</w:t>
      </w:r>
      <w:r w:rsidRPr="00C70689">
        <w:rPr>
          <w:spacing w:val="-5"/>
          <w:sz w:val="24"/>
          <w:szCs w:val="24"/>
        </w:rPr>
        <w:t xml:space="preserve"> </w:t>
      </w:r>
      <w:r w:rsidRPr="00C70689">
        <w:rPr>
          <w:sz w:val="24"/>
          <w:szCs w:val="24"/>
        </w:rPr>
        <w:t>звукопись (аллитерация, ассонанс); стихотворный метр (хорей, ямб, дактиль, амфибрахий, анапест), ритм, рифма, строфа;</w:t>
      </w:r>
      <w:r w:rsidRPr="00C70689">
        <w:rPr>
          <w:spacing w:val="-9"/>
          <w:sz w:val="24"/>
          <w:szCs w:val="24"/>
        </w:rPr>
        <w:t xml:space="preserve"> </w:t>
      </w:r>
      <w:r w:rsidRPr="00C70689">
        <w:rPr>
          <w:sz w:val="24"/>
          <w:szCs w:val="24"/>
        </w:rPr>
        <w:t>афоризм);</w:t>
      </w:r>
    </w:p>
    <w:p w:rsidR="006837D4" w:rsidRPr="00C70689" w:rsidRDefault="006837D4" w:rsidP="006837D4">
      <w:pPr>
        <w:pStyle w:val="a3"/>
        <w:numPr>
          <w:ilvl w:val="0"/>
          <w:numId w:val="3"/>
        </w:numPr>
        <w:ind w:right="172"/>
        <w:rPr>
          <w:sz w:val="24"/>
          <w:szCs w:val="24"/>
        </w:rPr>
      </w:pPr>
      <w:r w:rsidRPr="00C70689">
        <w:rPr>
          <w:sz w:val="24"/>
          <w:szCs w:val="24"/>
        </w:rPr>
        <w:t xml:space="preserve">рассматривать отдельные изученные произведения в рамках историко- литературного процесса (определять и учитывать при анализе принадлежность произведения к историческому времени, определённому литературному </w:t>
      </w:r>
      <w:r w:rsidRPr="00C70689">
        <w:rPr>
          <w:spacing w:val="-2"/>
          <w:sz w:val="24"/>
          <w:szCs w:val="24"/>
        </w:rPr>
        <w:t>направлению);</w:t>
      </w:r>
    </w:p>
    <w:p w:rsidR="006837D4" w:rsidRPr="00C70689" w:rsidRDefault="006837D4" w:rsidP="006837D4">
      <w:pPr>
        <w:pStyle w:val="a3"/>
        <w:numPr>
          <w:ilvl w:val="0"/>
          <w:numId w:val="3"/>
        </w:numPr>
        <w:ind w:right="197"/>
        <w:rPr>
          <w:sz w:val="24"/>
          <w:szCs w:val="24"/>
        </w:rPr>
      </w:pPr>
      <w:r w:rsidRPr="00C70689">
        <w:rPr>
          <w:sz w:val="24"/>
          <w:szCs w:val="24"/>
        </w:rPr>
        <w:t>выделять в произведениях</w:t>
      </w:r>
      <w:r w:rsidRPr="00C70689">
        <w:rPr>
          <w:spacing w:val="-8"/>
          <w:sz w:val="24"/>
          <w:szCs w:val="24"/>
        </w:rPr>
        <w:t xml:space="preserve"> </w:t>
      </w:r>
      <w:r w:rsidRPr="00C70689">
        <w:rPr>
          <w:sz w:val="24"/>
          <w:szCs w:val="24"/>
        </w:rPr>
        <w:t>элементы художественной</w:t>
      </w:r>
      <w:r w:rsidRPr="00C70689">
        <w:rPr>
          <w:spacing w:val="-2"/>
          <w:sz w:val="24"/>
          <w:szCs w:val="24"/>
        </w:rPr>
        <w:t xml:space="preserve"> </w:t>
      </w:r>
      <w:r w:rsidRPr="00C70689">
        <w:rPr>
          <w:sz w:val="24"/>
          <w:szCs w:val="24"/>
        </w:rPr>
        <w:t>формы и</w:t>
      </w:r>
      <w:r w:rsidRPr="00C70689">
        <w:rPr>
          <w:spacing w:val="-2"/>
          <w:sz w:val="24"/>
          <w:szCs w:val="24"/>
        </w:rPr>
        <w:t xml:space="preserve"> </w:t>
      </w:r>
      <w:r w:rsidRPr="00C70689">
        <w:rPr>
          <w:sz w:val="24"/>
          <w:szCs w:val="24"/>
        </w:rPr>
        <w:t>обнаруживать связи между ними, определять родо-жанровую специфику изученного художественного</w:t>
      </w:r>
      <w:r w:rsidRPr="00C70689">
        <w:rPr>
          <w:spacing w:val="-7"/>
          <w:sz w:val="24"/>
          <w:szCs w:val="24"/>
        </w:rPr>
        <w:t xml:space="preserve"> </w:t>
      </w:r>
      <w:r w:rsidRPr="00C70689">
        <w:rPr>
          <w:sz w:val="24"/>
          <w:szCs w:val="24"/>
        </w:rPr>
        <w:t>произведения;</w:t>
      </w:r>
    </w:p>
    <w:p w:rsidR="006837D4" w:rsidRPr="00C70689" w:rsidRDefault="006837D4" w:rsidP="006837D4">
      <w:pPr>
        <w:pStyle w:val="a3"/>
        <w:numPr>
          <w:ilvl w:val="0"/>
          <w:numId w:val="3"/>
        </w:numPr>
        <w:ind w:right="186"/>
        <w:rPr>
          <w:sz w:val="24"/>
          <w:szCs w:val="24"/>
        </w:rPr>
      </w:pPr>
      <w:r w:rsidRPr="00C70689">
        <w:rPr>
          <w:sz w:val="24"/>
          <w:szCs w:val="24"/>
        </w:rPr>
        <w:t>сопоставлять</w:t>
      </w:r>
      <w:r w:rsidRPr="00C70689">
        <w:rPr>
          <w:spacing w:val="-18"/>
          <w:sz w:val="24"/>
          <w:szCs w:val="24"/>
        </w:rPr>
        <w:t xml:space="preserve"> </w:t>
      </w:r>
      <w:r w:rsidRPr="00C70689">
        <w:rPr>
          <w:sz w:val="24"/>
          <w:szCs w:val="24"/>
        </w:rPr>
        <w:t>произведения,</w:t>
      </w:r>
      <w:r w:rsidRPr="00C70689">
        <w:rPr>
          <w:spacing w:val="-17"/>
          <w:sz w:val="24"/>
          <w:szCs w:val="24"/>
        </w:rPr>
        <w:t xml:space="preserve"> </w:t>
      </w:r>
      <w:r w:rsidRPr="00C70689">
        <w:rPr>
          <w:sz w:val="24"/>
          <w:szCs w:val="24"/>
        </w:rPr>
        <w:t>их</w:t>
      </w:r>
      <w:r w:rsidRPr="00C70689">
        <w:rPr>
          <w:spacing w:val="-9"/>
          <w:sz w:val="24"/>
          <w:szCs w:val="24"/>
        </w:rPr>
        <w:t xml:space="preserve"> </w:t>
      </w:r>
      <w:r w:rsidRPr="00C70689">
        <w:rPr>
          <w:sz w:val="24"/>
          <w:szCs w:val="24"/>
        </w:rPr>
        <w:t>фрагменты,</w:t>
      </w:r>
      <w:r w:rsidRPr="00C70689">
        <w:rPr>
          <w:spacing w:val="-11"/>
          <w:sz w:val="24"/>
          <w:szCs w:val="24"/>
        </w:rPr>
        <w:t xml:space="preserve"> </w:t>
      </w:r>
      <w:r w:rsidRPr="00C70689">
        <w:rPr>
          <w:sz w:val="24"/>
          <w:szCs w:val="24"/>
        </w:rPr>
        <w:t>образы</w:t>
      </w:r>
      <w:r w:rsidRPr="00C70689">
        <w:rPr>
          <w:spacing w:val="-11"/>
          <w:sz w:val="24"/>
          <w:szCs w:val="24"/>
        </w:rPr>
        <w:t xml:space="preserve"> </w:t>
      </w:r>
      <w:r w:rsidRPr="00C70689">
        <w:rPr>
          <w:sz w:val="24"/>
          <w:szCs w:val="24"/>
        </w:rPr>
        <w:t>персонажей,</w:t>
      </w:r>
      <w:r w:rsidRPr="00C70689">
        <w:rPr>
          <w:spacing w:val="-11"/>
          <w:sz w:val="24"/>
          <w:szCs w:val="24"/>
        </w:rPr>
        <w:t xml:space="preserve"> </w:t>
      </w:r>
      <w:r w:rsidRPr="00C70689">
        <w:rPr>
          <w:sz w:val="24"/>
          <w:szCs w:val="24"/>
        </w:rPr>
        <w:t>литературные явления и факты, сюжеты разных литературных произведений, темы, проблемы, жанры, художественные приёмы, эпизоды</w:t>
      </w:r>
      <w:r w:rsidRPr="00C70689">
        <w:rPr>
          <w:spacing w:val="-9"/>
          <w:sz w:val="24"/>
          <w:szCs w:val="24"/>
        </w:rPr>
        <w:t xml:space="preserve"> </w:t>
      </w:r>
      <w:r w:rsidRPr="00C70689">
        <w:rPr>
          <w:sz w:val="24"/>
          <w:szCs w:val="24"/>
        </w:rPr>
        <w:t>текста, особенности языка;</w:t>
      </w:r>
    </w:p>
    <w:p w:rsidR="006837D4" w:rsidRDefault="006837D4" w:rsidP="006837D4">
      <w:pPr>
        <w:pStyle w:val="a5"/>
        <w:numPr>
          <w:ilvl w:val="0"/>
          <w:numId w:val="3"/>
        </w:numPr>
        <w:tabs>
          <w:tab w:val="left" w:pos="1108"/>
        </w:tabs>
        <w:spacing w:before="103"/>
        <w:ind w:right="197"/>
        <w:rPr>
          <w:sz w:val="24"/>
          <w:szCs w:val="24"/>
        </w:rPr>
      </w:pPr>
      <w:r w:rsidRPr="006837D4">
        <w:rPr>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w:t>
      </w:r>
      <w:r w:rsidRPr="006837D4">
        <w:rPr>
          <w:spacing w:val="-37"/>
          <w:sz w:val="24"/>
          <w:szCs w:val="24"/>
        </w:rPr>
        <w:t xml:space="preserve"> </w:t>
      </w:r>
      <w:r w:rsidRPr="006837D4">
        <w:rPr>
          <w:sz w:val="24"/>
          <w:szCs w:val="24"/>
        </w:rPr>
        <w:t>графика);</w:t>
      </w:r>
    </w:p>
    <w:p w:rsidR="006837D4" w:rsidRPr="006837D4" w:rsidRDefault="006837D4" w:rsidP="006837D4">
      <w:pPr>
        <w:pStyle w:val="a5"/>
        <w:numPr>
          <w:ilvl w:val="0"/>
          <w:numId w:val="3"/>
        </w:numPr>
        <w:tabs>
          <w:tab w:val="left" w:pos="1108"/>
        </w:tabs>
        <w:spacing w:before="103"/>
        <w:ind w:right="197"/>
        <w:rPr>
          <w:sz w:val="24"/>
          <w:szCs w:val="24"/>
        </w:rPr>
      </w:pPr>
      <w:r w:rsidRPr="006837D4">
        <w:rPr>
          <w:sz w:val="24"/>
          <w:szCs w:val="24"/>
        </w:rPr>
        <w:t>выразительно</w:t>
      </w:r>
      <w:r w:rsidRPr="006837D4">
        <w:rPr>
          <w:spacing w:val="2"/>
          <w:sz w:val="24"/>
          <w:szCs w:val="24"/>
        </w:rPr>
        <w:t xml:space="preserve"> </w:t>
      </w:r>
      <w:r w:rsidRPr="006837D4">
        <w:rPr>
          <w:sz w:val="24"/>
          <w:szCs w:val="24"/>
        </w:rPr>
        <w:t>читать</w:t>
      </w:r>
      <w:r w:rsidRPr="006837D4">
        <w:rPr>
          <w:spacing w:val="34"/>
          <w:sz w:val="24"/>
          <w:szCs w:val="24"/>
        </w:rPr>
        <w:t xml:space="preserve"> </w:t>
      </w:r>
      <w:r w:rsidRPr="006837D4">
        <w:rPr>
          <w:sz w:val="24"/>
          <w:szCs w:val="24"/>
        </w:rPr>
        <w:t>стихи</w:t>
      </w:r>
      <w:r w:rsidRPr="006837D4">
        <w:rPr>
          <w:spacing w:val="41"/>
          <w:sz w:val="24"/>
          <w:szCs w:val="24"/>
        </w:rPr>
        <w:t xml:space="preserve"> </w:t>
      </w:r>
      <w:r w:rsidRPr="006837D4">
        <w:rPr>
          <w:sz w:val="24"/>
          <w:szCs w:val="24"/>
        </w:rPr>
        <w:t>и</w:t>
      </w:r>
      <w:r w:rsidRPr="006837D4">
        <w:rPr>
          <w:spacing w:val="57"/>
          <w:sz w:val="24"/>
          <w:szCs w:val="24"/>
        </w:rPr>
        <w:t xml:space="preserve"> </w:t>
      </w:r>
      <w:r w:rsidRPr="006837D4">
        <w:rPr>
          <w:sz w:val="24"/>
          <w:szCs w:val="24"/>
        </w:rPr>
        <w:t>прозу,</w:t>
      </w:r>
      <w:r w:rsidRPr="006837D4">
        <w:rPr>
          <w:spacing w:val="15"/>
          <w:sz w:val="24"/>
          <w:szCs w:val="24"/>
        </w:rPr>
        <w:t xml:space="preserve"> </w:t>
      </w:r>
      <w:r w:rsidRPr="006837D4">
        <w:rPr>
          <w:sz w:val="24"/>
          <w:szCs w:val="24"/>
        </w:rPr>
        <w:t>в</w:t>
      </w:r>
      <w:r w:rsidRPr="006837D4">
        <w:rPr>
          <w:spacing w:val="44"/>
          <w:sz w:val="24"/>
          <w:szCs w:val="24"/>
        </w:rPr>
        <w:t xml:space="preserve"> </w:t>
      </w:r>
      <w:r w:rsidRPr="006837D4">
        <w:rPr>
          <w:sz w:val="24"/>
          <w:szCs w:val="24"/>
        </w:rPr>
        <w:t>том</w:t>
      </w:r>
      <w:r w:rsidRPr="006837D4">
        <w:rPr>
          <w:spacing w:val="43"/>
          <w:sz w:val="24"/>
          <w:szCs w:val="24"/>
        </w:rPr>
        <w:t xml:space="preserve"> </w:t>
      </w:r>
      <w:r w:rsidRPr="006837D4">
        <w:rPr>
          <w:sz w:val="24"/>
          <w:szCs w:val="24"/>
        </w:rPr>
        <w:t>числе</w:t>
      </w:r>
      <w:r w:rsidRPr="006837D4">
        <w:rPr>
          <w:spacing w:val="37"/>
          <w:sz w:val="24"/>
          <w:szCs w:val="24"/>
        </w:rPr>
        <w:t xml:space="preserve"> </w:t>
      </w:r>
      <w:r w:rsidRPr="006837D4">
        <w:rPr>
          <w:sz w:val="24"/>
          <w:szCs w:val="24"/>
        </w:rPr>
        <w:t>наизусть</w:t>
      </w:r>
      <w:r w:rsidRPr="006837D4">
        <w:rPr>
          <w:spacing w:val="17"/>
          <w:sz w:val="24"/>
          <w:szCs w:val="24"/>
        </w:rPr>
        <w:t xml:space="preserve"> </w:t>
      </w:r>
      <w:r w:rsidRPr="006837D4">
        <w:rPr>
          <w:sz w:val="24"/>
          <w:szCs w:val="24"/>
        </w:rPr>
        <w:t>(не</w:t>
      </w:r>
      <w:r w:rsidRPr="006837D4">
        <w:rPr>
          <w:spacing w:val="69"/>
          <w:sz w:val="24"/>
          <w:szCs w:val="24"/>
        </w:rPr>
        <w:t xml:space="preserve"> </w:t>
      </w:r>
      <w:r w:rsidRPr="006837D4">
        <w:rPr>
          <w:sz w:val="24"/>
          <w:szCs w:val="24"/>
        </w:rPr>
        <w:t>менее</w:t>
      </w:r>
      <w:r w:rsidRPr="006837D4">
        <w:rPr>
          <w:spacing w:val="36"/>
          <w:sz w:val="24"/>
          <w:szCs w:val="24"/>
        </w:rPr>
        <w:t xml:space="preserve"> </w:t>
      </w:r>
      <w:r w:rsidRPr="006837D4">
        <w:rPr>
          <w:spacing w:val="-5"/>
          <w:sz w:val="24"/>
          <w:szCs w:val="24"/>
        </w:rPr>
        <w:t>11</w:t>
      </w:r>
    </w:p>
    <w:p w:rsidR="006837D4" w:rsidRDefault="006837D4" w:rsidP="006837D4">
      <w:pPr>
        <w:pStyle w:val="a3"/>
        <w:spacing w:before="23"/>
        <w:ind w:right="186"/>
        <w:jc w:val="left"/>
        <w:rPr>
          <w:spacing w:val="-2"/>
          <w:sz w:val="24"/>
          <w:szCs w:val="24"/>
        </w:rPr>
      </w:pPr>
      <w:r w:rsidRPr="00C70689">
        <w:rPr>
          <w:sz w:val="24"/>
          <w:szCs w:val="24"/>
        </w:rPr>
        <w:t>поэтических</w:t>
      </w:r>
      <w:r w:rsidRPr="00C70689">
        <w:rPr>
          <w:spacing w:val="40"/>
          <w:sz w:val="24"/>
          <w:szCs w:val="24"/>
        </w:rPr>
        <w:t xml:space="preserve"> </w:t>
      </w:r>
      <w:r w:rsidRPr="00C70689">
        <w:rPr>
          <w:sz w:val="24"/>
          <w:szCs w:val="24"/>
        </w:rPr>
        <w:t>произведений, не</w:t>
      </w:r>
      <w:r w:rsidRPr="00C70689">
        <w:rPr>
          <w:spacing w:val="80"/>
          <w:sz w:val="24"/>
          <w:szCs w:val="24"/>
        </w:rPr>
        <w:t xml:space="preserve"> </w:t>
      </w:r>
      <w:r w:rsidRPr="00C70689">
        <w:rPr>
          <w:sz w:val="24"/>
          <w:szCs w:val="24"/>
        </w:rPr>
        <w:t>выученных</w:t>
      </w:r>
      <w:r w:rsidRPr="00C70689">
        <w:rPr>
          <w:spacing w:val="40"/>
          <w:sz w:val="24"/>
          <w:szCs w:val="24"/>
        </w:rPr>
        <w:t xml:space="preserve"> </w:t>
      </w:r>
      <w:r w:rsidRPr="00C70689">
        <w:rPr>
          <w:sz w:val="24"/>
          <w:szCs w:val="24"/>
        </w:rPr>
        <w:t>ранее),</w:t>
      </w:r>
      <w:r w:rsidRPr="00C70689">
        <w:rPr>
          <w:spacing w:val="40"/>
          <w:sz w:val="24"/>
          <w:szCs w:val="24"/>
        </w:rPr>
        <w:t xml:space="preserve"> </w:t>
      </w:r>
      <w:r w:rsidRPr="00C70689">
        <w:rPr>
          <w:sz w:val="24"/>
          <w:szCs w:val="24"/>
        </w:rPr>
        <w:t>передавая личное</w:t>
      </w:r>
      <w:r w:rsidRPr="00C70689">
        <w:rPr>
          <w:spacing w:val="40"/>
          <w:sz w:val="24"/>
          <w:szCs w:val="24"/>
        </w:rPr>
        <w:t xml:space="preserve"> </w:t>
      </w:r>
      <w:r w:rsidRPr="00C70689">
        <w:rPr>
          <w:sz w:val="24"/>
          <w:szCs w:val="24"/>
        </w:rPr>
        <w:t>отношение к</w:t>
      </w:r>
      <w:r w:rsidRPr="00C70689">
        <w:rPr>
          <w:spacing w:val="10"/>
          <w:sz w:val="24"/>
          <w:szCs w:val="24"/>
        </w:rPr>
        <w:t xml:space="preserve"> </w:t>
      </w:r>
      <w:r w:rsidRPr="00C70689">
        <w:rPr>
          <w:sz w:val="24"/>
          <w:szCs w:val="24"/>
        </w:rPr>
        <w:t>произведению</w:t>
      </w:r>
      <w:r w:rsidRPr="00C70689">
        <w:rPr>
          <w:spacing w:val="-18"/>
          <w:sz w:val="24"/>
          <w:szCs w:val="24"/>
        </w:rPr>
        <w:t xml:space="preserve"> </w:t>
      </w:r>
      <w:r w:rsidRPr="00C70689">
        <w:rPr>
          <w:sz w:val="24"/>
          <w:szCs w:val="24"/>
        </w:rPr>
        <w:t>(с</w:t>
      </w:r>
      <w:r w:rsidRPr="00C70689">
        <w:rPr>
          <w:spacing w:val="-4"/>
          <w:sz w:val="24"/>
          <w:szCs w:val="24"/>
        </w:rPr>
        <w:t xml:space="preserve"> </w:t>
      </w:r>
      <w:r w:rsidRPr="00C70689">
        <w:rPr>
          <w:sz w:val="24"/>
          <w:szCs w:val="24"/>
        </w:rPr>
        <w:t>учётом</w:t>
      </w:r>
      <w:r w:rsidRPr="00C70689">
        <w:rPr>
          <w:spacing w:val="-16"/>
          <w:sz w:val="24"/>
          <w:szCs w:val="24"/>
        </w:rPr>
        <w:t xml:space="preserve"> </w:t>
      </w:r>
      <w:r w:rsidRPr="00C70689">
        <w:rPr>
          <w:sz w:val="24"/>
          <w:szCs w:val="24"/>
        </w:rPr>
        <w:t>литературного</w:t>
      </w:r>
      <w:r w:rsidRPr="00C70689">
        <w:rPr>
          <w:spacing w:val="-18"/>
          <w:sz w:val="24"/>
          <w:szCs w:val="24"/>
        </w:rPr>
        <w:t xml:space="preserve"> </w:t>
      </w:r>
      <w:r w:rsidRPr="00C70689">
        <w:rPr>
          <w:sz w:val="24"/>
          <w:szCs w:val="24"/>
        </w:rPr>
        <w:t>развития,</w:t>
      </w:r>
      <w:r w:rsidRPr="00C70689">
        <w:rPr>
          <w:spacing w:val="-10"/>
          <w:sz w:val="24"/>
          <w:szCs w:val="24"/>
        </w:rPr>
        <w:t xml:space="preserve"> </w:t>
      </w:r>
      <w:r w:rsidRPr="00C70689">
        <w:rPr>
          <w:sz w:val="24"/>
          <w:szCs w:val="24"/>
        </w:rPr>
        <w:t>индивидуальных</w:t>
      </w:r>
      <w:r w:rsidRPr="00C70689">
        <w:rPr>
          <w:spacing w:val="-6"/>
          <w:sz w:val="24"/>
          <w:szCs w:val="24"/>
        </w:rPr>
        <w:t xml:space="preserve"> </w:t>
      </w:r>
      <w:r w:rsidRPr="00C70689">
        <w:rPr>
          <w:sz w:val="24"/>
          <w:szCs w:val="24"/>
        </w:rPr>
        <w:t xml:space="preserve">особенностей </w:t>
      </w:r>
      <w:r w:rsidRPr="00C70689">
        <w:rPr>
          <w:spacing w:val="-2"/>
          <w:sz w:val="24"/>
          <w:szCs w:val="24"/>
        </w:rPr>
        <w:t>обучающихся);</w:t>
      </w:r>
    </w:p>
    <w:p w:rsidR="006837D4" w:rsidRDefault="006837D4" w:rsidP="006837D4">
      <w:pPr>
        <w:pStyle w:val="a3"/>
        <w:numPr>
          <w:ilvl w:val="0"/>
          <w:numId w:val="3"/>
        </w:numPr>
        <w:spacing w:before="23"/>
        <w:ind w:right="186"/>
        <w:rPr>
          <w:sz w:val="24"/>
          <w:szCs w:val="24"/>
        </w:rPr>
      </w:pPr>
      <w:r w:rsidRPr="006837D4">
        <w:rPr>
          <w:sz w:val="24"/>
          <w:szCs w:val="24"/>
        </w:rPr>
        <w:lastRenderedPageBreak/>
        <w:t>пересказывать изученное и самостоятельно прочитанное произведение, используя</w:t>
      </w:r>
      <w:r w:rsidRPr="006837D4">
        <w:rPr>
          <w:spacing w:val="80"/>
          <w:w w:val="150"/>
          <w:sz w:val="24"/>
          <w:szCs w:val="24"/>
        </w:rPr>
        <w:t xml:space="preserve"> </w:t>
      </w:r>
      <w:r w:rsidRPr="006837D4">
        <w:rPr>
          <w:sz w:val="24"/>
          <w:szCs w:val="24"/>
        </w:rPr>
        <w:t>различные</w:t>
      </w:r>
      <w:r w:rsidRPr="006837D4">
        <w:rPr>
          <w:spacing w:val="75"/>
          <w:w w:val="150"/>
          <w:sz w:val="24"/>
          <w:szCs w:val="24"/>
        </w:rPr>
        <w:t xml:space="preserve"> </w:t>
      </w:r>
      <w:r w:rsidRPr="006837D4">
        <w:rPr>
          <w:sz w:val="24"/>
          <w:szCs w:val="24"/>
        </w:rPr>
        <w:t>виды</w:t>
      </w:r>
      <w:r w:rsidRPr="006837D4">
        <w:rPr>
          <w:spacing w:val="40"/>
          <w:sz w:val="24"/>
          <w:szCs w:val="24"/>
        </w:rPr>
        <w:t xml:space="preserve">  </w:t>
      </w:r>
      <w:r w:rsidRPr="006837D4">
        <w:rPr>
          <w:sz w:val="24"/>
          <w:szCs w:val="24"/>
        </w:rPr>
        <w:t>пересказов,</w:t>
      </w:r>
      <w:r w:rsidRPr="006837D4">
        <w:rPr>
          <w:spacing w:val="80"/>
          <w:w w:val="150"/>
          <w:sz w:val="24"/>
          <w:szCs w:val="24"/>
        </w:rPr>
        <w:t xml:space="preserve"> </w:t>
      </w:r>
      <w:r w:rsidRPr="006837D4">
        <w:rPr>
          <w:sz w:val="24"/>
          <w:szCs w:val="24"/>
        </w:rPr>
        <w:t>обстоятельно</w:t>
      </w:r>
      <w:r w:rsidRPr="006837D4">
        <w:rPr>
          <w:spacing w:val="80"/>
          <w:w w:val="150"/>
          <w:sz w:val="24"/>
          <w:szCs w:val="24"/>
        </w:rPr>
        <w:t xml:space="preserve"> </w:t>
      </w:r>
      <w:r w:rsidRPr="006837D4">
        <w:rPr>
          <w:sz w:val="24"/>
          <w:szCs w:val="24"/>
        </w:rPr>
        <w:t>отвечать</w:t>
      </w:r>
      <w:r w:rsidRPr="006837D4">
        <w:rPr>
          <w:spacing w:val="80"/>
          <w:w w:val="150"/>
          <w:sz w:val="24"/>
          <w:szCs w:val="24"/>
        </w:rPr>
        <w:t xml:space="preserve"> </w:t>
      </w:r>
      <w:r w:rsidRPr="006837D4">
        <w:rPr>
          <w:sz w:val="24"/>
          <w:szCs w:val="24"/>
        </w:rPr>
        <w:t>на</w:t>
      </w:r>
      <w:r w:rsidRPr="006837D4">
        <w:rPr>
          <w:spacing w:val="40"/>
          <w:sz w:val="24"/>
          <w:szCs w:val="24"/>
        </w:rPr>
        <w:t xml:space="preserve">  </w:t>
      </w:r>
      <w:r w:rsidRPr="006837D4">
        <w:rPr>
          <w:sz w:val="24"/>
          <w:szCs w:val="24"/>
        </w:rPr>
        <w:t>вопросы и</w:t>
      </w:r>
      <w:r w:rsidRPr="006837D4">
        <w:rPr>
          <w:spacing w:val="40"/>
          <w:sz w:val="24"/>
          <w:szCs w:val="24"/>
        </w:rPr>
        <w:t xml:space="preserve">  </w:t>
      </w:r>
      <w:r w:rsidRPr="006837D4">
        <w:rPr>
          <w:sz w:val="24"/>
          <w:szCs w:val="24"/>
        </w:rPr>
        <w:t>самостоятельно</w:t>
      </w:r>
      <w:r w:rsidRPr="006837D4">
        <w:rPr>
          <w:spacing w:val="80"/>
          <w:w w:val="150"/>
          <w:sz w:val="24"/>
          <w:szCs w:val="24"/>
        </w:rPr>
        <w:t xml:space="preserve"> </w:t>
      </w:r>
      <w:r w:rsidRPr="006837D4">
        <w:rPr>
          <w:sz w:val="24"/>
          <w:szCs w:val="24"/>
        </w:rPr>
        <w:t>формулировать</w:t>
      </w:r>
      <w:r w:rsidRPr="006837D4">
        <w:rPr>
          <w:spacing w:val="80"/>
          <w:w w:val="150"/>
          <w:sz w:val="24"/>
          <w:szCs w:val="24"/>
        </w:rPr>
        <w:t xml:space="preserve"> </w:t>
      </w:r>
      <w:r w:rsidRPr="006837D4">
        <w:rPr>
          <w:sz w:val="24"/>
          <w:szCs w:val="24"/>
        </w:rPr>
        <w:t>вопросы</w:t>
      </w:r>
      <w:r w:rsidRPr="006837D4">
        <w:rPr>
          <w:spacing w:val="80"/>
          <w:w w:val="150"/>
          <w:sz w:val="24"/>
          <w:szCs w:val="24"/>
        </w:rPr>
        <w:t xml:space="preserve"> </w:t>
      </w:r>
      <w:r w:rsidRPr="006837D4">
        <w:rPr>
          <w:sz w:val="24"/>
          <w:szCs w:val="24"/>
        </w:rPr>
        <w:t>к</w:t>
      </w:r>
      <w:r w:rsidRPr="006837D4">
        <w:rPr>
          <w:spacing w:val="40"/>
          <w:sz w:val="24"/>
          <w:szCs w:val="24"/>
        </w:rPr>
        <w:t xml:space="preserve">  </w:t>
      </w:r>
      <w:r w:rsidRPr="006837D4">
        <w:rPr>
          <w:sz w:val="24"/>
          <w:szCs w:val="24"/>
        </w:rPr>
        <w:t>тексту;</w:t>
      </w:r>
      <w:r w:rsidRPr="006837D4">
        <w:rPr>
          <w:spacing w:val="40"/>
          <w:sz w:val="24"/>
          <w:szCs w:val="24"/>
        </w:rPr>
        <w:t xml:space="preserve">  </w:t>
      </w:r>
      <w:r w:rsidRPr="006837D4">
        <w:rPr>
          <w:sz w:val="24"/>
          <w:szCs w:val="24"/>
        </w:rPr>
        <w:t>пересказывать</w:t>
      </w:r>
      <w:r w:rsidRPr="006837D4">
        <w:rPr>
          <w:spacing w:val="80"/>
          <w:w w:val="150"/>
          <w:sz w:val="24"/>
          <w:szCs w:val="24"/>
        </w:rPr>
        <w:t xml:space="preserve"> </w:t>
      </w:r>
      <w:r w:rsidRPr="006837D4">
        <w:rPr>
          <w:sz w:val="24"/>
          <w:szCs w:val="24"/>
        </w:rPr>
        <w:t>сюжет и вычленять фабулу;</w:t>
      </w:r>
    </w:p>
    <w:p w:rsidR="006837D4" w:rsidRDefault="006837D4" w:rsidP="006837D4">
      <w:pPr>
        <w:pStyle w:val="a3"/>
        <w:numPr>
          <w:ilvl w:val="0"/>
          <w:numId w:val="3"/>
        </w:numPr>
        <w:spacing w:before="23"/>
        <w:ind w:right="186"/>
        <w:rPr>
          <w:sz w:val="24"/>
          <w:szCs w:val="24"/>
        </w:rPr>
      </w:pPr>
      <w:r w:rsidRPr="006837D4">
        <w:rPr>
          <w:sz w:val="24"/>
          <w:szCs w:val="24"/>
        </w:rPr>
        <w:t>участвовать</w:t>
      </w:r>
      <w:r w:rsidRPr="006837D4">
        <w:rPr>
          <w:spacing w:val="-9"/>
          <w:sz w:val="24"/>
          <w:szCs w:val="24"/>
        </w:rPr>
        <w:t xml:space="preserve"> </w:t>
      </w:r>
      <w:r w:rsidRPr="006837D4">
        <w:rPr>
          <w:sz w:val="24"/>
          <w:szCs w:val="24"/>
        </w:rPr>
        <w:t>в беседе и диалоге</w:t>
      </w:r>
      <w:r w:rsidRPr="006837D4">
        <w:rPr>
          <w:spacing w:val="-6"/>
          <w:sz w:val="24"/>
          <w:szCs w:val="24"/>
        </w:rPr>
        <w:t xml:space="preserve"> </w:t>
      </w:r>
      <w:r w:rsidRPr="006837D4">
        <w:rPr>
          <w:sz w:val="24"/>
          <w:szCs w:val="24"/>
        </w:rPr>
        <w:t>о прочитанном произведении, соотносить собственную позицию с</w:t>
      </w:r>
      <w:r w:rsidRPr="006837D4">
        <w:rPr>
          <w:spacing w:val="24"/>
          <w:sz w:val="24"/>
          <w:szCs w:val="24"/>
        </w:rPr>
        <w:t xml:space="preserve"> </w:t>
      </w:r>
      <w:r w:rsidRPr="006837D4">
        <w:rPr>
          <w:sz w:val="24"/>
          <w:szCs w:val="24"/>
        </w:rPr>
        <w:t>позицией автора</w:t>
      </w:r>
      <w:r w:rsidRPr="006837D4">
        <w:rPr>
          <w:spacing w:val="-18"/>
          <w:sz w:val="24"/>
          <w:szCs w:val="24"/>
        </w:rPr>
        <w:t xml:space="preserve"> </w:t>
      </w:r>
      <w:r w:rsidRPr="006837D4">
        <w:rPr>
          <w:sz w:val="24"/>
          <w:szCs w:val="24"/>
        </w:rPr>
        <w:t>и позициями</w:t>
      </w:r>
      <w:r w:rsidRPr="006837D4">
        <w:rPr>
          <w:spacing w:val="-12"/>
          <w:sz w:val="24"/>
          <w:szCs w:val="24"/>
        </w:rPr>
        <w:t xml:space="preserve"> </w:t>
      </w:r>
      <w:r w:rsidRPr="006837D4">
        <w:rPr>
          <w:sz w:val="24"/>
          <w:szCs w:val="24"/>
        </w:rPr>
        <w:t>участников</w:t>
      </w:r>
      <w:r w:rsidRPr="006837D4">
        <w:rPr>
          <w:spacing w:val="-8"/>
          <w:sz w:val="24"/>
          <w:szCs w:val="24"/>
        </w:rPr>
        <w:t xml:space="preserve"> </w:t>
      </w:r>
      <w:r w:rsidRPr="006837D4">
        <w:rPr>
          <w:sz w:val="24"/>
          <w:szCs w:val="24"/>
        </w:rPr>
        <w:t>диалога,</w:t>
      </w:r>
      <w:r w:rsidRPr="006837D4">
        <w:rPr>
          <w:spacing w:val="-18"/>
          <w:sz w:val="24"/>
          <w:szCs w:val="24"/>
        </w:rPr>
        <w:t xml:space="preserve"> </w:t>
      </w:r>
      <w:r w:rsidRPr="006837D4">
        <w:rPr>
          <w:sz w:val="24"/>
          <w:szCs w:val="24"/>
        </w:rPr>
        <w:t>давать аргументированную</w:t>
      </w:r>
      <w:r w:rsidRPr="006837D4">
        <w:rPr>
          <w:spacing w:val="-4"/>
          <w:sz w:val="24"/>
          <w:szCs w:val="24"/>
        </w:rPr>
        <w:t xml:space="preserve"> </w:t>
      </w:r>
      <w:r w:rsidRPr="006837D4">
        <w:rPr>
          <w:sz w:val="24"/>
          <w:szCs w:val="24"/>
        </w:rPr>
        <w:t>оценку прочитанному;</w:t>
      </w:r>
    </w:p>
    <w:p w:rsidR="006837D4" w:rsidRPr="006837D4" w:rsidRDefault="006837D4" w:rsidP="006837D4">
      <w:pPr>
        <w:pStyle w:val="a3"/>
        <w:numPr>
          <w:ilvl w:val="0"/>
          <w:numId w:val="3"/>
        </w:numPr>
        <w:spacing w:before="23"/>
        <w:ind w:right="186"/>
        <w:rPr>
          <w:sz w:val="24"/>
          <w:szCs w:val="24"/>
        </w:rPr>
      </w:pPr>
      <w:r w:rsidRPr="006837D4">
        <w:rPr>
          <w:sz w:val="24"/>
          <w:szCs w:val="24"/>
        </w:rPr>
        <w:t>создавать устные и письменные высказывания разных жанров (объёмом не</w:t>
      </w:r>
      <w:r w:rsidRPr="006837D4">
        <w:rPr>
          <w:spacing w:val="40"/>
          <w:sz w:val="24"/>
          <w:szCs w:val="24"/>
        </w:rPr>
        <w:t xml:space="preserve"> </w:t>
      </w:r>
      <w:r w:rsidRPr="006837D4">
        <w:rPr>
          <w:sz w:val="24"/>
          <w:szCs w:val="24"/>
        </w:rPr>
        <w:t>менее</w:t>
      </w:r>
      <w:r w:rsidRPr="006837D4">
        <w:rPr>
          <w:spacing w:val="40"/>
          <w:sz w:val="24"/>
          <w:szCs w:val="24"/>
        </w:rPr>
        <w:t xml:space="preserve"> </w:t>
      </w:r>
      <w:r w:rsidRPr="006837D4">
        <w:rPr>
          <w:sz w:val="24"/>
          <w:szCs w:val="24"/>
        </w:rPr>
        <w:t>200</w:t>
      </w:r>
      <w:r w:rsidRPr="006837D4">
        <w:rPr>
          <w:spacing w:val="40"/>
          <w:sz w:val="24"/>
          <w:szCs w:val="24"/>
        </w:rPr>
        <w:t xml:space="preserve"> </w:t>
      </w:r>
      <w:r w:rsidRPr="006837D4">
        <w:rPr>
          <w:sz w:val="24"/>
          <w:szCs w:val="24"/>
        </w:rPr>
        <w:t>слов),</w:t>
      </w:r>
      <w:r w:rsidRPr="006837D4">
        <w:rPr>
          <w:spacing w:val="40"/>
          <w:sz w:val="24"/>
          <w:szCs w:val="24"/>
        </w:rPr>
        <w:t xml:space="preserve"> </w:t>
      </w:r>
      <w:r w:rsidRPr="006837D4">
        <w:rPr>
          <w:sz w:val="24"/>
          <w:szCs w:val="24"/>
        </w:rPr>
        <w:t>писать</w:t>
      </w:r>
      <w:r w:rsidRPr="006837D4">
        <w:rPr>
          <w:spacing w:val="40"/>
          <w:sz w:val="24"/>
          <w:szCs w:val="24"/>
        </w:rPr>
        <w:t xml:space="preserve"> </w:t>
      </w:r>
      <w:r w:rsidRPr="006837D4">
        <w:rPr>
          <w:sz w:val="24"/>
          <w:szCs w:val="24"/>
        </w:rPr>
        <w:t>сочинение-рассуждение по</w:t>
      </w:r>
      <w:r w:rsidRPr="006837D4">
        <w:rPr>
          <w:spacing w:val="40"/>
          <w:sz w:val="24"/>
          <w:szCs w:val="24"/>
        </w:rPr>
        <w:t xml:space="preserve"> </w:t>
      </w:r>
      <w:r w:rsidRPr="006837D4">
        <w:rPr>
          <w:sz w:val="24"/>
          <w:szCs w:val="24"/>
        </w:rPr>
        <w:t>заданной теме</w:t>
      </w:r>
      <w:r w:rsidRPr="006837D4">
        <w:rPr>
          <w:spacing w:val="40"/>
          <w:sz w:val="24"/>
          <w:szCs w:val="24"/>
        </w:rPr>
        <w:t xml:space="preserve"> </w:t>
      </w:r>
      <w:r w:rsidRPr="006837D4">
        <w:rPr>
          <w:sz w:val="24"/>
          <w:szCs w:val="24"/>
        </w:rPr>
        <w:t>с</w:t>
      </w:r>
      <w:r w:rsidRPr="006837D4">
        <w:rPr>
          <w:spacing w:val="40"/>
          <w:sz w:val="24"/>
          <w:szCs w:val="24"/>
        </w:rPr>
        <w:t xml:space="preserve"> </w:t>
      </w:r>
      <w:r w:rsidRPr="006837D4">
        <w:rPr>
          <w:sz w:val="24"/>
          <w:szCs w:val="24"/>
        </w:rPr>
        <w:t>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w:t>
      </w:r>
      <w:r w:rsidRPr="006837D4">
        <w:rPr>
          <w:spacing w:val="-14"/>
          <w:sz w:val="24"/>
          <w:szCs w:val="24"/>
        </w:rPr>
        <w:t xml:space="preserve"> </w:t>
      </w:r>
      <w:r w:rsidRPr="006837D4">
        <w:rPr>
          <w:sz w:val="24"/>
          <w:szCs w:val="24"/>
        </w:rPr>
        <w:t>литературную</w:t>
      </w:r>
      <w:r w:rsidRPr="006837D4">
        <w:rPr>
          <w:spacing w:val="-13"/>
          <w:sz w:val="24"/>
          <w:szCs w:val="24"/>
        </w:rPr>
        <w:t xml:space="preserve"> </w:t>
      </w:r>
      <w:r w:rsidRPr="006837D4">
        <w:rPr>
          <w:sz w:val="24"/>
          <w:szCs w:val="24"/>
        </w:rPr>
        <w:t>или</w:t>
      </w:r>
      <w:r w:rsidRPr="006837D4">
        <w:rPr>
          <w:spacing w:val="-13"/>
          <w:sz w:val="24"/>
          <w:szCs w:val="24"/>
        </w:rPr>
        <w:t xml:space="preserve"> </w:t>
      </w:r>
      <w:r w:rsidRPr="006837D4">
        <w:rPr>
          <w:sz w:val="24"/>
          <w:szCs w:val="24"/>
        </w:rPr>
        <w:t>публицистическую</w:t>
      </w:r>
      <w:r w:rsidRPr="006837D4">
        <w:rPr>
          <w:spacing w:val="-13"/>
          <w:sz w:val="24"/>
          <w:szCs w:val="24"/>
        </w:rPr>
        <w:t xml:space="preserve"> </w:t>
      </w:r>
      <w:r w:rsidRPr="006837D4">
        <w:rPr>
          <w:sz w:val="24"/>
          <w:szCs w:val="24"/>
        </w:rPr>
        <w:t>тему,</w:t>
      </w:r>
      <w:r w:rsidRPr="006837D4">
        <w:rPr>
          <w:spacing w:val="-5"/>
          <w:sz w:val="24"/>
          <w:szCs w:val="24"/>
        </w:rPr>
        <w:t xml:space="preserve"> </w:t>
      </w:r>
      <w:r w:rsidRPr="006837D4">
        <w:rPr>
          <w:sz w:val="24"/>
          <w:szCs w:val="24"/>
        </w:rPr>
        <w:t>применяя</w:t>
      </w:r>
      <w:r w:rsidRPr="006837D4">
        <w:rPr>
          <w:spacing w:val="-5"/>
          <w:sz w:val="24"/>
          <w:szCs w:val="24"/>
        </w:rPr>
        <w:t xml:space="preserve"> </w:t>
      </w:r>
      <w:r w:rsidRPr="006837D4">
        <w:rPr>
          <w:sz w:val="24"/>
          <w:szCs w:val="24"/>
        </w:rPr>
        <w:t>различные</w:t>
      </w:r>
      <w:r w:rsidRPr="006837D4">
        <w:rPr>
          <w:spacing w:val="-18"/>
          <w:sz w:val="24"/>
          <w:szCs w:val="24"/>
        </w:rPr>
        <w:t xml:space="preserve"> </w:t>
      </w:r>
      <w:r w:rsidRPr="006837D4">
        <w:rPr>
          <w:sz w:val="24"/>
          <w:szCs w:val="24"/>
        </w:rPr>
        <w:t xml:space="preserve">виды </w:t>
      </w:r>
      <w:r w:rsidRPr="006837D4">
        <w:rPr>
          <w:spacing w:val="-2"/>
          <w:sz w:val="24"/>
          <w:szCs w:val="24"/>
        </w:rPr>
        <w:t>цитирования;</w:t>
      </w:r>
    </w:p>
    <w:p w:rsidR="006837D4" w:rsidRPr="00C70689" w:rsidRDefault="006837D4" w:rsidP="006837D4">
      <w:pPr>
        <w:pStyle w:val="a5"/>
        <w:numPr>
          <w:ilvl w:val="0"/>
          <w:numId w:val="3"/>
        </w:numPr>
        <w:tabs>
          <w:tab w:val="left" w:pos="1109"/>
        </w:tabs>
        <w:ind w:left="121" w:right="190" w:firstLine="569"/>
        <w:rPr>
          <w:sz w:val="24"/>
          <w:szCs w:val="24"/>
        </w:rPr>
      </w:pPr>
      <w:r w:rsidRPr="00C70689">
        <w:rPr>
          <w:sz w:val="24"/>
          <w:szCs w:val="24"/>
        </w:rPr>
        <w:t>интерпретировать и оценивать текстуально изученные и самостоятельно прочитанные</w:t>
      </w:r>
      <w:r w:rsidRPr="00C70689">
        <w:rPr>
          <w:spacing w:val="-18"/>
          <w:sz w:val="24"/>
          <w:szCs w:val="24"/>
        </w:rPr>
        <w:t xml:space="preserve"> </w:t>
      </w:r>
      <w:r w:rsidRPr="00C70689">
        <w:rPr>
          <w:sz w:val="24"/>
          <w:szCs w:val="24"/>
        </w:rPr>
        <w:t>художественные</w:t>
      </w:r>
      <w:r w:rsidRPr="00C70689">
        <w:rPr>
          <w:spacing w:val="-17"/>
          <w:sz w:val="24"/>
          <w:szCs w:val="24"/>
        </w:rPr>
        <w:t xml:space="preserve"> </w:t>
      </w:r>
      <w:r w:rsidRPr="00C70689">
        <w:rPr>
          <w:sz w:val="24"/>
          <w:szCs w:val="24"/>
        </w:rPr>
        <w:t>произведения</w:t>
      </w:r>
      <w:r w:rsidRPr="00C70689">
        <w:rPr>
          <w:spacing w:val="-18"/>
          <w:sz w:val="24"/>
          <w:szCs w:val="24"/>
        </w:rPr>
        <w:t xml:space="preserve"> </w:t>
      </w:r>
      <w:r w:rsidRPr="00C70689">
        <w:rPr>
          <w:sz w:val="24"/>
          <w:szCs w:val="24"/>
        </w:rPr>
        <w:t>древнерусской,</w:t>
      </w:r>
      <w:r w:rsidRPr="00C70689">
        <w:rPr>
          <w:spacing w:val="-17"/>
          <w:sz w:val="24"/>
          <w:szCs w:val="24"/>
        </w:rPr>
        <w:t xml:space="preserve"> </w:t>
      </w:r>
      <w:r w:rsidRPr="00C70689">
        <w:rPr>
          <w:sz w:val="24"/>
          <w:szCs w:val="24"/>
        </w:rPr>
        <w:t>классической</w:t>
      </w:r>
      <w:r w:rsidRPr="00C70689">
        <w:rPr>
          <w:spacing w:val="-18"/>
          <w:sz w:val="24"/>
          <w:szCs w:val="24"/>
        </w:rPr>
        <w:t xml:space="preserve"> </w:t>
      </w:r>
      <w:r w:rsidRPr="00C70689">
        <w:rPr>
          <w:sz w:val="24"/>
          <w:szCs w:val="24"/>
        </w:rPr>
        <w:t>русской и зарубежной литературы и современных авторов с использованием методов смыслового чтения и эстетического анализа;</w:t>
      </w:r>
    </w:p>
    <w:p w:rsidR="006837D4" w:rsidRPr="00C70689" w:rsidRDefault="006837D4" w:rsidP="006837D4">
      <w:pPr>
        <w:pStyle w:val="a5"/>
        <w:numPr>
          <w:ilvl w:val="0"/>
          <w:numId w:val="3"/>
        </w:numPr>
        <w:tabs>
          <w:tab w:val="left" w:pos="1259"/>
        </w:tabs>
        <w:ind w:left="121" w:right="185" w:firstLine="570"/>
        <w:rPr>
          <w:sz w:val="24"/>
          <w:szCs w:val="24"/>
        </w:rPr>
      </w:pPr>
      <w:r w:rsidRPr="00C70689">
        <w:rPr>
          <w:sz w:val="24"/>
          <w:szCs w:val="24"/>
        </w:rPr>
        <w:t>понимать</w:t>
      </w:r>
      <w:r w:rsidRPr="00C70689">
        <w:rPr>
          <w:spacing w:val="40"/>
          <w:sz w:val="24"/>
          <w:szCs w:val="24"/>
        </w:rPr>
        <w:t xml:space="preserve">  </w:t>
      </w:r>
      <w:r w:rsidRPr="00C70689">
        <w:rPr>
          <w:sz w:val="24"/>
          <w:szCs w:val="24"/>
        </w:rPr>
        <w:t>важность</w:t>
      </w:r>
      <w:r w:rsidRPr="00C70689">
        <w:rPr>
          <w:spacing w:val="40"/>
          <w:sz w:val="24"/>
          <w:szCs w:val="24"/>
        </w:rPr>
        <w:t xml:space="preserve">  </w:t>
      </w:r>
      <w:r w:rsidRPr="00C70689">
        <w:rPr>
          <w:sz w:val="24"/>
          <w:szCs w:val="24"/>
        </w:rPr>
        <w:t>чтения</w:t>
      </w:r>
      <w:r w:rsidRPr="00C70689">
        <w:rPr>
          <w:spacing w:val="40"/>
          <w:sz w:val="24"/>
          <w:szCs w:val="24"/>
        </w:rPr>
        <w:t xml:space="preserve">  </w:t>
      </w:r>
      <w:r w:rsidRPr="00C70689">
        <w:rPr>
          <w:sz w:val="24"/>
          <w:szCs w:val="24"/>
        </w:rPr>
        <w:t>и</w:t>
      </w:r>
      <w:r w:rsidRPr="00C70689">
        <w:rPr>
          <w:spacing w:val="63"/>
          <w:sz w:val="24"/>
          <w:szCs w:val="24"/>
        </w:rPr>
        <w:t xml:space="preserve">  </w:t>
      </w:r>
      <w:r w:rsidRPr="00C70689">
        <w:rPr>
          <w:sz w:val="24"/>
          <w:szCs w:val="24"/>
        </w:rPr>
        <w:t>изучения</w:t>
      </w:r>
      <w:r w:rsidRPr="00C70689">
        <w:rPr>
          <w:spacing w:val="40"/>
          <w:sz w:val="24"/>
          <w:szCs w:val="24"/>
        </w:rPr>
        <w:t xml:space="preserve">  </w:t>
      </w:r>
      <w:r w:rsidRPr="00C70689">
        <w:rPr>
          <w:sz w:val="24"/>
          <w:szCs w:val="24"/>
        </w:rPr>
        <w:t>произведений</w:t>
      </w:r>
      <w:r w:rsidRPr="00C70689">
        <w:rPr>
          <w:spacing w:val="40"/>
          <w:sz w:val="24"/>
          <w:szCs w:val="24"/>
        </w:rPr>
        <w:t xml:space="preserve">  </w:t>
      </w:r>
      <w:r w:rsidRPr="00C70689">
        <w:rPr>
          <w:sz w:val="24"/>
          <w:szCs w:val="24"/>
        </w:rPr>
        <w:t>фольклора и художественной литературы как способа познания мира и окружающей действительности,</w:t>
      </w:r>
      <w:r w:rsidRPr="00C70689">
        <w:rPr>
          <w:spacing w:val="-18"/>
          <w:sz w:val="24"/>
          <w:szCs w:val="24"/>
        </w:rPr>
        <w:t xml:space="preserve"> </w:t>
      </w:r>
      <w:r w:rsidRPr="00C70689">
        <w:rPr>
          <w:sz w:val="24"/>
          <w:szCs w:val="24"/>
        </w:rPr>
        <w:t>источника</w:t>
      </w:r>
      <w:r w:rsidRPr="00C70689">
        <w:rPr>
          <w:spacing w:val="-17"/>
          <w:sz w:val="24"/>
          <w:szCs w:val="24"/>
        </w:rPr>
        <w:t xml:space="preserve"> </w:t>
      </w:r>
      <w:r w:rsidRPr="00C70689">
        <w:rPr>
          <w:sz w:val="24"/>
          <w:szCs w:val="24"/>
        </w:rPr>
        <w:t>эмоциональных</w:t>
      </w:r>
      <w:r w:rsidRPr="00C70689">
        <w:rPr>
          <w:spacing w:val="-18"/>
          <w:sz w:val="24"/>
          <w:szCs w:val="24"/>
        </w:rPr>
        <w:t xml:space="preserve"> </w:t>
      </w:r>
      <w:r w:rsidRPr="00C70689">
        <w:rPr>
          <w:sz w:val="24"/>
          <w:szCs w:val="24"/>
        </w:rPr>
        <w:t>и</w:t>
      </w:r>
      <w:r w:rsidRPr="00C70689">
        <w:rPr>
          <w:spacing w:val="-17"/>
          <w:sz w:val="24"/>
          <w:szCs w:val="24"/>
        </w:rPr>
        <w:t xml:space="preserve"> </w:t>
      </w:r>
      <w:r w:rsidRPr="00C70689">
        <w:rPr>
          <w:sz w:val="24"/>
          <w:szCs w:val="24"/>
        </w:rPr>
        <w:t>эстетических</w:t>
      </w:r>
      <w:r w:rsidRPr="00C70689">
        <w:rPr>
          <w:spacing w:val="6"/>
          <w:sz w:val="24"/>
          <w:szCs w:val="24"/>
        </w:rPr>
        <w:t xml:space="preserve"> </w:t>
      </w:r>
      <w:r w:rsidRPr="00C70689">
        <w:rPr>
          <w:sz w:val="24"/>
          <w:szCs w:val="24"/>
        </w:rPr>
        <w:t>впечатлений,</w:t>
      </w:r>
      <w:r w:rsidRPr="00C70689">
        <w:rPr>
          <w:spacing w:val="-15"/>
          <w:sz w:val="24"/>
          <w:szCs w:val="24"/>
        </w:rPr>
        <w:t xml:space="preserve"> </w:t>
      </w:r>
      <w:r w:rsidRPr="00C70689">
        <w:rPr>
          <w:sz w:val="24"/>
          <w:szCs w:val="24"/>
        </w:rPr>
        <w:t>а</w:t>
      </w:r>
      <w:r w:rsidRPr="00C70689">
        <w:rPr>
          <w:spacing w:val="-9"/>
          <w:sz w:val="24"/>
          <w:szCs w:val="24"/>
        </w:rPr>
        <w:t xml:space="preserve"> </w:t>
      </w:r>
      <w:r w:rsidRPr="00C70689">
        <w:rPr>
          <w:sz w:val="24"/>
          <w:szCs w:val="24"/>
        </w:rPr>
        <w:t>также средства собственного развития;</w:t>
      </w:r>
    </w:p>
    <w:p w:rsidR="006837D4" w:rsidRPr="00C70689" w:rsidRDefault="006837D4" w:rsidP="006837D4">
      <w:pPr>
        <w:pStyle w:val="a5"/>
        <w:numPr>
          <w:ilvl w:val="0"/>
          <w:numId w:val="3"/>
        </w:numPr>
        <w:tabs>
          <w:tab w:val="left" w:pos="1259"/>
        </w:tabs>
        <w:ind w:left="121" w:right="185" w:firstLine="570"/>
        <w:rPr>
          <w:sz w:val="24"/>
          <w:szCs w:val="24"/>
        </w:rPr>
      </w:pPr>
      <w:r w:rsidRPr="00C70689">
        <w:rPr>
          <w:sz w:val="24"/>
          <w:szCs w:val="24"/>
        </w:rPr>
        <w:t>самостоятельно планировать своё досуговое чтение, обогащать свой литературный кругозор по рекомендациям учителя и сверстников, а также проверенных</w:t>
      </w:r>
      <w:r w:rsidRPr="00C70689">
        <w:rPr>
          <w:spacing w:val="-6"/>
          <w:sz w:val="24"/>
          <w:szCs w:val="24"/>
        </w:rPr>
        <w:t xml:space="preserve"> </w:t>
      </w:r>
      <w:r w:rsidRPr="00C70689">
        <w:rPr>
          <w:sz w:val="24"/>
          <w:szCs w:val="24"/>
        </w:rPr>
        <w:t>интернет-ресурсов,</w:t>
      </w:r>
      <w:r w:rsidRPr="00C70689">
        <w:rPr>
          <w:spacing w:val="-11"/>
          <w:sz w:val="24"/>
          <w:szCs w:val="24"/>
        </w:rPr>
        <w:t xml:space="preserve"> </w:t>
      </w:r>
      <w:r w:rsidRPr="00C70689">
        <w:rPr>
          <w:sz w:val="24"/>
          <w:szCs w:val="24"/>
        </w:rPr>
        <w:t xml:space="preserve">в том числе за счёт произведений современной </w:t>
      </w:r>
      <w:r w:rsidRPr="00C70689">
        <w:rPr>
          <w:spacing w:val="-2"/>
          <w:sz w:val="24"/>
          <w:szCs w:val="24"/>
        </w:rPr>
        <w:t>литературы;</w:t>
      </w:r>
    </w:p>
    <w:p w:rsidR="006837D4" w:rsidRPr="00C70689" w:rsidRDefault="006837D4" w:rsidP="006837D4">
      <w:pPr>
        <w:pStyle w:val="a5"/>
        <w:numPr>
          <w:ilvl w:val="0"/>
          <w:numId w:val="3"/>
        </w:numPr>
        <w:tabs>
          <w:tab w:val="left" w:pos="1258"/>
        </w:tabs>
        <w:ind w:left="121" w:right="171" w:firstLine="569"/>
        <w:rPr>
          <w:sz w:val="24"/>
          <w:szCs w:val="24"/>
        </w:rPr>
      </w:pPr>
      <w:r w:rsidRPr="00C70689">
        <w:rPr>
          <w:sz w:val="24"/>
          <w:szCs w:val="24"/>
        </w:rPr>
        <w:t>участвовать в коллективной и индивидуальной учебно- исследовательской и проектной деятельности и публично представлять полученные</w:t>
      </w:r>
      <w:r w:rsidRPr="00C70689">
        <w:rPr>
          <w:spacing w:val="-32"/>
          <w:sz w:val="24"/>
          <w:szCs w:val="24"/>
        </w:rPr>
        <w:t xml:space="preserve"> </w:t>
      </w:r>
      <w:r w:rsidRPr="00C70689">
        <w:rPr>
          <w:sz w:val="24"/>
          <w:szCs w:val="24"/>
        </w:rPr>
        <w:t>результаты;</w:t>
      </w:r>
    </w:p>
    <w:p w:rsidR="006837D4" w:rsidRDefault="006837D4" w:rsidP="006837D4">
      <w:pPr>
        <w:pStyle w:val="a5"/>
        <w:numPr>
          <w:ilvl w:val="0"/>
          <w:numId w:val="3"/>
        </w:numPr>
        <w:tabs>
          <w:tab w:val="left" w:pos="1259"/>
        </w:tabs>
        <w:ind w:left="121" w:right="189" w:firstLine="570"/>
        <w:rPr>
          <w:sz w:val="24"/>
          <w:szCs w:val="24"/>
        </w:rPr>
      </w:pPr>
      <w:r w:rsidRPr="00C70689">
        <w:rPr>
          <w:sz w:val="24"/>
          <w:szCs w:val="24"/>
        </w:rPr>
        <w:t>самостоятельно</w:t>
      </w:r>
      <w:r w:rsidRPr="00C70689">
        <w:rPr>
          <w:spacing w:val="40"/>
          <w:sz w:val="24"/>
          <w:szCs w:val="24"/>
        </w:rPr>
        <w:t xml:space="preserve"> </w:t>
      </w:r>
      <w:r w:rsidRPr="00C70689">
        <w:rPr>
          <w:sz w:val="24"/>
          <w:szCs w:val="24"/>
        </w:rPr>
        <w:t>использовать</w:t>
      </w:r>
      <w:r w:rsidRPr="00C70689">
        <w:rPr>
          <w:spacing w:val="40"/>
          <w:sz w:val="24"/>
          <w:szCs w:val="24"/>
        </w:rPr>
        <w:t xml:space="preserve"> </w:t>
      </w:r>
      <w:r w:rsidRPr="00C70689">
        <w:rPr>
          <w:sz w:val="24"/>
          <w:szCs w:val="24"/>
        </w:rPr>
        <w:t>энциклопедии,</w:t>
      </w:r>
      <w:r w:rsidRPr="00C70689">
        <w:rPr>
          <w:spacing w:val="80"/>
          <w:sz w:val="24"/>
          <w:szCs w:val="24"/>
        </w:rPr>
        <w:t xml:space="preserve"> </w:t>
      </w:r>
      <w:r w:rsidRPr="00C70689">
        <w:rPr>
          <w:sz w:val="24"/>
          <w:szCs w:val="24"/>
        </w:rPr>
        <w:t>словари</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справочники,</w:t>
      </w:r>
      <w:r w:rsidRPr="00C70689">
        <w:rPr>
          <w:spacing w:val="40"/>
          <w:sz w:val="24"/>
          <w:szCs w:val="24"/>
        </w:rPr>
        <w:t xml:space="preserve"> </w:t>
      </w:r>
      <w:r w:rsidRPr="00C70689">
        <w:rPr>
          <w:sz w:val="24"/>
          <w:szCs w:val="24"/>
        </w:rPr>
        <w:t>в</w:t>
      </w:r>
      <w:r w:rsidRPr="00C70689">
        <w:rPr>
          <w:spacing w:val="80"/>
          <w:sz w:val="24"/>
          <w:szCs w:val="24"/>
        </w:rPr>
        <w:t xml:space="preserve"> </w:t>
      </w:r>
      <w:r w:rsidRPr="00C70689">
        <w:rPr>
          <w:sz w:val="24"/>
          <w:szCs w:val="24"/>
        </w:rPr>
        <w:t>том</w:t>
      </w:r>
      <w:r w:rsidRPr="00C70689">
        <w:rPr>
          <w:spacing w:val="80"/>
          <w:sz w:val="24"/>
          <w:szCs w:val="24"/>
        </w:rPr>
        <w:t xml:space="preserve"> </w:t>
      </w:r>
      <w:r w:rsidRPr="00C70689">
        <w:rPr>
          <w:sz w:val="24"/>
          <w:szCs w:val="24"/>
        </w:rPr>
        <w:t>числе</w:t>
      </w:r>
      <w:r w:rsidRPr="00C70689">
        <w:rPr>
          <w:spacing w:val="79"/>
          <w:sz w:val="24"/>
          <w:szCs w:val="24"/>
        </w:rPr>
        <w:t xml:space="preserve"> </w:t>
      </w:r>
      <w:r w:rsidRPr="00C70689">
        <w:rPr>
          <w:sz w:val="24"/>
          <w:szCs w:val="24"/>
        </w:rPr>
        <w:t>в</w:t>
      </w:r>
      <w:r w:rsidRPr="00C70689">
        <w:rPr>
          <w:spacing w:val="80"/>
          <w:sz w:val="24"/>
          <w:szCs w:val="24"/>
        </w:rPr>
        <w:t xml:space="preserve"> </w:t>
      </w:r>
      <w:r w:rsidRPr="00C70689">
        <w:rPr>
          <w:sz w:val="24"/>
          <w:szCs w:val="24"/>
        </w:rPr>
        <w:t>электронной</w:t>
      </w:r>
      <w:r w:rsidRPr="00C70689">
        <w:rPr>
          <w:spacing w:val="40"/>
          <w:sz w:val="24"/>
          <w:szCs w:val="24"/>
        </w:rPr>
        <w:t xml:space="preserve"> </w:t>
      </w:r>
      <w:r w:rsidRPr="00C70689">
        <w:rPr>
          <w:sz w:val="24"/>
          <w:szCs w:val="24"/>
        </w:rPr>
        <w:t>форме,</w:t>
      </w:r>
      <w:r w:rsidRPr="00C70689">
        <w:rPr>
          <w:spacing w:val="40"/>
          <w:sz w:val="24"/>
          <w:szCs w:val="24"/>
        </w:rPr>
        <w:t xml:space="preserve"> </w:t>
      </w:r>
      <w:r w:rsidRPr="00C70689">
        <w:rPr>
          <w:sz w:val="24"/>
          <w:szCs w:val="24"/>
        </w:rPr>
        <w:t>пользоваться</w:t>
      </w:r>
      <w:r w:rsidRPr="00C70689">
        <w:rPr>
          <w:spacing w:val="40"/>
          <w:sz w:val="24"/>
          <w:szCs w:val="24"/>
        </w:rPr>
        <w:t xml:space="preserve"> </w:t>
      </w:r>
      <w:r w:rsidRPr="00C70689">
        <w:rPr>
          <w:sz w:val="24"/>
          <w:szCs w:val="24"/>
        </w:rPr>
        <w:t>электронными</w:t>
      </w:r>
      <w:r w:rsidRPr="00C70689">
        <w:rPr>
          <w:spacing w:val="40"/>
          <w:sz w:val="24"/>
          <w:szCs w:val="24"/>
        </w:rPr>
        <w:t xml:space="preserve"> </w:t>
      </w:r>
      <w:r w:rsidRPr="00C70689">
        <w:rPr>
          <w:sz w:val="24"/>
          <w:szCs w:val="24"/>
        </w:rPr>
        <w:t>библиотеками и другими справочными материалами, в том числе из числа верифицированных электронных</w:t>
      </w:r>
      <w:r w:rsidRPr="00C70689">
        <w:rPr>
          <w:spacing w:val="-4"/>
          <w:sz w:val="24"/>
          <w:szCs w:val="24"/>
        </w:rPr>
        <w:t xml:space="preserve"> </w:t>
      </w:r>
      <w:r w:rsidRPr="00C70689">
        <w:rPr>
          <w:sz w:val="24"/>
          <w:szCs w:val="24"/>
        </w:rPr>
        <w:t>ресурсов, включённых</w:t>
      </w:r>
      <w:r w:rsidRPr="00C70689">
        <w:rPr>
          <w:spacing w:val="-4"/>
          <w:sz w:val="24"/>
          <w:szCs w:val="24"/>
        </w:rPr>
        <w:t xml:space="preserve"> </w:t>
      </w:r>
      <w:r w:rsidRPr="00C70689">
        <w:rPr>
          <w:sz w:val="24"/>
          <w:szCs w:val="24"/>
        </w:rPr>
        <w:t>в федеральный перечень.</w:t>
      </w:r>
    </w:p>
    <w:p w:rsidR="006837D4" w:rsidRPr="00C70689" w:rsidRDefault="006837D4" w:rsidP="006837D4">
      <w:pPr>
        <w:spacing w:before="88"/>
        <w:ind w:left="690"/>
        <w:rPr>
          <w:sz w:val="24"/>
          <w:szCs w:val="24"/>
        </w:rPr>
      </w:pPr>
      <w:r w:rsidRPr="00C70689">
        <w:rPr>
          <w:sz w:val="24"/>
          <w:szCs w:val="24"/>
        </w:rPr>
        <w:t>К</w:t>
      </w:r>
      <w:r w:rsidRPr="00C70689">
        <w:rPr>
          <w:spacing w:val="3"/>
          <w:sz w:val="24"/>
          <w:szCs w:val="24"/>
        </w:rPr>
        <w:t xml:space="preserve"> </w:t>
      </w:r>
      <w:r w:rsidRPr="00C70689">
        <w:rPr>
          <w:sz w:val="24"/>
          <w:szCs w:val="24"/>
        </w:rPr>
        <w:t>концу</w:t>
      </w:r>
      <w:r w:rsidRPr="00C70689">
        <w:rPr>
          <w:spacing w:val="8"/>
          <w:sz w:val="24"/>
          <w:szCs w:val="24"/>
        </w:rPr>
        <w:t xml:space="preserve"> </w:t>
      </w:r>
      <w:r w:rsidRPr="00C70689">
        <w:rPr>
          <w:sz w:val="24"/>
          <w:szCs w:val="24"/>
        </w:rPr>
        <w:t>обучения</w:t>
      </w:r>
      <w:r w:rsidRPr="00C70689">
        <w:rPr>
          <w:spacing w:val="-14"/>
          <w:sz w:val="24"/>
          <w:szCs w:val="24"/>
        </w:rPr>
        <w:t xml:space="preserve"> </w:t>
      </w:r>
      <w:r w:rsidRPr="00C70689">
        <w:rPr>
          <w:b/>
          <w:sz w:val="24"/>
          <w:szCs w:val="24"/>
        </w:rPr>
        <w:t>в</w:t>
      </w:r>
      <w:r w:rsidRPr="00C70689">
        <w:rPr>
          <w:b/>
          <w:spacing w:val="-23"/>
          <w:sz w:val="24"/>
          <w:szCs w:val="24"/>
        </w:rPr>
        <w:t xml:space="preserve"> </w:t>
      </w:r>
      <w:r w:rsidRPr="00C70689">
        <w:rPr>
          <w:b/>
          <w:sz w:val="24"/>
          <w:szCs w:val="24"/>
        </w:rPr>
        <w:t>9</w:t>
      </w:r>
      <w:r w:rsidRPr="00C70689">
        <w:rPr>
          <w:b/>
          <w:spacing w:val="8"/>
          <w:sz w:val="24"/>
          <w:szCs w:val="24"/>
        </w:rPr>
        <w:t xml:space="preserve"> </w:t>
      </w:r>
      <w:r w:rsidRPr="00C70689">
        <w:rPr>
          <w:b/>
          <w:sz w:val="24"/>
          <w:szCs w:val="24"/>
        </w:rPr>
        <w:t>классе</w:t>
      </w:r>
      <w:r w:rsidRPr="00C70689">
        <w:rPr>
          <w:b/>
          <w:spacing w:val="8"/>
          <w:sz w:val="24"/>
          <w:szCs w:val="24"/>
        </w:rPr>
        <w:t xml:space="preserve"> </w:t>
      </w:r>
      <w:r w:rsidRPr="00C70689">
        <w:rPr>
          <w:sz w:val="24"/>
          <w:szCs w:val="24"/>
        </w:rPr>
        <w:t>обучающийся</w:t>
      </w:r>
      <w:r w:rsidRPr="00C70689">
        <w:rPr>
          <w:spacing w:val="-13"/>
          <w:sz w:val="24"/>
          <w:szCs w:val="24"/>
        </w:rPr>
        <w:t xml:space="preserve"> </w:t>
      </w:r>
      <w:r w:rsidRPr="00C70689">
        <w:rPr>
          <w:spacing w:val="-2"/>
          <w:sz w:val="24"/>
          <w:szCs w:val="24"/>
        </w:rPr>
        <w:t>научится:</w:t>
      </w:r>
    </w:p>
    <w:p w:rsidR="006837D4" w:rsidRPr="00C70689" w:rsidRDefault="006837D4" w:rsidP="006837D4">
      <w:pPr>
        <w:pStyle w:val="a5"/>
        <w:numPr>
          <w:ilvl w:val="0"/>
          <w:numId w:val="2"/>
        </w:numPr>
        <w:tabs>
          <w:tab w:val="left" w:pos="1108"/>
        </w:tabs>
        <w:spacing w:before="23"/>
        <w:ind w:right="190" w:firstLine="569"/>
        <w:rPr>
          <w:sz w:val="24"/>
          <w:szCs w:val="24"/>
        </w:rPr>
      </w:pPr>
      <w:r w:rsidRPr="00C70689">
        <w:rPr>
          <w:sz w:val="24"/>
          <w:szCs w:val="24"/>
        </w:rPr>
        <w:t>понимать духовно-нравственную и культурно-эстетическую ценность литературы,</w:t>
      </w:r>
      <w:r w:rsidRPr="00C70689">
        <w:rPr>
          <w:spacing w:val="80"/>
          <w:sz w:val="24"/>
          <w:szCs w:val="24"/>
        </w:rPr>
        <w:t xml:space="preserve">  </w:t>
      </w:r>
      <w:r w:rsidRPr="00C70689">
        <w:rPr>
          <w:sz w:val="24"/>
          <w:szCs w:val="24"/>
        </w:rPr>
        <w:t>осознавать</w:t>
      </w:r>
      <w:r w:rsidRPr="00C70689">
        <w:rPr>
          <w:spacing w:val="80"/>
          <w:sz w:val="24"/>
          <w:szCs w:val="24"/>
        </w:rPr>
        <w:t xml:space="preserve">  </w:t>
      </w:r>
      <w:r w:rsidRPr="00C70689">
        <w:rPr>
          <w:sz w:val="24"/>
          <w:szCs w:val="24"/>
        </w:rPr>
        <w:t>её</w:t>
      </w:r>
      <w:r w:rsidRPr="00C70689">
        <w:rPr>
          <w:spacing w:val="80"/>
          <w:w w:val="150"/>
          <w:sz w:val="24"/>
          <w:szCs w:val="24"/>
        </w:rPr>
        <w:t xml:space="preserve">  </w:t>
      </w:r>
      <w:r w:rsidRPr="00C70689">
        <w:rPr>
          <w:sz w:val="24"/>
          <w:szCs w:val="24"/>
        </w:rPr>
        <w:t>роль</w:t>
      </w:r>
      <w:r w:rsidRPr="00C70689">
        <w:rPr>
          <w:spacing w:val="80"/>
          <w:sz w:val="24"/>
          <w:szCs w:val="24"/>
        </w:rPr>
        <w:t xml:space="preserve">  </w:t>
      </w:r>
      <w:r w:rsidRPr="00C70689">
        <w:rPr>
          <w:sz w:val="24"/>
          <w:szCs w:val="24"/>
        </w:rPr>
        <w:t>в</w:t>
      </w:r>
      <w:r w:rsidRPr="00C70689">
        <w:rPr>
          <w:spacing w:val="80"/>
          <w:w w:val="150"/>
          <w:sz w:val="24"/>
          <w:szCs w:val="24"/>
        </w:rPr>
        <w:t xml:space="preserve">  </w:t>
      </w:r>
      <w:r w:rsidRPr="00C70689">
        <w:rPr>
          <w:sz w:val="24"/>
          <w:szCs w:val="24"/>
        </w:rPr>
        <w:t>формировании</w:t>
      </w:r>
      <w:r w:rsidRPr="00C70689">
        <w:rPr>
          <w:spacing w:val="80"/>
          <w:sz w:val="24"/>
          <w:szCs w:val="24"/>
        </w:rPr>
        <w:t xml:space="preserve">  </w:t>
      </w:r>
      <w:r w:rsidRPr="00C70689">
        <w:rPr>
          <w:sz w:val="24"/>
          <w:szCs w:val="24"/>
        </w:rPr>
        <w:t>гражданственности</w:t>
      </w:r>
      <w:r w:rsidRPr="00C70689">
        <w:rPr>
          <w:spacing w:val="40"/>
          <w:sz w:val="24"/>
          <w:szCs w:val="24"/>
        </w:rPr>
        <w:t xml:space="preserve"> </w:t>
      </w:r>
      <w:r w:rsidRPr="00C70689">
        <w:rPr>
          <w:sz w:val="24"/>
          <w:szCs w:val="24"/>
        </w:rPr>
        <w:t>и патриотизма,</w:t>
      </w:r>
      <w:r w:rsidRPr="00C70689">
        <w:rPr>
          <w:spacing w:val="-14"/>
          <w:sz w:val="24"/>
          <w:szCs w:val="24"/>
        </w:rPr>
        <w:t xml:space="preserve"> </w:t>
      </w:r>
      <w:r w:rsidRPr="00C70689">
        <w:rPr>
          <w:sz w:val="24"/>
          <w:szCs w:val="24"/>
        </w:rPr>
        <w:t>уважения к своей Родине и её героической</w:t>
      </w:r>
      <w:r w:rsidRPr="00C70689">
        <w:rPr>
          <w:spacing w:val="-3"/>
          <w:sz w:val="24"/>
          <w:szCs w:val="24"/>
        </w:rPr>
        <w:t xml:space="preserve"> </w:t>
      </w:r>
      <w:r w:rsidRPr="00C70689">
        <w:rPr>
          <w:sz w:val="24"/>
          <w:szCs w:val="24"/>
        </w:rPr>
        <w:t>истории, укреплении единства многонационального</w:t>
      </w:r>
      <w:r w:rsidRPr="00C70689">
        <w:rPr>
          <w:spacing w:val="-4"/>
          <w:sz w:val="24"/>
          <w:szCs w:val="24"/>
        </w:rPr>
        <w:t xml:space="preserve"> </w:t>
      </w:r>
      <w:r w:rsidRPr="00C70689">
        <w:rPr>
          <w:sz w:val="24"/>
          <w:szCs w:val="24"/>
        </w:rPr>
        <w:t>народа Российской Федерации;</w:t>
      </w:r>
    </w:p>
    <w:p w:rsidR="006837D4" w:rsidRPr="00C70689" w:rsidRDefault="006837D4" w:rsidP="006837D4">
      <w:pPr>
        <w:pStyle w:val="a5"/>
        <w:numPr>
          <w:ilvl w:val="0"/>
          <w:numId w:val="2"/>
        </w:numPr>
        <w:tabs>
          <w:tab w:val="left" w:pos="1109"/>
        </w:tabs>
        <w:spacing w:before="3"/>
        <w:ind w:right="197" w:firstLine="570"/>
        <w:rPr>
          <w:sz w:val="24"/>
          <w:szCs w:val="24"/>
        </w:rPr>
      </w:pPr>
      <w:r w:rsidRPr="00C70689">
        <w:rPr>
          <w:sz w:val="24"/>
          <w:szCs w:val="24"/>
        </w:rPr>
        <w:t>понимать специфические черты литературы как вида словесного искусства,</w:t>
      </w:r>
      <w:r w:rsidRPr="00C70689">
        <w:rPr>
          <w:spacing w:val="-11"/>
          <w:sz w:val="24"/>
          <w:szCs w:val="24"/>
        </w:rPr>
        <w:t xml:space="preserve"> </w:t>
      </w:r>
      <w:r w:rsidRPr="00C70689">
        <w:rPr>
          <w:sz w:val="24"/>
          <w:szCs w:val="24"/>
        </w:rPr>
        <w:t>выявлять</w:t>
      </w:r>
      <w:r w:rsidRPr="00C70689">
        <w:rPr>
          <w:spacing w:val="-11"/>
          <w:sz w:val="24"/>
          <w:szCs w:val="24"/>
        </w:rPr>
        <w:t xml:space="preserve"> </w:t>
      </w:r>
      <w:r w:rsidRPr="00C70689">
        <w:rPr>
          <w:sz w:val="24"/>
          <w:szCs w:val="24"/>
        </w:rPr>
        <w:t>главные</w:t>
      </w:r>
      <w:r w:rsidRPr="00C70689">
        <w:rPr>
          <w:spacing w:val="-18"/>
          <w:sz w:val="24"/>
          <w:szCs w:val="24"/>
        </w:rPr>
        <w:t xml:space="preserve"> </w:t>
      </w:r>
      <w:r w:rsidRPr="00C70689">
        <w:rPr>
          <w:sz w:val="24"/>
          <w:szCs w:val="24"/>
        </w:rPr>
        <w:t>отличия</w:t>
      </w:r>
      <w:r w:rsidRPr="00C70689">
        <w:rPr>
          <w:spacing w:val="-13"/>
          <w:sz w:val="24"/>
          <w:szCs w:val="24"/>
        </w:rPr>
        <w:t xml:space="preserve"> </w:t>
      </w:r>
      <w:r w:rsidRPr="00C70689">
        <w:rPr>
          <w:sz w:val="24"/>
          <w:szCs w:val="24"/>
        </w:rPr>
        <w:t>художественного</w:t>
      </w:r>
      <w:r w:rsidRPr="00C70689">
        <w:rPr>
          <w:spacing w:val="-18"/>
          <w:sz w:val="24"/>
          <w:szCs w:val="24"/>
        </w:rPr>
        <w:t xml:space="preserve"> </w:t>
      </w:r>
      <w:r w:rsidRPr="00C70689">
        <w:rPr>
          <w:sz w:val="24"/>
          <w:szCs w:val="24"/>
        </w:rPr>
        <w:t>текста</w:t>
      </w:r>
      <w:r w:rsidRPr="00C70689">
        <w:rPr>
          <w:spacing w:val="29"/>
          <w:sz w:val="24"/>
          <w:szCs w:val="24"/>
        </w:rPr>
        <w:t xml:space="preserve"> </w:t>
      </w:r>
      <w:r w:rsidRPr="00C70689">
        <w:rPr>
          <w:sz w:val="24"/>
          <w:szCs w:val="24"/>
        </w:rPr>
        <w:t>от</w:t>
      </w:r>
      <w:r w:rsidRPr="00C70689">
        <w:rPr>
          <w:spacing w:val="-5"/>
          <w:sz w:val="24"/>
          <w:szCs w:val="24"/>
        </w:rPr>
        <w:t xml:space="preserve"> </w:t>
      </w:r>
      <w:r w:rsidRPr="00C70689">
        <w:rPr>
          <w:sz w:val="24"/>
          <w:szCs w:val="24"/>
        </w:rPr>
        <w:t>текста</w:t>
      </w:r>
      <w:r w:rsidRPr="00C70689">
        <w:rPr>
          <w:spacing w:val="40"/>
          <w:sz w:val="24"/>
          <w:szCs w:val="24"/>
        </w:rPr>
        <w:t xml:space="preserve"> </w:t>
      </w:r>
      <w:r w:rsidRPr="00C70689">
        <w:rPr>
          <w:sz w:val="24"/>
          <w:szCs w:val="24"/>
        </w:rPr>
        <w:t>научного, делового,</w:t>
      </w:r>
      <w:r w:rsidRPr="00C70689">
        <w:rPr>
          <w:spacing w:val="-37"/>
          <w:sz w:val="24"/>
          <w:szCs w:val="24"/>
        </w:rPr>
        <w:t xml:space="preserve"> </w:t>
      </w:r>
      <w:r w:rsidRPr="00C70689">
        <w:rPr>
          <w:sz w:val="24"/>
          <w:szCs w:val="24"/>
        </w:rPr>
        <w:t>публицистического;</w:t>
      </w:r>
    </w:p>
    <w:p w:rsidR="006837D4" w:rsidRPr="00C70689" w:rsidRDefault="006837D4" w:rsidP="006837D4">
      <w:pPr>
        <w:pStyle w:val="a5"/>
        <w:numPr>
          <w:ilvl w:val="0"/>
          <w:numId w:val="2"/>
        </w:numPr>
        <w:tabs>
          <w:tab w:val="left" w:pos="1109"/>
        </w:tabs>
        <w:ind w:right="190" w:firstLine="570"/>
        <w:rPr>
          <w:sz w:val="24"/>
          <w:szCs w:val="24"/>
        </w:rPr>
      </w:pPr>
      <w:r w:rsidRPr="00C70689">
        <w:rPr>
          <w:sz w:val="24"/>
          <w:szCs w:val="24"/>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w:t>
      </w:r>
      <w:r w:rsidRPr="00C70689">
        <w:rPr>
          <w:spacing w:val="-3"/>
          <w:sz w:val="24"/>
          <w:szCs w:val="24"/>
        </w:rPr>
        <w:t xml:space="preserve"> </w:t>
      </w:r>
      <w:r w:rsidRPr="00C70689">
        <w:rPr>
          <w:sz w:val="24"/>
          <w:szCs w:val="24"/>
        </w:rPr>
        <w:t>в них художественных смыслов;</w:t>
      </w:r>
    </w:p>
    <w:p w:rsidR="006837D4" w:rsidRPr="00C70689" w:rsidRDefault="006837D4" w:rsidP="006837D4">
      <w:pPr>
        <w:pStyle w:val="a3"/>
        <w:ind w:left="119" w:right="186" w:firstLine="570"/>
        <w:jc w:val="left"/>
        <w:rPr>
          <w:sz w:val="24"/>
          <w:szCs w:val="24"/>
        </w:rPr>
      </w:pPr>
      <w:r w:rsidRPr="00C70689">
        <w:rPr>
          <w:sz w:val="24"/>
          <w:szCs w:val="24"/>
        </w:rPr>
        <w:t xml:space="preserve">анализировать произведение в единстве формы и содержания, определять </w:t>
      </w:r>
      <w:r w:rsidRPr="00C70689">
        <w:rPr>
          <w:spacing w:val="-2"/>
          <w:sz w:val="24"/>
          <w:szCs w:val="24"/>
        </w:rPr>
        <w:t>тематику и</w:t>
      </w:r>
      <w:r w:rsidRPr="00C70689">
        <w:rPr>
          <w:spacing w:val="-9"/>
          <w:sz w:val="24"/>
          <w:szCs w:val="24"/>
        </w:rPr>
        <w:t xml:space="preserve"> </w:t>
      </w:r>
      <w:r w:rsidRPr="00C70689">
        <w:rPr>
          <w:spacing w:val="-2"/>
          <w:sz w:val="24"/>
          <w:szCs w:val="24"/>
        </w:rPr>
        <w:t>проблематику произведения,</w:t>
      </w:r>
      <w:r w:rsidRPr="00C70689">
        <w:rPr>
          <w:spacing w:val="-16"/>
          <w:sz w:val="24"/>
          <w:szCs w:val="24"/>
        </w:rPr>
        <w:t xml:space="preserve"> </w:t>
      </w:r>
      <w:r w:rsidRPr="00C70689">
        <w:rPr>
          <w:spacing w:val="-2"/>
          <w:sz w:val="24"/>
          <w:szCs w:val="24"/>
        </w:rPr>
        <w:t>его родовую</w:t>
      </w:r>
      <w:r w:rsidRPr="00C70689">
        <w:rPr>
          <w:spacing w:val="-9"/>
          <w:sz w:val="24"/>
          <w:szCs w:val="24"/>
        </w:rPr>
        <w:t xml:space="preserve"> </w:t>
      </w:r>
      <w:r w:rsidRPr="00C70689">
        <w:rPr>
          <w:spacing w:val="-2"/>
          <w:sz w:val="24"/>
          <w:szCs w:val="24"/>
        </w:rPr>
        <w:t>и</w:t>
      </w:r>
      <w:r w:rsidRPr="00C70689">
        <w:rPr>
          <w:spacing w:val="-9"/>
          <w:sz w:val="24"/>
          <w:szCs w:val="24"/>
        </w:rPr>
        <w:t xml:space="preserve"> </w:t>
      </w:r>
      <w:r w:rsidRPr="00C70689">
        <w:rPr>
          <w:spacing w:val="-2"/>
          <w:sz w:val="24"/>
          <w:szCs w:val="24"/>
        </w:rPr>
        <w:t>жанровую</w:t>
      </w:r>
      <w:r w:rsidRPr="00C70689">
        <w:rPr>
          <w:spacing w:val="-9"/>
          <w:sz w:val="24"/>
          <w:szCs w:val="24"/>
        </w:rPr>
        <w:t xml:space="preserve"> </w:t>
      </w:r>
      <w:r w:rsidRPr="00C70689">
        <w:rPr>
          <w:spacing w:val="-2"/>
          <w:sz w:val="24"/>
          <w:szCs w:val="24"/>
        </w:rPr>
        <w:t xml:space="preserve">принадлежность; </w:t>
      </w:r>
      <w:r w:rsidRPr="00C70689">
        <w:rPr>
          <w:sz w:val="24"/>
          <w:szCs w:val="24"/>
        </w:rPr>
        <w:t>выявлять позицию героя, повествователя, рассказчика и авторскую позицию, учитывая</w:t>
      </w:r>
      <w:r w:rsidRPr="00C70689">
        <w:rPr>
          <w:spacing w:val="-8"/>
          <w:sz w:val="24"/>
          <w:szCs w:val="24"/>
        </w:rPr>
        <w:t xml:space="preserve"> </w:t>
      </w:r>
      <w:r w:rsidRPr="00C70689">
        <w:rPr>
          <w:sz w:val="24"/>
          <w:szCs w:val="24"/>
        </w:rPr>
        <w:t>художественные</w:t>
      </w:r>
      <w:r w:rsidRPr="00C70689">
        <w:rPr>
          <w:spacing w:val="-18"/>
          <w:sz w:val="24"/>
          <w:szCs w:val="24"/>
        </w:rPr>
        <w:t xml:space="preserve"> </w:t>
      </w:r>
      <w:r w:rsidRPr="00C70689">
        <w:rPr>
          <w:sz w:val="24"/>
          <w:szCs w:val="24"/>
        </w:rPr>
        <w:t>особенности</w:t>
      </w:r>
      <w:r w:rsidRPr="00C70689">
        <w:rPr>
          <w:spacing w:val="-13"/>
          <w:sz w:val="24"/>
          <w:szCs w:val="24"/>
        </w:rPr>
        <w:t xml:space="preserve"> </w:t>
      </w:r>
      <w:r w:rsidRPr="00C70689">
        <w:rPr>
          <w:sz w:val="24"/>
          <w:szCs w:val="24"/>
        </w:rPr>
        <w:t>произведения</w:t>
      </w:r>
      <w:r w:rsidRPr="00C70689">
        <w:rPr>
          <w:spacing w:val="-6"/>
          <w:sz w:val="24"/>
          <w:szCs w:val="24"/>
        </w:rPr>
        <w:t xml:space="preserve"> </w:t>
      </w:r>
      <w:r w:rsidRPr="00C70689">
        <w:rPr>
          <w:sz w:val="24"/>
          <w:szCs w:val="24"/>
        </w:rPr>
        <w:t>и отраженные</w:t>
      </w:r>
      <w:r w:rsidRPr="00C70689">
        <w:rPr>
          <w:spacing w:val="-18"/>
          <w:sz w:val="24"/>
          <w:szCs w:val="24"/>
        </w:rPr>
        <w:t xml:space="preserve"> </w:t>
      </w:r>
      <w:r w:rsidRPr="00C70689">
        <w:rPr>
          <w:sz w:val="24"/>
          <w:szCs w:val="24"/>
        </w:rPr>
        <w:t>в</w:t>
      </w:r>
      <w:r w:rsidRPr="00C70689">
        <w:rPr>
          <w:spacing w:val="-9"/>
          <w:sz w:val="24"/>
          <w:szCs w:val="24"/>
        </w:rPr>
        <w:t xml:space="preserve"> </w:t>
      </w:r>
      <w:r w:rsidRPr="00C70689">
        <w:rPr>
          <w:sz w:val="24"/>
          <w:szCs w:val="24"/>
        </w:rPr>
        <w:t>нём</w:t>
      </w:r>
      <w:r w:rsidRPr="00C70689">
        <w:rPr>
          <w:spacing w:val="29"/>
          <w:sz w:val="24"/>
          <w:szCs w:val="24"/>
        </w:rPr>
        <w:t xml:space="preserve"> </w:t>
      </w:r>
      <w:r w:rsidRPr="00C70689">
        <w:rPr>
          <w:sz w:val="24"/>
          <w:szCs w:val="24"/>
        </w:rPr>
        <w:t>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w:t>
      </w:r>
      <w:r w:rsidRPr="00C70689">
        <w:rPr>
          <w:spacing w:val="80"/>
          <w:w w:val="150"/>
          <w:sz w:val="24"/>
          <w:szCs w:val="24"/>
        </w:rPr>
        <w:t xml:space="preserve">  </w:t>
      </w:r>
      <w:r w:rsidRPr="00C70689">
        <w:rPr>
          <w:sz w:val="24"/>
          <w:szCs w:val="24"/>
        </w:rPr>
        <w:t>произведения;</w:t>
      </w:r>
      <w:r w:rsidRPr="00C70689">
        <w:rPr>
          <w:spacing w:val="79"/>
          <w:w w:val="150"/>
          <w:sz w:val="24"/>
          <w:szCs w:val="24"/>
        </w:rPr>
        <w:t xml:space="preserve">  </w:t>
      </w:r>
      <w:r w:rsidRPr="00C70689">
        <w:rPr>
          <w:sz w:val="24"/>
          <w:szCs w:val="24"/>
        </w:rPr>
        <w:t>характеризовать</w:t>
      </w:r>
      <w:r w:rsidRPr="00C70689">
        <w:rPr>
          <w:spacing w:val="80"/>
          <w:w w:val="150"/>
          <w:sz w:val="24"/>
          <w:szCs w:val="24"/>
        </w:rPr>
        <w:t xml:space="preserve">  </w:t>
      </w:r>
      <w:r w:rsidRPr="00C70689">
        <w:rPr>
          <w:sz w:val="24"/>
          <w:szCs w:val="24"/>
        </w:rPr>
        <w:lastRenderedPageBreak/>
        <w:t>авторский</w:t>
      </w:r>
      <w:r w:rsidRPr="00C70689">
        <w:rPr>
          <w:spacing w:val="80"/>
          <w:w w:val="150"/>
          <w:sz w:val="24"/>
          <w:szCs w:val="24"/>
        </w:rPr>
        <w:t xml:space="preserve">  </w:t>
      </w:r>
      <w:r w:rsidRPr="00C70689">
        <w:rPr>
          <w:sz w:val="24"/>
          <w:szCs w:val="24"/>
        </w:rPr>
        <w:t>пафос;</w:t>
      </w:r>
      <w:r w:rsidRPr="00C70689">
        <w:rPr>
          <w:spacing w:val="80"/>
          <w:w w:val="150"/>
          <w:sz w:val="24"/>
          <w:szCs w:val="24"/>
        </w:rPr>
        <w:t xml:space="preserve">  </w:t>
      </w:r>
      <w:r w:rsidRPr="00C70689">
        <w:rPr>
          <w:sz w:val="24"/>
          <w:szCs w:val="24"/>
        </w:rPr>
        <w:t>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w:t>
      </w:r>
      <w:r w:rsidRPr="00C70689">
        <w:rPr>
          <w:spacing w:val="40"/>
          <w:sz w:val="24"/>
          <w:szCs w:val="24"/>
        </w:rPr>
        <w:t xml:space="preserve"> </w:t>
      </w:r>
      <w:r w:rsidRPr="00C70689">
        <w:rPr>
          <w:sz w:val="24"/>
          <w:szCs w:val="24"/>
        </w:rPr>
        <w:t>учётом литературного развития обучающихся); выявлять</w:t>
      </w:r>
      <w:r w:rsidRPr="00C70689">
        <w:rPr>
          <w:spacing w:val="80"/>
          <w:sz w:val="24"/>
          <w:szCs w:val="24"/>
        </w:rPr>
        <w:t xml:space="preserve"> </w:t>
      </w:r>
      <w:r w:rsidRPr="00C70689">
        <w:rPr>
          <w:sz w:val="24"/>
          <w:szCs w:val="24"/>
        </w:rPr>
        <w:t>языковые</w:t>
      </w:r>
      <w:r w:rsidRPr="00C70689">
        <w:rPr>
          <w:spacing w:val="80"/>
          <w:sz w:val="24"/>
          <w:szCs w:val="24"/>
        </w:rPr>
        <w:t xml:space="preserve"> </w:t>
      </w:r>
      <w:r w:rsidRPr="00C70689">
        <w:rPr>
          <w:sz w:val="24"/>
          <w:szCs w:val="24"/>
        </w:rPr>
        <w:t>особенности</w:t>
      </w:r>
      <w:r w:rsidRPr="00C70689">
        <w:rPr>
          <w:spacing w:val="80"/>
          <w:sz w:val="24"/>
          <w:szCs w:val="24"/>
        </w:rPr>
        <w:t xml:space="preserve"> </w:t>
      </w:r>
      <w:r w:rsidRPr="00C70689">
        <w:rPr>
          <w:sz w:val="24"/>
          <w:szCs w:val="24"/>
        </w:rPr>
        <w:t>художественного</w:t>
      </w:r>
      <w:r w:rsidRPr="00C70689">
        <w:rPr>
          <w:spacing w:val="80"/>
          <w:sz w:val="24"/>
          <w:szCs w:val="24"/>
        </w:rPr>
        <w:t xml:space="preserve"> </w:t>
      </w:r>
      <w:r w:rsidRPr="00C70689">
        <w:rPr>
          <w:sz w:val="24"/>
          <w:szCs w:val="24"/>
        </w:rPr>
        <w:t>произведения,</w:t>
      </w:r>
      <w:r w:rsidRPr="00C70689">
        <w:rPr>
          <w:spacing w:val="40"/>
          <w:sz w:val="24"/>
          <w:szCs w:val="24"/>
        </w:rPr>
        <w:t xml:space="preserve"> </w:t>
      </w:r>
      <w:r w:rsidRPr="00C70689">
        <w:rPr>
          <w:sz w:val="24"/>
          <w:szCs w:val="24"/>
        </w:rPr>
        <w:t>поэтической и</w:t>
      </w:r>
      <w:r w:rsidRPr="00C70689">
        <w:rPr>
          <w:spacing w:val="-3"/>
          <w:sz w:val="24"/>
          <w:szCs w:val="24"/>
        </w:rPr>
        <w:t xml:space="preserve"> </w:t>
      </w:r>
      <w:r w:rsidRPr="00C70689">
        <w:rPr>
          <w:sz w:val="24"/>
          <w:szCs w:val="24"/>
        </w:rPr>
        <w:t>прозаической</w:t>
      </w:r>
      <w:r w:rsidRPr="00C70689">
        <w:rPr>
          <w:spacing w:val="-14"/>
          <w:sz w:val="24"/>
          <w:szCs w:val="24"/>
        </w:rPr>
        <w:t xml:space="preserve"> </w:t>
      </w:r>
      <w:r w:rsidRPr="00C70689">
        <w:rPr>
          <w:sz w:val="24"/>
          <w:szCs w:val="24"/>
        </w:rPr>
        <w:t>речи,</w:t>
      </w:r>
      <w:r w:rsidRPr="00C70689">
        <w:rPr>
          <w:spacing w:val="-6"/>
          <w:sz w:val="24"/>
          <w:szCs w:val="24"/>
        </w:rPr>
        <w:t xml:space="preserve"> </w:t>
      </w:r>
      <w:r w:rsidRPr="00C70689">
        <w:rPr>
          <w:sz w:val="24"/>
          <w:szCs w:val="24"/>
        </w:rPr>
        <w:t>находить</w:t>
      </w:r>
      <w:r w:rsidRPr="00C70689">
        <w:rPr>
          <w:spacing w:val="-18"/>
          <w:sz w:val="24"/>
          <w:szCs w:val="24"/>
        </w:rPr>
        <w:t xml:space="preserve"> </w:t>
      </w:r>
      <w:r w:rsidRPr="00C70689">
        <w:rPr>
          <w:sz w:val="24"/>
          <w:szCs w:val="24"/>
        </w:rPr>
        <w:t>основные</w:t>
      </w:r>
      <w:r w:rsidRPr="00C70689">
        <w:rPr>
          <w:spacing w:val="-17"/>
          <w:sz w:val="24"/>
          <w:szCs w:val="24"/>
        </w:rPr>
        <w:t xml:space="preserve"> </w:t>
      </w:r>
      <w:r w:rsidRPr="00C70689">
        <w:rPr>
          <w:sz w:val="24"/>
          <w:szCs w:val="24"/>
        </w:rPr>
        <w:t>изобразительно-выразительные</w:t>
      </w:r>
      <w:r w:rsidRPr="00C70689">
        <w:rPr>
          <w:spacing w:val="-18"/>
          <w:sz w:val="24"/>
          <w:szCs w:val="24"/>
        </w:rPr>
        <w:t xml:space="preserve"> </w:t>
      </w:r>
      <w:r w:rsidRPr="00C70689">
        <w:rPr>
          <w:sz w:val="24"/>
          <w:szCs w:val="24"/>
        </w:rPr>
        <w:t>средства, характерные для творческой манеры писателя, определять их художественные функции, выявляя особенности авторского языка и стиля;</w:t>
      </w:r>
    </w:p>
    <w:p w:rsidR="006837D4" w:rsidRPr="00C70689" w:rsidRDefault="006837D4" w:rsidP="006837D4">
      <w:pPr>
        <w:pStyle w:val="a3"/>
        <w:ind w:left="119" w:right="173" w:firstLine="570"/>
        <w:jc w:val="left"/>
        <w:rPr>
          <w:sz w:val="24"/>
          <w:szCs w:val="24"/>
        </w:rPr>
      </w:pPr>
      <w:r w:rsidRPr="00C70689">
        <w:rPr>
          <w:sz w:val="24"/>
          <w:szCs w:val="24"/>
        </w:rPr>
        <w:t>овладеть сущностью и пониманием смысловых функций теоретико- литературных</w:t>
      </w:r>
      <w:r w:rsidRPr="00C70689">
        <w:rPr>
          <w:spacing w:val="40"/>
          <w:sz w:val="24"/>
          <w:szCs w:val="24"/>
        </w:rPr>
        <w:t xml:space="preserve"> </w:t>
      </w:r>
      <w:r w:rsidRPr="00C70689">
        <w:rPr>
          <w:sz w:val="24"/>
          <w:szCs w:val="24"/>
        </w:rPr>
        <w:t>понятий</w:t>
      </w:r>
      <w:r w:rsidRPr="00C70689">
        <w:rPr>
          <w:spacing w:val="80"/>
          <w:sz w:val="24"/>
          <w:szCs w:val="24"/>
        </w:rPr>
        <w:t xml:space="preserve"> </w:t>
      </w:r>
      <w:r w:rsidRPr="00C70689">
        <w:rPr>
          <w:sz w:val="24"/>
          <w:szCs w:val="24"/>
        </w:rPr>
        <w:t>и</w:t>
      </w:r>
      <w:r w:rsidRPr="00C70689">
        <w:rPr>
          <w:spacing w:val="80"/>
          <w:sz w:val="24"/>
          <w:szCs w:val="24"/>
        </w:rPr>
        <w:t xml:space="preserve"> </w:t>
      </w:r>
      <w:r w:rsidRPr="00C70689">
        <w:rPr>
          <w:sz w:val="24"/>
          <w:szCs w:val="24"/>
        </w:rPr>
        <w:t>самостоятельно</w:t>
      </w:r>
      <w:r w:rsidRPr="00C70689">
        <w:rPr>
          <w:spacing w:val="40"/>
          <w:sz w:val="24"/>
          <w:szCs w:val="24"/>
        </w:rPr>
        <w:t xml:space="preserve"> </w:t>
      </w:r>
      <w:r w:rsidRPr="00C70689">
        <w:rPr>
          <w:sz w:val="24"/>
          <w:szCs w:val="24"/>
        </w:rPr>
        <w:t>использовать</w:t>
      </w:r>
      <w:r w:rsidRPr="00C70689">
        <w:rPr>
          <w:spacing w:val="40"/>
          <w:sz w:val="24"/>
          <w:szCs w:val="24"/>
        </w:rPr>
        <w:t xml:space="preserve"> </w:t>
      </w:r>
      <w:r w:rsidRPr="00C70689">
        <w:rPr>
          <w:sz w:val="24"/>
          <w:szCs w:val="24"/>
        </w:rPr>
        <w:t>их</w:t>
      </w:r>
      <w:r w:rsidRPr="00C70689">
        <w:rPr>
          <w:spacing w:val="80"/>
          <w:sz w:val="24"/>
          <w:szCs w:val="24"/>
        </w:rPr>
        <w:t xml:space="preserve"> </w:t>
      </w:r>
      <w:r w:rsidRPr="00C70689">
        <w:rPr>
          <w:sz w:val="24"/>
          <w:szCs w:val="24"/>
        </w:rPr>
        <w:t>в</w:t>
      </w:r>
      <w:r w:rsidRPr="00C70689">
        <w:rPr>
          <w:spacing w:val="80"/>
          <w:sz w:val="24"/>
          <w:szCs w:val="24"/>
        </w:rPr>
        <w:t xml:space="preserve"> </w:t>
      </w:r>
      <w:r w:rsidRPr="00C70689">
        <w:rPr>
          <w:sz w:val="24"/>
          <w:szCs w:val="24"/>
        </w:rPr>
        <w:t>процессе</w:t>
      </w:r>
      <w:r w:rsidRPr="00C70689">
        <w:rPr>
          <w:spacing w:val="78"/>
          <w:sz w:val="24"/>
          <w:szCs w:val="24"/>
        </w:rPr>
        <w:t xml:space="preserve"> </w:t>
      </w:r>
      <w:r w:rsidRPr="00C70689">
        <w:rPr>
          <w:sz w:val="24"/>
          <w:szCs w:val="24"/>
        </w:rPr>
        <w:t>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w:t>
      </w:r>
      <w:r w:rsidRPr="00C70689">
        <w:rPr>
          <w:spacing w:val="-18"/>
          <w:sz w:val="24"/>
          <w:szCs w:val="24"/>
        </w:rPr>
        <w:t xml:space="preserve"> </w:t>
      </w:r>
      <w:r w:rsidRPr="00C70689">
        <w:rPr>
          <w:sz w:val="24"/>
          <w:szCs w:val="24"/>
        </w:rPr>
        <w:t>романтизм,</w:t>
      </w:r>
      <w:r w:rsidRPr="00C70689">
        <w:rPr>
          <w:spacing w:val="-17"/>
          <w:sz w:val="24"/>
          <w:szCs w:val="24"/>
        </w:rPr>
        <w:t xml:space="preserve"> </w:t>
      </w:r>
      <w:r w:rsidRPr="00C70689">
        <w:rPr>
          <w:sz w:val="24"/>
          <w:szCs w:val="24"/>
        </w:rPr>
        <w:t>реализм);</w:t>
      </w:r>
      <w:r w:rsidRPr="00C70689">
        <w:rPr>
          <w:spacing w:val="-18"/>
          <w:sz w:val="24"/>
          <w:szCs w:val="24"/>
        </w:rPr>
        <w:t xml:space="preserve"> </w:t>
      </w:r>
      <w:r w:rsidRPr="00C70689">
        <w:rPr>
          <w:sz w:val="24"/>
          <w:szCs w:val="24"/>
        </w:rPr>
        <w:t>роды</w:t>
      </w:r>
      <w:r w:rsidRPr="00C70689">
        <w:rPr>
          <w:spacing w:val="-16"/>
          <w:sz w:val="24"/>
          <w:szCs w:val="24"/>
        </w:rPr>
        <w:t xml:space="preserve"> </w:t>
      </w:r>
      <w:r w:rsidRPr="00C70689">
        <w:rPr>
          <w:sz w:val="24"/>
          <w:szCs w:val="24"/>
        </w:rPr>
        <w:t>(лирика,</w:t>
      </w:r>
      <w:r w:rsidRPr="00C70689">
        <w:rPr>
          <w:spacing w:val="-10"/>
          <w:sz w:val="24"/>
          <w:szCs w:val="24"/>
        </w:rPr>
        <w:t xml:space="preserve"> </w:t>
      </w:r>
      <w:r w:rsidRPr="00C70689">
        <w:rPr>
          <w:sz w:val="24"/>
          <w:szCs w:val="24"/>
        </w:rPr>
        <w:t>эпос,</w:t>
      </w:r>
      <w:r w:rsidRPr="00C70689">
        <w:rPr>
          <w:spacing w:val="-10"/>
          <w:sz w:val="24"/>
          <w:szCs w:val="24"/>
        </w:rPr>
        <w:t xml:space="preserve"> </w:t>
      </w:r>
      <w:r w:rsidRPr="00C70689">
        <w:rPr>
          <w:sz w:val="24"/>
          <w:szCs w:val="24"/>
        </w:rPr>
        <w:t>драма),</w:t>
      </w:r>
      <w:r w:rsidRPr="00C70689">
        <w:rPr>
          <w:spacing w:val="-10"/>
          <w:sz w:val="24"/>
          <w:szCs w:val="24"/>
        </w:rPr>
        <w:t xml:space="preserve"> </w:t>
      </w:r>
      <w:r w:rsidRPr="00C70689">
        <w:rPr>
          <w:sz w:val="24"/>
          <w:szCs w:val="24"/>
        </w:rPr>
        <w:t>жанры</w:t>
      </w:r>
      <w:r w:rsidRPr="00C70689">
        <w:rPr>
          <w:spacing w:val="-10"/>
          <w:sz w:val="24"/>
          <w:szCs w:val="24"/>
        </w:rPr>
        <w:t xml:space="preserve"> </w:t>
      </w:r>
      <w:r w:rsidRPr="00C70689">
        <w:rPr>
          <w:sz w:val="24"/>
          <w:szCs w:val="24"/>
        </w:rPr>
        <w:t>(рассказ, притча, повесть, роман, комедия, драма, трагедия, баллада, послание, поэма, ода, элегия,</w:t>
      </w:r>
      <w:r w:rsidRPr="00C70689">
        <w:rPr>
          <w:spacing w:val="67"/>
          <w:sz w:val="24"/>
          <w:szCs w:val="24"/>
        </w:rPr>
        <w:t xml:space="preserve">  </w:t>
      </w:r>
      <w:r w:rsidRPr="00C70689">
        <w:rPr>
          <w:sz w:val="24"/>
          <w:szCs w:val="24"/>
        </w:rPr>
        <w:t>песня,</w:t>
      </w:r>
      <w:r w:rsidRPr="00C70689">
        <w:rPr>
          <w:spacing w:val="75"/>
          <w:sz w:val="24"/>
          <w:szCs w:val="24"/>
        </w:rPr>
        <w:t xml:space="preserve">  </w:t>
      </w:r>
      <w:r w:rsidRPr="00C70689">
        <w:rPr>
          <w:sz w:val="24"/>
          <w:szCs w:val="24"/>
        </w:rPr>
        <w:t>отрывок,</w:t>
      </w:r>
      <w:r w:rsidRPr="00C70689">
        <w:rPr>
          <w:spacing w:val="40"/>
          <w:sz w:val="24"/>
          <w:szCs w:val="24"/>
        </w:rPr>
        <w:t xml:space="preserve">  </w:t>
      </w:r>
      <w:r w:rsidRPr="00C70689">
        <w:rPr>
          <w:sz w:val="24"/>
          <w:szCs w:val="24"/>
        </w:rPr>
        <w:t>сонет,</w:t>
      </w:r>
      <w:r w:rsidRPr="00C70689">
        <w:rPr>
          <w:spacing w:val="75"/>
          <w:sz w:val="24"/>
          <w:szCs w:val="24"/>
        </w:rPr>
        <w:t xml:space="preserve">  </w:t>
      </w:r>
      <w:r w:rsidRPr="00C70689">
        <w:rPr>
          <w:sz w:val="24"/>
          <w:szCs w:val="24"/>
        </w:rPr>
        <w:t>лироэпические</w:t>
      </w:r>
      <w:r w:rsidRPr="00C70689">
        <w:rPr>
          <w:spacing w:val="40"/>
          <w:sz w:val="24"/>
          <w:szCs w:val="24"/>
        </w:rPr>
        <w:t xml:space="preserve">  </w:t>
      </w:r>
      <w:r w:rsidRPr="00C70689">
        <w:rPr>
          <w:sz w:val="24"/>
          <w:szCs w:val="24"/>
        </w:rPr>
        <w:t>(поэма,</w:t>
      </w:r>
      <w:r w:rsidRPr="00C70689">
        <w:rPr>
          <w:spacing w:val="67"/>
          <w:sz w:val="24"/>
          <w:szCs w:val="24"/>
        </w:rPr>
        <w:t xml:space="preserve">  </w:t>
      </w:r>
      <w:r w:rsidRPr="00C70689">
        <w:rPr>
          <w:sz w:val="24"/>
          <w:szCs w:val="24"/>
        </w:rPr>
        <w:t>баллада));</w:t>
      </w:r>
      <w:r w:rsidRPr="00C70689">
        <w:rPr>
          <w:spacing w:val="40"/>
          <w:sz w:val="24"/>
          <w:szCs w:val="24"/>
        </w:rPr>
        <w:t xml:space="preserve">  </w:t>
      </w:r>
      <w:r w:rsidRPr="00C70689">
        <w:rPr>
          <w:sz w:val="24"/>
          <w:szCs w:val="24"/>
        </w:rPr>
        <w:t>форма и содержание литературного произведения; тема, идея, проблематика, пафос (героический, патриотический, гражданский и другие); сюжет, композиция, эпиграф;</w:t>
      </w:r>
      <w:r w:rsidRPr="00C70689">
        <w:rPr>
          <w:spacing w:val="80"/>
          <w:sz w:val="24"/>
          <w:szCs w:val="24"/>
        </w:rPr>
        <w:t xml:space="preserve"> </w:t>
      </w:r>
      <w:r w:rsidRPr="00C70689">
        <w:rPr>
          <w:sz w:val="24"/>
          <w:szCs w:val="24"/>
        </w:rPr>
        <w:t>стадии</w:t>
      </w:r>
      <w:r w:rsidRPr="00C70689">
        <w:rPr>
          <w:spacing w:val="80"/>
          <w:w w:val="150"/>
          <w:sz w:val="24"/>
          <w:szCs w:val="24"/>
        </w:rPr>
        <w:t xml:space="preserve"> </w:t>
      </w:r>
      <w:r w:rsidRPr="00C70689">
        <w:rPr>
          <w:sz w:val="24"/>
          <w:szCs w:val="24"/>
        </w:rPr>
        <w:t>развития</w:t>
      </w:r>
      <w:r w:rsidRPr="00C70689">
        <w:rPr>
          <w:spacing w:val="80"/>
          <w:sz w:val="24"/>
          <w:szCs w:val="24"/>
        </w:rPr>
        <w:t xml:space="preserve"> </w:t>
      </w:r>
      <w:r w:rsidRPr="00C70689">
        <w:rPr>
          <w:sz w:val="24"/>
          <w:szCs w:val="24"/>
        </w:rPr>
        <w:t>действия:</w:t>
      </w:r>
      <w:r w:rsidRPr="00C70689">
        <w:rPr>
          <w:spacing w:val="80"/>
          <w:w w:val="150"/>
          <w:sz w:val="24"/>
          <w:szCs w:val="24"/>
        </w:rPr>
        <w:t xml:space="preserve"> </w:t>
      </w:r>
      <w:r w:rsidRPr="00C70689">
        <w:rPr>
          <w:sz w:val="24"/>
          <w:szCs w:val="24"/>
        </w:rPr>
        <w:t>экспозиция,</w:t>
      </w:r>
      <w:r w:rsidRPr="00C70689">
        <w:rPr>
          <w:spacing w:val="79"/>
          <w:w w:val="150"/>
          <w:sz w:val="24"/>
          <w:szCs w:val="24"/>
        </w:rPr>
        <w:t xml:space="preserve"> </w:t>
      </w:r>
      <w:r w:rsidRPr="00C70689">
        <w:rPr>
          <w:sz w:val="24"/>
          <w:szCs w:val="24"/>
        </w:rPr>
        <w:t>завязка,</w:t>
      </w:r>
      <w:r w:rsidRPr="00C70689">
        <w:rPr>
          <w:spacing w:val="80"/>
          <w:sz w:val="24"/>
          <w:szCs w:val="24"/>
        </w:rPr>
        <w:t xml:space="preserve"> </w:t>
      </w:r>
      <w:r w:rsidRPr="00C70689">
        <w:rPr>
          <w:sz w:val="24"/>
          <w:szCs w:val="24"/>
        </w:rPr>
        <w:t>развитие</w:t>
      </w:r>
      <w:r w:rsidRPr="00C70689">
        <w:rPr>
          <w:spacing w:val="80"/>
          <w:sz w:val="24"/>
          <w:szCs w:val="24"/>
        </w:rPr>
        <w:t xml:space="preserve"> </w:t>
      </w:r>
      <w:r w:rsidRPr="00C70689">
        <w:rPr>
          <w:sz w:val="24"/>
          <w:szCs w:val="24"/>
        </w:rPr>
        <w:t>действия,</w:t>
      </w:r>
    </w:p>
    <w:p w:rsidR="00D465F1" w:rsidRPr="00C70689" w:rsidRDefault="00D465F1" w:rsidP="00D465F1">
      <w:pPr>
        <w:pStyle w:val="a3"/>
        <w:spacing w:before="103"/>
        <w:ind w:left="0" w:right="186"/>
        <w:jc w:val="left"/>
        <w:rPr>
          <w:sz w:val="24"/>
          <w:szCs w:val="24"/>
        </w:rPr>
      </w:pPr>
      <w:r w:rsidRPr="00C70689">
        <w:rPr>
          <w:sz w:val="24"/>
          <w:szCs w:val="24"/>
        </w:rPr>
        <w:t xml:space="preserve"> (кульминация, развязка,</w:t>
      </w:r>
      <w:r w:rsidRPr="00C70689">
        <w:rPr>
          <w:spacing w:val="-2"/>
          <w:sz w:val="24"/>
          <w:szCs w:val="24"/>
        </w:rPr>
        <w:t xml:space="preserve"> </w:t>
      </w:r>
      <w:r w:rsidRPr="00C70689">
        <w:rPr>
          <w:sz w:val="24"/>
          <w:szCs w:val="24"/>
        </w:rPr>
        <w:t>эпилог, авторское (лирическое) отступление); конфликт, система</w:t>
      </w:r>
      <w:r w:rsidRPr="00C70689">
        <w:rPr>
          <w:spacing w:val="40"/>
          <w:sz w:val="24"/>
          <w:szCs w:val="24"/>
        </w:rPr>
        <w:t xml:space="preserve"> </w:t>
      </w:r>
      <w:r w:rsidRPr="00C70689">
        <w:rPr>
          <w:sz w:val="24"/>
          <w:szCs w:val="24"/>
        </w:rPr>
        <w:t>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w:t>
      </w:r>
      <w:r w:rsidRPr="00C70689">
        <w:rPr>
          <w:spacing w:val="-6"/>
          <w:sz w:val="24"/>
          <w:szCs w:val="24"/>
        </w:rPr>
        <w:t xml:space="preserve"> </w:t>
      </w:r>
      <w:r w:rsidRPr="00C70689">
        <w:rPr>
          <w:sz w:val="24"/>
          <w:szCs w:val="24"/>
        </w:rPr>
        <w:t>параллелизм;</w:t>
      </w:r>
      <w:r w:rsidRPr="00C70689">
        <w:rPr>
          <w:spacing w:val="-17"/>
          <w:sz w:val="24"/>
          <w:szCs w:val="24"/>
        </w:rPr>
        <w:t xml:space="preserve"> </w:t>
      </w:r>
      <w:r w:rsidRPr="00C70689">
        <w:rPr>
          <w:sz w:val="24"/>
          <w:szCs w:val="24"/>
        </w:rPr>
        <w:t>антитеза,</w:t>
      </w:r>
      <w:r w:rsidRPr="00C70689">
        <w:rPr>
          <w:spacing w:val="-6"/>
          <w:sz w:val="24"/>
          <w:szCs w:val="24"/>
        </w:rPr>
        <w:t xml:space="preserve"> </w:t>
      </w:r>
      <w:r w:rsidRPr="00C70689">
        <w:rPr>
          <w:sz w:val="24"/>
          <w:szCs w:val="24"/>
        </w:rPr>
        <w:t>аллегория;</w:t>
      </w:r>
      <w:r w:rsidRPr="00C70689">
        <w:rPr>
          <w:spacing w:val="-17"/>
          <w:sz w:val="24"/>
          <w:szCs w:val="24"/>
        </w:rPr>
        <w:t xml:space="preserve"> </w:t>
      </w:r>
      <w:r w:rsidRPr="00C70689">
        <w:rPr>
          <w:sz w:val="24"/>
          <w:szCs w:val="24"/>
        </w:rPr>
        <w:t>риторический</w:t>
      </w:r>
      <w:r w:rsidRPr="00C70689">
        <w:rPr>
          <w:spacing w:val="-14"/>
          <w:sz w:val="24"/>
          <w:szCs w:val="24"/>
        </w:rPr>
        <w:t xml:space="preserve"> </w:t>
      </w:r>
      <w:r w:rsidRPr="00C70689">
        <w:rPr>
          <w:sz w:val="24"/>
          <w:szCs w:val="24"/>
        </w:rPr>
        <w:t>вопрос,</w:t>
      </w:r>
      <w:r w:rsidRPr="00C70689">
        <w:rPr>
          <w:spacing w:val="-6"/>
          <w:sz w:val="24"/>
          <w:szCs w:val="24"/>
        </w:rPr>
        <w:t xml:space="preserve"> </w:t>
      </w:r>
      <w:r w:rsidRPr="00C70689">
        <w:rPr>
          <w:sz w:val="24"/>
          <w:szCs w:val="24"/>
        </w:rPr>
        <w:t>риторическое восклицание; инверсия, анафора,</w:t>
      </w:r>
      <w:r w:rsidRPr="00C70689">
        <w:rPr>
          <w:spacing w:val="-4"/>
          <w:sz w:val="24"/>
          <w:szCs w:val="24"/>
        </w:rPr>
        <w:t xml:space="preserve"> </w:t>
      </w:r>
      <w:r w:rsidRPr="00C70689">
        <w:rPr>
          <w:sz w:val="24"/>
          <w:szCs w:val="24"/>
        </w:rPr>
        <w:t>повтор; художественное время и</w:t>
      </w:r>
      <w:r w:rsidRPr="00C70689">
        <w:rPr>
          <w:spacing w:val="40"/>
          <w:sz w:val="24"/>
          <w:szCs w:val="24"/>
        </w:rPr>
        <w:t xml:space="preserve"> </w:t>
      </w:r>
      <w:r w:rsidRPr="00C70689">
        <w:rPr>
          <w:sz w:val="24"/>
          <w:szCs w:val="24"/>
        </w:rPr>
        <w:t>пространство; звукопись</w:t>
      </w:r>
      <w:r w:rsidRPr="00C70689">
        <w:rPr>
          <w:spacing w:val="-18"/>
          <w:sz w:val="24"/>
          <w:szCs w:val="24"/>
        </w:rPr>
        <w:t xml:space="preserve"> </w:t>
      </w:r>
      <w:r w:rsidRPr="00C70689">
        <w:rPr>
          <w:sz w:val="24"/>
          <w:szCs w:val="24"/>
        </w:rPr>
        <w:t>(аллитерация,</w:t>
      </w:r>
      <w:r w:rsidRPr="00C70689">
        <w:rPr>
          <w:spacing w:val="-17"/>
          <w:sz w:val="24"/>
          <w:szCs w:val="24"/>
        </w:rPr>
        <w:t xml:space="preserve"> </w:t>
      </w:r>
      <w:r w:rsidRPr="00C70689">
        <w:rPr>
          <w:sz w:val="24"/>
          <w:szCs w:val="24"/>
        </w:rPr>
        <w:t>ассонанс);</w:t>
      </w:r>
      <w:r w:rsidRPr="00C70689">
        <w:rPr>
          <w:spacing w:val="-18"/>
          <w:sz w:val="24"/>
          <w:szCs w:val="24"/>
        </w:rPr>
        <w:t xml:space="preserve"> </w:t>
      </w:r>
      <w:r w:rsidRPr="00C70689">
        <w:rPr>
          <w:sz w:val="24"/>
          <w:szCs w:val="24"/>
        </w:rPr>
        <w:t>стиль;</w:t>
      </w:r>
      <w:r w:rsidRPr="00C70689">
        <w:rPr>
          <w:spacing w:val="-17"/>
          <w:sz w:val="24"/>
          <w:szCs w:val="24"/>
        </w:rPr>
        <w:t xml:space="preserve"> </w:t>
      </w:r>
      <w:r w:rsidRPr="00C70689">
        <w:rPr>
          <w:sz w:val="24"/>
          <w:szCs w:val="24"/>
        </w:rPr>
        <w:t>стихотворный</w:t>
      </w:r>
      <w:r w:rsidRPr="00C70689">
        <w:rPr>
          <w:spacing w:val="-18"/>
          <w:sz w:val="24"/>
          <w:szCs w:val="24"/>
        </w:rPr>
        <w:t xml:space="preserve"> </w:t>
      </w:r>
      <w:r w:rsidRPr="00C70689">
        <w:rPr>
          <w:sz w:val="24"/>
          <w:szCs w:val="24"/>
        </w:rPr>
        <w:t>метр</w:t>
      </w:r>
      <w:r w:rsidRPr="00C70689">
        <w:rPr>
          <w:spacing w:val="-17"/>
          <w:sz w:val="24"/>
          <w:szCs w:val="24"/>
        </w:rPr>
        <w:t xml:space="preserve"> </w:t>
      </w:r>
      <w:r w:rsidRPr="00C70689">
        <w:rPr>
          <w:sz w:val="24"/>
          <w:szCs w:val="24"/>
        </w:rPr>
        <w:t>(хорей,</w:t>
      </w:r>
      <w:r w:rsidRPr="00C70689">
        <w:rPr>
          <w:spacing w:val="-18"/>
          <w:sz w:val="24"/>
          <w:szCs w:val="24"/>
        </w:rPr>
        <w:t xml:space="preserve"> </w:t>
      </w:r>
      <w:r w:rsidRPr="00C70689">
        <w:rPr>
          <w:sz w:val="24"/>
          <w:szCs w:val="24"/>
        </w:rPr>
        <w:t>ямб,</w:t>
      </w:r>
      <w:r w:rsidRPr="00C70689">
        <w:rPr>
          <w:spacing w:val="-17"/>
          <w:sz w:val="24"/>
          <w:szCs w:val="24"/>
        </w:rPr>
        <w:t xml:space="preserve"> </w:t>
      </w:r>
      <w:r w:rsidRPr="00C70689">
        <w:rPr>
          <w:sz w:val="24"/>
          <w:szCs w:val="24"/>
        </w:rPr>
        <w:t>дактиль, амфибрахий,</w:t>
      </w:r>
      <w:r w:rsidRPr="00C70689">
        <w:rPr>
          <w:spacing w:val="-11"/>
          <w:sz w:val="24"/>
          <w:szCs w:val="24"/>
        </w:rPr>
        <w:t xml:space="preserve"> </w:t>
      </w:r>
      <w:r w:rsidRPr="00C70689">
        <w:rPr>
          <w:sz w:val="24"/>
          <w:szCs w:val="24"/>
        </w:rPr>
        <w:t>анапест), ритм, рифма, строфа; афоризм);</w:t>
      </w:r>
    </w:p>
    <w:p w:rsidR="00D465F1" w:rsidRPr="00C70689" w:rsidRDefault="00D465F1" w:rsidP="00D465F1">
      <w:pPr>
        <w:pStyle w:val="a3"/>
        <w:ind w:right="186" w:firstLine="569"/>
        <w:jc w:val="left"/>
        <w:rPr>
          <w:sz w:val="24"/>
          <w:szCs w:val="24"/>
        </w:rPr>
      </w:pPr>
      <w:r w:rsidRPr="00C70689">
        <w:rPr>
          <w:sz w:val="24"/>
          <w:szCs w:val="24"/>
        </w:rPr>
        <w:t>рассматривать</w:t>
      </w:r>
      <w:r w:rsidRPr="00C70689">
        <w:rPr>
          <w:spacing w:val="80"/>
          <w:w w:val="150"/>
          <w:sz w:val="24"/>
          <w:szCs w:val="24"/>
        </w:rPr>
        <w:t xml:space="preserve"> </w:t>
      </w:r>
      <w:r w:rsidRPr="00C70689">
        <w:rPr>
          <w:sz w:val="24"/>
          <w:szCs w:val="24"/>
        </w:rPr>
        <w:t>изученные</w:t>
      </w:r>
      <w:r w:rsidRPr="00C70689">
        <w:rPr>
          <w:spacing w:val="80"/>
          <w:w w:val="150"/>
          <w:sz w:val="24"/>
          <w:szCs w:val="24"/>
        </w:rPr>
        <w:t xml:space="preserve"> </w:t>
      </w:r>
      <w:r w:rsidRPr="00C70689">
        <w:rPr>
          <w:sz w:val="24"/>
          <w:szCs w:val="24"/>
        </w:rPr>
        <w:t>и</w:t>
      </w:r>
      <w:r w:rsidRPr="00C70689">
        <w:rPr>
          <w:spacing w:val="40"/>
          <w:sz w:val="24"/>
          <w:szCs w:val="24"/>
        </w:rPr>
        <w:t xml:space="preserve">  </w:t>
      </w:r>
      <w:r w:rsidRPr="00C70689">
        <w:rPr>
          <w:sz w:val="24"/>
          <w:szCs w:val="24"/>
        </w:rPr>
        <w:t>самостоятельно</w:t>
      </w:r>
      <w:r w:rsidRPr="00C70689">
        <w:rPr>
          <w:spacing w:val="80"/>
          <w:w w:val="150"/>
          <w:sz w:val="24"/>
          <w:szCs w:val="24"/>
        </w:rPr>
        <w:t xml:space="preserve"> </w:t>
      </w:r>
      <w:r w:rsidRPr="00C70689">
        <w:rPr>
          <w:sz w:val="24"/>
          <w:szCs w:val="24"/>
        </w:rPr>
        <w:t>прочитанные</w:t>
      </w:r>
      <w:r w:rsidRPr="00C70689">
        <w:rPr>
          <w:spacing w:val="80"/>
          <w:sz w:val="24"/>
          <w:szCs w:val="24"/>
        </w:rPr>
        <w:t xml:space="preserve"> </w:t>
      </w:r>
      <w:r w:rsidRPr="00C70689">
        <w:rPr>
          <w:sz w:val="24"/>
          <w:szCs w:val="24"/>
        </w:rPr>
        <w:t>произведения</w:t>
      </w:r>
      <w:r w:rsidRPr="00C70689">
        <w:rPr>
          <w:spacing w:val="40"/>
          <w:sz w:val="24"/>
          <w:szCs w:val="24"/>
        </w:rPr>
        <w:t xml:space="preserve"> </w:t>
      </w:r>
      <w:r w:rsidRPr="00C70689">
        <w:rPr>
          <w:sz w:val="24"/>
          <w:szCs w:val="24"/>
        </w:rPr>
        <w:t>в</w:t>
      </w:r>
      <w:r w:rsidRPr="00C70689">
        <w:rPr>
          <w:spacing w:val="40"/>
          <w:sz w:val="24"/>
          <w:szCs w:val="24"/>
        </w:rPr>
        <w:t xml:space="preserve"> </w:t>
      </w:r>
      <w:r w:rsidRPr="00C70689">
        <w:rPr>
          <w:sz w:val="24"/>
          <w:szCs w:val="24"/>
        </w:rPr>
        <w:t>рамках</w:t>
      </w:r>
      <w:r w:rsidRPr="00C70689">
        <w:rPr>
          <w:spacing w:val="-3"/>
          <w:sz w:val="24"/>
          <w:szCs w:val="24"/>
        </w:rPr>
        <w:t xml:space="preserve"> </w:t>
      </w:r>
      <w:r w:rsidRPr="00C70689">
        <w:rPr>
          <w:sz w:val="24"/>
          <w:szCs w:val="24"/>
        </w:rPr>
        <w:t>историко-литературного процесса (определять и учитывать при анализе принадлежность произведения к историческому времени, определённому литературному</w:t>
      </w:r>
      <w:r w:rsidRPr="00C70689">
        <w:rPr>
          <w:spacing w:val="-7"/>
          <w:sz w:val="24"/>
          <w:szCs w:val="24"/>
        </w:rPr>
        <w:t xml:space="preserve"> </w:t>
      </w:r>
      <w:r w:rsidRPr="00C70689">
        <w:rPr>
          <w:sz w:val="24"/>
          <w:szCs w:val="24"/>
        </w:rPr>
        <w:t>направлению);</w:t>
      </w:r>
    </w:p>
    <w:p w:rsidR="00D465F1" w:rsidRPr="00C70689" w:rsidRDefault="00D465F1" w:rsidP="00D465F1">
      <w:pPr>
        <w:pStyle w:val="a3"/>
        <w:ind w:right="188" w:firstLine="570"/>
        <w:jc w:val="left"/>
        <w:rPr>
          <w:sz w:val="24"/>
          <w:szCs w:val="24"/>
        </w:rPr>
      </w:pPr>
      <w:r w:rsidRPr="00C70689">
        <w:rPr>
          <w:sz w:val="24"/>
          <w:szCs w:val="24"/>
        </w:rPr>
        <w:t>выявлять связь между важнейшими фактами биографии писателей (в том числе</w:t>
      </w:r>
      <w:r w:rsidRPr="00C70689">
        <w:rPr>
          <w:spacing w:val="40"/>
          <w:sz w:val="24"/>
          <w:szCs w:val="24"/>
        </w:rPr>
        <w:t xml:space="preserve">  </w:t>
      </w:r>
      <w:r w:rsidRPr="00C70689">
        <w:rPr>
          <w:sz w:val="24"/>
          <w:szCs w:val="24"/>
        </w:rPr>
        <w:t>А.С.</w:t>
      </w:r>
      <w:r w:rsidRPr="00C70689">
        <w:rPr>
          <w:spacing w:val="40"/>
          <w:sz w:val="24"/>
          <w:szCs w:val="24"/>
        </w:rPr>
        <w:t xml:space="preserve">  </w:t>
      </w:r>
      <w:r w:rsidRPr="00C70689">
        <w:rPr>
          <w:sz w:val="24"/>
          <w:szCs w:val="24"/>
        </w:rPr>
        <w:t>Грибоедова,</w:t>
      </w:r>
      <w:r w:rsidRPr="00C70689">
        <w:rPr>
          <w:spacing w:val="40"/>
          <w:sz w:val="24"/>
          <w:szCs w:val="24"/>
        </w:rPr>
        <w:t xml:space="preserve">  </w:t>
      </w:r>
      <w:r w:rsidRPr="00C70689">
        <w:rPr>
          <w:sz w:val="24"/>
          <w:szCs w:val="24"/>
        </w:rPr>
        <w:t>А.С.</w:t>
      </w:r>
      <w:r w:rsidRPr="00C70689">
        <w:rPr>
          <w:spacing w:val="40"/>
          <w:sz w:val="24"/>
          <w:szCs w:val="24"/>
        </w:rPr>
        <w:t xml:space="preserve">  </w:t>
      </w:r>
      <w:r w:rsidRPr="00C70689">
        <w:rPr>
          <w:sz w:val="24"/>
          <w:szCs w:val="24"/>
        </w:rPr>
        <w:t>Пушкина,</w:t>
      </w:r>
      <w:r w:rsidRPr="00C70689">
        <w:rPr>
          <w:spacing w:val="40"/>
          <w:sz w:val="24"/>
          <w:szCs w:val="24"/>
        </w:rPr>
        <w:t xml:space="preserve">  </w:t>
      </w:r>
      <w:r w:rsidRPr="00C70689">
        <w:rPr>
          <w:sz w:val="24"/>
          <w:szCs w:val="24"/>
        </w:rPr>
        <w:t>М.Ю.</w:t>
      </w:r>
      <w:r w:rsidRPr="00C70689">
        <w:rPr>
          <w:spacing w:val="40"/>
          <w:sz w:val="24"/>
          <w:szCs w:val="24"/>
        </w:rPr>
        <w:t xml:space="preserve">  </w:t>
      </w:r>
      <w:r w:rsidRPr="00C70689">
        <w:rPr>
          <w:sz w:val="24"/>
          <w:szCs w:val="24"/>
        </w:rPr>
        <w:t>Лермонтова,</w:t>
      </w:r>
      <w:r w:rsidRPr="00C70689">
        <w:rPr>
          <w:spacing w:val="80"/>
          <w:w w:val="150"/>
          <w:sz w:val="24"/>
          <w:szCs w:val="24"/>
        </w:rPr>
        <w:t xml:space="preserve"> </w:t>
      </w:r>
      <w:r w:rsidRPr="00C70689">
        <w:rPr>
          <w:sz w:val="24"/>
          <w:szCs w:val="24"/>
        </w:rPr>
        <w:t>Н.В.</w:t>
      </w:r>
      <w:r w:rsidRPr="00C70689">
        <w:rPr>
          <w:spacing w:val="57"/>
          <w:sz w:val="24"/>
          <w:szCs w:val="24"/>
        </w:rPr>
        <w:t xml:space="preserve">  </w:t>
      </w:r>
      <w:r w:rsidRPr="00C70689">
        <w:rPr>
          <w:sz w:val="24"/>
          <w:szCs w:val="24"/>
        </w:rPr>
        <w:t xml:space="preserve">Гоголя) и особенностями исторической эпохи, авторского мировоззрения, проблематики </w:t>
      </w:r>
      <w:r w:rsidRPr="00C70689">
        <w:rPr>
          <w:spacing w:val="-2"/>
          <w:sz w:val="24"/>
          <w:szCs w:val="24"/>
        </w:rPr>
        <w:t>произведений;</w:t>
      </w:r>
    </w:p>
    <w:p w:rsidR="00D465F1" w:rsidRPr="00C70689" w:rsidRDefault="00D465F1" w:rsidP="00D465F1">
      <w:pPr>
        <w:pStyle w:val="a3"/>
        <w:ind w:left="690"/>
        <w:jc w:val="left"/>
        <w:rPr>
          <w:sz w:val="24"/>
          <w:szCs w:val="24"/>
        </w:rPr>
      </w:pPr>
      <w:r w:rsidRPr="00C70689">
        <w:rPr>
          <w:sz w:val="24"/>
          <w:szCs w:val="24"/>
        </w:rPr>
        <w:t>выделять</w:t>
      </w:r>
      <w:r w:rsidRPr="00C70689">
        <w:rPr>
          <w:spacing w:val="5"/>
          <w:sz w:val="24"/>
          <w:szCs w:val="24"/>
        </w:rPr>
        <w:t xml:space="preserve"> </w:t>
      </w:r>
      <w:r w:rsidRPr="00C70689">
        <w:rPr>
          <w:sz w:val="24"/>
          <w:szCs w:val="24"/>
        </w:rPr>
        <w:t>в произведениях</w:t>
      </w:r>
      <w:r w:rsidRPr="00C70689">
        <w:rPr>
          <w:spacing w:val="-10"/>
          <w:sz w:val="24"/>
          <w:szCs w:val="24"/>
        </w:rPr>
        <w:t xml:space="preserve"> </w:t>
      </w:r>
      <w:r w:rsidRPr="00C70689">
        <w:rPr>
          <w:sz w:val="24"/>
          <w:szCs w:val="24"/>
        </w:rPr>
        <w:t>элементы</w:t>
      </w:r>
      <w:r w:rsidRPr="00C70689">
        <w:rPr>
          <w:spacing w:val="4"/>
          <w:sz w:val="24"/>
          <w:szCs w:val="24"/>
        </w:rPr>
        <w:t xml:space="preserve"> </w:t>
      </w:r>
      <w:r w:rsidRPr="00C70689">
        <w:rPr>
          <w:sz w:val="24"/>
          <w:szCs w:val="24"/>
        </w:rPr>
        <w:t>художественной</w:t>
      </w:r>
      <w:r w:rsidRPr="00C70689">
        <w:rPr>
          <w:spacing w:val="-4"/>
          <w:sz w:val="24"/>
          <w:szCs w:val="24"/>
        </w:rPr>
        <w:t xml:space="preserve"> </w:t>
      </w:r>
      <w:r w:rsidRPr="00C70689">
        <w:rPr>
          <w:sz w:val="24"/>
          <w:szCs w:val="24"/>
        </w:rPr>
        <w:t>формы</w:t>
      </w:r>
      <w:r w:rsidRPr="00C70689">
        <w:rPr>
          <w:spacing w:val="3"/>
          <w:sz w:val="24"/>
          <w:szCs w:val="24"/>
        </w:rPr>
        <w:t xml:space="preserve"> </w:t>
      </w:r>
      <w:r w:rsidRPr="00C70689">
        <w:rPr>
          <w:sz w:val="24"/>
          <w:szCs w:val="24"/>
        </w:rPr>
        <w:t>и</w:t>
      </w:r>
      <w:r w:rsidRPr="00C70689">
        <w:rPr>
          <w:spacing w:val="-3"/>
          <w:sz w:val="24"/>
          <w:szCs w:val="24"/>
        </w:rPr>
        <w:t xml:space="preserve"> </w:t>
      </w:r>
      <w:r w:rsidRPr="00C70689">
        <w:rPr>
          <w:spacing w:val="-2"/>
          <w:sz w:val="24"/>
          <w:szCs w:val="24"/>
        </w:rPr>
        <w:t>обнаруживать</w:t>
      </w:r>
    </w:p>
    <w:p w:rsidR="00D465F1" w:rsidRPr="00C70689" w:rsidRDefault="00D465F1" w:rsidP="00D465F1">
      <w:pPr>
        <w:pStyle w:val="a3"/>
        <w:spacing w:before="17"/>
        <w:ind w:right="200" w:hanging="1"/>
        <w:jc w:val="left"/>
        <w:rPr>
          <w:sz w:val="24"/>
          <w:szCs w:val="24"/>
        </w:rPr>
      </w:pPr>
      <w:r w:rsidRPr="00C70689">
        <w:rPr>
          <w:sz w:val="24"/>
          <w:szCs w:val="24"/>
        </w:rPr>
        <w:t>связи</w:t>
      </w:r>
      <w:r w:rsidRPr="00C70689">
        <w:rPr>
          <w:spacing w:val="80"/>
          <w:sz w:val="24"/>
          <w:szCs w:val="24"/>
        </w:rPr>
        <w:t xml:space="preserve">  </w:t>
      </w:r>
      <w:r w:rsidRPr="00C70689">
        <w:rPr>
          <w:sz w:val="24"/>
          <w:szCs w:val="24"/>
        </w:rPr>
        <w:t>между</w:t>
      </w:r>
      <w:r w:rsidRPr="00C70689">
        <w:rPr>
          <w:spacing w:val="80"/>
          <w:sz w:val="24"/>
          <w:szCs w:val="24"/>
        </w:rPr>
        <w:t xml:space="preserve">  </w:t>
      </w:r>
      <w:r w:rsidRPr="00C70689">
        <w:rPr>
          <w:sz w:val="24"/>
          <w:szCs w:val="24"/>
        </w:rPr>
        <w:t>ними;</w:t>
      </w:r>
      <w:r w:rsidRPr="00C70689">
        <w:rPr>
          <w:spacing w:val="80"/>
          <w:sz w:val="24"/>
          <w:szCs w:val="24"/>
        </w:rPr>
        <w:t xml:space="preserve">  </w:t>
      </w:r>
      <w:r w:rsidRPr="00C70689">
        <w:rPr>
          <w:sz w:val="24"/>
          <w:szCs w:val="24"/>
        </w:rPr>
        <w:t>определять</w:t>
      </w:r>
      <w:r w:rsidRPr="00C70689">
        <w:rPr>
          <w:spacing w:val="73"/>
          <w:sz w:val="24"/>
          <w:szCs w:val="24"/>
        </w:rPr>
        <w:t xml:space="preserve">  </w:t>
      </w:r>
      <w:r w:rsidRPr="00C70689">
        <w:rPr>
          <w:sz w:val="24"/>
          <w:szCs w:val="24"/>
        </w:rPr>
        <w:t>родо-жанровую</w:t>
      </w:r>
      <w:r w:rsidRPr="00C70689">
        <w:rPr>
          <w:spacing w:val="69"/>
          <w:sz w:val="24"/>
          <w:szCs w:val="24"/>
        </w:rPr>
        <w:t xml:space="preserve">  </w:t>
      </w:r>
      <w:r w:rsidRPr="00C70689">
        <w:rPr>
          <w:sz w:val="24"/>
          <w:szCs w:val="24"/>
        </w:rPr>
        <w:t>специфику</w:t>
      </w:r>
      <w:r w:rsidRPr="00C70689">
        <w:rPr>
          <w:spacing w:val="80"/>
          <w:sz w:val="24"/>
          <w:szCs w:val="24"/>
        </w:rPr>
        <w:t xml:space="preserve">  </w:t>
      </w:r>
      <w:r w:rsidRPr="00C70689">
        <w:rPr>
          <w:sz w:val="24"/>
          <w:szCs w:val="24"/>
        </w:rPr>
        <w:t>изученного и самостоятельно</w:t>
      </w:r>
      <w:r w:rsidRPr="00C70689">
        <w:rPr>
          <w:spacing w:val="-5"/>
          <w:sz w:val="24"/>
          <w:szCs w:val="24"/>
        </w:rPr>
        <w:t xml:space="preserve"> </w:t>
      </w:r>
      <w:r w:rsidRPr="00C70689">
        <w:rPr>
          <w:sz w:val="24"/>
          <w:szCs w:val="24"/>
        </w:rPr>
        <w:t>прочитанного</w:t>
      </w:r>
      <w:r w:rsidRPr="00C70689">
        <w:rPr>
          <w:spacing w:val="-5"/>
          <w:sz w:val="24"/>
          <w:szCs w:val="24"/>
        </w:rPr>
        <w:t xml:space="preserve"> </w:t>
      </w:r>
      <w:r w:rsidRPr="00C70689">
        <w:rPr>
          <w:sz w:val="24"/>
          <w:szCs w:val="24"/>
        </w:rPr>
        <w:t>художественного</w:t>
      </w:r>
      <w:r w:rsidRPr="00C70689">
        <w:rPr>
          <w:spacing w:val="-5"/>
          <w:sz w:val="24"/>
          <w:szCs w:val="24"/>
        </w:rPr>
        <w:t xml:space="preserve"> </w:t>
      </w:r>
      <w:r w:rsidRPr="00C70689">
        <w:rPr>
          <w:sz w:val="24"/>
          <w:szCs w:val="24"/>
        </w:rPr>
        <w:t>произведения;</w:t>
      </w:r>
    </w:p>
    <w:p w:rsidR="00D465F1" w:rsidRPr="00C70689" w:rsidRDefault="00D465F1" w:rsidP="00D465F1">
      <w:pPr>
        <w:pStyle w:val="a3"/>
        <w:spacing w:before="1"/>
        <w:ind w:right="196" w:firstLine="570"/>
        <w:jc w:val="left"/>
        <w:rPr>
          <w:sz w:val="24"/>
          <w:szCs w:val="24"/>
        </w:rPr>
      </w:pPr>
      <w:r w:rsidRPr="00C70689">
        <w:rPr>
          <w:sz w:val="24"/>
          <w:szCs w:val="24"/>
        </w:rPr>
        <w:t>сопоставлять</w:t>
      </w:r>
      <w:r w:rsidRPr="00C70689">
        <w:rPr>
          <w:spacing w:val="80"/>
          <w:w w:val="150"/>
          <w:sz w:val="24"/>
          <w:szCs w:val="24"/>
        </w:rPr>
        <w:t xml:space="preserve"> </w:t>
      </w:r>
      <w:r w:rsidRPr="00C70689">
        <w:rPr>
          <w:sz w:val="24"/>
          <w:szCs w:val="24"/>
        </w:rPr>
        <w:t>произведения,</w:t>
      </w:r>
      <w:r w:rsidRPr="00C70689">
        <w:rPr>
          <w:spacing w:val="80"/>
          <w:w w:val="150"/>
          <w:sz w:val="24"/>
          <w:szCs w:val="24"/>
        </w:rPr>
        <w:t xml:space="preserve"> </w:t>
      </w:r>
      <w:r w:rsidRPr="00C70689">
        <w:rPr>
          <w:sz w:val="24"/>
          <w:szCs w:val="24"/>
        </w:rPr>
        <w:t>их</w:t>
      </w:r>
      <w:r w:rsidRPr="00C70689">
        <w:rPr>
          <w:spacing w:val="40"/>
          <w:sz w:val="24"/>
          <w:szCs w:val="24"/>
        </w:rPr>
        <w:t xml:space="preserve">  </w:t>
      </w:r>
      <w:r w:rsidRPr="00C70689">
        <w:rPr>
          <w:sz w:val="24"/>
          <w:szCs w:val="24"/>
        </w:rPr>
        <w:t>фрагменты</w:t>
      </w:r>
      <w:r w:rsidRPr="00C70689">
        <w:rPr>
          <w:spacing w:val="80"/>
          <w:w w:val="150"/>
          <w:sz w:val="24"/>
          <w:szCs w:val="24"/>
        </w:rPr>
        <w:t xml:space="preserve"> </w:t>
      </w:r>
      <w:r w:rsidRPr="00C70689">
        <w:rPr>
          <w:sz w:val="24"/>
          <w:szCs w:val="24"/>
        </w:rPr>
        <w:t>(с</w:t>
      </w:r>
      <w:r w:rsidRPr="00C70689">
        <w:rPr>
          <w:spacing w:val="40"/>
          <w:sz w:val="24"/>
          <w:szCs w:val="24"/>
        </w:rPr>
        <w:t xml:space="preserve">  </w:t>
      </w:r>
      <w:r w:rsidRPr="00C70689">
        <w:rPr>
          <w:sz w:val="24"/>
          <w:szCs w:val="24"/>
        </w:rPr>
        <w:t>учётом</w:t>
      </w:r>
      <w:r w:rsidRPr="00C70689">
        <w:rPr>
          <w:spacing w:val="80"/>
          <w:w w:val="150"/>
          <w:sz w:val="24"/>
          <w:szCs w:val="24"/>
        </w:rPr>
        <w:t xml:space="preserve"> </w:t>
      </w:r>
      <w:r w:rsidRPr="00C70689">
        <w:rPr>
          <w:sz w:val="24"/>
          <w:szCs w:val="24"/>
        </w:rPr>
        <w:t>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w:t>
      </w:r>
      <w:r w:rsidRPr="00C70689">
        <w:rPr>
          <w:spacing w:val="-1"/>
          <w:sz w:val="24"/>
          <w:szCs w:val="24"/>
        </w:rPr>
        <w:t xml:space="preserve"> </w:t>
      </w:r>
      <w:r w:rsidRPr="00C70689">
        <w:rPr>
          <w:sz w:val="24"/>
          <w:szCs w:val="24"/>
        </w:rPr>
        <w:t>приёмы, эпизоды текста, особенности языка;</w:t>
      </w:r>
    </w:p>
    <w:p w:rsidR="00D465F1" w:rsidRPr="00C70689" w:rsidRDefault="00D465F1" w:rsidP="00D465F1">
      <w:pPr>
        <w:pStyle w:val="a3"/>
        <w:ind w:left="690"/>
        <w:jc w:val="left"/>
        <w:rPr>
          <w:sz w:val="24"/>
          <w:szCs w:val="24"/>
        </w:rPr>
      </w:pPr>
      <w:r w:rsidRPr="00C70689">
        <w:rPr>
          <w:sz w:val="24"/>
          <w:szCs w:val="24"/>
        </w:rPr>
        <w:t>сопоставлять</w:t>
      </w:r>
      <w:r w:rsidRPr="00C70689">
        <w:rPr>
          <w:spacing w:val="46"/>
          <w:sz w:val="24"/>
          <w:szCs w:val="24"/>
        </w:rPr>
        <w:t xml:space="preserve">  </w:t>
      </w:r>
      <w:r w:rsidRPr="00C70689">
        <w:rPr>
          <w:sz w:val="24"/>
          <w:szCs w:val="24"/>
        </w:rPr>
        <w:t>изученные</w:t>
      </w:r>
      <w:r w:rsidRPr="00C70689">
        <w:rPr>
          <w:spacing w:val="49"/>
          <w:sz w:val="24"/>
          <w:szCs w:val="24"/>
        </w:rPr>
        <w:t xml:space="preserve">  </w:t>
      </w:r>
      <w:r w:rsidRPr="00C70689">
        <w:rPr>
          <w:sz w:val="24"/>
          <w:szCs w:val="24"/>
        </w:rPr>
        <w:t>и</w:t>
      </w:r>
      <w:r w:rsidRPr="00C70689">
        <w:rPr>
          <w:spacing w:val="58"/>
          <w:sz w:val="24"/>
          <w:szCs w:val="24"/>
        </w:rPr>
        <w:t xml:space="preserve">  </w:t>
      </w:r>
      <w:r w:rsidRPr="00C70689">
        <w:rPr>
          <w:sz w:val="24"/>
          <w:szCs w:val="24"/>
        </w:rPr>
        <w:t>самостоятельно</w:t>
      </w:r>
      <w:r w:rsidRPr="00C70689">
        <w:rPr>
          <w:spacing w:val="48"/>
          <w:sz w:val="24"/>
          <w:szCs w:val="24"/>
        </w:rPr>
        <w:t xml:space="preserve">  </w:t>
      </w:r>
      <w:r w:rsidRPr="00C70689">
        <w:rPr>
          <w:sz w:val="24"/>
          <w:szCs w:val="24"/>
        </w:rPr>
        <w:t>прочитанные</w:t>
      </w:r>
      <w:r w:rsidRPr="00C70689">
        <w:rPr>
          <w:spacing w:val="32"/>
          <w:sz w:val="24"/>
          <w:szCs w:val="24"/>
        </w:rPr>
        <w:t xml:space="preserve">  </w:t>
      </w:r>
      <w:r w:rsidRPr="00C70689">
        <w:rPr>
          <w:spacing w:val="-2"/>
          <w:sz w:val="24"/>
          <w:szCs w:val="24"/>
        </w:rPr>
        <w:t>произведения</w:t>
      </w:r>
    </w:p>
    <w:p w:rsidR="00D465F1" w:rsidRPr="00C70689" w:rsidRDefault="00D465F1" w:rsidP="00D465F1">
      <w:pPr>
        <w:pStyle w:val="a3"/>
        <w:spacing w:before="23"/>
        <w:ind w:right="196"/>
        <w:jc w:val="left"/>
        <w:rPr>
          <w:sz w:val="24"/>
          <w:szCs w:val="24"/>
        </w:rPr>
      </w:pPr>
      <w:r w:rsidRPr="00C70689">
        <w:rPr>
          <w:sz w:val="24"/>
          <w:szCs w:val="24"/>
        </w:rPr>
        <w:t>художественной литературы с произведениями других видов искусства (изобразительное искусство, музыка, театр, балет, кино, фотоискусство, компьютерная</w:t>
      </w:r>
      <w:r w:rsidRPr="00C70689">
        <w:rPr>
          <w:spacing w:val="-37"/>
          <w:sz w:val="24"/>
          <w:szCs w:val="24"/>
        </w:rPr>
        <w:t xml:space="preserve"> </w:t>
      </w:r>
      <w:r w:rsidRPr="00C70689">
        <w:rPr>
          <w:sz w:val="24"/>
          <w:szCs w:val="24"/>
        </w:rPr>
        <w:t>графика);</w:t>
      </w:r>
    </w:p>
    <w:p w:rsidR="00D465F1" w:rsidRPr="00C70689" w:rsidRDefault="00D465F1" w:rsidP="00D465F1">
      <w:pPr>
        <w:pStyle w:val="a5"/>
        <w:numPr>
          <w:ilvl w:val="0"/>
          <w:numId w:val="18"/>
        </w:numPr>
        <w:tabs>
          <w:tab w:val="left" w:pos="1109"/>
        </w:tabs>
        <w:ind w:right="186"/>
        <w:rPr>
          <w:sz w:val="24"/>
          <w:szCs w:val="24"/>
        </w:rPr>
      </w:pPr>
      <w:r w:rsidRPr="00C70689">
        <w:rPr>
          <w:sz w:val="24"/>
          <w:szCs w:val="24"/>
        </w:rPr>
        <w:t>выразительно читать стихи и прозу, в том числе наизусть (не менее 12 поэтических</w:t>
      </w:r>
      <w:r w:rsidRPr="00C70689">
        <w:rPr>
          <w:spacing w:val="40"/>
          <w:sz w:val="24"/>
          <w:szCs w:val="24"/>
        </w:rPr>
        <w:t xml:space="preserve"> </w:t>
      </w:r>
      <w:r w:rsidRPr="00C70689">
        <w:rPr>
          <w:sz w:val="24"/>
          <w:szCs w:val="24"/>
        </w:rPr>
        <w:t>произведений, не</w:t>
      </w:r>
      <w:r w:rsidRPr="00C70689">
        <w:rPr>
          <w:spacing w:val="80"/>
          <w:sz w:val="24"/>
          <w:szCs w:val="24"/>
        </w:rPr>
        <w:t xml:space="preserve"> </w:t>
      </w:r>
      <w:r w:rsidRPr="00C70689">
        <w:rPr>
          <w:sz w:val="24"/>
          <w:szCs w:val="24"/>
        </w:rPr>
        <w:t>выученных</w:t>
      </w:r>
      <w:r w:rsidRPr="00C70689">
        <w:rPr>
          <w:spacing w:val="40"/>
          <w:sz w:val="24"/>
          <w:szCs w:val="24"/>
        </w:rPr>
        <w:t xml:space="preserve"> </w:t>
      </w:r>
      <w:r w:rsidRPr="00C70689">
        <w:rPr>
          <w:sz w:val="24"/>
          <w:szCs w:val="24"/>
        </w:rPr>
        <w:t>ранее),</w:t>
      </w:r>
      <w:r w:rsidRPr="00C70689">
        <w:rPr>
          <w:spacing w:val="40"/>
          <w:sz w:val="24"/>
          <w:szCs w:val="24"/>
        </w:rPr>
        <w:t xml:space="preserve"> </w:t>
      </w:r>
      <w:r w:rsidRPr="00C70689">
        <w:rPr>
          <w:sz w:val="24"/>
          <w:szCs w:val="24"/>
        </w:rPr>
        <w:t>передавая личное</w:t>
      </w:r>
      <w:r w:rsidRPr="00C70689">
        <w:rPr>
          <w:spacing w:val="40"/>
          <w:sz w:val="24"/>
          <w:szCs w:val="24"/>
        </w:rPr>
        <w:t xml:space="preserve"> </w:t>
      </w:r>
      <w:r w:rsidRPr="00C70689">
        <w:rPr>
          <w:sz w:val="24"/>
          <w:szCs w:val="24"/>
        </w:rPr>
        <w:t>отношение к</w:t>
      </w:r>
      <w:r w:rsidRPr="00C70689">
        <w:rPr>
          <w:spacing w:val="10"/>
          <w:sz w:val="24"/>
          <w:szCs w:val="24"/>
        </w:rPr>
        <w:t xml:space="preserve"> </w:t>
      </w:r>
      <w:r w:rsidRPr="00C70689">
        <w:rPr>
          <w:sz w:val="24"/>
          <w:szCs w:val="24"/>
        </w:rPr>
        <w:t>произведению</w:t>
      </w:r>
      <w:r w:rsidRPr="00C70689">
        <w:rPr>
          <w:spacing w:val="-18"/>
          <w:sz w:val="24"/>
          <w:szCs w:val="24"/>
        </w:rPr>
        <w:t xml:space="preserve"> </w:t>
      </w:r>
      <w:r w:rsidRPr="00C70689">
        <w:rPr>
          <w:sz w:val="24"/>
          <w:szCs w:val="24"/>
        </w:rPr>
        <w:t>(с</w:t>
      </w:r>
      <w:r w:rsidRPr="00C70689">
        <w:rPr>
          <w:spacing w:val="-4"/>
          <w:sz w:val="24"/>
          <w:szCs w:val="24"/>
        </w:rPr>
        <w:t xml:space="preserve"> </w:t>
      </w:r>
      <w:r w:rsidRPr="00C70689">
        <w:rPr>
          <w:sz w:val="24"/>
          <w:szCs w:val="24"/>
        </w:rPr>
        <w:t>учётом</w:t>
      </w:r>
      <w:r w:rsidRPr="00C70689">
        <w:rPr>
          <w:spacing w:val="-16"/>
          <w:sz w:val="24"/>
          <w:szCs w:val="24"/>
        </w:rPr>
        <w:t xml:space="preserve"> </w:t>
      </w:r>
      <w:r w:rsidRPr="00C70689">
        <w:rPr>
          <w:sz w:val="24"/>
          <w:szCs w:val="24"/>
        </w:rPr>
        <w:t>литературного</w:t>
      </w:r>
      <w:r w:rsidRPr="00C70689">
        <w:rPr>
          <w:spacing w:val="-18"/>
          <w:sz w:val="24"/>
          <w:szCs w:val="24"/>
        </w:rPr>
        <w:t xml:space="preserve"> </w:t>
      </w:r>
      <w:r w:rsidRPr="00C70689">
        <w:rPr>
          <w:sz w:val="24"/>
          <w:szCs w:val="24"/>
        </w:rPr>
        <w:t>развития,</w:t>
      </w:r>
      <w:r w:rsidRPr="00C70689">
        <w:rPr>
          <w:spacing w:val="-10"/>
          <w:sz w:val="24"/>
          <w:szCs w:val="24"/>
        </w:rPr>
        <w:t xml:space="preserve"> </w:t>
      </w:r>
      <w:r w:rsidRPr="00C70689">
        <w:rPr>
          <w:sz w:val="24"/>
          <w:szCs w:val="24"/>
        </w:rPr>
        <w:t>индивидуальных</w:t>
      </w:r>
      <w:r w:rsidRPr="00C70689">
        <w:rPr>
          <w:spacing w:val="-6"/>
          <w:sz w:val="24"/>
          <w:szCs w:val="24"/>
        </w:rPr>
        <w:t xml:space="preserve"> </w:t>
      </w:r>
      <w:r w:rsidRPr="00C70689">
        <w:rPr>
          <w:sz w:val="24"/>
          <w:szCs w:val="24"/>
        </w:rPr>
        <w:t xml:space="preserve">особенностей </w:t>
      </w:r>
      <w:r w:rsidRPr="00C70689">
        <w:rPr>
          <w:spacing w:val="-2"/>
          <w:sz w:val="24"/>
          <w:szCs w:val="24"/>
        </w:rPr>
        <w:t>обучающихся);</w:t>
      </w:r>
    </w:p>
    <w:p w:rsidR="00D465F1" w:rsidRPr="00C70689" w:rsidRDefault="00D465F1" w:rsidP="00D465F1">
      <w:pPr>
        <w:pStyle w:val="a5"/>
        <w:numPr>
          <w:ilvl w:val="0"/>
          <w:numId w:val="18"/>
        </w:numPr>
        <w:tabs>
          <w:tab w:val="left" w:pos="1108"/>
        </w:tabs>
        <w:ind w:right="196" w:firstLine="569"/>
        <w:rPr>
          <w:sz w:val="24"/>
          <w:szCs w:val="24"/>
        </w:rPr>
      </w:pPr>
      <w:r w:rsidRPr="00C70689">
        <w:rPr>
          <w:sz w:val="24"/>
          <w:szCs w:val="24"/>
        </w:rP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w:t>
      </w:r>
      <w:r w:rsidRPr="00C70689">
        <w:rPr>
          <w:spacing w:val="40"/>
          <w:sz w:val="24"/>
          <w:szCs w:val="24"/>
        </w:rPr>
        <w:t xml:space="preserve"> </w:t>
      </w:r>
      <w:r w:rsidRPr="00C70689">
        <w:rPr>
          <w:sz w:val="24"/>
          <w:szCs w:val="24"/>
        </w:rPr>
        <w:t>пересказывать сюжет и вычленять фабулу;</w:t>
      </w:r>
    </w:p>
    <w:p w:rsidR="00D465F1" w:rsidRPr="00D465F1" w:rsidRDefault="00D465F1" w:rsidP="00D465F1">
      <w:pPr>
        <w:pStyle w:val="a5"/>
        <w:numPr>
          <w:ilvl w:val="0"/>
          <w:numId w:val="18"/>
        </w:numPr>
        <w:tabs>
          <w:tab w:val="left" w:pos="1109"/>
        </w:tabs>
        <w:ind w:left="121" w:right="185" w:firstLine="569"/>
        <w:rPr>
          <w:sz w:val="24"/>
          <w:szCs w:val="24"/>
        </w:rPr>
      </w:pPr>
      <w:r w:rsidRPr="00C70689">
        <w:rPr>
          <w:sz w:val="24"/>
          <w:szCs w:val="24"/>
        </w:rPr>
        <w:t>участвовать</w:t>
      </w:r>
      <w:r w:rsidRPr="00C70689">
        <w:rPr>
          <w:spacing w:val="-10"/>
          <w:sz w:val="24"/>
          <w:szCs w:val="24"/>
        </w:rPr>
        <w:t xml:space="preserve"> </w:t>
      </w:r>
      <w:r w:rsidRPr="00C70689">
        <w:rPr>
          <w:sz w:val="24"/>
          <w:szCs w:val="24"/>
        </w:rPr>
        <w:t>в беседе и диалоге</w:t>
      </w:r>
      <w:r w:rsidRPr="00C70689">
        <w:rPr>
          <w:spacing w:val="-6"/>
          <w:sz w:val="24"/>
          <w:szCs w:val="24"/>
        </w:rPr>
        <w:t xml:space="preserve"> </w:t>
      </w:r>
      <w:r w:rsidRPr="00C70689">
        <w:rPr>
          <w:sz w:val="24"/>
          <w:szCs w:val="24"/>
        </w:rPr>
        <w:t>о прочитанном произведении, в учебной дискуссии на литературные</w:t>
      </w:r>
      <w:r w:rsidRPr="00C70689">
        <w:rPr>
          <w:spacing w:val="-11"/>
          <w:sz w:val="24"/>
          <w:szCs w:val="24"/>
        </w:rPr>
        <w:t xml:space="preserve"> </w:t>
      </w:r>
      <w:r w:rsidRPr="00C70689">
        <w:rPr>
          <w:sz w:val="24"/>
          <w:szCs w:val="24"/>
        </w:rPr>
        <w:t xml:space="preserve">темы, соотносить собственную позицию с позицией автора и мнениями </w:t>
      </w:r>
      <w:r w:rsidRPr="00C70689">
        <w:rPr>
          <w:sz w:val="24"/>
          <w:szCs w:val="24"/>
        </w:rPr>
        <w:lastRenderedPageBreak/>
        <w:t xml:space="preserve">участников дискуссии, давать аргументированную оценку прочитанному и отстаивать свою точку зрения, используя литературные </w:t>
      </w:r>
      <w:r w:rsidRPr="00C70689">
        <w:rPr>
          <w:spacing w:val="-2"/>
          <w:sz w:val="24"/>
          <w:szCs w:val="24"/>
        </w:rPr>
        <w:t>аргументы;</w:t>
      </w:r>
    </w:p>
    <w:p w:rsidR="00D465F1" w:rsidRPr="00C70689" w:rsidRDefault="00D465F1" w:rsidP="00D465F1">
      <w:pPr>
        <w:pStyle w:val="a5"/>
        <w:numPr>
          <w:ilvl w:val="0"/>
          <w:numId w:val="18"/>
        </w:numPr>
        <w:tabs>
          <w:tab w:val="left" w:pos="1108"/>
        </w:tabs>
        <w:spacing w:before="88"/>
        <w:ind w:right="186" w:firstLine="569"/>
        <w:rPr>
          <w:sz w:val="24"/>
          <w:szCs w:val="24"/>
        </w:rPr>
      </w:pPr>
      <w:r w:rsidRPr="00C70689">
        <w:rPr>
          <w:sz w:val="24"/>
          <w:szCs w:val="24"/>
        </w:rPr>
        <w:t>создавать устные и письменные высказывания разных жанров (объёмом не</w:t>
      </w:r>
      <w:r w:rsidRPr="00C70689">
        <w:rPr>
          <w:spacing w:val="40"/>
          <w:sz w:val="24"/>
          <w:szCs w:val="24"/>
        </w:rPr>
        <w:t xml:space="preserve"> </w:t>
      </w:r>
      <w:r w:rsidRPr="00C70689">
        <w:rPr>
          <w:sz w:val="24"/>
          <w:szCs w:val="24"/>
        </w:rPr>
        <w:t>менее</w:t>
      </w:r>
      <w:r w:rsidRPr="00C70689">
        <w:rPr>
          <w:spacing w:val="40"/>
          <w:sz w:val="24"/>
          <w:szCs w:val="24"/>
        </w:rPr>
        <w:t xml:space="preserve"> </w:t>
      </w:r>
      <w:r w:rsidRPr="00C70689">
        <w:rPr>
          <w:sz w:val="24"/>
          <w:szCs w:val="24"/>
        </w:rPr>
        <w:t>250</w:t>
      </w:r>
      <w:r w:rsidRPr="00C70689">
        <w:rPr>
          <w:spacing w:val="40"/>
          <w:sz w:val="24"/>
          <w:szCs w:val="24"/>
        </w:rPr>
        <w:t xml:space="preserve"> </w:t>
      </w:r>
      <w:r w:rsidRPr="00C70689">
        <w:rPr>
          <w:sz w:val="24"/>
          <w:szCs w:val="24"/>
        </w:rPr>
        <w:t>слов),</w:t>
      </w:r>
      <w:r w:rsidRPr="00C70689">
        <w:rPr>
          <w:spacing w:val="40"/>
          <w:sz w:val="24"/>
          <w:szCs w:val="24"/>
        </w:rPr>
        <w:t xml:space="preserve"> </w:t>
      </w:r>
      <w:r w:rsidRPr="00C70689">
        <w:rPr>
          <w:sz w:val="24"/>
          <w:szCs w:val="24"/>
        </w:rPr>
        <w:t>писать</w:t>
      </w:r>
      <w:r w:rsidRPr="00C70689">
        <w:rPr>
          <w:spacing w:val="40"/>
          <w:sz w:val="24"/>
          <w:szCs w:val="24"/>
        </w:rPr>
        <w:t xml:space="preserve"> </w:t>
      </w:r>
      <w:r w:rsidRPr="00C70689">
        <w:rPr>
          <w:sz w:val="24"/>
          <w:szCs w:val="24"/>
        </w:rPr>
        <w:t>сочинение-рассуждение по</w:t>
      </w:r>
      <w:r w:rsidRPr="00C70689">
        <w:rPr>
          <w:spacing w:val="40"/>
          <w:sz w:val="24"/>
          <w:szCs w:val="24"/>
        </w:rPr>
        <w:t xml:space="preserve"> </w:t>
      </w:r>
      <w:r w:rsidRPr="00C70689">
        <w:rPr>
          <w:sz w:val="24"/>
          <w:szCs w:val="24"/>
        </w:rPr>
        <w:t>заданной теме</w:t>
      </w:r>
      <w:r w:rsidRPr="00C70689">
        <w:rPr>
          <w:spacing w:val="40"/>
          <w:sz w:val="24"/>
          <w:szCs w:val="24"/>
        </w:rPr>
        <w:t xml:space="preserve"> </w:t>
      </w:r>
      <w:r w:rsidRPr="00C70689">
        <w:rPr>
          <w:sz w:val="24"/>
          <w:szCs w:val="24"/>
        </w:rPr>
        <w:t>с</w:t>
      </w:r>
      <w:r w:rsidRPr="00C70689">
        <w:rPr>
          <w:spacing w:val="40"/>
          <w:sz w:val="24"/>
          <w:szCs w:val="24"/>
        </w:rPr>
        <w:t xml:space="preserve"> </w:t>
      </w:r>
      <w:r w:rsidRPr="00C70689">
        <w:rPr>
          <w:sz w:val="24"/>
          <w:szCs w:val="24"/>
        </w:rPr>
        <w:t>опорой на</w:t>
      </w:r>
      <w:r w:rsidRPr="00C70689">
        <w:rPr>
          <w:spacing w:val="7"/>
          <w:sz w:val="24"/>
          <w:szCs w:val="24"/>
        </w:rPr>
        <w:t xml:space="preserve"> </w:t>
      </w:r>
      <w:r w:rsidRPr="00C70689">
        <w:rPr>
          <w:sz w:val="24"/>
          <w:szCs w:val="24"/>
        </w:rPr>
        <w:t>прочитанные</w:t>
      </w:r>
      <w:r w:rsidRPr="00C70689">
        <w:rPr>
          <w:spacing w:val="-17"/>
          <w:sz w:val="24"/>
          <w:szCs w:val="24"/>
        </w:rPr>
        <w:t xml:space="preserve"> </w:t>
      </w:r>
      <w:r w:rsidRPr="00C70689">
        <w:rPr>
          <w:sz w:val="24"/>
          <w:szCs w:val="24"/>
        </w:rPr>
        <w:t>произведения,</w:t>
      </w:r>
      <w:r w:rsidRPr="00C70689">
        <w:rPr>
          <w:spacing w:val="-18"/>
          <w:sz w:val="24"/>
          <w:szCs w:val="24"/>
        </w:rPr>
        <w:t xml:space="preserve"> </w:t>
      </w:r>
      <w:r w:rsidRPr="00C70689">
        <w:rPr>
          <w:sz w:val="24"/>
          <w:szCs w:val="24"/>
        </w:rPr>
        <w:t>представлять</w:t>
      </w:r>
      <w:r w:rsidRPr="00C70689">
        <w:rPr>
          <w:spacing w:val="-4"/>
          <w:sz w:val="24"/>
          <w:szCs w:val="24"/>
        </w:rPr>
        <w:t xml:space="preserve"> </w:t>
      </w:r>
      <w:r w:rsidRPr="00C70689">
        <w:rPr>
          <w:sz w:val="24"/>
          <w:szCs w:val="24"/>
        </w:rPr>
        <w:t>развёрнутый</w:t>
      </w:r>
      <w:r w:rsidRPr="00C70689">
        <w:rPr>
          <w:spacing w:val="-15"/>
          <w:sz w:val="24"/>
          <w:szCs w:val="24"/>
        </w:rPr>
        <w:t xml:space="preserve"> </w:t>
      </w:r>
      <w:r w:rsidRPr="00C70689">
        <w:rPr>
          <w:sz w:val="24"/>
          <w:szCs w:val="24"/>
        </w:rPr>
        <w:t>устный</w:t>
      </w:r>
      <w:r w:rsidRPr="00C70689">
        <w:rPr>
          <w:spacing w:val="-15"/>
          <w:sz w:val="24"/>
          <w:szCs w:val="24"/>
        </w:rPr>
        <w:t xml:space="preserve"> </w:t>
      </w:r>
      <w:r w:rsidRPr="00C70689">
        <w:rPr>
          <w:sz w:val="24"/>
          <w:szCs w:val="24"/>
        </w:rPr>
        <w:t>или</w:t>
      </w:r>
      <w:r w:rsidRPr="00C70689">
        <w:rPr>
          <w:spacing w:val="-15"/>
          <w:sz w:val="24"/>
          <w:szCs w:val="24"/>
        </w:rPr>
        <w:t xml:space="preserve"> </w:t>
      </w:r>
      <w:r w:rsidRPr="00C70689">
        <w:rPr>
          <w:sz w:val="24"/>
          <w:szCs w:val="24"/>
        </w:rPr>
        <w:t>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w:t>
      </w:r>
      <w:r w:rsidRPr="00C70689">
        <w:rPr>
          <w:spacing w:val="80"/>
          <w:w w:val="150"/>
          <w:sz w:val="24"/>
          <w:szCs w:val="24"/>
        </w:rPr>
        <w:t xml:space="preserve">  </w:t>
      </w:r>
      <w:r w:rsidRPr="00C70689">
        <w:rPr>
          <w:sz w:val="24"/>
          <w:szCs w:val="24"/>
        </w:rPr>
        <w:t>эссе,</w:t>
      </w:r>
      <w:r w:rsidRPr="00C70689">
        <w:rPr>
          <w:spacing w:val="80"/>
          <w:sz w:val="24"/>
          <w:szCs w:val="24"/>
        </w:rPr>
        <w:t xml:space="preserve">   </w:t>
      </w:r>
      <w:r w:rsidRPr="00C70689">
        <w:rPr>
          <w:sz w:val="24"/>
          <w:szCs w:val="24"/>
        </w:rPr>
        <w:t>отзыва,</w:t>
      </w:r>
      <w:r w:rsidRPr="00C70689">
        <w:rPr>
          <w:spacing w:val="80"/>
          <w:w w:val="150"/>
          <w:sz w:val="24"/>
          <w:szCs w:val="24"/>
        </w:rPr>
        <w:t xml:space="preserve">  </w:t>
      </w:r>
      <w:r w:rsidRPr="00C70689">
        <w:rPr>
          <w:sz w:val="24"/>
          <w:szCs w:val="24"/>
        </w:rPr>
        <w:t>рецензии,</w:t>
      </w:r>
      <w:r w:rsidRPr="00C70689">
        <w:rPr>
          <w:spacing w:val="80"/>
          <w:w w:val="150"/>
          <w:sz w:val="24"/>
          <w:szCs w:val="24"/>
        </w:rPr>
        <w:t xml:space="preserve">  </w:t>
      </w:r>
      <w:r w:rsidRPr="00C70689">
        <w:rPr>
          <w:sz w:val="24"/>
          <w:szCs w:val="24"/>
        </w:rPr>
        <w:t>литературно-творческой</w:t>
      </w:r>
      <w:r w:rsidRPr="00C70689">
        <w:rPr>
          <w:spacing w:val="80"/>
          <w:w w:val="150"/>
          <w:sz w:val="24"/>
          <w:szCs w:val="24"/>
        </w:rPr>
        <w:t xml:space="preserve">  </w:t>
      </w:r>
      <w:r w:rsidRPr="00C70689">
        <w:rPr>
          <w:sz w:val="24"/>
          <w:szCs w:val="24"/>
        </w:rPr>
        <w:t>работы на самостоятельно выбранную литературную или публицистическую тему, применяя различные</w:t>
      </w:r>
      <w:r w:rsidRPr="00C70689">
        <w:rPr>
          <w:spacing w:val="-6"/>
          <w:sz w:val="24"/>
          <w:szCs w:val="24"/>
        </w:rPr>
        <w:t xml:space="preserve"> </w:t>
      </w:r>
      <w:r w:rsidRPr="00C70689">
        <w:rPr>
          <w:sz w:val="24"/>
          <w:szCs w:val="24"/>
        </w:rPr>
        <w:t>виды цитирования;</w:t>
      </w:r>
    </w:p>
    <w:p w:rsidR="00D465F1" w:rsidRPr="00C70689" w:rsidRDefault="00D465F1" w:rsidP="00D465F1">
      <w:pPr>
        <w:pStyle w:val="a5"/>
        <w:numPr>
          <w:ilvl w:val="0"/>
          <w:numId w:val="18"/>
        </w:numPr>
        <w:tabs>
          <w:tab w:val="left" w:pos="1108"/>
        </w:tabs>
        <w:ind w:right="186" w:firstLine="569"/>
        <w:rPr>
          <w:sz w:val="24"/>
          <w:szCs w:val="24"/>
        </w:rPr>
      </w:pPr>
      <w:r w:rsidRPr="00C70689">
        <w:rPr>
          <w:sz w:val="24"/>
          <w:szCs w:val="24"/>
        </w:rPr>
        <w:t>самостоятельно</w:t>
      </w:r>
      <w:r w:rsidRPr="00C70689">
        <w:rPr>
          <w:spacing w:val="40"/>
          <w:sz w:val="24"/>
          <w:szCs w:val="24"/>
        </w:rPr>
        <w:t xml:space="preserve"> </w:t>
      </w:r>
      <w:r w:rsidRPr="00C70689">
        <w:rPr>
          <w:sz w:val="24"/>
          <w:szCs w:val="24"/>
        </w:rPr>
        <w:t>интерпретировать</w:t>
      </w:r>
      <w:r w:rsidRPr="00C70689">
        <w:rPr>
          <w:spacing w:val="40"/>
          <w:sz w:val="24"/>
          <w:szCs w:val="24"/>
        </w:rPr>
        <w:t xml:space="preserve"> </w:t>
      </w:r>
      <w:r w:rsidRPr="00C70689">
        <w:rPr>
          <w:sz w:val="24"/>
          <w:szCs w:val="24"/>
        </w:rPr>
        <w:t>и</w:t>
      </w:r>
      <w:r w:rsidRPr="00C70689">
        <w:rPr>
          <w:spacing w:val="80"/>
          <w:sz w:val="24"/>
          <w:szCs w:val="24"/>
        </w:rPr>
        <w:t xml:space="preserve"> </w:t>
      </w:r>
      <w:r w:rsidRPr="00C70689">
        <w:rPr>
          <w:sz w:val="24"/>
          <w:szCs w:val="24"/>
        </w:rPr>
        <w:t>оценивать</w:t>
      </w:r>
      <w:r w:rsidRPr="00C70689">
        <w:rPr>
          <w:spacing w:val="80"/>
          <w:sz w:val="24"/>
          <w:szCs w:val="24"/>
        </w:rPr>
        <w:t xml:space="preserve"> </w:t>
      </w:r>
      <w:r w:rsidRPr="00C70689">
        <w:rPr>
          <w:sz w:val="24"/>
          <w:szCs w:val="24"/>
        </w:rPr>
        <w:t>текстуально</w:t>
      </w:r>
      <w:r w:rsidRPr="00C70689">
        <w:rPr>
          <w:spacing w:val="40"/>
          <w:sz w:val="24"/>
          <w:szCs w:val="24"/>
        </w:rPr>
        <w:t xml:space="preserve"> </w:t>
      </w:r>
      <w:r w:rsidRPr="00C70689">
        <w:rPr>
          <w:sz w:val="24"/>
          <w:szCs w:val="24"/>
        </w:rPr>
        <w:t>изученные и самостоятельно прочитанные художественные произведения древнерусской, классической</w:t>
      </w:r>
      <w:r w:rsidRPr="00C70689">
        <w:rPr>
          <w:spacing w:val="40"/>
          <w:sz w:val="24"/>
          <w:szCs w:val="24"/>
        </w:rPr>
        <w:t xml:space="preserve">  </w:t>
      </w:r>
      <w:r w:rsidRPr="00C70689">
        <w:rPr>
          <w:sz w:val="24"/>
          <w:szCs w:val="24"/>
        </w:rPr>
        <w:t>русской</w:t>
      </w:r>
      <w:r w:rsidRPr="00C70689">
        <w:rPr>
          <w:spacing w:val="40"/>
          <w:sz w:val="24"/>
          <w:szCs w:val="24"/>
        </w:rPr>
        <w:t xml:space="preserve">  </w:t>
      </w:r>
      <w:r w:rsidRPr="00C70689">
        <w:rPr>
          <w:sz w:val="24"/>
          <w:szCs w:val="24"/>
        </w:rPr>
        <w:t>и</w:t>
      </w:r>
      <w:r w:rsidRPr="00C70689">
        <w:rPr>
          <w:spacing w:val="69"/>
          <w:sz w:val="24"/>
          <w:szCs w:val="24"/>
        </w:rPr>
        <w:t xml:space="preserve">  </w:t>
      </w:r>
      <w:r w:rsidRPr="00C70689">
        <w:rPr>
          <w:sz w:val="24"/>
          <w:szCs w:val="24"/>
        </w:rPr>
        <w:t>зарубежной</w:t>
      </w:r>
      <w:r w:rsidRPr="00C70689">
        <w:rPr>
          <w:spacing w:val="80"/>
          <w:w w:val="150"/>
          <w:sz w:val="24"/>
          <w:szCs w:val="24"/>
        </w:rPr>
        <w:t xml:space="preserve"> </w:t>
      </w:r>
      <w:r w:rsidRPr="00C70689">
        <w:rPr>
          <w:sz w:val="24"/>
          <w:szCs w:val="24"/>
        </w:rPr>
        <w:t>литературы</w:t>
      </w:r>
      <w:r w:rsidRPr="00C70689">
        <w:rPr>
          <w:spacing w:val="39"/>
          <w:sz w:val="24"/>
          <w:szCs w:val="24"/>
        </w:rPr>
        <w:t xml:space="preserve">  </w:t>
      </w:r>
      <w:r w:rsidRPr="00C70689">
        <w:rPr>
          <w:sz w:val="24"/>
          <w:szCs w:val="24"/>
        </w:rPr>
        <w:t>и</w:t>
      </w:r>
      <w:r w:rsidRPr="00C70689">
        <w:rPr>
          <w:spacing w:val="61"/>
          <w:sz w:val="24"/>
          <w:szCs w:val="24"/>
        </w:rPr>
        <w:t xml:space="preserve">  </w:t>
      </w:r>
      <w:r w:rsidRPr="00C70689">
        <w:rPr>
          <w:sz w:val="24"/>
          <w:szCs w:val="24"/>
        </w:rPr>
        <w:t>современных</w:t>
      </w:r>
      <w:r w:rsidRPr="00C70689">
        <w:rPr>
          <w:spacing w:val="40"/>
          <w:sz w:val="24"/>
          <w:szCs w:val="24"/>
        </w:rPr>
        <w:t xml:space="preserve">  </w:t>
      </w:r>
      <w:r w:rsidRPr="00C70689">
        <w:rPr>
          <w:sz w:val="24"/>
          <w:szCs w:val="24"/>
        </w:rPr>
        <w:t>авторов с использованием методов смыслового чтения и эстетического анализа;</w:t>
      </w:r>
    </w:p>
    <w:p w:rsidR="00D465F1" w:rsidRPr="00C70689" w:rsidRDefault="00D465F1" w:rsidP="00D465F1">
      <w:pPr>
        <w:pStyle w:val="a5"/>
        <w:numPr>
          <w:ilvl w:val="0"/>
          <w:numId w:val="18"/>
        </w:numPr>
        <w:tabs>
          <w:tab w:val="left" w:pos="1109"/>
        </w:tabs>
        <w:spacing w:before="9"/>
        <w:ind w:right="190" w:firstLine="570"/>
        <w:rPr>
          <w:sz w:val="24"/>
          <w:szCs w:val="24"/>
        </w:rPr>
      </w:pPr>
      <w:r w:rsidRPr="00C70689">
        <w:rPr>
          <w:sz w:val="24"/>
          <w:szCs w:val="24"/>
        </w:rPr>
        <w:t>понимать важность вдумчивого чтения и изучения произведений фольклора</w:t>
      </w:r>
      <w:r w:rsidRPr="00C70689">
        <w:rPr>
          <w:spacing w:val="73"/>
          <w:sz w:val="24"/>
          <w:szCs w:val="24"/>
        </w:rPr>
        <w:t xml:space="preserve">  </w:t>
      </w:r>
      <w:r w:rsidRPr="00C70689">
        <w:rPr>
          <w:sz w:val="24"/>
          <w:szCs w:val="24"/>
        </w:rPr>
        <w:t>и</w:t>
      </w:r>
      <w:r w:rsidRPr="00C70689">
        <w:rPr>
          <w:spacing w:val="80"/>
          <w:sz w:val="24"/>
          <w:szCs w:val="24"/>
        </w:rPr>
        <w:t xml:space="preserve">  </w:t>
      </w:r>
      <w:r w:rsidRPr="00C70689">
        <w:rPr>
          <w:sz w:val="24"/>
          <w:szCs w:val="24"/>
        </w:rPr>
        <w:t>художественной</w:t>
      </w:r>
      <w:r w:rsidRPr="00C70689">
        <w:rPr>
          <w:spacing w:val="67"/>
          <w:sz w:val="24"/>
          <w:szCs w:val="24"/>
        </w:rPr>
        <w:t xml:space="preserve">  </w:t>
      </w:r>
      <w:r w:rsidRPr="00C70689">
        <w:rPr>
          <w:sz w:val="24"/>
          <w:szCs w:val="24"/>
        </w:rPr>
        <w:t>литературы</w:t>
      </w:r>
      <w:r w:rsidRPr="00C70689">
        <w:rPr>
          <w:spacing w:val="62"/>
          <w:sz w:val="24"/>
          <w:szCs w:val="24"/>
        </w:rPr>
        <w:t xml:space="preserve">  </w:t>
      </w:r>
      <w:r w:rsidRPr="00C70689">
        <w:rPr>
          <w:sz w:val="24"/>
          <w:szCs w:val="24"/>
        </w:rPr>
        <w:t>как</w:t>
      </w:r>
      <w:r w:rsidRPr="00C70689">
        <w:rPr>
          <w:spacing w:val="80"/>
          <w:sz w:val="24"/>
          <w:szCs w:val="24"/>
        </w:rPr>
        <w:t xml:space="preserve">  </w:t>
      </w:r>
      <w:r w:rsidRPr="00C70689">
        <w:rPr>
          <w:sz w:val="24"/>
          <w:szCs w:val="24"/>
        </w:rPr>
        <w:t>способа</w:t>
      </w:r>
      <w:r w:rsidRPr="00C70689">
        <w:rPr>
          <w:spacing w:val="80"/>
          <w:sz w:val="24"/>
          <w:szCs w:val="24"/>
        </w:rPr>
        <w:t xml:space="preserve">  </w:t>
      </w:r>
      <w:r w:rsidRPr="00C70689">
        <w:rPr>
          <w:sz w:val="24"/>
          <w:szCs w:val="24"/>
        </w:rPr>
        <w:t>познания</w:t>
      </w:r>
      <w:r w:rsidRPr="00C70689">
        <w:rPr>
          <w:spacing w:val="70"/>
          <w:sz w:val="24"/>
          <w:szCs w:val="24"/>
        </w:rPr>
        <w:t xml:space="preserve">  </w:t>
      </w:r>
      <w:r w:rsidRPr="00C70689">
        <w:rPr>
          <w:sz w:val="24"/>
          <w:szCs w:val="24"/>
        </w:rPr>
        <w:t>мира и окружающей действительности, источника эмоциональных и эстетических впечатлений, а также средства собственного развития;</w:t>
      </w:r>
    </w:p>
    <w:p w:rsidR="00D465F1" w:rsidRPr="00C70689" w:rsidRDefault="00D465F1" w:rsidP="00D465F1">
      <w:pPr>
        <w:pStyle w:val="a5"/>
        <w:numPr>
          <w:ilvl w:val="0"/>
          <w:numId w:val="18"/>
        </w:numPr>
        <w:tabs>
          <w:tab w:val="left" w:pos="1258"/>
        </w:tabs>
        <w:spacing w:before="3"/>
        <w:ind w:right="185" w:firstLine="570"/>
        <w:rPr>
          <w:sz w:val="24"/>
          <w:szCs w:val="24"/>
        </w:rPr>
      </w:pPr>
      <w:r w:rsidRPr="00C70689">
        <w:rPr>
          <w:sz w:val="24"/>
          <w:szCs w:val="24"/>
        </w:rPr>
        <w:t>самостоятельно планировать своё досуговое чтение, обогащать свой литературный кругозор по рекомендациям учителя и сверстников, а также проверенных</w:t>
      </w:r>
      <w:r w:rsidRPr="00C70689">
        <w:rPr>
          <w:spacing w:val="-6"/>
          <w:sz w:val="24"/>
          <w:szCs w:val="24"/>
        </w:rPr>
        <w:t xml:space="preserve"> </w:t>
      </w:r>
      <w:r w:rsidRPr="00C70689">
        <w:rPr>
          <w:sz w:val="24"/>
          <w:szCs w:val="24"/>
        </w:rPr>
        <w:t>интернет-ресурсов,</w:t>
      </w:r>
      <w:r w:rsidRPr="00C70689">
        <w:rPr>
          <w:spacing w:val="-11"/>
          <w:sz w:val="24"/>
          <w:szCs w:val="24"/>
        </w:rPr>
        <w:t xml:space="preserve"> </w:t>
      </w:r>
      <w:r w:rsidRPr="00C70689">
        <w:rPr>
          <w:sz w:val="24"/>
          <w:szCs w:val="24"/>
        </w:rPr>
        <w:t xml:space="preserve">в том числе за счёт произведений современной </w:t>
      </w:r>
      <w:r w:rsidRPr="00C70689">
        <w:rPr>
          <w:spacing w:val="-2"/>
          <w:sz w:val="24"/>
          <w:szCs w:val="24"/>
        </w:rPr>
        <w:t>литературы;</w:t>
      </w:r>
    </w:p>
    <w:p w:rsidR="00D465F1" w:rsidRPr="00C70689" w:rsidRDefault="00D465F1" w:rsidP="00D465F1">
      <w:pPr>
        <w:pStyle w:val="a5"/>
        <w:numPr>
          <w:ilvl w:val="0"/>
          <w:numId w:val="18"/>
        </w:numPr>
        <w:tabs>
          <w:tab w:val="left" w:pos="1258"/>
        </w:tabs>
        <w:ind w:right="172" w:firstLine="570"/>
        <w:rPr>
          <w:sz w:val="24"/>
          <w:szCs w:val="24"/>
        </w:rPr>
      </w:pPr>
      <w:r w:rsidRPr="00C70689">
        <w:rPr>
          <w:sz w:val="24"/>
          <w:szCs w:val="24"/>
        </w:rPr>
        <w:t>участвовать в коллективной и индивидуальной учебно- исследовательской и проектной деятельности и уметь публично презентовать полученные</w:t>
      </w:r>
      <w:r w:rsidRPr="00C70689">
        <w:rPr>
          <w:spacing w:val="-32"/>
          <w:sz w:val="24"/>
          <w:szCs w:val="24"/>
        </w:rPr>
        <w:t xml:space="preserve"> </w:t>
      </w:r>
      <w:r w:rsidRPr="00C70689">
        <w:rPr>
          <w:sz w:val="24"/>
          <w:szCs w:val="24"/>
        </w:rPr>
        <w:t>результаты;</w:t>
      </w:r>
    </w:p>
    <w:p w:rsidR="00D465F1" w:rsidRDefault="00D465F1" w:rsidP="00D465F1">
      <w:pPr>
        <w:pStyle w:val="a5"/>
        <w:numPr>
          <w:ilvl w:val="0"/>
          <w:numId w:val="18"/>
        </w:numPr>
        <w:tabs>
          <w:tab w:val="left" w:pos="1258"/>
        </w:tabs>
        <w:ind w:right="185" w:firstLine="570"/>
        <w:rPr>
          <w:sz w:val="24"/>
          <w:szCs w:val="24"/>
        </w:rPr>
      </w:pPr>
      <w:r w:rsidRPr="00C70689">
        <w:rPr>
          <w:sz w:val="24"/>
          <w:szCs w:val="24"/>
        </w:rPr>
        <w:t>уметь</w:t>
      </w:r>
      <w:r w:rsidRPr="00C70689">
        <w:rPr>
          <w:spacing w:val="80"/>
          <w:sz w:val="24"/>
          <w:szCs w:val="24"/>
        </w:rPr>
        <w:t xml:space="preserve">  </w:t>
      </w:r>
      <w:r w:rsidRPr="00C70689">
        <w:rPr>
          <w:sz w:val="24"/>
          <w:szCs w:val="24"/>
        </w:rPr>
        <w:t>самостоятельно</w:t>
      </w:r>
      <w:r w:rsidRPr="00C70689">
        <w:rPr>
          <w:spacing w:val="80"/>
          <w:sz w:val="24"/>
          <w:szCs w:val="24"/>
        </w:rPr>
        <w:t xml:space="preserve">  </w:t>
      </w:r>
      <w:r w:rsidRPr="00C70689">
        <w:rPr>
          <w:sz w:val="24"/>
          <w:szCs w:val="24"/>
        </w:rPr>
        <w:t>пользоваться</w:t>
      </w:r>
      <w:r w:rsidRPr="00C70689">
        <w:rPr>
          <w:spacing w:val="80"/>
          <w:sz w:val="24"/>
          <w:szCs w:val="24"/>
        </w:rPr>
        <w:t xml:space="preserve">  </w:t>
      </w:r>
      <w:r w:rsidRPr="00C70689">
        <w:rPr>
          <w:sz w:val="24"/>
          <w:szCs w:val="24"/>
        </w:rPr>
        <w:t>энциклопедиями,</w:t>
      </w:r>
      <w:r w:rsidRPr="00C70689">
        <w:rPr>
          <w:spacing w:val="80"/>
          <w:sz w:val="24"/>
          <w:szCs w:val="24"/>
        </w:rPr>
        <w:t xml:space="preserve">  </w:t>
      </w:r>
      <w:r w:rsidRPr="00C70689">
        <w:rPr>
          <w:sz w:val="24"/>
          <w:szCs w:val="24"/>
        </w:rPr>
        <w:t>словарями и справочной</w:t>
      </w:r>
      <w:r w:rsidRPr="00C70689">
        <w:rPr>
          <w:spacing w:val="-4"/>
          <w:sz w:val="24"/>
          <w:szCs w:val="24"/>
        </w:rPr>
        <w:t xml:space="preserve"> </w:t>
      </w:r>
      <w:r w:rsidRPr="00C70689">
        <w:rPr>
          <w:sz w:val="24"/>
          <w:szCs w:val="24"/>
        </w:rPr>
        <w:t>литературой, информационно-справочными</w:t>
      </w:r>
      <w:r w:rsidRPr="00C70689">
        <w:rPr>
          <w:spacing w:val="-4"/>
          <w:sz w:val="24"/>
          <w:szCs w:val="24"/>
        </w:rPr>
        <w:t xml:space="preserve"> </w:t>
      </w:r>
      <w:r w:rsidRPr="00C70689">
        <w:rPr>
          <w:sz w:val="24"/>
          <w:szCs w:val="24"/>
        </w:rPr>
        <w:t>системами, в том числе в</w:t>
      </w:r>
      <w:r w:rsidRPr="00C70689">
        <w:rPr>
          <w:spacing w:val="40"/>
          <w:sz w:val="24"/>
          <w:szCs w:val="24"/>
        </w:rPr>
        <w:t xml:space="preserve"> </w:t>
      </w:r>
      <w:r w:rsidRPr="00C70689">
        <w:rPr>
          <w:sz w:val="24"/>
          <w:szCs w:val="24"/>
        </w:rPr>
        <w:t>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w:t>
      </w:r>
      <w:r w:rsidRPr="00C70689">
        <w:rPr>
          <w:spacing w:val="-3"/>
          <w:sz w:val="24"/>
          <w:szCs w:val="24"/>
        </w:rPr>
        <w:t xml:space="preserve"> </w:t>
      </w:r>
      <w:r w:rsidRPr="00C70689">
        <w:rPr>
          <w:sz w:val="24"/>
          <w:szCs w:val="24"/>
        </w:rPr>
        <w:t>электронных</w:t>
      </w:r>
      <w:r w:rsidRPr="00C70689">
        <w:rPr>
          <w:spacing w:val="-3"/>
          <w:sz w:val="24"/>
          <w:szCs w:val="24"/>
        </w:rPr>
        <w:t xml:space="preserve"> </w:t>
      </w:r>
      <w:r w:rsidRPr="00C70689">
        <w:rPr>
          <w:sz w:val="24"/>
          <w:szCs w:val="24"/>
        </w:rPr>
        <w:t>ресурсов, включённых</w:t>
      </w:r>
      <w:r w:rsidRPr="00C70689">
        <w:rPr>
          <w:spacing w:val="-3"/>
          <w:sz w:val="24"/>
          <w:szCs w:val="24"/>
        </w:rPr>
        <w:t xml:space="preserve"> </w:t>
      </w:r>
      <w:r w:rsidRPr="00C70689">
        <w:rPr>
          <w:sz w:val="24"/>
          <w:szCs w:val="24"/>
        </w:rPr>
        <w:t>в федеральный перечень.</w:t>
      </w:r>
    </w:p>
    <w:p w:rsidR="00D465F1" w:rsidRDefault="00D465F1" w:rsidP="00D465F1">
      <w:pPr>
        <w:pStyle w:val="a5"/>
        <w:tabs>
          <w:tab w:val="left" w:pos="1258"/>
        </w:tabs>
        <w:ind w:left="690" w:right="185" w:firstLine="0"/>
        <w:jc w:val="left"/>
        <w:rPr>
          <w:sz w:val="24"/>
          <w:szCs w:val="24"/>
        </w:rPr>
      </w:pPr>
    </w:p>
    <w:p w:rsidR="00D465F1" w:rsidRDefault="00D465F1" w:rsidP="00D465F1">
      <w:pPr>
        <w:tabs>
          <w:tab w:val="left" w:pos="1109"/>
        </w:tabs>
        <w:ind w:right="185"/>
        <w:rPr>
          <w:sz w:val="24"/>
          <w:szCs w:val="24"/>
        </w:rPr>
      </w:pPr>
    </w:p>
    <w:p w:rsidR="00A92028" w:rsidRDefault="00A92028" w:rsidP="00D465F1">
      <w:pPr>
        <w:tabs>
          <w:tab w:val="left" w:pos="1109"/>
        </w:tabs>
        <w:ind w:right="185"/>
        <w:rPr>
          <w:sz w:val="24"/>
          <w:szCs w:val="24"/>
        </w:rPr>
      </w:pPr>
    </w:p>
    <w:p w:rsidR="00A92028" w:rsidRDefault="00A92028" w:rsidP="00D465F1">
      <w:pPr>
        <w:tabs>
          <w:tab w:val="left" w:pos="1109"/>
        </w:tabs>
        <w:ind w:right="185"/>
        <w:rPr>
          <w:sz w:val="24"/>
          <w:szCs w:val="24"/>
        </w:rPr>
      </w:pPr>
    </w:p>
    <w:p w:rsidR="00A92028" w:rsidRDefault="00A92028" w:rsidP="00D465F1">
      <w:pPr>
        <w:tabs>
          <w:tab w:val="left" w:pos="1109"/>
        </w:tabs>
        <w:ind w:right="185"/>
        <w:rPr>
          <w:sz w:val="24"/>
          <w:szCs w:val="24"/>
        </w:rPr>
      </w:pPr>
    </w:p>
    <w:p w:rsidR="00A92028" w:rsidRDefault="00A92028" w:rsidP="00D465F1">
      <w:pPr>
        <w:tabs>
          <w:tab w:val="left" w:pos="1109"/>
        </w:tabs>
        <w:ind w:right="185"/>
        <w:rPr>
          <w:sz w:val="24"/>
          <w:szCs w:val="24"/>
        </w:rPr>
      </w:pPr>
    </w:p>
    <w:p w:rsidR="00A92028" w:rsidRPr="00D465F1" w:rsidRDefault="00A92028" w:rsidP="00D465F1">
      <w:pPr>
        <w:tabs>
          <w:tab w:val="left" w:pos="1109"/>
        </w:tabs>
        <w:ind w:right="185"/>
        <w:rPr>
          <w:sz w:val="24"/>
          <w:szCs w:val="24"/>
        </w:rPr>
      </w:pPr>
    </w:p>
    <w:p w:rsidR="006837D4" w:rsidRDefault="006837D4" w:rsidP="006837D4">
      <w:pPr>
        <w:pStyle w:val="a5"/>
        <w:tabs>
          <w:tab w:val="left" w:pos="1259"/>
        </w:tabs>
        <w:ind w:left="691" w:right="189" w:firstLine="0"/>
        <w:jc w:val="left"/>
        <w:rPr>
          <w:sz w:val="24"/>
          <w:szCs w:val="24"/>
        </w:rPr>
      </w:pPr>
    </w:p>
    <w:p w:rsidR="00075590" w:rsidRPr="00C70689" w:rsidRDefault="00A92028" w:rsidP="00C70689">
      <w:pPr>
        <w:spacing w:before="339"/>
        <w:ind w:left="120"/>
        <w:rPr>
          <w:b/>
          <w:sz w:val="24"/>
          <w:szCs w:val="24"/>
        </w:rPr>
      </w:pPr>
      <w:bookmarkStart w:id="10" w:name="ТЕМАТИЧЕСКОЕ_ПЛАНИРОВАНИЕ0F"/>
      <w:bookmarkStart w:id="11" w:name="_bookmark11"/>
      <w:bookmarkEnd w:id="10"/>
      <w:bookmarkEnd w:id="11"/>
      <w:r>
        <w:rPr>
          <w:b/>
          <w:sz w:val="24"/>
          <w:szCs w:val="24"/>
        </w:rPr>
        <w:t>3.</w:t>
      </w:r>
      <w:r w:rsidR="00D465F1">
        <w:rPr>
          <w:b/>
          <w:sz w:val="24"/>
          <w:szCs w:val="24"/>
        </w:rPr>
        <w:t xml:space="preserve">   </w:t>
      </w:r>
      <w:r w:rsidR="00C70689" w:rsidRPr="00C70689">
        <w:rPr>
          <w:b/>
          <w:sz w:val="24"/>
          <w:szCs w:val="24"/>
        </w:rPr>
        <w:t>ТЕМАТИЧЕСКОЕ</w:t>
      </w:r>
      <w:r w:rsidR="00C70689" w:rsidRPr="00C70689">
        <w:rPr>
          <w:b/>
          <w:spacing w:val="68"/>
          <w:sz w:val="24"/>
          <w:szCs w:val="24"/>
        </w:rPr>
        <w:t xml:space="preserve"> </w:t>
      </w:r>
      <w:r w:rsidR="00C70689" w:rsidRPr="00C70689">
        <w:rPr>
          <w:b/>
          <w:spacing w:val="-2"/>
          <w:sz w:val="24"/>
          <w:szCs w:val="24"/>
        </w:rPr>
        <w:t>ПЛАНИРОВАНИЕ</w:t>
      </w:r>
      <w:hyperlink w:anchor="_bookmark12" w:history="1">
        <w:r w:rsidR="00C70689" w:rsidRPr="00C70689">
          <w:rPr>
            <w:b/>
            <w:spacing w:val="-2"/>
            <w:sz w:val="24"/>
            <w:szCs w:val="24"/>
            <w:vertAlign w:val="superscript"/>
          </w:rPr>
          <w:t>1</w:t>
        </w:r>
      </w:hyperlink>
    </w:p>
    <w:p w:rsidR="00075590" w:rsidRPr="00C70689" w:rsidRDefault="00C70689" w:rsidP="00C70689">
      <w:pPr>
        <w:pStyle w:val="a3"/>
        <w:spacing w:before="4"/>
        <w:ind w:left="0"/>
        <w:jc w:val="left"/>
        <w:rPr>
          <w:b/>
          <w:sz w:val="24"/>
          <w:szCs w:val="24"/>
        </w:rPr>
      </w:pPr>
      <w:r w:rsidRPr="00C70689">
        <w:rPr>
          <w:noProof/>
          <w:sz w:val="24"/>
          <w:szCs w:val="24"/>
          <w:lang w:eastAsia="ru-RU"/>
        </w:rPr>
        <mc:AlternateContent>
          <mc:Choice Requires="wps">
            <w:drawing>
              <wp:anchor distT="0" distB="0" distL="0" distR="0" simplePos="0" relativeHeight="251663360" behindDoc="1" locked="0" layoutInCell="1" allowOverlap="1">
                <wp:simplePos x="0" y="0"/>
                <wp:positionH relativeFrom="page">
                  <wp:posOffset>720088</wp:posOffset>
                </wp:positionH>
                <wp:positionV relativeFrom="paragraph">
                  <wp:posOffset>90884</wp:posOffset>
                </wp:positionV>
                <wp:extent cx="9210675"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10675" cy="1270"/>
                        </a:xfrm>
                        <a:custGeom>
                          <a:avLst/>
                          <a:gdLst/>
                          <a:ahLst/>
                          <a:cxnLst/>
                          <a:rect l="l" t="t" r="r" b="b"/>
                          <a:pathLst>
                            <a:path w="9210675">
                              <a:moveTo>
                                <a:pt x="0" y="0"/>
                              </a:moveTo>
                              <a:lnTo>
                                <a:pt x="9210675"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AA5C66" id="Graphic 13" o:spid="_x0000_s1026" style="position:absolute;margin-left:56.7pt;margin-top:7.15pt;width:725.25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92106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" path="m,l9210675,e" filled="f" strokeweight=".5pt">
                <v:path arrowok="t"/>
                <w10:wrap type="topAndBottom" anchorx="page"/>
              </v:shape>
            </w:pict>
          </mc:Fallback>
        </mc:AlternateContent>
      </w:r>
    </w:p>
    <w:p w:rsidR="00075590" w:rsidRPr="00C70689" w:rsidRDefault="00C70689" w:rsidP="00C70689">
      <w:pPr>
        <w:pStyle w:val="a3"/>
        <w:spacing w:before="319"/>
        <w:ind w:right="132" w:firstLine="570"/>
        <w:jc w:val="left"/>
        <w:rPr>
          <w:sz w:val="24"/>
          <w:szCs w:val="24"/>
        </w:rPr>
      </w:pPr>
      <w:r w:rsidRPr="00C70689">
        <w:rPr>
          <w:sz w:val="24"/>
          <w:szCs w:val="24"/>
        </w:rPr>
        <w:t>В тематическом планировании,</w:t>
      </w:r>
      <w:r w:rsidRPr="00C70689">
        <w:rPr>
          <w:spacing w:val="-5"/>
          <w:sz w:val="24"/>
          <w:szCs w:val="24"/>
        </w:rPr>
        <w:t xml:space="preserve"> </w:t>
      </w:r>
      <w:r w:rsidRPr="00C70689">
        <w:rPr>
          <w:sz w:val="24"/>
          <w:szCs w:val="24"/>
        </w:rPr>
        <w:t>представленном</w:t>
      </w:r>
      <w:r w:rsidRPr="00C70689">
        <w:rPr>
          <w:spacing w:val="-10"/>
          <w:sz w:val="24"/>
          <w:szCs w:val="24"/>
        </w:rPr>
        <w:t xml:space="preserve"> </w:t>
      </w:r>
      <w:r w:rsidRPr="00C70689">
        <w:rPr>
          <w:sz w:val="24"/>
          <w:szCs w:val="24"/>
        </w:rPr>
        <w:t>по годам</w:t>
      </w:r>
      <w:r w:rsidRPr="00C70689">
        <w:rPr>
          <w:spacing w:val="-10"/>
          <w:sz w:val="24"/>
          <w:szCs w:val="24"/>
        </w:rPr>
        <w:t xml:space="preserve"> </w:t>
      </w:r>
      <w:r w:rsidRPr="00C70689">
        <w:rPr>
          <w:sz w:val="24"/>
          <w:szCs w:val="24"/>
        </w:rPr>
        <w:t>обучения,</w:t>
      </w:r>
      <w:r w:rsidRPr="00C70689">
        <w:rPr>
          <w:spacing w:val="-5"/>
          <w:sz w:val="24"/>
          <w:szCs w:val="24"/>
        </w:rPr>
        <w:t xml:space="preserve"> </w:t>
      </w:r>
      <w:r w:rsidRPr="00C70689">
        <w:rPr>
          <w:sz w:val="24"/>
          <w:szCs w:val="24"/>
        </w:rPr>
        <w:t>ука</w:t>
      </w:r>
      <w:bookmarkStart w:id="12" w:name="_bookmark12"/>
      <w:bookmarkEnd w:id="12"/>
      <w:r w:rsidRPr="00C70689">
        <w:rPr>
          <w:sz w:val="24"/>
          <w:szCs w:val="24"/>
        </w:rPr>
        <w:t>зано</w:t>
      </w:r>
      <w:r w:rsidRPr="00C70689">
        <w:rPr>
          <w:spacing w:val="-18"/>
          <w:sz w:val="24"/>
          <w:szCs w:val="24"/>
        </w:rPr>
        <w:t xml:space="preserve"> </w:t>
      </w:r>
      <w:r w:rsidRPr="00C70689">
        <w:rPr>
          <w:sz w:val="24"/>
          <w:szCs w:val="24"/>
        </w:rPr>
        <w:t>количество часов,</w:t>
      </w:r>
      <w:r w:rsidRPr="00C70689">
        <w:rPr>
          <w:spacing w:val="-5"/>
          <w:sz w:val="24"/>
          <w:szCs w:val="24"/>
        </w:rPr>
        <w:t xml:space="preserve"> </w:t>
      </w:r>
      <w:r w:rsidRPr="00C70689">
        <w:rPr>
          <w:sz w:val="24"/>
          <w:szCs w:val="24"/>
        </w:rPr>
        <w:t>отводимое</w:t>
      </w:r>
      <w:r w:rsidRPr="00C70689">
        <w:rPr>
          <w:spacing w:val="-18"/>
          <w:sz w:val="24"/>
          <w:szCs w:val="24"/>
        </w:rPr>
        <w:t xml:space="preserve"> </w:t>
      </w:r>
      <w:r w:rsidRPr="00C70689">
        <w:rPr>
          <w:sz w:val="24"/>
          <w:szCs w:val="24"/>
        </w:rPr>
        <w:t>на чтение, изучение и обсуждение литературных тем, на развитие речи, на уроки внеклассного чтения и итоговые контрольные работы.</w:t>
      </w:r>
      <w:r w:rsidRPr="00C70689">
        <w:rPr>
          <w:spacing w:val="21"/>
          <w:sz w:val="24"/>
          <w:szCs w:val="24"/>
        </w:rPr>
        <w:t xml:space="preserve"> </w:t>
      </w:r>
      <w:r w:rsidRPr="00C70689">
        <w:rPr>
          <w:sz w:val="24"/>
          <w:szCs w:val="24"/>
        </w:rPr>
        <w:t>Кроме того,</w:t>
      </w:r>
      <w:r w:rsidRPr="00C70689">
        <w:rPr>
          <w:spacing w:val="40"/>
          <w:sz w:val="24"/>
          <w:szCs w:val="24"/>
        </w:rPr>
        <w:t xml:space="preserve"> </w:t>
      </w:r>
      <w:r w:rsidRPr="00C70689">
        <w:rPr>
          <w:sz w:val="24"/>
          <w:szCs w:val="24"/>
        </w:rPr>
        <w:t>предусмотрены</w:t>
      </w:r>
      <w:r w:rsidRPr="00C70689">
        <w:rPr>
          <w:spacing w:val="21"/>
          <w:sz w:val="24"/>
          <w:szCs w:val="24"/>
        </w:rPr>
        <w:t xml:space="preserve"> </w:t>
      </w:r>
      <w:r w:rsidRPr="00C70689">
        <w:rPr>
          <w:sz w:val="24"/>
          <w:szCs w:val="24"/>
        </w:rPr>
        <w:t>резервные часы</w:t>
      </w:r>
      <w:r w:rsidRPr="00C70689">
        <w:rPr>
          <w:spacing w:val="40"/>
          <w:sz w:val="24"/>
          <w:szCs w:val="24"/>
        </w:rPr>
        <w:t xml:space="preserve"> </w:t>
      </w:r>
      <w:r w:rsidRPr="00C70689">
        <w:rPr>
          <w:sz w:val="24"/>
          <w:szCs w:val="24"/>
        </w:rPr>
        <w:t>для</w:t>
      </w:r>
      <w:r w:rsidRPr="00C70689">
        <w:rPr>
          <w:spacing w:val="40"/>
          <w:sz w:val="24"/>
          <w:szCs w:val="24"/>
        </w:rPr>
        <w:t xml:space="preserve"> </w:t>
      </w:r>
      <w:r w:rsidRPr="00C70689">
        <w:rPr>
          <w:sz w:val="24"/>
          <w:szCs w:val="24"/>
        </w:rPr>
        <w:t>реализации принципа</w:t>
      </w:r>
      <w:r w:rsidRPr="00C70689">
        <w:rPr>
          <w:spacing w:val="28"/>
          <w:sz w:val="24"/>
          <w:szCs w:val="24"/>
        </w:rPr>
        <w:t xml:space="preserve"> </w:t>
      </w:r>
      <w:r w:rsidRPr="00C70689">
        <w:rPr>
          <w:sz w:val="24"/>
          <w:szCs w:val="24"/>
        </w:rPr>
        <w:t>вариативности в</w:t>
      </w:r>
      <w:r w:rsidRPr="00C70689">
        <w:rPr>
          <w:spacing w:val="40"/>
          <w:sz w:val="24"/>
          <w:szCs w:val="24"/>
        </w:rPr>
        <w:t xml:space="preserve"> </w:t>
      </w:r>
      <w:r w:rsidRPr="00C70689">
        <w:rPr>
          <w:sz w:val="24"/>
          <w:szCs w:val="24"/>
        </w:rPr>
        <w:t>выборе произведений, в том числе и произведений региональной литературы.</w:t>
      </w:r>
    </w:p>
    <w:p w:rsidR="00075590" w:rsidRPr="00C70689" w:rsidRDefault="00075590" w:rsidP="00C70689">
      <w:pPr>
        <w:pStyle w:val="a3"/>
        <w:spacing w:before="119"/>
        <w:ind w:left="0"/>
        <w:jc w:val="left"/>
        <w:rPr>
          <w:sz w:val="24"/>
          <w:szCs w:val="24"/>
        </w:rPr>
      </w:pPr>
    </w:p>
    <w:p w:rsidR="00075590" w:rsidRPr="00C70689" w:rsidRDefault="00C70689" w:rsidP="00C70689">
      <w:pPr>
        <w:pStyle w:val="2"/>
        <w:numPr>
          <w:ilvl w:val="0"/>
          <w:numId w:val="1"/>
        </w:numPr>
        <w:tabs>
          <w:tab w:val="left" w:pos="329"/>
        </w:tabs>
        <w:ind w:hanging="209"/>
        <w:rPr>
          <w:sz w:val="24"/>
          <w:szCs w:val="24"/>
        </w:rPr>
      </w:pPr>
      <w:bookmarkStart w:id="13" w:name="5_КЛАСС"/>
      <w:bookmarkStart w:id="14" w:name="_bookmark13"/>
      <w:bookmarkEnd w:id="13"/>
      <w:bookmarkEnd w:id="14"/>
      <w:r w:rsidRPr="00C70689">
        <w:rPr>
          <w:spacing w:val="-2"/>
          <w:sz w:val="24"/>
          <w:szCs w:val="24"/>
        </w:rPr>
        <w:t>КЛАСС</w:t>
      </w:r>
    </w:p>
    <w:p w:rsidR="00075590" w:rsidRPr="00C70689" w:rsidRDefault="00075590" w:rsidP="00C70689">
      <w:pPr>
        <w:pStyle w:val="a3"/>
        <w:ind w:left="0"/>
        <w:jc w:val="left"/>
        <w:rPr>
          <w:b/>
          <w:sz w:val="24"/>
          <w:szCs w:val="24"/>
        </w:rPr>
      </w:pPr>
    </w:p>
    <w:tbl>
      <w:tblPr>
        <w:tblStyle w:val="TableNormal"/>
        <w:tblW w:w="10429" w:type="dxa"/>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4"/>
        <w:gridCol w:w="2042"/>
        <w:gridCol w:w="913"/>
        <w:gridCol w:w="2131"/>
        <w:gridCol w:w="4839"/>
      </w:tblGrid>
      <w:tr w:rsidR="00075590" w:rsidRPr="00C70689" w:rsidTr="00D465F1">
        <w:trPr>
          <w:trHeight w:val="543"/>
        </w:trPr>
        <w:tc>
          <w:tcPr>
            <w:tcW w:w="504" w:type="dxa"/>
          </w:tcPr>
          <w:p w:rsidR="00075590" w:rsidRPr="00C70689" w:rsidRDefault="00C70689" w:rsidP="00C70689">
            <w:pPr>
              <w:pStyle w:val="TableParagraph"/>
              <w:rPr>
                <w:sz w:val="24"/>
                <w:szCs w:val="24"/>
              </w:rPr>
            </w:pPr>
            <w:r w:rsidRPr="00C70689">
              <w:rPr>
                <w:spacing w:val="-10"/>
                <w:sz w:val="24"/>
                <w:szCs w:val="24"/>
              </w:rPr>
              <w:lastRenderedPageBreak/>
              <w:t>№</w:t>
            </w:r>
          </w:p>
          <w:p w:rsidR="00075590" w:rsidRPr="00C70689" w:rsidRDefault="00C70689" w:rsidP="00C70689">
            <w:pPr>
              <w:pStyle w:val="TableParagraph"/>
              <w:spacing w:before="23"/>
              <w:rPr>
                <w:sz w:val="24"/>
                <w:szCs w:val="24"/>
              </w:rPr>
            </w:pPr>
            <w:r w:rsidRPr="00C70689">
              <w:rPr>
                <w:spacing w:val="-5"/>
                <w:sz w:val="24"/>
                <w:szCs w:val="24"/>
              </w:rPr>
              <w:t>п/п</w:t>
            </w:r>
          </w:p>
        </w:tc>
        <w:tc>
          <w:tcPr>
            <w:tcW w:w="2042" w:type="dxa"/>
          </w:tcPr>
          <w:p w:rsidR="00075590" w:rsidRPr="00C70689" w:rsidRDefault="00C70689" w:rsidP="00C70689">
            <w:pPr>
              <w:pStyle w:val="TableParagraph"/>
              <w:ind w:left="247"/>
              <w:rPr>
                <w:sz w:val="24"/>
                <w:szCs w:val="24"/>
              </w:rPr>
            </w:pPr>
            <w:r w:rsidRPr="00C70689">
              <w:rPr>
                <w:sz w:val="24"/>
                <w:szCs w:val="24"/>
              </w:rPr>
              <w:t>Наименование</w:t>
            </w:r>
            <w:r w:rsidRPr="00C70689">
              <w:rPr>
                <w:spacing w:val="-8"/>
                <w:sz w:val="24"/>
                <w:szCs w:val="24"/>
              </w:rPr>
              <w:t xml:space="preserve"> </w:t>
            </w:r>
            <w:r w:rsidRPr="00C70689">
              <w:rPr>
                <w:spacing w:val="-2"/>
                <w:sz w:val="24"/>
                <w:szCs w:val="24"/>
              </w:rPr>
              <w:t>разделов</w:t>
            </w:r>
          </w:p>
          <w:p w:rsidR="00075590" w:rsidRPr="00C70689" w:rsidRDefault="00C70689" w:rsidP="00C70689">
            <w:pPr>
              <w:pStyle w:val="TableParagraph"/>
              <w:spacing w:before="23"/>
              <w:ind w:left="187"/>
              <w:rPr>
                <w:sz w:val="24"/>
                <w:szCs w:val="24"/>
              </w:rPr>
            </w:pPr>
            <w:r w:rsidRPr="00C70689">
              <w:rPr>
                <w:sz w:val="24"/>
                <w:szCs w:val="24"/>
              </w:rPr>
              <w:t>и</w:t>
            </w:r>
            <w:r w:rsidRPr="00C70689">
              <w:rPr>
                <w:spacing w:val="10"/>
                <w:sz w:val="24"/>
                <w:szCs w:val="24"/>
              </w:rPr>
              <w:t xml:space="preserve"> </w:t>
            </w:r>
            <w:r w:rsidRPr="00C70689">
              <w:rPr>
                <w:sz w:val="24"/>
                <w:szCs w:val="24"/>
              </w:rPr>
              <w:t>тем</w:t>
            </w:r>
            <w:r w:rsidRPr="00C70689">
              <w:rPr>
                <w:spacing w:val="14"/>
                <w:sz w:val="24"/>
                <w:szCs w:val="24"/>
              </w:rPr>
              <w:t xml:space="preserve"> </w:t>
            </w:r>
            <w:r w:rsidRPr="00C70689">
              <w:rPr>
                <w:sz w:val="24"/>
                <w:szCs w:val="24"/>
              </w:rPr>
              <w:t>учебного</w:t>
            </w:r>
            <w:r w:rsidRPr="00C70689">
              <w:rPr>
                <w:spacing w:val="-29"/>
                <w:sz w:val="24"/>
                <w:szCs w:val="24"/>
              </w:rPr>
              <w:t xml:space="preserve"> </w:t>
            </w:r>
            <w:r w:rsidRPr="00C70689">
              <w:rPr>
                <w:spacing w:val="-2"/>
                <w:sz w:val="24"/>
                <w:szCs w:val="24"/>
              </w:rPr>
              <w:t>предмета</w:t>
            </w:r>
          </w:p>
        </w:tc>
        <w:tc>
          <w:tcPr>
            <w:tcW w:w="913" w:type="dxa"/>
          </w:tcPr>
          <w:p w:rsidR="00075590" w:rsidRPr="00C70689" w:rsidRDefault="00C70689" w:rsidP="00C70689">
            <w:pPr>
              <w:pStyle w:val="TableParagraph"/>
              <w:ind w:left="14" w:right="7"/>
              <w:rPr>
                <w:sz w:val="24"/>
                <w:szCs w:val="24"/>
              </w:rPr>
            </w:pPr>
            <w:r w:rsidRPr="00C70689">
              <w:rPr>
                <w:spacing w:val="-2"/>
                <w:sz w:val="24"/>
                <w:szCs w:val="24"/>
              </w:rPr>
              <w:t>Количество</w:t>
            </w:r>
          </w:p>
          <w:p w:rsidR="00075590" w:rsidRPr="00C70689" w:rsidRDefault="00C70689" w:rsidP="00C70689">
            <w:pPr>
              <w:pStyle w:val="TableParagraph"/>
              <w:spacing w:before="23"/>
              <w:ind w:left="14"/>
              <w:rPr>
                <w:sz w:val="24"/>
                <w:szCs w:val="24"/>
              </w:rPr>
            </w:pPr>
            <w:r w:rsidRPr="00C70689">
              <w:rPr>
                <w:spacing w:val="-2"/>
                <w:sz w:val="24"/>
                <w:szCs w:val="24"/>
              </w:rPr>
              <w:t>часов</w:t>
            </w:r>
          </w:p>
        </w:tc>
        <w:tc>
          <w:tcPr>
            <w:tcW w:w="2131" w:type="dxa"/>
          </w:tcPr>
          <w:p w:rsidR="00075590" w:rsidRPr="00C70689" w:rsidRDefault="00C70689" w:rsidP="00C70689">
            <w:pPr>
              <w:pStyle w:val="TableParagraph"/>
              <w:ind w:left="127"/>
              <w:rPr>
                <w:sz w:val="24"/>
                <w:szCs w:val="24"/>
              </w:rPr>
            </w:pPr>
            <w:r w:rsidRPr="00C70689">
              <w:rPr>
                <w:sz w:val="24"/>
                <w:szCs w:val="24"/>
              </w:rPr>
              <w:t>Программное</w:t>
            </w:r>
            <w:r w:rsidRPr="00C70689">
              <w:rPr>
                <w:spacing w:val="-8"/>
                <w:sz w:val="24"/>
                <w:szCs w:val="24"/>
              </w:rPr>
              <w:t xml:space="preserve"> </w:t>
            </w:r>
            <w:r w:rsidRPr="00C70689">
              <w:rPr>
                <w:spacing w:val="-2"/>
                <w:sz w:val="24"/>
                <w:szCs w:val="24"/>
              </w:rPr>
              <w:t>содержание</w:t>
            </w:r>
          </w:p>
        </w:tc>
        <w:tc>
          <w:tcPr>
            <w:tcW w:w="4837" w:type="dxa"/>
          </w:tcPr>
          <w:p w:rsidR="00075590" w:rsidRPr="00C70689" w:rsidRDefault="00C70689" w:rsidP="00C70689">
            <w:pPr>
              <w:pStyle w:val="TableParagraph"/>
              <w:ind w:left="40" w:right="38"/>
              <w:rPr>
                <w:sz w:val="24"/>
                <w:szCs w:val="24"/>
              </w:rPr>
            </w:pPr>
            <w:r w:rsidRPr="00C70689">
              <w:rPr>
                <w:sz w:val="24"/>
                <w:szCs w:val="24"/>
              </w:rPr>
              <w:t>Основные</w:t>
            </w:r>
            <w:r w:rsidRPr="00C70689">
              <w:rPr>
                <w:spacing w:val="-25"/>
                <w:sz w:val="24"/>
                <w:szCs w:val="24"/>
              </w:rPr>
              <w:t xml:space="preserve"> </w:t>
            </w:r>
            <w:r w:rsidRPr="00C70689">
              <w:rPr>
                <w:sz w:val="24"/>
                <w:szCs w:val="24"/>
              </w:rPr>
              <w:t>виды</w:t>
            </w:r>
            <w:r w:rsidRPr="00C70689">
              <w:rPr>
                <w:spacing w:val="7"/>
                <w:sz w:val="24"/>
                <w:szCs w:val="24"/>
              </w:rPr>
              <w:t xml:space="preserve"> </w:t>
            </w:r>
            <w:r w:rsidRPr="00C70689">
              <w:rPr>
                <w:spacing w:val="-2"/>
                <w:sz w:val="24"/>
                <w:szCs w:val="24"/>
              </w:rPr>
              <w:t>деятельности</w:t>
            </w:r>
          </w:p>
          <w:p w:rsidR="00075590" w:rsidRPr="00C70689" w:rsidRDefault="00C70689" w:rsidP="00C70689">
            <w:pPr>
              <w:pStyle w:val="TableParagraph"/>
              <w:spacing w:before="23"/>
              <w:ind w:left="40" w:right="30"/>
              <w:rPr>
                <w:sz w:val="24"/>
                <w:szCs w:val="24"/>
              </w:rPr>
            </w:pPr>
            <w:r w:rsidRPr="00C70689">
              <w:rPr>
                <w:spacing w:val="-2"/>
                <w:sz w:val="24"/>
                <w:szCs w:val="24"/>
              </w:rPr>
              <w:t>обучающихся</w:t>
            </w:r>
          </w:p>
        </w:tc>
      </w:tr>
      <w:tr w:rsidR="00075590" w:rsidRPr="00C70689" w:rsidTr="00D465F1">
        <w:trPr>
          <w:trHeight w:val="414"/>
        </w:trPr>
        <w:tc>
          <w:tcPr>
            <w:tcW w:w="10429" w:type="dxa"/>
            <w:gridSpan w:val="5"/>
          </w:tcPr>
          <w:p w:rsidR="00075590" w:rsidRPr="00C70689" w:rsidRDefault="00C70689" w:rsidP="00C70689">
            <w:pPr>
              <w:pStyle w:val="TableParagraph"/>
              <w:spacing w:before="68"/>
              <w:rPr>
                <w:b/>
                <w:sz w:val="24"/>
                <w:szCs w:val="24"/>
              </w:rPr>
            </w:pPr>
            <w:r w:rsidRPr="00C70689">
              <w:rPr>
                <w:b/>
                <w:sz w:val="24"/>
                <w:szCs w:val="24"/>
              </w:rPr>
              <w:t>Раздел</w:t>
            </w:r>
            <w:r w:rsidRPr="00C70689">
              <w:rPr>
                <w:b/>
                <w:spacing w:val="-13"/>
                <w:sz w:val="24"/>
                <w:szCs w:val="24"/>
              </w:rPr>
              <w:t xml:space="preserve"> </w:t>
            </w:r>
            <w:r w:rsidRPr="00C70689">
              <w:rPr>
                <w:b/>
                <w:sz w:val="24"/>
                <w:szCs w:val="24"/>
              </w:rPr>
              <w:t>1.</w:t>
            </w:r>
            <w:r w:rsidRPr="00C70689">
              <w:rPr>
                <w:b/>
                <w:spacing w:val="3"/>
                <w:sz w:val="24"/>
                <w:szCs w:val="24"/>
              </w:rPr>
              <w:t xml:space="preserve"> </w:t>
            </w:r>
            <w:r w:rsidRPr="00C70689">
              <w:rPr>
                <w:b/>
                <w:spacing w:val="-2"/>
                <w:sz w:val="24"/>
                <w:szCs w:val="24"/>
              </w:rPr>
              <w:t>Мифология</w:t>
            </w:r>
          </w:p>
        </w:tc>
      </w:tr>
      <w:tr w:rsidR="00075590" w:rsidRPr="00C70689" w:rsidTr="00D465F1">
        <w:trPr>
          <w:trHeight w:val="3277"/>
        </w:trPr>
        <w:tc>
          <w:tcPr>
            <w:tcW w:w="504" w:type="dxa"/>
          </w:tcPr>
          <w:p w:rsidR="00075590" w:rsidRPr="00C70689" w:rsidRDefault="00C70689" w:rsidP="00C70689">
            <w:pPr>
              <w:pStyle w:val="TableParagraph"/>
              <w:rPr>
                <w:sz w:val="24"/>
                <w:szCs w:val="24"/>
              </w:rPr>
            </w:pPr>
            <w:r w:rsidRPr="00C70689">
              <w:rPr>
                <w:spacing w:val="-5"/>
                <w:sz w:val="24"/>
                <w:szCs w:val="24"/>
              </w:rPr>
              <w:t>1.1</w:t>
            </w:r>
          </w:p>
        </w:tc>
        <w:tc>
          <w:tcPr>
            <w:tcW w:w="2042" w:type="dxa"/>
          </w:tcPr>
          <w:p w:rsidR="00075590" w:rsidRPr="00C70689" w:rsidRDefault="00C70689" w:rsidP="00C70689">
            <w:pPr>
              <w:pStyle w:val="TableParagraph"/>
              <w:rPr>
                <w:sz w:val="24"/>
                <w:szCs w:val="24"/>
              </w:rPr>
            </w:pPr>
            <w:r w:rsidRPr="00C70689">
              <w:rPr>
                <w:sz w:val="24"/>
                <w:szCs w:val="24"/>
              </w:rPr>
              <w:t>Мифы</w:t>
            </w:r>
            <w:r w:rsidRPr="00C70689">
              <w:rPr>
                <w:spacing w:val="17"/>
                <w:sz w:val="24"/>
                <w:szCs w:val="24"/>
              </w:rPr>
              <w:t xml:space="preserve"> </w:t>
            </w:r>
            <w:r w:rsidRPr="00C70689">
              <w:rPr>
                <w:sz w:val="24"/>
                <w:szCs w:val="24"/>
              </w:rPr>
              <w:t>народов</w:t>
            </w:r>
            <w:r w:rsidRPr="00C70689">
              <w:rPr>
                <w:spacing w:val="-8"/>
                <w:sz w:val="24"/>
                <w:szCs w:val="24"/>
              </w:rPr>
              <w:t xml:space="preserve"> </w:t>
            </w:r>
            <w:r w:rsidRPr="00C70689">
              <w:rPr>
                <w:spacing w:val="-2"/>
                <w:sz w:val="24"/>
                <w:szCs w:val="24"/>
              </w:rPr>
              <w:t>России</w:t>
            </w:r>
          </w:p>
          <w:p w:rsidR="00075590" w:rsidRPr="00C70689" w:rsidRDefault="00C70689" w:rsidP="00C70689">
            <w:pPr>
              <w:pStyle w:val="TableParagraph"/>
              <w:spacing w:before="23"/>
              <w:rPr>
                <w:sz w:val="24"/>
                <w:szCs w:val="24"/>
              </w:rPr>
            </w:pPr>
            <w:r w:rsidRPr="00C70689">
              <w:rPr>
                <w:sz w:val="24"/>
                <w:szCs w:val="24"/>
              </w:rPr>
              <w:t>и</w:t>
            </w:r>
            <w:r w:rsidRPr="00C70689">
              <w:rPr>
                <w:spacing w:val="3"/>
                <w:sz w:val="24"/>
                <w:szCs w:val="24"/>
              </w:rPr>
              <w:t xml:space="preserve"> </w:t>
            </w:r>
            <w:r w:rsidRPr="00C70689">
              <w:rPr>
                <w:spacing w:val="-4"/>
                <w:sz w:val="24"/>
                <w:szCs w:val="24"/>
              </w:rPr>
              <w:t>мира</w:t>
            </w:r>
          </w:p>
        </w:tc>
        <w:tc>
          <w:tcPr>
            <w:tcW w:w="913"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2131" w:type="dxa"/>
          </w:tcPr>
          <w:p w:rsidR="00075590" w:rsidRPr="00C70689" w:rsidRDefault="00C70689" w:rsidP="00C70689">
            <w:pPr>
              <w:pStyle w:val="TableParagraph"/>
              <w:rPr>
                <w:sz w:val="24"/>
                <w:szCs w:val="24"/>
              </w:rPr>
            </w:pPr>
            <w:r w:rsidRPr="00C70689">
              <w:rPr>
                <w:sz w:val="24"/>
                <w:szCs w:val="24"/>
              </w:rPr>
              <w:t>Понятие</w:t>
            </w:r>
            <w:r w:rsidRPr="00C70689">
              <w:rPr>
                <w:spacing w:val="-16"/>
                <w:sz w:val="24"/>
                <w:szCs w:val="24"/>
              </w:rPr>
              <w:t xml:space="preserve"> </w:t>
            </w:r>
            <w:r w:rsidRPr="00C70689">
              <w:rPr>
                <w:sz w:val="24"/>
                <w:szCs w:val="24"/>
              </w:rPr>
              <w:t>о</w:t>
            </w:r>
            <w:r w:rsidRPr="00C70689">
              <w:rPr>
                <w:spacing w:val="-1"/>
                <w:sz w:val="24"/>
                <w:szCs w:val="24"/>
              </w:rPr>
              <w:t xml:space="preserve"> </w:t>
            </w:r>
            <w:r w:rsidRPr="00C70689">
              <w:rPr>
                <w:sz w:val="24"/>
                <w:szCs w:val="24"/>
              </w:rPr>
              <w:t>мифе.</w:t>
            </w:r>
            <w:r w:rsidRPr="00C70689">
              <w:rPr>
                <w:spacing w:val="-5"/>
                <w:sz w:val="24"/>
                <w:szCs w:val="24"/>
              </w:rPr>
              <w:t xml:space="preserve"> </w:t>
            </w:r>
            <w:r w:rsidRPr="00C70689">
              <w:rPr>
                <w:spacing w:val="-2"/>
                <w:sz w:val="24"/>
                <w:szCs w:val="24"/>
              </w:rPr>
              <w:t>Легенды</w:t>
            </w:r>
          </w:p>
          <w:p w:rsidR="00075590" w:rsidRPr="00C70689" w:rsidRDefault="00C70689" w:rsidP="00C70689">
            <w:pPr>
              <w:pStyle w:val="TableParagraph"/>
              <w:spacing w:before="23"/>
              <w:rPr>
                <w:sz w:val="24"/>
                <w:szCs w:val="24"/>
              </w:rPr>
            </w:pPr>
            <w:r w:rsidRPr="00C70689">
              <w:rPr>
                <w:sz w:val="24"/>
                <w:szCs w:val="24"/>
              </w:rPr>
              <w:t>и мифы Древней</w:t>
            </w:r>
            <w:r w:rsidRPr="00C70689">
              <w:rPr>
                <w:spacing w:val="-24"/>
                <w:sz w:val="24"/>
                <w:szCs w:val="24"/>
              </w:rPr>
              <w:t xml:space="preserve"> </w:t>
            </w:r>
            <w:r w:rsidRPr="00C70689">
              <w:rPr>
                <w:sz w:val="24"/>
                <w:szCs w:val="24"/>
              </w:rPr>
              <w:t>Греции. Подвиги</w:t>
            </w:r>
            <w:r w:rsidRPr="00C70689">
              <w:rPr>
                <w:spacing w:val="-27"/>
                <w:sz w:val="24"/>
                <w:szCs w:val="24"/>
              </w:rPr>
              <w:t xml:space="preserve"> </w:t>
            </w:r>
            <w:r w:rsidRPr="00C70689">
              <w:rPr>
                <w:sz w:val="24"/>
                <w:szCs w:val="24"/>
              </w:rPr>
              <w:t>Геракла:</w:t>
            </w:r>
          </w:p>
          <w:p w:rsidR="00075590" w:rsidRPr="00C70689" w:rsidRDefault="00C70689" w:rsidP="00C70689">
            <w:pPr>
              <w:pStyle w:val="TableParagraph"/>
              <w:rPr>
                <w:sz w:val="24"/>
                <w:szCs w:val="24"/>
              </w:rPr>
            </w:pPr>
            <w:r w:rsidRPr="00C70689">
              <w:rPr>
                <w:sz w:val="24"/>
                <w:szCs w:val="24"/>
              </w:rPr>
              <w:t>«Скотный</w:t>
            </w:r>
            <w:r w:rsidRPr="00C70689">
              <w:rPr>
                <w:spacing w:val="-14"/>
                <w:sz w:val="24"/>
                <w:szCs w:val="24"/>
              </w:rPr>
              <w:t xml:space="preserve"> </w:t>
            </w:r>
            <w:r w:rsidRPr="00C70689">
              <w:rPr>
                <w:sz w:val="24"/>
                <w:szCs w:val="24"/>
              </w:rPr>
              <w:t>двор</w:t>
            </w:r>
            <w:r w:rsidRPr="00C70689">
              <w:rPr>
                <w:spacing w:val="21"/>
                <w:sz w:val="24"/>
                <w:szCs w:val="24"/>
              </w:rPr>
              <w:t xml:space="preserve"> </w:t>
            </w:r>
            <w:r w:rsidRPr="00C70689">
              <w:rPr>
                <w:spacing w:val="-4"/>
                <w:sz w:val="24"/>
                <w:szCs w:val="24"/>
              </w:rPr>
              <w:t>царя</w:t>
            </w:r>
          </w:p>
          <w:p w:rsidR="00075590" w:rsidRPr="00C70689" w:rsidRDefault="00C70689" w:rsidP="00C70689">
            <w:pPr>
              <w:pStyle w:val="TableParagraph"/>
              <w:spacing w:before="23"/>
              <w:ind w:right="408"/>
              <w:rPr>
                <w:sz w:val="24"/>
                <w:szCs w:val="24"/>
              </w:rPr>
            </w:pPr>
            <w:r w:rsidRPr="00C70689">
              <w:rPr>
                <w:sz w:val="24"/>
                <w:szCs w:val="24"/>
              </w:rPr>
              <w:t>Авгия»,</w:t>
            </w:r>
            <w:r w:rsidRPr="00C70689">
              <w:rPr>
                <w:spacing w:val="-15"/>
                <w:sz w:val="24"/>
                <w:szCs w:val="24"/>
              </w:rPr>
              <w:t xml:space="preserve"> </w:t>
            </w:r>
            <w:r w:rsidRPr="00C70689">
              <w:rPr>
                <w:sz w:val="24"/>
                <w:szCs w:val="24"/>
              </w:rPr>
              <w:t>«Яблоки Гесперид»,</w:t>
            </w:r>
            <w:r w:rsidRPr="00C70689">
              <w:rPr>
                <w:spacing w:val="-15"/>
                <w:sz w:val="24"/>
                <w:szCs w:val="24"/>
              </w:rPr>
              <w:t xml:space="preserve"> </w:t>
            </w:r>
            <w:r w:rsidRPr="00C70689">
              <w:rPr>
                <w:sz w:val="24"/>
                <w:szCs w:val="24"/>
              </w:rPr>
              <w:t>другие подвиги</w:t>
            </w:r>
            <w:r w:rsidRPr="00C70689">
              <w:rPr>
                <w:spacing w:val="-27"/>
                <w:sz w:val="24"/>
                <w:szCs w:val="24"/>
              </w:rPr>
              <w:t xml:space="preserve"> </w:t>
            </w:r>
            <w:r w:rsidRPr="00C70689">
              <w:rPr>
                <w:sz w:val="24"/>
                <w:szCs w:val="24"/>
              </w:rPr>
              <w:t>Геракла</w:t>
            </w:r>
          </w:p>
        </w:tc>
        <w:tc>
          <w:tcPr>
            <w:tcW w:w="4837" w:type="dxa"/>
          </w:tcPr>
          <w:p w:rsidR="00075590" w:rsidRPr="00C70689" w:rsidRDefault="00C70689" w:rsidP="00C70689">
            <w:pPr>
              <w:pStyle w:val="TableParagraph"/>
              <w:rPr>
                <w:sz w:val="24"/>
                <w:szCs w:val="24"/>
              </w:rPr>
            </w:pPr>
            <w:r w:rsidRPr="00C70689">
              <w:rPr>
                <w:sz w:val="24"/>
                <w:szCs w:val="24"/>
              </w:rPr>
              <w:t>Выразительно</w:t>
            </w:r>
            <w:r w:rsidRPr="00C70689">
              <w:rPr>
                <w:spacing w:val="-10"/>
                <w:sz w:val="24"/>
                <w:szCs w:val="24"/>
              </w:rPr>
              <w:t xml:space="preserve"> </w:t>
            </w:r>
            <w:r w:rsidRPr="00C70689">
              <w:rPr>
                <w:sz w:val="24"/>
                <w:szCs w:val="24"/>
              </w:rPr>
              <w:t>читать</w:t>
            </w:r>
            <w:r w:rsidRPr="00C70689">
              <w:rPr>
                <w:spacing w:val="-12"/>
                <w:sz w:val="24"/>
                <w:szCs w:val="24"/>
              </w:rPr>
              <w:t xml:space="preserve"> </w:t>
            </w:r>
            <w:r w:rsidRPr="00C70689">
              <w:rPr>
                <w:sz w:val="24"/>
                <w:szCs w:val="24"/>
              </w:rPr>
              <w:t>мифы</w:t>
            </w:r>
            <w:r w:rsidRPr="00C70689">
              <w:rPr>
                <w:spacing w:val="-14"/>
                <w:sz w:val="24"/>
                <w:szCs w:val="24"/>
              </w:rPr>
              <w:t xml:space="preserve"> </w:t>
            </w:r>
            <w:r w:rsidRPr="00C70689">
              <w:rPr>
                <w:sz w:val="24"/>
                <w:szCs w:val="24"/>
              </w:rPr>
              <w:t>и</w:t>
            </w:r>
            <w:r w:rsidRPr="00C70689">
              <w:rPr>
                <w:spacing w:val="-4"/>
                <w:sz w:val="24"/>
                <w:szCs w:val="24"/>
              </w:rPr>
              <w:t xml:space="preserve"> </w:t>
            </w:r>
            <w:r w:rsidRPr="00C70689">
              <w:rPr>
                <w:spacing w:val="-2"/>
                <w:sz w:val="24"/>
                <w:szCs w:val="24"/>
              </w:rPr>
              <w:t>другие</w:t>
            </w:r>
          </w:p>
          <w:p w:rsidR="00075590" w:rsidRPr="00C70689" w:rsidRDefault="00C70689" w:rsidP="00C70689">
            <w:pPr>
              <w:pStyle w:val="TableParagraph"/>
              <w:spacing w:before="23"/>
              <w:ind w:right="895"/>
              <w:rPr>
                <w:sz w:val="24"/>
                <w:szCs w:val="24"/>
              </w:rPr>
            </w:pPr>
            <w:r w:rsidRPr="00C70689">
              <w:rPr>
                <w:sz w:val="24"/>
                <w:szCs w:val="24"/>
              </w:rPr>
              <w:t>эпические произведения,</w:t>
            </w:r>
            <w:r w:rsidRPr="00C70689">
              <w:rPr>
                <w:spacing w:val="-22"/>
                <w:sz w:val="24"/>
                <w:szCs w:val="24"/>
              </w:rPr>
              <w:t xml:space="preserve"> </w:t>
            </w:r>
            <w:r w:rsidRPr="00C70689">
              <w:rPr>
                <w:sz w:val="24"/>
                <w:szCs w:val="24"/>
              </w:rPr>
              <w:t>отвечать на вопросы,</w:t>
            </w:r>
            <w:r w:rsidRPr="00C70689">
              <w:rPr>
                <w:spacing w:val="-18"/>
                <w:sz w:val="24"/>
                <w:szCs w:val="24"/>
              </w:rPr>
              <w:t xml:space="preserve"> </w:t>
            </w:r>
            <w:r w:rsidRPr="00C70689">
              <w:rPr>
                <w:sz w:val="24"/>
                <w:szCs w:val="24"/>
              </w:rPr>
              <w:t>пересказывать.</w:t>
            </w:r>
          </w:p>
          <w:p w:rsidR="00075590" w:rsidRPr="00C70689" w:rsidRDefault="00C70689" w:rsidP="00C70689">
            <w:pPr>
              <w:pStyle w:val="TableParagraph"/>
              <w:rPr>
                <w:sz w:val="24"/>
                <w:szCs w:val="24"/>
              </w:rPr>
            </w:pPr>
            <w:r w:rsidRPr="00C70689">
              <w:rPr>
                <w:sz w:val="24"/>
                <w:szCs w:val="24"/>
              </w:rPr>
              <w:t>Анализировать</w:t>
            </w:r>
            <w:r w:rsidRPr="00C70689">
              <w:rPr>
                <w:spacing w:val="-18"/>
                <w:sz w:val="24"/>
                <w:szCs w:val="24"/>
              </w:rPr>
              <w:t xml:space="preserve"> </w:t>
            </w:r>
            <w:r w:rsidRPr="00C70689">
              <w:rPr>
                <w:sz w:val="24"/>
                <w:szCs w:val="24"/>
              </w:rPr>
              <w:t>сюжет,</w:t>
            </w:r>
            <w:r w:rsidRPr="00C70689">
              <w:rPr>
                <w:spacing w:val="-3"/>
                <w:sz w:val="24"/>
                <w:szCs w:val="24"/>
              </w:rPr>
              <w:t xml:space="preserve"> </w:t>
            </w:r>
            <w:r w:rsidRPr="00C70689">
              <w:rPr>
                <w:spacing w:val="-2"/>
                <w:sz w:val="24"/>
                <w:szCs w:val="24"/>
              </w:rPr>
              <w:t>жанровые,</w:t>
            </w:r>
          </w:p>
          <w:p w:rsidR="00075590" w:rsidRPr="00C70689" w:rsidRDefault="00C70689" w:rsidP="00C70689">
            <w:pPr>
              <w:pStyle w:val="TableParagraph"/>
              <w:spacing w:before="23"/>
              <w:rPr>
                <w:sz w:val="24"/>
                <w:szCs w:val="24"/>
              </w:rPr>
            </w:pPr>
            <w:r w:rsidRPr="00C70689">
              <w:rPr>
                <w:sz w:val="24"/>
                <w:szCs w:val="24"/>
              </w:rPr>
              <w:t>композиционные</w:t>
            </w:r>
            <w:r w:rsidRPr="00C70689">
              <w:rPr>
                <w:spacing w:val="-14"/>
                <w:sz w:val="24"/>
                <w:szCs w:val="24"/>
              </w:rPr>
              <w:t xml:space="preserve"> </w:t>
            </w:r>
            <w:r w:rsidRPr="00C70689">
              <w:rPr>
                <w:sz w:val="24"/>
                <w:szCs w:val="24"/>
              </w:rPr>
              <w:t>и</w:t>
            </w:r>
            <w:r w:rsidRPr="00C70689">
              <w:rPr>
                <w:spacing w:val="-8"/>
                <w:sz w:val="24"/>
                <w:szCs w:val="24"/>
              </w:rPr>
              <w:t xml:space="preserve"> </w:t>
            </w:r>
            <w:r w:rsidRPr="00C70689">
              <w:rPr>
                <w:sz w:val="24"/>
                <w:szCs w:val="24"/>
              </w:rPr>
              <w:t xml:space="preserve">художественные </w:t>
            </w:r>
            <w:r w:rsidRPr="00C70689">
              <w:rPr>
                <w:spacing w:val="-2"/>
                <w:sz w:val="24"/>
                <w:szCs w:val="24"/>
              </w:rPr>
              <w:t>особенности.</w:t>
            </w:r>
          </w:p>
          <w:p w:rsidR="00075590" w:rsidRPr="00C70689" w:rsidRDefault="00C70689" w:rsidP="00C70689">
            <w:pPr>
              <w:pStyle w:val="TableParagraph"/>
              <w:spacing w:before="1"/>
              <w:rPr>
                <w:sz w:val="24"/>
                <w:szCs w:val="24"/>
              </w:rPr>
            </w:pPr>
            <w:r w:rsidRPr="00C70689">
              <w:rPr>
                <w:sz w:val="24"/>
                <w:szCs w:val="24"/>
              </w:rPr>
              <w:t>Определять</w:t>
            </w:r>
            <w:r w:rsidRPr="00C70689">
              <w:rPr>
                <w:spacing w:val="-21"/>
                <w:sz w:val="24"/>
                <w:szCs w:val="24"/>
              </w:rPr>
              <w:t xml:space="preserve"> </w:t>
            </w:r>
            <w:r w:rsidRPr="00C70689">
              <w:rPr>
                <w:sz w:val="24"/>
                <w:szCs w:val="24"/>
              </w:rPr>
              <w:t>и</w:t>
            </w:r>
            <w:r w:rsidRPr="00C70689">
              <w:rPr>
                <w:spacing w:val="11"/>
                <w:sz w:val="24"/>
                <w:szCs w:val="24"/>
              </w:rPr>
              <w:t xml:space="preserve"> </w:t>
            </w:r>
            <w:r w:rsidRPr="00C70689">
              <w:rPr>
                <w:sz w:val="24"/>
                <w:szCs w:val="24"/>
              </w:rPr>
              <w:t>формулировать</w:t>
            </w:r>
            <w:r w:rsidRPr="00C70689">
              <w:rPr>
                <w:spacing w:val="1"/>
                <w:sz w:val="24"/>
                <w:szCs w:val="24"/>
              </w:rPr>
              <w:t xml:space="preserve"> </w:t>
            </w:r>
            <w:r w:rsidRPr="00C70689">
              <w:rPr>
                <w:spacing w:val="-4"/>
                <w:sz w:val="24"/>
                <w:szCs w:val="24"/>
              </w:rPr>
              <w:t>тему</w:t>
            </w:r>
          </w:p>
          <w:p w:rsidR="00075590" w:rsidRPr="00C70689" w:rsidRDefault="00C70689" w:rsidP="00C70689">
            <w:pPr>
              <w:pStyle w:val="TableParagraph"/>
              <w:spacing w:before="23"/>
              <w:rPr>
                <w:sz w:val="24"/>
                <w:szCs w:val="24"/>
              </w:rPr>
            </w:pPr>
            <w:r w:rsidRPr="00C70689">
              <w:rPr>
                <w:sz w:val="24"/>
                <w:szCs w:val="24"/>
              </w:rPr>
              <w:t>и основную</w:t>
            </w:r>
            <w:r w:rsidRPr="00C70689">
              <w:rPr>
                <w:spacing w:val="-12"/>
                <w:sz w:val="24"/>
                <w:szCs w:val="24"/>
              </w:rPr>
              <w:t xml:space="preserve"> </w:t>
            </w:r>
            <w:r w:rsidRPr="00C70689">
              <w:rPr>
                <w:sz w:val="24"/>
                <w:szCs w:val="24"/>
              </w:rPr>
              <w:t>мысль</w:t>
            </w:r>
            <w:r w:rsidRPr="00C70689">
              <w:rPr>
                <w:spacing w:val="-1"/>
                <w:sz w:val="24"/>
                <w:szCs w:val="24"/>
              </w:rPr>
              <w:t xml:space="preserve"> </w:t>
            </w:r>
            <w:r w:rsidRPr="00C70689">
              <w:rPr>
                <w:sz w:val="24"/>
                <w:szCs w:val="24"/>
              </w:rPr>
              <w:t>прочитанных</w:t>
            </w:r>
            <w:r w:rsidRPr="00C70689">
              <w:rPr>
                <w:spacing w:val="-19"/>
                <w:sz w:val="24"/>
                <w:szCs w:val="24"/>
              </w:rPr>
              <w:t xml:space="preserve"> </w:t>
            </w:r>
            <w:r w:rsidRPr="00C70689">
              <w:rPr>
                <w:sz w:val="24"/>
                <w:szCs w:val="24"/>
              </w:rPr>
              <w:t>мифов. Сопоставлять</w:t>
            </w:r>
            <w:r w:rsidRPr="00C70689">
              <w:rPr>
                <w:spacing w:val="-12"/>
                <w:sz w:val="24"/>
                <w:szCs w:val="24"/>
              </w:rPr>
              <w:t xml:space="preserve"> </w:t>
            </w:r>
            <w:r w:rsidRPr="00C70689">
              <w:rPr>
                <w:sz w:val="24"/>
                <w:szCs w:val="24"/>
              </w:rPr>
              <w:t>мифы разных</w:t>
            </w:r>
            <w:r w:rsidRPr="00C70689">
              <w:rPr>
                <w:spacing w:val="-9"/>
                <w:sz w:val="24"/>
                <w:szCs w:val="24"/>
              </w:rPr>
              <w:t xml:space="preserve"> </w:t>
            </w:r>
            <w:r w:rsidRPr="00C70689">
              <w:rPr>
                <w:sz w:val="24"/>
                <w:szCs w:val="24"/>
              </w:rPr>
              <w:t xml:space="preserve">народов, сравнивать их с эпическими </w:t>
            </w:r>
            <w:r w:rsidRPr="00C70689">
              <w:rPr>
                <w:spacing w:val="-2"/>
                <w:sz w:val="24"/>
                <w:szCs w:val="24"/>
              </w:rPr>
              <w:t>произведениями.</w:t>
            </w:r>
          </w:p>
          <w:p w:rsidR="00075590" w:rsidRPr="00C70689" w:rsidRDefault="00C70689" w:rsidP="00C70689">
            <w:pPr>
              <w:pStyle w:val="TableParagraph"/>
              <w:rPr>
                <w:sz w:val="24"/>
                <w:szCs w:val="24"/>
              </w:rPr>
            </w:pPr>
            <w:r w:rsidRPr="00C70689">
              <w:rPr>
                <w:sz w:val="24"/>
                <w:szCs w:val="24"/>
              </w:rPr>
              <w:t>Характеризовать главных</w:t>
            </w:r>
            <w:r w:rsidRPr="00C70689">
              <w:rPr>
                <w:spacing w:val="-18"/>
                <w:sz w:val="24"/>
                <w:szCs w:val="24"/>
              </w:rPr>
              <w:t xml:space="preserve"> </w:t>
            </w:r>
            <w:r w:rsidRPr="00C70689">
              <w:rPr>
                <w:spacing w:val="-2"/>
                <w:sz w:val="24"/>
                <w:szCs w:val="24"/>
              </w:rPr>
              <w:t>героев,</w:t>
            </w:r>
          </w:p>
        </w:tc>
      </w:tr>
    </w:tbl>
    <w:p w:rsidR="00075590" w:rsidRPr="00C70689" w:rsidRDefault="00C70689" w:rsidP="00C70689">
      <w:pPr>
        <w:pStyle w:val="a3"/>
        <w:spacing w:before="17"/>
        <w:ind w:left="0"/>
        <w:jc w:val="left"/>
        <w:rPr>
          <w:b/>
          <w:sz w:val="24"/>
          <w:szCs w:val="24"/>
        </w:rPr>
      </w:pPr>
      <w:r w:rsidRPr="00C70689">
        <w:rPr>
          <w:noProof/>
          <w:sz w:val="24"/>
          <w:szCs w:val="24"/>
          <w:lang w:eastAsia="ru-RU"/>
        </w:rPr>
        <mc:AlternateContent>
          <mc:Choice Requires="wps">
            <w:drawing>
              <wp:anchor distT="0" distB="0" distL="0" distR="0" simplePos="0" relativeHeight="251666432" behindDoc="1" locked="0" layoutInCell="1" allowOverlap="1">
                <wp:simplePos x="0" y="0"/>
                <wp:positionH relativeFrom="page">
                  <wp:posOffset>723900</wp:posOffset>
                </wp:positionH>
                <wp:positionV relativeFrom="paragraph">
                  <wp:posOffset>172072</wp:posOffset>
                </wp:positionV>
                <wp:extent cx="1828800" cy="1016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0160"/>
                        </a:xfrm>
                        <a:custGeom>
                          <a:avLst/>
                          <a:gdLst/>
                          <a:ahLst/>
                          <a:cxnLst/>
                          <a:rect l="l" t="t" r="r" b="b"/>
                          <a:pathLst>
                            <a:path w="1828800" h="10160">
                              <a:moveTo>
                                <a:pt x="1828800" y="0"/>
                              </a:moveTo>
                              <a:lnTo>
                                <a:pt x="0" y="0"/>
                              </a:lnTo>
                              <a:lnTo>
                                <a:pt x="0" y="9537"/>
                              </a:lnTo>
                              <a:lnTo>
                                <a:pt x="1828800" y="9537"/>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576A4E0" id="Graphic 14" o:spid="_x0000_s1026" style="position:absolute;margin-left:57pt;margin-top:13.55pt;width:2in;height:.8pt;z-index:-251650048;visibility:visible;mso-wrap-style:square;mso-wrap-distance-left:0;mso-wrap-distance-top:0;mso-wrap-distance-right:0;mso-wrap-distance-bottom:0;mso-position-horizontal:absolute;mso-position-horizontal-relative:page;mso-position-vertical:absolute;mso-position-vertical-relative:text;v-text-anchor:top" coordsize="1828800,10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" path="m1828800,l,,,9537r1828800,l1828800,xe" fillcolor="black" stroked="f">
                <v:path arrowok="t"/>
                <w10:wrap type="topAndBottom" anchorx="page"/>
              </v:shape>
            </w:pict>
          </mc:Fallback>
        </mc:AlternateContent>
      </w:r>
    </w:p>
    <w:p w:rsidR="00075590" w:rsidRPr="00C70689" w:rsidRDefault="00C70689" w:rsidP="00C70689">
      <w:pPr>
        <w:spacing w:before="116"/>
        <w:ind w:left="120" w:hanging="1"/>
        <w:rPr>
          <w:sz w:val="24"/>
          <w:szCs w:val="24"/>
        </w:rPr>
      </w:pPr>
      <w:r w:rsidRPr="00C70689">
        <w:rPr>
          <w:rFonts w:ascii="Calibri" w:hAnsi="Calibri"/>
          <w:position w:val="6"/>
          <w:sz w:val="24"/>
          <w:szCs w:val="24"/>
        </w:rPr>
        <w:t>1</w:t>
      </w:r>
      <w:r w:rsidRPr="00C70689">
        <w:rPr>
          <w:rFonts w:ascii="Calibri" w:hAnsi="Calibri"/>
          <w:spacing w:val="80"/>
          <w:w w:val="150"/>
          <w:position w:val="6"/>
          <w:sz w:val="24"/>
          <w:szCs w:val="24"/>
        </w:rPr>
        <w:t xml:space="preserve"> </w:t>
      </w:r>
      <w:r w:rsidRPr="00C70689">
        <w:rPr>
          <w:sz w:val="24"/>
          <w:szCs w:val="24"/>
        </w:rPr>
        <w:t>В</w:t>
      </w:r>
      <w:r w:rsidRPr="00C70689">
        <w:rPr>
          <w:spacing w:val="80"/>
          <w:sz w:val="24"/>
          <w:szCs w:val="24"/>
        </w:rPr>
        <w:t xml:space="preserve"> </w:t>
      </w:r>
      <w:r w:rsidRPr="00C70689">
        <w:rPr>
          <w:sz w:val="24"/>
          <w:szCs w:val="24"/>
        </w:rPr>
        <w:t>разделе</w:t>
      </w:r>
      <w:r w:rsidRPr="00C70689">
        <w:rPr>
          <w:spacing w:val="38"/>
          <w:sz w:val="24"/>
          <w:szCs w:val="24"/>
        </w:rPr>
        <w:t xml:space="preserve"> </w:t>
      </w:r>
      <w:r w:rsidRPr="00C70689">
        <w:rPr>
          <w:sz w:val="24"/>
          <w:szCs w:val="24"/>
        </w:rPr>
        <w:t>тематического</w:t>
      </w:r>
      <w:r w:rsidRPr="00C70689">
        <w:rPr>
          <w:spacing w:val="72"/>
          <w:sz w:val="24"/>
          <w:szCs w:val="24"/>
        </w:rPr>
        <w:t xml:space="preserve"> </w:t>
      </w:r>
      <w:r w:rsidRPr="00C70689">
        <w:rPr>
          <w:sz w:val="24"/>
          <w:szCs w:val="24"/>
        </w:rPr>
        <w:t>планирования</w:t>
      </w:r>
      <w:r w:rsidRPr="00C70689">
        <w:rPr>
          <w:spacing w:val="32"/>
          <w:sz w:val="24"/>
          <w:szCs w:val="24"/>
        </w:rPr>
        <w:t xml:space="preserve"> </w:t>
      </w:r>
      <w:r w:rsidRPr="00C70689">
        <w:rPr>
          <w:sz w:val="24"/>
          <w:szCs w:val="24"/>
        </w:rPr>
        <w:t>рабочей</w:t>
      </w:r>
      <w:r w:rsidRPr="00C70689">
        <w:rPr>
          <w:spacing w:val="34"/>
          <w:sz w:val="24"/>
          <w:szCs w:val="24"/>
        </w:rPr>
        <w:t xml:space="preserve"> </w:t>
      </w:r>
      <w:r w:rsidRPr="00C70689">
        <w:rPr>
          <w:sz w:val="24"/>
          <w:szCs w:val="24"/>
        </w:rPr>
        <w:t>программы</w:t>
      </w:r>
      <w:r w:rsidRPr="00C70689">
        <w:rPr>
          <w:spacing w:val="67"/>
          <w:sz w:val="24"/>
          <w:szCs w:val="24"/>
        </w:rPr>
        <w:t xml:space="preserve"> </w:t>
      </w:r>
      <w:r w:rsidRPr="00C70689">
        <w:rPr>
          <w:sz w:val="24"/>
          <w:szCs w:val="24"/>
        </w:rPr>
        <w:t>должны</w:t>
      </w:r>
      <w:r w:rsidRPr="00C70689">
        <w:rPr>
          <w:spacing w:val="80"/>
          <w:sz w:val="24"/>
          <w:szCs w:val="24"/>
        </w:rPr>
        <w:t xml:space="preserve"> </w:t>
      </w:r>
      <w:r w:rsidRPr="00C70689">
        <w:rPr>
          <w:sz w:val="24"/>
          <w:szCs w:val="24"/>
        </w:rPr>
        <w:t>быть</w:t>
      </w:r>
      <w:r w:rsidRPr="00C70689">
        <w:rPr>
          <w:spacing w:val="80"/>
          <w:sz w:val="24"/>
          <w:szCs w:val="24"/>
        </w:rPr>
        <w:t xml:space="preserve"> </w:t>
      </w:r>
      <w:r w:rsidRPr="00C70689">
        <w:rPr>
          <w:sz w:val="24"/>
          <w:szCs w:val="24"/>
        </w:rPr>
        <w:t>учтены</w:t>
      </w:r>
      <w:r w:rsidRPr="00C70689">
        <w:rPr>
          <w:spacing w:val="67"/>
          <w:sz w:val="24"/>
          <w:szCs w:val="24"/>
        </w:rPr>
        <w:t xml:space="preserve"> </w:t>
      </w:r>
      <w:r w:rsidRPr="00C70689">
        <w:rPr>
          <w:sz w:val="24"/>
          <w:szCs w:val="24"/>
        </w:rPr>
        <w:t>возможности</w:t>
      </w:r>
      <w:r w:rsidRPr="00C70689">
        <w:rPr>
          <w:spacing w:val="80"/>
          <w:sz w:val="24"/>
          <w:szCs w:val="24"/>
        </w:rPr>
        <w:t xml:space="preserve"> </w:t>
      </w:r>
      <w:r w:rsidRPr="00C70689">
        <w:rPr>
          <w:sz w:val="24"/>
          <w:szCs w:val="24"/>
        </w:rPr>
        <w:t>использования</w:t>
      </w:r>
      <w:r w:rsidRPr="00C70689">
        <w:rPr>
          <w:spacing w:val="80"/>
          <w:sz w:val="24"/>
          <w:szCs w:val="24"/>
        </w:rPr>
        <w:t xml:space="preserve"> </w:t>
      </w:r>
      <w:r w:rsidRPr="00C70689">
        <w:rPr>
          <w:sz w:val="24"/>
          <w:szCs w:val="24"/>
        </w:rPr>
        <w:t>электронных</w:t>
      </w:r>
      <w:r w:rsidRPr="00C70689">
        <w:rPr>
          <w:spacing w:val="40"/>
          <w:sz w:val="24"/>
          <w:szCs w:val="24"/>
        </w:rPr>
        <w:t xml:space="preserve"> </w:t>
      </w:r>
      <w:r w:rsidRPr="00C70689">
        <w:rPr>
          <w:sz w:val="24"/>
          <w:szCs w:val="24"/>
        </w:rPr>
        <w:t>(цифровых)</w:t>
      </w:r>
      <w:r w:rsidRPr="00C70689">
        <w:rPr>
          <w:spacing w:val="80"/>
          <w:sz w:val="24"/>
          <w:szCs w:val="24"/>
        </w:rPr>
        <w:t xml:space="preserve"> </w:t>
      </w:r>
      <w:r w:rsidRPr="00C70689">
        <w:rPr>
          <w:sz w:val="24"/>
          <w:szCs w:val="24"/>
        </w:rPr>
        <w:t>образовательных</w:t>
      </w:r>
      <w:r w:rsidRPr="00C70689">
        <w:rPr>
          <w:spacing w:val="40"/>
          <w:sz w:val="24"/>
          <w:szCs w:val="24"/>
        </w:rPr>
        <w:t xml:space="preserve"> </w:t>
      </w:r>
      <w:r w:rsidRPr="00C70689">
        <w:rPr>
          <w:sz w:val="24"/>
          <w:szCs w:val="24"/>
        </w:rPr>
        <w:t>ресурсов, содержание</w:t>
      </w:r>
      <w:r w:rsidRPr="00C70689">
        <w:rPr>
          <w:spacing w:val="14"/>
          <w:sz w:val="24"/>
          <w:szCs w:val="24"/>
        </w:rPr>
        <w:t xml:space="preserve"> </w:t>
      </w:r>
      <w:r w:rsidRPr="00C70689">
        <w:rPr>
          <w:sz w:val="24"/>
          <w:szCs w:val="24"/>
        </w:rPr>
        <w:t>которых</w:t>
      </w:r>
      <w:r w:rsidRPr="00C70689">
        <w:rPr>
          <w:spacing w:val="25"/>
          <w:sz w:val="24"/>
          <w:szCs w:val="24"/>
        </w:rPr>
        <w:t xml:space="preserve"> </w:t>
      </w:r>
      <w:r w:rsidRPr="00C70689">
        <w:rPr>
          <w:sz w:val="24"/>
          <w:szCs w:val="24"/>
        </w:rPr>
        <w:t>соответствует</w:t>
      </w:r>
      <w:r w:rsidRPr="00C70689">
        <w:rPr>
          <w:spacing w:val="18"/>
          <w:sz w:val="24"/>
          <w:szCs w:val="24"/>
        </w:rPr>
        <w:t xml:space="preserve"> </w:t>
      </w:r>
      <w:r w:rsidRPr="00C70689">
        <w:rPr>
          <w:sz w:val="24"/>
          <w:szCs w:val="24"/>
        </w:rPr>
        <w:t>законодательству</w:t>
      </w:r>
      <w:r w:rsidRPr="00C70689">
        <w:rPr>
          <w:spacing w:val="25"/>
          <w:sz w:val="24"/>
          <w:szCs w:val="24"/>
        </w:rPr>
        <w:t xml:space="preserve"> </w:t>
      </w:r>
      <w:r w:rsidRPr="00C70689">
        <w:rPr>
          <w:sz w:val="24"/>
          <w:szCs w:val="24"/>
        </w:rPr>
        <w:t>об</w:t>
      </w:r>
      <w:r w:rsidRPr="00C70689">
        <w:rPr>
          <w:spacing w:val="20"/>
          <w:sz w:val="24"/>
          <w:szCs w:val="24"/>
        </w:rPr>
        <w:t xml:space="preserve"> </w:t>
      </w:r>
      <w:r w:rsidRPr="00C70689">
        <w:rPr>
          <w:sz w:val="24"/>
          <w:szCs w:val="24"/>
        </w:rPr>
        <w:t>образовании.</w:t>
      </w:r>
    </w:p>
    <w:p w:rsidR="00075590" w:rsidRPr="00C70689" w:rsidRDefault="00075590" w:rsidP="00C70689">
      <w:pPr>
        <w:rPr>
          <w:sz w:val="24"/>
          <w:szCs w:val="24"/>
        </w:rPr>
        <w:sectPr w:rsidR="00075590" w:rsidRPr="00C70689" w:rsidSect="00D465F1">
          <w:headerReference w:type="default" r:id="rId8"/>
          <w:footerReference w:type="default" r:id="rId9"/>
          <w:pgSz w:w="11910" w:h="16850"/>
          <w:pgMar w:top="1000" w:right="880" w:bottom="1020" w:left="1160" w:header="716" w:footer="698" w:gutter="0"/>
          <w:cols w:space="720"/>
          <w:docGrid w:linePitch="299"/>
        </w:sectPr>
      </w:pPr>
    </w:p>
    <w:p w:rsidR="00075590" w:rsidRPr="00C70689" w:rsidRDefault="00075590" w:rsidP="00C70689">
      <w:pPr>
        <w:pStyle w:val="a3"/>
        <w:spacing w:before="8"/>
        <w:ind w:left="0"/>
        <w:jc w:val="left"/>
        <w:rPr>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582"/>
        <w:gridCol w:w="3544"/>
        <w:gridCol w:w="6329"/>
      </w:tblGrid>
      <w:tr w:rsidR="00075590" w:rsidRPr="00C70689" w:rsidTr="00D465F1">
        <w:trPr>
          <w:trHeight w:val="2258"/>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82" w:type="dxa"/>
          </w:tcPr>
          <w:p w:rsidR="00075590" w:rsidRPr="00C70689" w:rsidRDefault="00075590" w:rsidP="00C70689">
            <w:pPr>
              <w:pStyle w:val="TableParagraph"/>
              <w:ind w:left="0"/>
              <w:rPr>
                <w:sz w:val="24"/>
                <w:szCs w:val="24"/>
              </w:rPr>
            </w:pPr>
          </w:p>
        </w:tc>
        <w:tc>
          <w:tcPr>
            <w:tcW w:w="3544" w:type="dxa"/>
          </w:tcPr>
          <w:p w:rsidR="00075590" w:rsidRPr="00C70689" w:rsidRDefault="00075590" w:rsidP="00C70689">
            <w:pPr>
              <w:pStyle w:val="TableParagraph"/>
              <w:ind w:left="0"/>
              <w:rPr>
                <w:sz w:val="24"/>
                <w:szCs w:val="24"/>
              </w:rPr>
            </w:pPr>
          </w:p>
        </w:tc>
        <w:tc>
          <w:tcPr>
            <w:tcW w:w="6329" w:type="dxa"/>
          </w:tcPr>
          <w:p w:rsidR="00075590" w:rsidRPr="00C70689" w:rsidRDefault="00C70689" w:rsidP="00C70689">
            <w:pPr>
              <w:pStyle w:val="TableParagraph"/>
              <w:rPr>
                <w:sz w:val="24"/>
                <w:szCs w:val="24"/>
              </w:rPr>
            </w:pPr>
            <w:r w:rsidRPr="00C70689">
              <w:rPr>
                <w:sz w:val="24"/>
                <w:szCs w:val="24"/>
              </w:rPr>
              <w:t>сравнивать</w:t>
            </w:r>
            <w:r w:rsidRPr="00C70689">
              <w:rPr>
                <w:spacing w:val="-4"/>
                <w:sz w:val="24"/>
                <w:szCs w:val="24"/>
              </w:rPr>
              <w:t xml:space="preserve"> </w:t>
            </w:r>
            <w:r w:rsidRPr="00C70689">
              <w:rPr>
                <w:sz w:val="24"/>
                <w:szCs w:val="24"/>
              </w:rPr>
              <w:t>их</w:t>
            </w:r>
            <w:r w:rsidRPr="00C70689">
              <w:rPr>
                <w:spacing w:val="-1"/>
                <w:sz w:val="24"/>
                <w:szCs w:val="24"/>
              </w:rPr>
              <w:t xml:space="preserve"> </w:t>
            </w:r>
            <w:r w:rsidRPr="00C70689">
              <w:rPr>
                <w:spacing w:val="-2"/>
                <w:sz w:val="24"/>
                <w:szCs w:val="24"/>
              </w:rPr>
              <w:t>поступки.</w:t>
            </w:r>
          </w:p>
          <w:p w:rsidR="00075590" w:rsidRPr="00C70689" w:rsidRDefault="00C70689" w:rsidP="00C70689">
            <w:pPr>
              <w:pStyle w:val="TableParagraph"/>
              <w:spacing w:before="23"/>
              <w:ind w:right="200"/>
              <w:rPr>
                <w:sz w:val="24"/>
                <w:szCs w:val="24"/>
              </w:rPr>
            </w:pPr>
            <w:r w:rsidRPr="00C70689">
              <w:rPr>
                <w:sz w:val="24"/>
                <w:szCs w:val="24"/>
              </w:rPr>
              <w:t>Высказывать</w:t>
            </w:r>
            <w:r w:rsidRPr="00C70689">
              <w:rPr>
                <w:spacing w:val="-21"/>
                <w:sz w:val="24"/>
                <w:szCs w:val="24"/>
              </w:rPr>
              <w:t xml:space="preserve"> </w:t>
            </w:r>
            <w:r w:rsidRPr="00C70689">
              <w:rPr>
                <w:sz w:val="24"/>
                <w:szCs w:val="24"/>
              </w:rPr>
              <w:t>своё</w:t>
            </w:r>
            <w:r w:rsidRPr="00C70689">
              <w:rPr>
                <w:spacing w:val="-17"/>
                <w:sz w:val="24"/>
                <w:szCs w:val="24"/>
              </w:rPr>
              <w:t xml:space="preserve"> </w:t>
            </w:r>
            <w:r w:rsidRPr="00C70689">
              <w:rPr>
                <w:sz w:val="24"/>
                <w:szCs w:val="24"/>
              </w:rPr>
              <w:t>отношение к событиям и эпическим героям.</w:t>
            </w:r>
          </w:p>
          <w:p w:rsidR="00075590" w:rsidRPr="00C70689" w:rsidRDefault="00C70689" w:rsidP="00C70689">
            <w:pPr>
              <w:pStyle w:val="TableParagraph"/>
              <w:rPr>
                <w:sz w:val="24"/>
                <w:szCs w:val="24"/>
              </w:rPr>
            </w:pPr>
            <w:r w:rsidRPr="00C70689">
              <w:rPr>
                <w:sz w:val="24"/>
                <w:szCs w:val="24"/>
              </w:rPr>
              <w:t>Участвовать</w:t>
            </w:r>
            <w:r w:rsidRPr="00C70689">
              <w:rPr>
                <w:spacing w:val="2"/>
                <w:sz w:val="24"/>
                <w:szCs w:val="24"/>
              </w:rPr>
              <w:t xml:space="preserve"> </w:t>
            </w:r>
            <w:r w:rsidRPr="00C70689">
              <w:rPr>
                <w:sz w:val="24"/>
                <w:szCs w:val="24"/>
              </w:rPr>
              <w:t>в</w:t>
            </w:r>
            <w:r w:rsidRPr="00C70689">
              <w:rPr>
                <w:spacing w:val="-5"/>
                <w:sz w:val="24"/>
                <w:szCs w:val="24"/>
              </w:rPr>
              <w:t xml:space="preserve"> </w:t>
            </w:r>
            <w:r w:rsidRPr="00C70689">
              <w:rPr>
                <w:sz w:val="24"/>
                <w:szCs w:val="24"/>
              </w:rPr>
              <w:t>разработке</w:t>
            </w:r>
            <w:r w:rsidRPr="00C70689">
              <w:rPr>
                <w:spacing w:val="-15"/>
                <w:sz w:val="24"/>
                <w:szCs w:val="24"/>
              </w:rPr>
              <w:t xml:space="preserve"> </w:t>
            </w:r>
            <w:r w:rsidRPr="00C70689">
              <w:rPr>
                <w:spacing w:val="-2"/>
                <w:sz w:val="24"/>
                <w:szCs w:val="24"/>
              </w:rPr>
              <w:t>учебных</w:t>
            </w:r>
          </w:p>
          <w:p w:rsidR="00075590" w:rsidRPr="00C70689" w:rsidRDefault="00C70689" w:rsidP="00C70689">
            <w:pPr>
              <w:pStyle w:val="TableParagraph"/>
              <w:spacing w:before="23"/>
              <w:rPr>
                <w:sz w:val="24"/>
                <w:szCs w:val="24"/>
              </w:rPr>
            </w:pPr>
            <w:r w:rsidRPr="00C70689">
              <w:rPr>
                <w:spacing w:val="-2"/>
                <w:sz w:val="24"/>
                <w:szCs w:val="24"/>
              </w:rPr>
              <w:t>проектов.</w:t>
            </w:r>
          </w:p>
          <w:p w:rsidR="00075590" w:rsidRPr="00C70689" w:rsidRDefault="00C70689" w:rsidP="00C70689">
            <w:pPr>
              <w:pStyle w:val="TableParagraph"/>
              <w:spacing w:before="23"/>
              <w:ind w:right="200"/>
              <w:rPr>
                <w:sz w:val="24"/>
                <w:szCs w:val="24"/>
              </w:rPr>
            </w:pPr>
            <w:r w:rsidRPr="00C70689">
              <w:rPr>
                <w:sz w:val="24"/>
                <w:szCs w:val="24"/>
              </w:rPr>
              <w:t>Пользоваться библиотечным</w:t>
            </w:r>
            <w:r w:rsidRPr="00C70689">
              <w:rPr>
                <w:spacing w:val="-2"/>
                <w:sz w:val="24"/>
                <w:szCs w:val="24"/>
              </w:rPr>
              <w:t xml:space="preserve"> </w:t>
            </w:r>
            <w:r w:rsidRPr="00C70689">
              <w:rPr>
                <w:sz w:val="24"/>
                <w:szCs w:val="24"/>
              </w:rPr>
              <w:t>каталогом для поиска книги.</w:t>
            </w:r>
          </w:p>
          <w:p w:rsidR="00075590" w:rsidRPr="00C70689" w:rsidRDefault="00C70689" w:rsidP="00C70689">
            <w:pPr>
              <w:pStyle w:val="TableParagraph"/>
              <w:spacing w:before="1"/>
              <w:rPr>
                <w:sz w:val="24"/>
                <w:szCs w:val="24"/>
              </w:rPr>
            </w:pPr>
            <w:r w:rsidRPr="00C70689">
              <w:rPr>
                <w:sz w:val="24"/>
                <w:szCs w:val="24"/>
              </w:rPr>
              <w:t>Писать</w:t>
            </w:r>
            <w:r w:rsidRPr="00C70689">
              <w:rPr>
                <w:spacing w:val="-14"/>
                <w:sz w:val="24"/>
                <w:szCs w:val="24"/>
              </w:rPr>
              <w:t xml:space="preserve"> </w:t>
            </w:r>
            <w:r w:rsidRPr="00C70689">
              <w:rPr>
                <w:sz w:val="24"/>
                <w:szCs w:val="24"/>
              </w:rPr>
              <w:t>сочинение</w:t>
            </w:r>
            <w:r w:rsidRPr="00C70689">
              <w:rPr>
                <w:spacing w:val="7"/>
                <w:sz w:val="24"/>
                <w:szCs w:val="24"/>
              </w:rPr>
              <w:t xml:space="preserve"> </w:t>
            </w:r>
            <w:r w:rsidRPr="00C70689">
              <w:rPr>
                <w:sz w:val="24"/>
                <w:szCs w:val="24"/>
              </w:rPr>
              <w:t>о</w:t>
            </w:r>
            <w:r w:rsidRPr="00C70689">
              <w:rPr>
                <w:spacing w:val="6"/>
                <w:sz w:val="24"/>
                <w:szCs w:val="24"/>
              </w:rPr>
              <w:t xml:space="preserve"> </w:t>
            </w:r>
            <w:r w:rsidRPr="00C70689">
              <w:rPr>
                <w:sz w:val="24"/>
                <w:szCs w:val="24"/>
              </w:rPr>
              <w:t>любимом</w:t>
            </w:r>
            <w:r w:rsidRPr="00C70689">
              <w:rPr>
                <w:spacing w:val="-21"/>
                <w:sz w:val="24"/>
                <w:szCs w:val="24"/>
              </w:rPr>
              <w:t xml:space="preserve"> </w:t>
            </w:r>
            <w:r w:rsidRPr="00C70689">
              <w:rPr>
                <w:spacing w:val="-2"/>
                <w:sz w:val="24"/>
                <w:szCs w:val="24"/>
              </w:rPr>
              <w:t>эпическом</w:t>
            </w:r>
          </w:p>
          <w:p w:rsidR="00075590" w:rsidRPr="00C70689" w:rsidRDefault="00C70689" w:rsidP="00C70689">
            <w:pPr>
              <w:pStyle w:val="TableParagraph"/>
              <w:spacing w:before="38"/>
              <w:rPr>
                <w:sz w:val="24"/>
                <w:szCs w:val="24"/>
              </w:rPr>
            </w:pPr>
            <w:r w:rsidRPr="00C70689">
              <w:rPr>
                <w:spacing w:val="-2"/>
                <w:sz w:val="24"/>
                <w:szCs w:val="24"/>
              </w:rPr>
              <w:t>герое</w:t>
            </w:r>
          </w:p>
        </w:tc>
      </w:tr>
      <w:tr w:rsidR="00075590" w:rsidRPr="00C70689" w:rsidTr="00D465F1">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582"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544" w:type="dxa"/>
          </w:tcPr>
          <w:p w:rsidR="00075590" w:rsidRPr="00C70689" w:rsidRDefault="00075590" w:rsidP="00C70689">
            <w:pPr>
              <w:pStyle w:val="TableParagraph"/>
              <w:ind w:left="0"/>
              <w:rPr>
                <w:sz w:val="24"/>
                <w:szCs w:val="24"/>
              </w:rPr>
            </w:pPr>
          </w:p>
        </w:tc>
        <w:tc>
          <w:tcPr>
            <w:tcW w:w="6329" w:type="dxa"/>
          </w:tcPr>
          <w:p w:rsidR="00075590" w:rsidRPr="00C70689" w:rsidRDefault="00075590" w:rsidP="00C70689">
            <w:pPr>
              <w:pStyle w:val="TableParagraph"/>
              <w:ind w:left="0"/>
              <w:rPr>
                <w:sz w:val="24"/>
                <w:szCs w:val="24"/>
              </w:rPr>
            </w:pPr>
          </w:p>
        </w:tc>
      </w:tr>
      <w:tr w:rsidR="00075590" w:rsidRPr="00C70689">
        <w:trPr>
          <w:trHeight w:val="404"/>
        </w:trPr>
        <w:tc>
          <w:tcPr>
            <w:tcW w:w="14565" w:type="dxa"/>
            <w:gridSpan w:val="5"/>
          </w:tcPr>
          <w:p w:rsidR="00075590" w:rsidRPr="00C70689" w:rsidRDefault="00C70689" w:rsidP="00C70689">
            <w:pPr>
              <w:pStyle w:val="TableParagraph"/>
              <w:spacing w:before="8"/>
              <w:rPr>
                <w:b/>
                <w:sz w:val="24"/>
                <w:szCs w:val="24"/>
              </w:rPr>
            </w:pPr>
            <w:r w:rsidRPr="00C70689">
              <w:rPr>
                <w:b/>
                <w:sz w:val="24"/>
                <w:szCs w:val="24"/>
              </w:rPr>
              <w:t>Раздел</w:t>
            </w:r>
            <w:r w:rsidRPr="00C70689">
              <w:rPr>
                <w:b/>
                <w:spacing w:val="-13"/>
                <w:sz w:val="24"/>
                <w:szCs w:val="24"/>
              </w:rPr>
              <w:t xml:space="preserve"> </w:t>
            </w:r>
            <w:r w:rsidRPr="00C70689">
              <w:rPr>
                <w:b/>
                <w:sz w:val="24"/>
                <w:szCs w:val="24"/>
              </w:rPr>
              <w:t>2.</w:t>
            </w:r>
            <w:r w:rsidRPr="00C70689">
              <w:rPr>
                <w:b/>
                <w:spacing w:val="3"/>
                <w:sz w:val="24"/>
                <w:szCs w:val="24"/>
              </w:rPr>
              <w:t xml:space="preserve"> </w:t>
            </w:r>
            <w:r w:rsidRPr="00C70689">
              <w:rPr>
                <w:b/>
                <w:spacing w:val="-2"/>
                <w:sz w:val="24"/>
                <w:szCs w:val="24"/>
              </w:rPr>
              <w:t>Фольклор</w:t>
            </w:r>
          </w:p>
        </w:tc>
      </w:tr>
      <w:tr w:rsidR="00075590" w:rsidRPr="00C70689" w:rsidTr="00D465F1">
        <w:trPr>
          <w:trHeight w:val="1187"/>
        </w:trPr>
        <w:tc>
          <w:tcPr>
            <w:tcW w:w="705" w:type="dxa"/>
          </w:tcPr>
          <w:p w:rsidR="00075590" w:rsidRPr="00C70689" w:rsidRDefault="00C70689" w:rsidP="00C70689">
            <w:pPr>
              <w:pStyle w:val="TableParagraph"/>
              <w:ind w:left="4" w:right="95"/>
              <w:rPr>
                <w:sz w:val="24"/>
                <w:szCs w:val="24"/>
              </w:rPr>
            </w:pPr>
            <w:r w:rsidRPr="00C70689">
              <w:rPr>
                <w:spacing w:val="-5"/>
                <w:sz w:val="24"/>
                <w:szCs w:val="24"/>
              </w:rPr>
              <w:t>2.1</w:t>
            </w:r>
          </w:p>
        </w:tc>
        <w:tc>
          <w:tcPr>
            <w:tcW w:w="3405" w:type="dxa"/>
          </w:tcPr>
          <w:p w:rsidR="00075590" w:rsidRPr="00C70689" w:rsidRDefault="00C70689" w:rsidP="00C70689">
            <w:pPr>
              <w:pStyle w:val="TableParagraph"/>
              <w:rPr>
                <w:sz w:val="24"/>
                <w:szCs w:val="24"/>
              </w:rPr>
            </w:pPr>
            <w:r w:rsidRPr="00C70689">
              <w:rPr>
                <w:sz w:val="24"/>
                <w:szCs w:val="24"/>
              </w:rPr>
              <w:t>Малые</w:t>
            </w:r>
            <w:r w:rsidRPr="00C70689">
              <w:rPr>
                <w:spacing w:val="-5"/>
                <w:sz w:val="24"/>
                <w:szCs w:val="24"/>
              </w:rPr>
              <w:t xml:space="preserve"> </w:t>
            </w:r>
            <w:r w:rsidRPr="00C70689">
              <w:rPr>
                <w:spacing w:val="-2"/>
                <w:sz w:val="24"/>
                <w:szCs w:val="24"/>
              </w:rPr>
              <w:t>жанры:</w:t>
            </w:r>
          </w:p>
          <w:p w:rsidR="00075590" w:rsidRPr="00C70689" w:rsidRDefault="00C70689" w:rsidP="00C70689">
            <w:pPr>
              <w:pStyle w:val="TableParagraph"/>
              <w:spacing w:before="38"/>
              <w:rPr>
                <w:sz w:val="24"/>
                <w:szCs w:val="24"/>
              </w:rPr>
            </w:pPr>
            <w:r w:rsidRPr="00C70689">
              <w:rPr>
                <w:sz w:val="24"/>
                <w:szCs w:val="24"/>
              </w:rPr>
              <w:t>пословицы,</w:t>
            </w:r>
            <w:r w:rsidRPr="00C70689">
              <w:rPr>
                <w:spacing w:val="-15"/>
                <w:sz w:val="24"/>
                <w:szCs w:val="24"/>
              </w:rPr>
              <w:t xml:space="preserve"> </w:t>
            </w:r>
            <w:r w:rsidRPr="00C70689">
              <w:rPr>
                <w:sz w:val="24"/>
                <w:szCs w:val="24"/>
              </w:rPr>
              <w:t xml:space="preserve">поговорки, </w:t>
            </w:r>
            <w:r w:rsidRPr="00C70689">
              <w:rPr>
                <w:spacing w:val="-2"/>
                <w:sz w:val="24"/>
                <w:szCs w:val="24"/>
              </w:rPr>
              <w:t>загадки</w:t>
            </w:r>
          </w:p>
        </w:tc>
        <w:tc>
          <w:tcPr>
            <w:tcW w:w="582"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544" w:type="dxa"/>
          </w:tcPr>
          <w:p w:rsidR="00075590" w:rsidRPr="00C70689" w:rsidRDefault="00C70689" w:rsidP="00C70689">
            <w:pPr>
              <w:pStyle w:val="TableParagraph"/>
              <w:rPr>
                <w:sz w:val="24"/>
                <w:szCs w:val="24"/>
              </w:rPr>
            </w:pPr>
            <w:r w:rsidRPr="00C70689">
              <w:rPr>
                <w:sz w:val="24"/>
                <w:szCs w:val="24"/>
              </w:rPr>
              <w:t>Малые</w:t>
            </w:r>
            <w:r w:rsidRPr="00C70689">
              <w:rPr>
                <w:spacing w:val="-5"/>
                <w:sz w:val="24"/>
                <w:szCs w:val="24"/>
              </w:rPr>
              <w:t xml:space="preserve"> </w:t>
            </w:r>
            <w:r w:rsidRPr="00C70689">
              <w:rPr>
                <w:spacing w:val="-2"/>
                <w:sz w:val="24"/>
                <w:szCs w:val="24"/>
              </w:rPr>
              <w:t>жанры:</w:t>
            </w:r>
          </w:p>
          <w:p w:rsidR="00075590" w:rsidRPr="00C70689" w:rsidRDefault="00C70689" w:rsidP="00C70689">
            <w:pPr>
              <w:pStyle w:val="TableParagraph"/>
              <w:spacing w:before="20"/>
              <w:rPr>
                <w:sz w:val="24"/>
                <w:szCs w:val="24"/>
              </w:rPr>
            </w:pPr>
            <w:r w:rsidRPr="00C70689">
              <w:rPr>
                <w:sz w:val="24"/>
                <w:szCs w:val="24"/>
              </w:rPr>
              <w:t>пословицы,</w:t>
            </w:r>
            <w:r w:rsidRPr="00C70689">
              <w:rPr>
                <w:spacing w:val="-15"/>
                <w:sz w:val="24"/>
                <w:szCs w:val="24"/>
              </w:rPr>
              <w:t xml:space="preserve"> </w:t>
            </w:r>
            <w:r w:rsidRPr="00C70689">
              <w:rPr>
                <w:sz w:val="24"/>
                <w:szCs w:val="24"/>
              </w:rPr>
              <w:t>поговорки, загадки.</w:t>
            </w:r>
            <w:r w:rsidRPr="00C70689">
              <w:rPr>
                <w:spacing w:val="-15"/>
                <w:sz w:val="24"/>
                <w:szCs w:val="24"/>
              </w:rPr>
              <w:t xml:space="preserve"> </w:t>
            </w:r>
            <w:r w:rsidRPr="00C70689">
              <w:rPr>
                <w:sz w:val="24"/>
                <w:szCs w:val="24"/>
              </w:rPr>
              <w:t>Колыбельные песни, пестушки, приговорки,</w:t>
            </w:r>
            <w:r w:rsidRPr="00C70689">
              <w:rPr>
                <w:spacing w:val="-15"/>
                <w:sz w:val="24"/>
                <w:szCs w:val="24"/>
              </w:rPr>
              <w:t xml:space="preserve"> </w:t>
            </w:r>
            <w:r w:rsidRPr="00C70689">
              <w:rPr>
                <w:sz w:val="24"/>
                <w:szCs w:val="24"/>
              </w:rPr>
              <w:t>скороговорки</w:t>
            </w:r>
          </w:p>
        </w:tc>
        <w:tc>
          <w:tcPr>
            <w:tcW w:w="6329" w:type="dxa"/>
            <w:vMerge w:val="restart"/>
          </w:tcPr>
          <w:p w:rsidR="00075590" w:rsidRPr="00C70689" w:rsidRDefault="00C70689" w:rsidP="00C70689">
            <w:pPr>
              <w:pStyle w:val="TableParagraph"/>
              <w:rPr>
                <w:sz w:val="24"/>
                <w:szCs w:val="24"/>
              </w:rPr>
            </w:pPr>
            <w:r w:rsidRPr="00C70689">
              <w:rPr>
                <w:sz w:val="24"/>
                <w:szCs w:val="24"/>
              </w:rPr>
              <w:t>Выразительно</w:t>
            </w:r>
            <w:r w:rsidRPr="00C70689">
              <w:rPr>
                <w:spacing w:val="-1"/>
                <w:sz w:val="24"/>
                <w:szCs w:val="24"/>
              </w:rPr>
              <w:t xml:space="preserve"> </w:t>
            </w:r>
            <w:r w:rsidRPr="00C70689">
              <w:rPr>
                <w:sz w:val="24"/>
                <w:szCs w:val="24"/>
              </w:rPr>
              <w:t>читать</w:t>
            </w:r>
            <w:r w:rsidRPr="00C70689">
              <w:rPr>
                <w:spacing w:val="-4"/>
                <w:sz w:val="24"/>
                <w:szCs w:val="24"/>
              </w:rPr>
              <w:t xml:space="preserve"> </w:t>
            </w:r>
            <w:r w:rsidRPr="00C70689">
              <w:rPr>
                <w:spacing w:val="-2"/>
                <w:sz w:val="24"/>
                <w:szCs w:val="24"/>
              </w:rPr>
              <w:t>фольклорные</w:t>
            </w:r>
          </w:p>
          <w:p w:rsidR="00075590" w:rsidRPr="00C70689" w:rsidRDefault="00C70689" w:rsidP="00C70689">
            <w:pPr>
              <w:pStyle w:val="TableParagraph"/>
              <w:spacing w:before="38"/>
              <w:ind w:right="459"/>
              <w:rPr>
                <w:sz w:val="24"/>
                <w:szCs w:val="24"/>
              </w:rPr>
            </w:pPr>
            <w:r w:rsidRPr="00C70689">
              <w:rPr>
                <w:sz w:val="24"/>
                <w:szCs w:val="24"/>
              </w:rPr>
              <w:t>произведения</w:t>
            </w:r>
            <w:r w:rsidRPr="00C70689">
              <w:rPr>
                <w:spacing w:val="-2"/>
                <w:sz w:val="24"/>
                <w:szCs w:val="24"/>
              </w:rPr>
              <w:t xml:space="preserve"> </w:t>
            </w:r>
            <w:r w:rsidRPr="00C70689">
              <w:rPr>
                <w:sz w:val="24"/>
                <w:szCs w:val="24"/>
              </w:rPr>
              <w:t>малых жанров,</w:t>
            </w:r>
            <w:r w:rsidRPr="00C70689">
              <w:rPr>
                <w:spacing w:val="-2"/>
                <w:sz w:val="24"/>
                <w:szCs w:val="24"/>
              </w:rPr>
              <w:t xml:space="preserve"> </w:t>
            </w:r>
            <w:r w:rsidRPr="00C70689">
              <w:rPr>
                <w:sz w:val="24"/>
                <w:szCs w:val="24"/>
              </w:rPr>
              <w:t>отвечать на вопросы.</w:t>
            </w:r>
          </w:p>
          <w:p w:rsidR="00075590" w:rsidRPr="00C70689" w:rsidRDefault="00C70689" w:rsidP="00C70689">
            <w:pPr>
              <w:pStyle w:val="TableParagraph"/>
              <w:spacing w:before="1"/>
              <w:ind w:right="994"/>
              <w:rPr>
                <w:sz w:val="24"/>
                <w:szCs w:val="24"/>
              </w:rPr>
            </w:pPr>
            <w:r w:rsidRPr="00C70689">
              <w:rPr>
                <w:sz w:val="24"/>
                <w:szCs w:val="24"/>
              </w:rPr>
              <w:t>Отличать пословицы от</w:t>
            </w:r>
            <w:r w:rsidRPr="00C70689">
              <w:rPr>
                <w:spacing w:val="-5"/>
                <w:sz w:val="24"/>
                <w:szCs w:val="24"/>
              </w:rPr>
              <w:t xml:space="preserve"> </w:t>
            </w:r>
            <w:r w:rsidRPr="00C70689">
              <w:rPr>
                <w:sz w:val="24"/>
                <w:szCs w:val="24"/>
              </w:rPr>
              <w:t>поговорок. Сопоставлять</w:t>
            </w:r>
            <w:r w:rsidRPr="00C70689">
              <w:rPr>
                <w:spacing w:val="-20"/>
                <w:sz w:val="24"/>
                <w:szCs w:val="24"/>
              </w:rPr>
              <w:t xml:space="preserve"> </w:t>
            </w:r>
            <w:r w:rsidRPr="00C70689">
              <w:rPr>
                <w:sz w:val="24"/>
                <w:szCs w:val="24"/>
              </w:rPr>
              <w:t>русские</w:t>
            </w:r>
            <w:r w:rsidRPr="00C70689">
              <w:rPr>
                <w:spacing w:val="-15"/>
                <w:sz w:val="24"/>
                <w:szCs w:val="24"/>
              </w:rPr>
              <w:t xml:space="preserve"> </w:t>
            </w:r>
            <w:r w:rsidRPr="00C70689">
              <w:rPr>
                <w:sz w:val="24"/>
                <w:szCs w:val="24"/>
              </w:rPr>
              <w:t>пословицы</w:t>
            </w:r>
            <w:r w:rsidRPr="00C70689">
              <w:rPr>
                <w:spacing w:val="80"/>
                <w:w w:val="150"/>
                <w:sz w:val="24"/>
                <w:szCs w:val="24"/>
              </w:rPr>
              <w:t xml:space="preserve"> </w:t>
            </w:r>
            <w:r w:rsidRPr="00C70689">
              <w:rPr>
                <w:sz w:val="24"/>
                <w:szCs w:val="24"/>
              </w:rPr>
              <w:t>и поговорки с пословицами</w:t>
            </w:r>
          </w:p>
          <w:p w:rsidR="00075590" w:rsidRPr="00C70689" w:rsidRDefault="00C70689" w:rsidP="00C70689">
            <w:pPr>
              <w:pStyle w:val="TableParagraph"/>
              <w:spacing w:before="1"/>
              <w:rPr>
                <w:sz w:val="24"/>
                <w:szCs w:val="24"/>
              </w:rPr>
            </w:pPr>
            <w:r w:rsidRPr="00C70689">
              <w:rPr>
                <w:sz w:val="24"/>
                <w:szCs w:val="24"/>
              </w:rPr>
              <w:t>и</w:t>
            </w:r>
            <w:r w:rsidRPr="00C70689">
              <w:rPr>
                <w:spacing w:val="21"/>
                <w:sz w:val="24"/>
                <w:szCs w:val="24"/>
              </w:rPr>
              <w:t xml:space="preserve"> </w:t>
            </w:r>
            <w:r w:rsidRPr="00C70689">
              <w:rPr>
                <w:sz w:val="24"/>
                <w:szCs w:val="24"/>
              </w:rPr>
              <w:t>поговорками</w:t>
            </w:r>
            <w:r w:rsidRPr="00C70689">
              <w:rPr>
                <w:spacing w:val="-16"/>
                <w:sz w:val="24"/>
                <w:szCs w:val="24"/>
              </w:rPr>
              <w:t xml:space="preserve"> </w:t>
            </w:r>
            <w:r w:rsidRPr="00C70689">
              <w:rPr>
                <w:sz w:val="24"/>
                <w:szCs w:val="24"/>
              </w:rPr>
              <w:t>других</w:t>
            </w:r>
            <w:r w:rsidRPr="00C70689">
              <w:rPr>
                <w:spacing w:val="-4"/>
                <w:sz w:val="24"/>
                <w:szCs w:val="24"/>
              </w:rPr>
              <w:t xml:space="preserve"> </w:t>
            </w:r>
            <w:r w:rsidRPr="00C70689">
              <w:rPr>
                <w:spacing w:val="-2"/>
                <w:sz w:val="24"/>
                <w:szCs w:val="24"/>
              </w:rPr>
              <w:t>народов.</w:t>
            </w:r>
          </w:p>
          <w:p w:rsidR="00075590" w:rsidRPr="00C70689" w:rsidRDefault="00C70689" w:rsidP="00C70689">
            <w:pPr>
              <w:pStyle w:val="TableParagraph"/>
              <w:spacing w:before="38"/>
              <w:rPr>
                <w:sz w:val="24"/>
                <w:szCs w:val="24"/>
              </w:rPr>
            </w:pPr>
            <w:r w:rsidRPr="00C70689">
              <w:rPr>
                <w:sz w:val="24"/>
                <w:szCs w:val="24"/>
              </w:rPr>
              <w:t>Уметь сочинять</w:t>
            </w:r>
            <w:r w:rsidRPr="00C70689">
              <w:rPr>
                <w:spacing w:val="-9"/>
                <w:sz w:val="24"/>
                <w:szCs w:val="24"/>
              </w:rPr>
              <w:t xml:space="preserve"> </w:t>
            </w:r>
            <w:r w:rsidRPr="00C70689">
              <w:rPr>
                <w:sz w:val="24"/>
                <w:szCs w:val="24"/>
              </w:rPr>
              <w:t>и разгадывать</w:t>
            </w:r>
            <w:r w:rsidRPr="00C70689">
              <w:rPr>
                <w:spacing w:val="-9"/>
                <w:sz w:val="24"/>
                <w:szCs w:val="24"/>
              </w:rPr>
              <w:t xml:space="preserve"> </w:t>
            </w:r>
            <w:r w:rsidRPr="00C70689">
              <w:rPr>
                <w:sz w:val="24"/>
                <w:szCs w:val="24"/>
              </w:rPr>
              <w:t>загадки. Выразительно читать,</w:t>
            </w:r>
            <w:r w:rsidRPr="00C70689">
              <w:rPr>
                <w:spacing w:val="-20"/>
                <w:sz w:val="24"/>
                <w:szCs w:val="24"/>
              </w:rPr>
              <w:t xml:space="preserve"> </w:t>
            </w:r>
            <w:r w:rsidRPr="00C70689">
              <w:rPr>
                <w:sz w:val="24"/>
                <w:szCs w:val="24"/>
              </w:rPr>
              <w:t>пересказывать (кратко, подробно, выборочно)</w:t>
            </w:r>
            <w:r w:rsidRPr="00C70689">
              <w:rPr>
                <w:spacing w:val="-2"/>
                <w:sz w:val="24"/>
                <w:szCs w:val="24"/>
              </w:rPr>
              <w:t xml:space="preserve"> </w:t>
            </w:r>
            <w:r w:rsidRPr="00C70689">
              <w:rPr>
                <w:sz w:val="24"/>
                <w:szCs w:val="24"/>
              </w:rPr>
              <w:t>сказки, отвечать на вопросы.</w:t>
            </w:r>
          </w:p>
          <w:p w:rsidR="00075590" w:rsidRPr="00C70689" w:rsidRDefault="00C70689" w:rsidP="00C70689">
            <w:pPr>
              <w:pStyle w:val="TableParagraph"/>
              <w:spacing w:before="2"/>
              <w:rPr>
                <w:sz w:val="24"/>
                <w:szCs w:val="24"/>
              </w:rPr>
            </w:pPr>
            <w:r w:rsidRPr="00C70689">
              <w:rPr>
                <w:sz w:val="24"/>
                <w:szCs w:val="24"/>
              </w:rPr>
              <w:t>Определять</w:t>
            </w:r>
            <w:r w:rsidRPr="00C70689">
              <w:rPr>
                <w:spacing w:val="-12"/>
                <w:sz w:val="24"/>
                <w:szCs w:val="24"/>
              </w:rPr>
              <w:t xml:space="preserve"> </w:t>
            </w:r>
            <w:r w:rsidRPr="00C70689">
              <w:rPr>
                <w:sz w:val="24"/>
                <w:szCs w:val="24"/>
              </w:rPr>
              <w:t>виды сказок</w:t>
            </w:r>
            <w:r w:rsidRPr="00C70689">
              <w:rPr>
                <w:spacing w:val="-2"/>
                <w:sz w:val="24"/>
                <w:szCs w:val="24"/>
              </w:rPr>
              <w:t xml:space="preserve"> </w:t>
            </w:r>
            <w:r w:rsidRPr="00C70689">
              <w:rPr>
                <w:sz w:val="24"/>
                <w:szCs w:val="24"/>
              </w:rPr>
              <w:t>(волшебные, бытовые, о животных).</w:t>
            </w:r>
          </w:p>
          <w:p w:rsidR="00075590" w:rsidRPr="00C70689" w:rsidRDefault="00C70689" w:rsidP="00C70689">
            <w:pPr>
              <w:pStyle w:val="TableParagraph"/>
              <w:spacing w:before="16"/>
              <w:rPr>
                <w:sz w:val="24"/>
                <w:szCs w:val="24"/>
              </w:rPr>
            </w:pPr>
            <w:r w:rsidRPr="00C70689">
              <w:rPr>
                <w:sz w:val="24"/>
                <w:szCs w:val="24"/>
              </w:rPr>
              <w:t>Определять</w:t>
            </w:r>
            <w:r w:rsidRPr="00C70689">
              <w:rPr>
                <w:spacing w:val="-21"/>
                <w:sz w:val="24"/>
                <w:szCs w:val="24"/>
              </w:rPr>
              <w:t xml:space="preserve"> </w:t>
            </w:r>
            <w:r w:rsidRPr="00C70689">
              <w:rPr>
                <w:sz w:val="24"/>
                <w:szCs w:val="24"/>
              </w:rPr>
              <w:t>и</w:t>
            </w:r>
            <w:r w:rsidRPr="00C70689">
              <w:rPr>
                <w:spacing w:val="11"/>
                <w:sz w:val="24"/>
                <w:szCs w:val="24"/>
              </w:rPr>
              <w:t xml:space="preserve"> </w:t>
            </w:r>
            <w:r w:rsidRPr="00C70689">
              <w:rPr>
                <w:sz w:val="24"/>
                <w:szCs w:val="24"/>
              </w:rPr>
              <w:t>формулировать</w:t>
            </w:r>
            <w:r w:rsidRPr="00C70689">
              <w:rPr>
                <w:spacing w:val="1"/>
                <w:sz w:val="24"/>
                <w:szCs w:val="24"/>
              </w:rPr>
              <w:t xml:space="preserve"> </w:t>
            </w:r>
            <w:r w:rsidRPr="00C70689">
              <w:rPr>
                <w:spacing w:val="-4"/>
                <w:sz w:val="24"/>
                <w:szCs w:val="24"/>
              </w:rPr>
              <w:t>тему</w:t>
            </w:r>
          </w:p>
          <w:p w:rsidR="00075590" w:rsidRPr="00C70689" w:rsidRDefault="00C70689" w:rsidP="00C70689">
            <w:pPr>
              <w:pStyle w:val="TableParagraph"/>
              <w:spacing w:before="5"/>
              <w:rPr>
                <w:sz w:val="24"/>
                <w:szCs w:val="24"/>
              </w:rPr>
            </w:pPr>
            <w:r w:rsidRPr="00C70689">
              <w:rPr>
                <w:sz w:val="24"/>
                <w:szCs w:val="24"/>
              </w:rPr>
              <w:t>и основную мысль прочитанной сказки. Характеризовать героев</w:t>
            </w:r>
            <w:r w:rsidRPr="00C70689">
              <w:rPr>
                <w:spacing w:val="-3"/>
                <w:sz w:val="24"/>
                <w:szCs w:val="24"/>
              </w:rPr>
              <w:t xml:space="preserve"> </w:t>
            </w:r>
            <w:r w:rsidRPr="00C70689">
              <w:rPr>
                <w:sz w:val="24"/>
                <w:szCs w:val="24"/>
              </w:rPr>
              <w:t>сказок, оценивать</w:t>
            </w:r>
          </w:p>
        </w:tc>
      </w:tr>
      <w:tr w:rsidR="00075590" w:rsidRPr="00C70689" w:rsidTr="00D465F1">
        <w:trPr>
          <w:trHeight w:val="3042"/>
        </w:trPr>
        <w:tc>
          <w:tcPr>
            <w:tcW w:w="705" w:type="dxa"/>
          </w:tcPr>
          <w:p w:rsidR="00075590" w:rsidRPr="00C70689" w:rsidRDefault="00C70689" w:rsidP="00C70689">
            <w:pPr>
              <w:pStyle w:val="TableParagraph"/>
              <w:ind w:left="4" w:right="95"/>
              <w:rPr>
                <w:sz w:val="24"/>
                <w:szCs w:val="24"/>
              </w:rPr>
            </w:pPr>
            <w:r w:rsidRPr="00C70689">
              <w:rPr>
                <w:spacing w:val="-5"/>
                <w:sz w:val="24"/>
                <w:szCs w:val="24"/>
              </w:rPr>
              <w:t>2.2</w:t>
            </w:r>
          </w:p>
        </w:tc>
        <w:tc>
          <w:tcPr>
            <w:tcW w:w="3405" w:type="dxa"/>
          </w:tcPr>
          <w:p w:rsidR="00075590" w:rsidRPr="00C70689" w:rsidRDefault="00C70689" w:rsidP="00C70689">
            <w:pPr>
              <w:pStyle w:val="TableParagraph"/>
              <w:ind w:right="408"/>
              <w:rPr>
                <w:sz w:val="24"/>
                <w:szCs w:val="24"/>
              </w:rPr>
            </w:pPr>
            <w:r w:rsidRPr="00C70689">
              <w:rPr>
                <w:sz w:val="24"/>
                <w:szCs w:val="24"/>
              </w:rPr>
              <w:t>Сказки</w:t>
            </w:r>
            <w:r w:rsidRPr="00C70689">
              <w:rPr>
                <w:spacing w:val="-6"/>
                <w:sz w:val="24"/>
                <w:szCs w:val="24"/>
              </w:rPr>
              <w:t xml:space="preserve"> </w:t>
            </w:r>
            <w:r w:rsidRPr="00C70689">
              <w:rPr>
                <w:sz w:val="24"/>
                <w:szCs w:val="24"/>
              </w:rPr>
              <w:t>народов</w:t>
            </w:r>
            <w:r w:rsidRPr="00C70689">
              <w:rPr>
                <w:spacing w:val="-1"/>
                <w:sz w:val="24"/>
                <w:szCs w:val="24"/>
              </w:rPr>
              <w:t xml:space="preserve"> </w:t>
            </w:r>
            <w:r w:rsidRPr="00C70689">
              <w:rPr>
                <w:sz w:val="24"/>
                <w:szCs w:val="24"/>
              </w:rPr>
              <w:t>России и народов мира</w:t>
            </w:r>
          </w:p>
        </w:tc>
        <w:tc>
          <w:tcPr>
            <w:tcW w:w="582" w:type="dxa"/>
          </w:tcPr>
          <w:p w:rsidR="00075590" w:rsidRPr="00C70689" w:rsidRDefault="00C70689" w:rsidP="00C70689">
            <w:pPr>
              <w:pStyle w:val="TableParagraph"/>
              <w:ind w:left="14" w:right="7"/>
              <w:rPr>
                <w:sz w:val="24"/>
                <w:szCs w:val="24"/>
              </w:rPr>
            </w:pPr>
            <w:r w:rsidRPr="00C70689">
              <w:rPr>
                <w:spacing w:val="-10"/>
                <w:sz w:val="24"/>
                <w:szCs w:val="24"/>
              </w:rPr>
              <w:t>5</w:t>
            </w:r>
          </w:p>
        </w:tc>
        <w:tc>
          <w:tcPr>
            <w:tcW w:w="3544" w:type="dxa"/>
          </w:tcPr>
          <w:p w:rsidR="00075590" w:rsidRPr="00C70689" w:rsidRDefault="00C70689" w:rsidP="00C70689">
            <w:pPr>
              <w:pStyle w:val="TableParagraph"/>
              <w:ind w:right="234"/>
              <w:rPr>
                <w:sz w:val="24"/>
                <w:szCs w:val="24"/>
              </w:rPr>
            </w:pPr>
            <w:r w:rsidRPr="00C70689">
              <w:rPr>
                <w:sz w:val="24"/>
                <w:szCs w:val="24"/>
              </w:rPr>
              <w:t>Сказки</w:t>
            </w:r>
            <w:r w:rsidRPr="00C70689">
              <w:rPr>
                <w:spacing w:val="-6"/>
                <w:sz w:val="24"/>
                <w:szCs w:val="24"/>
              </w:rPr>
              <w:t xml:space="preserve"> </w:t>
            </w:r>
            <w:r w:rsidRPr="00C70689">
              <w:rPr>
                <w:sz w:val="24"/>
                <w:szCs w:val="24"/>
              </w:rPr>
              <w:t>народов</w:t>
            </w:r>
            <w:r w:rsidRPr="00C70689">
              <w:rPr>
                <w:spacing w:val="-1"/>
                <w:sz w:val="24"/>
                <w:szCs w:val="24"/>
              </w:rPr>
              <w:t xml:space="preserve"> </w:t>
            </w:r>
            <w:r w:rsidRPr="00C70689">
              <w:rPr>
                <w:sz w:val="24"/>
                <w:szCs w:val="24"/>
              </w:rPr>
              <w:t>России</w:t>
            </w:r>
            <w:r w:rsidRPr="00C70689">
              <w:rPr>
                <w:spacing w:val="80"/>
                <w:sz w:val="24"/>
                <w:szCs w:val="24"/>
              </w:rPr>
              <w:t xml:space="preserve"> </w:t>
            </w:r>
            <w:r w:rsidRPr="00C70689">
              <w:rPr>
                <w:sz w:val="24"/>
                <w:szCs w:val="24"/>
              </w:rPr>
              <w:t>и народов мира. Сказки</w:t>
            </w:r>
            <w:r w:rsidRPr="00C70689">
              <w:rPr>
                <w:spacing w:val="80"/>
                <w:sz w:val="24"/>
                <w:szCs w:val="24"/>
              </w:rPr>
              <w:t xml:space="preserve"> </w:t>
            </w:r>
            <w:r w:rsidRPr="00C70689">
              <w:rPr>
                <w:sz w:val="24"/>
                <w:szCs w:val="24"/>
              </w:rPr>
              <w:t>о животных,</w:t>
            </w:r>
            <w:r w:rsidRPr="00C70689">
              <w:rPr>
                <w:spacing w:val="-7"/>
                <w:sz w:val="24"/>
                <w:szCs w:val="24"/>
              </w:rPr>
              <w:t xml:space="preserve"> </w:t>
            </w:r>
            <w:r w:rsidRPr="00C70689">
              <w:rPr>
                <w:sz w:val="24"/>
                <w:szCs w:val="24"/>
              </w:rPr>
              <w:t>волшебные, бытовые.</w:t>
            </w:r>
            <w:r w:rsidRPr="00C70689">
              <w:rPr>
                <w:spacing w:val="-15"/>
                <w:sz w:val="24"/>
                <w:szCs w:val="24"/>
              </w:rPr>
              <w:t xml:space="preserve"> </w:t>
            </w:r>
            <w:r w:rsidRPr="00C70689">
              <w:rPr>
                <w:sz w:val="24"/>
                <w:szCs w:val="24"/>
              </w:rPr>
              <w:t>Русские народные</w:t>
            </w:r>
            <w:r w:rsidRPr="00C70689">
              <w:rPr>
                <w:spacing w:val="-32"/>
                <w:sz w:val="24"/>
                <w:szCs w:val="24"/>
              </w:rPr>
              <w:t xml:space="preserve"> </w:t>
            </w:r>
            <w:r w:rsidRPr="00C70689">
              <w:rPr>
                <w:sz w:val="24"/>
                <w:szCs w:val="24"/>
              </w:rPr>
              <w:t>сказки.</w:t>
            </w:r>
          </w:p>
          <w:p w:rsidR="00075590" w:rsidRPr="00C70689" w:rsidRDefault="00C70689" w:rsidP="00C70689">
            <w:pPr>
              <w:pStyle w:val="TableParagraph"/>
              <w:ind w:right="408"/>
              <w:rPr>
                <w:sz w:val="24"/>
                <w:szCs w:val="24"/>
              </w:rPr>
            </w:pPr>
            <w:r w:rsidRPr="00C70689">
              <w:rPr>
                <w:spacing w:val="-2"/>
                <w:sz w:val="24"/>
                <w:szCs w:val="24"/>
              </w:rPr>
              <w:t xml:space="preserve">Животные-помощники </w:t>
            </w:r>
            <w:r w:rsidRPr="00C70689">
              <w:rPr>
                <w:sz w:val="24"/>
                <w:szCs w:val="24"/>
              </w:rPr>
              <w:t>и чудесные</w:t>
            </w:r>
            <w:r w:rsidRPr="00C70689">
              <w:rPr>
                <w:spacing w:val="-22"/>
                <w:sz w:val="24"/>
                <w:szCs w:val="24"/>
              </w:rPr>
              <w:t xml:space="preserve"> </w:t>
            </w:r>
            <w:r w:rsidRPr="00C70689">
              <w:rPr>
                <w:sz w:val="24"/>
                <w:szCs w:val="24"/>
              </w:rPr>
              <w:t>противники в сказке («Царевна- лягушка»).</w:t>
            </w:r>
            <w:r w:rsidRPr="00C70689">
              <w:rPr>
                <w:spacing w:val="-15"/>
                <w:sz w:val="24"/>
                <w:szCs w:val="24"/>
              </w:rPr>
              <w:t xml:space="preserve"> </w:t>
            </w:r>
            <w:r w:rsidRPr="00C70689">
              <w:rPr>
                <w:sz w:val="24"/>
                <w:szCs w:val="24"/>
              </w:rPr>
              <w:t>Поэзия</w:t>
            </w:r>
          </w:p>
          <w:p w:rsidR="00075590" w:rsidRPr="00C70689" w:rsidRDefault="00C70689" w:rsidP="00C70689">
            <w:pPr>
              <w:pStyle w:val="TableParagraph"/>
              <w:rPr>
                <w:sz w:val="24"/>
                <w:szCs w:val="24"/>
              </w:rPr>
            </w:pPr>
            <w:r w:rsidRPr="00C70689">
              <w:rPr>
                <w:sz w:val="24"/>
                <w:szCs w:val="24"/>
              </w:rPr>
              <w:t>волшебной</w:t>
            </w:r>
            <w:r w:rsidRPr="00C70689">
              <w:rPr>
                <w:spacing w:val="-10"/>
                <w:sz w:val="24"/>
                <w:szCs w:val="24"/>
              </w:rPr>
              <w:t xml:space="preserve"> </w:t>
            </w:r>
            <w:r w:rsidRPr="00C70689">
              <w:rPr>
                <w:sz w:val="24"/>
                <w:szCs w:val="24"/>
              </w:rPr>
              <w:t>сказки.</w:t>
            </w:r>
            <w:r w:rsidRPr="00C70689">
              <w:rPr>
                <w:spacing w:val="-1"/>
                <w:sz w:val="24"/>
                <w:szCs w:val="24"/>
              </w:rPr>
              <w:t xml:space="preserve"> </w:t>
            </w:r>
            <w:r w:rsidRPr="00C70689">
              <w:rPr>
                <w:spacing w:val="-2"/>
                <w:sz w:val="24"/>
                <w:szCs w:val="24"/>
              </w:rPr>
              <w:t>Сказки</w:t>
            </w:r>
          </w:p>
          <w:p w:rsidR="00075590" w:rsidRPr="00C70689" w:rsidRDefault="00C70689" w:rsidP="00C70689">
            <w:pPr>
              <w:pStyle w:val="TableParagraph"/>
              <w:spacing w:before="35"/>
              <w:rPr>
                <w:sz w:val="24"/>
                <w:szCs w:val="24"/>
              </w:rPr>
            </w:pPr>
            <w:r w:rsidRPr="00C70689">
              <w:rPr>
                <w:sz w:val="24"/>
                <w:szCs w:val="24"/>
              </w:rPr>
              <w:t>о</w:t>
            </w:r>
            <w:r w:rsidRPr="00C70689">
              <w:rPr>
                <w:spacing w:val="2"/>
                <w:sz w:val="24"/>
                <w:szCs w:val="24"/>
              </w:rPr>
              <w:t xml:space="preserve"> </w:t>
            </w:r>
            <w:r w:rsidRPr="00C70689">
              <w:rPr>
                <w:sz w:val="24"/>
                <w:szCs w:val="24"/>
              </w:rPr>
              <w:t>животных</w:t>
            </w:r>
            <w:r w:rsidRPr="00C70689">
              <w:rPr>
                <w:spacing w:val="-13"/>
                <w:sz w:val="24"/>
                <w:szCs w:val="24"/>
              </w:rPr>
              <w:t xml:space="preserve"> </w:t>
            </w:r>
            <w:r w:rsidRPr="00C70689">
              <w:rPr>
                <w:spacing w:val="-2"/>
                <w:sz w:val="24"/>
                <w:szCs w:val="24"/>
              </w:rPr>
              <w:t>(«Журавль</w:t>
            </w:r>
          </w:p>
        </w:tc>
        <w:tc>
          <w:tcPr>
            <w:tcW w:w="6329" w:type="dxa"/>
            <w:vMerge/>
            <w:tcBorders>
              <w:top w:val="nil"/>
            </w:tcBorders>
          </w:tcPr>
          <w:p w:rsidR="00075590" w:rsidRPr="00C70689" w:rsidRDefault="00075590" w:rsidP="00C70689">
            <w:pPr>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582"/>
        <w:gridCol w:w="3118"/>
        <w:gridCol w:w="6755"/>
      </w:tblGrid>
      <w:tr w:rsidR="00075590" w:rsidRPr="00C70689" w:rsidTr="00D465F1">
        <w:trPr>
          <w:trHeight w:val="2116"/>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82" w:type="dxa"/>
          </w:tcPr>
          <w:p w:rsidR="00075590" w:rsidRPr="00C70689" w:rsidRDefault="00075590" w:rsidP="00C70689">
            <w:pPr>
              <w:pStyle w:val="TableParagraph"/>
              <w:ind w:left="0"/>
              <w:rPr>
                <w:sz w:val="24"/>
                <w:szCs w:val="24"/>
              </w:rPr>
            </w:pPr>
          </w:p>
        </w:tc>
        <w:tc>
          <w:tcPr>
            <w:tcW w:w="3118" w:type="dxa"/>
          </w:tcPr>
          <w:p w:rsidR="00075590" w:rsidRPr="00C70689" w:rsidRDefault="00C70689" w:rsidP="00C70689">
            <w:pPr>
              <w:pStyle w:val="TableParagraph"/>
              <w:rPr>
                <w:sz w:val="24"/>
                <w:szCs w:val="24"/>
              </w:rPr>
            </w:pPr>
            <w:r w:rsidRPr="00C70689">
              <w:rPr>
                <w:sz w:val="24"/>
                <w:szCs w:val="24"/>
              </w:rPr>
              <w:t>и</w:t>
            </w:r>
            <w:r w:rsidRPr="00C70689">
              <w:rPr>
                <w:spacing w:val="17"/>
                <w:sz w:val="24"/>
                <w:szCs w:val="24"/>
              </w:rPr>
              <w:t xml:space="preserve"> </w:t>
            </w:r>
            <w:r w:rsidRPr="00C70689">
              <w:rPr>
                <w:sz w:val="24"/>
                <w:szCs w:val="24"/>
              </w:rPr>
              <w:t>цапля»).</w:t>
            </w:r>
            <w:r w:rsidRPr="00C70689">
              <w:rPr>
                <w:spacing w:val="-12"/>
                <w:sz w:val="24"/>
                <w:szCs w:val="24"/>
              </w:rPr>
              <w:t xml:space="preserve"> </w:t>
            </w:r>
            <w:r w:rsidRPr="00C70689">
              <w:rPr>
                <w:spacing w:val="-2"/>
                <w:sz w:val="24"/>
                <w:szCs w:val="24"/>
              </w:rPr>
              <w:t>Бытовые</w:t>
            </w:r>
          </w:p>
          <w:p w:rsidR="00075590" w:rsidRPr="00C70689" w:rsidRDefault="00C70689" w:rsidP="00C70689">
            <w:pPr>
              <w:pStyle w:val="TableParagraph"/>
              <w:spacing w:before="23"/>
              <w:rPr>
                <w:sz w:val="24"/>
                <w:szCs w:val="24"/>
              </w:rPr>
            </w:pPr>
            <w:r w:rsidRPr="00C70689">
              <w:rPr>
                <w:sz w:val="24"/>
                <w:szCs w:val="24"/>
              </w:rPr>
              <w:t xml:space="preserve">сказки («Солдатская </w:t>
            </w:r>
            <w:r w:rsidRPr="00C70689">
              <w:rPr>
                <w:spacing w:val="-2"/>
                <w:sz w:val="24"/>
                <w:szCs w:val="24"/>
              </w:rPr>
              <w:t>шинель»)</w:t>
            </w:r>
          </w:p>
        </w:tc>
        <w:tc>
          <w:tcPr>
            <w:tcW w:w="6755" w:type="dxa"/>
          </w:tcPr>
          <w:p w:rsidR="00075590" w:rsidRPr="00C70689" w:rsidRDefault="00C70689" w:rsidP="00C70689">
            <w:pPr>
              <w:pStyle w:val="TableParagraph"/>
              <w:rPr>
                <w:sz w:val="24"/>
                <w:szCs w:val="24"/>
              </w:rPr>
            </w:pPr>
            <w:r w:rsidRPr="00C70689">
              <w:rPr>
                <w:sz w:val="24"/>
                <w:szCs w:val="24"/>
              </w:rPr>
              <w:t>их</w:t>
            </w:r>
            <w:r w:rsidRPr="00C70689">
              <w:rPr>
                <w:spacing w:val="-4"/>
                <w:sz w:val="24"/>
                <w:szCs w:val="24"/>
              </w:rPr>
              <w:t xml:space="preserve"> </w:t>
            </w:r>
            <w:r w:rsidRPr="00C70689">
              <w:rPr>
                <w:spacing w:val="-2"/>
                <w:sz w:val="24"/>
                <w:szCs w:val="24"/>
              </w:rPr>
              <w:t>поступки.</w:t>
            </w:r>
          </w:p>
          <w:p w:rsidR="00075590" w:rsidRPr="00C70689" w:rsidRDefault="00C70689" w:rsidP="00C70689">
            <w:pPr>
              <w:pStyle w:val="TableParagraph"/>
              <w:spacing w:before="23"/>
              <w:rPr>
                <w:sz w:val="24"/>
                <w:szCs w:val="24"/>
              </w:rPr>
            </w:pPr>
            <w:r w:rsidRPr="00C70689">
              <w:rPr>
                <w:sz w:val="24"/>
                <w:szCs w:val="24"/>
              </w:rPr>
              <w:t>Определять</w:t>
            </w:r>
            <w:r w:rsidRPr="00C70689">
              <w:rPr>
                <w:spacing w:val="-16"/>
                <w:sz w:val="24"/>
                <w:szCs w:val="24"/>
              </w:rPr>
              <w:t xml:space="preserve"> </w:t>
            </w:r>
            <w:r w:rsidRPr="00C70689">
              <w:rPr>
                <w:sz w:val="24"/>
                <w:szCs w:val="24"/>
              </w:rPr>
              <w:t>особенности</w:t>
            </w:r>
            <w:r w:rsidRPr="00C70689">
              <w:rPr>
                <w:spacing w:val="-5"/>
                <w:sz w:val="24"/>
                <w:szCs w:val="24"/>
              </w:rPr>
              <w:t xml:space="preserve"> </w:t>
            </w:r>
            <w:r w:rsidRPr="00C70689">
              <w:rPr>
                <w:spacing w:val="-4"/>
                <w:sz w:val="24"/>
                <w:szCs w:val="24"/>
              </w:rPr>
              <w:t>языка</w:t>
            </w:r>
          </w:p>
          <w:p w:rsidR="00075590" w:rsidRPr="00C70689" w:rsidRDefault="00C70689" w:rsidP="00C70689">
            <w:pPr>
              <w:pStyle w:val="TableParagraph"/>
              <w:spacing w:before="38"/>
              <w:rPr>
                <w:sz w:val="24"/>
                <w:szCs w:val="24"/>
              </w:rPr>
            </w:pPr>
            <w:r w:rsidRPr="00C70689">
              <w:rPr>
                <w:sz w:val="24"/>
                <w:szCs w:val="24"/>
              </w:rPr>
              <w:t>и композиции сказок разных</w:t>
            </w:r>
            <w:r w:rsidRPr="00C70689">
              <w:rPr>
                <w:spacing w:val="-4"/>
                <w:sz w:val="24"/>
                <w:szCs w:val="24"/>
              </w:rPr>
              <w:t xml:space="preserve"> </w:t>
            </w:r>
            <w:r w:rsidRPr="00C70689">
              <w:rPr>
                <w:sz w:val="24"/>
                <w:szCs w:val="24"/>
              </w:rPr>
              <w:t>народов (зачин,</w:t>
            </w:r>
            <w:r w:rsidRPr="00C70689">
              <w:rPr>
                <w:spacing w:val="-3"/>
                <w:sz w:val="24"/>
                <w:szCs w:val="24"/>
              </w:rPr>
              <w:t xml:space="preserve"> </w:t>
            </w:r>
            <w:r w:rsidRPr="00C70689">
              <w:rPr>
                <w:sz w:val="24"/>
                <w:szCs w:val="24"/>
              </w:rPr>
              <w:t>концовка,</w:t>
            </w:r>
            <w:r w:rsidRPr="00C70689">
              <w:rPr>
                <w:spacing w:val="-3"/>
                <w:sz w:val="24"/>
                <w:szCs w:val="24"/>
              </w:rPr>
              <w:t xml:space="preserve"> </w:t>
            </w:r>
            <w:r w:rsidRPr="00C70689">
              <w:rPr>
                <w:sz w:val="24"/>
                <w:szCs w:val="24"/>
              </w:rPr>
              <w:t>постоянные</w:t>
            </w:r>
            <w:r w:rsidRPr="00C70689">
              <w:rPr>
                <w:spacing w:val="-17"/>
                <w:sz w:val="24"/>
                <w:szCs w:val="24"/>
              </w:rPr>
              <w:t xml:space="preserve"> </w:t>
            </w:r>
            <w:r w:rsidRPr="00C70689">
              <w:rPr>
                <w:sz w:val="24"/>
                <w:szCs w:val="24"/>
              </w:rPr>
              <w:t>эпитеты, устойчивые</w:t>
            </w:r>
            <w:r w:rsidRPr="00C70689">
              <w:rPr>
                <w:spacing w:val="-6"/>
                <w:sz w:val="24"/>
                <w:szCs w:val="24"/>
              </w:rPr>
              <w:t xml:space="preserve"> </w:t>
            </w:r>
            <w:r w:rsidRPr="00C70689">
              <w:rPr>
                <w:sz w:val="24"/>
                <w:szCs w:val="24"/>
              </w:rPr>
              <w:t>выражения и др.).</w:t>
            </w:r>
          </w:p>
          <w:p w:rsidR="00075590" w:rsidRPr="00C70689" w:rsidRDefault="00C70689" w:rsidP="00C70689">
            <w:pPr>
              <w:pStyle w:val="TableParagraph"/>
              <w:spacing w:before="1"/>
              <w:rPr>
                <w:sz w:val="24"/>
                <w:szCs w:val="24"/>
              </w:rPr>
            </w:pPr>
            <w:r w:rsidRPr="00C70689">
              <w:rPr>
                <w:sz w:val="24"/>
                <w:szCs w:val="24"/>
              </w:rPr>
              <w:t>Сочинять собственные</w:t>
            </w:r>
            <w:r w:rsidRPr="00C70689">
              <w:rPr>
                <w:spacing w:val="-13"/>
                <w:sz w:val="24"/>
                <w:szCs w:val="24"/>
              </w:rPr>
              <w:t xml:space="preserve"> </w:t>
            </w:r>
            <w:r w:rsidRPr="00C70689">
              <w:rPr>
                <w:sz w:val="24"/>
                <w:szCs w:val="24"/>
              </w:rPr>
              <w:t>сказки, употребляя сказочные</w:t>
            </w:r>
            <w:r w:rsidRPr="00C70689">
              <w:rPr>
                <w:spacing w:val="-15"/>
                <w:sz w:val="24"/>
                <w:szCs w:val="24"/>
              </w:rPr>
              <w:t xml:space="preserve"> </w:t>
            </w:r>
            <w:r w:rsidRPr="00C70689">
              <w:rPr>
                <w:sz w:val="24"/>
                <w:szCs w:val="24"/>
              </w:rPr>
              <w:t>устойчивые</w:t>
            </w:r>
            <w:r w:rsidRPr="00C70689">
              <w:rPr>
                <w:spacing w:val="-15"/>
                <w:sz w:val="24"/>
                <w:szCs w:val="24"/>
              </w:rPr>
              <w:t xml:space="preserve"> </w:t>
            </w:r>
            <w:r w:rsidRPr="00C70689">
              <w:rPr>
                <w:sz w:val="24"/>
                <w:szCs w:val="24"/>
              </w:rPr>
              <w:t>выражения.</w:t>
            </w:r>
          </w:p>
          <w:p w:rsidR="00075590" w:rsidRPr="00C70689" w:rsidRDefault="00C70689" w:rsidP="00C70689">
            <w:pPr>
              <w:pStyle w:val="TableParagraph"/>
              <w:spacing w:before="1"/>
              <w:rPr>
                <w:sz w:val="24"/>
                <w:szCs w:val="24"/>
              </w:rPr>
            </w:pPr>
            <w:r w:rsidRPr="00C70689">
              <w:rPr>
                <w:sz w:val="24"/>
                <w:szCs w:val="24"/>
              </w:rPr>
              <w:t>Инсценировать любимую</w:t>
            </w:r>
            <w:r w:rsidRPr="00C70689">
              <w:rPr>
                <w:spacing w:val="-11"/>
                <w:sz w:val="24"/>
                <w:szCs w:val="24"/>
              </w:rPr>
              <w:t xml:space="preserve"> </w:t>
            </w:r>
            <w:r w:rsidRPr="00C70689">
              <w:rPr>
                <w:spacing w:val="-2"/>
                <w:sz w:val="24"/>
                <w:szCs w:val="24"/>
              </w:rPr>
              <w:t>сказку</w:t>
            </w:r>
          </w:p>
        </w:tc>
      </w:tr>
      <w:tr w:rsidR="00075590" w:rsidRPr="00C70689" w:rsidTr="00D465F1">
        <w:trPr>
          <w:trHeight w:val="330"/>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582" w:type="dxa"/>
          </w:tcPr>
          <w:p w:rsidR="00075590" w:rsidRPr="00C70689" w:rsidRDefault="00C70689" w:rsidP="00C70689">
            <w:pPr>
              <w:pStyle w:val="TableParagraph"/>
              <w:ind w:left="14" w:right="7"/>
              <w:rPr>
                <w:sz w:val="24"/>
                <w:szCs w:val="24"/>
              </w:rPr>
            </w:pPr>
            <w:r w:rsidRPr="00C70689">
              <w:rPr>
                <w:spacing w:val="-10"/>
                <w:sz w:val="24"/>
                <w:szCs w:val="24"/>
              </w:rPr>
              <w:t>7</w:t>
            </w:r>
          </w:p>
        </w:tc>
        <w:tc>
          <w:tcPr>
            <w:tcW w:w="3118" w:type="dxa"/>
          </w:tcPr>
          <w:p w:rsidR="00075590" w:rsidRPr="00C70689" w:rsidRDefault="00075590" w:rsidP="00C70689">
            <w:pPr>
              <w:pStyle w:val="TableParagraph"/>
              <w:ind w:left="0"/>
              <w:rPr>
                <w:sz w:val="24"/>
                <w:szCs w:val="24"/>
              </w:rPr>
            </w:pPr>
          </w:p>
        </w:tc>
        <w:tc>
          <w:tcPr>
            <w:tcW w:w="6755" w:type="dxa"/>
          </w:tcPr>
          <w:p w:rsidR="00075590" w:rsidRPr="00C70689" w:rsidRDefault="00075590" w:rsidP="00C70689">
            <w:pPr>
              <w:pStyle w:val="TableParagraph"/>
              <w:ind w:left="0"/>
              <w:rPr>
                <w:sz w:val="24"/>
                <w:szCs w:val="24"/>
              </w:rPr>
            </w:pPr>
          </w:p>
        </w:tc>
      </w:tr>
      <w:tr w:rsidR="00075590" w:rsidRPr="00C70689">
        <w:trPr>
          <w:trHeight w:val="435"/>
        </w:trPr>
        <w:tc>
          <w:tcPr>
            <w:tcW w:w="14565" w:type="dxa"/>
            <w:gridSpan w:val="5"/>
          </w:tcPr>
          <w:p w:rsidR="00075590" w:rsidRPr="00C70689" w:rsidRDefault="00C70689" w:rsidP="00C70689">
            <w:pPr>
              <w:pStyle w:val="TableParagraph"/>
              <w:spacing w:before="38"/>
              <w:rPr>
                <w:b/>
                <w:sz w:val="24"/>
                <w:szCs w:val="24"/>
              </w:rPr>
            </w:pPr>
            <w:r w:rsidRPr="00C70689">
              <w:rPr>
                <w:b/>
                <w:sz w:val="24"/>
                <w:szCs w:val="24"/>
              </w:rPr>
              <w:t>Раздел</w:t>
            </w:r>
            <w:r w:rsidRPr="00C70689">
              <w:rPr>
                <w:b/>
                <w:spacing w:val="-10"/>
                <w:sz w:val="24"/>
                <w:szCs w:val="24"/>
              </w:rPr>
              <w:t xml:space="preserve"> </w:t>
            </w:r>
            <w:r w:rsidRPr="00C70689">
              <w:rPr>
                <w:b/>
                <w:sz w:val="24"/>
                <w:szCs w:val="24"/>
              </w:rPr>
              <w:t>3.</w:t>
            </w:r>
            <w:r w:rsidRPr="00C70689">
              <w:rPr>
                <w:b/>
                <w:spacing w:val="6"/>
                <w:sz w:val="24"/>
                <w:szCs w:val="24"/>
              </w:rPr>
              <w:t xml:space="preserve"> </w:t>
            </w:r>
            <w:r w:rsidRPr="00C70689">
              <w:rPr>
                <w:b/>
                <w:sz w:val="24"/>
                <w:szCs w:val="24"/>
              </w:rPr>
              <w:t>Литература</w:t>
            </w:r>
            <w:r w:rsidRPr="00C70689">
              <w:rPr>
                <w:b/>
                <w:spacing w:val="-7"/>
                <w:sz w:val="24"/>
                <w:szCs w:val="24"/>
              </w:rPr>
              <w:t xml:space="preserve"> </w:t>
            </w:r>
            <w:r w:rsidRPr="00C70689">
              <w:rPr>
                <w:b/>
                <w:sz w:val="24"/>
                <w:szCs w:val="24"/>
              </w:rPr>
              <w:t>первой</w:t>
            </w:r>
            <w:r w:rsidRPr="00C70689">
              <w:rPr>
                <w:b/>
                <w:spacing w:val="-15"/>
                <w:sz w:val="24"/>
                <w:szCs w:val="24"/>
              </w:rPr>
              <w:t xml:space="preserve"> </w:t>
            </w:r>
            <w:r w:rsidRPr="00C70689">
              <w:rPr>
                <w:b/>
                <w:sz w:val="24"/>
                <w:szCs w:val="24"/>
              </w:rPr>
              <w:t>половины</w:t>
            </w:r>
            <w:r w:rsidRPr="00C70689">
              <w:rPr>
                <w:b/>
                <w:spacing w:val="-13"/>
                <w:sz w:val="24"/>
                <w:szCs w:val="24"/>
              </w:rPr>
              <w:t xml:space="preserve"> </w:t>
            </w:r>
            <w:r w:rsidRPr="00C70689">
              <w:rPr>
                <w:b/>
                <w:sz w:val="24"/>
                <w:szCs w:val="24"/>
              </w:rPr>
              <w:t>XIX</w:t>
            </w:r>
            <w:r w:rsidRPr="00C70689">
              <w:rPr>
                <w:b/>
                <w:spacing w:val="-11"/>
                <w:sz w:val="24"/>
                <w:szCs w:val="24"/>
              </w:rPr>
              <w:t xml:space="preserve"> </w:t>
            </w:r>
            <w:r w:rsidRPr="00C70689">
              <w:rPr>
                <w:b/>
                <w:spacing w:val="-4"/>
                <w:sz w:val="24"/>
                <w:szCs w:val="24"/>
              </w:rPr>
              <w:t>века</w:t>
            </w:r>
          </w:p>
        </w:tc>
      </w:tr>
      <w:tr w:rsidR="00075590" w:rsidRPr="00C70689" w:rsidTr="00D465F1">
        <w:trPr>
          <w:trHeight w:val="5894"/>
        </w:trPr>
        <w:tc>
          <w:tcPr>
            <w:tcW w:w="705" w:type="dxa"/>
          </w:tcPr>
          <w:p w:rsidR="00075590" w:rsidRPr="00C70689" w:rsidRDefault="00C70689" w:rsidP="00C70689">
            <w:pPr>
              <w:pStyle w:val="TableParagraph"/>
              <w:rPr>
                <w:sz w:val="24"/>
                <w:szCs w:val="24"/>
              </w:rPr>
            </w:pPr>
            <w:r w:rsidRPr="00C70689">
              <w:rPr>
                <w:spacing w:val="-5"/>
                <w:sz w:val="24"/>
                <w:szCs w:val="24"/>
              </w:rPr>
              <w:t>3.1</w:t>
            </w:r>
          </w:p>
        </w:tc>
        <w:tc>
          <w:tcPr>
            <w:tcW w:w="3405" w:type="dxa"/>
          </w:tcPr>
          <w:p w:rsidR="00075590" w:rsidRPr="00C70689" w:rsidRDefault="00C70689" w:rsidP="00C70689">
            <w:pPr>
              <w:pStyle w:val="TableParagraph"/>
              <w:rPr>
                <w:sz w:val="24"/>
                <w:szCs w:val="24"/>
              </w:rPr>
            </w:pPr>
            <w:r w:rsidRPr="00C70689">
              <w:rPr>
                <w:sz w:val="24"/>
                <w:szCs w:val="24"/>
              </w:rPr>
              <w:t>И.А.</w:t>
            </w:r>
            <w:r w:rsidRPr="00C70689">
              <w:rPr>
                <w:spacing w:val="10"/>
                <w:sz w:val="24"/>
                <w:szCs w:val="24"/>
              </w:rPr>
              <w:t xml:space="preserve"> </w:t>
            </w:r>
            <w:r w:rsidRPr="00C70689">
              <w:rPr>
                <w:sz w:val="24"/>
                <w:szCs w:val="24"/>
              </w:rPr>
              <w:t>Крылов.</w:t>
            </w:r>
            <w:r w:rsidRPr="00C70689">
              <w:rPr>
                <w:spacing w:val="-15"/>
                <w:sz w:val="24"/>
                <w:szCs w:val="24"/>
              </w:rPr>
              <w:t xml:space="preserve"> </w:t>
            </w:r>
            <w:r w:rsidRPr="00C70689">
              <w:rPr>
                <w:spacing w:val="-4"/>
                <w:sz w:val="24"/>
                <w:szCs w:val="24"/>
              </w:rPr>
              <w:t>Басни</w:t>
            </w:r>
          </w:p>
          <w:p w:rsidR="00075590" w:rsidRPr="00C70689" w:rsidRDefault="00C70689" w:rsidP="00C70689">
            <w:pPr>
              <w:pStyle w:val="TableParagraph"/>
              <w:spacing w:before="23"/>
              <w:rPr>
                <w:sz w:val="24"/>
                <w:szCs w:val="24"/>
              </w:rPr>
            </w:pPr>
            <w:r w:rsidRPr="00C70689">
              <w:rPr>
                <w:sz w:val="24"/>
                <w:szCs w:val="24"/>
              </w:rPr>
              <w:t>(три</w:t>
            </w:r>
            <w:r w:rsidRPr="00C70689">
              <w:rPr>
                <w:spacing w:val="-22"/>
                <w:sz w:val="24"/>
                <w:szCs w:val="24"/>
              </w:rPr>
              <w:t xml:space="preserve"> </w:t>
            </w:r>
            <w:r w:rsidRPr="00C70689">
              <w:rPr>
                <w:sz w:val="24"/>
                <w:szCs w:val="24"/>
              </w:rPr>
              <w:t>по</w:t>
            </w:r>
            <w:r w:rsidRPr="00C70689">
              <w:rPr>
                <w:spacing w:val="7"/>
                <w:sz w:val="24"/>
                <w:szCs w:val="24"/>
              </w:rPr>
              <w:t xml:space="preserve"> </w:t>
            </w:r>
            <w:r w:rsidRPr="00C70689">
              <w:rPr>
                <w:spacing w:val="-2"/>
                <w:sz w:val="24"/>
                <w:szCs w:val="24"/>
              </w:rPr>
              <w:t>выбору)</w:t>
            </w:r>
          </w:p>
        </w:tc>
        <w:tc>
          <w:tcPr>
            <w:tcW w:w="582" w:type="dxa"/>
          </w:tcPr>
          <w:p w:rsidR="00075590" w:rsidRPr="00C70689" w:rsidRDefault="00C70689" w:rsidP="00C70689">
            <w:pPr>
              <w:pStyle w:val="TableParagraph"/>
              <w:ind w:left="14" w:right="7"/>
              <w:rPr>
                <w:sz w:val="24"/>
                <w:szCs w:val="24"/>
              </w:rPr>
            </w:pPr>
            <w:r w:rsidRPr="00C70689">
              <w:rPr>
                <w:spacing w:val="-10"/>
                <w:sz w:val="24"/>
                <w:szCs w:val="24"/>
              </w:rPr>
              <w:t>4</w:t>
            </w:r>
          </w:p>
        </w:tc>
        <w:tc>
          <w:tcPr>
            <w:tcW w:w="3118" w:type="dxa"/>
          </w:tcPr>
          <w:p w:rsidR="00075590" w:rsidRPr="00C70689" w:rsidRDefault="00C70689" w:rsidP="00C70689">
            <w:pPr>
              <w:pStyle w:val="TableParagraph"/>
              <w:rPr>
                <w:sz w:val="24"/>
                <w:szCs w:val="24"/>
              </w:rPr>
            </w:pPr>
            <w:r w:rsidRPr="00C70689">
              <w:rPr>
                <w:sz w:val="24"/>
                <w:szCs w:val="24"/>
              </w:rPr>
              <w:t>И.</w:t>
            </w:r>
            <w:r w:rsidRPr="00C70689">
              <w:rPr>
                <w:spacing w:val="8"/>
                <w:sz w:val="24"/>
                <w:szCs w:val="24"/>
              </w:rPr>
              <w:t xml:space="preserve"> </w:t>
            </w:r>
            <w:r w:rsidRPr="00C70689">
              <w:rPr>
                <w:sz w:val="24"/>
                <w:szCs w:val="24"/>
              </w:rPr>
              <w:t>А.</w:t>
            </w:r>
            <w:r w:rsidRPr="00C70689">
              <w:rPr>
                <w:spacing w:val="9"/>
                <w:sz w:val="24"/>
                <w:szCs w:val="24"/>
              </w:rPr>
              <w:t xml:space="preserve"> </w:t>
            </w:r>
            <w:r w:rsidRPr="00C70689">
              <w:rPr>
                <w:sz w:val="24"/>
                <w:szCs w:val="24"/>
              </w:rPr>
              <w:t>Крылов</w:t>
            </w:r>
            <w:r w:rsidRPr="00C70689">
              <w:rPr>
                <w:spacing w:val="-32"/>
                <w:sz w:val="24"/>
                <w:szCs w:val="24"/>
              </w:rPr>
              <w:t xml:space="preserve"> </w:t>
            </w:r>
            <w:r w:rsidRPr="00C70689">
              <w:rPr>
                <w:sz w:val="24"/>
                <w:szCs w:val="24"/>
              </w:rPr>
              <w:t>–</w:t>
            </w:r>
            <w:r w:rsidRPr="00C70689">
              <w:rPr>
                <w:spacing w:val="-5"/>
                <w:sz w:val="24"/>
                <w:szCs w:val="24"/>
              </w:rPr>
              <w:t xml:space="preserve"> </w:t>
            </w:r>
            <w:r w:rsidRPr="00C70689">
              <w:rPr>
                <w:spacing w:val="-2"/>
                <w:sz w:val="24"/>
                <w:szCs w:val="24"/>
              </w:rPr>
              <w:t>великий</w:t>
            </w:r>
          </w:p>
          <w:p w:rsidR="00075590" w:rsidRPr="00C70689" w:rsidRDefault="00C70689" w:rsidP="00C70689">
            <w:pPr>
              <w:pStyle w:val="TableParagraph"/>
              <w:spacing w:before="23"/>
              <w:ind w:right="408"/>
              <w:rPr>
                <w:sz w:val="24"/>
                <w:szCs w:val="24"/>
              </w:rPr>
            </w:pPr>
            <w:r w:rsidRPr="00C70689">
              <w:rPr>
                <w:sz w:val="24"/>
                <w:szCs w:val="24"/>
              </w:rPr>
              <w:t>русский</w:t>
            </w:r>
            <w:r w:rsidRPr="00C70689">
              <w:rPr>
                <w:spacing w:val="-27"/>
                <w:sz w:val="24"/>
                <w:szCs w:val="24"/>
              </w:rPr>
              <w:t xml:space="preserve"> </w:t>
            </w:r>
            <w:r w:rsidRPr="00C70689">
              <w:rPr>
                <w:sz w:val="24"/>
                <w:szCs w:val="24"/>
              </w:rPr>
              <w:t>баснописец. Басни (три</w:t>
            </w:r>
            <w:r w:rsidRPr="00C70689">
              <w:rPr>
                <w:spacing w:val="-16"/>
                <w:sz w:val="24"/>
                <w:szCs w:val="24"/>
              </w:rPr>
              <w:t xml:space="preserve"> </w:t>
            </w:r>
            <w:r w:rsidRPr="00C70689">
              <w:rPr>
                <w:sz w:val="24"/>
                <w:szCs w:val="24"/>
              </w:rPr>
              <w:t>по выбору).</w:t>
            </w:r>
          </w:p>
          <w:p w:rsidR="00075590" w:rsidRPr="00C70689" w:rsidRDefault="00C70689" w:rsidP="00C70689">
            <w:pPr>
              <w:pStyle w:val="TableParagraph"/>
              <w:rPr>
                <w:sz w:val="24"/>
                <w:szCs w:val="24"/>
              </w:rPr>
            </w:pPr>
            <w:r w:rsidRPr="00C70689">
              <w:rPr>
                <w:spacing w:val="2"/>
                <w:sz w:val="24"/>
                <w:szCs w:val="24"/>
              </w:rPr>
              <w:t>Например,</w:t>
            </w:r>
            <w:r w:rsidRPr="00C70689">
              <w:rPr>
                <w:spacing w:val="-16"/>
                <w:sz w:val="24"/>
                <w:szCs w:val="24"/>
              </w:rPr>
              <w:t xml:space="preserve"> </w:t>
            </w:r>
            <w:r w:rsidRPr="00C70689">
              <w:rPr>
                <w:spacing w:val="-4"/>
                <w:sz w:val="24"/>
                <w:szCs w:val="24"/>
              </w:rPr>
              <w:t>«Волк</w:t>
            </w:r>
          </w:p>
          <w:p w:rsidR="00075590" w:rsidRPr="00C70689" w:rsidRDefault="00C70689" w:rsidP="00C70689">
            <w:pPr>
              <w:pStyle w:val="TableParagraph"/>
              <w:spacing w:before="23"/>
              <w:ind w:right="832"/>
              <w:rPr>
                <w:sz w:val="24"/>
                <w:szCs w:val="24"/>
              </w:rPr>
            </w:pPr>
            <w:r w:rsidRPr="00C70689">
              <w:rPr>
                <w:sz w:val="24"/>
                <w:szCs w:val="24"/>
              </w:rPr>
              <w:t>на псарне»,</w:t>
            </w:r>
            <w:r w:rsidRPr="00C70689">
              <w:rPr>
                <w:spacing w:val="-16"/>
                <w:sz w:val="24"/>
                <w:szCs w:val="24"/>
              </w:rPr>
              <w:t xml:space="preserve"> </w:t>
            </w:r>
            <w:r w:rsidRPr="00C70689">
              <w:rPr>
                <w:sz w:val="24"/>
                <w:szCs w:val="24"/>
              </w:rPr>
              <w:t>«Листы и Корни», «Свинья</w:t>
            </w:r>
          </w:p>
          <w:p w:rsidR="00075590" w:rsidRPr="00C70689" w:rsidRDefault="00C70689" w:rsidP="00C70689">
            <w:pPr>
              <w:pStyle w:val="TableParagraph"/>
              <w:spacing w:before="1"/>
              <w:rPr>
                <w:sz w:val="24"/>
                <w:szCs w:val="24"/>
              </w:rPr>
            </w:pPr>
            <w:r w:rsidRPr="00C70689">
              <w:rPr>
                <w:sz w:val="24"/>
                <w:szCs w:val="24"/>
              </w:rPr>
              <w:t>под</w:t>
            </w:r>
            <w:r w:rsidRPr="00C70689">
              <w:rPr>
                <w:spacing w:val="23"/>
                <w:sz w:val="24"/>
                <w:szCs w:val="24"/>
              </w:rPr>
              <w:t xml:space="preserve"> </w:t>
            </w:r>
            <w:r w:rsidRPr="00C70689">
              <w:rPr>
                <w:sz w:val="24"/>
                <w:szCs w:val="24"/>
              </w:rPr>
              <w:t>Дубом»,</w:t>
            </w:r>
            <w:r w:rsidRPr="00C70689">
              <w:rPr>
                <w:spacing w:val="-22"/>
                <w:sz w:val="24"/>
                <w:szCs w:val="24"/>
              </w:rPr>
              <w:t xml:space="preserve"> </w:t>
            </w:r>
            <w:r w:rsidRPr="00C70689">
              <w:rPr>
                <w:spacing w:val="-2"/>
                <w:sz w:val="24"/>
                <w:szCs w:val="24"/>
              </w:rPr>
              <w:t>«Квартет»,</w:t>
            </w:r>
          </w:p>
          <w:p w:rsidR="00075590" w:rsidRPr="00C70689" w:rsidRDefault="00C70689" w:rsidP="00C70689">
            <w:pPr>
              <w:pStyle w:val="TableParagraph"/>
              <w:spacing w:before="23"/>
              <w:rPr>
                <w:sz w:val="24"/>
                <w:szCs w:val="24"/>
              </w:rPr>
            </w:pPr>
            <w:r w:rsidRPr="00C70689">
              <w:rPr>
                <w:sz w:val="24"/>
                <w:szCs w:val="24"/>
              </w:rPr>
              <w:t>«Осёл</w:t>
            </w:r>
            <w:r w:rsidRPr="00C70689">
              <w:rPr>
                <w:spacing w:val="-16"/>
                <w:sz w:val="24"/>
                <w:szCs w:val="24"/>
              </w:rPr>
              <w:t xml:space="preserve"> </w:t>
            </w:r>
            <w:r w:rsidRPr="00C70689">
              <w:rPr>
                <w:sz w:val="24"/>
                <w:szCs w:val="24"/>
              </w:rPr>
              <w:t>и</w:t>
            </w:r>
            <w:r w:rsidRPr="00C70689">
              <w:rPr>
                <w:spacing w:val="5"/>
                <w:sz w:val="24"/>
                <w:szCs w:val="24"/>
              </w:rPr>
              <w:t xml:space="preserve"> </w:t>
            </w:r>
            <w:r w:rsidRPr="00C70689">
              <w:rPr>
                <w:spacing w:val="-2"/>
                <w:sz w:val="24"/>
                <w:szCs w:val="24"/>
              </w:rPr>
              <w:t>Соловей»,</w:t>
            </w:r>
          </w:p>
          <w:p w:rsidR="00075590" w:rsidRPr="00C70689" w:rsidRDefault="00C70689" w:rsidP="00C70689">
            <w:pPr>
              <w:pStyle w:val="TableParagraph"/>
              <w:spacing w:before="23"/>
              <w:ind w:right="408"/>
              <w:rPr>
                <w:sz w:val="24"/>
                <w:szCs w:val="24"/>
              </w:rPr>
            </w:pPr>
            <w:r w:rsidRPr="00C70689">
              <w:rPr>
                <w:sz w:val="24"/>
                <w:szCs w:val="24"/>
              </w:rPr>
              <w:t>«Ворона</w:t>
            </w:r>
            <w:r w:rsidRPr="00C70689">
              <w:rPr>
                <w:spacing w:val="-14"/>
                <w:sz w:val="24"/>
                <w:szCs w:val="24"/>
              </w:rPr>
              <w:t xml:space="preserve"> </w:t>
            </w:r>
            <w:r w:rsidRPr="00C70689">
              <w:rPr>
                <w:sz w:val="24"/>
                <w:szCs w:val="24"/>
              </w:rPr>
              <w:t>и</w:t>
            </w:r>
            <w:r w:rsidRPr="00C70689">
              <w:rPr>
                <w:spacing w:val="-8"/>
                <w:sz w:val="24"/>
                <w:szCs w:val="24"/>
              </w:rPr>
              <w:t xml:space="preserve"> </w:t>
            </w:r>
            <w:r w:rsidRPr="00C70689">
              <w:rPr>
                <w:sz w:val="24"/>
                <w:szCs w:val="24"/>
              </w:rPr>
              <w:t>Лисица». Историческая</w:t>
            </w:r>
            <w:r w:rsidRPr="00C70689">
              <w:rPr>
                <w:spacing w:val="-15"/>
                <w:sz w:val="24"/>
                <w:szCs w:val="24"/>
              </w:rPr>
              <w:t xml:space="preserve"> </w:t>
            </w:r>
            <w:r w:rsidRPr="00C70689">
              <w:rPr>
                <w:sz w:val="24"/>
                <w:szCs w:val="24"/>
              </w:rPr>
              <w:t>основа басен. Герои произведения,</w:t>
            </w:r>
            <w:r w:rsidRPr="00C70689">
              <w:rPr>
                <w:spacing w:val="-20"/>
                <w:sz w:val="24"/>
                <w:szCs w:val="24"/>
              </w:rPr>
              <w:t xml:space="preserve"> </w:t>
            </w:r>
            <w:r w:rsidRPr="00C70689">
              <w:rPr>
                <w:sz w:val="24"/>
                <w:szCs w:val="24"/>
              </w:rPr>
              <w:t>их речь («Волк</w:t>
            </w:r>
            <w:r w:rsidRPr="00C70689">
              <w:rPr>
                <w:spacing w:val="-6"/>
                <w:sz w:val="24"/>
                <w:szCs w:val="24"/>
              </w:rPr>
              <w:t xml:space="preserve"> </w:t>
            </w:r>
            <w:r w:rsidRPr="00C70689">
              <w:rPr>
                <w:sz w:val="24"/>
                <w:szCs w:val="24"/>
              </w:rPr>
              <w:t>на псарне»).</w:t>
            </w:r>
          </w:p>
          <w:p w:rsidR="00075590" w:rsidRPr="00C70689" w:rsidRDefault="00C70689" w:rsidP="00C70689">
            <w:pPr>
              <w:pStyle w:val="TableParagraph"/>
              <w:spacing w:before="1"/>
              <w:rPr>
                <w:sz w:val="24"/>
                <w:szCs w:val="24"/>
              </w:rPr>
            </w:pPr>
            <w:r w:rsidRPr="00C70689">
              <w:rPr>
                <w:sz w:val="24"/>
                <w:szCs w:val="24"/>
              </w:rPr>
              <w:t>Аллегория</w:t>
            </w:r>
            <w:r w:rsidRPr="00C70689">
              <w:rPr>
                <w:spacing w:val="-21"/>
                <w:sz w:val="24"/>
                <w:szCs w:val="24"/>
              </w:rPr>
              <w:t xml:space="preserve"> </w:t>
            </w:r>
            <w:r w:rsidRPr="00C70689">
              <w:rPr>
                <w:sz w:val="24"/>
                <w:szCs w:val="24"/>
              </w:rPr>
              <w:t>в</w:t>
            </w:r>
            <w:r w:rsidRPr="00C70689">
              <w:rPr>
                <w:spacing w:val="-4"/>
                <w:sz w:val="24"/>
                <w:szCs w:val="24"/>
              </w:rPr>
              <w:t xml:space="preserve"> </w:t>
            </w:r>
            <w:r w:rsidRPr="00C70689">
              <w:rPr>
                <w:sz w:val="24"/>
                <w:szCs w:val="24"/>
              </w:rPr>
              <w:t>басне. Нравственные</w:t>
            </w:r>
            <w:r w:rsidRPr="00C70689">
              <w:rPr>
                <w:spacing w:val="-32"/>
                <w:sz w:val="24"/>
                <w:szCs w:val="24"/>
              </w:rPr>
              <w:t xml:space="preserve"> </w:t>
            </w:r>
            <w:r w:rsidRPr="00C70689">
              <w:rPr>
                <w:sz w:val="24"/>
                <w:szCs w:val="24"/>
              </w:rPr>
              <w:t>уроки произведений</w:t>
            </w:r>
            <w:r w:rsidRPr="00C70689">
              <w:rPr>
                <w:spacing w:val="-27"/>
                <w:sz w:val="24"/>
                <w:szCs w:val="24"/>
              </w:rPr>
              <w:t xml:space="preserve"> </w:t>
            </w:r>
            <w:r w:rsidRPr="00C70689">
              <w:rPr>
                <w:sz w:val="24"/>
                <w:szCs w:val="24"/>
              </w:rPr>
              <w:t>(«Листы</w:t>
            </w:r>
          </w:p>
          <w:p w:rsidR="00D465F1" w:rsidRPr="00C70689" w:rsidRDefault="00C70689" w:rsidP="00D465F1">
            <w:pPr>
              <w:pStyle w:val="TableParagraph"/>
              <w:rPr>
                <w:sz w:val="24"/>
                <w:szCs w:val="24"/>
              </w:rPr>
            </w:pPr>
            <w:r w:rsidRPr="00C70689">
              <w:rPr>
                <w:sz w:val="24"/>
                <w:szCs w:val="24"/>
              </w:rPr>
              <w:t>и</w:t>
            </w:r>
            <w:r w:rsidRPr="00C70689">
              <w:rPr>
                <w:spacing w:val="20"/>
                <w:sz w:val="24"/>
                <w:szCs w:val="24"/>
              </w:rPr>
              <w:t xml:space="preserve"> </w:t>
            </w:r>
            <w:r w:rsidRPr="00C70689">
              <w:rPr>
                <w:sz w:val="24"/>
                <w:szCs w:val="24"/>
              </w:rPr>
              <w:t>Корни»,</w:t>
            </w:r>
            <w:r w:rsidRPr="00C70689">
              <w:rPr>
                <w:spacing w:val="-10"/>
                <w:sz w:val="24"/>
                <w:szCs w:val="24"/>
              </w:rPr>
              <w:t xml:space="preserve"> </w:t>
            </w:r>
            <w:r w:rsidRPr="00C70689">
              <w:rPr>
                <w:spacing w:val="-2"/>
                <w:sz w:val="24"/>
                <w:szCs w:val="24"/>
              </w:rPr>
              <w:t>«Свинья</w:t>
            </w:r>
            <w:r w:rsidR="00D465F1" w:rsidRPr="00C70689">
              <w:rPr>
                <w:sz w:val="24"/>
                <w:szCs w:val="24"/>
              </w:rPr>
              <w:t xml:space="preserve"> под</w:t>
            </w:r>
            <w:r w:rsidR="00D465F1" w:rsidRPr="00C70689">
              <w:rPr>
                <w:spacing w:val="3"/>
                <w:sz w:val="24"/>
                <w:szCs w:val="24"/>
              </w:rPr>
              <w:t xml:space="preserve"> </w:t>
            </w:r>
            <w:r w:rsidR="00D465F1" w:rsidRPr="00C70689">
              <w:rPr>
                <w:spacing w:val="-2"/>
                <w:sz w:val="24"/>
                <w:szCs w:val="24"/>
              </w:rPr>
              <w:t>Дубом»).</w:t>
            </w:r>
          </w:p>
          <w:p w:rsidR="00D465F1" w:rsidRPr="00C70689" w:rsidRDefault="00D465F1" w:rsidP="00D465F1">
            <w:pPr>
              <w:pStyle w:val="TableParagraph"/>
              <w:spacing w:before="23"/>
              <w:rPr>
                <w:sz w:val="24"/>
                <w:szCs w:val="24"/>
              </w:rPr>
            </w:pPr>
            <w:r w:rsidRPr="00C70689">
              <w:rPr>
                <w:sz w:val="24"/>
                <w:szCs w:val="24"/>
              </w:rPr>
              <w:t>Художественные</w:t>
            </w:r>
            <w:r w:rsidRPr="00C70689">
              <w:rPr>
                <w:spacing w:val="-32"/>
                <w:sz w:val="24"/>
                <w:szCs w:val="24"/>
              </w:rPr>
              <w:t xml:space="preserve"> </w:t>
            </w:r>
            <w:r w:rsidRPr="00C70689">
              <w:rPr>
                <w:sz w:val="24"/>
                <w:szCs w:val="24"/>
              </w:rPr>
              <w:t>средства изображения в баснях.</w:t>
            </w:r>
          </w:p>
          <w:p w:rsidR="00075590" w:rsidRPr="00C70689" w:rsidRDefault="00D465F1" w:rsidP="00D465F1">
            <w:pPr>
              <w:pStyle w:val="TableParagraph"/>
              <w:rPr>
                <w:sz w:val="24"/>
                <w:szCs w:val="24"/>
              </w:rPr>
            </w:pPr>
            <w:r w:rsidRPr="00C70689">
              <w:rPr>
                <w:sz w:val="24"/>
                <w:szCs w:val="24"/>
              </w:rPr>
              <w:t>Эзопов</w:t>
            </w:r>
            <w:r w:rsidRPr="00C70689">
              <w:rPr>
                <w:spacing w:val="7"/>
                <w:sz w:val="24"/>
                <w:szCs w:val="24"/>
              </w:rPr>
              <w:t xml:space="preserve"> </w:t>
            </w:r>
            <w:r w:rsidRPr="00C70689">
              <w:rPr>
                <w:spacing w:val="-4"/>
                <w:sz w:val="24"/>
                <w:szCs w:val="24"/>
              </w:rPr>
              <w:t>язык</w:t>
            </w:r>
          </w:p>
        </w:tc>
        <w:tc>
          <w:tcPr>
            <w:tcW w:w="6755" w:type="dxa"/>
          </w:tcPr>
          <w:p w:rsidR="00075590" w:rsidRPr="00C70689" w:rsidRDefault="00C70689" w:rsidP="00C70689">
            <w:pPr>
              <w:pStyle w:val="TableParagraph"/>
              <w:rPr>
                <w:sz w:val="24"/>
                <w:szCs w:val="24"/>
              </w:rPr>
            </w:pPr>
            <w:r w:rsidRPr="00C70689">
              <w:rPr>
                <w:sz w:val="24"/>
                <w:szCs w:val="24"/>
              </w:rPr>
              <w:t>Выразительно</w:t>
            </w:r>
            <w:r w:rsidRPr="00C70689">
              <w:rPr>
                <w:spacing w:val="-8"/>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басню,</w:t>
            </w:r>
            <w:r w:rsidRPr="00C70689">
              <w:rPr>
                <w:spacing w:val="-13"/>
                <w:sz w:val="24"/>
                <w:szCs w:val="24"/>
              </w:rPr>
              <w:t xml:space="preserve"> </w:t>
            </w:r>
            <w:r w:rsidRPr="00C70689">
              <w:rPr>
                <w:sz w:val="24"/>
                <w:szCs w:val="24"/>
              </w:rPr>
              <w:t>в</w:t>
            </w:r>
            <w:r w:rsidRPr="00C70689">
              <w:rPr>
                <w:spacing w:val="-16"/>
                <w:sz w:val="24"/>
                <w:szCs w:val="24"/>
              </w:rPr>
              <w:t xml:space="preserve"> </w:t>
            </w:r>
            <w:r w:rsidRPr="00C70689">
              <w:rPr>
                <w:sz w:val="24"/>
                <w:szCs w:val="24"/>
              </w:rPr>
              <w:t xml:space="preserve">том </w:t>
            </w:r>
            <w:r w:rsidRPr="00C70689">
              <w:rPr>
                <w:spacing w:val="-4"/>
                <w:sz w:val="24"/>
                <w:szCs w:val="24"/>
              </w:rPr>
              <w:t>числе</w:t>
            </w:r>
          </w:p>
          <w:p w:rsidR="00075590" w:rsidRPr="00C70689" w:rsidRDefault="00C70689" w:rsidP="00C70689">
            <w:pPr>
              <w:pStyle w:val="TableParagraph"/>
              <w:spacing w:before="23"/>
              <w:rPr>
                <w:sz w:val="24"/>
                <w:szCs w:val="24"/>
              </w:rPr>
            </w:pPr>
            <w:r w:rsidRPr="00C70689">
              <w:rPr>
                <w:sz w:val="24"/>
                <w:szCs w:val="24"/>
              </w:rPr>
              <w:t>по</w:t>
            </w:r>
            <w:r w:rsidRPr="00C70689">
              <w:rPr>
                <w:spacing w:val="-4"/>
                <w:sz w:val="24"/>
                <w:szCs w:val="24"/>
              </w:rPr>
              <w:t xml:space="preserve"> </w:t>
            </w:r>
            <w:r w:rsidRPr="00C70689">
              <w:rPr>
                <w:spacing w:val="-2"/>
                <w:sz w:val="24"/>
                <w:szCs w:val="24"/>
              </w:rPr>
              <w:t>ролям.</w:t>
            </w:r>
          </w:p>
          <w:p w:rsidR="00075590" w:rsidRPr="00C70689" w:rsidRDefault="00C70689" w:rsidP="00C70689">
            <w:pPr>
              <w:pStyle w:val="TableParagraph"/>
              <w:spacing w:before="38"/>
              <w:rPr>
                <w:sz w:val="24"/>
                <w:szCs w:val="24"/>
              </w:rPr>
            </w:pPr>
            <w:r w:rsidRPr="00C70689">
              <w:rPr>
                <w:sz w:val="24"/>
                <w:szCs w:val="24"/>
              </w:rPr>
              <w:t>Определять</w:t>
            </w:r>
            <w:r w:rsidRPr="00C70689">
              <w:rPr>
                <w:spacing w:val="-21"/>
                <w:sz w:val="24"/>
                <w:szCs w:val="24"/>
              </w:rPr>
              <w:t xml:space="preserve"> </w:t>
            </w:r>
            <w:r w:rsidRPr="00C70689">
              <w:rPr>
                <w:sz w:val="24"/>
                <w:szCs w:val="24"/>
              </w:rPr>
              <w:t>и</w:t>
            </w:r>
            <w:r w:rsidRPr="00C70689">
              <w:rPr>
                <w:spacing w:val="11"/>
                <w:sz w:val="24"/>
                <w:szCs w:val="24"/>
              </w:rPr>
              <w:t xml:space="preserve"> </w:t>
            </w:r>
            <w:r w:rsidRPr="00C70689">
              <w:rPr>
                <w:sz w:val="24"/>
                <w:szCs w:val="24"/>
              </w:rPr>
              <w:t>формулировать</w:t>
            </w:r>
            <w:r w:rsidRPr="00C70689">
              <w:rPr>
                <w:spacing w:val="1"/>
                <w:sz w:val="24"/>
                <w:szCs w:val="24"/>
              </w:rPr>
              <w:t xml:space="preserve"> </w:t>
            </w:r>
            <w:r w:rsidRPr="00C70689">
              <w:rPr>
                <w:spacing w:val="-4"/>
                <w:sz w:val="24"/>
                <w:szCs w:val="24"/>
              </w:rPr>
              <w:t>тему</w:t>
            </w:r>
          </w:p>
          <w:p w:rsidR="00075590" w:rsidRPr="00C70689" w:rsidRDefault="00C70689" w:rsidP="00C70689">
            <w:pPr>
              <w:pStyle w:val="TableParagraph"/>
              <w:spacing w:before="23"/>
              <w:ind w:right="507"/>
              <w:rPr>
                <w:sz w:val="24"/>
                <w:szCs w:val="24"/>
              </w:rPr>
            </w:pPr>
            <w:r w:rsidRPr="00C70689">
              <w:rPr>
                <w:sz w:val="24"/>
                <w:szCs w:val="24"/>
              </w:rPr>
              <w:t>и</w:t>
            </w:r>
            <w:r w:rsidRPr="00C70689">
              <w:rPr>
                <w:spacing w:val="24"/>
                <w:sz w:val="24"/>
                <w:szCs w:val="24"/>
              </w:rPr>
              <w:t xml:space="preserve"> </w:t>
            </w:r>
            <w:r w:rsidRPr="00C70689">
              <w:rPr>
                <w:sz w:val="24"/>
                <w:szCs w:val="24"/>
              </w:rPr>
              <w:t>основную</w:t>
            </w:r>
            <w:r w:rsidRPr="00C70689">
              <w:rPr>
                <w:spacing w:val="-15"/>
                <w:sz w:val="24"/>
                <w:szCs w:val="24"/>
              </w:rPr>
              <w:t xml:space="preserve"> </w:t>
            </w:r>
            <w:r w:rsidRPr="00C70689">
              <w:rPr>
                <w:sz w:val="24"/>
                <w:szCs w:val="24"/>
              </w:rPr>
              <w:t>мысль</w:t>
            </w:r>
            <w:r w:rsidRPr="00C70689">
              <w:rPr>
                <w:spacing w:val="-5"/>
                <w:sz w:val="24"/>
                <w:szCs w:val="24"/>
              </w:rPr>
              <w:t xml:space="preserve"> </w:t>
            </w:r>
            <w:r w:rsidRPr="00C70689">
              <w:rPr>
                <w:sz w:val="24"/>
                <w:szCs w:val="24"/>
              </w:rPr>
              <w:t>прочитанной</w:t>
            </w:r>
            <w:r w:rsidRPr="00C70689">
              <w:rPr>
                <w:spacing w:val="-15"/>
                <w:sz w:val="24"/>
                <w:szCs w:val="24"/>
              </w:rPr>
              <w:t xml:space="preserve"> </w:t>
            </w:r>
            <w:r w:rsidRPr="00C70689">
              <w:rPr>
                <w:sz w:val="24"/>
                <w:szCs w:val="24"/>
              </w:rPr>
              <w:t>басни. Находить значение незнакомого слова в словаре.</w:t>
            </w:r>
          </w:p>
          <w:p w:rsidR="00075590" w:rsidRPr="00C70689" w:rsidRDefault="00C70689" w:rsidP="00C70689">
            <w:pPr>
              <w:pStyle w:val="TableParagraph"/>
              <w:spacing w:before="1"/>
              <w:ind w:right="137"/>
              <w:rPr>
                <w:sz w:val="24"/>
                <w:szCs w:val="24"/>
              </w:rPr>
            </w:pPr>
            <w:r w:rsidRPr="00C70689">
              <w:rPr>
                <w:sz w:val="24"/>
                <w:szCs w:val="24"/>
              </w:rPr>
              <w:t>Инсценировать</w:t>
            </w:r>
            <w:r w:rsidRPr="00C70689">
              <w:rPr>
                <w:spacing w:val="73"/>
                <w:w w:val="150"/>
                <w:sz w:val="24"/>
                <w:szCs w:val="24"/>
              </w:rPr>
              <w:t xml:space="preserve">     </w:t>
            </w:r>
            <w:r w:rsidRPr="00C70689">
              <w:rPr>
                <w:sz w:val="24"/>
                <w:szCs w:val="24"/>
              </w:rPr>
              <w:t>басню.</w:t>
            </w:r>
            <w:r w:rsidRPr="00C70689">
              <w:rPr>
                <w:spacing w:val="80"/>
                <w:w w:val="150"/>
                <w:sz w:val="24"/>
                <w:szCs w:val="24"/>
              </w:rPr>
              <w:t xml:space="preserve"> </w:t>
            </w:r>
            <w:r w:rsidRPr="00C70689">
              <w:rPr>
                <w:sz w:val="24"/>
                <w:szCs w:val="24"/>
              </w:rPr>
              <w:t>Определять</w:t>
            </w:r>
            <w:r w:rsidRPr="00C70689">
              <w:rPr>
                <w:spacing w:val="-20"/>
                <w:sz w:val="24"/>
                <w:szCs w:val="24"/>
              </w:rPr>
              <w:t xml:space="preserve"> </w:t>
            </w:r>
            <w:r w:rsidRPr="00C70689">
              <w:rPr>
                <w:sz w:val="24"/>
                <w:szCs w:val="24"/>
              </w:rPr>
              <w:t>художественные</w:t>
            </w:r>
            <w:r w:rsidRPr="00C70689">
              <w:rPr>
                <w:spacing w:val="-15"/>
                <w:sz w:val="24"/>
                <w:szCs w:val="24"/>
              </w:rPr>
              <w:t xml:space="preserve"> </w:t>
            </w:r>
            <w:r w:rsidRPr="00C70689">
              <w:rPr>
                <w:sz w:val="24"/>
                <w:szCs w:val="24"/>
              </w:rPr>
              <w:t>особенности басенного</w:t>
            </w:r>
            <w:r w:rsidRPr="00C70689">
              <w:rPr>
                <w:spacing w:val="-7"/>
                <w:sz w:val="24"/>
                <w:szCs w:val="24"/>
              </w:rPr>
              <w:t xml:space="preserve"> </w:t>
            </w:r>
            <w:r w:rsidRPr="00C70689">
              <w:rPr>
                <w:sz w:val="24"/>
                <w:szCs w:val="24"/>
              </w:rPr>
              <w:t>жанра.</w:t>
            </w:r>
          </w:p>
          <w:p w:rsidR="00075590" w:rsidRPr="00C70689" w:rsidRDefault="00C70689" w:rsidP="00C70689">
            <w:pPr>
              <w:pStyle w:val="TableParagraph"/>
              <w:spacing w:before="17"/>
              <w:ind w:right="459"/>
              <w:rPr>
                <w:sz w:val="24"/>
                <w:szCs w:val="24"/>
              </w:rPr>
            </w:pPr>
            <w:r w:rsidRPr="00C70689">
              <w:rPr>
                <w:sz w:val="24"/>
                <w:szCs w:val="24"/>
              </w:rPr>
              <w:t>Иметь первоначальное</w:t>
            </w:r>
            <w:r w:rsidRPr="00C70689">
              <w:rPr>
                <w:spacing w:val="-15"/>
                <w:sz w:val="24"/>
                <w:szCs w:val="24"/>
              </w:rPr>
              <w:t xml:space="preserve"> </w:t>
            </w:r>
            <w:r w:rsidRPr="00C70689">
              <w:rPr>
                <w:sz w:val="24"/>
                <w:szCs w:val="24"/>
              </w:rPr>
              <w:t>представление об аллегории и морали.</w:t>
            </w:r>
          </w:p>
          <w:p w:rsidR="00075590" w:rsidRPr="00C70689" w:rsidRDefault="00C70689" w:rsidP="00C70689">
            <w:pPr>
              <w:pStyle w:val="TableParagraph"/>
              <w:spacing w:before="1"/>
              <w:rPr>
                <w:sz w:val="24"/>
                <w:szCs w:val="24"/>
              </w:rPr>
            </w:pPr>
            <w:r w:rsidRPr="00C70689">
              <w:rPr>
                <w:sz w:val="24"/>
                <w:szCs w:val="24"/>
              </w:rPr>
              <w:t>Читать басню наизусть</w:t>
            </w:r>
            <w:r w:rsidRPr="00C70689">
              <w:rPr>
                <w:spacing w:val="-5"/>
                <w:sz w:val="24"/>
                <w:szCs w:val="24"/>
              </w:rPr>
              <w:t xml:space="preserve"> </w:t>
            </w:r>
            <w:r w:rsidRPr="00C70689">
              <w:rPr>
                <w:sz w:val="24"/>
                <w:szCs w:val="24"/>
              </w:rPr>
              <w:t>(по</w:t>
            </w:r>
            <w:r w:rsidRPr="00C70689">
              <w:rPr>
                <w:spacing w:val="-3"/>
                <w:sz w:val="24"/>
                <w:szCs w:val="24"/>
              </w:rPr>
              <w:t xml:space="preserve"> </w:t>
            </w:r>
            <w:r w:rsidRPr="00C70689">
              <w:rPr>
                <w:sz w:val="24"/>
                <w:szCs w:val="24"/>
              </w:rPr>
              <w:t xml:space="preserve">выбору </w:t>
            </w:r>
            <w:r w:rsidRPr="00C70689">
              <w:rPr>
                <w:spacing w:val="-2"/>
                <w:sz w:val="24"/>
                <w:szCs w:val="24"/>
              </w:rPr>
              <w:t>обучающегося)</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sz w:val="24"/>
          <w:szCs w:val="24"/>
        </w:rPr>
      </w:pPr>
    </w:p>
    <w:tbl>
      <w:tblPr>
        <w:tblStyle w:val="TableNormal"/>
        <w:tblpPr w:leftFromText="180" w:rightFromText="180" w:vertAnchor="text" w:horzAnchor="margin" w:tblpY="53"/>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702"/>
        <w:gridCol w:w="3118"/>
        <w:gridCol w:w="6635"/>
      </w:tblGrid>
      <w:tr w:rsidR="00BD550E" w:rsidRPr="00C70689" w:rsidTr="00BD550E">
        <w:trPr>
          <w:trHeight w:val="3246"/>
        </w:trPr>
        <w:tc>
          <w:tcPr>
            <w:tcW w:w="705" w:type="dxa"/>
          </w:tcPr>
          <w:p w:rsidR="00BD550E" w:rsidRPr="00C70689" w:rsidRDefault="00BD550E" w:rsidP="00BD550E">
            <w:pPr>
              <w:pStyle w:val="TableParagraph"/>
              <w:ind w:left="4" w:right="95"/>
              <w:rPr>
                <w:sz w:val="24"/>
                <w:szCs w:val="24"/>
              </w:rPr>
            </w:pPr>
            <w:r w:rsidRPr="00C70689">
              <w:rPr>
                <w:spacing w:val="-5"/>
                <w:sz w:val="24"/>
                <w:szCs w:val="24"/>
              </w:rPr>
              <w:t>3.3</w:t>
            </w:r>
          </w:p>
        </w:tc>
        <w:tc>
          <w:tcPr>
            <w:tcW w:w="3405" w:type="dxa"/>
          </w:tcPr>
          <w:p w:rsidR="00BD550E" w:rsidRPr="00C70689" w:rsidRDefault="00BD550E" w:rsidP="00BD550E">
            <w:pPr>
              <w:pStyle w:val="TableParagraph"/>
              <w:rPr>
                <w:sz w:val="24"/>
                <w:szCs w:val="24"/>
              </w:rPr>
            </w:pPr>
            <w:r w:rsidRPr="00C70689">
              <w:rPr>
                <w:sz w:val="24"/>
                <w:szCs w:val="24"/>
              </w:rPr>
              <w:t>М.Ю.</w:t>
            </w:r>
            <w:r w:rsidRPr="00C70689">
              <w:rPr>
                <w:spacing w:val="-5"/>
                <w:sz w:val="24"/>
                <w:szCs w:val="24"/>
              </w:rPr>
              <w:t xml:space="preserve"> </w:t>
            </w:r>
            <w:r w:rsidRPr="00C70689">
              <w:rPr>
                <w:spacing w:val="-2"/>
                <w:sz w:val="24"/>
                <w:szCs w:val="24"/>
              </w:rPr>
              <w:t>Лермонтов.</w:t>
            </w:r>
          </w:p>
          <w:p w:rsidR="00BD550E" w:rsidRPr="00C70689" w:rsidRDefault="00BD550E" w:rsidP="00BD550E">
            <w:pPr>
              <w:pStyle w:val="TableParagraph"/>
              <w:spacing w:before="23"/>
              <w:rPr>
                <w:sz w:val="24"/>
                <w:szCs w:val="24"/>
              </w:rPr>
            </w:pPr>
            <w:r w:rsidRPr="00C70689">
              <w:rPr>
                <w:spacing w:val="-2"/>
                <w:sz w:val="24"/>
                <w:szCs w:val="24"/>
              </w:rPr>
              <w:t>Стихотворение</w:t>
            </w:r>
          </w:p>
          <w:p w:rsidR="00BD550E" w:rsidRPr="00C70689" w:rsidRDefault="00BD550E" w:rsidP="00BD550E">
            <w:pPr>
              <w:pStyle w:val="TableParagraph"/>
              <w:spacing w:before="38"/>
              <w:rPr>
                <w:sz w:val="24"/>
                <w:szCs w:val="24"/>
              </w:rPr>
            </w:pPr>
            <w:r w:rsidRPr="00C70689">
              <w:rPr>
                <w:spacing w:val="-2"/>
                <w:sz w:val="24"/>
                <w:szCs w:val="24"/>
              </w:rPr>
              <w:t>«Бородино»</w:t>
            </w:r>
          </w:p>
        </w:tc>
        <w:tc>
          <w:tcPr>
            <w:tcW w:w="702" w:type="dxa"/>
          </w:tcPr>
          <w:p w:rsidR="00BD550E" w:rsidRPr="00C70689" w:rsidRDefault="00BD550E" w:rsidP="00BD550E">
            <w:pPr>
              <w:pStyle w:val="TableParagraph"/>
              <w:ind w:left="14" w:right="7"/>
              <w:rPr>
                <w:sz w:val="24"/>
                <w:szCs w:val="24"/>
              </w:rPr>
            </w:pPr>
            <w:r w:rsidRPr="00C70689">
              <w:rPr>
                <w:spacing w:val="-10"/>
                <w:sz w:val="24"/>
                <w:szCs w:val="24"/>
              </w:rPr>
              <w:t>2</w:t>
            </w:r>
          </w:p>
        </w:tc>
        <w:tc>
          <w:tcPr>
            <w:tcW w:w="3118" w:type="dxa"/>
          </w:tcPr>
          <w:p w:rsidR="00BD550E" w:rsidRPr="00C70689" w:rsidRDefault="00BD550E" w:rsidP="00BD550E">
            <w:pPr>
              <w:pStyle w:val="TableParagraph"/>
              <w:rPr>
                <w:sz w:val="24"/>
                <w:szCs w:val="24"/>
              </w:rPr>
            </w:pPr>
            <w:r w:rsidRPr="00C70689">
              <w:rPr>
                <w:sz w:val="24"/>
                <w:szCs w:val="24"/>
              </w:rPr>
              <w:t>М.Ю.</w:t>
            </w:r>
            <w:r w:rsidRPr="00C70689">
              <w:rPr>
                <w:spacing w:val="-5"/>
                <w:sz w:val="24"/>
                <w:szCs w:val="24"/>
              </w:rPr>
              <w:t xml:space="preserve"> </w:t>
            </w:r>
            <w:r w:rsidRPr="00C70689">
              <w:rPr>
                <w:spacing w:val="-2"/>
                <w:sz w:val="24"/>
                <w:szCs w:val="24"/>
              </w:rPr>
              <w:t>Лермонтов.</w:t>
            </w:r>
          </w:p>
          <w:p w:rsidR="00BD550E" w:rsidRPr="00C70689" w:rsidRDefault="00BD550E" w:rsidP="00BD550E">
            <w:pPr>
              <w:pStyle w:val="TableParagraph"/>
              <w:spacing w:before="23"/>
              <w:rPr>
                <w:sz w:val="24"/>
                <w:szCs w:val="24"/>
              </w:rPr>
            </w:pPr>
            <w:r w:rsidRPr="00C70689">
              <w:rPr>
                <w:spacing w:val="-2"/>
                <w:sz w:val="24"/>
                <w:szCs w:val="24"/>
              </w:rPr>
              <w:t>Стихотворение</w:t>
            </w:r>
          </w:p>
          <w:p w:rsidR="00BD550E" w:rsidRPr="00C70689" w:rsidRDefault="00BD550E" w:rsidP="00BD550E">
            <w:pPr>
              <w:pStyle w:val="TableParagraph"/>
              <w:spacing w:before="38"/>
              <w:ind w:right="408"/>
              <w:rPr>
                <w:sz w:val="24"/>
                <w:szCs w:val="24"/>
              </w:rPr>
            </w:pPr>
            <w:r w:rsidRPr="00C70689">
              <w:rPr>
                <w:sz w:val="24"/>
                <w:szCs w:val="24"/>
              </w:rPr>
              <w:t>«Бородино»:</w:t>
            </w:r>
            <w:r w:rsidRPr="00C70689">
              <w:rPr>
                <w:spacing w:val="-30"/>
                <w:sz w:val="24"/>
                <w:szCs w:val="24"/>
              </w:rPr>
              <w:t xml:space="preserve"> </w:t>
            </w:r>
            <w:r w:rsidRPr="00C70689">
              <w:rPr>
                <w:sz w:val="24"/>
                <w:szCs w:val="24"/>
              </w:rPr>
              <w:t xml:space="preserve">история создания, тема, идея, </w:t>
            </w:r>
            <w:r w:rsidRPr="00C70689">
              <w:rPr>
                <w:spacing w:val="-2"/>
                <w:sz w:val="24"/>
                <w:szCs w:val="24"/>
              </w:rPr>
              <w:t xml:space="preserve">композиция </w:t>
            </w:r>
            <w:r w:rsidRPr="00C70689">
              <w:rPr>
                <w:sz w:val="24"/>
                <w:szCs w:val="24"/>
              </w:rPr>
              <w:t>стихотворения,</w:t>
            </w:r>
            <w:r w:rsidRPr="00C70689">
              <w:rPr>
                <w:spacing w:val="-37"/>
                <w:sz w:val="24"/>
                <w:szCs w:val="24"/>
              </w:rPr>
              <w:t xml:space="preserve"> </w:t>
            </w:r>
            <w:r w:rsidRPr="00C70689">
              <w:rPr>
                <w:sz w:val="24"/>
                <w:szCs w:val="24"/>
              </w:rPr>
              <w:t xml:space="preserve">образ </w:t>
            </w:r>
            <w:r w:rsidRPr="00C70689">
              <w:rPr>
                <w:spacing w:val="-2"/>
                <w:sz w:val="24"/>
                <w:szCs w:val="24"/>
              </w:rPr>
              <w:t>рассказчика.</w:t>
            </w:r>
          </w:p>
          <w:p w:rsidR="00BD550E" w:rsidRPr="00C70689" w:rsidRDefault="00BD550E" w:rsidP="00BD550E">
            <w:pPr>
              <w:pStyle w:val="TableParagraph"/>
              <w:spacing w:before="2"/>
              <w:rPr>
                <w:sz w:val="24"/>
                <w:szCs w:val="24"/>
              </w:rPr>
            </w:pPr>
            <w:r w:rsidRPr="00C70689">
              <w:rPr>
                <w:sz w:val="24"/>
                <w:szCs w:val="24"/>
              </w:rPr>
              <w:t>Патриотический</w:t>
            </w:r>
            <w:r w:rsidRPr="00C70689">
              <w:rPr>
                <w:spacing w:val="-27"/>
                <w:sz w:val="24"/>
                <w:szCs w:val="24"/>
              </w:rPr>
              <w:t xml:space="preserve"> </w:t>
            </w:r>
            <w:r w:rsidRPr="00C70689">
              <w:rPr>
                <w:sz w:val="24"/>
                <w:szCs w:val="24"/>
              </w:rPr>
              <w:t>пафос, художественные</w:t>
            </w:r>
            <w:r w:rsidRPr="00C70689">
              <w:rPr>
                <w:spacing w:val="-32"/>
                <w:sz w:val="24"/>
                <w:szCs w:val="24"/>
              </w:rPr>
              <w:t xml:space="preserve"> </w:t>
            </w:r>
            <w:r w:rsidRPr="00C70689">
              <w:rPr>
                <w:sz w:val="24"/>
                <w:szCs w:val="24"/>
              </w:rPr>
              <w:t xml:space="preserve">средства </w:t>
            </w:r>
            <w:r w:rsidRPr="00C70689">
              <w:rPr>
                <w:spacing w:val="-2"/>
                <w:sz w:val="24"/>
                <w:szCs w:val="24"/>
              </w:rPr>
              <w:t>изображения</w:t>
            </w:r>
          </w:p>
        </w:tc>
        <w:tc>
          <w:tcPr>
            <w:tcW w:w="6635" w:type="dxa"/>
          </w:tcPr>
          <w:p w:rsidR="00BD550E" w:rsidRPr="00C70689" w:rsidRDefault="00BD550E" w:rsidP="00BD550E">
            <w:pPr>
              <w:pStyle w:val="TableParagraph"/>
              <w:rPr>
                <w:sz w:val="24"/>
                <w:szCs w:val="24"/>
              </w:rPr>
            </w:pPr>
            <w:r w:rsidRPr="00C70689">
              <w:rPr>
                <w:sz w:val="24"/>
                <w:szCs w:val="24"/>
              </w:rPr>
              <w:t>Выразительно</w:t>
            </w:r>
            <w:r w:rsidRPr="00C70689">
              <w:rPr>
                <w:spacing w:val="-1"/>
                <w:sz w:val="24"/>
                <w:szCs w:val="24"/>
              </w:rPr>
              <w:t xml:space="preserve"> </w:t>
            </w:r>
            <w:r w:rsidRPr="00C70689">
              <w:rPr>
                <w:sz w:val="24"/>
                <w:szCs w:val="24"/>
              </w:rPr>
              <w:t>читать</w:t>
            </w:r>
            <w:r w:rsidRPr="00C70689">
              <w:rPr>
                <w:spacing w:val="-4"/>
                <w:sz w:val="24"/>
                <w:szCs w:val="24"/>
              </w:rPr>
              <w:t xml:space="preserve"> </w:t>
            </w:r>
            <w:r w:rsidRPr="00C70689">
              <w:rPr>
                <w:spacing w:val="-2"/>
                <w:sz w:val="24"/>
                <w:szCs w:val="24"/>
              </w:rPr>
              <w:t>стихотворение.</w:t>
            </w:r>
          </w:p>
          <w:p w:rsidR="00BD550E" w:rsidRPr="00C70689" w:rsidRDefault="00BD550E" w:rsidP="00BD550E">
            <w:pPr>
              <w:pStyle w:val="TableParagraph"/>
              <w:spacing w:before="23"/>
              <w:ind w:right="459"/>
              <w:rPr>
                <w:sz w:val="24"/>
                <w:szCs w:val="24"/>
              </w:rPr>
            </w:pPr>
            <w:r w:rsidRPr="00C70689">
              <w:rPr>
                <w:sz w:val="24"/>
                <w:szCs w:val="24"/>
              </w:rPr>
              <w:t>Отвечать на вопросы</w:t>
            </w:r>
            <w:r w:rsidRPr="00C70689">
              <w:rPr>
                <w:spacing w:val="-17"/>
                <w:sz w:val="24"/>
                <w:szCs w:val="24"/>
              </w:rPr>
              <w:t xml:space="preserve"> </w:t>
            </w:r>
            <w:r w:rsidRPr="00C70689">
              <w:rPr>
                <w:sz w:val="24"/>
                <w:szCs w:val="24"/>
              </w:rPr>
              <w:t>по прочитанному тексту, задавать вопросы с целью понимания содержания</w:t>
            </w:r>
            <w:r w:rsidRPr="00C70689">
              <w:rPr>
                <w:spacing w:val="-21"/>
                <w:sz w:val="24"/>
                <w:szCs w:val="24"/>
              </w:rPr>
              <w:t xml:space="preserve"> </w:t>
            </w:r>
            <w:r w:rsidRPr="00C70689">
              <w:rPr>
                <w:sz w:val="24"/>
                <w:szCs w:val="24"/>
              </w:rPr>
              <w:t>стихотворения. Определять</w:t>
            </w:r>
            <w:r w:rsidRPr="00C70689">
              <w:rPr>
                <w:spacing w:val="-11"/>
                <w:sz w:val="24"/>
                <w:szCs w:val="24"/>
              </w:rPr>
              <w:t xml:space="preserve"> </w:t>
            </w:r>
            <w:r w:rsidRPr="00C70689">
              <w:rPr>
                <w:sz w:val="24"/>
                <w:szCs w:val="24"/>
              </w:rPr>
              <w:t>его историческую основу, идейно-тематическое</w:t>
            </w:r>
            <w:r w:rsidRPr="00C70689">
              <w:rPr>
                <w:spacing w:val="-32"/>
                <w:sz w:val="24"/>
                <w:szCs w:val="24"/>
              </w:rPr>
              <w:t xml:space="preserve"> </w:t>
            </w:r>
            <w:r w:rsidRPr="00C70689">
              <w:rPr>
                <w:sz w:val="24"/>
                <w:szCs w:val="24"/>
              </w:rPr>
              <w:t>содержание.</w:t>
            </w:r>
          </w:p>
          <w:p w:rsidR="00BD550E" w:rsidRPr="00C70689" w:rsidRDefault="00BD550E" w:rsidP="00BD550E">
            <w:pPr>
              <w:pStyle w:val="TableParagraph"/>
              <w:spacing w:before="1"/>
              <w:rPr>
                <w:sz w:val="24"/>
                <w:szCs w:val="24"/>
              </w:rPr>
            </w:pPr>
            <w:r w:rsidRPr="00C70689">
              <w:rPr>
                <w:sz w:val="24"/>
                <w:szCs w:val="24"/>
              </w:rPr>
              <w:t>Определять</w:t>
            </w:r>
            <w:r w:rsidRPr="00C70689">
              <w:rPr>
                <w:spacing w:val="-15"/>
                <w:sz w:val="24"/>
                <w:szCs w:val="24"/>
              </w:rPr>
              <w:t xml:space="preserve"> </w:t>
            </w:r>
            <w:r w:rsidRPr="00C70689">
              <w:rPr>
                <w:sz w:val="24"/>
                <w:szCs w:val="24"/>
              </w:rPr>
              <w:t>позицию</w:t>
            </w:r>
            <w:r w:rsidRPr="00C70689">
              <w:rPr>
                <w:spacing w:val="-3"/>
                <w:sz w:val="24"/>
                <w:szCs w:val="24"/>
              </w:rPr>
              <w:t xml:space="preserve"> </w:t>
            </w:r>
            <w:r w:rsidRPr="00C70689">
              <w:rPr>
                <w:spacing w:val="-2"/>
                <w:sz w:val="24"/>
                <w:szCs w:val="24"/>
              </w:rPr>
              <w:t>автора.</w:t>
            </w:r>
          </w:p>
          <w:p w:rsidR="00BD550E" w:rsidRPr="00C70689" w:rsidRDefault="00BD550E" w:rsidP="00BD550E">
            <w:pPr>
              <w:pStyle w:val="TableParagraph"/>
              <w:spacing w:before="23"/>
              <w:rPr>
                <w:sz w:val="24"/>
                <w:szCs w:val="24"/>
              </w:rPr>
            </w:pPr>
            <w:r w:rsidRPr="00C70689">
              <w:rPr>
                <w:sz w:val="24"/>
                <w:szCs w:val="24"/>
              </w:rPr>
              <w:t>Выявлять жанровые</w:t>
            </w:r>
            <w:r w:rsidRPr="00C70689">
              <w:rPr>
                <w:spacing w:val="-12"/>
                <w:sz w:val="24"/>
                <w:szCs w:val="24"/>
              </w:rPr>
              <w:t xml:space="preserve"> </w:t>
            </w:r>
            <w:r w:rsidRPr="00C70689">
              <w:rPr>
                <w:sz w:val="24"/>
                <w:szCs w:val="24"/>
              </w:rPr>
              <w:t>признаки</w:t>
            </w:r>
            <w:r w:rsidRPr="00C70689">
              <w:rPr>
                <w:spacing w:val="-6"/>
                <w:sz w:val="24"/>
                <w:szCs w:val="24"/>
              </w:rPr>
              <w:t xml:space="preserve"> </w:t>
            </w:r>
            <w:r w:rsidRPr="00C70689">
              <w:rPr>
                <w:sz w:val="24"/>
                <w:szCs w:val="24"/>
              </w:rPr>
              <w:t>и</w:t>
            </w:r>
            <w:r w:rsidRPr="00C70689">
              <w:rPr>
                <w:spacing w:val="-6"/>
                <w:sz w:val="24"/>
                <w:szCs w:val="24"/>
              </w:rPr>
              <w:t xml:space="preserve"> </w:t>
            </w:r>
            <w:r w:rsidRPr="00C70689">
              <w:rPr>
                <w:sz w:val="24"/>
                <w:szCs w:val="24"/>
              </w:rPr>
              <w:t>средства художественной</w:t>
            </w:r>
            <w:r w:rsidRPr="00C70689">
              <w:rPr>
                <w:spacing w:val="-27"/>
                <w:sz w:val="24"/>
                <w:szCs w:val="24"/>
              </w:rPr>
              <w:t xml:space="preserve"> </w:t>
            </w:r>
            <w:r w:rsidRPr="00C70689">
              <w:rPr>
                <w:sz w:val="24"/>
                <w:szCs w:val="24"/>
              </w:rPr>
              <w:t>изобразительности</w:t>
            </w:r>
          </w:p>
          <w:p w:rsidR="00BD550E" w:rsidRPr="00C70689" w:rsidRDefault="00BD550E" w:rsidP="00BD550E">
            <w:pPr>
              <w:pStyle w:val="TableParagraph"/>
              <w:rPr>
                <w:sz w:val="24"/>
                <w:szCs w:val="24"/>
              </w:rPr>
            </w:pPr>
            <w:r w:rsidRPr="00C70689">
              <w:rPr>
                <w:sz w:val="24"/>
                <w:szCs w:val="24"/>
              </w:rPr>
              <w:t>в</w:t>
            </w:r>
            <w:r w:rsidRPr="00C70689">
              <w:rPr>
                <w:spacing w:val="-6"/>
                <w:sz w:val="24"/>
                <w:szCs w:val="24"/>
              </w:rPr>
              <w:t xml:space="preserve"> </w:t>
            </w:r>
            <w:r w:rsidRPr="00C70689">
              <w:rPr>
                <w:sz w:val="24"/>
                <w:szCs w:val="24"/>
              </w:rPr>
              <w:t>произведении</w:t>
            </w:r>
            <w:r w:rsidRPr="00C70689">
              <w:rPr>
                <w:spacing w:val="-25"/>
                <w:sz w:val="24"/>
                <w:szCs w:val="24"/>
              </w:rPr>
              <w:t xml:space="preserve"> </w:t>
            </w:r>
            <w:r w:rsidRPr="00C70689">
              <w:rPr>
                <w:sz w:val="24"/>
                <w:szCs w:val="24"/>
              </w:rPr>
              <w:t>(эпитет,</w:t>
            </w:r>
            <w:r w:rsidRPr="00C70689">
              <w:rPr>
                <w:spacing w:val="-3"/>
                <w:sz w:val="24"/>
                <w:szCs w:val="24"/>
              </w:rPr>
              <w:t xml:space="preserve"> </w:t>
            </w:r>
            <w:r w:rsidRPr="00C70689">
              <w:rPr>
                <w:spacing w:val="-2"/>
                <w:sz w:val="24"/>
                <w:szCs w:val="24"/>
              </w:rPr>
              <w:t>олицетворение,</w:t>
            </w:r>
          </w:p>
          <w:p w:rsidR="00BD550E" w:rsidRPr="00C70689" w:rsidRDefault="00BD550E" w:rsidP="00BD550E">
            <w:pPr>
              <w:pStyle w:val="TableParagraph"/>
              <w:spacing w:before="23"/>
              <w:rPr>
                <w:sz w:val="24"/>
                <w:szCs w:val="24"/>
              </w:rPr>
            </w:pPr>
            <w:r w:rsidRPr="00C70689">
              <w:rPr>
                <w:sz w:val="24"/>
                <w:szCs w:val="24"/>
              </w:rPr>
              <w:t>сравнение,</w:t>
            </w:r>
            <w:r w:rsidRPr="00C70689">
              <w:rPr>
                <w:spacing w:val="-10"/>
                <w:sz w:val="24"/>
                <w:szCs w:val="24"/>
              </w:rPr>
              <w:t xml:space="preserve"> </w:t>
            </w:r>
            <w:r w:rsidRPr="00C70689">
              <w:rPr>
                <w:spacing w:val="-2"/>
                <w:sz w:val="24"/>
                <w:szCs w:val="24"/>
              </w:rPr>
              <w:t>метафора).</w:t>
            </w:r>
          </w:p>
          <w:p w:rsidR="00BD550E" w:rsidRPr="00C70689" w:rsidRDefault="00BD550E" w:rsidP="00BD550E">
            <w:pPr>
              <w:pStyle w:val="TableParagraph"/>
              <w:spacing w:before="5"/>
              <w:ind w:right="895"/>
              <w:rPr>
                <w:sz w:val="24"/>
                <w:szCs w:val="24"/>
              </w:rPr>
            </w:pPr>
            <w:r w:rsidRPr="00C70689">
              <w:rPr>
                <w:sz w:val="24"/>
                <w:szCs w:val="24"/>
              </w:rPr>
              <w:t>Заучивать стихотворение</w:t>
            </w:r>
            <w:r w:rsidRPr="00C70689">
              <w:rPr>
                <w:spacing w:val="-12"/>
                <w:sz w:val="24"/>
                <w:szCs w:val="24"/>
              </w:rPr>
              <w:t xml:space="preserve"> </w:t>
            </w:r>
            <w:r w:rsidRPr="00C70689">
              <w:rPr>
                <w:sz w:val="24"/>
                <w:szCs w:val="24"/>
              </w:rPr>
              <w:t>наизусть. Писать</w:t>
            </w:r>
            <w:r w:rsidRPr="00C70689">
              <w:rPr>
                <w:spacing w:val="-11"/>
                <w:sz w:val="24"/>
                <w:szCs w:val="24"/>
              </w:rPr>
              <w:t xml:space="preserve"> </w:t>
            </w:r>
            <w:r w:rsidRPr="00C70689">
              <w:rPr>
                <w:sz w:val="24"/>
                <w:szCs w:val="24"/>
              </w:rPr>
              <w:t>мини-сочинение</w:t>
            </w:r>
          </w:p>
        </w:tc>
      </w:tr>
      <w:tr w:rsidR="00BD550E" w:rsidRPr="00C70689" w:rsidTr="00BD550E">
        <w:trPr>
          <w:trHeight w:val="4860"/>
        </w:trPr>
        <w:tc>
          <w:tcPr>
            <w:tcW w:w="705" w:type="dxa"/>
          </w:tcPr>
          <w:p w:rsidR="00BD550E" w:rsidRPr="00C70689" w:rsidRDefault="00BD550E" w:rsidP="00BD550E">
            <w:pPr>
              <w:pStyle w:val="TableParagraph"/>
              <w:ind w:left="4" w:right="95"/>
              <w:rPr>
                <w:sz w:val="24"/>
                <w:szCs w:val="24"/>
              </w:rPr>
            </w:pPr>
            <w:r w:rsidRPr="00C70689">
              <w:rPr>
                <w:spacing w:val="-5"/>
                <w:sz w:val="24"/>
                <w:szCs w:val="24"/>
              </w:rPr>
              <w:t>3.4</w:t>
            </w:r>
          </w:p>
        </w:tc>
        <w:tc>
          <w:tcPr>
            <w:tcW w:w="3405" w:type="dxa"/>
          </w:tcPr>
          <w:p w:rsidR="00BD550E" w:rsidRPr="00C70689" w:rsidRDefault="00BD550E" w:rsidP="00BD550E">
            <w:pPr>
              <w:pStyle w:val="TableParagraph"/>
              <w:rPr>
                <w:sz w:val="24"/>
                <w:szCs w:val="24"/>
              </w:rPr>
            </w:pPr>
            <w:r w:rsidRPr="00C70689">
              <w:rPr>
                <w:sz w:val="24"/>
                <w:szCs w:val="24"/>
              </w:rPr>
              <w:t>Н.В.</w:t>
            </w:r>
            <w:r w:rsidRPr="00C70689">
              <w:rPr>
                <w:spacing w:val="5"/>
                <w:sz w:val="24"/>
                <w:szCs w:val="24"/>
              </w:rPr>
              <w:t xml:space="preserve"> </w:t>
            </w:r>
            <w:r w:rsidRPr="00C70689">
              <w:rPr>
                <w:sz w:val="24"/>
                <w:szCs w:val="24"/>
              </w:rPr>
              <w:t>Гоголь.</w:t>
            </w:r>
            <w:r w:rsidRPr="00C70689">
              <w:rPr>
                <w:spacing w:val="5"/>
                <w:sz w:val="24"/>
                <w:szCs w:val="24"/>
              </w:rPr>
              <w:t xml:space="preserve"> </w:t>
            </w:r>
            <w:r w:rsidRPr="00C70689">
              <w:rPr>
                <w:spacing w:val="-2"/>
                <w:sz w:val="24"/>
                <w:szCs w:val="24"/>
              </w:rPr>
              <w:t>Повесть</w:t>
            </w:r>
          </w:p>
          <w:p w:rsidR="00BD550E" w:rsidRPr="00C70689" w:rsidRDefault="00BD550E" w:rsidP="00BD550E">
            <w:pPr>
              <w:pStyle w:val="TableParagraph"/>
              <w:spacing w:before="23"/>
              <w:rPr>
                <w:sz w:val="24"/>
                <w:szCs w:val="24"/>
              </w:rPr>
            </w:pPr>
            <w:r w:rsidRPr="00C70689">
              <w:rPr>
                <w:sz w:val="24"/>
                <w:szCs w:val="24"/>
              </w:rPr>
              <w:t>«Ночь</w:t>
            </w:r>
            <w:r w:rsidRPr="00C70689">
              <w:rPr>
                <w:spacing w:val="1"/>
                <w:sz w:val="24"/>
                <w:szCs w:val="24"/>
              </w:rPr>
              <w:t xml:space="preserve"> </w:t>
            </w:r>
            <w:r w:rsidRPr="00C70689">
              <w:rPr>
                <w:sz w:val="24"/>
                <w:szCs w:val="24"/>
              </w:rPr>
              <w:t>перед</w:t>
            </w:r>
            <w:r w:rsidRPr="00C70689">
              <w:rPr>
                <w:spacing w:val="2"/>
                <w:sz w:val="24"/>
                <w:szCs w:val="24"/>
              </w:rPr>
              <w:t xml:space="preserve"> </w:t>
            </w:r>
            <w:r w:rsidRPr="00C70689">
              <w:rPr>
                <w:spacing w:val="-2"/>
                <w:sz w:val="24"/>
                <w:szCs w:val="24"/>
              </w:rPr>
              <w:t>Рождеством»</w:t>
            </w:r>
          </w:p>
        </w:tc>
        <w:tc>
          <w:tcPr>
            <w:tcW w:w="702" w:type="dxa"/>
          </w:tcPr>
          <w:p w:rsidR="00BD550E" w:rsidRPr="00C70689" w:rsidRDefault="00BD550E" w:rsidP="00BD550E">
            <w:pPr>
              <w:pStyle w:val="TableParagraph"/>
              <w:ind w:left="14" w:right="7"/>
              <w:rPr>
                <w:sz w:val="24"/>
                <w:szCs w:val="24"/>
              </w:rPr>
            </w:pPr>
            <w:r w:rsidRPr="00C70689">
              <w:rPr>
                <w:spacing w:val="-10"/>
                <w:sz w:val="24"/>
                <w:szCs w:val="24"/>
              </w:rPr>
              <w:t>2</w:t>
            </w:r>
          </w:p>
        </w:tc>
        <w:tc>
          <w:tcPr>
            <w:tcW w:w="3118" w:type="dxa"/>
          </w:tcPr>
          <w:p w:rsidR="00BD550E" w:rsidRPr="00C70689" w:rsidRDefault="00BD550E" w:rsidP="00BD550E">
            <w:pPr>
              <w:pStyle w:val="TableParagraph"/>
              <w:rPr>
                <w:sz w:val="24"/>
                <w:szCs w:val="24"/>
              </w:rPr>
            </w:pPr>
            <w:r w:rsidRPr="00C70689">
              <w:rPr>
                <w:sz w:val="24"/>
                <w:szCs w:val="24"/>
              </w:rPr>
              <w:t>Н.В.</w:t>
            </w:r>
            <w:r w:rsidRPr="00C70689">
              <w:rPr>
                <w:spacing w:val="5"/>
                <w:sz w:val="24"/>
                <w:szCs w:val="24"/>
              </w:rPr>
              <w:t xml:space="preserve"> </w:t>
            </w:r>
            <w:r w:rsidRPr="00C70689">
              <w:rPr>
                <w:sz w:val="24"/>
                <w:szCs w:val="24"/>
              </w:rPr>
              <w:t>Гоголь.</w:t>
            </w:r>
            <w:r w:rsidRPr="00C70689">
              <w:rPr>
                <w:spacing w:val="5"/>
                <w:sz w:val="24"/>
                <w:szCs w:val="24"/>
              </w:rPr>
              <w:t xml:space="preserve"> </w:t>
            </w:r>
            <w:r w:rsidRPr="00C70689">
              <w:rPr>
                <w:spacing w:val="-2"/>
                <w:sz w:val="24"/>
                <w:szCs w:val="24"/>
              </w:rPr>
              <w:t>Повесть</w:t>
            </w:r>
          </w:p>
          <w:p w:rsidR="00BD550E" w:rsidRPr="00C70689" w:rsidRDefault="00BD550E" w:rsidP="00BD550E">
            <w:pPr>
              <w:pStyle w:val="TableParagraph"/>
              <w:spacing w:before="23"/>
              <w:ind w:right="408"/>
              <w:rPr>
                <w:sz w:val="24"/>
                <w:szCs w:val="24"/>
              </w:rPr>
            </w:pPr>
            <w:r w:rsidRPr="00C70689">
              <w:rPr>
                <w:sz w:val="24"/>
                <w:szCs w:val="24"/>
              </w:rPr>
              <w:t>«Ночь</w:t>
            </w:r>
            <w:r w:rsidRPr="00C70689">
              <w:rPr>
                <w:spacing w:val="-11"/>
                <w:sz w:val="24"/>
                <w:szCs w:val="24"/>
              </w:rPr>
              <w:t xml:space="preserve"> </w:t>
            </w:r>
            <w:r w:rsidRPr="00C70689">
              <w:rPr>
                <w:sz w:val="24"/>
                <w:szCs w:val="24"/>
              </w:rPr>
              <w:t xml:space="preserve">перед </w:t>
            </w:r>
            <w:r w:rsidRPr="00C70689">
              <w:rPr>
                <w:spacing w:val="-2"/>
                <w:sz w:val="24"/>
                <w:szCs w:val="24"/>
              </w:rPr>
              <w:t xml:space="preserve">Рождеством». </w:t>
            </w:r>
            <w:r w:rsidRPr="00C70689">
              <w:rPr>
                <w:sz w:val="24"/>
                <w:szCs w:val="24"/>
              </w:rPr>
              <w:t>Жанровые</w:t>
            </w:r>
            <w:r w:rsidRPr="00C70689">
              <w:rPr>
                <w:spacing w:val="-32"/>
                <w:sz w:val="24"/>
                <w:szCs w:val="24"/>
              </w:rPr>
              <w:t xml:space="preserve"> </w:t>
            </w:r>
            <w:r w:rsidRPr="00C70689">
              <w:rPr>
                <w:sz w:val="24"/>
                <w:szCs w:val="24"/>
              </w:rPr>
              <w:t>особенности произведения.</w:t>
            </w:r>
            <w:r w:rsidRPr="00C70689">
              <w:rPr>
                <w:spacing w:val="-37"/>
                <w:sz w:val="24"/>
                <w:szCs w:val="24"/>
              </w:rPr>
              <w:t xml:space="preserve"> </w:t>
            </w:r>
            <w:r w:rsidRPr="00C70689">
              <w:rPr>
                <w:sz w:val="24"/>
                <w:szCs w:val="24"/>
              </w:rPr>
              <w:t>Сюжет. Персонажи.</w:t>
            </w:r>
            <w:r w:rsidRPr="00C70689">
              <w:rPr>
                <w:spacing w:val="-15"/>
                <w:sz w:val="24"/>
                <w:szCs w:val="24"/>
              </w:rPr>
              <w:t xml:space="preserve"> </w:t>
            </w:r>
            <w:r w:rsidRPr="00C70689">
              <w:rPr>
                <w:sz w:val="24"/>
                <w:szCs w:val="24"/>
              </w:rPr>
              <w:t xml:space="preserve">Сочетание </w:t>
            </w:r>
            <w:r w:rsidRPr="00C70689">
              <w:rPr>
                <w:spacing w:val="-2"/>
                <w:sz w:val="24"/>
                <w:szCs w:val="24"/>
              </w:rPr>
              <w:t>комического</w:t>
            </w:r>
          </w:p>
          <w:p w:rsidR="00BD550E" w:rsidRPr="00C70689" w:rsidRDefault="00BD550E" w:rsidP="00BD550E">
            <w:pPr>
              <w:pStyle w:val="TableParagraph"/>
              <w:ind w:right="863"/>
              <w:rPr>
                <w:sz w:val="24"/>
                <w:szCs w:val="24"/>
              </w:rPr>
            </w:pPr>
            <w:r w:rsidRPr="00C70689">
              <w:rPr>
                <w:sz w:val="24"/>
                <w:szCs w:val="24"/>
              </w:rPr>
              <w:t>и лирического.</w:t>
            </w:r>
            <w:r w:rsidRPr="00C70689">
              <w:rPr>
                <w:spacing w:val="40"/>
                <w:sz w:val="24"/>
                <w:szCs w:val="24"/>
              </w:rPr>
              <w:t xml:space="preserve"> </w:t>
            </w:r>
            <w:r w:rsidRPr="00C70689">
              <w:rPr>
                <w:sz w:val="24"/>
                <w:szCs w:val="24"/>
              </w:rPr>
              <w:t>Язык</w:t>
            </w:r>
            <w:r w:rsidRPr="00C70689">
              <w:rPr>
                <w:spacing w:val="-29"/>
                <w:sz w:val="24"/>
                <w:szCs w:val="24"/>
              </w:rPr>
              <w:t xml:space="preserve"> </w:t>
            </w:r>
            <w:r w:rsidRPr="00C70689">
              <w:rPr>
                <w:sz w:val="24"/>
                <w:szCs w:val="24"/>
              </w:rPr>
              <w:t>произведения. Система образов</w:t>
            </w:r>
          </w:p>
        </w:tc>
        <w:tc>
          <w:tcPr>
            <w:tcW w:w="6635" w:type="dxa"/>
          </w:tcPr>
          <w:p w:rsidR="00BD550E" w:rsidRPr="00C70689" w:rsidRDefault="00BD550E" w:rsidP="00BD550E">
            <w:pPr>
              <w:pStyle w:val="TableParagraph"/>
              <w:rPr>
                <w:sz w:val="24"/>
                <w:szCs w:val="24"/>
              </w:rPr>
            </w:pPr>
            <w:r w:rsidRPr="00C70689">
              <w:rPr>
                <w:sz w:val="24"/>
                <w:szCs w:val="24"/>
              </w:rPr>
              <w:t>Читать выразительно</w:t>
            </w:r>
            <w:r w:rsidRPr="00C70689">
              <w:rPr>
                <w:spacing w:val="-27"/>
                <w:sz w:val="24"/>
                <w:szCs w:val="24"/>
              </w:rPr>
              <w:t xml:space="preserve"> </w:t>
            </w:r>
            <w:r w:rsidRPr="00C70689">
              <w:rPr>
                <w:sz w:val="24"/>
                <w:szCs w:val="24"/>
              </w:rPr>
              <w:t>прозаический</w:t>
            </w:r>
            <w:r w:rsidRPr="00C70689">
              <w:rPr>
                <w:spacing w:val="-22"/>
                <w:sz w:val="24"/>
                <w:szCs w:val="24"/>
              </w:rPr>
              <w:t xml:space="preserve"> </w:t>
            </w:r>
            <w:r w:rsidRPr="00C70689">
              <w:rPr>
                <w:sz w:val="24"/>
                <w:szCs w:val="24"/>
              </w:rPr>
              <w:t>текст, отвечать на вопросы.</w:t>
            </w:r>
          </w:p>
          <w:p w:rsidR="00BD550E" w:rsidRPr="00C70689" w:rsidRDefault="00BD550E" w:rsidP="00BD550E">
            <w:pPr>
              <w:pStyle w:val="TableParagraph"/>
              <w:rPr>
                <w:sz w:val="24"/>
                <w:szCs w:val="24"/>
              </w:rPr>
            </w:pPr>
            <w:r w:rsidRPr="00C70689">
              <w:rPr>
                <w:sz w:val="24"/>
                <w:szCs w:val="24"/>
              </w:rPr>
              <w:t>Учиться самостоятельно</w:t>
            </w:r>
            <w:r w:rsidRPr="00C70689">
              <w:rPr>
                <w:spacing w:val="-4"/>
                <w:sz w:val="24"/>
                <w:szCs w:val="24"/>
              </w:rPr>
              <w:t xml:space="preserve"> </w:t>
            </w:r>
            <w:r w:rsidRPr="00C70689">
              <w:rPr>
                <w:sz w:val="24"/>
                <w:szCs w:val="24"/>
              </w:rPr>
              <w:t xml:space="preserve">формулировать </w:t>
            </w:r>
            <w:r w:rsidRPr="00C70689">
              <w:rPr>
                <w:spacing w:val="-2"/>
                <w:sz w:val="24"/>
                <w:szCs w:val="24"/>
              </w:rPr>
              <w:t>вопросы.</w:t>
            </w:r>
          </w:p>
          <w:p w:rsidR="00BD550E" w:rsidRPr="00C70689" w:rsidRDefault="00BD550E" w:rsidP="00BD550E">
            <w:pPr>
              <w:pStyle w:val="TableParagraph"/>
              <w:rPr>
                <w:sz w:val="24"/>
                <w:szCs w:val="24"/>
              </w:rPr>
            </w:pPr>
            <w:r w:rsidRPr="00C70689">
              <w:rPr>
                <w:sz w:val="24"/>
                <w:szCs w:val="24"/>
              </w:rPr>
              <w:t>Пересказывать</w:t>
            </w:r>
            <w:r w:rsidRPr="00C70689">
              <w:rPr>
                <w:spacing w:val="-1"/>
                <w:sz w:val="24"/>
                <w:szCs w:val="24"/>
              </w:rPr>
              <w:t xml:space="preserve"> </w:t>
            </w:r>
            <w:r w:rsidRPr="00C70689">
              <w:rPr>
                <w:sz w:val="24"/>
                <w:szCs w:val="24"/>
              </w:rPr>
              <w:t>(кратко,</w:t>
            </w:r>
            <w:r w:rsidRPr="00C70689">
              <w:rPr>
                <w:spacing w:val="-3"/>
                <w:sz w:val="24"/>
                <w:szCs w:val="24"/>
              </w:rPr>
              <w:t xml:space="preserve"> </w:t>
            </w:r>
            <w:r w:rsidRPr="00C70689">
              <w:rPr>
                <w:spacing w:val="-2"/>
                <w:sz w:val="24"/>
                <w:szCs w:val="24"/>
              </w:rPr>
              <w:t>подробно,</w:t>
            </w:r>
          </w:p>
          <w:p w:rsidR="00BD550E" w:rsidRPr="00C70689" w:rsidRDefault="00BD550E" w:rsidP="00BD550E">
            <w:pPr>
              <w:pStyle w:val="TableParagraph"/>
              <w:spacing w:before="17"/>
              <w:rPr>
                <w:sz w:val="24"/>
                <w:szCs w:val="24"/>
              </w:rPr>
            </w:pPr>
            <w:r w:rsidRPr="00C70689">
              <w:rPr>
                <w:sz w:val="24"/>
                <w:szCs w:val="24"/>
              </w:rPr>
              <w:t>выборочно)</w:t>
            </w:r>
            <w:r w:rsidRPr="00C70689">
              <w:rPr>
                <w:spacing w:val="-21"/>
                <w:sz w:val="24"/>
                <w:szCs w:val="24"/>
              </w:rPr>
              <w:t xml:space="preserve"> </w:t>
            </w:r>
            <w:r w:rsidRPr="00C70689">
              <w:rPr>
                <w:sz w:val="24"/>
                <w:szCs w:val="24"/>
              </w:rPr>
              <w:t>текст</w:t>
            </w:r>
            <w:r w:rsidRPr="00C70689">
              <w:rPr>
                <w:spacing w:val="-3"/>
                <w:sz w:val="24"/>
                <w:szCs w:val="24"/>
              </w:rPr>
              <w:t xml:space="preserve"> </w:t>
            </w:r>
            <w:r w:rsidRPr="00C70689">
              <w:rPr>
                <w:spacing w:val="-2"/>
                <w:sz w:val="24"/>
                <w:szCs w:val="24"/>
              </w:rPr>
              <w:t>повести.</w:t>
            </w:r>
          </w:p>
          <w:p w:rsidR="00BD550E" w:rsidRPr="00C70689" w:rsidRDefault="00BD550E" w:rsidP="00BD550E">
            <w:pPr>
              <w:pStyle w:val="TableParagraph"/>
              <w:spacing w:before="23"/>
              <w:rPr>
                <w:sz w:val="24"/>
                <w:szCs w:val="24"/>
              </w:rPr>
            </w:pPr>
            <w:r w:rsidRPr="00C70689">
              <w:rPr>
                <w:sz w:val="24"/>
                <w:szCs w:val="24"/>
              </w:rPr>
              <w:t>Выделять</w:t>
            </w:r>
            <w:r w:rsidRPr="00C70689">
              <w:rPr>
                <w:spacing w:val="-7"/>
                <w:sz w:val="24"/>
                <w:szCs w:val="24"/>
              </w:rPr>
              <w:t xml:space="preserve"> </w:t>
            </w:r>
            <w:r w:rsidRPr="00C70689">
              <w:rPr>
                <w:sz w:val="24"/>
                <w:szCs w:val="24"/>
              </w:rPr>
              <w:t>ключевые</w:t>
            </w:r>
            <w:r w:rsidRPr="00C70689">
              <w:rPr>
                <w:spacing w:val="-23"/>
                <w:sz w:val="24"/>
                <w:szCs w:val="24"/>
              </w:rPr>
              <w:t xml:space="preserve"> </w:t>
            </w:r>
            <w:r w:rsidRPr="00C70689">
              <w:rPr>
                <w:sz w:val="24"/>
                <w:szCs w:val="24"/>
              </w:rPr>
              <w:t>эпизоды</w:t>
            </w:r>
            <w:r w:rsidRPr="00C70689">
              <w:rPr>
                <w:spacing w:val="-10"/>
                <w:sz w:val="24"/>
                <w:szCs w:val="24"/>
              </w:rPr>
              <w:t xml:space="preserve"> </w:t>
            </w:r>
            <w:r w:rsidRPr="00C70689">
              <w:rPr>
                <w:sz w:val="24"/>
                <w:szCs w:val="24"/>
              </w:rPr>
              <w:t>в</w:t>
            </w:r>
            <w:r w:rsidRPr="00C70689">
              <w:rPr>
                <w:spacing w:val="-14"/>
                <w:sz w:val="24"/>
                <w:szCs w:val="24"/>
              </w:rPr>
              <w:t xml:space="preserve"> </w:t>
            </w:r>
            <w:r w:rsidRPr="00C70689">
              <w:rPr>
                <w:sz w:val="24"/>
                <w:szCs w:val="24"/>
              </w:rPr>
              <w:t xml:space="preserve">тексте </w:t>
            </w:r>
            <w:r w:rsidRPr="00C70689">
              <w:rPr>
                <w:spacing w:val="-2"/>
                <w:sz w:val="24"/>
                <w:szCs w:val="24"/>
              </w:rPr>
              <w:t>произведения.</w:t>
            </w:r>
          </w:p>
          <w:p w:rsidR="00BD550E" w:rsidRPr="00C70689" w:rsidRDefault="00BD550E" w:rsidP="00BD550E">
            <w:pPr>
              <w:pStyle w:val="TableParagraph"/>
              <w:spacing w:before="1"/>
              <w:rPr>
                <w:sz w:val="24"/>
                <w:szCs w:val="24"/>
              </w:rPr>
            </w:pPr>
            <w:r w:rsidRPr="00C70689">
              <w:rPr>
                <w:sz w:val="24"/>
                <w:szCs w:val="24"/>
              </w:rPr>
              <w:t>Составлять устный</w:t>
            </w:r>
            <w:r w:rsidRPr="00C70689">
              <w:rPr>
                <w:spacing w:val="-11"/>
                <w:sz w:val="24"/>
                <w:szCs w:val="24"/>
              </w:rPr>
              <w:t xml:space="preserve"> </w:t>
            </w:r>
            <w:r w:rsidRPr="00C70689">
              <w:rPr>
                <w:sz w:val="24"/>
                <w:szCs w:val="24"/>
              </w:rPr>
              <w:t>отзыв</w:t>
            </w:r>
            <w:r w:rsidRPr="00C70689">
              <w:rPr>
                <w:spacing w:val="-7"/>
                <w:sz w:val="24"/>
                <w:szCs w:val="24"/>
              </w:rPr>
              <w:t xml:space="preserve"> </w:t>
            </w:r>
            <w:r w:rsidRPr="00C70689">
              <w:rPr>
                <w:sz w:val="24"/>
                <w:szCs w:val="24"/>
              </w:rPr>
              <w:t xml:space="preserve">о прочитанном </w:t>
            </w:r>
            <w:r w:rsidRPr="00C70689">
              <w:rPr>
                <w:spacing w:val="-2"/>
                <w:sz w:val="24"/>
                <w:szCs w:val="24"/>
              </w:rPr>
              <w:t>произведении.</w:t>
            </w:r>
          </w:p>
          <w:p w:rsidR="00BD550E" w:rsidRPr="00C70689" w:rsidRDefault="00BD550E" w:rsidP="00BD550E">
            <w:pPr>
              <w:pStyle w:val="TableParagraph"/>
              <w:rPr>
                <w:sz w:val="24"/>
                <w:szCs w:val="24"/>
              </w:rPr>
            </w:pPr>
            <w:r w:rsidRPr="00C70689">
              <w:rPr>
                <w:sz w:val="24"/>
                <w:szCs w:val="24"/>
              </w:rPr>
              <w:t>Определять</w:t>
            </w:r>
            <w:r w:rsidRPr="00C70689">
              <w:rPr>
                <w:spacing w:val="-12"/>
                <w:sz w:val="24"/>
                <w:szCs w:val="24"/>
              </w:rPr>
              <w:t xml:space="preserve"> </w:t>
            </w:r>
            <w:r w:rsidRPr="00C70689">
              <w:rPr>
                <w:sz w:val="24"/>
                <w:szCs w:val="24"/>
              </w:rPr>
              <w:t>художественные</w:t>
            </w:r>
            <w:r w:rsidRPr="00C70689">
              <w:rPr>
                <w:spacing w:val="-8"/>
                <w:sz w:val="24"/>
                <w:szCs w:val="24"/>
              </w:rPr>
              <w:t xml:space="preserve"> </w:t>
            </w:r>
            <w:r w:rsidRPr="00C70689">
              <w:rPr>
                <w:spacing w:val="-2"/>
                <w:sz w:val="24"/>
                <w:szCs w:val="24"/>
              </w:rPr>
              <w:t>средства,</w:t>
            </w:r>
          </w:p>
          <w:p w:rsidR="00BD550E" w:rsidRDefault="00BD550E" w:rsidP="00BD550E">
            <w:pPr>
              <w:pStyle w:val="TableParagraph"/>
              <w:spacing w:before="5"/>
              <w:ind w:right="200"/>
              <w:rPr>
                <w:spacing w:val="-2"/>
                <w:sz w:val="24"/>
                <w:szCs w:val="24"/>
              </w:rPr>
            </w:pPr>
            <w:r w:rsidRPr="00C70689">
              <w:rPr>
                <w:sz w:val="24"/>
                <w:szCs w:val="24"/>
              </w:rPr>
              <w:t>создающие</w:t>
            </w:r>
            <w:r w:rsidRPr="00C70689">
              <w:rPr>
                <w:spacing w:val="-14"/>
                <w:sz w:val="24"/>
                <w:szCs w:val="24"/>
              </w:rPr>
              <w:t xml:space="preserve"> </w:t>
            </w:r>
            <w:r w:rsidRPr="00C70689">
              <w:rPr>
                <w:sz w:val="24"/>
                <w:szCs w:val="24"/>
              </w:rPr>
              <w:t>фантастический</w:t>
            </w:r>
            <w:r w:rsidRPr="00C70689">
              <w:rPr>
                <w:spacing w:val="-8"/>
                <w:sz w:val="24"/>
                <w:szCs w:val="24"/>
              </w:rPr>
              <w:t xml:space="preserve"> </w:t>
            </w:r>
            <w:r w:rsidRPr="00C70689">
              <w:rPr>
                <w:sz w:val="24"/>
                <w:szCs w:val="24"/>
              </w:rPr>
              <w:t xml:space="preserve">настрой повести, а также картины народной </w:t>
            </w:r>
            <w:r w:rsidRPr="00C70689">
              <w:rPr>
                <w:spacing w:val="-2"/>
                <w:sz w:val="24"/>
                <w:szCs w:val="24"/>
              </w:rPr>
              <w:t>жизни.</w:t>
            </w:r>
          </w:p>
          <w:p w:rsidR="00BD550E" w:rsidRPr="00C70689" w:rsidRDefault="00BD550E" w:rsidP="00BD550E">
            <w:pPr>
              <w:pStyle w:val="TableParagraph"/>
              <w:rPr>
                <w:sz w:val="24"/>
                <w:szCs w:val="24"/>
              </w:rPr>
            </w:pPr>
            <w:r w:rsidRPr="00C70689">
              <w:rPr>
                <w:sz w:val="24"/>
                <w:szCs w:val="24"/>
              </w:rPr>
              <w:t>Определять</w:t>
            </w:r>
            <w:r w:rsidRPr="00C70689">
              <w:rPr>
                <w:spacing w:val="-27"/>
                <w:sz w:val="24"/>
                <w:szCs w:val="24"/>
              </w:rPr>
              <w:t xml:space="preserve"> </w:t>
            </w:r>
            <w:r w:rsidRPr="00C70689">
              <w:rPr>
                <w:sz w:val="24"/>
                <w:szCs w:val="24"/>
              </w:rPr>
              <w:t>близость</w:t>
            </w:r>
            <w:r w:rsidRPr="00C70689">
              <w:rPr>
                <w:spacing w:val="-7"/>
                <w:sz w:val="24"/>
                <w:szCs w:val="24"/>
              </w:rPr>
              <w:t xml:space="preserve"> </w:t>
            </w:r>
            <w:r w:rsidRPr="00C70689">
              <w:rPr>
                <w:sz w:val="24"/>
                <w:szCs w:val="24"/>
              </w:rPr>
              <w:t>повести</w:t>
            </w:r>
            <w:r w:rsidRPr="00C70689">
              <w:rPr>
                <w:spacing w:val="-17"/>
                <w:sz w:val="24"/>
                <w:szCs w:val="24"/>
              </w:rPr>
              <w:t xml:space="preserve"> </w:t>
            </w:r>
            <w:r w:rsidRPr="00C70689">
              <w:rPr>
                <w:sz w:val="24"/>
                <w:szCs w:val="24"/>
              </w:rPr>
              <w:t>к</w:t>
            </w:r>
            <w:r w:rsidRPr="00C70689">
              <w:rPr>
                <w:spacing w:val="19"/>
                <w:sz w:val="24"/>
                <w:szCs w:val="24"/>
              </w:rPr>
              <w:t xml:space="preserve"> </w:t>
            </w:r>
            <w:r w:rsidRPr="00C70689">
              <w:rPr>
                <w:spacing w:val="-2"/>
                <w:sz w:val="24"/>
                <w:szCs w:val="24"/>
              </w:rPr>
              <w:t>народным</w:t>
            </w:r>
          </w:p>
          <w:p w:rsidR="00BD550E" w:rsidRPr="00C70689" w:rsidRDefault="00BD550E" w:rsidP="00BD550E">
            <w:pPr>
              <w:pStyle w:val="TableParagraph"/>
              <w:spacing w:before="23"/>
              <w:rPr>
                <w:sz w:val="24"/>
                <w:szCs w:val="24"/>
              </w:rPr>
            </w:pPr>
            <w:r w:rsidRPr="00C70689">
              <w:rPr>
                <w:sz w:val="24"/>
                <w:szCs w:val="24"/>
              </w:rPr>
              <w:t>сказкам</w:t>
            </w:r>
            <w:r w:rsidRPr="00C70689">
              <w:rPr>
                <w:spacing w:val="-19"/>
                <w:sz w:val="24"/>
                <w:szCs w:val="24"/>
              </w:rPr>
              <w:t xml:space="preserve"> </w:t>
            </w:r>
            <w:r w:rsidRPr="00C70689">
              <w:rPr>
                <w:sz w:val="24"/>
                <w:szCs w:val="24"/>
              </w:rPr>
              <w:t>и</w:t>
            </w:r>
            <w:r w:rsidRPr="00C70689">
              <w:rPr>
                <w:spacing w:val="13"/>
                <w:sz w:val="24"/>
                <w:szCs w:val="24"/>
              </w:rPr>
              <w:t xml:space="preserve"> </w:t>
            </w:r>
            <w:r w:rsidRPr="00C70689">
              <w:rPr>
                <w:spacing w:val="-2"/>
                <w:sz w:val="24"/>
                <w:szCs w:val="24"/>
              </w:rPr>
              <w:t>легендам.</w:t>
            </w:r>
          </w:p>
          <w:p w:rsidR="00BD550E" w:rsidRPr="00C70689" w:rsidRDefault="00BD550E" w:rsidP="00BD550E">
            <w:pPr>
              <w:pStyle w:val="TableParagraph"/>
              <w:spacing w:before="5"/>
              <w:ind w:right="200"/>
              <w:rPr>
                <w:sz w:val="24"/>
                <w:szCs w:val="24"/>
              </w:rPr>
            </w:pPr>
            <w:r w:rsidRPr="00C70689">
              <w:rPr>
                <w:sz w:val="24"/>
                <w:szCs w:val="24"/>
              </w:rPr>
              <w:t>Пользоваться библиотечным</w:t>
            </w:r>
            <w:r w:rsidRPr="00C70689">
              <w:rPr>
                <w:spacing w:val="-2"/>
                <w:sz w:val="24"/>
                <w:szCs w:val="24"/>
              </w:rPr>
              <w:t xml:space="preserve"> </w:t>
            </w:r>
            <w:r w:rsidRPr="00C70689">
              <w:rPr>
                <w:sz w:val="24"/>
                <w:szCs w:val="24"/>
              </w:rPr>
              <w:t>каталогом для поиска книги</w:t>
            </w:r>
          </w:p>
        </w:tc>
      </w:tr>
    </w:tbl>
    <w:p w:rsidR="00075590" w:rsidRDefault="00075590" w:rsidP="00C70689">
      <w:pPr>
        <w:rPr>
          <w:sz w:val="24"/>
          <w:szCs w:val="24"/>
        </w:rPr>
      </w:pPr>
    </w:p>
    <w:p w:rsidR="00BD550E" w:rsidRDefault="00BD550E" w:rsidP="00C70689">
      <w:pPr>
        <w:rPr>
          <w:sz w:val="24"/>
          <w:szCs w:val="24"/>
        </w:rPr>
      </w:pPr>
    </w:p>
    <w:p w:rsidR="00BD550E" w:rsidRDefault="00BD550E" w:rsidP="00C70689">
      <w:pPr>
        <w:rPr>
          <w:sz w:val="24"/>
          <w:szCs w:val="24"/>
        </w:rPr>
      </w:pPr>
    </w:p>
    <w:p w:rsidR="00BD550E" w:rsidRPr="00C70689" w:rsidRDefault="00BD550E" w:rsidP="00C70689">
      <w:pPr>
        <w:rPr>
          <w:sz w:val="24"/>
          <w:szCs w:val="24"/>
        </w:rPr>
        <w:sectPr w:rsidR="00BD550E" w:rsidRPr="00C70689">
          <w:pgSz w:w="16850" w:h="11910" w:orient="landscape"/>
          <w:pgMar w:top="1160" w:right="1000" w:bottom="960" w:left="1020" w:header="716" w:footer="698" w:gutter="0"/>
          <w:cols w:space="720"/>
        </w:sectPr>
      </w:pPr>
    </w:p>
    <w:tbl>
      <w:tblPr>
        <w:tblStyle w:val="TableNormal"/>
        <w:tblpPr w:leftFromText="180" w:rightFromText="180" w:vertAnchor="text" w:horzAnchor="margin" w:tblpY="64"/>
        <w:tblW w:w="15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418"/>
        <w:gridCol w:w="3119"/>
        <w:gridCol w:w="7513"/>
      </w:tblGrid>
      <w:tr w:rsidR="00BD550E" w:rsidRPr="00C70689" w:rsidTr="00BD550E">
        <w:trPr>
          <w:trHeight w:val="345"/>
        </w:trPr>
        <w:tc>
          <w:tcPr>
            <w:tcW w:w="4110" w:type="dxa"/>
            <w:gridSpan w:val="2"/>
          </w:tcPr>
          <w:p w:rsidR="00BD550E" w:rsidRPr="00C70689" w:rsidRDefault="00BD550E" w:rsidP="00BD550E">
            <w:pPr>
              <w:pStyle w:val="TableParagraph"/>
              <w:rPr>
                <w:sz w:val="24"/>
                <w:szCs w:val="24"/>
              </w:rPr>
            </w:pPr>
            <w:r w:rsidRPr="00C70689">
              <w:rPr>
                <w:sz w:val="24"/>
                <w:szCs w:val="24"/>
              </w:rPr>
              <w:lastRenderedPageBreak/>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418" w:type="dxa"/>
          </w:tcPr>
          <w:p w:rsidR="00BD550E" w:rsidRPr="00C70689" w:rsidRDefault="00BD550E" w:rsidP="00BD550E">
            <w:pPr>
              <w:pStyle w:val="TableParagraph"/>
              <w:ind w:left="14"/>
              <w:rPr>
                <w:sz w:val="24"/>
                <w:szCs w:val="24"/>
              </w:rPr>
            </w:pPr>
            <w:r w:rsidRPr="00C70689">
              <w:rPr>
                <w:spacing w:val="-5"/>
                <w:sz w:val="24"/>
                <w:szCs w:val="24"/>
              </w:rPr>
              <w:t>14</w:t>
            </w:r>
          </w:p>
        </w:tc>
        <w:tc>
          <w:tcPr>
            <w:tcW w:w="3119" w:type="dxa"/>
          </w:tcPr>
          <w:p w:rsidR="00BD550E" w:rsidRPr="00C70689" w:rsidRDefault="00BD550E" w:rsidP="00BD550E">
            <w:pPr>
              <w:pStyle w:val="TableParagraph"/>
              <w:ind w:left="0"/>
              <w:rPr>
                <w:sz w:val="24"/>
                <w:szCs w:val="24"/>
              </w:rPr>
            </w:pPr>
          </w:p>
        </w:tc>
        <w:tc>
          <w:tcPr>
            <w:tcW w:w="7513" w:type="dxa"/>
          </w:tcPr>
          <w:p w:rsidR="00BD550E" w:rsidRPr="00C70689" w:rsidRDefault="00BD550E" w:rsidP="00BD550E">
            <w:pPr>
              <w:pStyle w:val="TableParagraph"/>
              <w:ind w:left="0"/>
              <w:rPr>
                <w:sz w:val="24"/>
                <w:szCs w:val="24"/>
              </w:rPr>
            </w:pPr>
          </w:p>
        </w:tc>
      </w:tr>
      <w:tr w:rsidR="00BD550E" w:rsidRPr="00C70689" w:rsidTr="00BD550E">
        <w:trPr>
          <w:trHeight w:val="495"/>
        </w:trPr>
        <w:tc>
          <w:tcPr>
            <w:tcW w:w="15160" w:type="dxa"/>
            <w:gridSpan w:val="5"/>
          </w:tcPr>
          <w:p w:rsidR="00BD550E" w:rsidRPr="00C70689" w:rsidRDefault="00BD550E" w:rsidP="00BD550E">
            <w:pPr>
              <w:pStyle w:val="TableParagraph"/>
              <w:spacing w:before="68"/>
              <w:rPr>
                <w:b/>
                <w:sz w:val="24"/>
                <w:szCs w:val="24"/>
              </w:rPr>
            </w:pPr>
            <w:r w:rsidRPr="00C70689">
              <w:rPr>
                <w:b/>
                <w:sz w:val="24"/>
                <w:szCs w:val="24"/>
              </w:rPr>
              <w:t>Раздел</w:t>
            </w:r>
            <w:r w:rsidRPr="00C70689">
              <w:rPr>
                <w:b/>
                <w:spacing w:val="-8"/>
                <w:sz w:val="24"/>
                <w:szCs w:val="24"/>
              </w:rPr>
              <w:t xml:space="preserve"> </w:t>
            </w:r>
            <w:r w:rsidRPr="00C70689">
              <w:rPr>
                <w:b/>
                <w:sz w:val="24"/>
                <w:szCs w:val="24"/>
              </w:rPr>
              <w:t>4.</w:t>
            </w:r>
            <w:r w:rsidRPr="00C70689">
              <w:rPr>
                <w:b/>
                <w:spacing w:val="9"/>
                <w:sz w:val="24"/>
                <w:szCs w:val="24"/>
              </w:rPr>
              <w:t xml:space="preserve"> </w:t>
            </w:r>
            <w:r w:rsidRPr="00C70689">
              <w:rPr>
                <w:b/>
                <w:sz w:val="24"/>
                <w:szCs w:val="24"/>
              </w:rPr>
              <w:t>Литература</w:t>
            </w:r>
            <w:r w:rsidRPr="00C70689">
              <w:rPr>
                <w:b/>
                <w:spacing w:val="-5"/>
                <w:sz w:val="24"/>
                <w:szCs w:val="24"/>
              </w:rPr>
              <w:t xml:space="preserve"> </w:t>
            </w:r>
            <w:r w:rsidRPr="00C70689">
              <w:rPr>
                <w:b/>
                <w:sz w:val="24"/>
                <w:szCs w:val="24"/>
              </w:rPr>
              <w:t>второй</w:t>
            </w:r>
            <w:r w:rsidRPr="00C70689">
              <w:rPr>
                <w:b/>
                <w:spacing w:val="-13"/>
                <w:sz w:val="24"/>
                <w:szCs w:val="24"/>
              </w:rPr>
              <w:t xml:space="preserve"> </w:t>
            </w:r>
            <w:r w:rsidRPr="00C70689">
              <w:rPr>
                <w:b/>
                <w:sz w:val="24"/>
                <w:szCs w:val="24"/>
              </w:rPr>
              <w:t>половины</w:t>
            </w:r>
            <w:r w:rsidRPr="00C70689">
              <w:rPr>
                <w:b/>
                <w:spacing w:val="-30"/>
                <w:sz w:val="24"/>
                <w:szCs w:val="24"/>
              </w:rPr>
              <w:t xml:space="preserve"> </w:t>
            </w:r>
            <w:r w:rsidRPr="00C70689">
              <w:rPr>
                <w:b/>
                <w:sz w:val="24"/>
                <w:szCs w:val="24"/>
              </w:rPr>
              <w:t>XIX</w:t>
            </w:r>
            <w:r w:rsidRPr="00C70689">
              <w:rPr>
                <w:b/>
                <w:spacing w:val="-9"/>
                <w:sz w:val="24"/>
                <w:szCs w:val="24"/>
              </w:rPr>
              <w:t xml:space="preserve"> </w:t>
            </w:r>
            <w:r w:rsidRPr="00C70689">
              <w:rPr>
                <w:b/>
                <w:spacing w:val="-4"/>
                <w:sz w:val="24"/>
                <w:szCs w:val="24"/>
              </w:rPr>
              <w:t>века</w:t>
            </w:r>
          </w:p>
        </w:tc>
      </w:tr>
      <w:tr w:rsidR="00BD550E" w:rsidRPr="00C70689" w:rsidTr="00BD550E">
        <w:trPr>
          <w:trHeight w:val="1948"/>
        </w:trPr>
        <w:tc>
          <w:tcPr>
            <w:tcW w:w="705" w:type="dxa"/>
          </w:tcPr>
          <w:p w:rsidR="00BD550E" w:rsidRPr="00C70689" w:rsidRDefault="00BD550E" w:rsidP="00BD550E">
            <w:pPr>
              <w:pStyle w:val="TableParagraph"/>
              <w:ind w:left="4" w:right="95"/>
              <w:rPr>
                <w:sz w:val="24"/>
                <w:szCs w:val="24"/>
              </w:rPr>
            </w:pPr>
            <w:r w:rsidRPr="00C70689">
              <w:rPr>
                <w:spacing w:val="-5"/>
                <w:sz w:val="24"/>
                <w:szCs w:val="24"/>
              </w:rPr>
              <w:t>4.1</w:t>
            </w:r>
          </w:p>
        </w:tc>
        <w:tc>
          <w:tcPr>
            <w:tcW w:w="3405" w:type="dxa"/>
          </w:tcPr>
          <w:p w:rsidR="00BD550E" w:rsidRPr="00C70689" w:rsidRDefault="00BD550E" w:rsidP="00BD550E">
            <w:pPr>
              <w:pStyle w:val="TableParagraph"/>
              <w:rPr>
                <w:sz w:val="24"/>
                <w:szCs w:val="24"/>
              </w:rPr>
            </w:pPr>
            <w:r w:rsidRPr="00C70689">
              <w:rPr>
                <w:sz w:val="24"/>
                <w:szCs w:val="24"/>
              </w:rPr>
              <w:t>И.С.</w:t>
            </w:r>
            <w:r w:rsidRPr="00C70689">
              <w:rPr>
                <w:spacing w:val="1"/>
                <w:sz w:val="24"/>
                <w:szCs w:val="24"/>
              </w:rPr>
              <w:t xml:space="preserve"> </w:t>
            </w:r>
            <w:r w:rsidRPr="00C70689">
              <w:rPr>
                <w:sz w:val="24"/>
                <w:szCs w:val="24"/>
              </w:rPr>
              <w:t>Тургенев.</w:t>
            </w:r>
            <w:r w:rsidRPr="00C70689">
              <w:rPr>
                <w:spacing w:val="2"/>
                <w:sz w:val="24"/>
                <w:szCs w:val="24"/>
              </w:rPr>
              <w:t xml:space="preserve"> </w:t>
            </w:r>
            <w:r w:rsidRPr="00C70689">
              <w:rPr>
                <w:spacing w:val="-2"/>
                <w:sz w:val="24"/>
                <w:szCs w:val="24"/>
              </w:rPr>
              <w:t>Рассказ</w:t>
            </w:r>
          </w:p>
          <w:p w:rsidR="00BD550E" w:rsidRPr="00C70689" w:rsidRDefault="00BD550E" w:rsidP="00BD550E">
            <w:pPr>
              <w:pStyle w:val="TableParagraph"/>
              <w:spacing w:before="23"/>
              <w:rPr>
                <w:sz w:val="24"/>
                <w:szCs w:val="24"/>
              </w:rPr>
            </w:pPr>
            <w:r w:rsidRPr="00C70689">
              <w:rPr>
                <w:spacing w:val="-2"/>
                <w:sz w:val="24"/>
                <w:szCs w:val="24"/>
              </w:rPr>
              <w:t>«Муму»</w:t>
            </w:r>
          </w:p>
        </w:tc>
        <w:tc>
          <w:tcPr>
            <w:tcW w:w="418" w:type="dxa"/>
          </w:tcPr>
          <w:p w:rsidR="00BD550E" w:rsidRPr="00C70689" w:rsidRDefault="00BD550E" w:rsidP="00BD550E">
            <w:pPr>
              <w:pStyle w:val="TableParagraph"/>
              <w:ind w:left="14" w:right="7"/>
              <w:rPr>
                <w:sz w:val="24"/>
                <w:szCs w:val="24"/>
              </w:rPr>
            </w:pPr>
            <w:r w:rsidRPr="00C70689">
              <w:rPr>
                <w:spacing w:val="-10"/>
                <w:sz w:val="24"/>
                <w:szCs w:val="24"/>
              </w:rPr>
              <w:t>5</w:t>
            </w:r>
          </w:p>
        </w:tc>
        <w:tc>
          <w:tcPr>
            <w:tcW w:w="3119" w:type="dxa"/>
          </w:tcPr>
          <w:p w:rsidR="00BD550E" w:rsidRPr="00C70689" w:rsidRDefault="00BD550E" w:rsidP="00BD550E">
            <w:pPr>
              <w:pStyle w:val="TableParagraph"/>
              <w:rPr>
                <w:sz w:val="24"/>
                <w:szCs w:val="24"/>
              </w:rPr>
            </w:pPr>
            <w:r w:rsidRPr="00C70689">
              <w:rPr>
                <w:sz w:val="24"/>
                <w:szCs w:val="24"/>
              </w:rPr>
              <w:t>И.С.</w:t>
            </w:r>
            <w:r w:rsidRPr="00C70689">
              <w:rPr>
                <w:spacing w:val="1"/>
                <w:sz w:val="24"/>
                <w:szCs w:val="24"/>
              </w:rPr>
              <w:t xml:space="preserve"> </w:t>
            </w:r>
            <w:r w:rsidRPr="00C70689">
              <w:rPr>
                <w:sz w:val="24"/>
                <w:szCs w:val="24"/>
              </w:rPr>
              <w:t>Тургенев.</w:t>
            </w:r>
            <w:r w:rsidRPr="00C70689">
              <w:rPr>
                <w:spacing w:val="2"/>
                <w:sz w:val="24"/>
                <w:szCs w:val="24"/>
              </w:rPr>
              <w:t xml:space="preserve"> </w:t>
            </w:r>
            <w:r w:rsidRPr="00C70689">
              <w:rPr>
                <w:spacing w:val="-2"/>
                <w:sz w:val="24"/>
                <w:szCs w:val="24"/>
              </w:rPr>
              <w:t>Рассказ</w:t>
            </w:r>
          </w:p>
          <w:p w:rsidR="00BD550E" w:rsidRPr="00C70689" w:rsidRDefault="00BD550E" w:rsidP="00BD550E">
            <w:pPr>
              <w:pStyle w:val="TableParagraph"/>
              <w:spacing w:before="23"/>
              <w:ind w:right="524"/>
              <w:rPr>
                <w:sz w:val="24"/>
                <w:szCs w:val="24"/>
              </w:rPr>
            </w:pPr>
            <w:r w:rsidRPr="00C70689">
              <w:rPr>
                <w:sz w:val="24"/>
                <w:szCs w:val="24"/>
              </w:rPr>
              <w:t>«Муму».</w:t>
            </w:r>
            <w:r w:rsidRPr="00C70689">
              <w:rPr>
                <w:spacing w:val="-37"/>
                <w:sz w:val="24"/>
                <w:szCs w:val="24"/>
              </w:rPr>
              <w:t xml:space="preserve"> </w:t>
            </w:r>
            <w:r w:rsidRPr="00C70689">
              <w:rPr>
                <w:sz w:val="24"/>
                <w:szCs w:val="24"/>
              </w:rPr>
              <w:t>История создания,</w:t>
            </w:r>
            <w:r w:rsidRPr="00C70689">
              <w:rPr>
                <w:spacing w:val="-15"/>
                <w:sz w:val="24"/>
                <w:szCs w:val="24"/>
              </w:rPr>
              <w:t xml:space="preserve"> </w:t>
            </w:r>
            <w:r w:rsidRPr="00C70689">
              <w:rPr>
                <w:sz w:val="24"/>
                <w:szCs w:val="24"/>
              </w:rPr>
              <w:t>прототипы героев,</w:t>
            </w:r>
            <w:r w:rsidRPr="00C70689">
              <w:rPr>
                <w:spacing w:val="-15"/>
                <w:sz w:val="24"/>
                <w:szCs w:val="24"/>
              </w:rPr>
              <w:t xml:space="preserve"> </w:t>
            </w:r>
            <w:r w:rsidRPr="00C70689">
              <w:rPr>
                <w:sz w:val="24"/>
                <w:szCs w:val="24"/>
              </w:rPr>
              <w:t>проблематика произведения,</w:t>
            </w:r>
            <w:r w:rsidRPr="00C70689">
              <w:rPr>
                <w:spacing w:val="-37"/>
                <w:sz w:val="24"/>
                <w:szCs w:val="24"/>
              </w:rPr>
              <w:t xml:space="preserve"> </w:t>
            </w:r>
            <w:r w:rsidRPr="00C70689">
              <w:rPr>
                <w:sz w:val="24"/>
                <w:szCs w:val="24"/>
              </w:rPr>
              <w:t>сюжет</w:t>
            </w:r>
            <w:r w:rsidRPr="00C70689">
              <w:rPr>
                <w:spacing w:val="80"/>
                <w:sz w:val="24"/>
                <w:szCs w:val="24"/>
              </w:rPr>
              <w:t xml:space="preserve"> </w:t>
            </w:r>
            <w:r w:rsidRPr="00C70689">
              <w:rPr>
                <w:sz w:val="24"/>
                <w:szCs w:val="24"/>
              </w:rPr>
              <w:t>и</w:t>
            </w:r>
            <w:r w:rsidRPr="00C70689">
              <w:rPr>
                <w:spacing w:val="-3"/>
                <w:sz w:val="24"/>
                <w:szCs w:val="24"/>
              </w:rPr>
              <w:t xml:space="preserve"> </w:t>
            </w:r>
            <w:r w:rsidRPr="00C70689">
              <w:rPr>
                <w:sz w:val="24"/>
                <w:szCs w:val="24"/>
              </w:rPr>
              <w:t>композиция,</w:t>
            </w:r>
            <w:r w:rsidRPr="00C70689">
              <w:rPr>
                <w:spacing w:val="-22"/>
                <w:sz w:val="24"/>
                <w:szCs w:val="24"/>
              </w:rPr>
              <w:t xml:space="preserve"> </w:t>
            </w:r>
            <w:r w:rsidRPr="00C70689">
              <w:rPr>
                <w:sz w:val="24"/>
                <w:szCs w:val="24"/>
              </w:rPr>
              <w:t>система</w:t>
            </w:r>
          </w:p>
          <w:p w:rsidR="00BD550E" w:rsidRPr="00C70689" w:rsidRDefault="00BD550E" w:rsidP="00BD550E">
            <w:pPr>
              <w:pStyle w:val="TableParagraph"/>
              <w:spacing w:before="17"/>
              <w:rPr>
                <w:sz w:val="24"/>
                <w:szCs w:val="24"/>
              </w:rPr>
            </w:pPr>
            <w:r w:rsidRPr="00C70689">
              <w:rPr>
                <w:sz w:val="24"/>
                <w:szCs w:val="24"/>
              </w:rPr>
              <w:t>образов.</w:t>
            </w:r>
            <w:r w:rsidRPr="00C70689">
              <w:rPr>
                <w:spacing w:val="7"/>
                <w:sz w:val="24"/>
                <w:szCs w:val="24"/>
              </w:rPr>
              <w:t xml:space="preserve"> </w:t>
            </w:r>
            <w:r w:rsidRPr="00C70689">
              <w:rPr>
                <w:sz w:val="24"/>
                <w:szCs w:val="24"/>
              </w:rPr>
              <w:t>Образ</w:t>
            </w:r>
            <w:r w:rsidRPr="00C70689">
              <w:rPr>
                <w:spacing w:val="-10"/>
                <w:sz w:val="24"/>
                <w:szCs w:val="24"/>
              </w:rPr>
              <w:t xml:space="preserve"> </w:t>
            </w:r>
            <w:r w:rsidRPr="00C70689">
              <w:rPr>
                <w:spacing w:val="-2"/>
                <w:sz w:val="24"/>
                <w:szCs w:val="24"/>
              </w:rPr>
              <w:t>Герасима</w:t>
            </w:r>
          </w:p>
        </w:tc>
        <w:tc>
          <w:tcPr>
            <w:tcW w:w="7513" w:type="dxa"/>
          </w:tcPr>
          <w:p w:rsidR="00BD550E" w:rsidRPr="00C70689" w:rsidRDefault="00BD550E" w:rsidP="00BD550E">
            <w:pPr>
              <w:pStyle w:val="TableParagraph"/>
              <w:ind w:right="519"/>
              <w:rPr>
                <w:sz w:val="24"/>
                <w:szCs w:val="24"/>
              </w:rPr>
            </w:pPr>
            <w:r w:rsidRPr="00C70689">
              <w:rPr>
                <w:sz w:val="24"/>
                <w:szCs w:val="24"/>
              </w:rPr>
              <w:t>Выразительно читать рассказ, отвечать на вопросы,</w:t>
            </w:r>
            <w:r w:rsidRPr="00C70689">
              <w:rPr>
                <w:spacing w:val="-14"/>
                <w:sz w:val="24"/>
                <w:szCs w:val="24"/>
              </w:rPr>
              <w:t xml:space="preserve"> </w:t>
            </w:r>
            <w:r w:rsidRPr="00C70689">
              <w:rPr>
                <w:sz w:val="24"/>
                <w:szCs w:val="24"/>
              </w:rPr>
              <w:t>пересказывать</w:t>
            </w:r>
            <w:r w:rsidRPr="00C70689">
              <w:rPr>
                <w:spacing w:val="-11"/>
                <w:sz w:val="24"/>
                <w:szCs w:val="24"/>
              </w:rPr>
              <w:t xml:space="preserve"> </w:t>
            </w:r>
            <w:r w:rsidRPr="00C70689">
              <w:rPr>
                <w:sz w:val="24"/>
                <w:szCs w:val="24"/>
              </w:rPr>
              <w:t>(подробно</w:t>
            </w:r>
            <w:r w:rsidRPr="00C70689">
              <w:rPr>
                <w:spacing w:val="80"/>
                <w:sz w:val="24"/>
                <w:szCs w:val="24"/>
              </w:rPr>
              <w:t xml:space="preserve"> </w:t>
            </w:r>
            <w:r w:rsidRPr="00C70689">
              <w:rPr>
                <w:sz w:val="24"/>
                <w:szCs w:val="24"/>
              </w:rPr>
              <w:t>и сжато).</w:t>
            </w:r>
          </w:p>
          <w:p w:rsidR="00BD550E" w:rsidRPr="00C70689" w:rsidRDefault="00BD550E" w:rsidP="00BD550E">
            <w:pPr>
              <w:pStyle w:val="TableParagraph"/>
              <w:rPr>
                <w:sz w:val="24"/>
                <w:szCs w:val="24"/>
              </w:rPr>
            </w:pPr>
            <w:r w:rsidRPr="00C70689">
              <w:rPr>
                <w:sz w:val="24"/>
                <w:szCs w:val="24"/>
              </w:rPr>
              <w:t>Выделять наиболее</w:t>
            </w:r>
            <w:r w:rsidRPr="00C70689">
              <w:rPr>
                <w:spacing w:val="-7"/>
                <w:sz w:val="24"/>
                <w:szCs w:val="24"/>
              </w:rPr>
              <w:t xml:space="preserve"> </w:t>
            </w:r>
            <w:r w:rsidRPr="00C70689">
              <w:rPr>
                <w:sz w:val="24"/>
                <w:szCs w:val="24"/>
              </w:rPr>
              <w:t>яркие</w:t>
            </w:r>
            <w:r w:rsidRPr="00C70689">
              <w:rPr>
                <w:spacing w:val="-7"/>
                <w:sz w:val="24"/>
                <w:szCs w:val="24"/>
              </w:rPr>
              <w:t xml:space="preserve"> </w:t>
            </w:r>
            <w:r w:rsidRPr="00C70689">
              <w:rPr>
                <w:sz w:val="24"/>
                <w:szCs w:val="24"/>
              </w:rPr>
              <w:t xml:space="preserve">эпизоды </w:t>
            </w:r>
            <w:r w:rsidRPr="00C70689">
              <w:rPr>
                <w:spacing w:val="-2"/>
                <w:sz w:val="24"/>
                <w:szCs w:val="24"/>
              </w:rPr>
              <w:t>произведения.</w:t>
            </w:r>
          </w:p>
          <w:p w:rsidR="00BD550E" w:rsidRPr="00C70689" w:rsidRDefault="00BD550E" w:rsidP="00BD550E">
            <w:pPr>
              <w:pStyle w:val="TableParagraph"/>
              <w:rPr>
                <w:sz w:val="24"/>
                <w:szCs w:val="24"/>
              </w:rPr>
            </w:pPr>
            <w:r w:rsidRPr="00C70689">
              <w:rPr>
                <w:sz w:val="24"/>
                <w:szCs w:val="24"/>
              </w:rPr>
              <w:t>Составлять простой план рассказа. Определять</w:t>
            </w:r>
            <w:r w:rsidRPr="00C70689">
              <w:rPr>
                <w:spacing w:val="-10"/>
                <w:sz w:val="24"/>
                <w:szCs w:val="24"/>
              </w:rPr>
              <w:t xml:space="preserve"> </w:t>
            </w:r>
            <w:r w:rsidRPr="00C70689">
              <w:rPr>
                <w:sz w:val="24"/>
                <w:szCs w:val="24"/>
              </w:rPr>
              <w:t>тему, идею произведения. Характеризовать главных</w:t>
            </w:r>
            <w:r w:rsidRPr="00C70689">
              <w:rPr>
                <w:spacing w:val="-8"/>
                <w:sz w:val="24"/>
                <w:szCs w:val="24"/>
              </w:rPr>
              <w:t xml:space="preserve"> </w:t>
            </w:r>
            <w:r w:rsidRPr="00C70689">
              <w:rPr>
                <w:sz w:val="24"/>
                <w:szCs w:val="24"/>
              </w:rPr>
              <w:t>героев рассказа. Составлять устный портрет</w:t>
            </w:r>
            <w:r w:rsidRPr="00C70689">
              <w:rPr>
                <w:spacing w:val="-3"/>
                <w:sz w:val="24"/>
                <w:szCs w:val="24"/>
              </w:rPr>
              <w:t xml:space="preserve"> </w:t>
            </w:r>
            <w:r w:rsidRPr="00C70689">
              <w:rPr>
                <w:sz w:val="24"/>
                <w:szCs w:val="24"/>
              </w:rPr>
              <w:t>Герасима.</w:t>
            </w:r>
          </w:p>
          <w:p w:rsidR="00BD550E" w:rsidRPr="00C70689" w:rsidRDefault="00BD550E" w:rsidP="00BD550E">
            <w:pPr>
              <w:pStyle w:val="TableParagraph"/>
              <w:ind w:right="200"/>
              <w:rPr>
                <w:sz w:val="24"/>
                <w:szCs w:val="24"/>
              </w:rPr>
            </w:pPr>
            <w:r w:rsidRPr="00C70689">
              <w:rPr>
                <w:sz w:val="24"/>
                <w:szCs w:val="24"/>
              </w:rPr>
              <w:t>Определять</w:t>
            </w:r>
            <w:r w:rsidRPr="00C70689">
              <w:rPr>
                <w:spacing w:val="-12"/>
                <w:sz w:val="24"/>
                <w:szCs w:val="24"/>
              </w:rPr>
              <w:t xml:space="preserve"> </w:t>
            </w:r>
            <w:r w:rsidRPr="00C70689">
              <w:rPr>
                <w:sz w:val="24"/>
                <w:szCs w:val="24"/>
              </w:rPr>
              <w:t>роль пейзажных</w:t>
            </w:r>
            <w:r w:rsidRPr="00C70689">
              <w:rPr>
                <w:spacing w:val="-9"/>
                <w:sz w:val="24"/>
                <w:szCs w:val="24"/>
              </w:rPr>
              <w:t xml:space="preserve"> </w:t>
            </w:r>
            <w:r w:rsidRPr="00C70689">
              <w:rPr>
                <w:sz w:val="24"/>
                <w:szCs w:val="24"/>
              </w:rPr>
              <w:t xml:space="preserve">описаний. Писать сочинение по содержанию </w:t>
            </w:r>
            <w:r w:rsidRPr="00C70689">
              <w:rPr>
                <w:spacing w:val="-2"/>
                <w:sz w:val="24"/>
                <w:szCs w:val="24"/>
              </w:rPr>
              <w:t>рассказа</w:t>
            </w:r>
          </w:p>
        </w:tc>
      </w:tr>
      <w:tr w:rsidR="00BD550E" w:rsidRPr="00C70689" w:rsidTr="00BD550E">
        <w:trPr>
          <w:trHeight w:val="3105"/>
        </w:trPr>
        <w:tc>
          <w:tcPr>
            <w:tcW w:w="705" w:type="dxa"/>
          </w:tcPr>
          <w:p w:rsidR="00BD550E" w:rsidRPr="00C70689" w:rsidRDefault="00BD550E" w:rsidP="00BD550E">
            <w:pPr>
              <w:pStyle w:val="TableParagraph"/>
              <w:ind w:left="4" w:right="95"/>
              <w:rPr>
                <w:sz w:val="24"/>
                <w:szCs w:val="24"/>
              </w:rPr>
            </w:pPr>
            <w:r w:rsidRPr="00C70689">
              <w:rPr>
                <w:spacing w:val="-5"/>
                <w:sz w:val="24"/>
                <w:szCs w:val="24"/>
              </w:rPr>
              <w:t>4.2</w:t>
            </w:r>
          </w:p>
        </w:tc>
        <w:tc>
          <w:tcPr>
            <w:tcW w:w="3405" w:type="dxa"/>
          </w:tcPr>
          <w:p w:rsidR="00BD550E" w:rsidRPr="00C70689" w:rsidRDefault="00BD550E" w:rsidP="00BD550E">
            <w:pPr>
              <w:pStyle w:val="TableParagraph"/>
              <w:rPr>
                <w:sz w:val="24"/>
                <w:szCs w:val="24"/>
              </w:rPr>
            </w:pPr>
            <w:r w:rsidRPr="00C70689">
              <w:rPr>
                <w:sz w:val="24"/>
                <w:szCs w:val="24"/>
              </w:rPr>
              <w:t>Н.А.</w:t>
            </w:r>
            <w:r w:rsidRPr="00C70689">
              <w:rPr>
                <w:spacing w:val="-6"/>
                <w:sz w:val="24"/>
                <w:szCs w:val="24"/>
              </w:rPr>
              <w:t xml:space="preserve"> </w:t>
            </w:r>
            <w:r w:rsidRPr="00C70689">
              <w:rPr>
                <w:spacing w:val="-2"/>
                <w:sz w:val="24"/>
                <w:szCs w:val="24"/>
              </w:rPr>
              <w:t>Некрасов.</w:t>
            </w:r>
          </w:p>
          <w:p w:rsidR="00BD550E" w:rsidRPr="00C70689" w:rsidRDefault="00BD550E" w:rsidP="00BD550E">
            <w:pPr>
              <w:pStyle w:val="TableParagraph"/>
              <w:spacing w:before="23"/>
              <w:ind w:right="1246"/>
              <w:rPr>
                <w:sz w:val="24"/>
                <w:szCs w:val="24"/>
              </w:rPr>
            </w:pPr>
            <w:r w:rsidRPr="00C70689">
              <w:rPr>
                <w:spacing w:val="-2"/>
                <w:sz w:val="24"/>
                <w:szCs w:val="24"/>
              </w:rPr>
              <w:t xml:space="preserve">Стихотворения </w:t>
            </w:r>
            <w:r w:rsidRPr="00C70689">
              <w:rPr>
                <w:sz w:val="24"/>
                <w:szCs w:val="24"/>
              </w:rPr>
              <w:t>(не</w:t>
            </w:r>
            <w:r w:rsidRPr="00C70689">
              <w:rPr>
                <w:spacing w:val="-8"/>
                <w:sz w:val="24"/>
                <w:szCs w:val="24"/>
              </w:rPr>
              <w:t xml:space="preserve"> </w:t>
            </w:r>
            <w:r w:rsidRPr="00C70689">
              <w:rPr>
                <w:sz w:val="24"/>
                <w:szCs w:val="24"/>
              </w:rPr>
              <w:t>менее двух).</w:t>
            </w:r>
          </w:p>
          <w:p w:rsidR="00BD550E" w:rsidRPr="00C70689" w:rsidRDefault="00BD550E" w:rsidP="00BD550E">
            <w:pPr>
              <w:pStyle w:val="TableParagraph"/>
              <w:rPr>
                <w:sz w:val="24"/>
                <w:szCs w:val="24"/>
              </w:rPr>
            </w:pPr>
            <w:r w:rsidRPr="00C70689">
              <w:rPr>
                <w:sz w:val="24"/>
                <w:szCs w:val="24"/>
              </w:rPr>
              <w:t>Поэма</w:t>
            </w:r>
            <w:r w:rsidRPr="00C70689">
              <w:rPr>
                <w:spacing w:val="6"/>
                <w:sz w:val="24"/>
                <w:szCs w:val="24"/>
              </w:rPr>
              <w:t xml:space="preserve"> </w:t>
            </w:r>
            <w:r w:rsidRPr="00C70689">
              <w:rPr>
                <w:sz w:val="24"/>
                <w:szCs w:val="24"/>
              </w:rPr>
              <w:t xml:space="preserve">«Мороз. </w:t>
            </w:r>
            <w:r w:rsidRPr="00C70689">
              <w:rPr>
                <w:spacing w:val="-2"/>
                <w:sz w:val="24"/>
                <w:szCs w:val="24"/>
              </w:rPr>
              <w:t>Красный</w:t>
            </w:r>
          </w:p>
          <w:p w:rsidR="00BD550E" w:rsidRPr="00C70689" w:rsidRDefault="00BD550E" w:rsidP="00BD550E">
            <w:pPr>
              <w:pStyle w:val="TableParagraph"/>
              <w:spacing w:before="23"/>
              <w:rPr>
                <w:sz w:val="24"/>
                <w:szCs w:val="24"/>
              </w:rPr>
            </w:pPr>
            <w:r w:rsidRPr="00C70689">
              <w:rPr>
                <w:sz w:val="24"/>
                <w:szCs w:val="24"/>
              </w:rPr>
              <w:t>нос»</w:t>
            </w:r>
            <w:r w:rsidRPr="00C70689">
              <w:rPr>
                <w:spacing w:val="-1"/>
                <w:sz w:val="24"/>
                <w:szCs w:val="24"/>
              </w:rPr>
              <w:t xml:space="preserve"> </w:t>
            </w:r>
            <w:r w:rsidRPr="00C70689">
              <w:rPr>
                <w:spacing w:val="-2"/>
                <w:sz w:val="24"/>
                <w:szCs w:val="24"/>
              </w:rPr>
              <w:t>(фрагмент)</w:t>
            </w:r>
          </w:p>
        </w:tc>
        <w:tc>
          <w:tcPr>
            <w:tcW w:w="418" w:type="dxa"/>
          </w:tcPr>
          <w:p w:rsidR="00BD550E" w:rsidRPr="00C70689" w:rsidRDefault="00BD550E" w:rsidP="00BD550E">
            <w:pPr>
              <w:pStyle w:val="TableParagraph"/>
              <w:ind w:left="14" w:right="7"/>
              <w:rPr>
                <w:sz w:val="24"/>
                <w:szCs w:val="24"/>
              </w:rPr>
            </w:pPr>
            <w:r w:rsidRPr="00C70689">
              <w:rPr>
                <w:spacing w:val="-10"/>
                <w:sz w:val="24"/>
                <w:szCs w:val="24"/>
              </w:rPr>
              <w:t>3</w:t>
            </w:r>
          </w:p>
        </w:tc>
        <w:tc>
          <w:tcPr>
            <w:tcW w:w="3119" w:type="dxa"/>
          </w:tcPr>
          <w:p w:rsidR="00BD550E" w:rsidRPr="00C70689" w:rsidRDefault="00BD550E" w:rsidP="00BD550E">
            <w:pPr>
              <w:pStyle w:val="TableParagraph"/>
              <w:rPr>
                <w:sz w:val="24"/>
                <w:szCs w:val="24"/>
              </w:rPr>
            </w:pPr>
            <w:r w:rsidRPr="00C70689">
              <w:rPr>
                <w:sz w:val="24"/>
                <w:szCs w:val="24"/>
              </w:rPr>
              <w:t>Н.А.</w:t>
            </w:r>
            <w:r w:rsidRPr="00C70689">
              <w:rPr>
                <w:spacing w:val="-6"/>
                <w:sz w:val="24"/>
                <w:szCs w:val="24"/>
              </w:rPr>
              <w:t xml:space="preserve"> </w:t>
            </w:r>
            <w:r w:rsidRPr="00C70689">
              <w:rPr>
                <w:spacing w:val="-2"/>
                <w:sz w:val="24"/>
                <w:szCs w:val="24"/>
              </w:rPr>
              <w:t>Некрасов.</w:t>
            </w:r>
          </w:p>
          <w:p w:rsidR="00BD550E" w:rsidRPr="00C70689" w:rsidRDefault="00BD550E" w:rsidP="00BD550E">
            <w:pPr>
              <w:pStyle w:val="TableParagraph"/>
              <w:spacing w:before="23"/>
              <w:rPr>
                <w:sz w:val="24"/>
                <w:szCs w:val="24"/>
              </w:rPr>
            </w:pPr>
            <w:r w:rsidRPr="00C70689">
              <w:rPr>
                <w:sz w:val="24"/>
                <w:szCs w:val="24"/>
              </w:rPr>
              <w:t>Стихотворения</w:t>
            </w:r>
            <w:r w:rsidRPr="00C70689">
              <w:rPr>
                <w:spacing w:val="-18"/>
                <w:sz w:val="24"/>
                <w:szCs w:val="24"/>
              </w:rPr>
              <w:t xml:space="preserve"> </w:t>
            </w:r>
            <w:r w:rsidRPr="00C70689">
              <w:rPr>
                <w:sz w:val="24"/>
                <w:szCs w:val="24"/>
              </w:rPr>
              <w:t>(не</w:t>
            </w:r>
            <w:r w:rsidRPr="00C70689">
              <w:rPr>
                <w:spacing w:val="-13"/>
                <w:sz w:val="24"/>
                <w:szCs w:val="24"/>
              </w:rPr>
              <w:t xml:space="preserve"> </w:t>
            </w:r>
            <w:r w:rsidRPr="00C70689">
              <w:rPr>
                <w:sz w:val="24"/>
                <w:szCs w:val="24"/>
              </w:rPr>
              <w:t>менее двух).</w:t>
            </w:r>
            <w:r w:rsidRPr="00C70689">
              <w:rPr>
                <w:spacing w:val="-15"/>
                <w:sz w:val="24"/>
                <w:szCs w:val="24"/>
              </w:rPr>
              <w:t xml:space="preserve"> </w:t>
            </w:r>
            <w:r w:rsidRPr="00C70689">
              <w:rPr>
                <w:sz w:val="24"/>
                <w:szCs w:val="24"/>
              </w:rPr>
              <w:t>«Крестьянские дети», «Школьник»</w:t>
            </w:r>
            <w:r w:rsidRPr="00C70689">
              <w:rPr>
                <w:spacing w:val="-21"/>
                <w:sz w:val="24"/>
                <w:szCs w:val="24"/>
              </w:rPr>
              <w:t xml:space="preserve"> </w:t>
            </w:r>
            <w:r w:rsidRPr="00C70689">
              <w:rPr>
                <w:sz w:val="24"/>
                <w:szCs w:val="24"/>
              </w:rPr>
              <w:t>и др. Тема, идея, содержание, детские образы.</w:t>
            </w:r>
          </w:p>
          <w:p w:rsidR="00BD550E" w:rsidRPr="00C70689" w:rsidRDefault="00BD550E" w:rsidP="00BD550E">
            <w:pPr>
              <w:pStyle w:val="TableParagraph"/>
              <w:spacing w:before="1"/>
              <w:rPr>
                <w:sz w:val="24"/>
                <w:szCs w:val="24"/>
              </w:rPr>
            </w:pPr>
            <w:r w:rsidRPr="00C70689">
              <w:rPr>
                <w:sz w:val="24"/>
                <w:szCs w:val="24"/>
              </w:rPr>
              <w:t>Поэма «Мороз, Красный нос»</w:t>
            </w:r>
            <w:r w:rsidRPr="00C70689">
              <w:rPr>
                <w:spacing w:val="7"/>
                <w:sz w:val="24"/>
                <w:szCs w:val="24"/>
              </w:rPr>
              <w:t xml:space="preserve"> </w:t>
            </w:r>
            <w:r w:rsidRPr="00C70689">
              <w:rPr>
                <w:sz w:val="24"/>
                <w:szCs w:val="24"/>
              </w:rPr>
              <w:t>(фрагмент).</w:t>
            </w:r>
            <w:r w:rsidRPr="00C70689">
              <w:rPr>
                <w:spacing w:val="-14"/>
                <w:sz w:val="24"/>
                <w:szCs w:val="24"/>
              </w:rPr>
              <w:t xml:space="preserve"> </w:t>
            </w:r>
            <w:r w:rsidRPr="00C70689">
              <w:rPr>
                <w:spacing w:val="-2"/>
                <w:sz w:val="24"/>
                <w:szCs w:val="24"/>
              </w:rPr>
              <w:t>Анализ</w:t>
            </w:r>
          </w:p>
          <w:p w:rsidR="00BD550E" w:rsidRDefault="00BD550E" w:rsidP="00BD550E">
            <w:pPr>
              <w:pStyle w:val="TableParagraph"/>
              <w:spacing w:before="16"/>
              <w:rPr>
                <w:spacing w:val="-2"/>
                <w:sz w:val="24"/>
                <w:szCs w:val="24"/>
              </w:rPr>
            </w:pPr>
            <w:r w:rsidRPr="00C70689">
              <w:rPr>
                <w:spacing w:val="2"/>
                <w:sz w:val="24"/>
                <w:szCs w:val="24"/>
              </w:rPr>
              <w:t>произведения.</w:t>
            </w:r>
            <w:r w:rsidRPr="00C70689">
              <w:rPr>
                <w:spacing w:val="-27"/>
                <w:sz w:val="24"/>
                <w:szCs w:val="24"/>
              </w:rPr>
              <w:t xml:space="preserve"> </w:t>
            </w:r>
            <w:r w:rsidRPr="00C70689">
              <w:rPr>
                <w:spacing w:val="-2"/>
                <w:sz w:val="24"/>
                <w:szCs w:val="24"/>
              </w:rPr>
              <w:t>Тематика,</w:t>
            </w:r>
          </w:p>
          <w:p w:rsidR="00BD550E" w:rsidRPr="00C70689" w:rsidRDefault="00BD550E" w:rsidP="00BD550E">
            <w:pPr>
              <w:pStyle w:val="TableParagraph"/>
              <w:rPr>
                <w:sz w:val="24"/>
                <w:szCs w:val="24"/>
              </w:rPr>
            </w:pPr>
            <w:r w:rsidRPr="00C70689">
              <w:rPr>
                <w:sz w:val="24"/>
                <w:szCs w:val="24"/>
              </w:rPr>
              <w:t>проблематика,</w:t>
            </w:r>
            <w:r w:rsidRPr="00C70689">
              <w:rPr>
                <w:spacing w:val="-1"/>
                <w:sz w:val="24"/>
                <w:szCs w:val="24"/>
              </w:rPr>
              <w:t xml:space="preserve"> </w:t>
            </w:r>
            <w:r w:rsidRPr="00C70689">
              <w:rPr>
                <w:spacing w:val="-2"/>
                <w:sz w:val="24"/>
                <w:szCs w:val="24"/>
              </w:rPr>
              <w:t>система</w:t>
            </w:r>
          </w:p>
          <w:p w:rsidR="00BD550E" w:rsidRPr="00C70689" w:rsidRDefault="00BD550E" w:rsidP="00BD550E">
            <w:pPr>
              <w:pStyle w:val="TableParagraph"/>
              <w:spacing w:before="16"/>
              <w:rPr>
                <w:sz w:val="24"/>
                <w:szCs w:val="24"/>
              </w:rPr>
            </w:pPr>
            <w:r w:rsidRPr="00C70689">
              <w:rPr>
                <w:spacing w:val="-2"/>
                <w:sz w:val="24"/>
                <w:szCs w:val="24"/>
              </w:rPr>
              <w:t>образов</w:t>
            </w:r>
          </w:p>
        </w:tc>
        <w:tc>
          <w:tcPr>
            <w:tcW w:w="7513" w:type="dxa"/>
          </w:tcPr>
          <w:p w:rsidR="00BD550E" w:rsidRPr="00C70689" w:rsidRDefault="00BD550E" w:rsidP="00BD550E">
            <w:pPr>
              <w:pStyle w:val="TableParagraph"/>
              <w:rPr>
                <w:sz w:val="24"/>
                <w:szCs w:val="24"/>
              </w:rPr>
            </w:pPr>
            <w:r w:rsidRPr="00C70689">
              <w:rPr>
                <w:sz w:val="24"/>
                <w:szCs w:val="24"/>
              </w:rPr>
              <w:t>Выразительно</w:t>
            </w:r>
            <w:r w:rsidRPr="00C70689">
              <w:rPr>
                <w:spacing w:val="-9"/>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поэтический</w:t>
            </w:r>
            <w:r w:rsidRPr="00C70689">
              <w:rPr>
                <w:spacing w:val="-21"/>
                <w:sz w:val="24"/>
                <w:szCs w:val="24"/>
              </w:rPr>
              <w:t xml:space="preserve"> </w:t>
            </w:r>
            <w:r w:rsidRPr="00C70689">
              <w:rPr>
                <w:spacing w:val="-2"/>
                <w:sz w:val="24"/>
                <w:szCs w:val="24"/>
              </w:rPr>
              <w:t>текст,</w:t>
            </w:r>
          </w:p>
          <w:p w:rsidR="00BD550E" w:rsidRPr="00C70689" w:rsidRDefault="00BD550E" w:rsidP="00BD550E">
            <w:pPr>
              <w:pStyle w:val="TableParagraph"/>
              <w:spacing w:before="23"/>
              <w:ind w:right="614"/>
              <w:rPr>
                <w:sz w:val="24"/>
                <w:szCs w:val="24"/>
              </w:rPr>
            </w:pPr>
            <w:r w:rsidRPr="00C70689">
              <w:rPr>
                <w:sz w:val="24"/>
                <w:szCs w:val="24"/>
              </w:rPr>
              <w:t>в</w:t>
            </w:r>
            <w:r w:rsidRPr="00C70689">
              <w:rPr>
                <w:spacing w:val="79"/>
                <w:w w:val="150"/>
                <w:sz w:val="24"/>
                <w:szCs w:val="24"/>
              </w:rPr>
              <w:t xml:space="preserve"> </w:t>
            </w:r>
            <w:r w:rsidRPr="00C70689">
              <w:rPr>
                <w:sz w:val="24"/>
                <w:szCs w:val="24"/>
              </w:rPr>
              <w:t>том</w:t>
            </w:r>
            <w:r w:rsidRPr="00C70689">
              <w:rPr>
                <w:spacing w:val="77"/>
                <w:w w:val="150"/>
                <w:sz w:val="24"/>
                <w:szCs w:val="24"/>
              </w:rPr>
              <w:t xml:space="preserve"> </w:t>
            </w:r>
            <w:r w:rsidRPr="00C70689">
              <w:rPr>
                <w:sz w:val="24"/>
                <w:szCs w:val="24"/>
              </w:rPr>
              <w:t>числе</w:t>
            </w:r>
            <w:r w:rsidRPr="00C70689">
              <w:rPr>
                <w:spacing w:val="58"/>
                <w:w w:val="150"/>
                <w:sz w:val="24"/>
                <w:szCs w:val="24"/>
              </w:rPr>
              <w:t xml:space="preserve"> </w:t>
            </w:r>
            <w:r w:rsidRPr="00C70689">
              <w:rPr>
                <w:sz w:val="24"/>
                <w:szCs w:val="24"/>
              </w:rPr>
              <w:t>по</w:t>
            </w:r>
            <w:r w:rsidRPr="00C70689">
              <w:rPr>
                <w:spacing w:val="33"/>
                <w:sz w:val="24"/>
                <w:szCs w:val="24"/>
              </w:rPr>
              <w:t xml:space="preserve">  </w:t>
            </w:r>
            <w:r w:rsidRPr="00C70689">
              <w:rPr>
                <w:sz w:val="24"/>
                <w:szCs w:val="24"/>
              </w:rPr>
              <w:t>ролям.</w:t>
            </w:r>
            <w:r w:rsidRPr="00C70689">
              <w:rPr>
                <w:spacing w:val="80"/>
                <w:w w:val="150"/>
                <w:sz w:val="24"/>
                <w:szCs w:val="24"/>
              </w:rPr>
              <w:t xml:space="preserve"> </w:t>
            </w:r>
            <w:r w:rsidRPr="00C70689">
              <w:rPr>
                <w:sz w:val="24"/>
                <w:szCs w:val="24"/>
              </w:rPr>
              <w:t>Определять</w:t>
            </w:r>
            <w:r w:rsidRPr="00C70689">
              <w:rPr>
                <w:spacing w:val="-20"/>
                <w:sz w:val="24"/>
                <w:szCs w:val="24"/>
              </w:rPr>
              <w:t xml:space="preserve"> </w:t>
            </w:r>
            <w:r w:rsidRPr="00C70689">
              <w:rPr>
                <w:sz w:val="24"/>
                <w:szCs w:val="24"/>
              </w:rPr>
              <w:t>тематическое</w:t>
            </w:r>
            <w:r w:rsidRPr="00C70689">
              <w:rPr>
                <w:spacing w:val="-15"/>
                <w:sz w:val="24"/>
                <w:szCs w:val="24"/>
              </w:rPr>
              <w:t xml:space="preserve"> </w:t>
            </w:r>
            <w:r w:rsidRPr="00C70689">
              <w:rPr>
                <w:sz w:val="24"/>
                <w:szCs w:val="24"/>
              </w:rPr>
              <w:t xml:space="preserve">содержание </w:t>
            </w:r>
            <w:r w:rsidRPr="00C70689">
              <w:rPr>
                <w:spacing w:val="-2"/>
                <w:sz w:val="24"/>
                <w:szCs w:val="24"/>
              </w:rPr>
              <w:t>стихотворения.</w:t>
            </w:r>
          </w:p>
          <w:p w:rsidR="00BD550E" w:rsidRPr="00C70689" w:rsidRDefault="00BD550E" w:rsidP="00BD550E">
            <w:pPr>
              <w:pStyle w:val="TableParagraph"/>
              <w:rPr>
                <w:sz w:val="24"/>
                <w:szCs w:val="24"/>
              </w:rPr>
            </w:pPr>
            <w:r w:rsidRPr="00C70689">
              <w:rPr>
                <w:sz w:val="24"/>
                <w:szCs w:val="24"/>
              </w:rPr>
              <w:t>Характеризовать главных</w:t>
            </w:r>
            <w:r w:rsidRPr="00C70689">
              <w:rPr>
                <w:spacing w:val="-14"/>
                <w:sz w:val="24"/>
                <w:szCs w:val="24"/>
              </w:rPr>
              <w:t xml:space="preserve"> </w:t>
            </w:r>
            <w:r w:rsidRPr="00C70689">
              <w:rPr>
                <w:sz w:val="24"/>
                <w:szCs w:val="24"/>
              </w:rPr>
              <w:t>героев, лирического</w:t>
            </w:r>
            <w:r w:rsidRPr="00C70689">
              <w:rPr>
                <w:spacing w:val="-14"/>
                <w:sz w:val="24"/>
                <w:szCs w:val="24"/>
              </w:rPr>
              <w:t xml:space="preserve"> </w:t>
            </w:r>
            <w:r w:rsidRPr="00C70689">
              <w:rPr>
                <w:sz w:val="24"/>
                <w:szCs w:val="24"/>
              </w:rPr>
              <w:t>героя (автора).</w:t>
            </w:r>
          </w:p>
          <w:p w:rsidR="00BD550E" w:rsidRPr="00C70689" w:rsidRDefault="00BD550E" w:rsidP="00BD550E">
            <w:pPr>
              <w:pStyle w:val="TableParagraph"/>
              <w:rPr>
                <w:sz w:val="24"/>
                <w:szCs w:val="24"/>
              </w:rPr>
            </w:pPr>
            <w:r w:rsidRPr="00C70689">
              <w:rPr>
                <w:sz w:val="24"/>
                <w:szCs w:val="24"/>
              </w:rPr>
              <w:t>Определять</w:t>
            </w:r>
            <w:r w:rsidRPr="00C70689">
              <w:rPr>
                <w:spacing w:val="-12"/>
                <w:sz w:val="24"/>
                <w:szCs w:val="24"/>
              </w:rPr>
              <w:t xml:space="preserve"> </w:t>
            </w:r>
            <w:r w:rsidRPr="00C70689">
              <w:rPr>
                <w:sz w:val="24"/>
                <w:szCs w:val="24"/>
              </w:rPr>
              <w:t>отношение</w:t>
            </w:r>
            <w:r w:rsidRPr="00C70689">
              <w:rPr>
                <w:spacing w:val="-8"/>
                <w:sz w:val="24"/>
                <w:szCs w:val="24"/>
              </w:rPr>
              <w:t xml:space="preserve"> </w:t>
            </w:r>
            <w:r w:rsidRPr="00C70689">
              <w:rPr>
                <w:sz w:val="24"/>
                <w:szCs w:val="24"/>
              </w:rPr>
              <w:t>автора</w:t>
            </w:r>
            <w:r w:rsidRPr="00C70689">
              <w:rPr>
                <w:spacing w:val="-8"/>
                <w:sz w:val="24"/>
                <w:szCs w:val="24"/>
              </w:rPr>
              <w:t xml:space="preserve"> </w:t>
            </w:r>
            <w:r w:rsidRPr="00C70689">
              <w:rPr>
                <w:sz w:val="24"/>
                <w:szCs w:val="24"/>
              </w:rPr>
              <w:t>к</w:t>
            </w:r>
            <w:r w:rsidRPr="00C70689">
              <w:rPr>
                <w:spacing w:val="-3"/>
                <w:sz w:val="24"/>
                <w:szCs w:val="24"/>
              </w:rPr>
              <w:t xml:space="preserve"> </w:t>
            </w:r>
            <w:r w:rsidRPr="00C70689">
              <w:rPr>
                <w:sz w:val="24"/>
                <w:szCs w:val="24"/>
              </w:rPr>
              <w:t>детям. Выявлять средства художественной</w:t>
            </w:r>
          </w:p>
          <w:p w:rsidR="00BD550E" w:rsidRDefault="00BD550E" w:rsidP="00BD550E">
            <w:pPr>
              <w:pStyle w:val="TableParagraph"/>
              <w:spacing w:before="14"/>
              <w:rPr>
                <w:spacing w:val="-2"/>
                <w:sz w:val="24"/>
                <w:szCs w:val="24"/>
              </w:rPr>
            </w:pPr>
            <w:r w:rsidRPr="00C70689">
              <w:rPr>
                <w:spacing w:val="-2"/>
                <w:sz w:val="24"/>
                <w:szCs w:val="24"/>
              </w:rPr>
              <w:t>выразительности.</w:t>
            </w:r>
          </w:p>
          <w:p w:rsidR="00BD550E" w:rsidRPr="00C70689" w:rsidRDefault="00BD550E" w:rsidP="00BD550E">
            <w:pPr>
              <w:pStyle w:val="TableParagraph"/>
              <w:spacing w:before="14"/>
              <w:rPr>
                <w:sz w:val="24"/>
                <w:szCs w:val="24"/>
              </w:rPr>
            </w:pPr>
            <w:r w:rsidRPr="00C70689">
              <w:rPr>
                <w:sz w:val="24"/>
                <w:szCs w:val="24"/>
              </w:rPr>
              <w:t>Заучивать</w:t>
            </w:r>
            <w:r w:rsidRPr="00C70689">
              <w:rPr>
                <w:spacing w:val="1"/>
                <w:sz w:val="24"/>
                <w:szCs w:val="24"/>
              </w:rPr>
              <w:t xml:space="preserve"> </w:t>
            </w:r>
            <w:r w:rsidRPr="00C70689">
              <w:rPr>
                <w:sz w:val="24"/>
                <w:szCs w:val="24"/>
              </w:rPr>
              <w:t>стихотворение</w:t>
            </w:r>
            <w:r w:rsidRPr="00C70689">
              <w:rPr>
                <w:spacing w:val="-16"/>
                <w:sz w:val="24"/>
                <w:szCs w:val="24"/>
              </w:rPr>
              <w:t xml:space="preserve"> </w:t>
            </w:r>
            <w:r w:rsidRPr="00C70689">
              <w:rPr>
                <w:spacing w:val="-2"/>
                <w:sz w:val="24"/>
                <w:szCs w:val="24"/>
              </w:rPr>
              <w:t>наизусть</w:t>
            </w:r>
          </w:p>
        </w:tc>
      </w:tr>
    </w:tbl>
    <w:p w:rsidR="00075590" w:rsidRPr="00C70689" w:rsidRDefault="00075590" w:rsidP="00C70689">
      <w:pPr>
        <w:pStyle w:val="a3"/>
        <w:spacing w:before="8"/>
        <w:ind w:left="0"/>
        <w:jc w:val="left"/>
        <w:rPr>
          <w:sz w:val="24"/>
          <w:szCs w:val="24"/>
        </w:rPr>
      </w:pPr>
    </w:p>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tbl>
      <w:tblPr>
        <w:tblStyle w:val="TableNormal"/>
        <w:tblpPr w:leftFromText="180" w:rightFromText="180" w:vertAnchor="text" w:horzAnchor="margin" w:tblpY="33"/>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277"/>
        <w:gridCol w:w="2976"/>
        <w:gridCol w:w="7202"/>
      </w:tblGrid>
      <w:tr w:rsidR="00BD550E" w:rsidRPr="00C70689" w:rsidTr="00BD550E">
        <w:trPr>
          <w:trHeight w:val="3384"/>
        </w:trPr>
        <w:tc>
          <w:tcPr>
            <w:tcW w:w="705" w:type="dxa"/>
          </w:tcPr>
          <w:p w:rsidR="00BD550E" w:rsidRPr="00C70689" w:rsidRDefault="00BD550E" w:rsidP="00BD550E">
            <w:pPr>
              <w:pStyle w:val="TableParagraph"/>
              <w:ind w:left="4" w:right="95"/>
              <w:rPr>
                <w:sz w:val="24"/>
                <w:szCs w:val="24"/>
              </w:rPr>
            </w:pPr>
            <w:r w:rsidRPr="00C70689">
              <w:rPr>
                <w:spacing w:val="-5"/>
                <w:sz w:val="24"/>
                <w:szCs w:val="24"/>
              </w:rPr>
              <w:lastRenderedPageBreak/>
              <w:t>4.3</w:t>
            </w:r>
          </w:p>
        </w:tc>
        <w:tc>
          <w:tcPr>
            <w:tcW w:w="3405" w:type="dxa"/>
          </w:tcPr>
          <w:p w:rsidR="00BD550E" w:rsidRPr="00C70689" w:rsidRDefault="00BD550E" w:rsidP="00BD550E">
            <w:pPr>
              <w:pStyle w:val="TableParagraph"/>
              <w:rPr>
                <w:sz w:val="24"/>
                <w:szCs w:val="24"/>
              </w:rPr>
            </w:pPr>
            <w:r w:rsidRPr="00C70689">
              <w:rPr>
                <w:sz w:val="24"/>
                <w:szCs w:val="24"/>
              </w:rPr>
              <w:t>Л.Н.</w:t>
            </w:r>
            <w:r w:rsidRPr="00C70689">
              <w:rPr>
                <w:spacing w:val="-5"/>
                <w:sz w:val="24"/>
                <w:szCs w:val="24"/>
              </w:rPr>
              <w:t xml:space="preserve"> </w:t>
            </w:r>
            <w:r w:rsidRPr="00C70689">
              <w:rPr>
                <w:sz w:val="24"/>
                <w:szCs w:val="24"/>
              </w:rPr>
              <w:t>Толстой.</w:t>
            </w:r>
            <w:r w:rsidRPr="00C70689">
              <w:rPr>
                <w:spacing w:val="-5"/>
                <w:sz w:val="24"/>
                <w:szCs w:val="24"/>
              </w:rPr>
              <w:t xml:space="preserve"> </w:t>
            </w:r>
            <w:r w:rsidRPr="00C70689">
              <w:rPr>
                <w:spacing w:val="-2"/>
                <w:sz w:val="24"/>
                <w:szCs w:val="24"/>
              </w:rPr>
              <w:t>Рассказ</w:t>
            </w:r>
          </w:p>
          <w:p w:rsidR="00BD550E" w:rsidRPr="00C70689" w:rsidRDefault="00BD550E" w:rsidP="00BD550E">
            <w:pPr>
              <w:pStyle w:val="TableParagraph"/>
              <w:spacing w:before="23"/>
              <w:rPr>
                <w:sz w:val="24"/>
                <w:szCs w:val="24"/>
              </w:rPr>
            </w:pPr>
            <w:r w:rsidRPr="00C70689">
              <w:rPr>
                <w:sz w:val="24"/>
                <w:szCs w:val="24"/>
              </w:rPr>
              <w:t>«Кавказский</w:t>
            </w:r>
            <w:r w:rsidRPr="00C70689">
              <w:rPr>
                <w:spacing w:val="3"/>
                <w:sz w:val="24"/>
                <w:szCs w:val="24"/>
              </w:rPr>
              <w:t xml:space="preserve"> </w:t>
            </w:r>
            <w:r w:rsidRPr="00C70689">
              <w:rPr>
                <w:spacing w:val="-2"/>
                <w:sz w:val="24"/>
                <w:szCs w:val="24"/>
              </w:rPr>
              <w:t>пленник»</w:t>
            </w:r>
          </w:p>
        </w:tc>
        <w:tc>
          <w:tcPr>
            <w:tcW w:w="277" w:type="dxa"/>
          </w:tcPr>
          <w:p w:rsidR="00BD550E" w:rsidRPr="00C70689" w:rsidRDefault="00BD550E" w:rsidP="00BD550E">
            <w:pPr>
              <w:pStyle w:val="TableParagraph"/>
              <w:ind w:left="14" w:right="7"/>
              <w:rPr>
                <w:sz w:val="24"/>
                <w:szCs w:val="24"/>
              </w:rPr>
            </w:pPr>
            <w:r w:rsidRPr="00C70689">
              <w:rPr>
                <w:spacing w:val="-10"/>
                <w:sz w:val="24"/>
                <w:szCs w:val="24"/>
              </w:rPr>
              <w:t>5</w:t>
            </w:r>
          </w:p>
        </w:tc>
        <w:tc>
          <w:tcPr>
            <w:tcW w:w="2976" w:type="dxa"/>
          </w:tcPr>
          <w:p w:rsidR="00BD550E" w:rsidRPr="00C70689" w:rsidRDefault="00BD550E" w:rsidP="00BD550E">
            <w:pPr>
              <w:pStyle w:val="TableParagraph"/>
              <w:rPr>
                <w:sz w:val="24"/>
                <w:szCs w:val="24"/>
              </w:rPr>
            </w:pPr>
            <w:r w:rsidRPr="00C70689">
              <w:rPr>
                <w:sz w:val="24"/>
                <w:szCs w:val="24"/>
              </w:rPr>
              <w:t>Л.Н.</w:t>
            </w:r>
            <w:r w:rsidRPr="00C70689">
              <w:rPr>
                <w:spacing w:val="-5"/>
                <w:sz w:val="24"/>
                <w:szCs w:val="24"/>
              </w:rPr>
              <w:t xml:space="preserve"> </w:t>
            </w:r>
            <w:r w:rsidRPr="00C70689">
              <w:rPr>
                <w:sz w:val="24"/>
                <w:szCs w:val="24"/>
              </w:rPr>
              <w:t>Толстой.</w:t>
            </w:r>
            <w:r w:rsidRPr="00C70689">
              <w:rPr>
                <w:spacing w:val="-5"/>
                <w:sz w:val="24"/>
                <w:szCs w:val="24"/>
              </w:rPr>
              <w:t xml:space="preserve"> </w:t>
            </w:r>
            <w:r w:rsidRPr="00C70689">
              <w:rPr>
                <w:spacing w:val="-2"/>
                <w:sz w:val="24"/>
                <w:szCs w:val="24"/>
              </w:rPr>
              <w:t>Рассказ</w:t>
            </w:r>
          </w:p>
          <w:p w:rsidR="00BD550E" w:rsidRPr="00C70689" w:rsidRDefault="00BD550E" w:rsidP="00BD550E">
            <w:pPr>
              <w:pStyle w:val="TableParagraph"/>
              <w:spacing w:before="23"/>
              <w:ind w:right="84"/>
              <w:rPr>
                <w:sz w:val="24"/>
                <w:szCs w:val="24"/>
              </w:rPr>
            </w:pPr>
            <w:r w:rsidRPr="00C70689">
              <w:rPr>
                <w:sz w:val="24"/>
                <w:szCs w:val="24"/>
              </w:rPr>
              <w:t>«Кавказский</w:t>
            </w:r>
            <w:r w:rsidRPr="00C70689">
              <w:rPr>
                <w:spacing w:val="-27"/>
                <w:sz w:val="24"/>
                <w:szCs w:val="24"/>
              </w:rPr>
              <w:t xml:space="preserve"> </w:t>
            </w:r>
            <w:r w:rsidRPr="00C70689">
              <w:rPr>
                <w:sz w:val="24"/>
                <w:szCs w:val="24"/>
              </w:rPr>
              <w:t>пленник»: историческая</w:t>
            </w:r>
            <w:r w:rsidRPr="00C70689">
              <w:rPr>
                <w:spacing w:val="-15"/>
                <w:sz w:val="24"/>
                <w:szCs w:val="24"/>
              </w:rPr>
              <w:t xml:space="preserve"> </w:t>
            </w:r>
            <w:r w:rsidRPr="00C70689">
              <w:rPr>
                <w:sz w:val="24"/>
                <w:szCs w:val="24"/>
              </w:rPr>
              <w:t xml:space="preserve">основа, рассказ-быль, тема, идея. Жилин и Костылин: </w:t>
            </w:r>
            <w:r w:rsidRPr="00C70689">
              <w:rPr>
                <w:spacing w:val="-2"/>
                <w:sz w:val="24"/>
                <w:szCs w:val="24"/>
              </w:rPr>
              <w:t xml:space="preserve">сравнительная </w:t>
            </w:r>
            <w:r w:rsidRPr="00C70689">
              <w:rPr>
                <w:sz w:val="24"/>
                <w:szCs w:val="24"/>
              </w:rPr>
              <w:t>характеристика</w:t>
            </w:r>
            <w:r w:rsidRPr="00C70689">
              <w:rPr>
                <w:spacing w:val="-5"/>
                <w:sz w:val="24"/>
                <w:szCs w:val="24"/>
              </w:rPr>
              <w:t xml:space="preserve"> </w:t>
            </w:r>
            <w:r w:rsidRPr="00C70689">
              <w:rPr>
                <w:sz w:val="24"/>
                <w:szCs w:val="24"/>
              </w:rPr>
              <w:t>образов. Нравственный</w:t>
            </w:r>
            <w:r w:rsidRPr="00C70689">
              <w:rPr>
                <w:spacing w:val="-27"/>
                <w:sz w:val="24"/>
                <w:szCs w:val="24"/>
              </w:rPr>
              <w:t xml:space="preserve"> </w:t>
            </w:r>
            <w:r w:rsidRPr="00C70689">
              <w:rPr>
                <w:sz w:val="24"/>
                <w:szCs w:val="24"/>
              </w:rPr>
              <w:t>облик героев.</w:t>
            </w:r>
            <w:r w:rsidRPr="00C70689">
              <w:rPr>
                <w:spacing w:val="-7"/>
                <w:sz w:val="24"/>
                <w:szCs w:val="24"/>
              </w:rPr>
              <w:t xml:space="preserve"> </w:t>
            </w:r>
            <w:r w:rsidRPr="00C70689">
              <w:rPr>
                <w:sz w:val="24"/>
                <w:szCs w:val="24"/>
              </w:rPr>
              <w:t>Картины</w:t>
            </w:r>
            <w:r w:rsidRPr="00C70689">
              <w:rPr>
                <w:spacing w:val="-7"/>
                <w:sz w:val="24"/>
                <w:szCs w:val="24"/>
              </w:rPr>
              <w:t xml:space="preserve"> </w:t>
            </w:r>
            <w:r w:rsidRPr="00C70689">
              <w:rPr>
                <w:sz w:val="24"/>
                <w:szCs w:val="24"/>
              </w:rPr>
              <w:t>природы. Мастерство</w:t>
            </w:r>
            <w:r w:rsidRPr="00C70689">
              <w:rPr>
                <w:spacing w:val="-7"/>
                <w:sz w:val="24"/>
                <w:szCs w:val="24"/>
              </w:rPr>
              <w:t xml:space="preserve"> </w:t>
            </w:r>
            <w:r w:rsidRPr="00C70689">
              <w:rPr>
                <w:sz w:val="24"/>
                <w:szCs w:val="24"/>
              </w:rPr>
              <w:t>писателя</w:t>
            </w:r>
          </w:p>
        </w:tc>
        <w:tc>
          <w:tcPr>
            <w:tcW w:w="7202" w:type="dxa"/>
          </w:tcPr>
          <w:p w:rsidR="00BD550E" w:rsidRPr="00C70689" w:rsidRDefault="00BD550E" w:rsidP="00BD550E">
            <w:pPr>
              <w:pStyle w:val="TableParagraph"/>
              <w:rPr>
                <w:sz w:val="24"/>
                <w:szCs w:val="24"/>
              </w:rPr>
            </w:pPr>
            <w:r w:rsidRPr="00C70689">
              <w:rPr>
                <w:sz w:val="24"/>
                <w:szCs w:val="24"/>
              </w:rPr>
              <w:t>Выразительно</w:t>
            </w:r>
            <w:r w:rsidRPr="00C70689">
              <w:rPr>
                <w:spacing w:val="-13"/>
                <w:sz w:val="24"/>
                <w:szCs w:val="24"/>
              </w:rPr>
              <w:t xml:space="preserve"> </w:t>
            </w:r>
            <w:r w:rsidRPr="00C70689">
              <w:rPr>
                <w:sz w:val="24"/>
                <w:szCs w:val="24"/>
              </w:rPr>
              <w:t>читать</w:t>
            </w:r>
            <w:r w:rsidRPr="00C70689">
              <w:rPr>
                <w:spacing w:val="-14"/>
                <w:sz w:val="24"/>
                <w:szCs w:val="24"/>
              </w:rPr>
              <w:t xml:space="preserve"> </w:t>
            </w:r>
            <w:r w:rsidRPr="00C70689">
              <w:rPr>
                <w:sz w:val="24"/>
                <w:szCs w:val="24"/>
              </w:rPr>
              <w:t>текст</w:t>
            </w:r>
            <w:r w:rsidRPr="00C70689">
              <w:rPr>
                <w:spacing w:val="-9"/>
                <w:sz w:val="24"/>
                <w:szCs w:val="24"/>
              </w:rPr>
              <w:t xml:space="preserve"> </w:t>
            </w:r>
            <w:r w:rsidRPr="00C70689">
              <w:rPr>
                <w:spacing w:val="-2"/>
                <w:sz w:val="24"/>
                <w:szCs w:val="24"/>
              </w:rPr>
              <w:t>рассказа,</w:t>
            </w:r>
          </w:p>
          <w:p w:rsidR="00BD550E" w:rsidRPr="00C70689" w:rsidRDefault="00BD550E" w:rsidP="00BD550E">
            <w:pPr>
              <w:pStyle w:val="TableParagraph"/>
              <w:spacing w:before="23"/>
              <w:rPr>
                <w:sz w:val="24"/>
                <w:szCs w:val="24"/>
              </w:rPr>
            </w:pPr>
            <w:r w:rsidRPr="00C70689">
              <w:rPr>
                <w:sz w:val="24"/>
                <w:szCs w:val="24"/>
              </w:rPr>
              <w:t>отвечать</w:t>
            </w:r>
            <w:r w:rsidRPr="00C70689">
              <w:rPr>
                <w:spacing w:val="-5"/>
                <w:sz w:val="24"/>
                <w:szCs w:val="24"/>
              </w:rPr>
              <w:t xml:space="preserve"> </w:t>
            </w:r>
            <w:r w:rsidRPr="00C70689">
              <w:rPr>
                <w:sz w:val="24"/>
                <w:szCs w:val="24"/>
              </w:rPr>
              <w:t>на вопросы,</w:t>
            </w:r>
            <w:r w:rsidRPr="00C70689">
              <w:rPr>
                <w:spacing w:val="-8"/>
                <w:sz w:val="24"/>
                <w:szCs w:val="24"/>
              </w:rPr>
              <w:t xml:space="preserve"> </w:t>
            </w:r>
            <w:r w:rsidRPr="00C70689">
              <w:rPr>
                <w:sz w:val="24"/>
                <w:szCs w:val="24"/>
              </w:rPr>
              <w:t>пересказывать (подробно и</w:t>
            </w:r>
            <w:r w:rsidRPr="00C70689">
              <w:rPr>
                <w:spacing w:val="-4"/>
                <w:sz w:val="24"/>
                <w:szCs w:val="24"/>
              </w:rPr>
              <w:t xml:space="preserve"> </w:t>
            </w:r>
            <w:r w:rsidRPr="00C70689">
              <w:rPr>
                <w:sz w:val="24"/>
                <w:szCs w:val="24"/>
              </w:rPr>
              <w:t>сжато).</w:t>
            </w:r>
          </w:p>
          <w:p w:rsidR="00BD550E" w:rsidRPr="00C70689" w:rsidRDefault="00BD550E" w:rsidP="00BD550E">
            <w:pPr>
              <w:pStyle w:val="TableParagraph"/>
              <w:rPr>
                <w:sz w:val="24"/>
                <w:szCs w:val="24"/>
              </w:rPr>
            </w:pPr>
            <w:r w:rsidRPr="00C70689">
              <w:rPr>
                <w:sz w:val="24"/>
                <w:szCs w:val="24"/>
              </w:rPr>
              <w:t>Выявлять</w:t>
            </w:r>
            <w:r w:rsidRPr="00C70689">
              <w:rPr>
                <w:spacing w:val="-1"/>
                <w:sz w:val="24"/>
                <w:szCs w:val="24"/>
              </w:rPr>
              <w:t xml:space="preserve"> </w:t>
            </w:r>
            <w:r w:rsidRPr="00C70689">
              <w:rPr>
                <w:sz w:val="24"/>
                <w:szCs w:val="24"/>
              </w:rPr>
              <w:t>основную</w:t>
            </w:r>
            <w:r w:rsidRPr="00C70689">
              <w:rPr>
                <w:spacing w:val="-11"/>
                <w:sz w:val="24"/>
                <w:szCs w:val="24"/>
              </w:rPr>
              <w:t xml:space="preserve"> </w:t>
            </w:r>
            <w:r w:rsidRPr="00C70689">
              <w:rPr>
                <w:sz w:val="24"/>
                <w:szCs w:val="24"/>
              </w:rPr>
              <w:t>мысль</w:t>
            </w:r>
            <w:r w:rsidRPr="00C70689">
              <w:rPr>
                <w:spacing w:val="-1"/>
                <w:sz w:val="24"/>
                <w:szCs w:val="24"/>
              </w:rPr>
              <w:t xml:space="preserve"> </w:t>
            </w:r>
            <w:r w:rsidRPr="00C70689">
              <w:rPr>
                <w:spacing w:val="-2"/>
                <w:sz w:val="24"/>
                <w:szCs w:val="24"/>
              </w:rPr>
              <w:t>рассказа,</w:t>
            </w:r>
          </w:p>
          <w:p w:rsidR="00BD550E" w:rsidRPr="00C70689" w:rsidRDefault="00BD550E" w:rsidP="00BD550E">
            <w:pPr>
              <w:pStyle w:val="TableParagraph"/>
              <w:spacing w:before="23"/>
              <w:rPr>
                <w:sz w:val="24"/>
                <w:szCs w:val="24"/>
              </w:rPr>
            </w:pPr>
            <w:r w:rsidRPr="00C70689">
              <w:rPr>
                <w:sz w:val="24"/>
                <w:szCs w:val="24"/>
              </w:rPr>
              <w:t>определять</w:t>
            </w:r>
            <w:r w:rsidRPr="00C70689">
              <w:rPr>
                <w:spacing w:val="-17"/>
                <w:sz w:val="24"/>
                <w:szCs w:val="24"/>
              </w:rPr>
              <w:t xml:space="preserve"> </w:t>
            </w:r>
            <w:r w:rsidRPr="00C70689">
              <w:rPr>
                <w:sz w:val="24"/>
                <w:szCs w:val="24"/>
              </w:rPr>
              <w:t xml:space="preserve">его композиционные </w:t>
            </w:r>
            <w:r w:rsidRPr="00C70689">
              <w:rPr>
                <w:spacing w:val="-2"/>
                <w:sz w:val="24"/>
                <w:szCs w:val="24"/>
              </w:rPr>
              <w:t>особенности.</w:t>
            </w:r>
          </w:p>
          <w:p w:rsidR="00BD550E" w:rsidRPr="00C70689" w:rsidRDefault="00BD550E" w:rsidP="00BD550E">
            <w:pPr>
              <w:pStyle w:val="TableParagraph"/>
              <w:spacing w:before="1"/>
              <w:rPr>
                <w:sz w:val="24"/>
                <w:szCs w:val="24"/>
              </w:rPr>
            </w:pPr>
            <w:r w:rsidRPr="00C70689">
              <w:rPr>
                <w:sz w:val="24"/>
                <w:szCs w:val="24"/>
              </w:rPr>
              <w:t>Выделять</w:t>
            </w:r>
            <w:r w:rsidRPr="00C70689">
              <w:rPr>
                <w:spacing w:val="-8"/>
                <w:sz w:val="24"/>
                <w:szCs w:val="24"/>
              </w:rPr>
              <w:t xml:space="preserve"> </w:t>
            </w:r>
            <w:r w:rsidRPr="00C70689">
              <w:rPr>
                <w:sz w:val="24"/>
                <w:szCs w:val="24"/>
              </w:rPr>
              <w:t>ключевые</w:t>
            </w:r>
            <w:r w:rsidRPr="00C70689">
              <w:rPr>
                <w:spacing w:val="-23"/>
                <w:sz w:val="24"/>
                <w:szCs w:val="24"/>
              </w:rPr>
              <w:t xml:space="preserve"> </w:t>
            </w:r>
            <w:r w:rsidRPr="00C70689">
              <w:rPr>
                <w:sz w:val="24"/>
                <w:szCs w:val="24"/>
              </w:rPr>
              <w:t>эпизоды</w:t>
            </w:r>
            <w:r w:rsidRPr="00C70689">
              <w:rPr>
                <w:spacing w:val="-10"/>
                <w:sz w:val="24"/>
                <w:szCs w:val="24"/>
              </w:rPr>
              <w:t xml:space="preserve"> </w:t>
            </w:r>
            <w:r w:rsidRPr="00C70689">
              <w:rPr>
                <w:sz w:val="24"/>
                <w:szCs w:val="24"/>
              </w:rPr>
              <w:t>в</w:t>
            </w:r>
            <w:r w:rsidRPr="00C70689">
              <w:rPr>
                <w:spacing w:val="-14"/>
                <w:sz w:val="24"/>
                <w:szCs w:val="24"/>
              </w:rPr>
              <w:t xml:space="preserve"> </w:t>
            </w:r>
            <w:r w:rsidRPr="00C70689">
              <w:rPr>
                <w:sz w:val="24"/>
                <w:szCs w:val="24"/>
              </w:rPr>
              <w:t xml:space="preserve">тексте </w:t>
            </w:r>
            <w:r w:rsidRPr="00C70689">
              <w:rPr>
                <w:spacing w:val="-2"/>
                <w:sz w:val="24"/>
                <w:szCs w:val="24"/>
              </w:rPr>
              <w:t>произведения.</w:t>
            </w:r>
          </w:p>
          <w:p w:rsidR="00BD550E" w:rsidRPr="00C70689" w:rsidRDefault="00BD550E" w:rsidP="00BD550E">
            <w:pPr>
              <w:pStyle w:val="TableParagraph"/>
              <w:spacing w:before="16"/>
              <w:rPr>
                <w:sz w:val="24"/>
                <w:szCs w:val="24"/>
              </w:rPr>
            </w:pPr>
            <w:r w:rsidRPr="00C70689">
              <w:rPr>
                <w:sz w:val="24"/>
                <w:szCs w:val="24"/>
              </w:rPr>
              <w:t>Составлять план</w:t>
            </w:r>
            <w:r w:rsidRPr="00C70689">
              <w:rPr>
                <w:spacing w:val="-6"/>
                <w:sz w:val="24"/>
                <w:szCs w:val="24"/>
              </w:rPr>
              <w:t xml:space="preserve"> </w:t>
            </w:r>
            <w:r w:rsidRPr="00C70689">
              <w:rPr>
                <w:sz w:val="24"/>
                <w:szCs w:val="24"/>
              </w:rPr>
              <w:t>сообщения о главных героях</w:t>
            </w:r>
            <w:r w:rsidRPr="00C70689">
              <w:rPr>
                <w:spacing w:val="-7"/>
                <w:sz w:val="24"/>
                <w:szCs w:val="24"/>
              </w:rPr>
              <w:t xml:space="preserve"> </w:t>
            </w:r>
            <w:r w:rsidRPr="00C70689">
              <w:rPr>
                <w:sz w:val="24"/>
                <w:szCs w:val="24"/>
              </w:rPr>
              <w:t>произведения.</w:t>
            </w:r>
          </w:p>
          <w:p w:rsidR="00BD550E" w:rsidRPr="00C70689" w:rsidRDefault="00BD550E" w:rsidP="00BD550E">
            <w:pPr>
              <w:pStyle w:val="TableParagraph"/>
              <w:spacing w:before="1"/>
              <w:ind w:right="200"/>
              <w:rPr>
                <w:sz w:val="24"/>
                <w:szCs w:val="24"/>
              </w:rPr>
            </w:pPr>
            <w:r w:rsidRPr="00C70689">
              <w:rPr>
                <w:sz w:val="24"/>
                <w:szCs w:val="24"/>
              </w:rPr>
              <w:t>Составлять</w:t>
            </w:r>
            <w:r w:rsidRPr="00C70689">
              <w:rPr>
                <w:spacing w:val="-11"/>
                <w:sz w:val="24"/>
                <w:szCs w:val="24"/>
              </w:rPr>
              <w:t xml:space="preserve"> </w:t>
            </w:r>
            <w:r w:rsidRPr="00C70689">
              <w:rPr>
                <w:sz w:val="24"/>
                <w:szCs w:val="24"/>
              </w:rPr>
              <w:t>сравнительную характеристику Жилина и</w:t>
            </w:r>
            <w:r w:rsidRPr="00C70689">
              <w:rPr>
                <w:spacing w:val="-10"/>
                <w:sz w:val="24"/>
                <w:szCs w:val="24"/>
              </w:rPr>
              <w:t xml:space="preserve"> </w:t>
            </w:r>
            <w:r w:rsidRPr="00C70689">
              <w:rPr>
                <w:sz w:val="24"/>
                <w:szCs w:val="24"/>
              </w:rPr>
              <w:t>Костылина.</w:t>
            </w:r>
          </w:p>
          <w:p w:rsidR="00BD550E" w:rsidRPr="00C70689" w:rsidRDefault="00BD550E" w:rsidP="00BD550E">
            <w:pPr>
              <w:pStyle w:val="TableParagraph"/>
              <w:spacing w:before="1"/>
              <w:ind w:right="895"/>
              <w:rPr>
                <w:sz w:val="24"/>
                <w:szCs w:val="24"/>
              </w:rPr>
            </w:pPr>
            <w:r w:rsidRPr="00C70689">
              <w:rPr>
                <w:sz w:val="24"/>
                <w:szCs w:val="24"/>
              </w:rPr>
              <w:t>Характеризовать горцев,</w:t>
            </w:r>
            <w:r w:rsidRPr="00C70689">
              <w:rPr>
                <w:spacing w:val="-1"/>
                <w:sz w:val="24"/>
                <w:szCs w:val="24"/>
              </w:rPr>
              <w:t xml:space="preserve"> </w:t>
            </w:r>
            <w:r w:rsidRPr="00C70689">
              <w:rPr>
                <w:sz w:val="24"/>
                <w:szCs w:val="24"/>
              </w:rPr>
              <w:t>их обычаи и нравы.</w:t>
            </w:r>
          </w:p>
          <w:p w:rsidR="00BD550E" w:rsidRPr="00C70689" w:rsidRDefault="00BD550E" w:rsidP="00BD550E">
            <w:pPr>
              <w:pStyle w:val="TableParagraph"/>
              <w:spacing w:before="16"/>
              <w:ind w:right="726"/>
              <w:rPr>
                <w:sz w:val="24"/>
                <w:szCs w:val="24"/>
              </w:rPr>
            </w:pPr>
            <w:r w:rsidRPr="00C70689">
              <w:rPr>
                <w:sz w:val="24"/>
                <w:szCs w:val="24"/>
              </w:rPr>
              <w:t>Давать собственную</w:t>
            </w:r>
            <w:r w:rsidRPr="00C70689">
              <w:rPr>
                <w:spacing w:val="-5"/>
                <w:sz w:val="24"/>
                <w:szCs w:val="24"/>
              </w:rPr>
              <w:t xml:space="preserve"> </w:t>
            </w:r>
            <w:r w:rsidRPr="00C70689">
              <w:rPr>
                <w:sz w:val="24"/>
                <w:szCs w:val="24"/>
              </w:rPr>
              <w:t>интерпретацию и оценку рассказа.</w:t>
            </w:r>
          </w:p>
          <w:p w:rsidR="00BD550E" w:rsidRPr="00C70689" w:rsidRDefault="00BD550E" w:rsidP="00BD550E">
            <w:pPr>
              <w:pStyle w:val="TableParagraph"/>
              <w:spacing w:before="1"/>
              <w:rPr>
                <w:sz w:val="24"/>
                <w:szCs w:val="24"/>
              </w:rPr>
            </w:pPr>
            <w:r w:rsidRPr="00C70689">
              <w:rPr>
                <w:sz w:val="24"/>
                <w:szCs w:val="24"/>
              </w:rPr>
              <w:t>Давать развёрнутый</w:t>
            </w:r>
            <w:r w:rsidRPr="00C70689">
              <w:rPr>
                <w:spacing w:val="-10"/>
                <w:sz w:val="24"/>
                <w:szCs w:val="24"/>
              </w:rPr>
              <w:t xml:space="preserve"> </w:t>
            </w:r>
            <w:r w:rsidRPr="00C70689">
              <w:rPr>
                <w:sz w:val="24"/>
                <w:szCs w:val="24"/>
              </w:rPr>
              <w:t>ответ</w:t>
            </w:r>
            <w:r w:rsidRPr="00C70689">
              <w:rPr>
                <w:spacing w:val="-13"/>
                <w:sz w:val="24"/>
                <w:szCs w:val="24"/>
              </w:rPr>
              <w:t xml:space="preserve"> </w:t>
            </w:r>
            <w:r w:rsidRPr="00C70689">
              <w:rPr>
                <w:sz w:val="24"/>
                <w:szCs w:val="24"/>
              </w:rPr>
              <w:t>на вопрос, связанный</w:t>
            </w:r>
            <w:r w:rsidRPr="00C70689">
              <w:rPr>
                <w:spacing w:val="-24"/>
                <w:sz w:val="24"/>
                <w:szCs w:val="24"/>
              </w:rPr>
              <w:t xml:space="preserve"> </w:t>
            </w:r>
            <w:r w:rsidRPr="00C70689">
              <w:rPr>
                <w:sz w:val="24"/>
                <w:szCs w:val="24"/>
              </w:rPr>
              <w:t>со</w:t>
            </w:r>
            <w:r w:rsidRPr="00C70689">
              <w:rPr>
                <w:spacing w:val="5"/>
                <w:sz w:val="24"/>
                <w:szCs w:val="24"/>
              </w:rPr>
              <w:t xml:space="preserve"> </w:t>
            </w:r>
            <w:r w:rsidRPr="00C70689">
              <w:rPr>
                <w:sz w:val="24"/>
                <w:szCs w:val="24"/>
              </w:rPr>
              <w:t>знанием</w:t>
            </w:r>
            <w:r w:rsidRPr="00C70689">
              <w:rPr>
                <w:spacing w:val="-20"/>
                <w:sz w:val="24"/>
                <w:szCs w:val="24"/>
              </w:rPr>
              <w:t xml:space="preserve"> </w:t>
            </w:r>
            <w:r w:rsidRPr="00C70689">
              <w:rPr>
                <w:sz w:val="24"/>
                <w:szCs w:val="24"/>
              </w:rPr>
              <w:t>и</w:t>
            </w:r>
            <w:r w:rsidRPr="00C70689">
              <w:rPr>
                <w:spacing w:val="10"/>
                <w:sz w:val="24"/>
                <w:szCs w:val="24"/>
              </w:rPr>
              <w:t xml:space="preserve"> </w:t>
            </w:r>
            <w:r w:rsidRPr="00C70689">
              <w:rPr>
                <w:spacing w:val="-2"/>
                <w:sz w:val="24"/>
                <w:szCs w:val="24"/>
              </w:rPr>
              <w:t>пониманием</w:t>
            </w:r>
          </w:p>
          <w:p w:rsidR="00BD550E" w:rsidRPr="00C70689" w:rsidRDefault="00BD550E" w:rsidP="00BD550E">
            <w:pPr>
              <w:pStyle w:val="TableParagraph"/>
              <w:spacing w:before="1"/>
              <w:rPr>
                <w:sz w:val="24"/>
                <w:szCs w:val="24"/>
              </w:rPr>
            </w:pPr>
            <w:r w:rsidRPr="00C70689">
              <w:rPr>
                <w:sz w:val="24"/>
                <w:szCs w:val="24"/>
              </w:rPr>
              <w:t>литературного</w:t>
            </w:r>
            <w:r w:rsidRPr="00C70689">
              <w:rPr>
                <w:spacing w:val="7"/>
                <w:sz w:val="24"/>
                <w:szCs w:val="24"/>
              </w:rPr>
              <w:t xml:space="preserve"> </w:t>
            </w:r>
            <w:r w:rsidRPr="00C70689">
              <w:rPr>
                <w:spacing w:val="-2"/>
                <w:sz w:val="24"/>
                <w:szCs w:val="24"/>
              </w:rPr>
              <w:t>произведения</w:t>
            </w:r>
          </w:p>
        </w:tc>
      </w:tr>
      <w:tr w:rsidR="00BD550E" w:rsidRPr="00C70689" w:rsidTr="00BD550E">
        <w:trPr>
          <w:trHeight w:val="345"/>
        </w:trPr>
        <w:tc>
          <w:tcPr>
            <w:tcW w:w="4110" w:type="dxa"/>
            <w:gridSpan w:val="2"/>
          </w:tcPr>
          <w:p w:rsidR="00BD550E" w:rsidRPr="00C70689" w:rsidRDefault="00BD550E" w:rsidP="00BD550E">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277" w:type="dxa"/>
          </w:tcPr>
          <w:p w:rsidR="00BD550E" w:rsidRPr="00C70689" w:rsidRDefault="00BD550E" w:rsidP="00BD550E">
            <w:pPr>
              <w:pStyle w:val="TableParagraph"/>
              <w:ind w:left="14"/>
              <w:rPr>
                <w:sz w:val="24"/>
                <w:szCs w:val="24"/>
              </w:rPr>
            </w:pPr>
            <w:r w:rsidRPr="00C70689">
              <w:rPr>
                <w:spacing w:val="-5"/>
                <w:sz w:val="24"/>
                <w:szCs w:val="24"/>
              </w:rPr>
              <w:t>13</w:t>
            </w:r>
          </w:p>
        </w:tc>
        <w:tc>
          <w:tcPr>
            <w:tcW w:w="2976" w:type="dxa"/>
          </w:tcPr>
          <w:p w:rsidR="00BD550E" w:rsidRPr="00C70689" w:rsidRDefault="00BD550E" w:rsidP="00BD550E">
            <w:pPr>
              <w:pStyle w:val="TableParagraph"/>
              <w:ind w:left="0"/>
              <w:rPr>
                <w:sz w:val="24"/>
                <w:szCs w:val="24"/>
              </w:rPr>
            </w:pPr>
          </w:p>
        </w:tc>
        <w:tc>
          <w:tcPr>
            <w:tcW w:w="7202" w:type="dxa"/>
          </w:tcPr>
          <w:p w:rsidR="00BD550E" w:rsidRPr="00C70689" w:rsidRDefault="00BD550E" w:rsidP="00BD550E">
            <w:pPr>
              <w:pStyle w:val="TableParagraph"/>
              <w:ind w:left="0"/>
              <w:rPr>
                <w:sz w:val="24"/>
                <w:szCs w:val="24"/>
              </w:rPr>
            </w:pPr>
          </w:p>
        </w:tc>
      </w:tr>
      <w:tr w:rsidR="00BD550E" w:rsidRPr="00C70689" w:rsidTr="00BD550E">
        <w:trPr>
          <w:trHeight w:val="345"/>
        </w:trPr>
        <w:tc>
          <w:tcPr>
            <w:tcW w:w="14565" w:type="dxa"/>
            <w:gridSpan w:val="5"/>
          </w:tcPr>
          <w:p w:rsidR="00BD550E" w:rsidRPr="00C70689" w:rsidRDefault="00BD550E" w:rsidP="00BD550E">
            <w:pPr>
              <w:pStyle w:val="TableParagraph"/>
              <w:rPr>
                <w:b/>
                <w:sz w:val="24"/>
                <w:szCs w:val="24"/>
              </w:rPr>
            </w:pPr>
            <w:r w:rsidRPr="00C70689">
              <w:rPr>
                <w:b/>
                <w:sz w:val="24"/>
                <w:szCs w:val="24"/>
              </w:rPr>
              <w:t>Раздел</w:t>
            </w:r>
            <w:r w:rsidRPr="00C70689">
              <w:rPr>
                <w:b/>
                <w:spacing w:val="-5"/>
                <w:sz w:val="24"/>
                <w:szCs w:val="24"/>
              </w:rPr>
              <w:t xml:space="preserve"> </w:t>
            </w:r>
            <w:r w:rsidRPr="00C70689">
              <w:rPr>
                <w:b/>
                <w:sz w:val="24"/>
                <w:szCs w:val="24"/>
              </w:rPr>
              <w:t>5.</w:t>
            </w:r>
            <w:r w:rsidRPr="00C70689">
              <w:rPr>
                <w:b/>
                <w:spacing w:val="13"/>
                <w:sz w:val="24"/>
                <w:szCs w:val="24"/>
              </w:rPr>
              <w:t xml:space="preserve"> </w:t>
            </w:r>
            <w:r w:rsidRPr="00C70689">
              <w:rPr>
                <w:b/>
                <w:sz w:val="24"/>
                <w:szCs w:val="24"/>
              </w:rPr>
              <w:t>Литература</w:t>
            </w:r>
            <w:r w:rsidRPr="00C70689">
              <w:rPr>
                <w:b/>
                <w:spacing w:val="-2"/>
                <w:sz w:val="24"/>
                <w:szCs w:val="24"/>
              </w:rPr>
              <w:t xml:space="preserve"> </w:t>
            </w:r>
            <w:r w:rsidRPr="00C70689">
              <w:rPr>
                <w:b/>
                <w:sz w:val="24"/>
                <w:szCs w:val="24"/>
              </w:rPr>
              <w:t>XIX–ХХ</w:t>
            </w:r>
            <w:r w:rsidRPr="00C70689">
              <w:rPr>
                <w:b/>
                <w:spacing w:val="-25"/>
                <w:sz w:val="24"/>
                <w:szCs w:val="24"/>
              </w:rPr>
              <w:t xml:space="preserve"> </w:t>
            </w:r>
            <w:r w:rsidRPr="00C70689">
              <w:rPr>
                <w:b/>
                <w:spacing w:val="-4"/>
                <w:sz w:val="24"/>
                <w:szCs w:val="24"/>
              </w:rPr>
              <w:t>веков</w:t>
            </w:r>
          </w:p>
        </w:tc>
      </w:tr>
      <w:tr w:rsidR="00BD550E" w:rsidRPr="00C70689" w:rsidTr="00BD550E">
        <w:trPr>
          <w:trHeight w:val="1828"/>
        </w:trPr>
        <w:tc>
          <w:tcPr>
            <w:tcW w:w="705" w:type="dxa"/>
          </w:tcPr>
          <w:p w:rsidR="00BD550E" w:rsidRPr="00C70689" w:rsidRDefault="00BD550E" w:rsidP="00BD550E">
            <w:pPr>
              <w:pStyle w:val="TableParagraph"/>
              <w:ind w:left="4" w:right="95"/>
              <w:rPr>
                <w:sz w:val="24"/>
                <w:szCs w:val="24"/>
              </w:rPr>
            </w:pPr>
            <w:r w:rsidRPr="00C70689">
              <w:rPr>
                <w:spacing w:val="-5"/>
                <w:sz w:val="24"/>
                <w:szCs w:val="24"/>
              </w:rPr>
              <w:t>5.1</w:t>
            </w:r>
          </w:p>
        </w:tc>
        <w:tc>
          <w:tcPr>
            <w:tcW w:w="3405" w:type="dxa"/>
          </w:tcPr>
          <w:p w:rsidR="00BD550E" w:rsidRPr="00C70689" w:rsidRDefault="00BD550E" w:rsidP="00BD550E">
            <w:pPr>
              <w:pStyle w:val="TableParagraph"/>
              <w:rPr>
                <w:sz w:val="24"/>
                <w:szCs w:val="24"/>
              </w:rPr>
            </w:pPr>
            <w:r w:rsidRPr="00C70689">
              <w:rPr>
                <w:spacing w:val="-2"/>
                <w:sz w:val="24"/>
                <w:szCs w:val="24"/>
              </w:rPr>
              <w:t xml:space="preserve">Стихотворения </w:t>
            </w:r>
            <w:r w:rsidRPr="00C70689">
              <w:rPr>
                <w:sz w:val="24"/>
                <w:szCs w:val="24"/>
              </w:rPr>
              <w:t>отечественных поэтов XIX–ХХ веков</w:t>
            </w:r>
            <w:r w:rsidRPr="00C70689">
              <w:rPr>
                <w:spacing w:val="-5"/>
                <w:sz w:val="24"/>
                <w:szCs w:val="24"/>
              </w:rPr>
              <w:t xml:space="preserve"> </w:t>
            </w:r>
            <w:r w:rsidRPr="00C70689">
              <w:rPr>
                <w:sz w:val="24"/>
                <w:szCs w:val="24"/>
              </w:rPr>
              <w:t>о родной</w:t>
            </w:r>
          </w:p>
          <w:p w:rsidR="00BD550E" w:rsidRDefault="00BD550E" w:rsidP="00BD550E">
            <w:pPr>
              <w:pStyle w:val="TableParagraph"/>
              <w:rPr>
                <w:spacing w:val="-4"/>
                <w:sz w:val="24"/>
                <w:szCs w:val="24"/>
              </w:rPr>
            </w:pPr>
            <w:r w:rsidRPr="00C70689">
              <w:rPr>
                <w:sz w:val="24"/>
                <w:szCs w:val="24"/>
              </w:rPr>
              <w:t>природе</w:t>
            </w:r>
            <w:r w:rsidRPr="00C70689">
              <w:rPr>
                <w:spacing w:val="-20"/>
                <w:sz w:val="24"/>
                <w:szCs w:val="24"/>
              </w:rPr>
              <w:t xml:space="preserve"> </w:t>
            </w:r>
            <w:r w:rsidRPr="00C70689">
              <w:rPr>
                <w:sz w:val="24"/>
                <w:szCs w:val="24"/>
              </w:rPr>
              <w:t>и</w:t>
            </w:r>
            <w:r w:rsidRPr="00C70689">
              <w:rPr>
                <w:spacing w:val="-14"/>
                <w:sz w:val="24"/>
                <w:szCs w:val="24"/>
              </w:rPr>
              <w:t xml:space="preserve"> </w:t>
            </w:r>
            <w:r w:rsidRPr="00C70689">
              <w:rPr>
                <w:sz w:val="24"/>
                <w:szCs w:val="24"/>
              </w:rPr>
              <w:t>о</w:t>
            </w:r>
            <w:r w:rsidRPr="00C70689">
              <w:rPr>
                <w:spacing w:val="18"/>
                <w:sz w:val="24"/>
                <w:szCs w:val="24"/>
              </w:rPr>
              <w:t xml:space="preserve"> </w:t>
            </w:r>
            <w:r w:rsidRPr="00C70689">
              <w:rPr>
                <w:spacing w:val="-4"/>
                <w:sz w:val="24"/>
                <w:szCs w:val="24"/>
              </w:rPr>
              <w:t>связи</w:t>
            </w:r>
          </w:p>
          <w:p w:rsidR="00BD550E" w:rsidRPr="00C70689" w:rsidRDefault="00BD550E" w:rsidP="00BD550E">
            <w:pPr>
              <w:pStyle w:val="TableParagraph"/>
              <w:rPr>
                <w:sz w:val="24"/>
                <w:szCs w:val="24"/>
              </w:rPr>
            </w:pPr>
            <w:r w:rsidRPr="00C70689">
              <w:rPr>
                <w:sz w:val="24"/>
                <w:szCs w:val="24"/>
              </w:rPr>
              <w:t>человека</w:t>
            </w:r>
            <w:r w:rsidRPr="00C70689">
              <w:rPr>
                <w:spacing w:val="-11"/>
                <w:sz w:val="24"/>
                <w:szCs w:val="24"/>
              </w:rPr>
              <w:t xml:space="preserve"> </w:t>
            </w:r>
            <w:r w:rsidRPr="00C70689">
              <w:rPr>
                <w:sz w:val="24"/>
                <w:szCs w:val="24"/>
              </w:rPr>
              <w:t>с</w:t>
            </w:r>
            <w:r w:rsidRPr="00C70689">
              <w:rPr>
                <w:spacing w:val="-10"/>
                <w:sz w:val="24"/>
                <w:szCs w:val="24"/>
              </w:rPr>
              <w:t xml:space="preserve"> </w:t>
            </w:r>
            <w:r w:rsidRPr="00C70689">
              <w:rPr>
                <w:spacing w:val="-2"/>
                <w:sz w:val="24"/>
                <w:szCs w:val="24"/>
              </w:rPr>
              <w:t>Родиной</w:t>
            </w:r>
          </w:p>
          <w:p w:rsidR="00BD550E" w:rsidRPr="00C70689" w:rsidRDefault="00BD550E" w:rsidP="00BD550E">
            <w:pPr>
              <w:pStyle w:val="TableParagraph"/>
              <w:spacing w:before="23"/>
              <w:ind w:right="146"/>
              <w:rPr>
                <w:sz w:val="24"/>
                <w:szCs w:val="24"/>
              </w:rPr>
            </w:pPr>
            <w:r w:rsidRPr="00C70689">
              <w:rPr>
                <w:sz w:val="24"/>
                <w:szCs w:val="24"/>
              </w:rPr>
              <w:t>(не менее пяти). Например,</w:t>
            </w:r>
            <w:r w:rsidRPr="00C70689">
              <w:rPr>
                <w:spacing w:val="-37"/>
                <w:sz w:val="24"/>
                <w:szCs w:val="24"/>
              </w:rPr>
              <w:t xml:space="preserve"> </w:t>
            </w:r>
            <w:r w:rsidRPr="00C70689">
              <w:rPr>
                <w:sz w:val="24"/>
                <w:szCs w:val="24"/>
              </w:rPr>
              <w:t>стихотворения А.К.</w:t>
            </w:r>
            <w:r w:rsidRPr="00C70689">
              <w:rPr>
                <w:spacing w:val="-15"/>
                <w:sz w:val="24"/>
                <w:szCs w:val="24"/>
              </w:rPr>
              <w:t xml:space="preserve"> </w:t>
            </w:r>
            <w:r w:rsidRPr="00C70689">
              <w:rPr>
                <w:sz w:val="24"/>
                <w:szCs w:val="24"/>
              </w:rPr>
              <w:t>Толстого,</w:t>
            </w:r>
          </w:p>
          <w:p w:rsidR="00BD550E" w:rsidRPr="00C70689" w:rsidRDefault="00BD550E" w:rsidP="00BD550E">
            <w:pPr>
              <w:pStyle w:val="TableParagraph"/>
              <w:ind w:right="1492"/>
              <w:rPr>
                <w:sz w:val="24"/>
                <w:szCs w:val="24"/>
              </w:rPr>
            </w:pPr>
            <w:r w:rsidRPr="00C70689">
              <w:rPr>
                <w:sz w:val="24"/>
                <w:szCs w:val="24"/>
              </w:rPr>
              <w:t>Ф.И.</w:t>
            </w:r>
            <w:r w:rsidRPr="00C70689">
              <w:rPr>
                <w:spacing w:val="-15"/>
                <w:sz w:val="24"/>
                <w:szCs w:val="24"/>
              </w:rPr>
              <w:t xml:space="preserve"> </w:t>
            </w:r>
            <w:r w:rsidRPr="00C70689">
              <w:rPr>
                <w:sz w:val="24"/>
                <w:szCs w:val="24"/>
              </w:rPr>
              <w:t>Тютчева, А.А.</w:t>
            </w:r>
            <w:r w:rsidRPr="00C70689">
              <w:rPr>
                <w:spacing w:val="-15"/>
                <w:sz w:val="24"/>
                <w:szCs w:val="24"/>
              </w:rPr>
              <w:t xml:space="preserve"> </w:t>
            </w:r>
            <w:r w:rsidRPr="00C70689">
              <w:rPr>
                <w:sz w:val="24"/>
                <w:szCs w:val="24"/>
              </w:rPr>
              <w:t>Фета, И.А.</w:t>
            </w:r>
            <w:r w:rsidRPr="00C70689">
              <w:rPr>
                <w:spacing w:val="-15"/>
                <w:sz w:val="24"/>
                <w:szCs w:val="24"/>
              </w:rPr>
              <w:t xml:space="preserve"> </w:t>
            </w:r>
            <w:r w:rsidRPr="00C70689">
              <w:rPr>
                <w:sz w:val="24"/>
                <w:szCs w:val="24"/>
              </w:rPr>
              <w:t>Бунина, А.А.</w:t>
            </w:r>
            <w:r w:rsidRPr="00C70689">
              <w:rPr>
                <w:spacing w:val="-15"/>
                <w:sz w:val="24"/>
                <w:szCs w:val="24"/>
              </w:rPr>
              <w:t xml:space="preserve"> </w:t>
            </w:r>
            <w:r w:rsidRPr="00C70689">
              <w:rPr>
                <w:sz w:val="24"/>
                <w:szCs w:val="24"/>
              </w:rPr>
              <w:t>Блока, С.А.</w:t>
            </w:r>
            <w:r w:rsidRPr="00C70689">
              <w:rPr>
                <w:spacing w:val="-15"/>
                <w:sz w:val="24"/>
                <w:szCs w:val="24"/>
              </w:rPr>
              <w:t xml:space="preserve"> </w:t>
            </w:r>
            <w:r w:rsidRPr="00C70689">
              <w:rPr>
                <w:sz w:val="24"/>
                <w:szCs w:val="24"/>
              </w:rPr>
              <w:t>Есенина, Н.М.</w:t>
            </w:r>
            <w:r w:rsidRPr="00C70689">
              <w:rPr>
                <w:spacing w:val="-15"/>
                <w:sz w:val="24"/>
                <w:szCs w:val="24"/>
              </w:rPr>
              <w:t xml:space="preserve"> </w:t>
            </w:r>
            <w:r w:rsidRPr="00C70689">
              <w:rPr>
                <w:sz w:val="24"/>
                <w:szCs w:val="24"/>
              </w:rPr>
              <w:t>Рубцова,</w:t>
            </w:r>
          </w:p>
          <w:p w:rsidR="00BD550E" w:rsidRPr="00C70689" w:rsidRDefault="00BD550E" w:rsidP="00BD550E">
            <w:pPr>
              <w:pStyle w:val="TableParagraph"/>
              <w:rPr>
                <w:sz w:val="24"/>
                <w:szCs w:val="24"/>
              </w:rPr>
            </w:pPr>
            <w:r w:rsidRPr="00C70689">
              <w:rPr>
                <w:sz w:val="24"/>
                <w:szCs w:val="24"/>
              </w:rPr>
              <w:t>Ю.П.</w:t>
            </w:r>
            <w:r w:rsidRPr="00C70689">
              <w:rPr>
                <w:spacing w:val="-2"/>
                <w:sz w:val="24"/>
                <w:szCs w:val="24"/>
              </w:rPr>
              <w:t xml:space="preserve"> Кузнецова</w:t>
            </w:r>
          </w:p>
        </w:tc>
        <w:tc>
          <w:tcPr>
            <w:tcW w:w="277" w:type="dxa"/>
          </w:tcPr>
          <w:p w:rsidR="00BD550E" w:rsidRPr="00C70689" w:rsidRDefault="00BD550E" w:rsidP="00BD550E">
            <w:pPr>
              <w:pStyle w:val="TableParagraph"/>
              <w:ind w:left="14" w:right="7"/>
              <w:rPr>
                <w:sz w:val="24"/>
                <w:szCs w:val="24"/>
              </w:rPr>
            </w:pPr>
            <w:r w:rsidRPr="00C70689">
              <w:rPr>
                <w:spacing w:val="-10"/>
                <w:sz w:val="24"/>
                <w:szCs w:val="24"/>
              </w:rPr>
              <w:t>4</w:t>
            </w:r>
          </w:p>
        </w:tc>
        <w:tc>
          <w:tcPr>
            <w:tcW w:w="2976" w:type="dxa"/>
          </w:tcPr>
          <w:p w:rsidR="00BD550E" w:rsidRPr="00C70689" w:rsidRDefault="00BD550E" w:rsidP="00BD550E">
            <w:pPr>
              <w:pStyle w:val="TableParagraph"/>
              <w:rPr>
                <w:sz w:val="24"/>
                <w:szCs w:val="24"/>
              </w:rPr>
            </w:pPr>
            <w:r w:rsidRPr="00C70689">
              <w:rPr>
                <w:spacing w:val="-2"/>
                <w:sz w:val="24"/>
                <w:szCs w:val="24"/>
              </w:rPr>
              <w:t xml:space="preserve">Стихотворения </w:t>
            </w:r>
            <w:r w:rsidRPr="00C70689">
              <w:rPr>
                <w:sz w:val="24"/>
                <w:szCs w:val="24"/>
              </w:rPr>
              <w:t>отечественных поэтов XIX–ХХ веков</w:t>
            </w:r>
            <w:r w:rsidRPr="00C70689">
              <w:rPr>
                <w:spacing w:val="-5"/>
                <w:sz w:val="24"/>
                <w:szCs w:val="24"/>
              </w:rPr>
              <w:t xml:space="preserve"> </w:t>
            </w:r>
            <w:r w:rsidRPr="00C70689">
              <w:rPr>
                <w:sz w:val="24"/>
                <w:szCs w:val="24"/>
              </w:rPr>
              <w:t>о родной</w:t>
            </w:r>
          </w:p>
          <w:p w:rsidR="00BD550E" w:rsidRDefault="00BD550E" w:rsidP="00BD550E">
            <w:pPr>
              <w:pStyle w:val="TableParagraph"/>
              <w:rPr>
                <w:spacing w:val="-4"/>
                <w:sz w:val="24"/>
                <w:szCs w:val="24"/>
              </w:rPr>
            </w:pPr>
            <w:r w:rsidRPr="00C70689">
              <w:rPr>
                <w:sz w:val="24"/>
                <w:szCs w:val="24"/>
              </w:rPr>
              <w:t>природе</w:t>
            </w:r>
            <w:r w:rsidRPr="00C70689">
              <w:rPr>
                <w:spacing w:val="-20"/>
                <w:sz w:val="24"/>
                <w:szCs w:val="24"/>
              </w:rPr>
              <w:t xml:space="preserve"> </w:t>
            </w:r>
            <w:r w:rsidRPr="00C70689">
              <w:rPr>
                <w:sz w:val="24"/>
                <w:szCs w:val="24"/>
              </w:rPr>
              <w:t>и</w:t>
            </w:r>
            <w:r w:rsidRPr="00C70689">
              <w:rPr>
                <w:spacing w:val="-14"/>
                <w:sz w:val="24"/>
                <w:szCs w:val="24"/>
              </w:rPr>
              <w:t xml:space="preserve"> </w:t>
            </w:r>
            <w:r w:rsidRPr="00C70689">
              <w:rPr>
                <w:sz w:val="24"/>
                <w:szCs w:val="24"/>
              </w:rPr>
              <w:t>о</w:t>
            </w:r>
            <w:r w:rsidRPr="00C70689">
              <w:rPr>
                <w:spacing w:val="18"/>
                <w:sz w:val="24"/>
                <w:szCs w:val="24"/>
              </w:rPr>
              <w:t xml:space="preserve"> </w:t>
            </w:r>
            <w:r w:rsidRPr="00C70689">
              <w:rPr>
                <w:spacing w:val="-4"/>
                <w:sz w:val="24"/>
                <w:szCs w:val="24"/>
              </w:rPr>
              <w:t>связи</w:t>
            </w:r>
          </w:p>
          <w:p w:rsidR="00BD550E" w:rsidRPr="00C70689" w:rsidRDefault="00BD550E" w:rsidP="00BD550E">
            <w:pPr>
              <w:pStyle w:val="TableParagraph"/>
              <w:rPr>
                <w:sz w:val="24"/>
                <w:szCs w:val="24"/>
              </w:rPr>
            </w:pPr>
            <w:r w:rsidRPr="00C70689">
              <w:rPr>
                <w:sz w:val="24"/>
                <w:szCs w:val="24"/>
              </w:rPr>
              <w:t>человека</w:t>
            </w:r>
            <w:r w:rsidRPr="00C70689">
              <w:rPr>
                <w:spacing w:val="-11"/>
                <w:sz w:val="24"/>
                <w:szCs w:val="24"/>
              </w:rPr>
              <w:t xml:space="preserve"> </w:t>
            </w:r>
            <w:r w:rsidRPr="00C70689">
              <w:rPr>
                <w:sz w:val="24"/>
                <w:szCs w:val="24"/>
              </w:rPr>
              <w:t>с</w:t>
            </w:r>
            <w:r w:rsidRPr="00C70689">
              <w:rPr>
                <w:spacing w:val="-10"/>
                <w:sz w:val="24"/>
                <w:szCs w:val="24"/>
              </w:rPr>
              <w:t xml:space="preserve"> </w:t>
            </w:r>
            <w:r w:rsidRPr="00C70689">
              <w:rPr>
                <w:spacing w:val="-2"/>
                <w:sz w:val="24"/>
                <w:szCs w:val="24"/>
              </w:rPr>
              <w:t>Родиной:</w:t>
            </w:r>
          </w:p>
          <w:p w:rsidR="00BD550E" w:rsidRPr="00C70689" w:rsidRDefault="00BD550E" w:rsidP="00BD550E">
            <w:pPr>
              <w:pStyle w:val="TableParagraph"/>
              <w:spacing w:before="23"/>
              <w:rPr>
                <w:sz w:val="24"/>
                <w:szCs w:val="24"/>
              </w:rPr>
            </w:pPr>
            <w:r w:rsidRPr="00C70689">
              <w:rPr>
                <w:sz w:val="24"/>
                <w:szCs w:val="24"/>
              </w:rPr>
              <w:t>А.А. Фет. «Чудная картина…»,</w:t>
            </w:r>
            <w:r w:rsidRPr="00C70689">
              <w:rPr>
                <w:spacing w:val="-15"/>
                <w:sz w:val="24"/>
                <w:szCs w:val="24"/>
              </w:rPr>
              <w:t xml:space="preserve"> </w:t>
            </w:r>
            <w:r w:rsidRPr="00C70689">
              <w:rPr>
                <w:sz w:val="24"/>
                <w:szCs w:val="24"/>
              </w:rPr>
              <w:t>«Весенний дождь», «Вечер», «Ещё весны душистой</w:t>
            </w:r>
            <w:r w:rsidRPr="00C70689">
              <w:rPr>
                <w:spacing w:val="-21"/>
                <w:sz w:val="24"/>
                <w:szCs w:val="24"/>
              </w:rPr>
              <w:t xml:space="preserve"> </w:t>
            </w:r>
            <w:r w:rsidRPr="00C70689">
              <w:rPr>
                <w:sz w:val="24"/>
                <w:szCs w:val="24"/>
              </w:rPr>
              <w:t>нега…». И.А. Бунин. «Помню – долгий</w:t>
            </w:r>
            <w:r w:rsidRPr="00C70689">
              <w:rPr>
                <w:spacing w:val="-7"/>
                <w:sz w:val="24"/>
                <w:szCs w:val="24"/>
              </w:rPr>
              <w:t xml:space="preserve"> </w:t>
            </w:r>
            <w:r w:rsidRPr="00C70689">
              <w:rPr>
                <w:sz w:val="24"/>
                <w:szCs w:val="24"/>
              </w:rPr>
              <w:t>зимний</w:t>
            </w:r>
            <w:r w:rsidRPr="00C70689">
              <w:rPr>
                <w:spacing w:val="-7"/>
                <w:sz w:val="24"/>
                <w:szCs w:val="24"/>
              </w:rPr>
              <w:t xml:space="preserve"> </w:t>
            </w:r>
            <w:r w:rsidRPr="00C70689">
              <w:rPr>
                <w:sz w:val="24"/>
                <w:szCs w:val="24"/>
              </w:rPr>
              <w:t>вечер…»,</w:t>
            </w:r>
          </w:p>
          <w:p w:rsidR="00BD550E" w:rsidRPr="00C70689" w:rsidRDefault="00BD550E" w:rsidP="00BD550E">
            <w:pPr>
              <w:pStyle w:val="TableParagraph"/>
              <w:ind w:right="309"/>
              <w:rPr>
                <w:sz w:val="24"/>
                <w:szCs w:val="24"/>
              </w:rPr>
            </w:pPr>
            <w:r w:rsidRPr="00C70689">
              <w:rPr>
                <w:sz w:val="24"/>
                <w:szCs w:val="24"/>
              </w:rPr>
              <w:t>«Бледнеет</w:t>
            </w:r>
            <w:r w:rsidRPr="00C70689">
              <w:rPr>
                <w:spacing w:val="-1"/>
                <w:sz w:val="24"/>
                <w:szCs w:val="24"/>
              </w:rPr>
              <w:t xml:space="preserve"> </w:t>
            </w:r>
            <w:r w:rsidRPr="00C70689">
              <w:rPr>
                <w:sz w:val="24"/>
                <w:szCs w:val="24"/>
              </w:rPr>
              <w:t>ночь… Туманов</w:t>
            </w:r>
            <w:r w:rsidRPr="00C70689">
              <w:rPr>
                <w:spacing w:val="-21"/>
                <w:sz w:val="24"/>
                <w:szCs w:val="24"/>
              </w:rPr>
              <w:t xml:space="preserve"> </w:t>
            </w:r>
            <w:r w:rsidRPr="00C70689">
              <w:rPr>
                <w:sz w:val="24"/>
                <w:szCs w:val="24"/>
              </w:rPr>
              <w:t>пелена...».</w:t>
            </w:r>
            <w:r w:rsidRPr="00C70689">
              <w:rPr>
                <w:spacing w:val="80"/>
                <w:sz w:val="24"/>
                <w:szCs w:val="24"/>
              </w:rPr>
              <w:t xml:space="preserve"> </w:t>
            </w:r>
            <w:r w:rsidRPr="00C70689">
              <w:rPr>
                <w:sz w:val="24"/>
                <w:szCs w:val="24"/>
              </w:rPr>
              <w:t>А.А. Блок. «Погружался я в море</w:t>
            </w:r>
            <w:r w:rsidRPr="00C70689">
              <w:rPr>
                <w:spacing w:val="-3"/>
                <w:sz w:val="24"/>
                <w:szCs w:val="24"/>
              </w:rPr>
              <w:t xml:space="preserve"> </w:t>
            </w:r>
            <w:r w:rsidRPr="00C70689">
              <w:rPr>
                <w:sz w:val="24"/>
                <w:szCs w:val="24"/>
              </w:rPr>
              <w:t>клевера…»,</w:t>
            </w:r>
          </w:p>
          <w:p w:rsidR="00BD550E" w:rsidRPr="00C70689" w:rsidRDefault="00BD550E" w:rsidP="00BD550E">
            <w:pPr>
              <w:pStyle w:val="TableParagraph"/>
              <w:rPr>
                <w:sz w:val="24"/>
                <w:szCs w:val="24"/>
              </w:rPr>
            </w:pPr>
            <w:r w:rsidRPr="00C70689">
              <w:rPr>
                <w:sz w:val="24"/>
                <w:szCs w:val="24"/>
              </w:rPr>
              <w:t>«Белой</w:t>
            </w:r>
            <w:r w:rsidRPr="00C70689">
              <w:rPr>
                <w:spacing w:val="-14"/>
                <w:sz w:val="24"/>
                <w:szCs w:val="24"/>
              </w:rPr>
              <w:t xml:space="preserve"> </w:t>
            </w:r>
            <w:r w:rsidRPr="00C70689">
              <w:rPr>
                <w:sz w:val="24"/>
                <w:szCs w:val="24"/>
              </w:rPr>
              <w:t>ночью</w:t>
            </w:r>
            <w:r w:rsidRPr="00C70689">
              <w:rPr>
                <w:spacing w:val="-14"/>
                <w:sz w:val="24"/>
                <w:szCs w:val="24"/>
              </w:rPr>
              <w:t xml:space="preserve"> </w:t>
            </w:r>
            <w:r w:rsidRPr="00C70689">
              <w:rPr>
                <w:sz w:val="24"/>
                <w:szCs w:val="24"/>
              </w:rPr>
              <w:t xml:space="preserve">месяц </w:t>
            </w:r>
            <w:r w:rsidRPr="00C70689">
              <w:rPr>
                <w:spacing w:val="-2"/>
                <w:sz w:val="24"/>
                <w:szCs w:val="24"/>
              </w:rPr>
              <w:t>красный…»,</w:t>
            </w:r>
          </w:p>
          <w:p w:rsidR="00BD550E" w:rsidRPr="00C70689" w:rsidRDefault="00BD550E" w:rsidP="00BD550E">
            <w:pPr>
              <w:pStyle w:val="TableParagraph"/>
              <w:rPr>
                <w:sz w:val="24"/>
                <w:szCs w:val="24"/>
              </w:rPr>
            </w:pPr>
            <w:r w:rsidRPr="00C70689">
              <w:rPr>
                <w:sz w:val="24"/>
                <w:szCs w:val="24"/>
              </w:rPr>
              <w:t>«Летний</w:t>
            </w:r>
            <w:r w:rsidRPr="00C70689">
              <w:rPr>
                <w:spacing w:val="-13"/>
                <w:sz w:val="24"/>
                <w:szCs w:val="24"/>
              </w:rPr>
              <w:t xml:space="preserve"> </w:t>
            </w:r>
            <w:r w:rsidRPr="00C70689">
              <w:rPr>
                <w:spacing w:val="-2"/>
                <w:sz w:val="24"/>
                <w:szCs w:val="24"/>
              </w:rPr>
              <w:t>вечер».</w:t>
            </w:r>
          </w:p>
          <w:p w:rsidR="00BD550E" w:rsidRPr="00C70689" w:rsidRDefault="00BD550E" w:rsidP="00BD550E">
            <w:pPr>
              <w:pStyle w:val="TableParagraph"/>
              <w:spacing w:before="29"/>
              <w:rPr>
                <w:sz w:val="24"/>
                <w:szCs w:val="24"/>
              </w:rPr>
            </w:pPr>
            <w:r w:rsidRPr="00C70689">
              <w:rPr>
                <w:sz w:val="24"/>
                <w:szCs w:val="24"/>
              </w:rPr>
              <w:t>С.А.</w:t>
            </w:r>
            <w:r w:rsidRPr="00C70689">
              <w:rPr>
                <w:spacing w:val="-19"/>
                <w:sz w:val="24"/>
                <w:szCs w:val="24"/>
              </w:rPr>
              <w:t xml:space="preserve"> </w:t>
            </w:r>
            <w:r w:rsidRPr="00C70689">
              <w:rPr>
                <w:sz w:val="24"/>
                <w:szCs w:val="24"/>
              </w:rPr>
              <w:t>Есенин.</w:t>
            </w:r>
            <w:r w:rsidRPr="00C70689">
              <w:rPr>
                <w:spacing w:val="-3"/>
                <w:sz w:val="24"/>
                <w:szCs w:val="24"/>
              </w:rPr>
              <w:t xml:space="preserve"> </w:t>
            </w:r>
            <w:r w:rsidRPr="00C70689">
              <w:rPr>
                <w:spacing w:val="-2"/>
                <w:sz w:val="24"/>
                <w:szCs w:val="24"/>
              </w:rPr>
              <w:t>«Береза»,</w:t>
            </w:r>
          </w:p>
          <w:p w:rsidR="00BD550E" w:rsidRPr="00C70689" w:rsidRDefault="00BD550E" w:rsidP="00BD550E">
            <w:pPr>
              <w:pStyle w:val="TableParagraph"/>
              <w:spacing w:before="23"/>
              <w:rPr>
                <w:sz w:val="24"/>
                <w:szCs w:val="24"/>
              </w:rPr>
            </w:pPr>
            <w:r w:rsidRPr="00C70689">
              <w:rPr>
                <w:sz w:val="24"/>
                <w:szCs w:val="24"/>
              </w:rPr>
              <w:t xml:space="preserve">«Пороша», «Там, где </w:t>
            </w:r>
            <w:r w:rsidRPr="00C70689">
              <w:rPr>
                <w:sz w:val="24"/>
                <w:szCs w:val="24"/>
              </w:rPr>
              <w:lastRenderedPageBreak/>
              <w:t>капустные</w:t>
            </w:r>
            <w:r w:rsidRPr="00C70689">
              <w:rPr>
                <w:spacing w:val="-5"/>
                <w:sz w:val="24"/>
                <w:szCs w:val="24"/>
              </w:rPr>
              <w:t xml:space="preserve"> </w:t>
            </w:r>
            <w:r w:rsidRPr="00C70689">
              <w:rPr>
                <w:sz w:val="24"/>
                <w:szCs w:val="24"/>
              </w:rPr>
              <w:t>грядки...»,</w:t>
            </w:r>
          </w:p>
          <w:p w:rsidR="00BD550E" w:rsidRPr="00C70689" w:rsidRDefault="00BD550E" w:rsidP="00BD550E">
            <w:pPr>
              <w:pStyle w:val="TableParagraph"/>
              <w:spacing w:before="1"/>
              <w:rPr>
                <w:sz w:val="24"/>
                <w:szCs w:val="24"/>
              </w:rPr>
            </w:pPr>
            <w:r w:rsidRPr="00C70689">
              <w:rPr>
                <w:sz w:val="24"/>
                <w:szCs w:val="24"/>
              </w:rPr>
              <w:t>«Поет</w:t>
            </w:r>
            <w:r w:rsidRPr="00C70689">
              <w:rPr>
                <w:spacing w:val="-23"/>
                <w:sz w:val="24"/>
                <w:szCs w:val="24"/>
              </w:rPr>
              <w:t xml:space="preserve"> </w:t>
            </w:r>
            <w:r w:rsidRPr="00C70689">
              <w:rPr>
                <w:sz w:val="24"/>
                <w:szCs w:val="24"/>
              </w:rPr>
              <w:t>зима</w:t>
            </w:r>
            <w:r w:rsidRPr="00C70689">
              <w:rPr>
                <w:spacing w:val="-8"/>
                <w:sz w:val="24"/>
                <w:szCs w:val="24"/>
              </w:rPr>
              <w:t xml:space="preserve"> </w:t>
            </w:r>
            <w:r w:rsidRPr="00C70689">
              <w:rPr>
                <w:sz w:val="24"/>
                <w:szCs w:val="24"/>
              </w:rPr>
              <w:t>–</w:t>
            </w:r>
            <w:r w:rsidRPr="00C70689">
              <w:rPr>
                <w:spacing w:val="9"/>
                <w:sz w:val="24"/>
                <w:szCs w:val="24"/>
              </w:rPr>
              <w:t xml:space="preserve"> </w:t>
            </w:r>
            <w:r w:rsidRPr="00C70689">
              <w:rPr>
                <w:spacing w:val="-2"/>
                <w:sz w:val="24"/>
                <w:szCs w:val="24"/>
              </w:rPr>
              <w:t>аукает...»,</w:t>
            </w:r>
          </w:p>
          <w:p w:rsidR="00BD550E" w:rsidRPr="00C70689" w:rsidRDefault="00BD550E" w:rsidP="00BD550E">
            <w:pPr>
              <w:pStyle w:val="TableParagraph"/>
              <w:spacing w:before="23"/>
              <w:ind w:right="408"/>
              <w:rPr>
                <w:sz w:val="24"/>
                <w:szCs w:val="24"/>
              </w:rPr>
            </w:pPr>
            <w:r w:rsidRPr="00C70689">
              <w:rPr>
                <w:sz w:val="24"/>
                <w:szCs w:val="24"/>
              </w:rPr>
              <w:t>«Сыплет</w:t>
            </w:r>
            <w:r w:rsidRPr="00C70689">
              <w:rPr>
                <w:spacing w:val="-30"/>
                <w:sz w:val="24"/>
                <w:szCs w:val="24"/>
              </w:rPr>
              <w:t xml:space="preserve"> </w:t>
            </w:r>
            <w:r w:rsidRPr="00C70689">
              <w:rPr>
                <w:sz w:val="24"/>
                <w:szCs w:val="24"/>
              </w:rPr>
              <w:t>черемуха снегом...»,</w:t>
            </w:r>
            <w:r w:rsidRPr="00C70689">
              <w:rPr>
                <w:spacing w:val="-15"/>
                <w:sz w:val="24"/>
                <w:szCs w:val="24"/>
              </w:rPr>
              <w:t xml:space="preserve"> </w:t>
            </w:r>
            <w:r w:rsidRPr="00C70689">
              <w:rPr>
                <w:sz w:val="24"/>
                <w:szCs w:val="24"/>
              </w:rPr>
              <w:t>«Край любимый!</w:t>
            </w:r>
            <w:r w:rsidRPr="00C70689">
              <w:rPr>
                <w:spacing w:val="-30"/>
                <w:sz w:val="24"/>
                <w:szCs w:val="24"/>
              </w:rPr>
              <w:t xml:space="preserve"> </w:t>
            </w:r>
            <w:r w:rsidRPr="00C70689">
              <w:rPr>
                <w:sz w:val="24"/>
                <w:szCs w:val="24"/>
              </w:rPr>
              <w:t>Сердцу</w:t>
            </w:r>
          </w:p>
          <w:p w:rsidR="00BD550E" w:rsidRPr="00BD550E" w:rsidRDefault="00BD550E" w:rsidP="00BD550E">
            <w:pPr>
              <w:pStyle w:val="TableParagraph"/>
              <w:rPr>
                <w:spacing w:val="-4"/>
                <w:sz w:val="24"/>
                <w:szCs w:val="24"/>
              </w:rPr>
            </w:pPr>
            <w:r w:rsidRPr="00C70689">
              <w:rPr>
                <w:spacing w:val="-2"/>
                <w:sz w:val="24"/>
                <w:szCs w:val="24"/>
              </w:rPr>
              <w:t>снятся...»</w:t>
            </w:r>
          </w:p>
        </w:tc>
        <w:tc>
          <w:tcPr>
            <w:tcW w:w="7202" w:type="dxa"/>
          </w:tcPr>
          <w:p w:rsidR="00BD550E" w:rsidRPr="00C70689" w:rsidRDefault="00BD550E" w:rsidP="00BD550E">
            <w:pPr>
              <w:pStyle w:val="TableParagraph"/>
              <w:rPr>
                <w:sz w:val="24"/>
                <w:szCs w:val="24"/>
              </w:rPr>
            </w:pPr>
            <w:r w:rsidRPr="00C70689">
              <w:rPr>
                <w:sz w:val="24"/>
                <w:szCs w:val="24"/>
              </w:rPr>
              <w:lastRenderedPageBreak/>
              <w:t>Выразительно читать стихотворение, определять</w:t>
            </w:r>
            <w:r w:rsidRPr="00C70689">
              <w:rPr>
                <w:spacing w:val="-18"/>
                <w:sz w:val="24"/>
                <w:szCs w:val="24"/>
              </w:rPr>
              <w:t xml:space="preserve"> </w:t>
            </w:r>
            <w:r w:rsidRPr="00C70689">
              <w:rPr>
                <w:sz w:val="24"/>
                <w:szCs w:val="24"/>
              </w:rPr>
              <w:t>его тематическое содержание, средства</w:t>
            </w:r>
            <w:r w:rsidRPr="00C70689">
              <w:rPr>
                <w:spacing w:val="-5"/>
                <w:sz w:val="24"/>
                <w:szCs w:val="24"/>
              </w:rPr>
              <w:t xml:space="preserve"> </w:t>
            </w:r>
            <w:r w:rsidRPr="00C70689">
              <w:rPr>
                <w:sz w:val="24"/>
                <w:szCs w:val="24"/>
              </w:rPr>
              <w:t>художественной</w:t>
            </w:r>
          </w:p>
          <w:p w:rsidR="00BD550E" w:rsidRPr="00C70689" w:rsidRDefault="00BD550E" w:rsidP="00BD550E">
            <w:pPr>
              <w:pStyle w:val="TableParagraph"/>
              <w:rPr>
                <w:sz w:val="24"/>
                <w:szCs w:val="24"/>
              </w:rPr>
            </w:pPr>
            <w:r w:rsidRPr="00C70689">
              <w:rPr>
                <w:sz w:val="24"/>
                <w:szCs w:val="24"/>
              </w:rPr>
              <w:t>выразительности</w:t>
            </w:r>
            <w:r w:rsidRPr="00C70689">
              <w:rPr>
                <w:spacing w:val="-28"/>
                <w:sz w:val="24"/>
                <w:szCs w:val="24"/>
              </w:rPr>
              <w:t xml:space="preserve"> </w:t>
            </w:r>
            <w:r w:rsidRPr="00C70689">
              <w:rPr>
                <w:sz w:val="24"/>
                <w:szCs w:val="24"/>
              </w:rPr>
              <w:t>(эпитет,</w:t>
            </w:r>
            <w:r w:rsidRPr="00C70689">
              <w:rPr>
                <w:spacing w:val="-10"/>
                <w:sz w:val="24"/>
                <w:szCs w:val="24"/>
              </w:rPr>
              <w:t xml:space="preserve"> </w:t>
            </w:r>
            <w:r w:rsidRPr="00C70689">
              <w:rPr>
                <w:spacing w:val="-2"/>
                <w:sz w:val="24"/>
                <w:szCs w:val="24"/>
              </w:rPr>
              <w:t>метафора,</w:t>
            </w:r>
            <w:r w:rsidRPr="00C70689">
              <w:rPr>
                <w:sz w:val="24"/>
                <w:szCs w:val="24"/>
              </w:rPr>
              <w:t xml:space="preserve"> сравнение,</w:t>
            </w:r>
            <w:r w:rsidRPr="00C70689">
              <w:rPr>
                <w:spacing w:val="-10"/>
                <w:sz w:val="24"/>
                <w:szCs w:val="24"/>
              </w:rPr>
              <w:t xml:space="preserve"> </w:t>
            </w:r>
            <w:r w:rsidRPr="00C70689">
              <w:rPr>
                <w:spacing w:val="-2"/>
                <w:sz w:val="24"/>
                <w:szCs w:val="24"/>
              </w:rPr>
              <w:t>олицетворение).</w:t>
            </w:r>
          </w:p>
          <w:p w:rsidR="00BD550E" w:rsidRPr="00C70689" w:rsidRDefault="00BD550E" w:rsidP="00BD550E">
            <w:pPr>
              <w:pStyle w:val="TableParagraph"/>
              <w:spacing w:before="23"/>
              <w:rPr>
                <w:sz w:val="24"/>
                <w:szCs w:val="24"/>
              </w:rPr>
            </w:pPr>
            <w:r w:rsidRPr="00C70689">
              <w:rPr>
                <w:sz w:val="24"/>
                <w:szCs w:val="24"/>
              </w:rPr>
              <w:t xml:space="preserve">Выявлять музыкальность поэтического </w:t>
            </w:r>
            <w:r w:rsidRPr="00C70689">
              <w:rPr>
                <w:spacing w:val="-2"/>
                <w:sz w:val="24"/>
                <w:szCs w:val="24"/>
              </w:rPr>
              <w:t>текста.</w:t>
            </w:r>
          </w:p>
          <w:p w:rsidR="00BD550E" w:rsidRPr="00C70689" w:rsidRDefault="00BD550E" w:rsidP="00BD550E">
            <w:pPr>
              <w:pStyle w:val="TableParagraph"/>
              <w:rPr>
                <w:sz w:val="24"/>
                <w:szCs w:val="24"/>
              </w:rPr>
            </w:pPr>
            <w:r w:rsidRPr="00C70689">
              <w:rPr>
                <w:sz w:val="24"/>
                <w:szCs w:val="24"/>
              </w:rPr>
              <w:t>Выражать</w:t>
            </w:r>
            <w:r w:rsidRPr="00C70689">
              <w:rPr>
                <w:spacing w:val="4"/>
                <w:sz w:val="24"/>
                <w:szCs w:val="24"/>
              </w:rPr>
              <w:t xml:space="preserve"> </w:t>
            </w:r>
            <w:r w:rsidRPr="00C70689">
              <w:rPr>
                <w:sz w:val="24"/>
                <w:szCs w:val="24"/>
              </w:rPr>
              <w:t>личное</w:t>
            </w:r>
            <w:r w:rsidRPr="00C70689">
              <w:rPr>
                <w:spacing w:val="-14"/>
                <w:sz w:val="24"/>
                <w:szCs w:val="24"/>
              </w:rPr>
              <w:t xml:space="preserve"> </w:t>
            </w:r>
            <w:r w:rsidRPr="00C70689">
              <w:rPr>
                <w:spacing w:val="-2"/>
                <w:sz w:val="24"/>
                <w:szCs w:val="24"/>
              </w:rPr>
              <w:t>читательское</w:t>
            </w:r>
          </w:p>
          <w:p w:rsidR="00BD550E" w:rsidRPr="00C70689" w:rsidRDefault="00BD550E" w:rsidP="00BD550E">
            <w:pPr>
              <w:pStyle w:val="TableParagraph"/>
              <w:rPr>
                <w:sz w:val="24"/>
                <w:szCs w:val="24"/>
              </w:rPr>
            </w:pPr>
            <w:r w:rsidRPr="00C70689">
              <w:rPr>
                <w:sz w:val="24"/>
                <w:szCs w:val="24"/>
              </w:rPr>
              <w:t>отношение</w:t>
            </w:r>
            <w:r w:rsidRPr="00C70689">
              <w:rPr>
                <w:spacing w:val="-9"/>
                <w:sz w:val="24"/>
                <w:szCs w:val="24"/>
              </w:rPr>
              <w:t xml:space="preserve"> </w:t>
            </w:r>
            <w:r w:rsidRPr="00C70689">
              <w:rPr>
                <w:sz w:val="24"/>
                <w:szCs w:val="24"/>
              </w:rPr>
              <w:t>к прочитанному. Заучивать</w:t>
            </w:r>
            <w:r w:rsidRPr="00C70689">
              <w:rPr>
                <w:spacing w:val="-2"/>
                <w:sz w:val="24"/>
                <w:szCs w:val="24"/>
              </w:rPr>
              <w:t xml:space="preserve"> </w:t>
            </w:r>
            <w:r w:rsidRPr="00C70689">
              <w:rPr>
                <w:sz w:val="24"/>
                <w:szCs w:val="24"/>
              </w:rPr>
              <w:t xml:space="preserve">одно из стихотворений </w:t>
            </w:r>
            <w:r w:rsidRPr="00C70689">
              <w:rPr>
                <w:spacing w:val="-2"/>
                <w:sz w:val="24"/>
                <w:szCs w:val="24"/>
              </w:rPr>
              <w:t>наизусть</w:t>
            </w:r>
          </w:p>
        </w:tc>
      </w:tr>
      <w:tr w:rsidR="00BD550E" w:rsidRPr="00C70689" w:rsidTr="00BD550E">
        <w:trPr>
          <w:trHeight w:val="1828"/>
        </w:trPr>
        <w:tc>
          <w:tcPr>
            <w:tcW w:w="705" w:type="dxa"/>
          </w:tcPr>
          <w:p w:rsidR="00BD550E" w:rsidRPr="00C70689" w:rsidRDefault="00BD550E" w:rsidP="00BD550E">
            <w:pPr>
              <w:pStyle w:val="TableParagraph"/>
              <w:rPr>
                <w:sz w:val="24"/>
                <w:szCs w:val="24"/>
              </w:rPr>
            </w:pPr>
            <w:r w:rsidRPr="00C70689">
              <w:rPr>
                <w:spacing w:val="-5"/>
                <w:sz w:val="24"/>
                <w:szCs w:val="24"/>
              </w:rPr>
              <w:lastRenderedPageBreak/>
              <w:t>5.2</w:t>
            </w:r>
          </w:p>
        </w:tc>
        <w:tc>
          <w:tcPr>
            <w:tcW w:w="3405" w:type="dxa"/>
          </w:tcPr>
          <w:p w:rsidR="00BD550E" w:rsidRPr="00C70689" w:rsidRDefault="00BD550E" w:rsidP="00BD550E">
            <w:pPr>
              <w:pStyle w:val="TableParagraph"/>
              <w:ind w:right="129"/>
              <w:rPr>
                <w:sz w:val="24"/>
                <w:szCs w:val="24"/>
              </w:rPr>
            </w:pPr>
            <w:r w:rsidRPr="00C70689">
              <w:rPr>
                <w:spacing w:val="-2"/>
                <w:sz w:val="24"/>
                <w:szCs w:val="24"/>
              </w:rPr>
              <w:t xml:space="preserve">Юмористические </w:t>
            </w:r>
            <w:r w:rsidRPr="00C70689">
              <w:rPr>
                <w:sz w:val="24"/>
                <w:szCs w:val="24"/>
              </w:rPr>
              <w:t>рассказы</w:t>
            </w:r>
            <w:r w:rsidRPr="00C70689">
              <w:rPr>
                <w:spacing w:val="-37"/>
                <w:sz w:val="24"/>
                <w:szCs w:val="24"/>
              </w:rPr>
              <w:t xml:space="preserve"> </w:t>
            </w:r>
            <w:r w:rsidRPr="00C70689">
              <w:rPr>
                <w:sz w:val="24"/>
                <w:szCs w:val="24"/>
              </w:rPr>
              <w:t>отечественных писателей</w:t>
            </w:r>
            <w:r w:rsidRPr="00C70689">
              <w:rPr>
                <w:spacing w:val="-4"/>
                <w:sz w:val="24"/>
                <w:szCs w:val="24"/>
              </w:rPr>
              <w:t xml:space="preserve"> </w:t>
            </w:r>
            <w:r w:rsidRPr="00C70689">
              <w:rPr>
                <w:sz w:val="24"/>
                <w:szCs w:val="24"/>
              </w:rPr>
              <w:t>XIX–XX</w:t>
            </w:r>
            <w:r w:rsidRPr="00C70689">
              <w:rPr>
                <w:spacing w:val="-13"/>
                <w:sz w:val="24"/>
                <w:szCs w:val="24"/>
              </w:rPr>
              <w:t xml:space="preserve"> </w:t>
            </w:r>
            <w:r w:rsidRPr="00C70689">
              <w:rPr>
                <w:sz w:val="24"/>
                <w:szCs w:val="24"/>
              </w:rPr>
              <w:t>веков. А.П. Чехов (два рассказа</w:t>
            </w:r>
          </w:p>
          <w:p w:rsidR="00BD550E" w:rsidRDefault="00BD550E" w:rsidP="00BD550E">
            <w:pPr>
              <w:pStyle w:val="TableParagraph"/>
              <w:rPr>
                <w:spacing w:val="-2"/>
                <w:sz w:val="24"/>
                <w:szCs w:val="24"/>
              </w:rPr>
            </w:pPr>
            <w:r w:rsidRPr="00C70689">
              <w:rPr>
                <w:sz w:val="24"/>
                <w:szCs w:val="24"/>
              </w:rPr>
              <w:t>по</w:t>
            </w:r>
            <w:r w:rsidRPr="00C70689">
              <w:rPr>
                <w:spacing w:val="-4"/>
                <w:sz w:val="24"/>
                <w:szCs w:val="24"/>
              </w:rPr>
              <w:t xml:space="preserve"> </w:t>
            </w:r>
            <w:r w:rsidRPr="00C70689">
              <w:rPr>
                <w:spacing w:val="-2"/>
                <w:sz w:val="24"/>
                <w:szCs w:val="24"/>
              </w:rPr>
              <w:t>выбору).</w:t>
            </w:r>
          </w:p>
          <w:p w:rsidR="00BD550E" w:rsidRPr="00C70689" w:rsidRDefault="00BD550E" w:rsidP="00BD550E">
            <w:pPr>
              <w:pStyle w:val="TableParagraph"/>
              <w:rPr>
                <w:sz w:val="24"/>
                <w:szCs w:val="24"/>
              </w:rPr>
            </w:pPr>
            <w:r w:rsidRPr="00C70689">
              <w:rPr>
                <w:sz w:val="24"/>
                <w:szCs w:val="24"/>
              </w:rPr>
              <w:t>М.М.</w:t>
            </w:r>
            <w:r w:rsidRPr="00C70689">
              <w:rPr>
                <w:spacing w:val="-11"/>
                <w:sz w:val="24"/>
                <w:szCs w:val="24"/>
              </w:rPr>
              <w:t xml:space="preserve"> </w:t>
            </w:r>
            <w:r w:rsidRPr="00C70689">
              <w:rPr>
                <w:spacing w:val="-2"/>
                <w:sz w:val="24"/>
                <w:szCs w:val="24"/>
              </w:rPr>
              <w:t>Зощенко</w:t>
            </w:r>
          </w:p>
          <w:p w:rsidR="00BD550E" w:rsidRDefault="00BD550E" w:rsidP="00BD550E">
            <w:pPr>
              <w:pStyle w:val="TableParagraph"/>
              <w:rPr>
                <w:spacing w:val="-2"/>
                <w:sz w:val="24"/>
                <w:szCs w:val="24"/>
              </w:rPr>
            </w:pPr>
            <w:r w:rsidRPr="00C70689">
              <w:rPr>
                <w:sz w:val="24"/>
                <w:szCs w:val="24"/>
              </w:rPr>
              <w:t>(два</w:t>
            </w:r>
            <w:r w:rsidRPr="00C70689">
              <w:rPr>
                <w:spacing w:val="-3"/>
                <w:sz w:val="24"/>
                <w:szCs w:val="24"/>
              </w:rPr>
              <w:t xml:space="preserve"> </w:t>
            </w:r>
            <w:r w:rsidRPr="00C70689">
              <w:rPr>
                <w:sz w:val="24"/>
                <w:szCs w:val="24"/>
              </w:rPr>
              <w:t>рассказа</w:t>
            </w:r>
            <w:r w:rsidRPr="00C70689">
              <w:rPr>
                <w:spacing w:val="-3"/>
                <w:sz w:val="24"/>
                <w:szCs w:val="24"/>
              </w:rPr>
              <w:t xml:space="preserve"> </w:t>
            </w:r>
            <w:r w:rsidRPr="00C70689">
              <w:rPr>
                <w:sz w:val="24"/>
                <w:szCs w:val="24"/>
              </w:rPr>
              <w:t>по</w:t>
            </w:r>
            <w:r w:rsidRPr="00C70689">
              <w:rPr>
                <w:spacing w:val="-5"/>
                <w:sz w:val="24"/>
                <w:szCs w:val="24"/>
              </w:rPr>
              <w:t xml:space="preserve"> </w:t>
            </w:r>
            <w:r w:rsidRPr="00C70689">
              <w:rPr>
                <w:spacing w:val="-2"/>
                <w:sz w:val="24"/>
                <w:szCs w:val="24"/>
              </w:rPr>
              <w:t>выбору)</w:t>
            </w:r>
          </w:p>
          <w:p w:rsidR="00BD550E" w:rsidRDefault="00BD550E" w:rsidP="00BD550E">
            <w:pPr>
              <w:pStyle w:val="TableParagraph"/>
              <w:rPr>
                <w:spacing w:val="-2"/>
                <w:sz w:val="24"/>
                <w:szCs w:val="24"/>
              </w:rPr>
            </w:pPr>
          </w:p>
          <w:p w:rsidR="00BD550E" w:rsidRPr="00C70689" w:rsidRDefault="00BD550E" w:rsidP="00BD550E">
            <w:pPr>
              <w:pStyle w:val="TableParagraph"/>
              <w:rPr>
                <w:sz w:val="24"/>
                <w:szCs w:val="24"/>
              </w:rPr>
            </w:pPr>
          </w:p>
        </w:tc>
        <w:tc>
          <w:tcPr>
            <w:tcW w:w="277" w:type="dxa"/>
          </w:tcPr>
          <w:p w:rsidR="00BD550E" w:rsidRPr="00C70689" w:rsidRDefault="00BD550E" w:rsidP="00BD550E">
            <w:pPr>
              <w:pStyle w:val="TableParagraph"/>
              <w:ind w:left="14" w:right="7"/>
              <w:rPr>
                <w:sz w:val="24"/>
                <w:szCs w:val="24"/>
              </w:rPr>
            </w:pPr>
            <w:r w:rsidRPr="00C70689">
              <w:rPr>
                <w:spacing w:val="-10"/>
                <w:sz w:val="24"/>
                <w:szCs w:val="24"/>
              </w:rPr>
              <w:t>4</w:t>
            </w:r>
          </w:p>
        </w:tc>
        <w:tc>
          <w:tcPr>
            <w:tcW w:w="2976" w:type="dxa"/>
          </w:tcPr>
          <w:p w:rsidR="00BD550E" w:rsidRPr="00C70689" w:rsidRDefault="00BD550E" w:rsidP="00BD550E">
            <w:pPr>
              <w:pStyle w:val="TableParagraph"/>
              <w:ind w:right="129"/>
              <w:rPr>
                <w:sz w:val="24"/>
                <w:szCs w:val="24"/>
              </w:rPr>
            </w:pPr>
            <w:r w:rsidRPr="00C70689">
              <w:rPr>
                <w:spacing w:val="-2"/>
                <w:sz w:val="24"/>
                <w:szCs w:val="24"/>
              </w:rPr>
              <w:t xml:space="preserve">Юмористические </w:t>
            </w:r>
            <w:r w:rsidRPr="00C70689">
              <w:rPr>
                <w:sz w:val="24"/>
                <w:szCs w:val="24"/>
              </w:rPr>
              <w:t>рассказы</w:t>
            </w:r>
            <w:r w:rsidRPr="00C70689">
              <w:rPr>
                <w:spacing w:val="-37"/>
                <w:sz w:val="24"/>
                <w:szCs w:val="24"/>
              </w:rPr>
              <w:t xml:space="preserve"> </w:t>
            </w:r>
            <w:r w:rsidRPr="00C70689">
              <w:rPr>
                <w:sz w:val="24"/>
                <w:szCs w:val="24"/>
              </w:rPr>
              <w:t>отечественных писателей</w:t>
            </w:r>
            <w:r w:rsidRPr="00C70689">
              <w:rPr>
                <w:spacing w:val="-4"/>
                <w:sz w:val="24"/>
                <w:szCs w:val="24"/>
              </w:rPr>
              <w:t xml:space="preserve"> </w:t>
            </w:r>
            <w:r w:rsidRPr="00C70689">
              <w:rPr>
                <w:sz w:val="24"/>
                <w:szCs w:val="24"/>
              </w:rPr>
              <w:t>XIX–XX</w:t>
            </w:r>
            <w:r w:rsidRPr="00C70689">
              <w:rPr>
                <w:spacing w:val="-13"/>
                <w:sz w:val="24"/>
                <w:szCs w:val="24"/>
              </w:rPr>
              <w:t xml:space="preserve"> </w:t>
            </w:r>
            <w:r w:rsidRPr="00C70689">
              <w:rPr>
                <w:sz w:val="24"/>
                <w:szCs w:val="24"/>
              </w:rPr>
              <w:t>веков. А.П.</w:t>
            </w:r>
            <w:r w:rsidRPr="00C70689">
              <w:rPr>
                <w:spacing w:val="-7"/>
                <w:sz w:val="24"/>
                <w:szCs w:val="24"/>
              </w:rPr>
              <w:t xml:space="preserve"> </w:t>
            </w:r>
            <w:r w:rsidRPr="00C70689">
              <w:rPr>
                <w:sz w:val="24"/>
                <w:szCs w:val="24"/>
              </w:rPr>
              <w:t>Чехов.</w:t>
            </w:r>
            <w:r w:rsidRPr="00C70689">
              <w:rPr>
                <w:spacing w:val="-6"/>
                <w:sz w:val="24"/>
                <w:szCs w:val="24"/>
              </w:rPr>
              <w:t xml:space="preserve"> </w:t>
            </w:r>
            <w:r w:rsidRPr="00C70689">
              <w:rPr>
                <w:sz w:val="24"/>
                <w:szCs w:val="24"/>
              </w:rPr>
              <w:t>Рассказы</w:t>
            </w:r>
            <w:r w:rsidRPr="00C70689">
              <w:rPr>
                <w:spacing w:val="-6"/>
                <w:sz w:val="24"/>
                <w:szCs w:val="24"/>
              </w:rPr>
              <w:t xml:space="preserve"> </w:t>
            </w:r>
            <w:r w:rsidRPr="00C70689">
              <w:rPr>
                <w:spacing w:val="-4"/>
                <w:sz w:val="24"/>
                <w:szCs w:val="24"/>
              </w:rPr>
              <w:t>(два</w:t>
            </w:r>
          </w:p>
          <w:p w:rsidR="00BD550E" w:rsidRDefault="00BD550E" w:rsidP="00BD550E">
            <w:pPr>
              <w:pStyle w:val="TableParagraph"/>
              <w:rPr>
                <w:spacing w:val="-2"/>
                <w:sz w:val="24"/>
                <w:szCs w:val="24"/>
              </w:rPr>
            </w:pPr>
            <w:r w:rsidRPr="00C70689">
              <w:rPr>
                <w:sz w:val="24"/>
                <w:szCs w:val="24"/>
              </w:rPr>
              <w:t>по</w:t>
            </w:r>
            <w:r w:rsidRPr="00C70689">
              <w:rPr>
                <w:spacing w:val="17"/>
                <w:sz w:val="24"/>
                <w:szCs w:val="24"/>
              </w:rPr>
              <w:t xml:space="preserve"> </w:t>
            </w:r>
            <w:r w:rsidRPr="00C70689">
              <w:rPr>
                <w:sz w:val="24"/>
                <w:szCs w:val="24"/>
              </w:rPr>
              <w:t>выбору).</w:t>
            </w:r>
            <w:r w:rsidRPr="00C70689">
              <w:rPr>
                <w:spacing w:val="-8"/>
                <w:sz w:val="24"/>
                <w:szCs w:val="24"/>
              </w:rPr>
              <w:t xml:space="preserve"> </w:t>
            </w:r>
            <w:r w:rsidRPr="00C70689">
              <w:rPr>
                <w:spacing w:val="-2"/>
                <w:sz w:val="24"/>
                <w:szCs w:val="24"/>
              </w:rPr>
              <w:t>Например,</w:t>
            </w:r>
          </w:p>
          <w:p w:rsidR="00BD550E" w:rsidRPr="00C70689" w:rsidRDefault="00BD550E" w:rsidP="00BD550E">
            <w:pPr>
              <w:pStyle w:val="TableParagraph"/>
              <w:rPr>
                <w:sz w:val="24"/>
                <w:szCs w:val="24"/>
              </w:rPr>
            </w:pPr>
            <w:r w:rsidRPr="00C70689">
              <w:rPr>
                <w:spacing w:val="2"/>
                <w:sz w:val="24"/>
                <w:szCs w:val="24"/>
              </w:rPr>
              <w:t>«Лошадиная</w:t>
            </w:r>
            <w:r w:rsidRPr="00C70689">
              <w:rPr>
                <w:spacing w:val="-22"/>
                <w:sz w:val="24"/>
                <w:szCs w:val="24"/>
              </w:rPr>
              <w:t xml:space="preserve"> </w:t>
            </w:r>
            <w:r w:rsidRPr="00C70689">
              <w:rPr>
                <w:spacing w:val="-2"/>
                <w:sz w:val="24"/>
                <w:szCs w:val="24"/>
              </w:rPr>
              <w:t>фамилия»,</w:t>
            </w:r>
          </w:p>
          <w:p w:rsidR="00BD550E" w:rsidRPr="00C70689" w:rsidRDefault="00BD550E" w:rsidP="00BD550E">
            <w:pPr>
              <w:pStyle w:val="TableParagraph"/>
              <w:spacing w:before="23"/>
              <w:ind w:right="84"/>
              <w:rPr>
                <w:sz w:val="24"/>
                <w:szCs w:val="24"/>
              </w:rPr>
            </w:pPr>
            <w:r w:rsidRPr="00C70689">
              <w:rPr>
                <w:sz w:val="24"/>
                <w:szCs w:val="24"/>
              </w:rPr>
              <w:t>«Мальчики»,</w:t>
            </w:r>
            <w:r w:rsidRPr="00C70689">
              <w:rPr>
                <w:spacing w:val="-15"/>
                <w:sz w:val="24"/>
                <w:szCs w:val="24"/>
              </w:rPr>
              <w:t xml:space="preserve"> </w:t>
            </w:r>
            <w:r w:rsidRPr="00C70689">
              <w:rPr>
                <w:sz w:val="24"/>
                <w:szCs w:val="24"/>
              </w:rPr>
              <w:t>«Хирургия» и др.</w:t>
            </w:r>
            <w:r w:rsidRPr="00C70689">
              <w:rPr>
                <w:spacing w:val="-11"/>
                <w:sz w:val="24"/>
                <w:szCs w:val="24"/>
              </w:rPr>
              <w:t xml:space="preserve"> </w:t>
            </w:r>
            <w:r w:rsidRPr="00C70689">
              <w:rPr>
                <w:sz w:val="24"/>
                <w:szCs w:val="24"/>
              </w:rPr>
              <w:t>Тематический</w:t>
            </w:r>
            <w:r w:rsidRPr="00C70689">
              <w:rPr>
                <w:spacing w:val="-19"/>
                <w:sz w:val="24"/>
                <w:szCs w:val="24"/>
              </w:rPr>
              <w:t xml:space="preserve"> </w:t>
            </w:r>
            <w:r w:rsidRPr="00C70689">
              <w:rPr>
                <w:sz w:val="24"/>
                <w:szCs w:val="24"/>
              </w:rPr>
              <w:t>обзор. Способы</w:t>
            </w:r>
            <w:r w:rsidRPr="00C70689">
              <w:rPr>
                <w:spacing w:val="-15"/>
                <w:sz w:val="24"/>
                <w:szCs w:val="24"/>
              </w:rPr>
              <w:t xml:space="preserve"> </w:t>
            </w:r>
            <w:r w:rsidRPr="00C70689">
              <w:rPr>
                <w:sz w:val="24"/>
                <w:szCs w:val="24"/>
              </w:rPr>
              <w:t>создания комического в рассказах А.П.</w:t>
            </w:r>
            <w:r w:rsidRPr="00C70689">
              <w:rPr>
                <w:spacing w:val="-15"/>
                <w:sz w:val="24"/>
                <w:szCs w:val="24"/>
              </w:rPr>
              <w:t xml:space="preserve"> </w:t>
            </w:r>
            <w:r w:rsidRPr="00C70689">
              <w:rPr>
                <w:sz w:val="24"/>
                <w:szCs w:val="24"/>
              </w:rPr>
              <w:t>Чехова.</w:t>
            </w:r>
          </w:p>
          <w:p w:rsidR="00BD550E" w:rsidRPr="00C70689" w:rsidRDefault="00BD550E" w:rsidP="00BD550E">
            <w:pPr>
              <w:pStyle w:val="TableParagraph"/>
              <w:spacing w:before="1"/>
              <w:rPr>
                <w:sz w:val="24"/>
                <w:szCs w:val="24"/>
              </w:rPr>
            </w:pPr>
            <w:r w:rsidRPr="00C70689">
              <w:rPr>
                <w:sz w:val="24"/>
                <w:szCs w:val="24"/>
              </w:rPr>
              <w:t>М.М.</w:t>
            </w:r>
            <w:r w:rsidRPr="00C70689">
              <w:rPr>
                <w:spacing w:val="-11"/>
                <w:sz w:val="24"/>
                <w:szCs w:val="24"/>
              </w:rPr>
              <w:t xml:space="preserve"> </w:t>
            </w:r>
            <w:r w:rsidRPr="00C70689">
              <w:rPr>
                <w:spacing w:val="-2"/>
                <w:sz w:val="24"/>
                <w:szCs w:val="24"/>
              </w:rPr>
              <w:t>Зощенко</w:t>
            </w:r>
          </w:p>
          <w:p w:rsidR="00BD550E" w:rsidRPr="00C70689" w:rsidRDefault="00BD550E" w:rsidP="00BD550E">
            <w:pPr>
              <w:pStyle w:val="TableParagraph"/>
              <w:spacing w:before="23"/>
              <w:rPr>
                <w:sz w:val="24"/>
                <w:szCs w:val="24"/>
              </w:rPr>
            </w:pPr>
            <w:r w:rsidRPr="00C70689">
              <w:rPr>
                <w:sz w:val="24"/>
                <w:szCs w:val="24"/>
              </w:rPr>
              <w:t>(два рассказа по выбору). Например,</w:t>
            </w:r>
            <w:r w:rsidRPr="00C70689">
              <w:rPr>
                <w:spacing w:val="-37"/>
                <w:sz w:val="24"/>
                <w:szCs w:val="24"/>
              </w:rPr>
              <w:t xml:space="preserve"> </w:t>
            </w:r>
            <w:r w:rsidRPr="00C70689">
              <w:rPr>
                <w:sz w:val="24"/>
                <w:szCs w:val="24"/>
              </w:rPr>
              <w:t>«Галоша»,</w:t>
            </w:r>
          </w:p>
          <w:p w:rsidR="00BD550E" w:rsidRPr="00C70689" w:rsidRDefault="00BD550E" w:rsidP="00BD550E">
            <w:pPr>
              <w:pStyle w:val="TableParagraph"/>
              <w:rPr>
                <w:sz w:val="24"/>
                <w:szCs w:val="24"/>
              </w:rPr>
            </w:pPr>
            <w:r w:rsidRPr="00C70689">
              <w:rPr>
                <w:sz w:val="24"/>
                <w:szCs w:val="24"/>
              </w:rPr>
              <w:t>«Лёля</w:t>
            </w:r>
            <w:r w:rsidRPr="00C70689">
              <w:rPr>
                <w:spacing w:val="-11"/>
                <w:sz w:val="24"/>
                <w:szCs w:val="24"/>
              </w:rPr>
              <w:t xml:space="preserve"> </w:t>
            </w:r>
            <w:r w:rsidRPr="00C70689">
              <w:rPr>
                <w:sz w:val="24"/>
                <w:szCs w:val="24"/>
              </w:rPr>
              <w:t>и</w:t>
            </w:r>
            <w:r w:rsidRPr="00C70689">
              <w:rPr>
                <w:spacing w:val="19"/>
                <w:sz w:val="24"/>
                <w:szCs w:val="24"/>
              </w:rPr>
              <w:t xml:space="preserve"> </w:t>
            </w:r>
            <w:r w:rsidRPr="00C70689">
              <w:rPr>
                <w:sz w:val="24"/>
                <w:szCs w:val="24"/>
              </w:rPr>
              <w:t>Минька»,</w:t>
            </w:r>
            <w:r w:rsidRPr="00C70689">
              <w:rPr>
                <w:spacing w:val="-11"/>
                <w:sz w:val="24"/>
                <w:szCs w:val="24"/>
              </w:rPr>
              <w:t xml:space="preserve"> </w:t>
            </w:r>
            <w:r w:rsidRPr="00C70689">
              <w:rPr>
                <w:spacing w:val="-2"/>
                <w:sz w:val="24"/>
                <w:szCs w:val="24"/>
              </w:rPr>
              <w:t>«Ёлка»,</w:t>
            </w:r>
          </w:p>
          <w:p w:rsidR="00BD550E" w:rsidRPr="00C70689" w:rsidRDefault="00BD550E" w:rsidP="00BD550E">
            <w:pPr>
              <w:pStyle w:val="TableParagraph"/>
              <w:spacing w:before="23"/>
              <w:rPr>
                <w:sz w:val="24"/>
                <w:szCs w:val="24"/>
              </w:rPr>
            </w:pPr>
            <w:r w:rsidRPr="00C70689">
              <w:rPr>
                <w:sz w:val="24"/>
                <w:szCs w:val="24"/>
              </w:rPr>
              <w:t>«Золотые</w:t>
            </w:r>
            <w:r w:rsidRPr="00C70689">
              <w:rPr>
                <w:spacing w:val="-3"/>
                <w:sz w:val="24"/>
                <w:szCs w:val="24"/>
              </w:rPr>
              <w:t xml:space="preserve"> </w:t>
            </w:r>
            <w:r w:rsidRPr="00C70689">
              <w:rPr>
                <w:spacing w:val="-2"/>
                <w:sz w:val="24"/>
                <w:szCs w:val="24"/>
              </w:rPr>
              <w:t>слова»,</w:t>
            </w:r>
          </w:p>
          <w:p w:rsidR="00BD550E" w:rsidRPr="00C70689" w:rsidRDefault="00BD550E" w:rsidP="00BD550E">
            <w:pPr>
              <w:pStyle w:val="TableParagraph"/>
              <w:spacing w:before="23"/>
              <w:rPr>
                <w:sz w:val="24"/>
                <w:szCs w:val="24"/>
              </w:rPr>
            </w:pPr>
            <w:r w:rsidRPr="00C70689">
              <w:rPr>
                <w:sz w:val="24"/>
                <w:szCs w:val="24"/>
              </w:rPr>
              <w:t>«Встреча»</w:t>
            </w:r>
            <w:r w:rsidRPr="00C70689">
              <w:rPr>
                <w:spacing w:val="-15"/>
                <w:sz w:val="24"/>
                <w:szCs w:val="24"/>
              </w:rPr>
              <w:t xml:space="preserve"> </w:t>
            </w:r>
            <w:r w:rsidRPr="00C70689">
              <w:rPr>
                <w:sz w:val="24"/>
                <w:szCs w:val="24"/>
              </w:rPr>
              <w:t>и</w:t>
            </w:r>
            <w:r w:rsidRPr="00C70689">
              <w:rPr>
                <w:spacing w:val="-7"/>
                <w:sz w:val="24"/>
                <w:szCs w:val="24"/>
              </w:rPr>
              <w:t xml:space="preserve"> </w:t>
            </w:r>
            <w:r w:rsidRPr="00C70689">
              <w:rPr>
                <w:sz w:val="24"/>
                <w:szCs w:val="24"/>
              </w:rPr>
              <w:t>другие. Тема, идея, сюжет. Образы главных</w:t>
            </w:r>
            <w:r w:rsidRPr="00C70689">
              <w:rPr>
                <w:spacing w:val="-7"/>
                <w:sz w:val="24"/>
                <w:szCs w:val="24"/>
              </w:rPr>
              <w:t xml:space="preserve"> </w:t>
            </w:r>
            <w:r w:rsidRPr="00C70689">
              <w:rPr>
                <w:sz w:val="24"/>
                <w:szCs w:val="24"/>
              </w:rPr>
              <w:t>героев</w:t>
            </w:r>
          </w:p>
          <w:p w:rsidR="00BD550E" w:rsidRPr="00C70689" w:rsidRDefault="00BD550E" w:rsidP="00BD550E">
            <w:pPr>
              <w:pStyle w:val="TableParagraph"/>
              <w:rPr>
                <w:sz w:val="24"/>
                <w:szCs w:val="24"/>
              </w:rPr>
            </w:pPr>
            <w:r w:rsidRPr="00C70689">
              <w:rPr>
                <w:sz w:val="24"/>
                <w:szCs w:val="24"/>
              </w:rPr>
              <w:t>в</w:t>
            </w:r>
            <w:r w:rsidRPr="00C70689">
              <w:rPr>
                <w:spacing w:val="19"/>
                <w:sz w:val="24"/>
                <w:szCs w:val="24"/>
              </w:rPr>
              <w:t xml:space="preserve"> </w:t>
            </w:r>
            <w:r w:rsidRPr="00C70689">
              <w:rPr>
                <w:sz w:val="24"/>
                <w:szCs w:val="24"/>
              </w:rPr>
              <w:t>рассказах</w:t>
            </w:r>
            <w:r w:rsidRPr="00C70689">
              <w:rPr>
                <w:spacing w:val="-15"/>
                <w:sz w:val="24"/>
                <w:szCs w:val="24"/>
              </w:rPr>
              <w:t xml:space="preserve"> </w:t>
            </w:r>
            <w:r w:rsidRPr="00C70689">
              <w:rPr>
                <w:spacing w:val="-2"/>
                <w:sz w:val="24"/>
                <w:szCs w:val="24"/>
              </w:rPr>
              <w:t>писателя</w:t>
            </w:r>
          </w:p>
        </w:tc>
        <w:tc>
          <w:tcPr>
            <w:tcW w:w="7202" w:type="dxa"/>
          </w:tcPr>
          <w:p w:rsidR="00BD550E" w:rsidRPr="00C70689" w:rsidRDefault="00BD550E" w:rsidP="00BD550E">
            <w:pPr>
              <w:pStyle w:val="TableParagraph"/>
              <w:ind w:right="249"/>
              <w:rPr>
                <w:sz w:val="24"/>
                <w:szCs w:val="24"/>
              </w:rPr>
            </w:pPr>
            <w:r w:rsidRPr="00C70689">
              <w:rPr>
                <w:sz w:val="24"/>
                <w:szCs w:val="24"/>
              </w:rPr>
              <w:t>Выразительно читать рассказ, отвечать на вопросы по прочитанному произведению, задавать</w:t>
            </w:r>
            <w:r w:rsidRPr="00C70689">
              <w:rPr>
                <w:spacing w:val="-18"/>
                <w:sz w:val="24"/>
                <w:szCs w:val="24"/>
              </w:rPr>
              <w:t xml:space="preserve"> </w:t>
            </w:r>
            <w:r w:rsidRPr="00C70689">
              <w:rPr>
                <w:sz w:val="24"/>
                <w:szCs w:val="24"/>
              </w:rPr>
              <w:t>вопросы с</w:t>
            </w:r>
            <w:r w:rsidRPr="00C70689">
              <w:rPr>
                <w:spacing w:val="-13"/>
                <w:sz w:val="24"/>
                <w:szCs w:val="24"/>
              </w:rPr>
              <w:t xml:space="preserve"> </w:t>
            </w:r>
            <w:r w:rsidRPr="00C70689">
              <w:rPr>
                <w:sz w:val="24"/>
                <w:szCs w:val="24"/>
              </w:rPr>
              <w:t>целью понимания содержания</w:t>
            </w:r>
            <w:r w:rsidRPr="00C70689">
              <w:rPr>
                <w:spacing w:val="-21"/>
                <w:sz w:val="24"/>
                <w:szCs w:val="24"/>
              </w:rPr>
              <w:t xml:space="preserve"> </w:t>
            </w:r>
            <w:r w:rsidRPr="00C70689">
              <w:rPr>
                <w:sz w:val="24"/>
                <w:szCs w:val="24"/>
              </w:rPr>
              <w:t>произведений,</w:t>
            </w:r>
          </w:p>
          <w:p w:rsidR="00BD550E" w:rsidRDefault="00BD550E" w:rsidP="00BD550E">
            <w:pPr>
              <w:pStyle w:val="TableParagraph"/>
              <w:rPr>
                <w:spacing w:val="-2"/>
                <w:sz w:val="24"/>
                <w:szCs w:val="24"/>
              </w:rPr>
            </w:pPr>
            <w:r w:rsidRPr="00C70689">
              <w:rPr>
                <w:sz w:val="24"/>
                <w:szCs w:val="24"/>
              </w:rPr>
              <w:t>пересказывать</w:t>
            </w:r>
            <w:r w:rsidRPr="00C70689">
              <w:rPr>
                <w:spacing w:val="-21"/>
                <w:sz w:val="24"/>
                <w:szCs w:val="24"/>
              </w:rPr>
              <w:t xml:space="preserve"> </w:t>
            </w:r>
            <w:r w:rsidRPr="00C70689">
              <w:rPr>
                <w:sz w:val="24"/>
                <w:szCs w:val="24"/>
              </w:rPr>
              <w:t>близко</w:t>
            </w:r>
            <w:r w:rsidRPr="00C70689">
              <w:rPr>
                <w:spacing w:val="4"/>
                <w:sz w:val="24"/>
                <w:szCs w:val="24"/>
              </w:rPr>
              <w:t xml:space="preserve"> </w:t>
            </w:r>
            <w:r w:rsidRPr="00C70689">
              <w:rPr>
                <w:sz w:val="24"/>
                <w:szCs w:val="24"/>
              </w:rPr>
              <w:t>к</w:t>
            </w:r>
            <w:r w:rsidRPr="00C70689">
              <w:rPr>
                <w:spacing w:val="-12"/>
                <w:sz w:val="24"/>
                <w:szCs w:val="24"/>
              </w:rPr>
              <w:t xml:space="preserve"> </w:t>
            </w:r>
            <w:r w:rsidRPr="00C70689">
              <w:rPr>
                <w:spacing w:val="-2"/>
                <w:sz w:val="24"/>
                <w:szCs w:val="24"/>
              </w:rPr>
              <w:t>тексту.</w:t>
            </w:r>
          </w:p>
          <w:p w:rsidR="00BD550E" w:rsidRPr="00C70689" w:rsidRDefault="00BD550E" w:rsidP="00BD550E">
            <w:pPr>
              <w:pStyle w:val="TableParagraph"/>
              <w:rPr>
                <w:sz w:val="24"/>
                <w:szCs w:val="24"/>
              </w:rPr>
            </w:pPr>
            <w:r w:rsidRPr="00C70689">
              <w:rPr>
                <w:sz w:val="24"/>
                <w:szCs w:val="24"/>
              </w:rPr>
              <w:t>Определять</w:t>
            </w:r>
            <w:r w:rsidRPr="00C70689">
              <w:rPr>
                <w:spacing w:val="-22"/>
                <w:sz w:val="24"/>
                <w:szCs w:val="24"/>
              </w:rPr>
              <w:t xml:space="preserve"> </w:t>
            </w:r>
            <w:r w:rsidRPr="00C70689">
              <w:rPr>
                <w:sz w:val="24"/>
                <w:szCs w:val="24"/>
              </w:rPr>
              <w:t>роль названия</w:t>
            </w:r>
            <w:r w:rsidRPr="00C70689">
              <w:rPr>
                <w:spacing w:val="-3"/>
                <w:sz w:val="24"/>
                <w:szCs w:val="24"/>
              </w:rPr>
              <w:t xml:space="preserve"> </w:t>
            </w:r>
            <w:r w:rsidRPr="00C70689">
              <w:rPr>
                <w:sz w:val="24"/>
                <w:szCs w:val="24"/>
              </w:rPr>
              <w:t>в</w:t>
            </w:r>
            <w:r w:rsidRPr="00C70689">
              <w:rPr>
                <w:spacing w:val="-7"/>
                <w:sz w:val="24"/>
                <w:szCs w:val="24"/>
              </w:rPr>
              <w:t xml:space="preserve"> </w:t>
            </w:r>
            <w:r w:rsidRPr="00C70689">
              <w:rPr>
                <w:spacing w:val="-2"/>
                <w:sz w:val="24"/>
                <w:szCs w:val="24"/>
              </w:rPr>
              <w:t>литературном</w:t>
            </w:r>
          </w:p>
          <w:p w:rsidR="00BD550E" w:rsidRPr="00C70689" w:rsidRDefault="00BD550E" w:rsidP="00BD550E">
            <w:pPr>
              <w:pStyle w:val="TableParagraph"/>
              <w:spacing w:before="23"/>
              <w:rPr>
                <w:sz w:val="24"/>
                <w:szCs w:val="24"/>
              </w:rPr>
            </w:pPr>
            <w:r w:rsidRPr="00C70689">
              <w:rPr>
                <w:spacing w:val="-2"/>
                <w:sz w:val="24"/>
                <w:szCs w:val="24"/>
              </w:rPr>
              <w:t>произведении.</w:t>
            </w:r>
            <w:r w:rsidRPr="00C70689">
              <w:rPr>
                <w:sz w:val="24"/>
                <w:szCs w:val="24"/>
              </w:rPr>
              <w:t>Анализировать</w:t>
            </w:r>
            <w:r w:rsidRPr="00C70689">
              <w:rPr>
                <w:spacing w:val="-2"/>
                <w:sz w:val="24"/>
                <w:szCs w:val="24"/>
              </w:rPr>
              <w:t xml:space="preserve"> </w:t>
            </w:r>
            <w:r w:rsidRPr="00C70689">
              <w:rPr>
                <w:sz w:val="24"/>
                <w:szCs w:val="24"/>
              </w:rPr>
              <w:t>произведение</w:t>
            </w:r>
            <w:r w:rsidRPr="00C70689">
              <w:rPr>
                <w:spacing w:val="-18"/>
                <w:sz w:val="24"/>
                <w:szCs w:val="24"/>
              </w:rPr>
              <w:t xml:space="preserve"> </w:t>
            </w:r>
            <w:r w:rsidRPr="00C70689">
              <w:rPr>
                <w:sz w:val="24"/>
                <w:szCs w:val="24"/>
              </w:rPr>
              <w:t>с учётом его жанровых особенностей,</w:t>
            </w:r>
          </w:p>
          <w:p w:rsidR="00BD550E" w:rsidRPr="00C70689" w:rsidRDefault="00BD550E" w:rsidP="00BD550E">
            <w:pPr>
              <w:pStyle w:val="TableParagraph"/>
              <w:spacing w:before="1"/>
              <w:rPr>
                <w:sz w:val="24"/>
                <w:szCs w:val="24"/>
              </w:rPr>
            </w:pPr>
            <w:r w:rsidRPr="00C70689">
              <w:rPr>
                <w:sz w:val="24"/>
                <w:szCs w:val="24"/>
              </w:rPr>
              <w:t>с использованием методов смыслового чтения и эстетического анализа,</w:t>
            </w:r>
            <w:r w:rsidRPr="00C70689">
              <w:rPr>
                <w:spacing w:val="-13"/>
                <w:sz w:val="24"/>
                <w:szCs w:val="24"/>
              </w:rPr>
              <w:t xml:space="preserve"> </w:t>
            </w:r>
            <w:r w:rsidRPr="00C70689">
              <w:rPr>
                <w:sz w:val="24"/>
                <w:szCs w:val="24"/>
              </w:rPr>
              <w:t xml:space="preserve">давать собственную интерпретацию и оценку </w:t>
            </w:r>
            <w:r w:rsidRPr="00C70689">
              <w:rPr>
                <w:spacing w:val="-2"/>
                <w:sz w:val="24"/>
                <w:szCs w:val="24"/>
              </w:rPr>
              <w:t>произведениям.</w:t>
            </w:r>
          </w:p>
          <w:p w:rsidR="00BD550E" w:rsidRPr="00C70689" w:rsidRDefault="00BD550E" w:rsidP="00BD550E">
            <w:pPr>
              <w:pStyle w:val="TableParagraph"/>
              <w:spacing w:before="17"/>
              <w:ind w:right="726"/>
              <w:rPr>
                <w:sz w:val="24"/>
                <w:szCs w:val="24"/>
              </w:rPr>
            </w:pPr>
            <w:r w:rsidRPr="00C70689">
              <w:rPr>
                <w:sz w:val="24"/>
                <w:szCs w:val="24"/>
              </w:rPr>
              <w:t>Характеризовать героев рассказа. Сопоставлять</w:t>
            </w:r>
            <w:r w:rsidRPr="00C70689">
              <w:rPr>
                <w:spacing w:val="-21"/>
                <w:sz w:val="24"/>
                <w:szCs w:val="24"/>
              </w:rPr>
              <w:t xml:space="preserve"> </w:t>
            </w:r>
            <w:r w:rsidRPr="00C70689">
              <w:rPr>
                <w:sz w:val="24"/>
                <w:szCs w:val="24"/>
              </w:rPr>
              <w:t>произведения</w:t>
            </w:r>
            <w:r w:rsidRPr="00C70689">
              <w:rPr>
                <w:spacing w:val="-24"/>
                <w:sz w:val="24"/>
                <w:szCs w:val="24"/>
              </w:rPr>
              <w:t xml:space="preserve"> </w:t>
            </w:r>
            <w:r w:rsidRPr="00C70689">
              <w:rPr>
                <w:sz w:val="24"/>
                <w:szCs w:val="24"/>
              </w:rPr>
              <w:t>авторов по заданным основаниям.</w:t>
            </w:r>
            <w:r>
              <w:rPr>
                <w:sz w:val="24"/>
                <w:szCs w:val="24"/>
              </w:rPr>
              <w:t xml:space="preserve"> </w:t>
            </w:r>
            <w:r w:rsidRPr="00C70689">
              <w:rPr>
                <w:sz w:val="24"/>
                <w:szCs w:val="24"/>
              </w:rPr>
              <w:t>Выявлять детали, создающие</w:t>
            </w:r>
            <w:r w:rsidRPr="00C70689">
              <w:rPr>
                <w:spacing w:val="-12"/>
                <w:sz w:val="24"/>
                <w:szCs w:val="24"/>
              </w:rPr>
              <w:t xml:space="preserve"> </w:t>
            </w:r>
            <w:r w:rsidRPr="00C70689">
              <w:rPr>
                <w:sz w:val="24"/>
                <w:szCs w:val="24"/>
              </w:rPr>
              <w:t xml:space="preserve">комический </w:t>
            </w:r>
            <w:r w:rsidRPr="00C70689">
              <w:rPr>
                <w:spacing w:val="-2"/>
                <w:sz w:val="24"/>
                <w:szCs w:val="24"/>
              </w:rPr>
              <w:t>эффект.</w:t>
            </w:r>
          </w:p>
          <w:p w:rsidR="00BD550E" w:rsidRPr="00C70689" w:rsidRDefault="00BD550E" w:rsidP="00BD550E">
            <w:pPr>
              <w:pStyle w:val="TableParagraph"/>
              <w:rPr>
                <w:sz w:val="24"/>
                <w:szCs w:val="24"/>
              </w:rPr>
            </w:pPr>
            <w:r w:rsidRPr="00C70689">
              <w:rPr>
                <w:sz w:val="24"/>
                <w:szCs w:val="24"/>
              </w:rPr>
              <w:t>Инсценировать один</w:t>
            </w:r>
            <w:r w:rsidRPr="00C70689">
              <w:rPr>
                <w:spacing w:val="-6"/>
                <w:sz w:val="24"/>
                <w:szCs w:val="24"/>
              </w:rPr>
              <w:t xml:space="preserve"> </w:t>
            </w:r>
            <w:r w:rsidRPr="00C70689">
              <w:rPr>
                <w:sz w:val="24"/>
                <w:szCs w:val="24"/>
              </w:rPr>
              <w:t>из рассказов или его фрагмент.</w:t>
            </w:r>
            <w:r>
              <w:rPr>
                <w:sz w:val="24"/>
                <w:szCs w:val="24"/>
              </w:rPr>
              <w:t xml:space="preserve"> </w:t>
            </w:r>
            <w:r w:rsidRPr="00C70689">
              <w:rPr>
                <w:sz w:val="24"/>
                <w:szCs w:val="24"/>
              </w:rPr>
              <w:t>Пользоваться</w:t>
            </w:r>
            <w:r w:rsidRPr="00C70689">
              <w:rPr>
                <w:spacing w:val="-2"/>
                <w:sz w:val="24"/>
                <w:szCs w:val="24"/>
              </w:rPr>
              <w:t xml:space="preserve"> </w:t>
            </w:r>
            <w:r w:rsidRPr="00C70689">
              <w:rPr>
                <w:sz w:val="24"/>
                <w:szCs w:val="24"/>
              </w:rPr>
              <w:t>библиотечным</w:t>
            </w:r>
            <w:r w:rsidRPr="00C70689">
              <w:rPr>
                <w:spacing w:val="-8"/>
                <w:sz w:val="24"/>
                <w:szCs w:val="24"/>
              </w:rPr>
              <w:t xml:space="preserve"> </w:t>
            </w:r>
            <w:r w:rsidRPr="00C70689">
              <w:rPr>
                <w:spacing w:val="-2"/>
                <w:sz w:val="24"/>
                <w:szCs w:val="24"/>
              </w:rPr>
              <w:t>каталогом</w:t>
            </w:r>
            <w:r>
              <w:rPr>
                <w:sz w:val="24"/>
                <w:szCs w:val="24"/>
              </w:rPr>
              <w:t xml:space="preserve">  </w:t>
            </w:r>
            <w:r w:rsidRPr="00C70689">
              <w:rPr>
                <w:sz w:val="24"/>
                <w:szCs w:val="24"/>
              </w:rPr>
              <w:t>для</w:t>
            </w:r>
            <w:r w:rsidRPr="00C70689">
              <w:rPr>
                <w:spacing w:val="-17"/>
                <w:sz w:val="24"/>
                <w:szCs w:val="24"/>
              </w:rPr>
              <w:t xml:space="preserve"> </w:t>
            </w:r>
            <w:r w:rsidRPr="00C70689">
              <w:rPr>
                <w:sz w:val="24"/>
                <w:szCs w:val="24"/>
              </w:rPr>
              <w:t>поиска</w:t>
            </w:r>
            <w:r w:rsidRPr="00C70689">
              <w:rPr>
                <w:spacing w:val="7"/>
                <w:sz w:val="24"/>
                <w:szCs w:val="24"/>
              </w:rPr>
              <w:t xml:space="preserve"> </w:t>
            </w:r>
            <w:r w:rsidRPr="00C70689">
              <w:rPr>
                <w:spacing w:val="-4"/>
                <w:sz w:val="24"/>
                <w:szCs w:val="24"/>
              </w:rPr>
              <w:t>книги</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sz w:val="24"/>
          <w:szCs w:val="24"/>
        </w:rPr>
      </w:pPr>
    </w:p>
    <w:p w:rsidR="00BD550E" w:rsidRDefault="00BD550E" w:rsidP="00C70689">
      <w:pPr>
        <w:rPr>
          <w:sz w:val="24"/>
          <w:szCs w:val="24"/>
        </w:rPr>
      </w:pPr>
    </w:p>
    <w:tbl>
      <w:tblPr>
        <w:tblStyle w:val="TableNormal"/>
        <w:tblpPr w:leftFromText="180" w:rightFromText="180" w:vertAnchor="text" w:horzAnchor="margin" w:tblpY="-66"/>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05"/>
        <w:gridCol w:w="5355"/>
      </w:tblGrid>
      <w:tr w:rsidR="00BD550E" w:rsidRPr="00C70689" w:rsidTr="00BD550E">
        <w:trPr>
          <w:trHeight w:val="5372"/>
        </w:trPr>
        <w:tc>
          <w:tcPr>
            <w:tcW w:w="705" w:type="dxa"/>
          </w:tcPr>
          <w:p w:rsidR="00BD550E" w:rsidRPr="00C70689" w:rsidRDefault="00BD550E" w:rsidP="00BD550E">
            <w:pPr>
              <w:pStyle w:val="TableParagraph"/>
              <w:rPr>
                <w:sz w:val="24"/>
                <w:szCs w:val="24"/>
              </w:rPr>
            </w:pPr>
            <w:r w:rsidRPr="00C70689">
              <w:rPr>
                <w:spacing w:val="-5"/>
                <w:sz w:val="24"/>
                <w:szCs w:val="24"/>
              </w:rPr>
              <w:t>5.3</w:t>
            </w:r>
          </w:p>
        </w:tc>
        <w:tc>
          <w:tcPr>
            <w:tcW w:w="3405" w:type="dxa"/>
          </w:tcPr>
          <w:p w:rsidR="00BD550E" w:rsidRPr="00C70689" w:rsidRDefault="00BD550E" w:rsidP="00BD550E">
            <w:pPr>
              <w:pStyle w:val="TableParagraph"/>
              <w:ind w:right="524"/>
              <w:rPr>
                <w:sz w:val="24"/>
                <w:szCs w:val="24"/>
              </w:rPr>
            </w:pPr>
            <w:r w:rsidRPr="00C70689">
              <w:rPr>
                <w:spacing w:val="-2"/>
                <w:sz w:val="24"/>
                <w:szCs w:val="24"/>
              </w:rPr>
              <w:t xml:space="preserve">Произведения отечественной </w:t>
            </w:r>
            <w:r w:rsidRPr="00C70689">
              <w:rPr>
                <w:sz w:val="24"/>
                <w:szCs w:val="24"/>
              </w:rPr>
              <w:t>литературы о природе и животных</w:t>
            </w:r>
          </w:p>
          <w:p w:rsidR="00BD550E" w:rsidRPr="00C70689" w:rsidRDefault="00BD550E" w:rsidP="00BD550E">
            <w:pPr>
              <w:pStyle w:val="TableParagraph"/>
              <w:ind w:right="234"/>
              <w:rPr>
                <w:sz w:val="24"/>
                <w:szCs w:val="24"/>
              </w:rPr>
            </w:pPr>
            <w:r w:rsidRPr="00C70689">
              <w:rPr>
                <w:sz w:val="24"/>
                <w:szCs w:val="24"/>
              </w:rPr>
              <w:t>(не менее двух). Например,</w:t>
            </w:r>
            <w:r w:rsidRPr="00C70689">
              <w:rPr>
                <w:spacing w:val="-37"/>
                <w:sz w:val="24"/>
                <w:szCs w:val="24"/>
              </w:rPr>
              <w:t xml:space="preserve"> </w:t>
            </w:r>
            <w:r w:rsidRPr="00C70689">
              <w:rPr>
                <w:sz w:val="24"/>
                <w:szCs w:val="24"/>
              </w:rPr>
              <w:t>произведения А.И.</w:t>
            </w:r>
            <w:r w:rsidRPr="00C70689">
              <w:rPr>
                <w:spacing w:val="-15"/>
                <w:sz w:val="24"/>
                <w:szCs w:val="24"/>
              </w:rPr>
              <w:t xml:space="preserve"> </w:t>
            </w:r>
            <w:r w:rsidRPr="00C70689">
              <w:rPr>
                <w:sz w:val="24"/>
                <w:szCs w:val="24"/>
              </w:rPr>
              <w:t>Куприна,</w:t>
            </w:r>
          </w:p>
          <w:p w:rsidR="00BD550E" w:rsidRPr="00C70689" w:rsidRDefault="00BD550E" w:rsidP="00BD550E">
            <w:pPr>
              <w:pStyle w:val="TableParagraph"/>
              <w:ind w:right="832"/>
              <w:rPr>
                <w:sz w:val="24"/>
                <w:szCs w:val="24"/>
              </w:rPr>
            </w:pPr>
            <w:r w:rsidRPr="00C70689">
              <w:rPr>
                <w:sz w:val="24"/>
                <w:szCs w:val="24"/>
              </w:rPr>
              <w:t>М.М.</w:t>
            </w:r>
            <w:r w:rsidRPr="00C70689">
              <w:rPr>
                <w:spacing w:val="-15"/>
                <w:sz w:val="24"/>
                <w:szCs w:val="24"/>
              </w:rPr>
              <w:t xml:space="preserve"> </w:t>
            </w:r>
            <w:r w:rsidRPr="00C70689">
              <w:rPr>
                <w:sz w:val="24"/>
                <w:szCs w:val="24"/>
              </w:rPr>
              <w:t>Пришвина, К.Г.</w:t>
            </w:r>
            <w:r w:rsidRPr="00C70689">
              <w:rPr>
                <w:spacing w:val="-15"/>
                <w:sz w:val="24"/>
                <w:szCs w:val="24"/>
              </w:rPr>
              <w:t xml:space="preserve"> </w:t>
            </w:r>
            <w:r w:rsidRPr="00C70689">
              <w:rPr>
                <w:sz w:val="24"/>
                <w:szCs w:val="24"/>
              </w:rPr>
              <w:t>Паустовского</w:t>
            </w:r>
          </w:p>
        </w:tc>
        <w:tc>
          <w:tcPr>
            <w:tcW w:w="1695" w:type="dxa"/>
          </w:tcPr>
          <w:p w:rsidR="00BD550E" w:rsidRPr="00C70689" w:rsidRDefault="00BD550E" w:rsidP="00BD550E">
            <w:pPr>
              <w:pStyle w:val="TableParagraph"/>
              <w:ind w:left="14" w:right="7"/>
              <w:rPr>
                <w:sz w:val="24"/>
                <w:szCs w:val="24"/>
              </w:rPr>
            </w:pPr>
            <w:r w:rsidRPr="00C70689">
              <w:rPr>
                <w:spacing w:val="-10"/>
                <w:sz w:val="24"/>
                <w:szCs w:val="24"/>
              </w:rPr>
              <w:t>4</w:t>
            </w:r>
          </w:p>
        </w:tc>
        <w:tc>
          <w:tcPr>
            <w:tcW w:w="3405" w:type="dxa"/>
          </w:tcPr>
          <w:p w:rsidR="00BD550E" w:rsidRPr="00C70689" w:rsidRDefault="00BD550E" w:rsidP="00BD550E">
            <w:pPr>
              <w:pStyle w:val="TableParagraph"/>
              <w:ind w:right="524"/>
              <w:rPr>
                <w:sz w:val="24"/>
                <w:szCs w:val="24"/>
              </w:rPr>
            </w:pPr>
            <w:r w:rsidRPr="00C70689">
              <w:rPr>
                <w:spacing w:val="-2"/>
                <w:sz w:val="24"/>
                <w:szCs w:val="24"/>
              </w:rPr>
              <w:t xml:space="preserve">Произведения отечественной </w:t>
            </w:r>
            <w:r w:rsidRPr="00C70689">
              <w:rPr>
                <w:sz w:val="24"/>
                <w:szCs w:val="24"/>
              </w:rPr>
              <w:t>литературы о природе и животных</w:t>
            </w:r>
            <w:r w:rsidRPr="00C70689">
              <w:rPr>
                <w:spacing w:val="-7"/>
                <w:sz w:val="24"/>
                <w:szCs w:val="24"/>
              </w:rPr>
              <w:t xml:space="preserve"> </w:t>
            </w:r>
            <w:r w:rsidRPr="00C70689">
              <w:rPr>
                <w:sz w:val="24"/>
                <w:szCs w:val="24"/>
              </w:rPr>
              <w:t>(не менее двух).</w:t>
            </w:r>
            <w:r w:rsidRPr="00C70689">
              <w:rPr>
                <w:spacing w:val="-15"/>
                <w:sz w:val="24"/>
                <w:szCs w:val="24"/>
              </w:rPr>
              <w:t xml:space="preserve"> </w:t>
            </w:r>
            <w:r w:rsidRPr="00C70689">
              <w:rPr>
                <w:sz w:val="24"/>
                <w:szCs w:val="24"/>
              </w:rPr>
              <w:t>Например,</w:t>
            </w:r>
          </w:p>
          <w:p w:rsidR="00BD550E" w:rsidRPr="00C70689" w:rsidRDefault="00BD550E" w:rsidP="00BD550E">
            <w:pPr>
              <w:pStyle w:val="TableParagraph"/>
              <w:spacing w:before="11"/>
              <w:rPr>
                <w:sz w:val="24"/>
                <w:szCs w:val="24"/>
              </w:rPr>
            </w:pPr>
            <w:r w:rsidRPr="00C70689">
              <w:rPr>
                <w:sz w:val="24"/>
                <w:szCs w:val="24"/>
              </w:rPr>
              <w:t>А.И. Куприн</w:t>
            </w:r>
            <w:r w:rsidRPr="00C70689">
              <w:rPr>
                <w:spacing w:val="-5"/>
                <w:sz w:val="24"/>
                <w:szCs w:val="24"/>
              </w:rPr>
              <w:t xml:space="preserve"> </w:t>
            </w:r>
            <w:r w:rsidRPr="00C70689">
              <w:rPr>
                <w:sz w:val="24"/>
                <w:szCs w:val="24"/>
              </w:rPr>
              <w:t>«Белый пудель», М.М. Пришвин</w:t>
            </w:r>
          </w:p>
          <w:p w:rsidR="00BD550E" w:rsidRPr="00C70689" w:rsidRDefault="00BD550E" w:rsidP="00BD550E">
            <w:pPr>
              <w:pStyle w:val="TableParagraph"/>
              <w:spacing w:before="1"/>
              <w:ind w:right="832"/>
              <w:rPr>
                <w:sz w:val="24"/>
                <w:szCs w:val="24"/>
              </w:rPr>
            </w:pPr>
            <w:r w:rsidRPr="00C70689">
              <w:rPr>
                <w:sz w:val="24"/>
                <w:szCs w:val="24"/>
              </w:rPr>
              <w:t>«Кладовая</w:t>
            </w:r>
            <w:r w:rsidRPr="00C70689">
              <w:rPr>
                <w:spacing w:val="-15"/>
                <w:sz w:val="24"/>
                <w:szCs w:val="24"/>
              </w:rPr>
              <w:t xml:space="preserve"> </w:t>
            </w:r>
            <w:r w:rsidRPr="00C70689">
              <w:rPr>
                <w:sz w:val="24"/>
                <w:szCs w:val="24"/>
              </w:rPr>
              <w:t>солнца», К.Г.</w:t>
            </w:r>
            <w:r w:rsidRPr="00C70689">
              <w:rPr>
                <w:spacing w:val="-15"/>
                <w:sz w:val="24"/>
                <w:szCs w:val="24"/>
              </w:rPr>
              <w:t xml:space="preserve"> </w:t>
            </w:r>
            <w:r w:rsidRPr="00C70689">
              <w:rPr>
                <w:sz w:val="24"/>
                <w:szCs w:val="24"/>
              </w:rPr>
              <w:t>Паустовский</w:t>
            </w:r>
          </w:p>
          <w:p w:rsidR="00BD550E" w:rsidRDefault="00BD550E" w:rsidP="00BD550E">
            <w:pPr>
              <w:pStyle w:val="TableParagraph"/>
              <w:spacing w:before="1"/>
              <w:rPr>
                <w:spacing w:val="-2"/>
                <w:sz w:val="24"/>
                <w:szCs w:val="24"/>
              </w:rPr>
            </w:pPr>
            <w:r w:rsidRPr="00C70689">
              <w:rPr>
                <w:sz w:val="24"/>
                <w:szCs w:val="24"/>
              </w:rPr>
              <w:t>«Тёплый</w:t>
            </w:r>
            <w:r w:rsidRPr="00C70689">
              <w:rPr>
                <w:spacing w:val="-6"/>
                <w:sz w:val="24"/>
                <w:szCs w:val="24"/>
              </w:rPr>
              <w:t xml:space="preserve"> </w:t>
            </w:r>
            <w:r w:rsidRPr="00C70689">
              <w:rPr>
                <w:sz w:val="24"/>
                <w:szCs w:val="24"/>
              </w:rPr>
              <w:t>хлеб»,</w:t>
            </w:r>
            <w:r w:rsidRPr="00C70689">
              <w:rPr>
                <w:spacing w:val="5"/>
                <w:sz w:val="24"/>
                <w:szCs w:val="24"/>
              </w:rPr>
              <w:t xml:space="preserve"> </w:t>
            </w:r>
            <w:r w:rsidRPr="00C70689">
              <w:rPr>
                <w:spacing w:val="-2"/>
                <w:sz w:val="24"/>
                <w:szCs w:val="24"/>
              </w:rPr>
              <w:t>«Заячьи</w:t>
            </w:r>
          </w:p>
          <w:p w:rsidR="00BD550E" w:rsidRPr="00C70689" w:rsidRDefault="00BD550E" w:rsidP="00BD550E">
            <w:pPr>
              <w:pStyle w:val="TableParagraph"/>
              <w:rPr>
                <w:sz w:val="24"/>
                <w:szCs w:val="24"/>
              </w:rPr>
            </w:pPr>
            <w:r w:rsidRPr="00C70689">
              <w:rPr>
                <w:sz w:val="24"/>
                <w:szCs w:val="24"/>
              </w:rPr>
              <w:t>лапы»,</w:t>
            </w:r>
            <w:r w:rsidRPr="00C70689">
              <w:rPr>
                <w:spacing w:val="22"/>
                <w:sz w:val="24"/>
                <w:szCs w:val="24"/>
              </w:rPr>
              <w:t xml:space="preserve"> </w:t>
            </w:r>
            <w:r w:rsidRPr="00C70689">
              <w:rPr>
                <w:sz w:val="24"/>
                <w:szCs w:val="24"/>
              </w:rPr>
              <w:t>«Кот-</w:t>
            </w:r>
            <w:r w:rsidRPr="00C70689">
              <w:rPr>
                <w:spacing w:val="-2"/>
                <w:sz w:val="24"/>
                <w:szCs w:val="24"/>
              </w:rPr>
              <w:t>ворюга».</w:t>
            </w:r>
          </w:p>
          <w:p w:rsidR="00BD550E" w:rsidRPr="00C70689" w:rsidRDefault="00BD550E" w:rsidP="00BD550E">
            <w:pPr>
              <w:pStyle w:val="TableParagraph"/>
              <w:spacing w:before="23"/>
              <w:ind w:right="134"/>
              <w:rPr>
                <w:sz w:val="24"/>
                <w:szCs w:val="24"/>
              </w:rPr>
            </w:pPr>
            <w:r w:rsidRPr="00C70689">
              <w:rPr>
                <w:sz w:val="24"/>
                <w:szCs w:val="24"/>
              </w:rPr>
              <w:t>Тематика</w:t>
            </w:r>
            <w:r w:rsidRPr="00C70689">
              <w:rPr>
                <w:spacing w:val="-5"/>
                <w:sz w:val="24"/>
                <w:szCs w:val="24"/>
              </w:rPr>
              <w:t xml:space="preserve"> </w:t>
            </w:r>
            <w:r w:rsidRPr="00C70689">
              <w:rPr>
                <w:sz w:val="24"/>
                <w:szCs w:val="24"/>
              </w:rPr>
              <w:t>и проблематика сказок</w:t>
            </w:r>
            <w:r w:rsidRPr="00C70689">
              <w:rPr>
                <w:spacing w:val="-9"/>
                <w:sz w:val="24"/>
                <w:szCs w:val="24"/>
              </w:rPr>
              <w:t xml:space="preserve"> </w:t>
            </w:r>
            <w:r w:rsidRPr="00C70689">
              <w:rPr>
                <w:sz w:val="24"/>
                <w:szCs w:val="24"/>
              </w:rPr>
              <w:t>и</w:t>
            </w:r>
            <w:r w:rsidRPr="00C70689">
              <w:rPr>
                <w:spacing w:val="37"/>
                <w:sz w:val="24"/>
                <w:szCs w:val="24"/>
              </w:rPr>
              <w:t xml:space="preserve"> </w:t>
            </w:r>
            <w:r w:rsidRPr="00C70689">
              <w:rPr>
                <w:sz w:val="24"/>
                <w:szCs w:val="24"/>
              </w:rPr>
              <w:t>рассказов. Герои и их поступки.</w:t>
            </w:r>
          </w:p>
          <w:p w:rsidR="00BD550E" w:rsidRPr="00C70689" w:rsidRDefault="00BD550E" w:rsidP="00BD550E">
            <w:pPr>
              <w:pStyle w:val="TableParagraph"/>
              <w:ind w:right="190"/>
              <w:rPr>
                <w:sz w:val="24"/>
                <w:szCs w:val="24"/>
              </w:rPr>
            </w:pPr>
            <w:r w:rsidRPr="00C70689">
              <w:rPr>
                <w:sz w:val="24"/>
                <w:szCs w:val="24"/>
              </w:rPr>
              <w:t>Нравственные</w:t>
            </w:r>
            <w:r w:rsidRPr="00C70689">
              <w:rPr>
                <w:spacing w:val="-6"/>
                <w:sz w:val="24"/>
                <w:szCs w:val="24"/>
              </w:rPr>
              <w:t xml:space="preserve"> </w:t>
            </w:r>
            <w:r w:rsidRPr="00C70689">
              <w:rPr>
                <w:sz w:val="24"/>
                <w:szCs w:val="24"/>
              </w:rPr>
              <w:t>проблемы сказок</w:t>
            </w:r>
            <w:r w:rsidRPr="00C70689">
              <w:rPr>
                <w:spacing w:val="-16"/>
                <w:sz w:val="24"/>
                <w:szCs w:val="24"/>
              </w:rPr>
              <w:t xml:space="preserve"> </w:t>
            </w:r>
            <w:r w:rsidRPr="00C70689">
              <w:rPr>
                <w:sz w:val="24"/>
                <w:szCs w:val="24"/>
              </w:rPr>
              <w:t>и</w:t>
            </w:r>
            <w:r w:rsidRPr="00C70689">
              <w:rPr>
                <w:spacing w:val="26"/>
                <w:sz w:val="24"/>
                <w:szCs w:val="24"/>
              </w:rPr>
              <w:t xml:space="preserve"> </w:t>
            </w:r>
            <w:r w:rsidRPr="00C70689">
              <w:rPr>
                <w:sz w:val="24"/>
                <w:szCs w:val="24"/>
              </w:rPr>
              <w:t>рассказов.</w:t>
            </w:r>
            <w:r w:rsidRPr="00C70689">
              <w:rPr>
                <w:spacing w:val="-6"/>
                <w:sz w:val="24"/>
                <w:szCs w:val="24"/>
              </w:rPr>
              <w:t xml:space="preserve"> </w:t>
            </w:r>
            <w:r w:rsidRPr="00C70689">
              <w:rPr>
                <w:sz w:val="24"/>
                <w:szCs w:val="24"/>
              </w:rPr>
              <w:t>Связь с народными</w:t>
            </w:r>
            <w:r w:rsidRPr="00C70689">
              <w:rPr>
                <w:spacing w:val="-2"/>
                <w:sz w:val="24"/>
                <w:szCs w:val="24"/>
              </w:rPr>
              <w:t xml:space="preserve"> </w:t>
            </w:r>
            <w:r w:rsidRPr="00C70689">
              <w:rPr>
                <w:sz w:val="24"/>
                <w:szCs w:val="24"/>
              </w:rPr>
              <w:t>сказками.</w:t>
            </w:r>
          </w:p>
          <w:p w:rsidR="00BD550E" w:rsidRPr="00C70689" w:rsidRDefault="00BD550E" w:rsidP="00BD550E">
            <w:pPr>
              <w:pStyle w:val="TableParagraph"/>
              <w:ind w:right="167"/>
              <w:rPr>
                <w:sz w:val="24"/>
                <w:szCs w:val="24"/>
              </w:rPr>
            </w:pPr>
            <w:r w:rsidRPr="00C70689">
              <w:rPr>
                <w:sz w:val="24"/>
                <w:szCs w:val="24"/>
              </w:rPr>
              <w:t>Авторская</w:t>
            </w:r>
            <w:r w:rsidRPr="00C70689">
              <w:rPr>
                <w:spacing w:val="-9"/>
                <w:sz w:val="24"/>
                <w:szCs w:val="24"/>
              </w:rPr>
              <w:t xml:space="preserve"> </w:t>
            </w:r>
            <w:r w:rsidRPr="00C70689">
              <w:rPr>
                <w:sz w:val="24"/>
                <w:szCs w:val="24"/>
              </w:rPr>
              <w:t>позиция. Язык сказок</w:t>
            </w:r>
            <w:r w:rsidRPr="00C70689">
              <w:rPr>
                <w:spacing w:val="-3"/>
                <w:sz w:val="24"/>
                <w:szCs w:val="24"/>
              </w:rPr>
              <w:t xml:space="preserve"> </w:t>
            </w:r>
            <w:r w:rsidRPr="00C70689">
              <w:rPr>
                <w:sz w:val="24"/>
                <w:szCs w:val="24"/>
              </w:rPr>
              <w:t>и рассказов</w:t>
            </w:r>
          </w:p>
          <w:p w:rsidR="00BD550E" w:rsidRPr="00BD550E" w:rsidRDefault="00BD550E" w:rsidP="00BD550E">
            <w:pPr>
              <w:pStyle w:val="TableParagraph"/>
              <w:spacing w:before="1"/>
              <w:rPr>
                <w:spacing w:val="-2"/>
                <w:sz w:val="24"/>
                <w:szCs w:val="24"/>
              </w:rPr>
            </w:pPr>
            <w:r w:rsidRPr="00C70689">
              <w:rPr>
                <w:sz w:val="24"/>
                <w:szCs w:val="24"/>
              </w:rPr>
              <w:t>о</w:t>
            </w:r>
            <w:r w:rsidRPr="00C70689">
              <w:rPr>
                <w:spacing w:val="-2"/>
                <w:sz w:val="24"/>
                <w:szCs w:val="24"/>
              </w:rPr>
              <w:t xml:space="preserve"> животных</w:t>
            </w:r>
          </w:p>
        </w:tc>
        <w:tc>
          <w:tcPr>
            <w:tcW w:w="5355" w:type="dxa"/>
          </w:tcPr>
          <w:p w:rsidR="00BD550E" w:rsidRPr="00C70689" w:rsidRDefault="00BD550E" w:rsidP="00BD550E">
            <w:pPr>
              <w:pStyle w:val="TableParagraph"/>
              <w:rPr>
                <w:sz w:val="24"/>
                <w:szCs w:val="24"/>
              </w:rPr>
            </w:pPr>
            <w:r w:rsidRPr="00C70689">
              <w:rPr>
                <w:sz w:val="24"/>
                <w:szCs w:val="24"/>
              </w:rPr>
              <w:t>Выразительно</w:t>
            </w:r>
            <w:r w:rsidRPr="00C70689">
              <w:rPr>
                <w:spacing w:val="-9"/>
                <w:sz w:val="24"/>
                <w:szCs w:val="24"/>
              </w:rPr>
              <w:t xml:space="preserve"> </w:t>
            </w:r>
            <w:r w:rsidRPr="00C70689">
              <w:rPr>
                <w:sz w:val="24"/>
                <w:szCs w:val="24"/>
              </w:rPr>
              <w:t>читать</w:t>
            </w:r>
            <w:r w:rsidRPr="00C70689">
              <w:rPr>
                <w:spacing w:val="-12"/>
                <w:sz w:val="24"/>
                <w:szCs w:val="24"/>
              </w:rPr>
              <w:t xml:space="preserve"> </w:t>
            </w:r>
            <w:r w:rsidRPr="00C70689">
              <w:rPr>
                <w:sz w:val="24"/>
                <w:szCs w:val="24"/>
              </w:rPr>
              <w:t>прозаический</w:t>
            </w:r>
            <w:r w:rsidRPr="00C70689">
              <w:rPr>
                <w:spacing w:val="-21"/>
                <w:sz w:val="24"/>
                <w:szCs w:val="24"/>
              </w:rPr>
              <w:t xml:space="preserve"> </w:t>
            </w:r>
            <w:r w:rsidRPr="00C70689">
              <w:rPr>
                <w:sz w:val="24"/>
                <w:szCs w:val="24"/>
              </w:rPr>
              <w:t>текст, отвечать на вопросы, владеть</w:t>
            </w:r>
            <w:r w:rsidRPr="00C70689">
              <w:rPr>
                <w:spacing w:val="-7"/>
                <w:sz w:val="24"/>
                <w:szCs w:val="24"/>
              </w:rPr>
              <w:t xml:space="preserve"> </w:t>
            </w:r>
            <w:r w:rsidRPr="00C70689">
              <w:rPr>
                <w:sz w:val="24"/>
                <w:szCs w:val="24"/>
              </w:rPr>
              <w:t>разными видами</w:t>
            </w:r>
            <w:r w:rsidRPr="00C70689">
              <w:rPr>
                <w:spacing w:val="-27"/>
                <w:sz w:val="24"/>
                <w:szCs w:val="24"/>
              </w:rPr>
              <w:t xml:space="preserve"> </w:t>
            </w:r>
            <w:r w:rsidRPr="00C70689">
              <w:rPr>
                <w:sz w:val="24"/>
                <w:szCs w:val="24"/>
              </w:rPr>
              <w:t>пересказа.</w:t>
            </w:r>
          </w:p>
          <w:p w:rsidR="00BD550E" w:rsidRPr="00C70689" w:rsidRDefault="00BD550E" w:rsidP="00BD550E">
            <w:pPr>
              <w:pStyle w:val="TableParagraph"/>
              <w:ind w:right="1064"/>
              <w:rPr>
                <w:sz w:val="24"/>
                <w:szCs w:val="24"/>
              </w:rPr>
            </w:pPr>
            <w:r w:rsidRPr="00C70689">
              <w:rPr>
                <w:sz w:val="24"/>
                <w:szCs w:val="24"/>
              </w:rPr>
              <w:t>Составлять</w:t>
            </w:r>
            <w:r w:rsidRPr="00C70689">
              <w:rPr>
                <w:spacing w:val="55"/>
                <w:w w:val="150"/>
                <w:sz w:val="24"/>
                <w:szCs w:val="24"/>
              </w:rPr>
              <w:t xml:space="preserve">    </w:t>
            </w:r>
            <w:r w:rsidRPr="00C70689">
              <w:rPr>
                <w:sz w:val="24"/>
                <w:szCs w:val="24"/>
              </w:rPr>
              <w:t>план.</w:t>
            </w:r>
            <w:r w:rsidRPr="00C70689">
              <w:rPr>
                <w:spacing w:val="80"/>
                <w:w w:val="150"/>
                <w:sz w:val="24"/>
                <w:szCs w:val="24"/>
              </w:rPr>
              <w:t xml:space="preserve"> </w:t>
            </w:r>
            <w:r w:rsidRPr="00C70689">
              <w:rPr>
                <w:sz w:val="24"/>
                <w:szCs w:val="24"/>
              </w:rPr>
              <w:t>Определять</w:t>
            </w:r>
            <w:r w:rsidRPr="00C70689">
              <w:rPr>
                <w:spacing w:val="-30"/>
                <w:sz w:val="24"/>
                <w:szCs w:val="24"/>
              </w:rPr>
              <w:t xml:space="preserve"> </w:t>
            </w:r>
            <w:r w:rsidRPr="00C70689">
              <w:rPr>
                <w:sz w:val="24"/>
                <w:szCs w:val="24"/>
              </w:rPr>
              <w:t>сюжет</w:t>
            </w:r>
            <w:r w:rsidRPr="00C70689">
              <w:rPr>
                <w:spacing w:val="-6"/>
                <w:sz w:val="24"/>
                <w:szCs w:val="24"/>
              </w:rPr>
              <w:t xml:space="preserve"> </w:t>
            </w:r>
            <w:r w:rsidRPr="00C70689">
              <w:rPr>
                <w:sz w:val="24"/>
                <w:szCs w:val="24"/>
              </w:rPr>
              <w:t>и тематическое своеобразие</w:t>
            </w:r>
            <w:r w:rsidRPr="00C70689">
              <w:rPr>
                <w:spacing w:val="-32"/>
                <w:sz w:val="24"/>
                <w:szCs w:val="24"/>
              </w:rPr>
              <w:t xml:space="preserve"> </w:t>
            </w:r>
            <w:r w:rsidRPr="00C70689">
              <w:rPr>
                <w:sz w:val="24"/>
                <w:szCs w:val="24"/>
              </w:rPr>
              <w:t>произведения.</w:t>
            </w:r>
          </w:p>
          <w:p w:rsidR="00BD550E" w:rsidRPr="00C70689" w:rsidRDefault="00BD550E" w:rsidP="00BD550E">
            <w:pPr>
              <w:pStyle w:val="TableParagraph"/>
              <w:rPr>
                <w:sz w:val="24"/>
                <w:szCs w:val="24"/>
              </w:rPr>
            </w:pPr>
            <w:r w:rsidRPr="00C70689">
              <w:rPr>
                <w:sz w:val="24"/>
                <w:szCs w:val="24"/>
              </w:rPr>
              <w:t>Находить и характеризовать образ рассказчика,</w:t>
            </w:r>
            <w:r w:rsidRPr="00C70689">
              <w:rPr>
                <w:spacing w:val="-19"/>
                <w:sz w:val="24"/>
                <w:szCs w:val="24"/>
              </w:rPr>
              <w:t xml:space="preserve"> </w:t>
            </w:r>
            <w:r w:rsidRPr="00C70689">
              <w:rPr>
                <w:sz w:val="24"/>
                <w:szCs w:val="24"/>
              </w:rPr>
              <w:t>его роль в</w:t>
            </w:r>
            <w:r w:rsidRPr="00C70689">
              <w:rPr>
                <w:spacing w:val="-1"/>
                <w:sz w:val="24"/>
                <w:szCs w:val="24"/>
              </w:rPr>
              <w:t xml:space="preserve"> </w:t>
            </w:r>
            <w:r w:rsidRPr="00C70689">
              <w:rPr>
                <w:sz w:val="24"/>
                <w:szCs w:val="24"/>
              </w:rPr>
              <w:t>повествовании. Определять</w:t>
            </w:r>
            <w:r w:rsidRPr="00C70689">
              <w:rPr>
                <w:spacing w:val="-16"/>
                <w:sz w:val="24"/>
                <w:szCs w:val="24"/>
              </w:rPr>
              <w:t xml:space="preserve"> </w:t>
            </w:r>
            <w:r w:rsidRPr="00C70689">
              <w:rPr>
                <w:sz w:val="24"/>
                <w:szCs w:val="24"/>
              </w:rPr>
              <w:t>средства художественной</w:t>
            </w:r>
          </w:p>
          <w:p w:rsidR="00BD550E" w:rsidRDefault="00BD550E" w:rsidP="00BD550E">
            <w:pPr>
              <w:pStyle w:val="TableParagraph"/>
              <w:rPr>
                <w:spacing w:val="-2"/>
                <w:sz w:val="24"/>
                <w:szCs w:val="24"/>
              </w:rPr>
            </w:pPr>
            <w:r w:rsidRPr="00C70689">
              <w:rPr>
                <w:sz w:val="24"/>
                <w:szCs w:val="24"/>
              </w:rPr>
              <w:t>выразительности</w:t>
            </w:r>
            <w:r w:rsidRPr="00C70689">
              <w:rPr>
                <w:spacing w:val="-16"/>
                <w:sz w:val="24"/>
                <w:szCs w:val="24"/>
              </w:rPr>
              <w:t xml:space="preserve"> </w:t>
            </w:r>
            <w:r w:rsidRPr="00C70689">
              <w:rPr>
                <w:sz w:val="24"/>
                <w:szCs w:val="24"/>
              </w:rPr>
              <w:t>прозаического</w:t>
            </w:r>
            <w:r w:rsidRPr="00C70689">
              <w:rPr>
                <w:spacing w:val="-3"/>
                <w:sz w:val="24"/>
                <w:szCs w:val="24"/>
              </w:rPr>
              <w:t xml:space="preserve"> </w:t>
            </w:r>
            <w:r w:rsidRPr="00C70689">
              <w:rPr>
                <w:spacing w:val="-2"/>
                <w:sz w:val="24"/>
                <w:szCs w:val="24"/>
              </w:rPr>
              <w:t>текста.</w:t>
            </w:r>
          </w:p>
          <w:p w:rsidR="00BD550E" w:rsidRPr="00C70689" w:rsidRDefault="00BD550E" w:rsidP="00BD550E">
            <w:pPr>
              <w:pStyle w:val="TableParagraph"/>
              <w:rPr>
                <w:sz w:val="24"/>
                <w:szCs w:val="24"/>
              </w:rPr>
            </w:pPr>
            <w:r w:rsidRPr="00C70689">
              <w:rPr>
                <w:sz w:val="24"/>
                <w:szCs w:val="24"/>
              </w:rPr>
              <w:t>Писать</w:t>
            </w:r>
            <w:r w:rsidRPr="00C70689">
              <w:rPr>
                <w:spacing w:val="-13"/>
                <w:sz w:val="24"/>
                <w:szCs w:val="24"/>
              </w:rPr>
              <w:t xml:space="preserve"> </w:t>
            </w:r>
            <w:r w:rsidRPr="00C70689">
              <w:rPr>
                <w:sz w:val="24"/>
                <w:szCs w:val="24"/>
              </w:rPr>
              <w:t>отзыв</w:t>
            </w:r>
            <w:r w:rsidRPr="00C70689">
              <w:rPr>
                <w:spacing w:val="-18"/>
                <w:sz w:val="24"/>
                <w:szCs w:val="24"/>
              </w:rPr>
              <w:t xml:space="preserve"> </w:t>
            </w:r>
            <w:r w:rsidRPr="00C70689">
              <w:rPr>
                <w:sz w:val="24"/>
                <w:szCs w:val="24"/>
              </w:rPr>
              <w:t>на</w:t>
            </w:r>
            <w:r w:rsidRPr="00C70689">
              <w:rPr>
                <w:spacing w:val="8"/>
                <w:sz w:val="24"/>
                <w:szCs w:val="24"/>
              </w:rPr>
              <w:t xml:space="preserve"> </w:t>
            </w:r>
            <w:r w:rsidRPr="00C70689">
              <w:rPr>
                <w:spacing w:val="-2"/>
                <w:sz w:val="24"/>
                <w:szCs w:val="24"/>
              </w:rPr>
              <w:t>прочитанное</w:t>
            </w:r>
          </w:p>
          <w:p w:rsidR="00BD550E" w:rsidRPr="00C70689" w:rsidRDefault="00BD550E" w:rsidP="00BD550E">
            <w:pPr>
              <w:pStyle w:val="TableParagraph"/>
              <w:spacing w:before="23"/>
              <w:rPr>
                <w:sz w:val="24"/>
                <w:szCs w:val="24"/>
              </w:rPr>
            </w:pPr>
            <w:r w:rsidRPr="00C70689">
              <w:rPr>
                <w:spacing w:val="-2"/>
                <w:sz w:val="24"/>
                <w:szCs w:val="24"/>
              </w:rPr>
              <w:t>произведение.</w:t>
            </w:r>
          </w:p>
          <w:p w:rsidR="00BD550E" w:rsidRPr="00C70689" w:rsidRDefault="00BD550E" w:rsidP="00BD550E">
            <w:pPr>
              <w:pStyle w:val="TableParagraph"/>
              <w:rPr>
                <w:sz w:val="24"/>
                <w:szCs w:val="24"/>
              </w:rPr>
            </w:pPr>
            <w:r w:rsidRPr="00C70689">
              <w:rPr>
                <w:sz w:val="24"/>
                <w:szCs w:val="24"/>
              </w:rPr>
              <w:t>Пользоваться библиотечным</w:t>
            </w:r>
            <w:r w:rsidRPr="00C70689">
              <w:rPr>
                <w:spacing w:val="-2"/>
                <w:sz w:val="24"/>
                <w:szCs w:val="24"/>
              </w:rPr>
              <w:t xml:space="preserve"> </w:t>
            </w:r>
            <w:r w:rsidRPr="00C70689">
              <w:rPr>
                <w:sz w:val="24"/>
                <w:szCs w:val="24"/>
              </w:rPr>
              <w:t>каталогом для поиска книги</w:t>
            </w:r>
          </w:p>
        </w:tc>
      </w:tr>
    </w:tbl>
    <w:p w:rsidR="00075590" w:rsidRPr="00C70689" w:rsidRDefault="00075590" w:rsidP="00C70689">
      <w:pPr>
        <w:pStyle w:val="a3"/>
        <w:spacing w:before="8"/>
        <w:ind w:left="0"/>
        <w:jc w:val="left"/>
        <w:rPr>
          <w:sz w:val="24"/>
          <w:szCs w:val="24"/>
        </w:rPr>
      </w:pPr>
    </w:p>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tbl>
      <w:tblPr>
        <w:tblStyle w:val="TableNormal"/>
        <w:tblpPr w:leftFromText="180" w:rightFromText="180" w:vertAnchor="text" w:horzAnchor="margin" w:tblpY="-402"/>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05"/>
        <w:gridCol w:w="5355"/>
      </w:tblGrid>
      <w:tr w:rsidR="00BD550E" w:rsidRPr="00C70689" w:rsidTr="00BD550E">
        <w:trPr>
          <w:trHeight w:val="2964"/>
        </w:trPr>
        <w:tc>
          <w:tcPr>
            <w:tcW w:w="705" w:type="dxa"/>
          </w:tcPr>
          <w:p w:rsidR="00BD550E" w:rsidRPr="00C70689" w:rsidRDefault="00BD550E" w:rsidP="00BD550E">
            <w:pPr>
              <w:pStyle w:val="TableParagraph"/>
              <w:spacing w:before="8"/>
              <w:ind w:left="4" w:right="95"/>
              <w:rPr>
                <w:sz w:val="24"/>
                <w:szCs w:val="24"/>
              </w:rPr>
            </w:pPr>
            <w:r w:rsidRPr="00C70689">
              <w:rPr>
                <w:spacing w:val="-5"/>
                <w:sz w:val="24"/>
                <w:szCs w:val="24"/>
              </w:rPr>
              <w:lastRenderedPageBreak/>
              <w:t>5.4</w:t>
            </w:r>
          </w:p>
        </w:tc>
        <w:tc>
          <w:tcPr>
            <w:tcW w:w="3405" w:type="dxa"/>
          </w:tcPr>
          <w:p w:rsidR="00BD550E" w:rsidRPr="00C70689" w:rsidRDefault="00BD550E" w:rsidP="00BD550E">
            <w:pPr>
              <w:pStyle w:val="TableParagraph"/>
              <w:spacing w:before="8"/>
              <w:rPr>
                <w:sz w:val="24"/>
                <w:szCs w:val="24"/>
              </w:rPr>
            </w:pPr>
            <w:r w:rsidRPr="00C70689">
              <w:rPr>
                <w:sz w:val="24"/>
                <w:szCs w:val="24"/>
              </w:rPr>
              <w:t>А.П. Платонов.</w:t>
            </w:r>
            <w:r w:rsidRPr="00C70689">
              <w:rPr>
                <w:spacing w:val="-21"/>
                <w:sz w:val="24"/>
                <w:szCs w:val="24"/>
              </w:rPr>
              <w:t xml:space="preserve"> </w:t>
            </w:r>
            <w:r w:rsidRPr="00C70689">
              <w:rPr>
                <w:sz w:val="24"/>
                <w:szCs w:val="24"/>
              </w:rPr>
              <w:t>Рассказы (один по выбору)</w:t>
            </w:r>
          </w:p>
        </w:tc>
        <w:tc>
          <w:tcPr>
            <w:tcW w:w="1695" w:type="dxa"/>
          </w:tcPr>
          <w:p w:rsidR="00BD550E" w:rsidRPr="00C70689" w:rsidRDefault="00BD550E" w:rsidP="00BD550E">
            <w:pPr>
              <w:pStyle w:val="TableParagraph"/>
              <w:spacing w:before="8"/>
              <w:ind w:left="14" w:right="7"/>
              <w:rPr>
                <w:sz w:val="24"/>
                <w:szCs w:val="24"/>
              </w:rPr>
            </w:pPr>
            <w:r w:rsidRPr="00C70689">
              <w:rPr>
                <w:spacing w:val="-10"/>
                <w:sz w:val="24"/>
                <w:szCs w:val="24"/>
              </w:rPr>
              <w:t>2</w:t>
            </w:r>
          </w:p>
        </w:tc>
        <w:tc>
          <w:tcPr>
            <w:tcW w:w="3405" w:type="dxa"/>
          </w:tcPr>
          <w:p w:rsidR="00BD550E" w:rsidRPr="00C70689" w:rsidRDefault="00BD550E" w:rsidP="00BD550E">
            <w:pPr>
              <w:pStyle w:val="TableParagraph"/>
              <w:spacing w:before="8"/>
              <w:rPr>
                <w:sz w:val="24"/>
                <w:szCs w:val="24"/>
              </w:rPr>
            </w:pPr>
            <w:r w:rsidRPr="00C70689">
              <w:rPr>
                <w:sz w:val="24"/>
                <w:szCs w:val="24"/>
              </w:rPr>
              <w:t>А.П. Платонов.</w:t>
            </w:r>
            <w:r w:rsidRPr="00C70689">
              <w:rPr>
                <w:spacing w:val="-21"/>
                <w:sz w:val="24"/>
                <w:szCs w:val="24"/>
              </w:rPr>
              <w:t xml:space="preserve"> </w:t>
            </w:r>
            <w:r w:rsidRPr="00C70689">
              <w:rPr>
                <w:sz w:val="24"/>
                <w:szCs w:val="24"/>
              </w:rPr>
              <w:t>Рассказы (один по выбору).</w:t>
            </w:r>
          </w:p>
          <w:p w:rsidR="00BD550E" w:rsidRPr="00C70689" w:rsidRDefault="00BD550E" w:rsidP="00BD550E">
            <w:pPr>
              <w:pStyle w:val="TableParagraph"/>
              <w:spacing w:before="18"/>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«Корова»,</w:t>
            </w:r>
          </w:p>
          <w:p w:rsidR="00BD550E" w:rsidRPr="00C70689" w:rsidRDefault="00BD550E" w:rsidP="00BD550E">
            <w:pPr>
              <w:pStyle w:val="TableParagraph"/>
              <w:spacing w:before="23"/>
              <w:ind w:right="408"/>
              <w:rPr>
                <w:sz w:val="24"/>
                <w:szCs w:val="24"/>
              </w:rPr>
            </w:pPr>
            <w:r w:rsidRPr="00C70689">
              <w:rPr>
                <w:sz w:val="24"/>
                <w:szCs w:val="24"/>
              </w:rPr>
              <w:t>«Никита»</w:t>
            </w:r>
            <w:r w:rsidRPr="00C70689">
              <w:rPr>
                <w:spacing w:val="-3"/>
                <w:sz w:val="24"/>
                <w:szCs w:val="24"/>
              </w:rPr>
              <w:t xml:space="preserve"> </w:t>
            </w:r>
            <w:r w:rsidRPr="00C70689">
              <w:rPr>
                <w:sz w:val="24"/>
                <w:szCs w:val="24"/>
              </w:rPr>
              <w:t>и др.</w:t>
            </w:r>
            <w:r w:rsidRPr="00C70689">
              <w:rPr>
                <w:spacing w:val="-8"/>
                <w:sz w:val="24"/>
                <w:szCs w:val="24"/>
              </w:rPr>
              <w:t xml:space="preserve"> </w:t>
            </w:r>
            <w:r w:rsidRPr="00C70689">
              <w:rPr>
                <w:sz w:val="24"/>
                <w:szCs w:val="24"/>
              </w:rPr>
              <w:t>Тема, идея, проблематика. Система образов</w:t>
            </w:r>
          </w:p>
        </w:tc>
        <w:tc>
          <w:tcPr>
            <w:tcW w:w="5355" w:type="dxa"/>
          </w:tcPr>
          <w:p w:rsidR="00BD550E" w:rsidRPr="00C70689" w:rsidRDefault="00BD550E" w:rsidP="00BD550E">
            <w:pPr>
              <w:pStyle w:val="TableParagraph"/>
              <w:spacing w:before="8"/>
              <w:rPr>
                <w:sz w:val="24"/>
                <w:szCs w:val="24"/>
              </w:rPr>
            </w:pPr>
            <w:r w:rsidRPr="00C70689">
              <w:rPr>
                <w:sz w:val="24"/>
                <w:szCs w:val="24"/>
              </w:rPr>
              <w:t>Выразительно</w:t>
            </w:r>
            <w:r w:rsidRPr="00C70689">
              <w:rPr>
                <w:spacing w:val="-9"/>
                <w:sz w:val="24"/>
                <w:szCs w:val="24"/>
              </w:rPr>
              <w:t xml:space="preserve"> </w:t>
            </w:r>
            <w:r w:rsidRPr="00C70689">
              <w:rPr>
                <w:sz w:val="24"/>
                <w:szCs w:val="24"/>
              </w:rPr>
              <w:t>читать</w:t>
            </w:r>
            <w:r w:rsidRPr="00C70689">
              <w:rPr>
                <w:spacing w:val="-12"/>
                <w:sz w:val="24"/>
                <w:szCs w:val="24"/>
              </w:rPr>
              <w:t xml:space="preserve"> </w:t>
            </w:r>
            <w:r w:rsidRPr="00C70689">
              <w:rPr>
                <w:sz w:val="24"/>
                <w:szCs w:val="24"/>
              </w:rPr>
              <w:t>прозаический</w:t>
            </w:r>
            <w:r w:rsidRPr="00C70689">
              <w:rPr>
                <w:spacing w:val="-21"/>
                <w:sz w:val="24"/>
                <w:szCs w:val="24"/>
              </w:rPr>
              <w:t xml:space="preserve"> </w:t>
            </w:r>
            <w:r w:rsidRPr="00C70689">
              <w:rPr>
                <w:sz w:val="24"/>
                <w:szCs w:val="24"/>
              </w:rPr>
              <w:t>текст, отвечать на вопросы по прочитанному произведению, задавать</w:t>
            </w:r>
            <w:r w:rsidRPr="00C70689">
              <w:rPr>
                <w:spacing w:val="-9"/>
                <w:sz w:val="24"/>
                <w:szCs w:val="24"/>
              </w:rPr>
              <w:t xml:space="preserve"> </w:t>
            </w:r>
            <w:r w:rsidRPr="00C70689">
              <w:rPr>
                <w:sz w:val="24"/>
                <w:szCs w:val="24"/>
              </w:rPr>
              <w:t>вопросы с</w:t>
            </w:r>
            <w:r w:rsidRPr="00C70689">
              <w:rPr>
                <w:spacing w:val="-4"/>
                <w:sz w:val="24"/>
                <w:szCs w:val="24"/>
              </w:rPr>
              <w:t xml:space="preserve"> </w:t>
            </w:r>
            <w:r w:rsidRPr="00C70689">
              <w:rPr>
                <w:sz w:val="24"/>
                <w:szCs w:val="24"/>
              </w:rPr>
              <w:t>целью понимания содержания</w:t>
            </w:r>
            <w:r w:rsidRPr="00C70689">
              <w:rPr>
                <w:spacing w:val="-21"/>
                <w:sz w:val="24"/>
                <w:szCs w:val="24"/>
              </w:rPr>
              <w:t xml:space="preserve"> </w:t>
            </w:r>
            <w:r w:rsidRPr="00C70689">
              <w:rPr>
                <w:sz w:val="24"/>
                <w:szCs w:val="24"/>
              </w:rPr>
              <w:t>произведения, владеть разными видами пересказа.</w:t>
            </w:r>
          </w:p>
          <w:p w:rsidR="00BD550E" w:rsidRPr="00C70689" w:rsidRDefault="00BD550E" w:rsidP="00BD550E">
            <w:pPr>
              <w:pStyle w:val="TableParagraph"/>
              <w:spacing w:before="5"/>
              <w:ind w:right="1842"/>
              <w:rPr>
                <w:sz w:val="24"/>
                <w:szCs w:val="24"/>
              </w:rPr>
            </w:pPr>
            <w:r w:rsidRPr="00C70689">
              <w:rPr>
                <w:sz w:val="24"/>
                <w:szCs w:val="24"/>
              </w:rPr>
              <w:t>Составлять</w:t>
            </w:r>
            <w:r w:rsidRPr="00C70689">
              <w:rPr>
                <w:spacing w:val="-11"/>
                <w:sz w:val="24"/>
                <w:szCs w:val="24"/>
              </w:rPr>
              <w:t xml:space="preserve"> </w:t>
            </w:r>
            <w:r w:rsidRPr="00C70689">
              <w:rPr>
                <w:sz w:val="24"/>
                <w:szCs w:val="24"/>
              </w:rPr>
              <w:t>план. Определять</w:t>
            </w:r>
            <w:r w:rsidRPr="00C70689">
              <w:rPr>
                <w:spacing w:val="-17"/>
                <w:sz w:val="24"/>
                <w:szCs w:val="24"/>
              </w:rPr>
              <w:t xml:space="preserve"> </w:t>
            </w:r>
            <w:r w:rsidRPr="00C70689">
              <w:rPr>
                <w:sz w:val="24"/>
                <w:szCs w:val="24"/>
              </w:rPr>
              <w:t>тему рассказа.</w:t>
            </w:r>
          </w:p>
          <w:p w:rsidR="00BD550E" w:rsidRPr="00C70689" w:rsidRDefault="00BD550E" w:rsidP="00BD550E">
            <w:pPr>
              <w:pStyle w:val="TableParagraph"/>
              <w:spacing w:before="1"/>
              <w:rPr>
                <w:sz w:val="24"/>
                <w:szCs w:val="24"/>
              </w:rPr>
            </w:pPr>
            <w:r w:rsidRPr="00C70689">
              <w:rPr>
                <w:sz w:val="24"/>
                <w:szCs w:val="24"/>
              </w:rPr>
              <w:t>Определять</w:t>
            </w:r>
            <w:r w:rsidRPr="00C70689">
              <w:rPr>
                <w:spacing w:val="-16"/>
                <w:sz w:val="24"/>
                <w:szCs w:val="24"/>
              </w:rPr>
              <w:t xml:space="preserve"> </w:t>
            </w:r>
            <w:r w:rsidRPr="00C70689">
              <w:rPr>
                <w:sz w:val="24"/>
                <w:szCs w:val="24"/>
              </w:rPr>
              <w:t>средства выразительности прозаического</w:t>
            </w:r>
            <w:r w:rsidRPr="00C70689">
              <w:rPr>
                <w:spacing w:val="-7"/>
                <w:sz w:val="24"/>
                <w:szCs w:val="24"/>
              </w:rPr>
              <w:t xml:space="preserve"> </w:t>
            </w:r>
            <w:r w:rsidRPr="00C70689">
              <w:rPr>
                <w:sz w:val="24"/>
                <w:szCs w:val="24"/>
              </w:rPr>
              <w:t>текста.</w:t>
            </w:r>
          </w:p>
          <w:p w:rsidR="00BD550E" w:rsidRPr="00C70689" w:rsidRDefault="00BD550E" w:rsidP="00BD550E">
            <w:pPr>
              <w:pStyle w:val="TableParagraph"/>
              <w:spacing w:before="18"/>
              <w:rPr>
                <w:sz w:val="24"/>
                <w:szCs w:val="24"/>
              </w:rPr>
            </w:pPr>
            <w:r w:rsidRPr="00C70689">
              <w:rPr>
                <w:sz w:val="24"/>
                <w:szCs w:val="24"/>
              </w:rPr>
              <w:t>Давать</w:t>
            </w:r>
            <w:r w:rsidRPr="00C70689">
              <w:rPr>
                <w:spacing w:val="-9"/>
                <w:sz w:val="24"/>
                <w:szCs w:val="24"/>
              </w:rPr>
              <w:t xml:space="preserve"> </w:t>
            </w:r>
            <w:r w:rsidRPr="00C70689">
              <w:rPr>
                <w:sz w:val="24"/>
                <w:szCs w:val="24"/>
              </w:rPr>
              <w:t>развёрнутый</w:t>
            </w:r>
            <w:r w:rsidRPr="00C70689">
              <w:rPr>
                <w:spacing w:val="-19"/>
                <w:sz w:val="24"/>
                <w:szCs w:val="24"/>
              </w:rPr>
              <w:t xml:space="preserve"> </w:t>
            </w:r>
            <w:r w:rsidRPr="00C70689">
              <w:rPr>
                <w:sz w:val="24"/>
                <w:szCs w:val="24"/>
              </w:rPr>
              <w:t>ответ</w:t>
            </w:r>
            <w:r w:rsidRPr="00C70689">
              <w:rPr>
                <w:spacing w:val="-21"/>
                <w:sz w:val="24"/>
                <w:szCs w:val="24"/>
              </w:rPr>
              <w:t xml:space="preserve"> </w:t>
            </w:r>
            <w:r w:rsidRPr="00C70689">
              <w:rPr>
                <w:sz w:val="24"/>
                <w:szCs w:val="24"/>
              </w:rPr>
              <w:t>на</w:t>
            </w:r>
            <w:r w:rsidRPr="00C70689">
              <w:rPr>
                <w:spacing w:val="13"/>
                <w:sz w:val="24"/>
                <w:szCs w:val="24"/>
              </w:rPr>
              <w:t xml:space="preserve"> </w:t>
            </w:r>
            <w:r w:rsidRPr="00C70689">
              <w:rPr>
                <w:spacing w:val="-2"/>
                <w:sz w:val="24"/>
                <w:szCs w:val="24"/>
              </w:rPr>
              <w:t>вопрос,</w:t>
            </w:r>
          </w:p>
          <w:p w:rsidR="00BD550E" w:rsidRPr="00C70689" w:rsidRDefault="00BD550E" w:rsidP="00BD550E">
            <w:pPr>
              <w:pStyle w:val="TableParagraph"/>
              <w:spacing w:before="10"/>
              <w:rPr>
                <w:sz w:val="24"/>
                <w:szCs w:val="24"/>
              </w:rPr>
            </w:pPr>
            <w:r w:rsidRPr="00C70689">
              <w:rPr>
                <w:sz w:val="24"/>
                <w:szCs w:val="24"/>
              </w:rPr>
              <w:t>связанный</w:t>
            </w:r>
            <w:r w:rsidRPr="00C70689">
              <w:rPr>
                <w:spacing w:val="-20"/>
                <w:sz w:val="24"/>
                <w:szCs w:val="24"/>
              </w:rPr>
              <w:t xml:space="preserve"> </w:t>
            </w:r>
            <w:r w:rsidRPr="00C70689">
              <w:rPr>
                <w:sz w:val="24"/>
                <w:szCs w:val="24"/>
              </w:rPr>
              <w:t>со знанием</w:t>
            </w:r>
            <w:r w:rsidRPr="00C70689">
              <w:rPr>
                <w:spacing w:val="-18"/>
                <w:sz w:val="24"/>
                <w:szCs w:val="24"/>
              </w:rPr>
              <w:t xml:space="preserve"> </w:t>
            </w:r>
            <w:r w:rsidRPr="00C70689">
              <w:rPr>
                <w:sz w:val="24"/>
                <w:szCs w:val="24"/>
              </w:rPr>
              <w:t>и пониманием литературного</w:t>
            </w:r>
            <w:r w:rsidRPr="00C70689">
              <w:rPr>
                <w:spacing w:val="-7"/>
                <w:sz w:val="24"/>
                <w:szCs w:val="24"/>
              </w:rPr>
              <w:t xml:space="preserve"> </w:t>
            </w:r>
            <w:r w:rsidRPr="00C70689">
              <w:rPr>
                <w:sz w:val="24"/>
                <w:szCs w:val="24"/>
              </w:rPr>
              <w:t>произведения</w:t>
            </w:r>
          </w:p>
        </w:tc>
      </w:tr>
      <w:tr w:rsidR="00BD550E" w:rsidRPr="00C70689" w:rsidTr="00BD550E">
        <w:trPr>
          <w:trHeight w:val="2039"/>
        </w:trPr>
        <w:tc>
          <w:tcPr>
            <w:tcW w:w="705" w:type="dxa"/>
          </w:tcPr>
          <w:p w:rsidR="00BD550E" w:rsidRPr="00C70689" w:rsidRDefault="00BD550E" w:rsidP="00BD550E">
            <w:pPr>
              <w:pStyle w:val="TableParagraph"/>
              <w:spacing w:before="8"/>
              <w:ind w:left="4" w:right="95"/>
              <w:rPr>
                <w:sz w:val="24"/>
                <w:szCs w:val="24"/>
              </w:rPr>
            </w:pPr>
            <w:r w:rsidRPr="00C70689">
              <w:rPr>
                <w:spacing w:val="-5"/>
                <w:sz w:val="24"/>
                <w:szCs w:val="24"/>
              </w:rPr>
              <w:t>5.5</w:t>
            </w:r>
          </w:p>
        </w:tc>
        <w:tc>
          <w:tcPr>
            <w:tcW w:w="3405" w:type="dxa"/>
          </w:tcPr>
          <w:p w:rsidR="00BD550E" w:rsidRPr="00C70689" w:rsidRDefault="00BD550E" w:rsidP="00BD550E">
            <w:pPr>
              <w:pStyle w:val="TableParagraph"/>
              <w:spacing w:before="8"/>
              <w:rPr>
                <w:sz w:val="24"/>
                <w:szCs w:val="24"/>
              </w:rPr>
            </w:pPr>
            <w:r w:rsidRPr="00C70689">
              <w:rPr>
                <w:sz w:val="24"/>
                <w:szCs w:val="24"/>
              </w:rPr>
              <w:t>В.П.</w:t>
            </w:r>
            <w:r w:rsidRPr="00C70689">
              <w:rPr>
                <w:spacing w:val="-12"/>
                <w:sz w:val="24"/>
                <w:szCs w:val="24"/>
              </w:rPr>
              <w:t xml:space="preserve"> </w:t>
            </w:r>
            <w:r w:rsidRPr="00C70689">
              <w:rPr>
                <w:sz w:val="24"/>
                <w:szCs w:val="24"/>
              </w:rPr>
              <w:t>Астафьев.</w:t>
            </w:r>
            <w:r w:rsidRPr="00C70689">
              <w:rPr>
                <w:spacing w:val="-11"/>
                <w:sz w:val="24"/>
                <w:szCs w:val="24"/>
              </w:rPr>
              <w:t xml:space="preserve"> </w:t>
            </w:r>
            <w:r w:rsidRPr="00C70689">
              <w:rPr>
                <w:spacing w:val="-2"/>
                <w:sz w:val="24"/>
                <w:szCs w:val="24"/>
              </w:rPr>
              <w:t>Рассказ</w:t>
            </w:r>
          </w:p>
          <w:p w:rsidR="00BD550E" w:rsidRPr="00C70689" w:rsidRDefault="00BD550E" w:rsidP="00BD550E">
            <w:pPr>
              <w:pStyle w:val="TableParagraph"/>
              <w:spacing w:before="23"/>
              <w:rPr>
                <w:sz w:val="24"/>
                <w:szCs w:val="24"/>
              </w:rPr>
            </w:pPr>
            <w:r w:rsidRPr="00C70689">
              <w:rPr>
                <w:sz w:val="24"/>
                <w:szCs w:val="24"/>
              </w:rPr>
              <w:t>«Васюткино</w:t>
            </w:r>
            <w:r w:rsidRPr="00C70689">
              <w:rPr>
                <w:spacing w:val="-10"/>
                <w:sz w:val="24"/>
                <w:szCs w:val="24"/>
              </w:rPr>
              <w:t xml:space="preserve"> </w:t>
            </w:r>
            <w:r w:rsidRPr="00C70689">
              <w:rPr>
                <w:spacing w:val="-2"/>
                <w:sz w:val="24"/>
                <w:szCs w:val="24"/>
              </w:rPr>
              <w:t>озеро»</w:t>
            </w:r>
          </w:p>
        </w:tc>
        <w:tc>
          <w:tcPr>
            <w:tcW w:w="1695" w:type="dxa"/>
          </w:tcPr>
          <w:p w:rsidR="00BD550E" w:rsidRPr="00C70689" w:rsidRDefault="00BD550E" w:rsidP="00BD550E">
            <w:pPr>
              <w:pStyle w:val="TableParagraph"/>
              <w:spacing w:before="8"/>
              <w:ind w:left="14" w:right="7"/>
              <w:rPr>
                <w:sz w:val="24"/>
                <w:szCs w:val="24"/>
              </w:rPr>
            </w:pPr>
            <w:r w:rsidRPr="00C70689">
              <w:rPr>
                <w:spacing w:val="-10"/>
                <w:sz w:val="24"/>
                <w:szCs w:val="24"/>
              </w:rPr>
              <w:t>2</w:t>
            </w:r>
          </w:p>
        </w:tc>
        <w:tc>
          <w:tcPr>
            <w:tcW w:w="3405" w:type="dxa"/>
          </w:tcPr>
          <w:p w:rsidR="00BD550E" w:rsidRPr="00C70689" w:rsidRDefault="00BD550E" w:rsidP="00BD550E">
            <w:pPr>
              <w:pStyle w:val="TableParagraph"/>
              <w:spacing w:before="8"/>
              <w:rPr>
                <w:sz w:val="24"/>
                <w:szCs w:val="24"/>
              </w:rPr>
            </w:pPr>
            <w:r w:rsidRPr="00C70689">
              <w:rPr>
                <w:sz w:val="24"/>
                <w:szCs w:val="24"/>
              </w:rPr>
              <w:t>В.П.</w:t>
            </w:r>
            <w:r w:rsidRPr="00C70689">
              <w:rPr>
                <w:spacing w:val="-12"/>
                <w:sz w:val="24"/>
                <w:szCs w:val="24"/>
              </w:rPr>
              <w:t xml:space="preserve"> </w:t>
            </w:r>
            <w:r w:rsidRPr="00C70689">
              <w:rPr>
                <w:sz w:val="24"/>
                <w:szCs w:val="24"/>
              </w:rPr>
              <w:t>Астафьев.</w:t>
            </w:r>
            <w:r w:rsidRPr="00C70689">
              <w:rPr>
                <w:spacing w:val="-11"/>
                <w:sz w:val="24"/>
                <w:szCs w:val="24"/>
              </w:rPr>
              <w:t xml:space="preserve"> </w:t>
            </w:r>
            <w:r w:rsidRPr="00C70689">
              <w:rPr>
                <w:spacing w:val="-2"/>
                <w:sz w:val="24"/>
                <w:szCs w:val="24"/>
              </w:rPr>
              <w:t>Рассказ</w:t>
            </w:r>
          </w:p>
          <w:p w:rsidR="00BD550E" w:rsidRPr="00C70689" w:rsidRDefault="00BD550E" w:rsidP="00BD550E">
            <w:pPr>
              <w:pStyle w:val="TableParagraph"/>
              <w:spacing w:before="23"/>
              <w:ind w:right="180"/>
              <w:rPr>
                <w:sz w:val="24"/>
                <w:szCs w:val="24"/>
              </w:rPr>
            </w:pPr>
            <w:r w:rsidRPr="00C70689">
              <w:rPr>
                <w:sz w:val="24"/>
                <w:szCs w:val="24"/>
              </w:rPr>
              <w:t>«Васюткино</w:t>
            </w:r>
            <w:r w:rsidRPr="00C70689">
              <w:rPr>
                <w:spacing w:val="-7"/>
                <w:sz w:val="24"/>
                <w:szCs w:val="24"/>
              </w:rPr>
              <w:t xml:space="preserve"> </w:t>
            </w:r>
            <w:r w:rsidRPr="00C70689">
              <w:rPr>
                <w:sz w:val="24"/>
                <w:szCs w:val="24"/>
              </w:rPr>
              <w:t>озеро».</w:t>
            </w:r>
            <w:r w:rsidRPr="00C70689">
              <w:rPr>
                <w:spacing w:val="40"/>
                <w:sz w:val="24"/>
                <w:szCs w:val="24"/>
              </w:rPr>
              <w:t xml:space="preserve"> </w:t>
            </w:r>
            <w:r w:rsidRPr="00C70689">
              <w:rPr>
                <w:sz w:val="24"/>
                <w:szCs w:val="24"/>
              </w:rPr>
              <w:t>Тема,</w:t>
            </w:r>
            <w:r w:rsidRPr="00C70689">
              <w:rPr>
                <w:spacing w:val="-4"/>
                <w:sz w:val="24"/>
                <w:szCs w:val="24"/>
              </w:rPr>
              <w:t xml:space="preserve"> </w:t>
            </w:r>
            <w:r w:rsidRPr="00C70689">
              <w:rPr>
                <w:sz w:val="24"/>
                <w:szCs w:val="24"/>
              </w:rPr>
              <w:t>идея произведения. Система образов.</w:t>
            </w:r>
          </w:p>
          <w:p w:rsidR="00BD550E" w:rsidRPr="00C70689" w:rsidRDefault="00BD550E" w:rsidP="00BD550E">
            <w:pPr>
              <w:pStyle w:val="TableParagraph"/>
              <w:rPr>
                <w:sz w:val="24"/>
                <w:szCs w:val="24"/>
              </w:rPr>
            </w:pPr>
            <w:r w:rsidRPr="00C70689">
              <w:rPr>
                <w:sz w:val="24"/>
                <w:szCs w:val="24"/>
              </w:rPr>
              <w:t>Образ</w:t>
            </w:r>
            <w:r w:rsidRPr="00C70689">
              <w:rPr>
                <w:spacing w:val="-17"/>
                <w:sz w:val="24"/>
                <w:szCs w:val="24"/>
              </w:rPr>
              <w:t xml:space="preserve"> </w:t>
            </w:r>
            <w:r w:rsidRPr="00C70689">
              <w:rPr>
                <w:sz w:val="24"/>
                <w:szCs w:val="24"/>
              </w:rPr>
              <w:t>главного</w:t>
            </w:r>
            <w:r w:rsidRPr="00C70689">
              <w:rPr>
                <w:spacing w:val="-17"/>
                <w:sz w:val="24"/>
                <w:szCs w:val="24"/>
              </w:rPr>
              <w:t xml:space="preserve"> </w:t>
            </w:r>
            <w:r w:rsidRPr="00C70689">
              <w:rPr>
                <w:sz w:val="24"/>
                <w:szCs w:val="24"/>
              </w:rPr>
              <w:t xml:space="preserve">героя </w:t>
            </w:r>
            <w:r w:rsidRPr="00C70689">
              <w:rPr>
                <w:spacing w:val="-2"/>
                <w:sz w:val="24"/>
                <w:szCs w:val="24"/>
              </w:rPr>
              <w:t>произведения</w:t>
            </w:r>
          </w:p>
        </w:tc>
        <w:tc>
          <w:tcPr>
            <w:tcW w:w="5355" w:type="dxa"/>
          </w:tcPr>
          <w:p w:rsidR="00BD550E" w:rsidRPr="00C70689" w:rsidRDefault="00BD550E" w:rsidP="00BD550E">
            <w:pPr>
              <w:pStyle w:val="TableParagraph"/>
              <w:spacing w:before="8"/>
              <w:rPr>
                <w:sz w:val="24"/>
                <w:szCs w:val="24"/>
              </w:rPr>
            </w:pPr>
            <w:r w:rsidRPr="00C70689">
              <w:rPr>
                <w:sz w:val="24"/>
                <w:szCs w:val="24"/>
              </w:rPr>
              <w:t>Читать</w:t>
            </w:r>
            <w:r w:rsidRPr="00C70689">
              <w:rPr>
                <w:spacing w:val="-5"/>
                <w:sz w:val="24"/>
                <w:szCs w:val="24"/>
              </w:rPr>
              <w:t xml:space="preserve"> </w:t>
            </w:r>
            <w:r w:rsidRPr="00C70689">
              <w:rPr>
                <w:sz w:val="24"/>
                <w:szCs w:val="24"/>
              </w:rPr>
              <w:t>прозаический</w:t>
            </w:r>
            <w:r w:rsidRPr="00C70689">
              <w:rPr>
                <w:spacing w:val="-28"/>
                <w:sz w:val="24"/>
                <w:szCs w:val="24"/>
              </w:rPr>
              <w:t xml:space="preserve"> </w:t>
            </w:r>
            <w:r w:rsidRPr="00C70689">
              <w:rPr>
                <w:sz w:val="24"/>
                <w:szCs w:val="24"/>
              </w:rPr>
              <w:t>текст,</w:t>
            </w:r>
            <w:r w:rsidRPr="00C70689">
              <w:rPr>
                <w:spacing w:val="-7"/>
                <w:sz w:val="24"/>
                <w:szCs w:val="24"/>
              </w:rPr>
              <w:t xml:space="preserve"> </w:t>
            </w:r>
            <w:r w:rsidRPr="00C70689">
              <w:rPr>
                <w:spacing w:val="-2"/>
                <w:sz w:val="24"/>
                <w:szCs w:val="24"/>
              </w:rPr>
              <w:t>отвечать</w:t>
            </w:r>
          </w:p>
          <w:p w:rsidR="00BD550E" w:rsidRPr="00C70689" w:rsidRDefault="00BD550E" w:rsidP="00BD550E">
            <w:pPr>
              <w:pStyle w:val="TableParagraph"/>
              <w:spacing w:before="23"/>
              <w:ind w:right="342"/>
              <w:rPr>
                <w:sz w:val="24"/>
                <w:szCs w:val="24"/>
              </w:rPr>
            </w:pPr>
            <w:r w:rsidRPr="00C70689">
              <w:rPr>
                <w:sz w:val="24"/>
                <w:szCs w:val="24"/>
              </w:rPr>
              <w:t>на вопросы,</w:t>
            </w:r>
            <w:r w:rsidRPr="00C70689">
              <w:rPr>
                <w:spacing w:val="-23"/>
                <w:sz w:val="24"/>
                <w:szCs w:val="24"/>
              </w:rPr>
              <w:t xml:space="preserve"> </w:t>
            </w:r>
            <w:r w:rsidRPr="00C70689">
              <w:rPr>
                <w:sz w:val="24"/>
                <w:szCs w:val="24"/>
              </w:rPr>
              <w:t>пересказывать,</w:t>
            </w:r>
            <w:r w:rsidRPr="00C70689">
              <w:rPr>
                <w:spacing w:val="-1"/>
                <w:sz w:val="24"/>
                <w:szCs w:val="24"/>
              </w:rPr>
              <w:t xml:space="preserve"> </w:t>
            </w:r>
            <w:r w:rsidRPr="00C70689">
              <w:rPr>
                <w:sz w:val="24"/>
                <w:szCs w:val="24"/>
              </w:rPr>
              <w:t>участвовать в беседе о произведении.</w:t>
            </w:r>
          </w:p>
          <w:p w:rsidR="00BD550E" w:rsidRPr="00C70689" w:rsidRDefault="00BD550E" w:rsidP="00BD550E">
            <w:pPr>
              <w:pStyle w:val="TableParagraph"/>
              <w:spacing w:before="18"/>
              <w:rPr>
                <w:sz w:val="24"/>
                <w:szCs w:val="24"/>
              </w:rPr>
            </w:pPr>
            <w:r w:rsidRPr="00C70689">
              <w:rPr>
                <w:sz w:val="24"/>
                <w:szCs w:val="24"/>
              </w:rPr>
              <w:t>Находить</w:t>
            </w:r>
            <w:r w:rsidRPr="00C70689">
              <w:rPr>
                <w:spacing w:val="-3"/>
                <w:sz w:val="24"/>
                <w:szCs w:val="24"/>
              </w:rPr>
              <w:t xml:space="preserve"> </w:t>
            </w:r>
            <w:r w:rsidRPr="00C70689">
              <w:rPr>
                <w:sz w:val="24"/>
                <w:szCs w:val="24"/>
              </w:rPr>
              <w:t>детали,</w:t>
            </w:r>
            <w:r w:rsidRPr="00C70689">
              <w:rPr>
                <w:spacing w:val="-4"/>
                <w:sz w:val="24"/>
                <w:szCs w:val="24"/>
              </w:rPr>
              <w:t xml:space="preserve"> </w:t>
            </w:r>
            <w:r w:rsidRPr="00C70689">
              <w:rPr>
                <w:sz w:val="24"/>
                <w:szCs w:val="24"/>
              </w:rPr>
              <w:t>языковые</w:t>
            </w:r>
            <w:r w:rsidRPr="00C70689">
              <w:rPr>
                <w:spacing w:val="-19"/>
                <w:sz w:val="24"/>
                <w:szCs w:val="24"/>
              </w:rPr>
              <w:t xml:space="preserve"> </w:t>
            </w:r>
            <w:r w:rsidRPr="00C70689">
              <w:rPr>
                <w:spacing w:val="-2"/>
                <w:sz w:val="24"/>
                <w:szCs w:val="24"/>
              </w:rPr>
              <w:t>средства</w:t>
            </w:r>
          </w:p>
          <w:p w:rsidR="00BD550E" w:rsidRDefault="00BD550E" w:rsidP="00BD550E">
            <w:pPr>
              <w:pStyle w:val="TableParagraph"/>
              <w:spacing w:before="10"/>
              <w:rPr>
                <w:sz w:val="24"/>
                <w:szCs w:val="24"/>
              </w:rPr>
            </w:pPr>
            <w:r w:rsidRPr="00C70689">
              <w:rPr>
                <w:sz w:val="24"/>
                <w:szCs w:val="24"/>
              </w:rPr>
              <w:t>художественной</w:t>
            </w:r>
            <w:r w:rsidRPr="00C70689">
              <w:rPr>
                <w:spacing w:val="-27"/>
                <w:sz w:val="24"/>
                <w:szCs w:val="24"/>
              </w:rPr>
              <w:t xml:space="preserve"> </w:t>
            </w:r>
            <w:r w:rsidRPr="00C70689">
              <w:rPr>
                <w:sz w:val="24"/>
                <w:szCs w:val="24"/>
              </w:rPr>
              <w:t>выразительности, определять</w:t>
            </w:r>
            <w:r w:rsidRPr="00C70689">
              <w:rPr>
                <w:spacing w:val="-17"/>
                <w:sz w:val="24"/>
                <w:szCs w:val="24"/>
              </w:rPr>
              <w:t xml:space="preserve"> </w:t>
            </w:r>
            <w:r w:rsidRPr="00C70689">
              <w:rPr>
                <w:sz w:val="24"/>
                <w:szCs w:val="24"/>
              </w:rPr>
              <w:t>их роль в</w:t>
            </w:r>
            <w:r w:rsidRPr="00C70689">
              <w:rPr>
                <w:spacing w:val="-2"/>
                <w:sz w:val="24"/>
                <w:szCs w:val="24"/>
              </w:rPr>
              <w:t xml:space="preserve"> </w:t>
            </w:r>
            <w:r w:rsidRPr="00C70689">
              <w:rPr>
                <w:sz w:val="24"/>
                <w:szCs w:val="24"/>
              </w:rPr>
              <w:t>произведении.</w:t>
            </w:r>
          </w:p>
          <w:p w:rsidR="00BD550E" w:rsidRPr="00C70689" w:rsidRDefault="00BD550E" w:rsidP="00BD550E">
            <w:pPr>
              <w:pStyle w:val="TableParagraph"/>
              <w:ind w:right="537"/>
              <w:rPr>
                <w:sz w:val="24"/>
                <w:szCs w:val="24"/>
              </w:rPr>
            </w:pPr>
            <w:r w:rsidRPr="00C70689">
              <w:rPr>
                <w:sz w:val="24"/>
                <w:szCs w:val="24"/>
              </w:rPr>
              <w:t>Находить значение</w:t>
            </w:r>
            <w:r w:rsidRPr="00C70689">
              <w:rPr>
                <w:spacing w:val="-7"/>
                <w:sz w:val="24"/>
                <w:szCs w:val="24"/>
              </w:rPr>
              <w:t xml:space="preserve"> </w:t>
            </w:r>
            <w:r w:rsidRPr="00C70689">
              <w:rPr>
                <w:sz w:val="24"/>
                <w:szCs w:val="24"/>
              </w:rPr>
              <w:t>незнакомого</w:t>
            </w:r>
            <w:r w:rsidRPr="00C70689">
              <w:rPr>
                <w:spacing w:val="-8"/>
                <w:sz w:val="24"/>
                <w:szCs w:val="24"/>
              </w:rPr>
              <w:t xml:space="preserve"> </w:t>
            </w:r>
            <w:r w:rsidRPr="00C70689">
              <w:rPr>
                <w:sz w:val="24"/>
                <w:szCs w:val="24"/>
              </w:rPr>
              <w:t>слова в словаре.</w:t>
            </w:r>
          </w:p>
          <w:p w:rsidR="00BD550E" w:rsidRPr="00C70689" w:rsidRDefault="00BD550E" w:rsidP="00BD550E">
            <w:pPr>
              <w:pStyle w:val="TableParagraph"/>
              <w:rPr>
                <w:sz w:val="24"/>
                <w:szCs w:val="24"/>
              </w:rPr>
            </w:pPr>
            <w:r w:rsidRPr="00C70689">
              <w:rPr>
                <w:sz w:val="24"/>
                <w:szCs w:val="24"/>
              </w:rPr>
              <w:t>Определять</w:t>
            </w:r>
            <w:r w:rsidRPr="00C70689">
              <w:rPr>
                <w:spacing w:val="-16"/>
                <w:sz w:val="24"/>
                <w:szCs w:val="24"/>
              </w:rPr>
              <w:t xml:space="preserve"> </w:t>
            </w:r>
            <w:r w:rsidRPr="00C70689">
              <w:rPr>
                <w:sz w:val="24"/>
                <w:szCs w:val="24"/>
              </w:rPr>
              <w:t>характер главного</w:t>
            </w:r>
            <w:r w:rsidRPr="00C70689">
              <w:rPr>
                <w:spacing w:val="-13"/>
                <w:sz w:val="24"/>
                <w:szCs w:val="24"/>
              </w:rPr>
              <w:t xml:space="preserve"> </w:t>
            </w:r>
            <w:r w:rsidRPr="00C70689">
              <w:rPr>
                <w:sz w:val="24"/>
                <w:szCs w:val="24"/>
              </w:rPr>
              <w:t>героя, его взаимоотношения с</w:t>
            </w:r>
            <w:r w:rsidRPr="00C70689">
              <w:rPr>
                <w:spacing w:val="-12"/>
                <w:sz w:val="24"/>
                <w:szCs w:val="24"/>
              </w:rPr>
              <w:t xml:space="preserve"> </w:t>
            </w:r>
            <w:r w:rsidRPr="00C70689">
              <w:rPr>
                <w:sz w:val="24"/>
                <w:szCs w:val="24"/>
              </w:rPr>
              <w:t>природой.</w:t>
            </w:r>
          </w:p>
          <w:p w:rsidR="00BD550E" w:rsidRPr="00C70689" w:rsidRDefault="00BD550E" w:rsidP="00BD550E">
            <w:pPr>
              <w:pStyle w:val="TableParagraph"/>
              <w:spacing w:before="12"/>
              <w:rPr>
                <w:sz w:val="24"/>
                <w:szCs w:val="24"/>
              </w:rPr>
            </w:pPr>
            <w:r w:rsidRPr="00C70689">
              <w:rPr>
                <w:sz w:val="24"/>
                <w:szCs w:val="24"/>
              </w:rPr>
              <w:t>Выявлять роль</w:t>
            </w:r>
            <w:r w:rsidRPr="00C70689">
              <w:rPr>
                <w:spacing w:val="-8"/>
                <w:sz w:val="24"/>
                <w:szCs w:val="24"/>
              </w:rPr>
              <w:t xml:space="preserve"> </w:t>
            </w:r>
            <w:r w:rsidRPr="00C70689">
              <w:rPr>
                <w:sz w:val="24"/>
                <w:szCs w:val="24"/>
              </w:rPr>
              <w:t>пейзажа в рассказе. Высказывать</w:t>
            </w:r>
            <w:r w:rsidRPr="00C70689">
              <w:rPr>
                <w:spacing w:val="-19"/>
                <w:sz w:val="24"/>
                <w:szCs w:val="24"/>
              </w:rPr>
              <w:t xml:space="preserve"> </w:t>
            </w:r>
            <w:r w:rsidRPr="00C70689">
              <w:rPr>
                <w:sz w:val="24"/>
                <w:szCs w:val="24"/>
              </w:rPr>
              <w:t>своё</w:t>
            </w:r>
            <w:r w:rsidRPr="00C70689">
              <w:rPr>
                <w:spacing w:val="-15"/>
                <w:sz w:val="24"/>
                <w:szCs w:val="24"/>
              </w:rPr>
              <w:t xml:space="preserve"> </w:t>
            </w:r>
            <w:r w:rsidRPr="00C70689">
              <w:rPr>
                <w:sz w:val="24"/>
                <w:szCs w:val="24"/>
              </w:rPr>
              <w:t xml:space="preserve">отношение к герою </w:t>
            </w:r>
            <w:r w:rsidRPr="00C70689">
              <w:rPr>
                <w:spacing w:val="-2"/>
                <w:sz w:val="24"/>
                <w:szCs w:val="24"/>
              </w:rPr>
              <w:t>рассказа.</w:t>
            </w:r>
          </w:p>
          <w:p w:rsidR="00BD550E" w:rsidRPr="00C70689" w:rsidRDefault="00BD550E" w:rsidP="00BD550E">
            <w:pPr>
              <w:pStyle w:val="TableParagraph"/>
              <w:rPr>
                <w:sz w:val="24"/>
                <w:szCs w:val="24"/>
              </w:rPr>
            </w:pPr>
            <w:r w:rsidRPr="00C70689">
              <w:rPr>
                <w:sz w:val="24"/>
                <w:szCs w:val="24"/>
              </w:rPr>
              <w:t>Писать</w:t>
            </w:r>
            <w:r w:rsidRPr="00C70689">
              <w:rPr>
                <w:spacing w:val="-19"/>
                <w:sz w:val="24"/>
                <w:szCs w:val="24"/>
              </w:rPr>
              <w:t xml:space="preserve"> </w:t>
            </w:r>
            <w:r w:rsidRPr="00C70689">
              <w:rPr>
                <w:sz w:val="24"/>
                <w:szCs w:val="24"/>
              </w:rPr>
              <w:t>сочинение по</w:t>
            </w:r>
            <w:r w:rsidRPr="00C70689">
              <w:rPr>
                <w:spacing w:val="-2"/>
                <w:sz w:val="24"/>
                <w:szCs w:val="24"/>
              </w:rPr>
              <w:t xml:space="preserve"> самостоятельно</w:t>
            </w:r>
          </w:p>
          <w:p w:rsidR="00BD550E" w:rsidRPr="00C70689" w:rsidRDefault="00BD550E" w:rsidP="00BD550E">
            <w:pPr>
              <w:pStyle w:val="TableParagraph"/>
              <w:spacing w:before="10"/>
              <w:rPr>
                <w:sz w:val="24"/>
                <w:szCs w:val="24"/>
              </w:rPr>
            </w:pPr>
            <w:r w:rsidRPr="00C70689">
              <w:rPr>
                <w:sz w:val="24"/>
                <w:szCs w:val="24"/>
              </w:rPr>
              <w:t>составленному</w:t>
            </w:r>
            <w:r w:rsidRPr="00C70689">
              <w:rPr>
                <w:spacing w:val="-5"/>
                <w:sz w:val="24"/>
                <w:szCs w:val="24"/>
              </w:rPr>
              <w:t xml:space="preserve"> </w:t>
            </w:r>
            <w:r w:rsidRPr="00C70689">
              <w:rPr>
                <w:spacing w:val="-4"/>
                <w:sz w:val="24"/>
                <w:szCs w:val="24"/>
              </w:rPr>
              <w:t>плану</w:t>
            </w:r>
          </w:p>
        </w:tc>
      </w:tr>
    </w:tbl>
    <w:p w:rsidR="00075590" w:rsidRPr="00C70689" w:rsidRDefault="00075590" w:rsidP="00C70689">
      <w:pPr>
        <w:pStyle w:val="a3"/>
        <w:spacing w:before="8"/>
        <w:ind w:left="0"/>
        <w:jc w:val="left"/>
        <w:rPr>
          <w:sz w:val="24"/>
          <w:szCs w:val="24"/>
        </w:rPr>
      </w:pPr>
    </w:p>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tbl>
      <w:tblPr>
        <w:tblStyle w:val="TableNormal"/>
        <w:tblpPr w:leftFromText="180" w:rightFromText="180" w:vertAnchor="text" w:horzAnchor="margin" w:tblpY="117"/>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574"/>
        <w:gridCol w:w="4526"/>
        <w:gridCol w:w="5355"/>
      </w:tblGrid>
      <w:tr w:rsidR="00BD550E" w:rsidRPr="00C70689" w:rsidTr="00BD550E">
        <w:trPr>
          <w:trHeight w:val="360"/>
        </w:trPr>
        <w:tc>
          <w:tcPr>
            <w:tcW w:w="4110" w:type="dxa"/>
            <w:gridSpan w:val="2"/>
          </w:tcPr>
          <w:p w:rsidR="00BD550E" w:rsidRPr="00C70689" w:rsidRDefault="00BD550E" w:rsidP="00BD550E">
            <w:pPr>
              <w:pStyle w:val="TableParagraph"/>
              <w:rPr>
                <w:sz w:val="24"/>
                <w:szCs w:val="24"/>
              </w:rPr>
            </w:pPr>
            <w:r w:rsidRPr="00C70689">
              <w:rPr>
                <w:sz w:val="24"/>
                <w:szCs w:val="24"/>
              </w:rPr>
              <w:lastRenderedPageBreak/>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574" w:type="dxa"/>
          </w:tcPr>
          <w:p w:rsidR="00BD550E" w:rsidRPr="00C70689" w:rsidRDefault="00BD550E" w:rsidP="00BD550E">
            <w:pPr>
              <w:pStyle w:val="TableParagraph"/>
              <w:ind w:left="14"/>
              <w:rPr>
                <w:sz w:val="24"/>
                <w:szCs w:val="24"/>
              </w:rPr>
            </w:pPr>
            <w:r w:rsidRPr="00C70689">
              <w:rPr>
                <w:spacing w:val="-5"/>
                <w:sz w:val="24"/>
                <w:szCs w:val="24"/>
              </w:rPr>
              <w:t>16</w:t>
            </w:r>
          </w:p>
        </w:tc>
        <w:tc>
          <w:tcPr>
            <w:tcW w:w="4526" w:type="dxa"/>
          </w:tcPr>
          <w:p w:rsidR="00BD550E" w:rsidRPr="00C70689" w:rsidRDefault="00BD550E" w:rsidP="00BD550E">
            <w:pPr>
              <w:pStyle w:val="TableParagraph"/>
              <w:ind w:left="0"/>
              <w:rPr>
                <w:sz w:val="24"/>
                <w:szCs w:val="24"/>
              </w:rPr>
            </w:pPr>
          </w:p>
        </w:tc>
        <w:tc>
          <w:tcPr>
            <w:tcW w:w="5355" w:type="dxa"/>
          </w:tcPr>
          <w:p w:rsidR="00BD550E" w:rsidRPr="00C70689" w:rsidRDefault="00BD550E" w:rsidP="00BD550E">
            <w:pPr>
              <w:pStyle w:val="TableParagraph"/>
              <w:ind w:left="0"/>
              <w:rPr>
                <w:sz w:val="24"/>
                <w:szCs w:val="24"/>
              </w:rPr>
            </w:pPr>
          </w:p>
        </w:tc>
      </w:tr>
      <w:tr w:rsidR="00BD550E" w:rsidRPr="00C70689" w:rsidTr="00BD550E">
        <w:trPr>
          <w:trHeight w:val="404"/>
        </w:trPr>
        <w:tc>
          <w:tcPr>
            <w:tcW w:w="14565" w:type="dxa"/>
            <w:gridSpan w:val="5"/>
          </w:tcPr>
          <w:p w:rsidR="00BD550E" w:rsidRPr="00C70689" w:rsidRDefault="00BD550E" w:rsidP="00BD550E">
            <w:pPr>
              <w:pStyle w:val="TableParagraph"/>
              <w:spacing w:before="23"/>
              <w:rPr>
                <w:b/>
                <w:sz w:val="24"/>
                <w:szCs w:val="24"/>
              </w:rPr>
            </w:pPr>
            <w:r w:rsidRPr="00C70689">
              <w:rPr>
                <w:b/>
                <w:sz w:val="24"/>
                <w:szCs w:val="24"/>
              </w:rPr>
              <w:t>Раздел</w:t>
            </w:r>
            <w:r w:rsidRPr="00C70689">
              <w:rPr>
                <w:b/>
                <w:spacing w:val="-6"/>
                <w:sz w:val="24"/>
                <w:szCs w:val="24"/>
              </w:rPr>
              <w:t xml:space="preserve"> </w:t>
            </w:r>
            <w:r w:rsidRPr="00C70689">
              <w:rPr>
                <w:b/>
                <w:sz w:val="24"/>
                <w:szCs w:val="24"/>
              </w:rPr>
              <w:t>6.</w:t>
            </w:r>
            <w:r w:rsidRPr="00C70689">
              <w:rPr>
                <w:b/>
                <w:spacing w:val="10"/>
                <w:sz w:val="24"/>
                <w:szCs w:val="24"/>
              </w:rPr>
              <w:t xml:space="preserve"> </w:t>
            </w:r>
            <w:r w:rsidRPr="00C70689">
              <w:rPr>
                <w:b/>
                <w:sz w:val="24"/>
                <w:szCs w:val="24"/>
              </w:rPr>
              <w:t>Литература</w:t>
            </w:r>
            <w:r w:rsidRPr="00C70689">
              <w:rPr>
                <w:b/>
                <w:spacing w:val="-3"/>
                <w:sz w:val="24"/>
                <w:szCs w:val="24"/>
              </w:rPr>
              <w:t xml:space="preserve"> </w:t>
            </w:r>
            <w:r w:rsidRPr="00C70689">
              <w:rPr>
                <w:b/>
                <w:sz w:val="24"/>
                <w:szCs w:val="24"/>
              </w:rPr>
              <w:t>XX–</w:t>
            </w:r>
            <w:r w:rsidRPr="00C70689">
              <w:rPr>
                <w:b/>
                <w:spacing w:val="-4"/>
                <w:sz w:val="24"/>
                <w:szCs w:val="24"/>
              </w:rPr>
              <w:t xml:space="preserve"> </w:t>
            </w:r>
            <w:r w:rsidRPr="00C70689">
              <w:rPr>
                <w:b/>
                <w:sz w:val="24"/>
                <w:szCs w:val="24"/>
              </w:rPr>
              <w:t>начала</w:t>
            </w:r>
            <w:r w:rsidRPr="00C70689">
              <w:rPr>
                <w:b/>
                <w:spacing w:val="-22"/>
                <w:sz w:val="24"/>
                <w:szCs w:val="24"/>
              </w:rPr>
              <w:t xml:space="preserve"> </w:t>
            </w:r>
            <w:r w:rsidRPr="00C70689">
              <w:rPr>
                <w:b/>
                <w:sz w:val="24"/>
                <w:szCs w:val="24"/>
              </w:rPr>
              <w:t>XXI</w:t>
            </w:r>
            <w:r w:rsidRPr="00C70689">
              <w:rPr>
                <w:b/>
                <w:spacing w:val="-20"/>
                <w:sz w:val="24"/>
                <w:szCs w:val="24"/>
              </w:rPr>
              <w:t xml:space="preserve"> </w:t>
            </w:r>
            <w:r w:rsidRPr="00C70689">
              <w:rPr>
                <w:b/>
                <w:spacing w:val="-4"/>
                <w:sz w:val="24"/>
                <w:szCs w:val="24"/>
              </w:rPr>
              <w:t>века</w:t>
            </w:r>
          </w:p>
        </w:tc>
      </w:tr>
      <w:tr w:rsidR="00BD550E" w:rsidRPr="00C70689" w:rsidTr="00BD550E">
        <w:trPr>
          <w:trHeight w:val="6270"/>
        </w:trPr>
        <w:tc>
          <w:tcPr>
            <w:tcW w:w="705" w:type="dxa"/>
          </w:tcPr>
          <w:p w:rsidR="00BD550E" w:rsidRPr="00C70689" w:rsidRDefault="00BD550E" w:rsidP="00BD550E">
            <w:pPr>
              <w:pStyle w:val="TableParagraph"/>
              <w:rPr>
                <w:sz w:val="24"/>
                <w:szCs w:val="24"/>
              </w:rPr>
            </w:pPr>
            <w:r w:rsidRPr="00C70689">
              <w:rPr>
                <w:spacing w:val="-5"/>
                <w:sz w:val="24"/>
                <w:szCs w:val="24"/>
              </w:rPr>
              <w:t>6.1</w:t>
            </w:r>
          </w:p>
        </w:tc>
        <w:tc>
          <w:tcPr>
            <w:tcW w:w="3405" w:type="dxa"/>
          </w:tcPr>
          <w:p w:rsidR="00BD550E" w:rsidRPr="00C70689" w:rsidRDefault="00BD550E" w:rsidP="00BD550E">
            <w:pPr>
              <w:pStyle w:val="TableParagraph"/>
              <w:ind w:right="408"/>
              <w:rPr>
                <w:sz w:val="24"/>
                <w:szCs w:val="24"/>
              </w:rPr>
            </w:pPr>
            <w:r w:rsidRPr="00C70689">
              <w:rPr>
                <w:spacing w:val="-2"/>
                <w:sz w:val="24"/>
                <w:szCs w:val="24"/>
              </w:rPr>
              <w:t xml:space="preserve">Произведения отечественной </w:t>
            </w:r>
            <w:r w:rsidRPr="00C70689">
              <w:rPr>
                <w:sz w:val="24"/>
                <w:szCs w:val="24"/>
              </w:rPr>
              <w:t>литературы</w:t>
            </w:r>
            <w:r w:rsidRPr="00C70689">
              <w:rPr>
                <w:spacing w:val="-8"/>
                <w:sz w:val="24"/>
                <w:szCs w:val="24"/>
              </w:rPr>
              <w:t xml:space="preserve"> </w:t>
            </w:r>
            <w:r w:rsidRPr="00C70689">
              <w:rPr>
                <w:sz w:val="24"/>
                <w:szCs w:val="24"/>
              </w:rPr>
              <w:t>на</w:t>
            </w:r>
            <w:r w:rsidRPr="00C70689">
              <w:rPr>
                <w:spacing w:val="-2"/>
                <w:sz w:val="24"/>
                <w:szCs w:val="24"/>
              </w:rPr>
              <w:t xml:space="preserve"> </w:t>
            </w:r>
            <w:r w:rsidRPr="00C70689">
              <w:rPr>
                <w:spacing w:val="-4"/>
                <w:sz w:val="24"/>
                <w:szCs w:val="24"/>
              </w:rPr>
              <w:t>тему</w:t>
            </w:r>
          </w:p>
          <w:p w:rsidR="00BD550E" w:rsidRPr="00C70689" w:rsidRDefault="00BD550E" w:rsidP="00BD550E">
            <w:pPr>
              <w:pStyle w:val="TableParagraph"/>
              <w:ind w:right="832"/>
              <w:rPr>
                <w:sz w:val="24"/>
                <w:szCs w:val="24"/>
              </w:rPr>
            </w:pPr>
            <w:r w:rsidRPr="00C70689">
              <w:rPr>
                <w:sz w:val="24"/>
                <w:szCs w:val="24"/>
              </w:rPr>
              <w:t>«Человек</w:t>
            </w:r>
            <w:r w:rsidRPr="00C70689">
              <w:rPr>
                <w:spacing w:val="-29"/>
                <w:sz w:val="24"/>
                <w:szCs w:val="24"/>
              </w:rPr>
              <w:t xml:space="preserve"> </w:t>
            </w:r>
            <w:r w:rsidRPr="00C70689">
              <w:rPr>
                <w:sz w:val="24"/>
                <w:szCs w:val="24"/>
              </w:rPr>
              <w:t>на</w:t>
            </w:r>
            <w:r w:rsidRPr="00C70689">
              <w:rPr>
                <w:spacing w:val="-1"/>
                <w:sz w:val="24"/>
                <w:szCs w:val="24"/>
              </w:rPr>
              <w:t xml:space="preserve"> </w:t>
            </w:r>
            <w:r w:rsidRPr="00C70689">
              <w:rPr>
                <w:sz w:val="24"/>
                <w:szCs w:val="24"/>
              </w:rPr>
              <w:t>войне» (не менее двух)</w:t>
            </w:r>
          </w:p>
        </w:tc>
        <w:tc>
          <w:tcPr>
            <w:tcW w:w="574" w:type="dxa"/>
          </w:tcPr>
          <w:p w:rsidR="00BD550E" w:rsidRPr="00C70689" w:rsidRDefault="00BD550E" w:rsidP="00BD550E">
            <w:pPr>
              <w:pStyle w:val="TableParagraph"/>
              <w:ind w:left="14" w:right="7"/>
              <w:rPr>
                <w:sz w:val="24"/>
                <w:szCs w:val="24"/>
              </w:rPr>
            </w:pPr>
            <w:r w:rsidRPr="00C70689">
              <w:rPr>
                <w:spacing w:val="-10"/>
                <w:sz w:val="24"/>
                <w:szCs w:val="24"/>
              </w:rPr>
              <w:t>3</w:t>
            </w:r>
          </w:p>
        </w:tc>
        <w:tc>
          <w:tcPr>
            <w:tcW w:w="4526" w:type="dxa"/>
          </w:tcPr>
          <w:p w:rsidR="00BD550E" w:rsidRPr="00C70689" w:rsidRDefault="00BD550E" w:rsidP="00BD550E">
            <w:pPr>
              <w:pStyle w:val="TableParagraph"/>
              <w:ind w:right="408"/>
              <w:rPr>
                <w:sz w:val="24"/>
                <w:szCs w:val="24"/>
              </w:rPr>
            </w:pPr>
            <w:r w:rsidRPr="00C70689">
              <w:rPr>
                <w:spacing w:val="-2"/>
                <w:sz w:val="24"/>
                <w:szCs w:val="24"/>
              </w:rPr>
              <w:t xml:space="preserve">Произведения отечественной </w:t>
            </w:r>
            <w:r w:rsidRPr="00C70689">
              <w:rPr>
                <w:sz w:val="24"/>
                <w:szCs w:val="24"/>
              </w:rPr>
              <w:t>литературы</w:t>
            </w:r>
            <w:r w:rsidRPr="00C70689">
              <w:rPr>
                <w:spacing w:val="-8"/>
                <w:sz w:val="24"/>
                <w:szCs w:val="24"/>
              </w:rPr>
              <w:t xml:space="preserve"> </w:t>
            </w:r>
            <w:r w:rsidRPr="00C70689">
              <w:rPr>
                <w:sz w:val="24"/>
                <w:szCs w:val="24"/>
              </w:rPr>
              <w:t>на</w:t>
            </w:r>
            <w:r w:rsidRPr="00C70689">
              <w:rPr>
                <w:spacing w:val="-2"/>
                <w:sz w:val="24"/>
                <w:szCs w:val="24"/>
              </w:rPr>
              <w:t xml:space="preserve"> </w:t>
            </w:r>
            <w:r w:rsidRPr="00C70689">
              <w:rPr>
                <w:spacing w:val="-4"/>
                <w:sz w:val="24"/>
                <w:szCs w:val="24"/>
              </w:rPr>
              <w:t>тему</w:t>
            </w:r>
          </w:p>
          <w:p w:rsidR="00BD550E" w:rsidRPr="00C70689" w:rsidRDefault="00BD550E" w:rsidP="00BD550E">
            <w:pPr>
              <w:pStyle w:val="TableParagraph"/>
              <w:ind w:right="832"/>
              <w:rPr>
                <w:sz w:val="24"/>
                <w:szCs w:val="24"/>
              </w:rPr>
            </w:pPr>
            <w:r w:rsidRPr="00C70689">
              <w:rPr>
                <w:sz w:val="24"/>
                <w:szCs w:val="24"/>
              </w:rPr>
              <w:t>«Человек</w:t>
            </w:r>
            <w:r w:rsidRPr="00C70689">
              <w:rPr>
                <w:spacing w:val="-29"/>
                <w:sz w:val="24"/>
                <w:szCs w:val="24"/>
              </w:rPr>
              <w:t xml:space="preserve"> </w:t>
            </w:r>
            <w:r w:rsidRPr="00C70689">
              <w:rPr>
                <w:sz w:val="24"/>
                <w:szCs w:val="24"/>
              </w:rPr>
              <w:t>на</w:t>
            </w:r>
            <w:r w:rsidRPr="00C70689">
              <w:rPr>
                <w:spacing w:val="-1"/>
                <w:sz w:val="24"/>
                <w:szCs w:val="24"/>
              </w:rPr>
              <w:t xml:space="preserve"> </w:t>
            </w:r>
            <w:r w:rsidRPr="00C70689">
              <w:rPr>
                <w:sz w:val="24"/>
                <w:szCs w:val="24"/>
              </w:rPr>
              <w:t>войне» (не менее двух).</w:t>
            </w:r>
          </w:p>
          <w:p w:rsidR="00BD550E" w:rsidRPr="00C70689" w:rsidRDefault="00BD550E" w:rsidP="00BD550E">
            <w:pPr>
              <w:pStyle w:val="TableParagraph"/>
              <w:rPr>
                <w:sz w:val="24"/>
                <w:szCs w:val="24"/>
              </w:rPr>
            </w:pPr>
            <w:r w:rsidRPr="00C70689">
              <w:rPr>
                <w:sz w:val="24"/>
                <w:szCs w:val="24"/>
              </w:rPr>
              <w:t>Например,</w:t>
            </w:r>
            <w:r w:rsidRPr="00C70689">
              <w:rPr>
                <w:spacing w:val="-16"/>
                <w:sz w:val="24"/>
                <w:szCs w:val="24"/>
              </w:rPr>
              <w:t xml:space="preserve"> </w:t>
            </w:r>
            <w:r w:rsidRPr="00C70689">
              <w:rPr>
                <w:sz w:val="24"/>
                <w:szCs w:val="24"/>
              </w:rPr>
              <w:t>Л.А.</w:t>
            </w:r>
            <w:r w:rsidRPr="00C70689">
              <w:rPr>
                <w:spacing w:val="10"/>
                <w:sz w:val="24"/>
                <w:szCs w:val="24"/>
              </w:rPr>
              <w:t xml:space="preserve"> </w:t>
            </w:r>
            <w:r w:rsidRPr="00C70689">
              <w:rPr>
                <w:spacing w:val="-2"/>
                <w:sz w:val="24"/>
                <w:szCs w:val="24"/>
              </w:rPr>
              <w:t>Кассиль.</w:t>
            </w:r>
          </w:p>
          <w:p w:rsidR="00BD550E" w:rsidRPr="00C70689" w:rsidRDefault="00BD550E" w:rsidP="00BD550E">
            <w:pPr>
              <w:pStyle w:val="TableParagraph"/>
              <w:spacing w:before="34"/>
              <w:ind w:right="408"/>
              <w:rPr>
                <w:sz w:val="24"/>
                <w:szCs w:val="24"/>
              </w:rPr>
            </w:pPr>
            <w:r w:rsidRPr="00C70689">
              <w:rPr>
                <w:sz w:val="24"/>
                <w:szCs w:val="24"/>
              </w:rPr>
              <w:t>«Дорогие</w:t>
            </w:r>
            <w:r w:rsidRPr="00C70689">
              <w:rPr>
                <w:spacing w:val="-32"/>
                <w:sz w:val="24"/>
                <w:szCs w:val="24"/>
              </w:rPr>
              <w:t xml:space="preserve"> </w:t>
            </w:r>
            <w:r w:rsidRPr="00C70689">
              <w:rPr>
                <w:sz w:val="24"/>
                <w:szCs w:val="24"/>
              </w:rPr>
              <w:t xml:space="preserve">мои </w:t>
            </w:r>
            <w:r w:rsidRPr="00C70689">
              <w:rPr>
                <w:spacing w:val="-2"/>
                <w:sz w:val="24"/>
                <w:szCs w:val="24"/>
              </w:rPr>
              <w:t>мальчишки»;</w:t>
            </w:r>
          </w:p>
          <w:p w:rsidR="00BD550E" w:rsidRPr="00C70689" w:rsidRDefault="00BD550E" w:rsidP="00BD550E">
            <w:pPr>
              <w:pStyle w:val="TableParagraph"/>
              <w:spacing w:before="1"/>
              <w:ind w:right="91"/>
              <w:rPr>
                <w:sz w:val="24"/>
                <w:szCs w:val="24"/>
              </w:rPr>
            </w:pPr>
            <w:r w:rsidRPr="00C70689">
              <w:rPr>
                <w:sz w:val="24"/>
                <w:szCs w:val="24"/>
              </w:rPr>
              <w:t>Ю.Я. Яковлев. «Девочки</w:t>
            </w:r>
            <w:r w:rsidRPr="00C70689">
              <w:rPr>
                <w:spacing w:val="80"/>
                <w:sz w:val="24"/>
                <w:szCs w:val="24"/>
              </w:rPr>
              <w:t xml:space="preserve"> </w:t>
            </w:r>
            <w:r w:rsidRPr="00C70689">
              <w:rPr>
                <w:sz w:val="24"/>
                <w:szCs w:val="24"/>
              </w:rPr>
              <w:t>с</w:t>
            </w:r>
            <w:r w:rsidRPr="00C70689">
              <w:rPr>
                <w:spacing w:val="-5"/>
                <w:sz w:val="24"/>
                <w:szCs w:val="24"/>
              </w:rPr>
              <w:t xml:space="preserve"> </w:t>
            </w:r>
            <w:r w:rsidRPr="00C70689">
              <w:rPr>
                <w:sz w:val="24"/>
                <w:szCs w:val="24"/>
              </w:rPr>
              <w:t>Васильевского</w:t>
            </w:r>
            <w:r w:rsidRPr="00C70689">
              <w:rPr>
                <w:spacing w:val="-18"/>
                <w:sz w:val="24"/>
                <w:szCs w:val="24"/>
              </w:rPr>
              <w:t xml:space="preserve"> </w:t>
            </w:r>
            <w:r w:rsidRPr="00C70689">
              <w:rPr>
                <w:sz w:val="24"/>
                <w:szCs w:val="24"/>
              </w:rPr>
              <w:t>острова»; В.П. Катаев. «Сын</w:t>
            </w:r>
            <w:r w:rsidRPr="00C70689">
              <w:rPr>
                <w:spacing w:val="40"/>
                <w:sz w:val="24"/>
                <w:szCs w:val="24"/>
              </w:rPr>
              <w:t xml:space="preserve"> </w:t>
            </w:r>
            <w:r w:rsidRPr="00C70689">
              <w:rPr>
                <w:sz w:val="24"/>
                <w:szCs w:val="24"/>
              </w:rPr>
              <w:t>полка», К.М. Симонов.</w:t>
            </w:r>
          </w:p>
          <w:p w:rsidR="00BD550E" w:rsidRDefault="00BD550E" w:rsidP="00BD550E">
            <w:pPr>
              <w:pStyle w:val="TableParagraph"/>
              <w:ind w:right="129"/>
              <w:rPr>
                <w:sz w:val="24"/>
                <w:szCs w:val="24"/>
              </w:rPr>
            </w:pPr>
            <w:r w:rsidRPr="00C70689">
              <w:rPr>
                <w:sz w:val="24"/>
                <w:szCs w:val="24"/>
              </w:rPr>
              <w:t>«Сын</w:t>
            </w:r>
            <w:r w:rsidRPr="00C70689">
              <w:rPr>
                <w:spacing w:val="-1"/>
                <w:sz w:val="24"/>
                <w:szCs w:val="24"/>
              </w:rPr>
              <w:t xml:space="preserve"> </w:t>
            </w:r>
            <w:r w:rsidRPr="00C70689">
              <w:rPr>
                <w:sz w:val="24"/>
                <w:szCs w:val="24"/>
              </w:rPr>
              <w:t>артиллериста»</w:t>
            </w:r>
            <w:r w:rsidRPr="00C70689">
              <w:rPr>
                <w:spacing w:val="-9"/>
                <w:sz w:val="24"/>
                <w:szCs w:val="24"/>
              </w:rPr>
              <w:t xml:space="preserve"> </w:t>
            </w:r>
            <w:r w:rsidRPr="00C70689">
              <w:rPr>
                <w:sz w:val="24"/>
                <w:szCs w:val="24"/>
              </w:rPr>
              <w:t>и</w:t>
            </w:r>
            <w:r w:rsidRPr="00C70689">
              <w:rPr>
                <w:spacing w:val="-1"/>
                <w:sz w:val="24"/>
                <w:szCs w:val="24"/>
              </w:rPr>
              <w:t xml:space="preserve"> </w:t>
            </w:r>
            <w:r w:rsidRPr="00C70689">
              <w:rPr>
                <w:sz w:val="24"/>
                <w:szCs w:val="24"/>
              </w:rPr>
              <w:t>др. Проблема</w:t>
            </w:r>
            <w:r w:rsidRPr="00C70689">
              <w:rPr>
                <w:spacing w:val="-14"/>
                <w:sz w:val="24"/>
                <w:szCs w:val="24"/>
              </w:rPr>
              <w:t xml:space="preserve"> </w:t>
            </w:r>
            <w:r w:rsidRPr="00C70689">
              <w:rPr>
                <w:sz w:val="24"/>
                <w:szCs w:val="24"/>
              </w:rPr>
              <w:t>героизма:</w:t>
            </w:r>
            <w:r w:rsidRPr="00C70689">
              <w:rPr>
                <w:spacing w:val="-11"/>
                <w:sz w:val="24"/>
                <w:szCs w:val="24"/>
              </w:rPr>
              <w:t xml:space="preserve"> </w:t>
            </w:r>
            <w:r w:rsidRPr="00C70689">
              <w:rPr>
                <w:sz w:val="24"/>
                <w:szCs w:val="24"/>
              </w:rPr>
              <w:t>дети и взрослые</w:t>
            </w:r>
            <w:r w:rsidRPr="00C70689">
              <w:rPr>
                <w:spacing w:val="-4"/>
                <w:sz w:val="24"/>
                <w:szCs w:val="24"/>
              </w:rPr>
              <w:t xml:space="preserve"> </w:t>
            </w:r>
            <w:r w:rsidRPr="00C70689">
              <w:rPr>
                <w:sz w:val="24"/>
                <w:szCs w:val="24"/>
              </w:rPr>
              <w:t>в условиях военного</w:t>
            </w:r>
            <w:r w:rsidRPr="00C70689">
              <w:rPr>
                <w:spacing w:val="-7"/>
                <w:sz w:val="24"/>
                <w:szCs w:val="24"/>
              </w:rPr>
              <w:t xml:space="preserve"> </w:t>
            </w:r>
            <w:r w:rsidRPr="00C70689">
              <w:rPr>
                <w:sz w:val="24"/>
                <w:szCs w:val="24"/>
              </w:rPr>
              <w:t>времени</w:t>
            </w:r>
          </w:p>
          <w:p w:rsidR="00BD550E" w:rsidRPr="00C70689" w:rsidRDefault="00BD550E" w:rsidP="00BD550E">
            <w:pPr>
              <w:pStyle w:val="TableParagraph"/>
              <w:rPr>
                <w:sz w:val="24"/>
                <w:szCs w:val="24"/>
              </w:rPr>
            </w:pPr>
            <w:r w:rsidRPr="00C70689">
              <w:rPr>
                <w:sz w:val="24"/>
                <w:szCs w:val="24"/>
              </w:rPr>
              <w:t>(В.П.</w:t>
            </w:r>
            <w:r w:rsidRPr="00C70689">
              <w:rPr>
                <w:spacing w:val="-8"/>
                <w:sz w:val="24"/>
                <w:szCs w:val="24"/>
              </w:rPr>
              <w:t xml:space="preserve"> </w:t>
            </w:r>
            <w:r w:rsidRPr="00C70689">
              <w:rPr>
                <w:sz w:val="24"/>
                <w:szCs w:val="24"/>
              </w:rPr>
              <w:t>Катаев.</w:t>
            </w:r>
            <w:r w:rsidRPr="00C70689">
              <w:rPr>
                <w:spacing w:val="-7"/>
                <w:sz w:val="24"/>
                <w:szCs w:val="24"/>
              </w:rPr>
              <w:t xml:space="preserve"> </w:t>
            </w:r>
            <w:r w:rsidRPr="00C70689">
              <w:rPr>
                <w:spacing w:val="-4"/>
                <w:sz w:val="24"/>
                <w:szCs w:val="24"/>
              </w:rPr>
              <w:t>«Сын</w:t>
            </w:r>
          </w:p>
          <w:p w:rsidR="00BD550E" w:rsidRPr="00C70689" w:rsidRDefault="00BD550E" w:rsidP="00BD550E">
            <w:pPr>
              <w:pStyle w:val="TableParagraph"/>
              <w:ind w:right="129"/>
              <w:rPr>
                <w:sz w:val="24"/>
                <w:szCs w:val="24"/>
              </w:rPr>
            </w:pPr>
            <w:r w:rsidRPr="00C70689">
              <w:rPr>
                <w:sz w:val="24"/>
                <w:szCs w:val="24"/>
              </w:rPr>
              <w:t>полка»).</w:t>
            </w:r>
            <w:r w:rsidRPr="00C70689">
              <w:rPr>
                <w:spacing w:val="-15"/>
                <w:sz w:val="24"/>
                <w:szCs w:val="24"/>
              </w:rPr>
              <w:t xml:space="preserve"> </w:t>
            </w:r>
            <w:r w:rsidRPr="00C70689">
              <w:rPr>
                <w:sz w:val="24"/>
                <w:szCs w:val="24"/>
              </w:rPr>
              <w:t>Историческая основа</w:t>
            </w:r>
            <w:r w:rsidRPr="00C70689">
              <w:rPr>
                <w:spacing w:val="-5"/>
                <w:sz w:val="24"/>
                <w:szCs w:val="24"/>
              </w:rPr>
              <w:t xml:space="preserve"> </w:t>
            </w:r>
            <w:r w:rsidRPr="00C70689">
              <w:rPr>
                <w:sz w:val="24"/>
                <w:szCs w:val="24"/>
              </w:rPr>
              <w:t>произведения. Смысл</w:t>
            </w:r>
            <w:r w:rsidRPr="00C70689">
              <w:rPr>
                <w:spacing w:val="-4"/>
                <w:sz w:val="24"/>
                <w:szCs w:val="24"/>
              </w:rPr>
              <w:t xml:space="preserve"> </w:t>
            </w:r>
            <w:r w:rsidRPr="00C70689">
              <w:rPr>
                <w:sz w:val="24"/>
                <w:szCs w:val="24"/>
              </w:rPr>
              <w:t>названия.</w:t>
            </w:r>
            <w:r w:rsidRPr="00C70689">
              <w:rPr>
                <w:spacing w:val="-10"/>
                <w:sz w:val="24"/>
                <w:szCs w:val="24"/>
              </w:rPr>
              <w:t xml:space="preserve"> </w:t>
            </w:r>
            <w:r w:rsidRPr="00C70689">
              <w:rPr>
                <w:sz w:val="24"/>
                <w:szCs w:val="24"/>
              </w:rPr>
              <w:t>Сюжет. Герои</w:t>
            </w:r>
            <w:r w:rsidRPr="00C70689">
              <w:rPr>
                <w:spacing w:val="-27"/>
                <w:sz w:val="24"/>
                <w:szCs w:val="24"/>
              </w:rPr>
              <w:t xml:space="preserve"> </w:t>
            </w:r>
            <w:r w:rsidRPr="00C70689">
              <w:rPr>
                <w:sz w:val="24"/>
                <w:szCs w:val="24"/>
              </w:rPr>
              <w:t>произведения</w:t>
            </w:r>
          </w:p>
        </w:tc>
        <w:tc>
          <w:tcPr>
            <w:tcW w:w="5355" w:type="dxa"/>
          </w:tcPr>
          <w:p w:rsidR="00BD550E" w:rsidRPr="00C70689" w:rsidRDefault="00BD550E" w:rsidP="00BD550E">
            <w:pPr>
              <w:pStyle w:val="TableParagraph"/>
              <w:rPr>
                <w:sz w:val="24"/>
                <w:szCs w:val="24"/>
              </w:rPr>
            </w:pPr>
            <w:r w:rsidRPr="00C70689">
              <w:rPr>
                <w:sz w:val="24"/>
                <w:szCs w:val="24"/>
              </w:rPr>
              <w:t>Воспринимать</w:t>
            </w:r>
            <w:r w:rsidRPr="00C70689">
              <w:rPr>
                <w:spacing w:val="-18"/>
                <w:sz w:val="24"/>
                <w:szCs w:val="24"/>
              </w:rPr>
              <w:t xml:space="preserve"> </w:t>
            </w:r>
            <w:r w:rsidRPr="00C70689">
              <w:rPr>
                <w:sz w:val="24"/>
                <w:szCs w:val="24"/>
              </w:rPr>
              <w:t>и выразительно читать литературное</w:t>
            </w:r>
            <w:r w:rsidRPr="00C70689">
              <w:rPr>
                <w:spacing w:val="-32"/>
                <w:sz w:val="24"/>
                <w:szCs w:val="24"/>
              </w:rPr>
              <w:t xml:space="preserve"> </w:t>
            </w:r>
            <w:r w:rsidRPr="00C70689">
              <w:rPr>
                <w:sz w:val="24"/>
                <w:szCs w:val="24"/>
              </w:rPr>
              <w:t>произведение.</w:t>
            </w:r>
          </w:p>
          <w:p w:rsidR="00BD550E" w:rsidRPr="00C70689" w:rsidRDefault="00BD550E" w:rsidP="00BD550E">
            <w:pPr>
              <w:pStyle w:val="TableParagraph"/>
              <w:rPr>
                <w:sz w:val="24"/>
                <w:szCs w:val="24"/>
              </w:rPr>
            </w:pPr>
            <w:r w:rsidRPr="00C70689">
              <w:rPr>
                <w:sz w:val="24"/>
                <w:szCs w:val="24"/>
              </w:rPr>
              <w:t>Отвечать на вопросы</w:t>
            </w:r>
            <w:r w:rsidRPr="00C70689">
              <w:rPr>
                <w:spacing w:val="-23"/>
                <w:sz w:val="24"/>
                <w:szCs w:val="24"/>
              </w:rPr>
              <w:t xml:space="preserve"> </w:t>
            </w:r>
            <w:r w:rsidRPr="00C70689">
              <w:rPr>
                <w:sz w:val="24"/>
                <w:szCs w:val="24"/>
              </w:rPr>
              <w:t>(с использованием цитирования)</w:t>
            </w:r>
            <w:r w:rsidRPr="00C70689">
              <w:rPr>
                <w:spacing w:val="-10"/>
                <w:sz w:val="24"/>
                <w:szCs w:val="24"/>
              </w:rPr>
              <w:t xml:space="preserve"> </w:t>
            </w:r>
            <w:r w:rsidRPr="00C70689">
              <w:rPr>
                <w:sz w:val="24"/>
                <w:szCs w:val="24"/>
              </w:rPr>
              <w:t>и</w:t>
            </w:r>
            <w:r w:rsidRPr="00C70689">
              <w:rPr>
                <w:spacing w:val="-7"/>
                <w:sz w:val="24"/>
                <w:szCs w:val="24"/>
              </w:rPr>
              <w:t xml:space="preserve"> </w:t>
            </w:r>
            <w:r w:rsidRPr="00C70689">
              <w:rPr>
                <w:sz w:val="24"/>
                <w:szCs w:val="24"/>
              </w:rPr>
              <w:t>самостоятельно формулировать вопросы к тексту.</w:t>
            </w:r>
          </w:p>
          <w:p w:rsidR="00BD550E" w:rsidRPr="00C70689" w:rsidRDefault="00BD550E" w:rsidP="00BD550E">
            <w:pPr>
              <w:pStyle w:val="TableParagraph"/>
              <w:ind w:right="200"/>
              <w:rPr>
                <w:sz w:val="24"/>
                <w:szCs w:val="24"/>
              </w:rPr>
            </w:pPr>
            <w:r w:rsidRPr="00C70689">
              <w:rPr>
                <w:sz w:val="24"/>
                <w:szCs w:val="24"/>
              </w:rPr>
              <w:t>Участвовать в коллективном диалоге. Анализировать сюжет, тему произведения,</w:t>
            </w:r>
            <w:r w:rsidRPr="00C70689">
              <w:rPr>
                <w:spacing w:val="-24"/>
                <w:sz w:val="24"/>
                <w:szCs w:val="24"/>
              </w:rPr>
              <w:t xml:space="preserve"> </w:t>
            </w:r>
            <w:r w:rsidRPr="00C70689">
              <w:rPr>
                <w:sz w:val="24"/>
                <w:szCs w:val="24"/>
              </w:rPr>
              <w:t>определять</w:t>
            </w:r>
            <w:r w:rsidRPr="00C70689">
              <w:rPr>
                <w:spacing w:val="-21"/>
                <w:sz w:val="24"/>
                <w:szCs w:val="24"/>
              </w:rPr>
              <w:t xml:space="preserve"> </w:t>
            </w:r>
            <w:r w:rsidRPr="00C70689">
              <w:rPr>
                <w:sz w:val="24"/>
                <w:szCs w:val="24"/>
              </w:rPr>
              <w:t>его композиционные</w:t>
            </w:r>
            <w:r w:rsidRPr="00C70689">
              <w:rPr>
                <w:spacing w:val="-32"/>
                <w:sz w:val="24"/>
                <w:szCs w:val="24"/>
              </w:rPr>
              <w:t xml:space="preserve"> </w:t>
            </w:r>
            <w:r w:rsidRPr="00C70689">
              <w:rPr>
                <w:sz w:val="24"/>
                <w:szCs w:val="24"/>
              </w:rPr>
              <w:t>особенности.</w:t>
            </w:r>
          </w:p>
          <w:p w:rsidR="00BD550E" w:rsidRPr="00C70689" w:rsidRDefault="00BD550E" w:rsidP="00BD550E">
            <w:pPr>
              <w:pStyle w:val="TableParagraph"/>
              <w:rPr>
                <w:sz w:val="24"/>
                <w:szCs w:val="24"/>
              </w:rPr>
            </w:pPr>
            <w:r w:rsidRPr="00C70689">
              <w:rPr>
                <w:sz w:val="24"/>
                <w:szCs w:val="24"/>
              </w:rPr>
              <w:t>Характеризовать и сопоставлять героев произведения,</w:t>
            </w:r>
            <w:r w:rsidRPr="00C70689">
              <w:rPr>
                <w:spacing w:val="-24"/>
                <w:sz w:val="24"/>
                <w:szCs w:val="24"/>
              </w:rPr>
              <w:t xml:space="preserve"> </w:t>
            </w:r>
            <w:r w:rsidRPr="00C70689">
              <w:rPr>
                <w:sz w:val="24"/>
                <w:szCs w:val="24"/>
              </w:rPr>
              <w:t>выявлять</w:t>
            </w:r>
            <w:r w:rsidRPr="00C70689">
              <w:rPr>
                <w:spacing w:val="-21"/>
                <w:sz w:val="24"/>
                <w:szCs w:val="24"/>
              </w:rPr>
              <w:t xml:space="preserve"> </w:t>
            </w:r>
            <w:r w:rsidRPr="00C70689">
              <w:rPr>
                <w:sz w:val="24"/>
                <w:szCs w:val="24"/>
              </w:rPr>
              <w:t>художественные средства создания их образов.</w:t>
            </w:r>
          </w:p>
          <w:p w:rsidR="00BD550E" w:rsidRDefault="00BD550E" w:rsidP="00BD550E">
            <w:pPr>
              <w:pStyle w:val="TableParagraph"/>
              <w:rPr>
                <w:spacing w:val="-2"/>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произведении. 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 xml:space="preserve">виды пересказа </w:t>
            </w:r>
            <w:r w:rsidRPr="00C70689">
              <w:rPr>
                <w:spacing w:val="-2"/>
                <w:sz w:val="24"/>
                <w:szCs w:val="24"/>
              </w:rPr>
              <w:t>произведения.</w:t>
            </w:r>
          </w:p>
          <w:p w:rsidR="00BD550E" w:rsidRPr="00C70689" w:rsidRDefault="00BD550E" w:rsidP="00BD550E">
            <w:pPr>
              <w:pStyle w:val="TableParagraph"/>
              <w:rPr>
                <w:sz w:val="24"/>
                <w:szCs w:val="24"/>
              </w:rPr>
            </w:pPr>
            <w:r w:rsidRPr="00C70689">
              <w:rPr>
                <w:sz w:val="24"/>
                <w:szCs w:val="24"/>
              </w:rPr>
              <w:t>Письменно</w:t>
            </w:r>
            <w:r w:rsidRPr="00C70689">
              <w:rPr>
                <w:spacing w:val="-15"/>
                <w:sz w:val="24"/>
                <w:szCs w:val="24"/>
              </w:rPr>
              <w:t xml:space="preserve"> </w:t>
            </w:r>
            <w:r w:rsidRPr="00C70689">
              <w:rPr>
                <w:sz w:val="24"/>
                <w:szCs w:val="24"/>
              </w:rPr>
              <w:t>отвечать</w:t>
            </w:r>
            <w:r w:rsidRPr="00C70689">
              <w:rPr>
                <w:spacing w:val="-16"/>
                <w:sz w:val="24"/>
                <w:szCs w:val="24"/>
              </w:rPr>
              <w:t xml:space="preserve"> </w:t>
            </w:r>
            <w:r w:rsidRPr="00C70689">
              <w:rPr>
                <w:sz w:val="24"/>
                <w:szCs w:val="24"/>
              </w:rPr>
              <w:t>на</w:t>
            </w:r>
            <w:r w:rsidRPr="00C70689">
              <w:rPr>
                <w:spacing w:val="3"/>
                <w:sz w:val="24"/>
                <w:szCs w:val="24"/>
              </w:rPr>
              <w:t xml:space="preserve"> </w:t>
            </w:r>
            <w:r w:rsidRPr="00C70689">
              <w:rPr>
                <w:spacing w:val="-2"/>
                <w:sz w:val="24"/>
                <w:szCs w:val="24"/>
              </w:rPr>
              <w:t>вопрос.</w:t>
            </w:r>
          </w:p>
          <w:p w:rsidR="00BD550E" w:rsidRPr="00C70689" w:rsidRDefault="00BD550E" w:rsidP="00BD550E">
            <w:pPr>
              <w:pStyle w:val="TableParagraph"/>
              <w:spacing w:before="23"/>
              <w:ind w:right="895"/>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BD550E" w:rsidRPr="00C70689" w:rsidRDefault="00BD550E" w:rsidP="00BD550E">
            <w:pPr>
              <w:pStyle w:val="TableParagraph"/>
              <w:rPr>
                <w:sz w:val="24"/>
                <w:szCs w:val="24"/>
              </w:rPr>
            </w:pPr>
            <w:r w:rsidRPr="00C70689">
              <w:rPr>
                <w:sz w:val="24"/>
                <w:szCs w:val="24"/>
              </w:rPr>
              <w:t>Работать</w:t>
            </w:r>
            <w:r w:rsidRPr="00C70689">
              <w:rPr>
                <w:spacing w:val="-4"/>
                <w:sz w:val="24"/>
                <w:szCs w:val="24"/>
              </w:rPr>
              <w:t xml:space="preserve"> </w:t>
            </w:r>
            <w:r w:rsidRPr="00C70689">
              <w:rPr>
                <w:sz w:val="24"/>
                <w:szCs w:val="24"/>
              </w:rPr>
              <w:t>со</w:t>
            </w:r>
            <w:r w:rsidRPr="00C70689">
              <w:rPr>
                <w:spacing w:val="-1"/>
                <w:sz w:val="24"/>
                <w:szCs w:val="24"/>
              </w:rPr>
              <w:t xml:space="preserve"> </w:t>
            </w:r>
            <w:r w:rsidRPr="00C70689">
              <w:rPr>
                <w:sz w:val="24"/>
                <w:szCs w:val="24"/>
              </w:rPr>
              <w:t>словарями,</w:t>
            </w:r>
            <w:r w:rsidRPr="00C70689">
              <w:rPr>
                <w:spacing w:val="-6"/>
                <w:sz w:val="24"/>
                <w:szCs w:val="24"/>
              </w:rPr>
              <w:t xml:space="preserve"> </w:t>
            </w:r>
            <w:r w:rsidRPr="00C70689">
              <w:rPr>
                <w:spacing w:val="-2"/>
                <w:sz w:val="24"/>
                <w:szCs w:val="24"/>
              </w:rPr>
              <w:t>определять</w:t>
            </w:r>
          </w:p>
          <w:p w:rsidR="00BD550E" w:rsidRPr="00C70689" w:rsidRDefault="00BD550E" w:rsidP="00BD550E">
            <w:pPr>
              <w:pStyle w:val="TableParagraph"/>
              <w:spacing w:before="23"/>
              <w:rPr>
                <w:sz w:val="24"/>
                <w:szCs w:val="24"/>
              </w:rPr>
            </w:pPr>
            <w:r w:rsidRPr="00C70689">
              <w:rPr>
                <w:sz w:val="24"/>
                <w:szCs w:val="24"/>
              </w:rPr>
              <w:t>значение</w:t>
            </w:r>
            <w:r w:rsidRPr="00C70689">
              <w:rPr>
                <w:spacing w:val="-17"/>
                <w:sz w:val="24"/>
                <w:szCs w:val="24"/>
              </w:rPr>
              <w:t xml:space="preserve"> </w:t>
            </w:r>
            <w:r w:rsidRPr="00C70689">
              <w:rPr>
                <w:sz w:val="24"/>
                <w:szCs w:val="24"/>
              </w:rPr>
              <w:t>незнакомых</w:t>
            </w:r>
            <w:r w:rsidRPr="00C70689">
              <w:rPr>
                <w:spacing w:val="4"/>
                <w:sz w:val="24"/>
                <w:szCs w:val="24"/>
              </w:rPr>
              <w:t xml:space="preserve"> </w:t>
            </w:r>
            <w:r w:rsidRPr="00C70689">
              <w:rPr>
                <w:spacing w:val="-4"/>
                <w:sz w:val="24"/>
                <w:szCs w:val="24"/>
              </w:rPr>
              <w:t>слов.</w:t>
            </w:r>
          </w:p>
          <w:p w:rsidR="00BD550E" w:rsidRPr="00C70689" w:rsidRDefault="00BD550E" w:rsidP="00BD550E">
            <w:pPr>
              <w:pStyle w:val="TableParagraph"/>
              <w:rPr>
                <w:sz w:val="24"/>
                <w:szCs w:val="24"/>
              </w:rPr>
            </w:pPr>
            <w:r w:rsidRPr="00C70689">
              <w:rPr>
                <w:sz w:val="24"/>
                <w:szCs w:val="24"/>
              </w:rPr>
              <w:t>Писать</w:t>
            </w:r>
            <w:r w:rsidRPr="00C70689">
              <w:rPr>
                <w:spacing w:val="-14"/>
                <w:sz w:val="24"/>
                <w:szCs w:val="24"/>
              </w:rPr>
              <w:t xml:space="preserve"> </w:t>
            </w:r>
            <w:r w:rsidRPr="00C70689">
              <w:rPr>
                <w:sz w:val="24"/>
                <w:szCs w:val="24"/>
              </w:rPr>
              <w:t>отзыв</w:t>
            </w:r>
            <w:r w:rsidRPr="00C70689">
              <w:rPr>
                <w:spacing w:val="-19"/>
                <w:sz w:val="24"/>
                <w:szCs w:val="24"/>
              </w:rPr>
              <w:t xml:space="preserve"> </w:t>
            </w:r>
            <w:r w:rsidRPr="00C70689">
              <w:rPr>
                <w:sz w:val="24"/>
                <w:szCs w:val="24"/>
              </w:rPr>
              <w:t>на</w:t>
            </w:r>
            <w:r w:rsidRPr="00C70689">
              <w:rPr>
                <w:spacing w:val="8"/>
                <w:sz w:val="24"/>
                <w:szCs w:val="24"/>
              </w:rPr>
              <w:t xml:space="preserve"> </w:t>
            </w:r>
            <w:r w:rsidRPr="00C70689">
              <w:rPr>
                <w:sz w:val="24"/>
                <w:szCs w:val="24"/>
              </w:rPr>
              <w:t>одно</w:t>
            </w:r>
            <w:r w:rsidRPr="00C70689">
              <w:rPr>
                <w:spacing w:val="-11"/>
                <w:sz w:val="24"/>
                <w:szCs w:val="24"/>
              </w:rPr>
              <w:t xml:space="preserve"> </w:t>
            </w:r>
            <w:r w:rsidRPr="00C70689">
              <w:rPr>
                <w:sz w:val="24"/>
                <w:szCs w:val="24"/>
              </w:rPr>
              <w:t>из</w:t>
            </w:r>
            <w:r w:rsidRPr="00C70689">
              <w:rPr>
                <w:spacing w:val="6"/>
                <w:sz w:val="24"/>
                <w:szCs w:val="24"/>
              </w:rPr>
              <w:t xml:space="preserve"> </w:t>
            </w:r>
            <w:r w:rsidRPr="00C70689">
              <w:rPr>
                <w:spacing w:val="-2"/>
                <w:sz w:val="24"/>
                <w:szCs w:val="24"/>
              </w:rPr>
              <w:t>произведений</w:t>
            </w:r>
          </w:p>
        </w:tc>
      </w:tr>
    </w:tbl>
    <w:p w:rsidR="00BD550E" w:rsidRPr="00BD550E" w:rsidRDefault="00BD550E" w:rsidP="00BD550E">
      <w:pPr>
        <w:rPr>
          <w:sz w:val="24"/>
          <w:szCs w:val="24"/>
        </w:rPr>
        <w:sectPr w:rsidR="00BD550E" w:rsidRPr="00BD550E">
          <w:pgSz w:w="16850" w:h="11910" w:orient="landscape"/>
          <w:pgMar w:top="1160" w:right="1000" w:bottom="920" w:left="1020" w:header="716" w:footer="698" w:gutter="0"/>
          <w:cols w:space="720"/>
        </w:sectPr>
      </w:pPr>
    </w:p>
    <w:tbl>
      <w:tblPr>
        <w:tblStyle w:val="TableNormal"/>
        <w:tblpPr w:leftFromText="180" w:rightFromText="180" w:vertAnchor="text" w:horzAnchor="margin" w:tblpY="47"/>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560"/>
        <w:gridCol w:w="4540"/>
        <w:gridCol w:w="5355"/>
      </w:tblGrid>
      <w:tr w:rsidR="00BD550E" w:rsidRPr="00C70689" w:rsidTr="00054925">
        <w:trPr>
          <w:trHeight w:val="4994"/>
        </w:trPr>
        <w:tc>
          <w:tcPr>
            <w:tcW w:w="705" w:type="dxa"/>
          </w:tcPr>
          <w:p w:rsidR="00BD550E" w:rsidRPr="00C70689" w:rsidRDefault="00BD550E" w:rsidP="00BD550E">
            <w:pPr>
              <w:pStyle w:val="TableParagraph"/>
              <w:ind w:left="4" w:right="95"/>
              <w:rPr>
                <w:sz w:val="24"/>
                <w:szCs w:val="24"/>
              </w:rPr>
            </w:pPr>
            <w:r w:rsidRPr="00C70689">
              <w:rPr>
                <w:spacing w:val="-5"/>
                <w:sz w:val="24"/>
                <w:szCs w:val="24"/>
              </w:rPr>
              <w:lastRenderedPageBreak/>
              <w:t>6.2</w:t>
            </w:r>
          </w:p>
        </w:tc>
        <w:tc>
          <w:tcPr>
            <w:tcW w:w="3405" w:type="dxa"/>
          </w:tcPr>
          <w:p w:rsidR="00BD550E" w:rsidRPr="00C70689" w:rsidRDefault="00BD550E" w:rsidP="00BD550E">
            <w:pPr>
              <w:pStyle w:val="TableParagraph"/>
              <w:rPr>
                <w:sz w:val="24"/>
                <w:szCs w:val="24"/>
              </w:rPr>
            </w:pPr>
            <w:r w:rsidRPr="00C70689">
              <w:rPr>
                <w:spacing w:val="-2"/>
                <w:sz w:val="24"/>
                <w:szCs w:val="24"/>
              </w:rPr>
              <w:t xml:space="preserve">Произведения </w:t>
            </w:r>
            <w:r w:rsidRPr="00C70689">
              <w:rPr>
                <w:sz w:val="24"/>
                <w:szCs w:val="24"/>
              </w:rPr>
              <w:t>отечественных</w:t>
            </w:r>
            <w:r w:rsidRPr="00C70689">
              <w:rPr>
                <w:spacing w:val="-18"/>
                <w:sz w:val="24"/>
                <w:szCs w:val="24"/>
              </w:rPr>
              <w:t xml:space="preserve"> </w:t>
            </w:r>
            <w:r w:rsidRPr="00C70689">
              <w:rPr>
                <w:sz w:val="24"/>
                <w:szCs w:val="24"/>
              </w:rPr>
              <w:t>писателей XX– начала XXI</w:t>
            </w:r>
            <w:r w:rsidRPr="00C70689">
              <w:rPr>
                <w:spacing w:val="-2"/>
                <w:sz w:val="24"/>
                <w:szCs w:val="24"/>
              </w:rPr>
              <w:t xml:space="preserve"> </w:t>
            </w:r>
            <w:r w:rsidRPr="00C70689">
              <w:rPr>
                <w:sz w:val="24"/>
                <w:szCs w:val="24"/>
              </w:rPr>
              <w:t>века</w:t>
            </w:r>
          </w:p>
          <w:p w:rsidR="00BD550E" w:rsidRPr="00C70689" w:rsidRDefault="00BD550E" w:rsidP="00BD550E">
            <w:pPr>
              <w:pStyle w:val="TableParagraph"/>
              <w:rPr>
                <w:sz w:val="24"/>
                <w:szCs w:val="24"/>
              </w:rPr>
            </w:pPr>
            <w:r w:rsidRPr="00C70689">
              <w:rPr>
                <w:sz w:val="24"/>
                <w:szCs w:val="24"/>
              </w:rPr>
              <w:t>на</w:t>
            </w:r>
            <w:r w:rsidRPr="00C70689">
              <w:rPr>
                <w:spacing w:val="-13"/>
                <w:sz w:val="24"/>
                <w:szCs w:val="24"/>
              </w:rPr>
              <w:t xml:space="preserve"> </w:t>
            </w:r>
            <w:r w:rsidRPr="00C70689">
              <w:rPr>
                <w:sz w:val="24"/>
                <w:szCs w:val="24"/>
              </w:rPr>
              <w:t>тему</w:t>
            </w:r>
            <w:r w:rsidRPr="00C70689">
              <w:rPr>
                <w:spacing w:val="-14"/>
                <w:sz w:val="24"/>
                <w:szCs w:val="24"/>
              </w:rPr>
              <w:t xml:space="preserve"> </w:t>
            </w:r>
            <w:r w:rsidRPr="00C70689">
              <w:rPr>
                <w:sz w:val="24"/>
                <w:szCs w:val="24"/>
              </w:rPr>
              <w:t>детства</w:t>
            </w:r>
            <w:r w:rsidRPr="00C70689">
              <w:rPr>
                <w:spacing w:val="-13"/>
                <w:sz w:val="24"/>
                <w:szCs w:val="24"/>
              </w:rPr>
              <w:t xml:space="preserve"> </w:t>
            </w:r>
            <w:r w:rsidRPr="00C70689">
              <w:rPr>
                <w:sz w:val="24"/>
                <w:szCs w:val="24"/>
              </w:rPr>
              <w:t>(не</w:t>
            </w:r>
            <w:r w:rsidRPr="00C70689">
              <w:rPr>
                <w:spacing w:val="-1"/>
                <w:sz w:val="24"/>
                <w:szCs w:val="24"/>
              </w:rPr>
              <w:t xml:space="preserve"> </w:t>
            </w:r>
            <w:r w:rsidRPr="00C70689">
              <w:rPr>
                <w:sz w:val="24"/>
                <w:szCs w:val="24"/>
              </w:rPr>
              <w:t xml:space="preserve">менее </w:t>
            </w:r>
            <w:r w:rsidRPr="00C70689">
              <w:rPr>
                <w:spacing w:val="-4"/>
                <w:sz w:val="24"/>
                <w:szCs w:val="24"/>
              </w:rPr>
              <w:t>двух)</w:t>
            </w:r>
          </w:p>
        </w:tc>
        <w:tc>
          <w:tcPr>
            <w:tcW w:w="560" w:type="dxa"/>
          </w:tcPr>
          <w:p w:rsidR="00BD550E" w:rsidRPr="00C70689" w:rsidRDefault="00BD550E" w:rsidP="00BD550E">
            <w:pPr>
              <w:pStyle w:val="TableParagraph"/>
              <w:ind w:left="14" w:right="7"/>
              <w:rPr>
                <w:sz w:val="24"/>
                <w:szCs w:val="24"/>
              </w:rPr>
            </w:pPr>
            <w:r w:rsidRPr="00C70689">
              <w:rPr>
                <w:spacing w:val="-10"/>
                <w:sz w:val="24"/>
                <w:szCs w:val="24"/>
              </w:rPr>
              <w:t>3</w:t>
            </w:r>
          </w:p>
        </w:tc>
        <w:tc>
          <w:tcPr>
            <w:tcW w:w="4540" w:type="dxa"/>
          </w:tcPr>
          <w:p w:rsidR="00BD550E" w:rsidRPr="00C70689" w:rsidRDefault="00BD550E" w:rsidP="00BD550E">
            <w:pPr>
              <w:pStyle w:val="TableParagraph"/>
              <w:rPr>
                <w:sz w:val="24"/>
                <w:szCs w:val="24"/>
              </w:rPr>
            </w:pPr>
            <w:r w:rsidRPr="00C70689">
              <w:rPr>
                <w:spacing w:val="-2"/>
                <w:sz w:val="24"/>
                <w:szCs w:val="24"/>
              </w:rPr>
              <w:t xml:space="preserve">Произведения </w:t>
            </w:r>
            <w:r w:rsidRPr="00C70689">
              <w:rPr>
                <w:sz w:val="24"/>
                <w:szCs w:val="24"/>
              </w:rPr>
              <w:t>отечественных</w:t>
            </w:r>
            <w:r w:rsidRPr="00C70689">
              <w:rPr>
                <w:spacing w:val="-18"/>
                <w:sz w:val="24"/>
                <w:szCs w:val="24"/>
              </w:rPr>
              <w:t xml:space="preserve"> </w:t>
            </w:r>
            <w:r w:rsidRPr="00C70689">
              <w:rPr>
                <w:sz w:val="24"/>
                <w:szCs w:val="24"/>
              </w:rPr>
              <w:t>писателей XX – начала</w:t>
            </w:r>
            <w:r w:rsidRPr="00C70689">
              <w:rPr>
                <w:spacing w:val="-2"/>
                <w:sz w:val="24"/>
                <w:szCs w:val="24"/>
              </w:rPr>
              <w:t xml:space="preserve"> </w:t>
            </w:r>
            <w:r w:rsidRPr="00C70689">
              <w:rPr>
                <w:sz w:val="24"/>
                <w:szCs w:val="24"/>
              </w:rPr>
              <w:t>XXI века</w:t>
            </w:r>
          </w:p>
          <w:p w:rsidR="00BD550E" w:rsidRPr="00C70689" w:rsidRDefault="00BD550E" w:rsidP="00BD550E">
            <w:pPr>
              <w:pStyle w:val="TableParagraph"/>
              <w:ind w:left="113"/>
              <w:rPr>
                <w:sz w:val="24"/>
                <w:szCs w:val="24"/>
              </w:rPr>
            </w:pPr>
            <w:r w:rsidRPr="00C70689">
              <w:rPr>
                <w:sz w:val="24"/>
                <w:szCs w:val="24"/>
              </w:rPr>
              <w:t>на</w:t>
            </w:r>
            <w:r w:rsidRPr="00C70689">
              <w:rPr>
                <w:spacing w:val="-14"/>
                <w:sz w:val="24"/>
                <w:szCs w:val="24"/>
              </w:rPr>
              <w:t xml:space="preserve"> </w:t>
            </w:r>
            <w:r w:rsidRPr="00C70689">
              <w:rPr>
                <w:sz w:val="24"/>
                <w:szCs w:val="24"/>
              </w:rPr>
              <w:t>тему</w:t>
            </w:r>
            <w:r w:rsidRPr="00C70689">
              <w:rPr>
                <w:spacing w:val="-14"/>
                <w:sz w:val="24"/>
                <w:szCs w:val="24"/>
              </w:rPr>
              <w:t xml:space="preserve"> </w:t>
            </w:r>
            <w:r w:rsidRPr="00C70689">
              <w:rPr>
                <w:sz w:val="24"/>
                <w:szCs w:val="24"/>
              </w:rPr>
              <w:t>детства</w:t>
            </w:r>
            <w:r w:rsidRPr="00C70689">
              <w:rPr>
                <w:spacing w:val="-14"/>
                <w:sz w:val="24"/>
                <w:szCs w:val="24"/>
              </w:rPr>
              <w:t xml:space="preserve"> </w:t>
            </w:r>
            <w:r w:rsidRPr="00C70689">
              <w:rPr>
                <w:sz w:val="24"/>
                <w:szCs w:val="24"/>
              </w:rPr>
              <w:t>(не</w:t>
            </w:r>
            <w:r w:rsidRPr="00C70689">
              <w:rPr>
                <w:spacing w:val="-1"/>
                <w:sz w:val="24"/>
                <w:szCs w:val="24"/>
              </w:rPr>
              <w:t xml:space="preserve"> </w:t>
            </w:r>
            <w:r w:rsidRPr="00C70689">
              <w:rPr>
                <w:sz w:val="24"/>
                <w:szCs w:val="24"/>
              </w:rPr>
              <w:t>менее двух).</w:t>
            </w:r>
            <w:r w:rsidRPr="00C70689">
              <w:rPr>
                <w:spacing w:val="-15"/>
                <w:sz w:val="24"/>
                <w:szCs w:val="24"/>
              </w:rPr>
              <w:t xml:space="preserve"> </w:t>
            </w:r>
            <w:r w:rsidRPr="00C70689">
              <w:rPr>
                <w:sz w:val="24"/>
                <w:szCs w:val="24"/>
              </w:rPr>
              <w:t xml:space="preserve">Например, </w:t>
            </w:r>
            <w:r w:rsidRPr="00C70689">
              <w:rPr>
                <w:spacing w:val="-2"/>
                <w:sz w:val="24"/>
                <w:szCs w:val="24"/>
              </w:rPr>
              <w:t>произведения</w:t>
            </w:r>
          </w:p>
          <w:p w:rsidR="00BD550E" w:rsidRPr="00C70689" w:rsidRDefault="00BD550E" w:rsidP="00BD550E">
            <w:pPr>
              <w:pStyle w:val="TableParagraph"/>
              <w:ind w:left="113" w:right="1246"/>
              <w:rPr>
                <w:sz w:val="24"/>
                <w:szCs w:val="24"/>
              </w:rPr>
            </w:pPr>
            <w:r w:rsidRPr="00C70689">
              <w:rPr>
                <w:sz w:val="24"/>
                <w:szCs w:val="24"/>
              </w:rPr>
              <w:t>В.П.</w:t>
            </w:r>
            <w:r w:rsidRPr="00C70689">
              <w:rPr>
                <w:spacing w:val="-15"/>
                <w:sz w:val="24"/>
                <w:szCs w:val="24"/>
              </w:rPr>
              <w:t xml:space="preserve"> </w:t>
            </w:r>
            <w:r w:rsidRPr="00C70689">
              <w:rPr>
                <w:sz w:val="24"/>
                <w:szCs w:val="24"/>
              </w:rPr>
              <w:t>Катаева, В.П.</w:t>
            </w:r>
            <w:r w:rsidRPr="00C70689">
              <w:rPr>
                <w:spacing w:val="-15"/>
                <w:sz w:val="24"/>
                <w:szCs w:val="24"/>
              </w:rPr>
              <w:t xml:space="preserve"> </w:t>
            </w:r>
            <w:r w:rsidRPr="00C70689">
              <w:rPr>
                <w:sz w:val="24"/>
                <w:szCs w:val="24"/>
              </w:rPr>
              <w:t>Крапивина, Ю.П.</w:t>
            </w:r>
            <w:r w:rsidRPr="00C70689">
              <w:rPr>
                <w:spacing w:val="-15"/>
                <w:sz w:val="24"/>
                <w:szCs w:val="24"/>
              </w:rPr>
              <w:t xml:space="preserve"> </w:t>
            </w:r>
            <w:r w:rsidRPr="00C70689">
              <w:rPr>
                <w:sz w:val="24"/>
                <w:szCs w:val="24"/>
              </w:rPr>
              <w:t>Казакова, А.Г.</w:t>
            </w:r>
            <w:r w:rsidRPr="00C70689">
              <w:rPr>
                <w:spacing w:val="-15"/>
                <w:sz w:val="24"/>
                <w:szCs w:val="24"/>
              </w:rPr>
              <w:t xml:space="preserve"> </w:t>
            </w:r>
            <w:r w:rsidRPr="00C70689">
              <w:rPr>
                <w:sz w:val="24"/>
                <w:szCs w:val="24"/>
              </w:rPr>
              <w:t>Алексина,</w:t>
            </w:r>
          </w:p>
          <w:p w:rsidR="00BD550E" w:rsidRPr="00C70689" w:rsidRDefault="00BD550E" w:rsidP="00BD550E">
            <w:pPr>
              <w:pStyle w:val="TableParagraph"/>
              <w:spacing w:before="10"/>
              <w:ind w:left="113" w:right="832"/>
              <w:rPr>
                <w:sz w:val="24"/>
                <w:szCs w:val="24"/>
              </w:rPr>
            </w:pPr>
            <w:r w:rsidRPr="00C70689">
              <w:rPr>
                <w:sz w:val="24"/>
                <w:szCs w:val="24"/>
              </w:rPr>
              <w:t>В.К.</w:t>
            </w:r>
            <w:r w:rsidRPr="00C70689">
              <w:rPr>
                <w:spacing w:val="-15"/>
                <w:sz w:val="24"/>
                <w:szCs w:val="24"/>
              </w:rPr>
              <w:t xml:space="preserve"> </w:t>
            </w:r>
            <w:r w:rsidRPr="00C70689">
              <w:rPr>
                <w:sz w:val="24"/>
                <w:szCs w:val="24"/>
              </w:rPr>
              <w:t>Железникова, Ю.Я.</w:t>
            </w:r>
            <w:r w:rsidRPr="00C70689">
              <w:rPr>
                <w:spacing w:val="-15"/>
                <w:sz w:val="24"/>
                <w:szCs w:val="24"/>
              </w:rPr>
              <w:t xml:space="preserve"> </w:t>
            </w:r>
            <w:r w:rsidRPr="00C70689">
              <w:rPr>
                <w:sz w:val="24"/>
                <w:szCs w:val="24"/>
              </w:rPr>
              <w:t>Яковлева, Ю.И.</w:t>
            </w:r>
            <w:r w:rsidRPr="00C70689">
              <w:rPr>
                <w:spacing w:val="-15"/>
                <w:sz w:val="24"/>
                <w:szCs w:val="24"/>
              </w:rPr>
              <w:t xml:space="preserve"> </w:t>
            </w:r>
            <w:r w:rsidRPr="00C70689">
              <w:rPr>
                <w:sz w:val="24"/>
                <w:szCs w:val="24"/>
              </w:rPr>
              <w:t>Коваля,</w:t>
            </w:r>
          </w:p>
          <w:p w:rsidR="00BD550E" w:rsidRPr="00C70689" w:rsidRDefault="00BD550E" w:rsidP="00BD550E">
            <w:pPr>
              <w:pStyle w:val="TableParagraph"/>
              <w:spacing w:before="2"/>
              <w:rPr>
                <w:sz w:val="24"/>
                <w:szCs w:val="24"/>
              </w:rPr>
            </w:pPr>
            <w:r w:rsidRPr="00C70689">
              <w:rPr>
                <w:sz w:val="24"/>
                <w:szCs w:val="24"/>
              </w:rPr>
              <w:t>А.А. Лиханова и</w:t>
            </w:r>
            <w:r w:rsidRPr="00C70689">
              <w:rPr>
                <w:spacing w:val="-6"/>
                <w:sz w:val="24"/>
                <w:szCs w:val="24"/>
              </w:rPr>
              <w:t xml:space="preserve"> </w:t>
            </w:r>
            <w:r w:rsidRPr="00C70689">
              <w:rPr>
                <w:sz w:val="24"/>
                <w:szCs w:val="24"/>
              </w:rPr>
              <w:t>другие. Обзор</w:t>
            </w:r>
            <w:r w:rsidRPr="00C70689">
              <w:rPr>
                <w:spacing w:val="-7"/>
                <w:sz w:val="24"/>
                <w:szCs w:val="24"/>
              </w:rPr>
              <w:t xml:space="preserve"> </w:t>
            </w:r>
            <w:r w:rsidRPr="00C70689">
              <w:rPr>
                <w:sz w:val="24"/>
                <w:szCs w:val="24"/>
              </w:rPr>
              <w:t>произведений.</w:t>
            </w:r>
          </w:p>
          <w:p w:rsidR="00BD550E" w:rsidRPr="00C70689" w:rsidRDefault="00BD550E" w:rsidP="00BD550E">
            <w:pPr>
              <w:pStyle w:val="TableParagraph"/>
              <w:rPr>
                <w:sz w:val="24"/>
                <w:szCs w:val="24"/>
              </w:rPr>
            </w:pPr>
            <w:r w:rsidRPr="00C70689">
              <w:rPr>
                <w:sz w:val="24"/>
                <w:szCs w:val="24"/>
              </w:rPr>
              <w:t>Тематика</w:t>
            </w:r>
            <w:r w:rsidRPr="00C70689">
              <w:rPr>
                <w:spacing w:val="-5"/>
                <w:sz w:val="24"/>
                <w:szCs w:val="24"/>
              </w:rPr>
              <w:t xml:space="preserve"> </w:t>
            </w:r>
            <w:r w:rsidRPr="00C70689">
              <w:rPr>
                <w:sz w:val="24"/>
                <w:szCs w:val="24"/>
              </w:rPr>
              <w:t xml:space="preserve">и проблематика </w:t>
            </w:r>
            <w:r w:rsidRPr="00C70689">
              <w:rPr>
                <w:spacing w:val="-2"/>
                <w:sz w:val="24"/>
                <w:szCs w:val="24"/>
              </w:rPr>
              <w:t>произведения.</w:t>
            </w:r>
          </w:p>
          <w:p w:rsidR="00BD550E" w:rsidRPr="00C70689" w:rsidRDefault="00BD550E" w:rsidP="00BD550E">
            <w:pPr>
              <w:pStyle w:val="TableParagraph"/>
              <w:rPr>
                <w:sz w:val="24"/>
                <w:szCs w:val="24"/>
              </w:rPr>
            </w:pPr>
            <w:r w:rsidRPr="00C70689">
              <w:rPr>
                <w:spacing w:val="2"/>
                <w:sz w:val="24"/>
                <w:szCs w:val="24"/>
              </w:rPr>
              <w:t>Авторская</w:t>
            </w:r>
            <w:r w:rsidRPr="00C70689">
              <w:rPr>
                <w:spacing w:val="-18"/>
                <w:sz w:val="24"/>
                <w:szCs w:val="24"/>
              </w:rPr>
              <w:t xml:space="preserve"> </w:t>
            </w:r>
            <w:r w:rsidRPr="00C70689">
              <w:rPr>
                <w:spacing w:val="-2"/>
                <w:sz w:val="24"/>
                <w:szCs w:val="24"/>
              </w:rPr>
              <w:t>позиция.</w:t>
            </w:r>
          </w:p>
          <w:p w:rsidR="00BD550E" w:rsidRPr="00C70689" w:rsidRDefault="00BD550E" w:rsidP="00BD550E">
            <w:pPr>
              <w:pStyle w:val="TableParagraph"/>
              <w:spacing w:before="22"/>
              <w:rPr>
                <w:sz w:val="24"/>
                <w:szCs w:val="24"/>
              </w:rPr>
            </w:pPr>
            <w:r w:rsidRPr="00C70689">
              <w:rPr>
                <w:sz w:val="24"/>
                <w:szCs w:val="24"/>
              </w:rPr>
              <w:t>Герои</w:t>
            </w:r>
            <w:r w:rsidRPr="00C70689">
              <w:rPr>
                <w:spacing w:val="-21"/>
                <w:sz w:val="24"/>
                <w:szCs w:val="24"/>
              </w:rPr>
              <w:t xml:space="preserve"> </w:t>
            </w:r>
            <w:r w:rsidRPr="00C70689">
              <w:rPr>
                <w:sz w:val="24"/>
                <w:szCs w:val="24"/>
              </w:rPr>
              <w:t>и</w:t>
            </w:r>
            <w:r w:rsidRPr="00C70689">
              <w:rPr>
                <w:spacing w:val="-2"/>
                <w:sz w:val="24"/>
                <w:szCs w:val="24"/>
              </w:rPr>
              <w:t xml:space="preserve"> </w:t>
            </w:r>
            <w:r w:rsidRPr="00C70689">
              <w:rPr>
                <w:sz w:val="24"/>
                <w:szCs w:val="24"/>
              </w:rPr>
              <w:t>их</w:t>
            </w:r>
            <w:r w:rsidRPr="00C70689">
              <w:rPr>
                <w:spacing w:val="9"/>
                <w:sz w:val="24"/>
                <w:szCs w:val="24"/>
              </w:rPr>
              <w:t xml:space="preserve"> </w:t>
            </w:r>
            <w:r w:rsidRPr="00C70689">
              <w:rPr>
                <w:spacing w:val="-2"/>
                <w:sz w:val="24"/>
                <w:szCs w:val="24"/>
              </w:rPr>
              <w:t>поступки</w:t>
            </w:r>
          </w:p>
        </w:tc>
        <w:tc>
          <w:tcPr>
            <w:tcW w:w="5355" w:type="dxa"/>
            <w:vMerge w:val="restart"/>
          </w:tcPr>
          <w:p w:rsidR="00BD550E" w:rsidRPr="00C70689" w:rsidRDefault="00BD550E" w:rsidP="00BD550E">
            <w:pPr>
              <w:pStyle w:val="TableParagraph"/>
              <w:rPr>
                <w:sz w:val="24"/>
                <w:szCs w:val="24"/>
              </w:rPr>
            </w:pPr>
            <w:r w:rsidRPr="00C70689">
              <w:rPr>
                <w:sz w:val="24"/>
                <w:szCs w:val="24"/>
              </w:rPr>
              <w:t>Воспринимать</w:t>
            </w:r>
            <w:r w:rsidRPr="00C70689">
              <w:rPr>
                <w:spacing w:val="-17"/>
                <w:sz w:val="24"/>
                <w:szCs w:val="24"/>
              </w:rPr>
              <w:t xml:space="preserve"> </w:t>
            </w:r>
            <w:r w:rsidRPr="00C70689">
              <w:rPr>
                <w:sz w:val="24"/>
                <w:szCs w:val="24"/>
              </w:rPr>
              <w:t>и выразительно читать литературное</w:t>
            </w:r>
            <w:r w:rsidRPr="00C70689">
              <w:rPr>
                <w:spacing w:val="-32"/>
                <w:sz w:val="24"/>
                <w:szCs w:val="24"/>
              </w:rPr>
              <w:t xml:space="preserve"> </w:t>
            </w:r>
            <w:r w:rsidRPr="00C70689">
              <w:rPr>
                <w:sz w:val="24"/>
                <w:szCs w:val="24"/>
              </w:rPr>
              <w:t>произведение.</w:t>
            </w:r>
          </w:p>
          <w:p w:rsidR="00BD550E" w:rsidRPr="00C70689" w:rsidRDefault="00BD550E" w:rsidP="00BD550E">
            <w:pPr>
              <w:pStyle w:val="TableParagraph"/>
              <w:ind w:right="200"/>
              <w:rPr>
                <w:sz w:val="24"/>
                <w:szCs w:val="24"/>
              </w:rPr>
            </w:pPr>
            <w:r w:rsidRPr="00C70689">
              <w:rPr>
                <w:sz w:val="24"/>
                <w:szCs w:val="24"/>
              </w:rPr>
              <w:t>Отвечать</w:t>
            </w:r>
            <w:r w:rsidRPr="00C70689">
              <w:rPr>
                <w:spacing w:val="-4"/>
                <w:sz w:val="24"/>
                <w:szCs w:val="24"/>
              </w:rPr>
              <w:t xml:space="preserve"> </w:t>
            </w:r>
            <w:r w:rsidRPr="00C70689">
              <w:rPr>
                <w:sz w:val="24"/>
                <w:szCs w:val="24"/>
              </w:rPr>
              <w:t>на вопросы,</w:t>
            </w:r>
            <w:r w:rsidRPr="00C70689">
              <w:rPr>
                <w:spacing w:val="-6"/>
                <w:sz w:val="24"/>
                <w:szCs w:val="24"/>
              </w:rPr>
              <w:t xml:space="preserve"> </w:t>
            </w:r>
            <w:r w:rsidRPr="00C70689">
              <w:rPr>
                <w:sz w:val="24"/>
                <w:szCs w:val="24"/>
              </w:rPr>
              <w:t>формулировать самостоятельно вопросы к тексту, пересказывать</w:t>
            </w:r>
            <w:r w:rsidRPr="00C70689">
              <w:rPr>
                <w:spacing w:val="-35"/>
                <w:sz w:val="24"/>
                <w:szCs w:val="24"/>
              </w:rPr>
              <w:t xml:space="preserve"> </w:t>
            </w:r>
            <w:r w:rsidRPr="00C70689">
              <w:rPr>
                <w:sz w:val="24"/>
                <w:szCs w:val="24"/>
              </w:rPr>
              <w:t xml:space="preserve">прозаические </w:t>
            </w:r>
            <w:r w:rsidRPr="00C70689">
              <w:rPr>
                <w:spacing w:val="-2"/>
                <w:sz w:val="24"/>
                <w:szCs w:val="24"/>
              </w:rPr>
              <w:t>произведения.</w:t>
            </w:r>
          </w:p>
          <w:p w:rsidR="00BD550E" w:rsidRPr="00C70689" w:rsidRDefault="00BD550E" w:rsidP="00BD550E">
            <w:pPr>
              <w:pStyle w:val="TableParagraph"/>
              <w:rPr>
                <w:sz w:val="24"/>
                <w:szCs w:val="24"/>
              </w:rPr>
            </w:pPr>
            <w:r w:rsidRPr="00C70689">
              <w:rPr>
                <w:sz w:val="24"/>
                <w:szCs w:val="24"/>
              </w:rPr>
              <w:t>Определять</w:t>
            </w:r>
            <w:r w:rsidRPr="00C70689">
              <w:rPr>
                <w:spacing w:val="-13"/>
                <w:sz w:val="24"/>
                <w:szCs w:val="24"/>
              </w:rPr>
              <w:t xml:space="preserve"> </w:t>
            </w:r>
            <w:r w:rsidRPr="00C70689">
              <w:rPr>
                <w:sz w:val="24"/>
                <w:szCs w:val="24"/>
              </w:rPr>
              <w:t>тему, идею</w:t>
            </w:r>
            <w:r w:rsidRPr="00C70689">
              <w:rPr>
                <w:spacing w:val="-1"/>
                <w:sz w:val="24"/>
                <w:szCs w:val="24"/>
              </w:rPr>
              <w:t xml:space="preserve"> </w:t>
            </w:r>
            <w:r w:rsidRPr="00C70689">
              <w:rPr>
                <w:sz w:val="24"/>
                <w:szCs w:val="24"/>
              </w:rPr>
              <w:t>произведения. Характеризовать главных</w:t>
            </w:r>
            <w:r w:rsidRPr="00C70689">
              <w:rPr>
                <w:spacing w:val="-14"/>
                <w:sz w:val="24"/>
                <w:szCs w:val="24"/>
              </w:rPr>
              <w:t xml:space="preserve"> </w:t>
            </w:r>
            <w:r w:rsidRPr="00C70689">
              <w:rPr>
                <w:sz w:val="24"/>
                <w:szCs w:val="24"/>
              </w:rPr>
              <w:t>героев, составлять их словесный портрет.</w:t>
            </w:r>
          </w:p>
          <w:p w:rsidR="00BD550E" w:rsidRPr="00C70689" w:rsidRDefault="00BD550E" w:rsidP="00BD550E">
            <w:pPr>
              <w:pStyle w:val="TableParagraph"/>
              <w:rPr>
                <w:sz w:val="24"/>
                <w:szCs w:val="24"/>
              </w:rPr>
            </w:pPr>
            <w:r w:rsidRPr="00C70689">
              <w:rPr>
                <w:sz w:val="24"/>
                <w:szCs w:val="24"/>
              </w:rPr>
              <w:t>Сопоставлять</w:t>
            </w:r>
            <w:r w:rsidRPr="00C70689">
              <w:rPr>
                <w:spacing w:val="-24"/>
                <w:sz w:val="24"/>
                <w:szCs w:val="24"/>
              </w:rPr>
              <w:t xml:space="preserve"> </w:t>
            </w:r>
            <w:r w:rsidRPr="00C70689">
              <w:rPr>
                <w:sz w:val="24"/>
                <w:szCs w:val="24"/>
              </w:rPr>
              <w:t>героев</w:t>
            </w:r>
            <w:r w:rsidRPr="00C70689">
              <w:rPr>
                <w:spacing w:val="-11"/>
                <w:sz w:val="24"/>
                <w:szCs w:val="24"/>
              </w:rPr>
              <w:t xml:space="preserve"> </w:t>
            </w:r>
            <w:r w:rsidRPr="00C70689">
              <w:rPr>
                <w:sz w:val="24"/>
                <w:szCs w:val="24"/>
              </w:rPr>
              <w:t>и</w:t>
            </w:r>
            <w:r w:rsidRPr="00C70689">
              <w:rPr>
                <w:spacing w:val="-15"/>
                <w:sz w:val="24"/>
                <w:szCs w:val="24"/>
              </w:rPr>
              <w:t xml:space="preserve"> </w:t>
            </w:r>
            <w:r w:rsidRPr="00C70689">
              <w:rPr>
                <w:sz w:val="24"/>
                <w:szCs w:val="24"/>
              </w:rPr>
              <w:t>их</w:t>
            </w:r>
            <w:r w:rsidRPr="00C70689">
              <w:rPr>
                <w:spacing w:val="18"/>
                <w:sz w:val="24"/>
                <w:szCs w:val="24"/>
              </w:rPr>
              <w:t xml:space="preserve"> </w:t>
            </w:r>
            <w:r w:rsidRPr="00C70689">
              <w:rPr>
                <w:spacing w:val="-2"/>
                <w:sz w:val="24"/>
                <w:szCs w:val="24"/>
              </w:rPr>
              <w:t>поступки</w:t>
            </w:r>
          </w:p>
          <w:p w:rsidR="00BD550E" w:rsidRPr="00C70689" w:rsidRDefault="00BD550E" w:rsidP="00BD550E">
            <w:pPr>
              <w:pStyle w:val="TableParagraph"/>
              <w:spacing w:before="25"/>
              <w:rPr>
                <w:sz w:val="24"/>
                <w:szCs w:val="24"/>
              </w:rPr>
            </w:pPr>
            <w:r w:rsidRPr="00C70689">
              <w:rPr>
                <w:sz w:val="24"/>
                <w:szCs w:val="24"/>
              </w:rPr>
              <w:t>с другими</w:t>
            </w:r>
            <w:r w:rsidRPr="00C70689">
              <w:rPr>
                <w:spacing w:val="-9"/>
                <w:sz w:val="24"/>
                <w:szCs w:val="24"/>
              </w:rPr>
              <w:t xml:space="preserve"> </w:t>
            </w:r>
            <w:r w:rsidRPr="00C70689">
              <w:rPr>
                <w:sz w:val="24"/>
                <w:szCs w:val="24"/>
              </w:rPr>
              <w:t>персонажами</w:t>
            </w:r>
            <w:r w:rsidRPr="00C70689">
              <w:rPr>
                <w:spacing w:val="-9"/>
                <w:sz w:val="24"/>
                <w:szCs w:val="24"/>
              </w:rPr>
              <w:t xml:space="preserve"> </w:t>
            </w:r>
            <w:r w:rsidRPr="00C70689">
              <w:rPr>
                <w:sz w:val="24"/>
                <w:szCs w:val="24"/>
              </w:rPr>
              <w:t xml:space="preserve">прочитанного произведения и персонажами других </w:t>
            </w:r>
            <w:r w:rsidRPr="00C70689">
              <w:rPr>
                <w:spacing w:val="-2"/>
                <w:sz w:val="24"/>
                <w:szCs w:val="24"/>
              </w:rPr>
              <w:t>произведений.</w:t>
            </w:r>
          </w:p>
          <w:p w:rsidR="00BD550E" w:rsidRPr="00C70689" w:rsidRDefault="00BD550E" w:rsidP="00BD550E">
            <w:pPr>
              <w:pStyle w:val="TableParagraph"/>
              <w:spacing w:before="2"/>
              <w:rPr>
                <w:sz w:val="24"/>
                <w:szCs w:val="24"/>
              </w:rPr>
            </w:pPr>
            <w:r w:rsidRPr="00C70689">
              <w:rPr>
                <w:sz w:val="24"/>
                <w:szCs w:val="24"/>
              </w:rPr>
              <w:t>Выявлять авторскую</w:t>
            </w:r>
            <w:r w:rsidRPr="00C70689">
              <w:rPr>
                <w:spacing w:val="-5"/>
                <w:sz w:val="24"/>
                <w:szCs w:val="24"/>
              </w:rPr>
              <w:t xml:space="preserve"> </w:t>
            </w:r>
            <w:r w:rsidRPr="00C70689">
              <w:rPr>
                <w:sz w:val="24"/>
                <w:szCs w:val="24"/>
              </w:rPr>
              <w:t>позицию. Высказывать</w:t>
            </w:r>
            <w:r w:rsidRPr="00C70689">
              <w:rPr>
                <w:spacing w:val="-21"/>
                <w:sz w:val="24"/>
                <w:szCs w:val="24"/>
              </w:rPr>
              <w:t xml:space="preserve"> </w:t>
            </w:r>
            <w:r w:rsidRPr="00C70689">
              <w:rPr>
                <w:sz w:val="24"/>
                <w:szCs w:val="24"/>
              </w:rPr>
              <w:t>своё</w:t>
            </w:r>
            <w:r w:rsidRPr="00C70689">
              <w:rPr>
                <w:spacing w:val="-17"/>
                <w:sz w:val="24"/>
                <w:szCs w:val="24"/>
              </w:rPr>
              <w:t xml:space="preserve"> </w:t>
            </w:r>
            <w:r w:rsidRPr="00C70689">
              <w:rPr>
                <w:sz w:val="24"/>
                <w:szCs w:val="24"/>
              </w:rPr>
              <w:t>отношение к событиям, изображённым</w:t>
            </w:r>
            <w:r w:rsidRPr="00C70689">
              <w:rPr>
                <w:spacing w:val="-26"/>
                <w:sz w:val="24"/>
                <w:szCs w:val="24"/>
              </w:rPr>
              <w:t xml:space="preserve"> </w:t>
            </w:r>
            <w:r w:rsidRPr="00C70689">
              <w:rPr>
                <w:sz w:val="24"/>
                <w:szCs w:val="24"/>
              </w:rPr>
              <w:t>в произведении.</w:t>
            </w:r>
          </w:p>
          <w:p w:rsidR="00BD550E" w:rsidRDefault="00BD550E" w:rsidP="00BD550E">
            <w:pPr>
              <w:pStyle w:val="TableParagraph"/>
              <w:spacing w:before="17"/>
              <w:rPr>
                <w:sz w:val="24"/>
                <w:szCs w:val="24"/>
              </w:rPr>
            </w:pPr>
            <w:r w:rsidRPr="00C70689">
              <w:rPr>
                <w:sz w:val="24"/>
                <w:szCs w:val="24"/>
              </w:rPr>
              <w:t>Писать отзыв на прочитанную книгу. Выстраивать с</w:t>
            </w:r>
            <w:r w:rsidRPr="00C70689">
              <w:rPr>
                <w:spacing w:val="-6"/>
                <w:sz w:val="24"/>
                <w:szCs w:val="24"/>
              </w:rPr>
              <w:t xml:space="preserve"> </w:t>
            </w:r>
            <w:r w:rsidRPr="00C70689">
              <w:rPr>
                <w:sz w:val="24"/>
                <w:szCs w:val="24"/>
              </w:rPr>
              <w:t>помощью учителя траекторию</w:t>
            </w:r>
            <w:r w:rsidRPr="00C70689">
              <w:rPr>
                <w:spacing w:val="-8"/>
                <w:sz w:val="24"/>
                <w:szCs w:val="24"/>
              </w:rPr>
              <w:t xml:space="preserve"> </w:t>
            </w:r>
            <w:r w:rsidRPr="00C70689">
              <w:rPr>
                <w:sz w:val="24"/>
                <w:szCs w:val="24"/>
              </w:rPr>
              <w:t>самостоятельного</w:t>
            </w:r>
            <w:r w:rsidRPr="00C70689">
              <w:rPr>
                <w:spacing w:val="-15"/>
                <w:sz w:val="24"/>
                <w:szCs w:val="24"/>
              </w:rPr>
              <w:t xml:space="preserve"> </w:t>
            </w:r>
            <w:r w:rsidRPr="00C70689">
              <w:rPr>
                <w:sz w:val="24"/>
                <w:szCs w:val="24"/>
              </w:rPr>
              <w:t>чтения. Воспринимать</w:t>
            </w:r>
            <w:r w:rsidRPr="00C70689">
              <w:rPr>
                <w:spacing w:val="-10"/>
                <w:sz w:val="24"/>
                <w:szCs w:val="24"/>
              </w:rPr>
              <w:t xml:space="preserve"> </w:t>
            </w:r>
            <w:r w:rsidRPr="00C70689">
              <w:rPr>
                <w:sz w:val="24"/>
                <w:szCs w:val="24"/>
              </w:rPr>
              <w:t>и выразительно читать прозаический</w:t>
            </w:r>
            <w:r w:rsidRPr="00C70689">
              <w:rPr>
                <w:spacing w:val="-15"/>
                <w:sz w:val="24"/>
                <w:szCs w:val="24"/>
              </w:rPr>
              <w:t xml:space="preserve"> </w:t>
            </w:r>
            <w:r w:rsidRPr="00C70689">
              <w:rPr>
                <w:sz w:val="24"/>
                <w:szCs w:val="24"/>
              </w:rPr>
              <w:t>текст, отвечать</w:t>
            </w:r>
            <w:r w:rsidRPr="00C70689">
              <w:rPr>
                <w:spacing w:val="-4"/>
                <w:sz w:val="24"/>
                <w:szCs w:val="24"/>
              </w:rPr>
              <w:t xml:space="preserve"> </w:t>
            </w:r>
            <w:r w:rsidRPr="00C70689">
              <w:rPr>
                <w:sz w:val="24"/>
                <w:szCs w:val="24"/>
              </w:rPr>
              <w:t>на вопросы,</w:t>
            </w:r>
          </w:p>
          <w:p w:rsidR="00BD550E" w:rsidRPr="00C70689" w:rsidRDefault="00BD550E" w:rsidP="00BD550E">
            <w:pPr>
              <w:pStyle w:val="TableParagraph"/>
              <w:rPr>
                <w:sz w:val="24"/>
                <w:szCs w:val="24"/>
              </w:rPr>
            </w:pPr>
            <w:r w:rsidRPr="00C70689">
              <w:rPr>
                <w:sz w:val="24"/>
                <w:szCs w:val="24"/>
              </w:rPr>
              <w:t>пересказывать</w:t>
            </w:r>
            <w:r w:rsidRPr="00C70689">
              <w:rPr>
                <w:spacing w:val="-25"/>
                <w:sz w:val="24"/>
                <w:szCs w:val="24"/>
              </w:rPr>
              <w:t xml:space="preserve"> </w:t>
            </w:r>
            <w:r w:rsidRPr="00C70689">
              <w:rPr>
                <w:sz w:val="24"/>
                <w:szCs w:val="24"/>
              </w:rPr>
              <w:t>текст,</w:t>
            </w:r>
            <w:r w:rsidRPr="00C70689">
              <w:rPr>
                <w:spacing w:val="12"/>
                <w:sz w:val="24"/>
                <w:szCs w:val="24"/>
              </w:rPr>
              <w:t xml:space="preserve"> </w:t>
            </w:r>
            <w:r w:rsidRPr="00C70689">
              <w:rPr>
                <w:sz w:val="24"/>
                <w:szCs w:val="24"/>
              </w:rPr>
              <w:t>используя</w:t>
            </w:r>
            <w:r w:rsidRPr="00C70689">
              <w:rPr>
                <w:spacing w:val="-8"/>
                <w:sz w:val="24"/>
                <w:szCs w:val="24"/>
              </w:rPr>
              <w:t xml:space="preserve"> </w:t>
            </w:r>
            <w:r w:rsidRPr="00C70689">
              <w:rPr>
                <w:spacing w:val="-2"/>
                <w:sz w:val="24"/>
                <w:szCs w:val="24"/>
              </w:rPr>
              <w:t>авторские</w:t>
            </w:r>
          </w:p>
          <w:p w:rsidR="00BD550E" w:rsidRPr="00C70689" w:rsidRDefault="00BD550E" w:rsidP="00BD550E">
            <w:pPr>
              <w:pStyle w:val="TableParagraph"/>
              <w:spacing w:before="23"/>
              <w:ind w:right="895"/>
              <w:rPr>
                <w:sz w:val="24"/>
                <w:szCs w:val="24"/>
              </w:rPr>
            </w:pPr>
            <w:r w:rsidRPr="00C70689">
              <w:rPr>
                <w:sz w:val="24"/>
                <w:szCs w:val="24"/>
              </w:rPr>
              <w:t>средства</w:t>
            </w:r>
            <w:r w:rsidRPr="00C70689">
              <w:rPr>
                <w:spacing w:val="-5"/>
                <w:sz w:val="24"/>
                <w:szCs w:val="24"/>
              </w:rPr>
              <w:t xml:space="preserve"> </w:t>
            </w:r>
            <w:r w:rsidRPr="00C70689">
              <w:rPr>
                <w:sz w:val="24"/>
                <w:szCs w:val="24"/>
              </w:rPr>
              <w:t xml:space="preserve">художественной </w:t>
            </w:r>
            <w:r w:rsidRPr="00C70689">
              <w:rPr>
                <w:spacing w:val="-2"/>
                <w:sz w:val="24"/>
                <w:szCs w:val="24"/>
              </w:rPr>
              <w:t>выразительности.</w:t>
            </w:r>
          </w:p>
          <w:p w:rsidR="00BD550E" w:rsidRPr="00C70689" w:rsidRDefault="00BD550E" w:rsidP="00BD550E">
            <w:pPr>
              <w:pStyle w:val="TableParagraph"/>
              <w:rPr>
                <w:sz w:val="24"/>
                <w:szCs w:val="24"/>
              </w:rPr>
            </w:pPr>
            <w:r w:rsidRPr="00C70689">
              <w:rPr>
                <w:sz w:val="24"/>
                <w:szCs w:val="24"/>
              </w:rPr>
              <w:t>Определять</w:t>
            </w:r>
            <w:r w:rsidRPr="00C70689">
              <w:rPr>
                <w:spacing w:val="-28"/>
                <w:sz w:val="24"/>
                <w:szCs w:val="24"/>
              </w:rPr>
              <w:t xml:space="preserve"> </w:t>
            </w:r>
            <w:r w:rsidRPr="00C70689">
              <w:rPr>
                <w:sz w:val="24"/>
                <w:szCs w:val="24"/>
              </w:rPr>
              <w:t>тему,</w:t>
            </w:r>
            <w:r w:rsidRPr="00C70689">
              <w:rPr>
                <w:spacing w:val="-11"/>
                <w:sz w:val="24"/>
                <w:szCs w:val="24"/>
              </w:rPr>
              <w:t xml:space="preserve"> </w:t>
            </w:r>
            <w:r w:rsidRPr="00C70689">
              <w:rPr>
                <w:sz w:val="24"/>
                <w:szCs w:val="24"/>
              </w:rPr>
              <w:t>идею</w:t>
            </w:r>
            <w:r w:rsidRPr="00C70689">
              <w:rPr>
                <w:spacing w:val="18"/>
                <w:sz w:val="24"/>
                <w:szCs w:val="24"/>
              </w:rPr>
              <w:t xml:space="preserve"> </w:t>
            </w:r>
            <w:r w:rsidRPr="00C70689">
              <w:rPr>
                <w:spacing w:val="-2"/>
                <w:sz w:val="24"/>
                <w:szCs w:val="24"/>
              </w:rPr>
              <w:t>произведения.</w:t>
            </w:r>
          </w:p>
          <w:p w:rsidR="00BD550E" w:rsidRPr="00C70689" w:rsidRDefault="00BD550E" w:rsidP="00BD550E">
            <w:pPr>
              <w:pStyle w:val="TableParagraph"/>
              <w:spacing w:before="23"/>
              <w:ind w:right="895"/>
              <w:rPr>
                <w:sz w:val="24"/>
                <w:szCs w:val="24"/>
              </w:rPr>
            </w:pPr>
            <w:r w:rsidRPr="00C70689">
              <w:rPr>
                <w:sz w:val="24"/>
                <w:szCs w:val="24"/>
              </w:rPr>
              <w:t>Характеризовать главных</w:t>
            </w:r>
            <w:r w:rsidRPr="00C70689">
              <w:rPr>
                <w:spacing w:val="-14"/>
                <w:sz w:val="24"/>
                <w:szCs w:val="24"/>
              </w:rPr>
              <w:t xml:space="preserve"> </w:t>
            </w:r>
            <w:r w:rsidRPr="00C70689">
              <w:rPr>
                <w:sz w:val="24"/>
                <w:szCs w:val="24"/>
              </w:rPr>
              <w:t>героев, основные</w:t>
            </w:r>
            <w:r w:rsidRPr="00C70689">
              <w:rPr>
                <w:spacing w:val="-32"/>
                <w:sz w:val="24"/>
                <w:szCs w:val="24"/>
              </w:rPr>
              <w:t xml:space="preserve"> </w:t>
            </w:r>
            <w:r w:rsidRPr="00C70689">
              <w:rPr>
                <w:sz w:val="24"/>
                <w:szCs w:val="24"/>
              </w:rPr>
              <w:t>события.</w:t>
            </w:r>
          </w:p>
          <w:p w:rsidR="00BD550E" w:rsidRPr="00C70689" w:rsidRDefault="00BD550E" w:rsidP="00BD550E">
            <w:pPr>
              <w:pStyle w:val="TableParagraph"/>
              <w:spacing w:before="1"/>
              <w:rPr>
                <w:sz w:val="24"/>
                <w:szCs w:val="24"/>
              </w:rPr>
            </w:pPr>
            <w:r w:rsidRPr="00C70689">
              <w:rPr>
                <w:sz w:val="24"/>
                <w:szCs w:val="24"/>
              </w:rPr>
              <w:t>Писать отзыв на прочитанное произведение,</w:t>
            </w:r>
            <w:r w:rsidRPr="00C70689">
              <w:rPr>
                <w:spacing w:val="-4"/>
                <w:sz w:val="24"/>
                <w:szCs w:val="24"/>
              </w:rPr>
              <w:t xml:space="preserve"> </w:t>
            </w:r>
            <w:r w:rsidRPr="00C70689">
              <w:rPr>
                <w:sz w:val="24"/>
                <w:szCs w:val="24"/>
              </w:rPr>
              <w:t>аргументировать</w:t>
            </w:r>
            <w:r w:rsidRPr="00C70689">
              <w:rPr>
                <w:spacing w:val="-1"/>
                <w:sz w:val="24"/>
                <w:szCs w:val="24"/>
              </w:rPr>
              <w:t xml:space="preserve"> </w:t>
            </w:r>
            <w:r w:rsidRPr="00C70689">
              <w:rPr>
                <w:sz w:val="24"/>
                <w:szCs w:val="24"/>
              </w:rPr>
              <w:t xml:space="preserve">своё </w:t>
            </w:r>
            <w:r w:rsidRPr="00C70689">
              <w:rPr>
                <w:spacing w:val="-2"/>
                <w:sz w:val="24"/>
                <w:szCs w:val="24"/>
              </w:rPr>
              <w:t>мнение.</w:t>
            </w:r>
          </w:p>
          <w:p w:rsidR="00BD550E" w:rsidRPr="00C70689" w:rsidRDefault="00BD550E" w:rsidP="00BD550E">
            <w:pPr>
              <w:pStyle w:val="TableParagraph"/>
              <w:rPr>
                <w:sz w:val="24"/>
                <w:szCs w:val="24"/>
              </w:rPr>
            </w:pPr>
            <w:r w:rsidRPr="00C70689">
              <w:rPr>
                <w:sz w:val="24"/>
                <w:szCs w:val="24"/>
              </w:rPr>
              <w:t>Выстраивать</w:t>
            </w:r>
            <w:r w:rsidRPr="00C70689">
              <w:rPr>
                <w:spacing w:val="2"/>
                <w:sz w:val="24"/>
                <w:szCs w:val="24"/>
              </w:rPr>
              <w:t xml:space="preserve"> </w:t>
            </w:r>
            <w:r w:rsidRPr="00C70689">
              <w:rPr>
                <w:sz w:val="24"/>
                <w:szCs w:val="24"/>
              </w:rPr>
              <w:t>с</w:t>
            </w:r>
            <w:r w:rsidRPr="00C70689">
              <w:rPr>
                <w:spacing w:val="-15"/>
                <w:sz w:val="24"/>
                <w:szCs w:val="24"/>
              </w:rPr>
              <w:t xml:space="preserve"> </w:t>
            </w:r>
            <w:r w:rsidRPr="00C70689">
              <w:rPr>
                <w:sz w:val="24"/>
                <w:szCs w:val="24"/>
              </w:rPr>
              <w:t>помощью</w:t>
            </w:r>
            <w:r w:rsidRPr="00C70689">
              <w:rPr>
                <w:spacing w:val="-9"/>
                <w:sz w:val="24"/>
                <w:szCs w:val="24"/>
              </w:rPr>
              <w:t xml:space="preserve"> </w:t>
            </w:r>
            <w:r w:rsidRPr="00C70689">
              <w:rPr>
                <w:spacing w:val="-2"/>
                <w:sz w:val="24"/>
                <w:szCs w:val="24"/>
              </w:rPr>
              <w:t>учителя</w:t>
            </w:r>
          </w:p>
          <w:p w:rsidR="00BD550E" w:rsidRPr="00C70689" w:rsidRDefault="00BD550E" w:rsidP="00BD550E">
            <w:pPr>
              <w:pStyle w:val="TableParagraph"/>
              <w:spacing w:before="17"/>
              <w:rPr>
                <w:sz w:val="24"/>
                <w:szCs w:val="24"/>
              </w:rPr>
            </w:pPr>
            <w:r w:rsidRPr="00C70689">
              <w:rPr>
                <w:sz w:val="24"/>
                <w:szCs w:val="24"/>
              </w:rPr>
              <w:t>траекторию</w:t>
            </w:r>
            <w:r w:rsidRPr="00C70689">
              <w:rPr>
                <w:spacing w:val="-9"/>
                <w:sz w:val="24"/>
                <w:szCs w:val="24"/>
              </w:rPr>
              <w:t xml:space="preserve"> </w:t>
            </w:r>
            <w:r w:rsidRPr="00C70689">
              <w:rPr>
                <w:sz w:val="24"/>
                <w:szCs w:val="24"/>
              </w:rPr>
              <w:t>самостоятельного</w:t>
            </w:r>
            <w:r w:rsidRPr="00C70689">
              <w:rPr>
                <w:spacing w:val="-15"/>
                <w:sz w:val="24"/>
                <w:szCs w:val="24"/>
              </w:rPr>
              <w:t xml:space="preserve"> </w:t>
            </w:r>
            <w:r w:rsidRPr="00C70689">
              <w:rPr>
                <w:spacing w:val="-2"/>
                <w:sz w:val="24"/>
                <w:szCs w:val="24"/>
              </w:rPr>
              <w:t>чтения</w:t>
            </w:r>
          </w:p>
        </w:tc>
      </w:tr>
      <w:tr w:rsidR="00BD550E" w:rsidRPr="00C70689" w:rsidTr="00054925">
        <w:trPr>
          <w:trHeight w:val="689"/>
        </w:trPr>
        <w:tc>
          <w:tcPr>
            <w:tcW w:w="705" w:type="dxa"/>
          </w:tcPr>
          <w:p w:rsidR="00BD550E" w:rsidRPr="00C70689" w:rsidRDefault="00BD550E" w:rsidP="00BD550E">
            <w:pPr>
              <w:pStyle w:val="TableParagraph"/>
              <w:ind w:left="4" w:right="95"/>
              <w:rPr>
                <w:sz w:val="24"/>
                <w:szCs w:val="24"/>
              </w:rPr>
            </w:pPr>
            <w:r w:rsidRPr="00C70689">
              <w:rPr>
                <w:spacing w:val="-5"/>
                <w:sz w:val="24"/>
                <w:szCs w:val="24"/>
              </w:rPr>
              <w:t>6.3</w:t>
            </w:r>
          </w:p>
        </w:tc>
        <w:tc>
          <w:tcPr>
            <w:tcW w:w="3405" w:type="dxa"/>
          </w:tcPr>
          <w:p w:rsidR="00BD550E" w:rsidRPr="00C70689" w:rsidRDefault="00BD550E" w:rsidP="00BD550E">
            <w:pPr>
              <w:pStyle w:val="TableParagraph"/>
              <w:rPr>
                <w:sz w:val="24"/>
                <w:szCs w:val="24"/>
              </w:rPr>
            </w:pPr>
            <w:r w:rsidRPr="00C70689">
              <w:rPr>
                <w:spacing w:val="-2"/>
                <w:sz w:val="24"/>
                <w:szCs w:val="24"/>
              </w:rPr>
              <w:t>Произведения</w:t>
            </w:r>
          </w:p>
          <w:p w:rsidR="00BD550E" w:rsidRDefault="00BD550E" w:rsidP="00BD550E">
            <w:pPr>
              <w:pStyle w:val="TableParagraph"/>
              <w:spacing w:before="23"/>
              <w:rPr>
                <w:spacing w:val="-4"/>
                <w:sz w:val="24"/>
                <w:szCs w:val="24"/>
              </w:rPr>
            </w:pPr>
            <w:r w:rsidRPr="00C70689">
              <w:rPr>
                <w:sz w:val="24"/>
                <w:szCs w:val="24"/>
              </w:rPr>
              <w:t>приключенческого</w:t>
            </w:r>
            <w:r w:rsidRPr="00C70689">
              <w:rPr>
                <w:spacing w:val="-1"/>
                <w:sz w:val="24"/>
                <w:szCs w:val="24"/>
              </w:rPr>
              <w:t xml:space="preserve"> </w:t>
            </w:r>
            <w:r w:rsidRPr="00C70689">
              <w:rPr>
                <w:spacing w:val="-4"/>
                <w:sz w:val="24"/>
                <w:szCs w:val="24"/>
              </w:rPr>
              <w:t>жанра</w:t>
            </w:r>
          </w:p>
          <w:p w:rsidR="00BD550E" w:rsidRPr="00C70689" w:rsidRDefault="00BD550E" w:rsidP="00BD550E">
            <w:pPr>
              <w:pStyle w:val="TableParagraph"/>
              <w:rPr>
                <w:sz w:val="24"/>
                <w:szCs w:val="24"/>
              </w:rPr>
            </w:pPr>
            <w:r w:rsidRPr="00C70689">
              <w:rPr>
                <w:sz w:val="24"/>
                <w:szCs w:val="24"/>
              </w:rPr>
              <w:t>отечественных</w:t>
            </w:r>
            <w:r w:rsidRPr="00C70689">
              <w:rPr>
                <w:spacing w:val="-14"/>
                <w:sz w:val="24"/>
                <w:szCs w:val="24"/>
              </w:rPr>
              <w:t xml:space="preserve"> </w:t>
            </w:r>
            <w:r w:rsidRPr="00C70689">
              <w:rPr>
                <w:spacing w:val="-2"/>
                <w:sz w:val="24"/>
                <w:szCs w:val="24"/>
              </w:rPr>
              <w:t>писателей</w:t>
            </w:r>
          </w:p>
          <w:p w:rsidR="00BD550E" w:rsidRPr="00C70689" w:rsidRDefault="00BD550E" w:rsidP="00BD550E">
            <w:pPr>
              <w:pStyle w:val="TableParagraph"/>
              <w:spacing w:before="23"/>
              <w:rPr>
                <w:sz w:val="24"/>
                <w:szCs w:val="24"/>
              </w:rPr>
            </w:pPr>
            <w:r w:rsidRPr="00C70689">
              <w:rPr>
                <w:sz w:val="24"/>
                <w:szCs w:val="24"/>
              </w:rPr>
              <w:t>(одно</w:t>
            </w:r>
            <w:r w:rsidRPr="00C70689">
              <w:rPr>
                <w:spacing w:val="-14"/>
                <w:sz w:val="24"/>
                <w:szCs w:val="24"/>
              </w:rPr>
              <w:t xml:space="preserve"> </w:t>
            </w:r>
            <w:r w:rsidRPr="00C70689">
              <w:rPr>
                <w:sz w:val="24"/>
                <w:szCs w:val="24"/>
              </w:rPr>
              <w:t>по</w:t>
            </w:r>
            <w:r w:rsidRPr="00C70689">
              <w:rPr>
                <w:spacing w:val="3"/>
                <w:sz w:val="24"/>
                <w:szCs w:val="24"/>
              </w:rPr>
              <w:t xml:space="preserve"> </w:t>
            </w:r>
            <w:r w:rsidRPr="00C70689">
              <w:rPr>
                <w:spacing w:val="-2"/>
                <w:sz w:val="24"/>
                <w:szCs w:val="24"/>
              </w:rPr>
              <w:t>выбору)</w:t>
            </w:r>
          </w:p>
        </w:tc>
        <w:tc>
          <w:tcPr>
            <w:tcW w:w="560" w:type="dxa"/>
          </w:tcPr>
          <w:p w:rsidR="00BD550E" w:rsidRPr="00C70689" w:rsidRDefault="00BD550E" w:rsidP="00BD550E">
            <w:pPr>
              <w:pStyle w:val="TableParagraph"/>
              <w:ind w:left="14" w:right="7"/>
              <w:rPr>
                <w:sz w:val="24"/>
                <w:szCs w:val="24"/>
              </w:rPr>
            </w:pPr>
            <w:r w:rsidRPr="00C70689">
              <w:rPr>
                <w:spacing w:val="-10"/>
                <w:sz w:val="24"/>
                <w:szCs w:val="24"/>
              </w:rPr>
              <w:t>2</w:t>
            </w:r>
          </w:p>
        </w:tc>
        <w:tc>
          <w:tcPr>
            <w:tcW w:w="4540" w:type="dxa"/>
          </w:tcPr>
          <w:p w:rsidR="00BD550E" w:rsidRPr="00C70689" w:rsidRDefault="00BD550E" w:rsidP="00BD550E">
            <w:pPr>
              <w:pStyle w:val="TableParagraph"/>
              <w:rPr>
                <w:sz w:val="24"/>
                <w:szCs w:val="24"/>
              </w:rPr>
            </w:pPr>
            <w:r w:rsidRPr="00C70689">
              <w:rPr>
                <w:spacing w:val="-2"/>
                <w:sz w:val="24"/>
                <w:szCs w:val="24"/>
              </w:rPr>
              <w:t>Произведения</w:t>
            </w:r>
          </w:p>
          <w:p w:rsidR="00BD550E" w:rsidRDefault="00BD550E" w:rsidP="00BD550E">
            <w:pPr>
              <w:pStyle w:val="TableParagraph"/>
              <w:spacing w:before="23"/>
              <w:rPr>
                <w:spacing w:val="-4"/>
                <w:sz w:val="24"/>
                <w:szCs w:val="24"/>
              </w:rPr>
            </w:pPr>
            <w:r w:rsidRPr="00C70689">
              <w:rPr>
                <w:sz w:val="24"/>
                <w:szCs w:val="24"/>
              </w:rPr>
              <w:t>приключенческого</w:t>
            </w:r>
            <w:r w:rsidRPr="00C70689">
              <w:rPr>
                <w:spacing w:val="-1"/>
                <w:sz w:val="24"/>
                <w:szCs w:val="24"/>
              </w:rPr>
              <w:t xml:space="preserve"> </w:t>
            </w:r>
            <w:r w:rsidRPr="00C70689">
              <w:rPr>
                <w:spacing w:val="-4"/>
                <w:sz w:val="24"/>
                <w:szCs w:val="24"/>
              </w:rPr>
              <w:t>жанра</w:t>
            </w:r>
          </w:p>
          <w:p w:rsidR="00BD550E" w:rsidRPr="00C70689" w:rsidRDefault="00BD550E" w:rsidP="00BD550E">
            <w:pPr>
              <w:pStyle w:val="TableParagraph"/>
              <w:rPr>
                <w:sz w:val="24"/>
                <w:szCs w:val="24"/>
              </w:rPr>
            </w:pPr>
            <w:r w:rsidRPr="00C70689">
              <w:rPr>
                <w:sz w:val="24"/>
                <w:szCs w:val="24"/>
              </w:rPr>
              <w:t>отечественных</w:t>
            </w:r>
            <w:r w:rsidRPr="00C70689">
              <w:rPr>
                <w:spacing w:val="-14"/>
                <w:sz w:val="24"/>
                <w:szCs w:val="24"/>
              </w:rPr>
              <w:t xml:space="preserve"> </w:t>
            </w:r>
            <w:r w:rsidRPr="00C70689">
              <w:rPr>
                <w:spacing w:val="-2"/>
                <w:sz w:val="24"/>
                <w:szCs w:val="24"/>
              </w:rPr>
              <w:t>писателей</w:t>
            </w:r>
          </w:p>
          <w:p w:rsidR="00BD550E" w:rsidRPr="00C70689" w:rsidRDefault="00BD550E" w:rsidP="00BD550E">
            <w:pPr>
              <w:pStyle w:val="TableParagraph"/>
              <w:spacing w:before="23"/>
              <w:rPr>
                <w:sz w:val="24"/>
                <w:szCs w:val="24"/>
              </w:rPr>
            </w:pPr>
            <w:r w:rsidRPr="00C70689">
              <w:rPr>
                <w:sz w:val="24"/>
                <w:szCs w:val="24"/>
              </w:rPr>
              <w:t>(одно по выбору). Например,</w:t>
            </w:r>
            <w:r w:rsidRPr="00C70689">
              <w:rPr>
                <w:spacing w:val="-21"/>
                <w:sz w:val="24"/>
                <w:szCs w:val="24"/>
              </w:rPr>
              <w:t xml:space="preserve"> </w:t>
            </w:r>
            <w:r w:rsidRPr="00C70689">
              <w:rPr>
                <w:sz w:val="24"/>
                <w:szCs w:val="24"/>
              </w:rPr>
              <w:t>К. Булычёв</w:t>
            </w:r>
          </w:p>
          <w:p w:rsidR="00BD550E" w:rsidRPr="00C70689" w:rsidRDefault="00BD550E" w:rsidP="00BD550E">
            <w:pPr>
              <w:pStyle w:val="TableParagraph"/>
              <w:rPr>
                <w:sz w:val="24"/>
                <w:szCs w:val="24"/>
              </w:rPr>
            </w:pPr>
            <w:r w:rsidRPr="00C70689">
              <w:rPr>
                <w:sz w:val="24"/>
                <w:szCs w:val="24"/>
              </w:rPr>
              <w:t>«Девочка,</w:t>
            </w:r>
            <w:r w:rsidRPr="00C70689">
              <w:rPr>
                <w:spacing w:val="-8"/>
                <w:sz w:val="24"/>
                <w:szCs w:val="24"/>
              </w:rPr>
              <w:t xml:space="preserve"> </w:t>
            </w:r>
            <w:r w:rsidRPr="00C70689">
              <w:rPr>
                <w:sz w:val="24"/>
                <w:szCs w:val="24"/>
              </w:rPr>
              <w:t>с</w:t>
            </w:r>
            <w:r w:rsidRPr="00C70689">
              <w:rPr>
                <w:spacing w:val="-1"/>
                <w:sz w:val="24"/>
                <w:szCs w:val="24"/>
              </w:rPr>
              <w:t xml:space="preserve"> </w:t>
            </w:r>
            <w:r w:rsidRPr="00C70689">
              <w:rPr>
                <w:spacing w:val="-2"/>
                <w:sz w:val="24"/>
                <w:szCs w:val="24"/>
              </w:rPr>
              <w:t>которой</w:t>
            </w:r>
          </w:p>
          <w:p w:rsidR="00BD550E" w:rsidRPr="00C70689" w:rsidRDefault="00BD550E" w:rsidP="00BD550E">
            <w:pPr>
              <w:pStyle w:val="TableParagraph"/>
              <w:spacing w:before="23"/>
              <w:rPr>
                <w:sz w:val="24"/>
                <w:szCs w:val="24"/>
              </w:rPr>
            </w:pPr>
            <w:r w:rsidRPr="00C70689">
              <w:rPr>
                <w:sz w:val="24"/>
                <w:szCs w:val="24"/>
              </w:rPr>
              <w:t>ничего</w:t>
            </w:r>
            <w:r w:rsidRPr="00C70689">
              <w:rPr>
                <w:spacing w:val="-17"/>
                <w:sz w:val="24"/>
                <w:szCs w:val="24"/>
              </w:rPr>
              <w:t xml:space="preserve"> </w:t>
            </w:r>
            <w:r w:rsidRPr="00C70689">
              <w:rPr>
                <w:sz w:val="24"/>
                <w:szCs w:val="24"/>
              </w:rPr>
              <w:t xml:space="preserve">не </w:t>
            </w:r>
            <w:r w:rsidRPr="00C70689">
              <w:rPr>
                <w:spacing w:val="-2"/>
                <w:sz w:val="24"/>
                <w:szCs w:val="24"/>
              </w:rPr>
              <w:t>случится»,</w:t>
            </w:r>
          </w:p>
          <w:p w:rsidR="00BD550E" w:rsidRPr="00C70689" w:rsidRDefault="00BD550E" w:rsidP="00BD550E">
            <w:pPr>
              <w:pStyle w:val="TableParagraph"/>
              <w:spacing w:before="23"/>
              <w:ind w:right="146"/>
              <w:rPr>
                <w:sz w:val="24"/>
                <w:szCs w:val="24"/>
              </w:rPr>
            </w:pPr>
            <w:r w:rsidRPr="00C70689">
              <w:rPr>
                <w:sz w:val="24"/>
                <w:szCs w:val="24"/>
              </w:rPr>
              <w:t>«Миллион</w:t>
            </w:r>
            <w:r w:rsidRPr="00C70689">
              <w:rPr>
                <w:spacing w:val="-27"/>
                <w:sz w:val="24"/>
                <w:szCs w:val="24"/>
              </w:rPr>
              <w:t xml:space="preserve"> </w:t>
            </w:r>
            <w:r w:rsidRPr="00C70689">
              <w:rPr>
                <w:sz w:val="24"/>
                <w:szCs w:val="24"/>
              </w:rPr>
              <w:t>приключений» и др. (главы по выбору).</w:t>
            </w:r>
          </w:p>
          <w:p w:rsidR="00BD550E" w:rsidRDefault="00BD550E" w:rsidP="00BD550E">
            <w:pPr>
              <w:pStyle w:val="TableParagraph"/>
              <w:spacing w:before="23"/>
              <w:rPr>
                <w:spacing w:val="-4"/>
                <w:sz w:val="24"/>
                <w:szCs w:val="24"/>
              </w:rPr>
            </w:pPr>
            <w:r w:rsidRPr="00C70689">
              <w:rPr>
                <w:sz w:val="24"/>
                <w:szCs w:val="24"/>
              </w:rPr>
              <w:t>Тематика</w:t>
            </w:r>
            <w:r w:rsidRPr="00C70689">
              <w:rPr>
                <w:spacing w:val="-5"/>
                <w:sz w:val="24"/>
                <w:szCs w:val="24"/>
              </w:rPr>
              <w:t xml:space="preserve"> </w:t>
            </w:r>
            <w:r w:rsidRPr="00C70689">
              <w:rPr>
                <w:sz w:val="24"/>
                <w:szCs w:val="24"/>
              </w:rPr>
              <w:t xml:space="preserve">произведений. Сюжет и проблематика </w:t>
            </w:r>
            <w:r w:rsidRPr="00C70689">
              <w:rPr>
                <w:spacing w:val="-2"/>
                <w:sz w:val="24"/>
                <w:szCs w:val="24"/>
              </w:rPr>
              <w:t>произведения</w:t>
            </w:r>
          </w:p>
          <w:p w:rsidR="00BD550E" w:rsidRDefault="00BD550E" w:rsidP="00BD550E">
            <w:pPr>
              <w:pStyle w:val="TableParagraph"/>
              <w:spacing w:before="23"/>
              <w:rPr>
                <w:spacing w:val="-4"/>
                <w:sz w:val="24"/>
                <w:szCs w:val="24"/>
              </w:rPr>
            </w:pPr>
          </w:p>
          <w:p w:rsidR="00BD550E" w:rsidRDefault="00BD550E" w:rsidP="00BD550E">
            <w:pPr>
              <w:pStyle w:val="TableParagraph"/>
              <w:spacing w:before="23"/>
              <w:rPr>
                <w:spacing w:val="-4"/>
                <w:sz w:val="24"/>
                <w:szCs w:val="24"/>
              </w:rPr>
            </w:pPr>
          </w:p>
          <w:p w:rsidR="00BD550E" w:rsidRPr="00C70689" w:rsidRDefault="00BD550E" w:rsidP="00BD550E">
            <w:pPr>
              <w:pStyle w:val="TableParagraph"/>
              <w:spacing w:before="23"/>
              <w:rPr>
                <w:sz w:val="24"/>
                <w:szCs w:val="24"/>
              </w:rPr>
            </w:pPr>
          </w:p>
        </w:tc>
        <w:tc>
          <w:tcPr>
            <w:tcW w:w="5355" w:type="dxa"/>
            <w:vMerge/>
            <w:tcBorders>
              <w:top w:val="nil"/>
            </w:tcBorders>
          </w:tcPr>
          <w:p w:rsidR="00BD550E" w:rsidRPr="00C70689" w:rsidRDefault="00BD550E" w:rsidP="00BD550E">
            <w:pPr>
              <w:rPr>
                <w:sz w:val="24"/>
                <w:szCs w:val="24"/>
              </w:rPr>
            </w:pPr>
          </w:p>
        </w:tc>
      </w:tr>
    </w:tbl>
    <w:p w:rsidR="00BD550E" w:rsidRDefault="00BD550E" w:rsidP="00C70689">
      <w:pPr>
        <w:rPr>
          <w:sz w:val="24"/>
          <w:szCs w:val="24"/>
        </w:rPr>
      </w:pPr>
    </w:p>
    <w:p w:rsidR="00BD550E" w:rsidRDefault="00BD550E" w:rsidP="00BD550E">
      <w:pPr>
        <w:rPr>
          <w:sz w:val="24"/>
          <w:szCs w:val="24"/>
        </w:rPr>
      </w:pPr>
    </w:p>
    <w:p w:rsidR="00BD550E" w:rsidRDefault="00BD550E" w:rsidP="00BD550E">
      <w:pPr>
        <w:tabs>
          <w:tab w:val="left" w:pos="1251"/>
        </w:tabs>
        <w:rPr>
          <w:sz w:val="24"/>
          <w:szCs w:val="24"/>
        </w:rPr>
      </w:pPr>
      <w:r>
        <w:rPr>
          <w:sz w:val="24"/>
          <w:szCs w:val="24"/>
        </w:rPr>
        <w:tab/>
      </w:r>
    </w:p>
    <w:p w:rsidR="00BD550E" w:rsidRDefault="00BD550E" w:rsidP="00BD550E">
      <w:pPr>
        <w:tabs>
          <w:tab w:val="left" w:pos="1251"/>
        </w:tabs>
        <w:rPr>
          <w:sz w:val="24"/>
          <w:szCs w:val="24"/>
        </w:rPr>
      </w:pPr>
    </w:p>
    <w:p w:rsidR="00BD550E" w:rsidRDefault="00BD550E" w:rsidP="00BD550E">
      <w:pPr>
        <w:tabs>
          <w:tab w:val="left" w:pos="1251"/>
        </w:tabs>
        <w:rPr>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440"/>
        <w:gridCol w:w="4660"/>
        <w:gridCol w:w="5355"/>
      </w:tblGrid>
      <w:tr w:rsidR="00075590" w:rsidRPr="00C70689" w:rsidTr="00054925">
        <w:trPr>
          <w:trHeight w:val="2261"/>
        </w:trPr>
        <w:tc>
          <w:tcPr>
            <w:tcW w:w="705" w:type="dxa"/>
          </w:tcPr>
          <w:p w:rsidR="00075590" w:rsidRPr="00C70689" w:rsidRDefault="00C70689" w:rsidP="00C70689">
            <w:pPr>
              <w:pStyle w:val="TableParagraph"/>
              <w:ind w:left="4" w:right="95"/>
              <w:rPr>
                <w:sz w:val="24"/>
                <w:szCs w:val="24"/>
              </w:rPr>
            </w:pPr>
            <w:r w:rsidRPr="00C70689">
              <w:rPr>
                <w:spacing w:val="-5"/>
                <w:sz w:val="24"/>
                <w:szCs w:val="24"/>
              </w:rPr>
              <w:t>6.4</w:t>
            </w:r>
          </w:p>
        </w:tc>
        <w:tc>
          <w:tcPr>
            <w:tcW w:w="3405" w:type="dxa"/>
          </w:tcPr>
          <w:p w:rsidR="00075590" w:rsidRPr="00C70689" w:rsidRDefault="00C70689" w:rsidP="00C70689">
            <w:pPr>
              <w:pStyle w:val="TableParagraph"/>
              <w:rPr>
                <w:sz w:val="24"/>
                <w:szCs w:val="24"/>
              </w:rPr>
            </w:pPr>
            <w:r w:rsidRPr="00C70689">
              <w:rPr>
                <w:sz w:val="24"/>
                <w:szCs w:val="24"/>
              </w:rPr>
              <w:t>Литература</w:t>
            </w:r>
            <w:r w:rsidRPr="00C70689">
              <w:rPr>
                <w:spacing w:val="-32"/>
                <w:sz w:val="24"/>
                <w:szCs w:val="24"/>
              </w:rPr>
              <w:t xml:space="preserve"> </w:t>
            </w:r>
            <w:r w:rsidRPr="00C70689">
              <w:rPr>
                <w:sz w:val="24"/>
                <w:szCs w:val="24"/>
              </w:rPr>
              <w:t>народов Российской Федерации.</w:t>
            </w:r>
          </w:p>
          <w:p w:rsidR="00075590" w:rsidRPr="00C70689" w:rsidRDefault="00C70689" w:rsidP="00C70689">
            <w:pPr>
              <w:pStyle w:val="TableParagraph"/>
              <w:ind w:right="832"/>
              <w:rPr>
                <w:sz w:val="24"/>
                <w:szCs w:val="24"/>
              </w:rPr>
            </w:pPr>
            <w:r w:rsidRPr="00C70689">
              <w:rPr>
                <w:spacing w:val="-2"/>
                <w:sz w:val="24"/>
                <w:szCs w:val="24"/>
              </w:rPr>
              <w:t xml:space="preserve">Стихотворения </w:t>
            </w:r>
            <w:r w:rsidRPr="00C70689">
              <w:rPr>
                <w:sz w:val="24"/>
                <w:szCs w:val="24"/>
              </w:rPr>
              <w:t>(одно</w:t>
            </w:r>
            <w:r w:rsidRPr="00C70689">
              <w:rPr>
                <w:spacing w:val="-4"/>
                <w:sz w:val="24"/>
                <w:szCs w:val="24"/>
              </w:rPr>
              <w:t xml:space="preserve"> </w:t>
            </w:r>
            <w:r w:rsidRPr="00C70689">
              <w:rPr>
                <w:sz w:val="24"/>
                <w:szCs w:val="24"/>
              </w:rPr>
              <w:t>по выбору)</w:t>
            </w:r>
          </w:p>
        </w:tc>
        <w:tc>
          <w:tcPr>
            <w:tcW w:w="440"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4660" w:type="dxa"/>
          </w:tcPr>
          <w:p w:rsidR="00075590" w:rsidRPr="00C70689" w:rsidRDefault="00C70689" w:rsidP="00C70689">
            <w:pPr>
              <w:pStyle w:val="TableParagraph"/>
              <w:rPr>
                <w:sz w:val="24"/>
                <w:szCs w:val="24"/>
              </w:rPr>
            </w:pPr>
            <w:r w:rsidRPr="00C70689">
              <w:rPr>
                <w:sz w:val="24"/>
                <w:szCs w:val="24"/>
              </w:rPr>
              <w:t>Литература</w:t>
            </w:r>
            <w:r w:rsidRPr="00C70689">
              <w:rPr>
                <w:spacing w:val="-32"/>
                <w:sz w:val="24"/>
                <w:szCs w:val="24"/>
              </w:rPr>
              <w:t xml:space="preserve"> </w:t>
            </w:r>
            <w:r w:rsidRPr="00C70689">
              <w:rPr>
                <w:sz w:val="24"/>
                <w:szCs w:val="24"/>
              </w:rPr>
              <w:t>народов Российской Федерации.</w:t>
            </w:r>
          </w:p>
          <w:p w:rsidR="00075590" w:rsidRPr="00C70689" w:rsidRDefault="00C70689" w:rsidP="00C70689">
            <w:pPr>
              <w:pStyle w:val="TableParagraph"/>
              <w:ind w:right="832"/>
              <w:rPr>
                <w:sz w:val="24"/>
                <w:szCs w:val="24"/>
              </w:rPr>
            </w:pPr>
            <w:r w:rsidRPr="00C70689">
              <w:rPr>
                <w:spacing w:val="-2"/>
                <w:sz w:val="24"/>
                <w:szCs w:val="24"/>
              </w:rPr>
              <w:t xml:space="preserve">Стихотворения </w:t>
            </w:r>
            <w:r w:rsidRPr="00C70689">
              <w:rPr>
                <w:sz w:val="24"/>
                <w:szCs w:val="24"/>
              </w:rPr>
              <w:t>(одно</w:t>
            </w:r>
            <w:r w:rsidRPr="00C70689">
              <w:rPr>
                <w:spacing w:val="-6"/>
                <w:sz w:val="24"/>
                <w:szCs w:val="24"/>
              </w:rPr>
              <w:t xml:space="preserve"> </w:t>
            </w:r>
            <w:r w:rsidRPr="00C70689">
              <w:rPr>
                <w:sz w:val="24"/>
                <w:szCs w:val="24"/>
              </w:rPr>
              <w:t>по выбору).</w:t>
            </w:r>
          </w:p>
          <w:p w:rsidR="00075590" w:rsidRPr="00C70689" w:rsidRDefault="00C70689" w:rsidP="00C70689">
            <w:pPr>
              <w:pStyle w:val="TableParagraph"/>
              <w:rPr>
                <w:sz w:val="24"/>
                <w:szCs w:val="24"/>
              </w:rPr>
            </w:pPr>
            <w:r w:rsidRPr="00C70689">
              <w:rPr>
                <w:sz w:val="24"/>
                <w:szCs w:val="24"/>
              </w:rPr>
              <w:t>Например,</w:t>
            </w:r>
            <w:r w:rsidRPr="00C70689">
              <w:rPr>
                <w:spacing w:val="-16"/>
                <w:sz w:val="24"/>
                <w:szCs w:val="24"/>
              </w:rPr>
              <w:t xml:space="preserve"> </w:t>
            </w:r>
            <w:r w:rsidRPr="00C70689">
              <w:rPr>
                <w:sz w:val="24"/>
                <w:szCs w:val="24"/>
              </w:rPr>
              <w:t>Р.Г.</w:t>
            </w:r>
            <w:r w:rsidRPr="00C70689">
              <w:rPr>
                <w:spacing w:val="10"/>
                <w:sz w:val="24"/>
                <w:szCs w:val="24"/>
              </w:rPr>
              <w:t xml:space="preserve"> </w:t>
            </w:r>
            <w:r w:rsidRPr="00C70689">
              <w:rPr>
                <w:spacing w:val="-2"/>
                <w:sz w:val="24"/>
                <w:szCs w:val="24"/>
              </w:rPr>
              <w:t>Гамзатов.</w:t>
            </w:r>
          </w:p>
          <w:p w:rsidR="00075590" w:rsidRPr="00C70689" w:rsidRDefault="00C70689" w:rsidP="00C70689">
            <w:pPr>
              <w:pStyle w:val="TableParagraph"/>
              <w:spacing w:before="34"/>
              <w:rPr>
                <w:sz w:val="24"/>
                <w:szCs w:val="24"/>
              </w:rPr>
            </w:pPr>
            <w:r w:rsidRPr="00C70689">
              <w:rPr>
                <w:sz w:val="24"/>
                <w:szCs w:val="24"/>
              </w:rPr>
              <w:t>«Песня</w:t>
            </w:r>
            <w:r w:rsidRPr="00C70689">
              <w:rPr>
                <w:spacing w:val="-5"/>
                <w:sz w:val="24"/>
                <w:szCs w:val="24"/>
              </w:rPr>
              <w:t xml:space="preserve"> </w:t>
            </w:r>
            <w:r w:rsidRPr="00C70689">
              <w:rPr>
                <w:spacing w:val="-2"/>
                <w:sz w:val="24"/>
                <w:szCs w:val="24"/>
              </w:rPr>
              <w:t>соловья»;</w:t>
            </w:r>
          </w:p>
          <w:p w:rsidR="00075590" w:rsidRPr="00C70689" w:rsidRDefault="00C70689" w:rsidP="00C70689">
            <w:pPr>
              <w:pStyle w:val="TableParagraph"/>
              <w:spacing w:before="23"/>
              <w:ind w:right="408"/>
              <w:rPr>
                <w:sz w:val="24"/>
                <w:szCs w:val="24"/>
              </w:rPr>
            </w:pPr>
            <w:r w:rsidRPr="00C70689">
              <w:rPr>
                <w:sz w:val="24"/>
                <w:szCs w:val="24"/>
              </w:rPr>
              <w:t>М. Карим.</w:t>
            </w:r>
            <w:r w:rsidRPr="00C70689">
              <w:rPr>
                <w:spacing w:val="-12"/>
                <w:sz w:val="24"/>
                <w:szCs w:val="24"/>
              </w:rPr>
              <w:t xml:space="preserve"> </w:t>
            </w:r>
            <w:r w:rsidRPr="00C70689">
              <w:rPr>
                <w:sz w:val="24"/>
                <w:szCs w:val="24"/>
              </w:rPr>
              <w:t>«Эту</w:t>
            </w:r>
            <w:r w:rsidRPr="00C70689">
              <w:rPr>
                <w:spacing w:val="-25"/>
                <w:sz w:val="24"/>
                <w:szCs w:val="24"/>
              </w:rPr>
              <w:t xml:space="preserve"> </w:t>
            </w:r>
            <w:r w:rsidRPr="00C70689">
              <w:rPr>
                <w:sz w:val="24"/>
                <w:szCs w:val="24"/>
              </w:rPr>
              <w:t>песню мать мне пела».</w:t>
            </w:r>
          </w:p>
          <w:p w:rsidR="00075590" w:rsidRPr="00C70689" w:rsidRDefault="00C70689" w:rsidP="00C70689">
            <w:pPr>
              <w:pStyle w:val="TableParagraph"/>
              <w:rPr>
                <w:sz w:val="24"/>
                <w:szCs w:val="24"/>
              </w:rPr>
            </w:pPr>
            <w:r w:rsidRPr="00C70689">
              <w:rPr>
                <w:sz w:val="24"/>
                <w:szCs w:val="24"/>
              </w:rPr>
              <w:t>Тематика</w:t>
            </w:r>
            <w:r w:rsidRPr="00C70689">
              <w:rPr>
                <w:spacing w:val="-13"/>
                <w:sz w:val="24"/>
                <w:szCs w:val="24"/>
              </w:rPr>
              <w:t xml:space="preserve"> </w:t>
            </w:r>
            <w:r w:rsidRPr="00C70689">
              <w:rPr>
                <w:spacing w:val="-2"/>
                <w:sz w:val="24"/>
                <w:szCs w:val="24"/>
              </w:rPr>
              <w:t>произведений.</w:t>
            </w:r>
          </w:p>
          <w:p w:rsidR="00075590" w:rsidRPr="00C70689" w:rsidRDefault="00C70689" w:rsidP="00C70689">
            <w:pPr>
              <w:pStyle w:val="TableParagraph"/>
              <w:spacing w:before="23"/>
              <w:rPr>
                <w:sz w:val="24"/>
                <w:szCs w:val="24"/>
              </w:rPr>
            </w:pPr>
            <w:r w:rsidRPr="00C70689">
              <w:rPr>
                <w:sz w:val="24"/>
                <w:szCs w:val="24"/>
              </w:rPr>
              <w:t>Образ</w:t>
            </w:r>
            <w:r w:rsidRPr="00C70689">
              <w:rPr>
                <w:spacing w:val="-12"/>
                <w:sz w:val="24"/>
                <w:szCs w:val="24"/>
              </w:rPr>
              <w:t xml:space="preserve"> </w:t>
            </w:r>
            <w:r w:rsidRPr="00C70689">
              <w:rPr>
                <w:sz w:val="24"/>
                <w:szCs w:val="24"/>
              </w:rPr>
              <w:t>лирического</w:t>
            </w:r>
            <w:r w:rsidRPr="00C70689">
              <w:rPr>
                <w:spacing w:val="13"/>
                <w:sz w:val="24"/>
                <w:szCs w:val="24"/>
              </w:rPr>
              <w:t xml:space="preserve"> </w:t>
            </w:r>
            <w:r w:rsidRPr="00C70689">
              <w:rPr>
                <w:spacing w:val="-4"/>
                <w:sz w:val="24"/>
                <w:szCs w:val="24"/>
              </w:rPr>
              <w:t>героя</w:t>
            </w:r>
          </w:p>
        </w:tc>
        <w:tc>
          <w:tcPr>
            <w:tcW w:w="5355" w:type="dxa"/>
          </w:tcPr>
          <w:p w:rsidR="00075590" w:rsidRPr="00C70689" w:rsidRDefault="00C70689" w:rsidP="00C70689">
            <w:pPr>
              <w:pStyle w:val="TableParagraph"/>
              <w:rPr>
                <w:sz w:val="24"/>
                <w:szCs w:val="24"/>
              </w:rPr>
            </w:pPr>
            <w:r w:rsidRPr="00C70689">
              <w:rPr>
                <w:sz w:val="24"/>
                <w:szCs w:val="24"/>
              </w:rPr>
              <w:t>Выразительно читать и</w:t>
            </w:r>
            <w:r w:rsidRPr="00C70689">
              <w:rPr>
                <w:spacing w:val="-7"/>
                <w:sz w:val="24"/>
                <w:szCs w:val="24"/>
              </w:rPr>
              <w:t xml:space="preserve"> </w:t>
            </w:r>
            <w:r w:rsidRPr="00C70689">
              <w:rPr>
                <w:sz w:val="24"/>
                <w:szCs w:val="24"/>
              </w:rPr>
              <w:t>анализировать поэтический текст.</w:t>
            </w:r>
          </w:p>
          <w:p w:rsidR="00075590" w:rsidRPr="00C70689" w:rsidRDefault="00C70689" w:rsidP="00C70689">
            <w:pPr>
              <w:pStyle w:val="TableParagraph"/>
              <w:rPr>
                <w:sz w:val="24"/>
                <w:szCs w:val="24"/>
              </w:rPr>
            </w:pPr>
            <w:r w:rsidRPr="00C70689">
              <w:rPr>
                <w:sz w:val="24"/>
                <w:szCs w:val="24"/>
              </w:rPr>
              <w:t>Характеризовать лирического</w:t>
            </w:r>
            <w:r w:rsidRPr="00C70689">
              <w:rPr>
                <w:spacing w:val="-14"/>
                <w:sz w:val="24"/>
                <w:szCs w:val="24"/>
              </w:rPr>
              <w:t xml:space="preserve"> </w:t>
            </w:r>
            <w:r w:rsidRPr="00C70689">
              <w:rPr>
                <w:sz w:val="24"/>
                <w:szCs w:val="24"/>
              </w:rPr>
              <w:t>героя. Определять</w:t>
            </w:r>
            <w:r w:rsidRPr="00C70689">
              <w:rPr>
                <w:spacing w:val="-8"/>
                <w:sz w:val="24"/>
                <w:szCs w:val="24"/>
              </w:rPr>
              <w:t xml:space="preserve"> </w:t>
            </w:r>
            <w:r w:rsidRPr="00C70689">
              <w:rPr>
                <w:sz w:val="24"/>
                <w:szCs w:val="24"/>
              </w:rPr>
              <w:t>общность темы и её художественное</w:t>
            </w:r>
            <w:r w:rsidRPr="00C70689">
              <w:rPr>
                <w:spacing w:val="-32"/>
                <w:sz w:val="24"/>
                <w:szCs w:val="24"/>
              </w:rPr>
              <w:t xml:space="preserve"> </w:t>
            </w:r>
            <w:r w:rsidRPr="00C70689">
              <w:rPr>
                <w:sz w:val="24"/>
                <w:szCs w:val="24"/>
              </w:rPr>
              <w:t>воплощение</w:t>
            </w:r>
          </w:p>
          <w:p w:rsidR="00075590" w:rsidRPr="00C70689" w:rsidRDefault="00C70689" w:rsidP="00C70689">
            <w:pPr>
              <w:pStyle w:val="TableParagraph"/>
              <w:spacing w:before="11"/>
              <w:rPr>
                <w:sz w:val="24"/>
                <w:szCs w:val="24"/>
              </w:rPr>
            </w:pPr>
            <w:r w:rsidRPr="00C70689">
              <w:rPr>
                <w:sz w:val="24"/>
                <w:szCs w:val="24"/>
              </w:rPr>
              <w:t>в</w:t>
            </w:r>
            <w:r w:rsidRPr="00C70689">
              <w:rPr>
                <w:spacing w:val="16"/>
                <w:sz w:val="24"/>
                <w:szCs w:val="24"/>
              </w:rPr>
              <w:t xml:space="preserve"> </w:t>
            </w:r>
            <w:r w:rsidRPr="00C70689">
              <w:rPr>
                <w:sz w:val="24"/>
                <w:szCs w:val="24"/>
              </w:rPr>
              <w:t>стихотворениях</w:t>
            </w:r>
            <w:r w:rsidRPr="00C70689">
              <w:rPr>
                <w:spacing w:val="-17"/>
                <w:sz w:val="24"/>
                <w:szCs w:val="24"/>
              </w:rPr>
              <w:t xml:space="preserve"> </w:t>
            </w:r>
            <w:r w:rsidRPr="00C70689">
              <w:rPr>
                <w:sz w:val="24"/>
                <w:szCs w:val="24"/>
              </w:rPr>
              <w:t>русской</w:t>
            </w:r>
            <w:r w:rsidRPr="00C70689">
              <w:rPr>
                <w:spacing w:val="-10"/>
                <w:sz w:val="24"/>
                <w:szCs w:val="24"/>
              </w:rPr>
              <w:t xml:space="preserve"> </w:t>
            </w:r>
            <w:r w:rsidRPr="00C70689">
              <w:rPr>
                <w:spacing w:val="-2"/>
                <w:sz w:val="24"/>
                <w:szCs w:val="24"/>
              </w:rPr>
              <w:t>поэзии</w:t>
            </w:r>
          </w:p>
          <w:p w:rsidR="00075590" w:rsidRPr="00C70689" w:rsidRDefault="00C70689" w:rsidP="00C70689">
            <w:pPr>
              <w:pStyle w:val="TableParagraph"/>
              <w:spacing w:before="23"/>
              <w:rPr>
                <w:sz w:val="24"/>
                <w:szCs w:val="24"/>
              </w:rPr>
            </w:pPr>
            <w:r w:rsidRPr="00C70689">
              <w:rPr>
                <w:sz w:val="24"/>
                <w:szCs w:val="24"/>
              </w:rPr>
              <w:t>и в произведениях</w:t>
            </w:r>
            <w:r w:rsidRPr="00C70689">
              <w:rPr>
                <w:spacing w:val="-22"/>
                <w:sz w:val="24"/>
                <w:szCs w:val="24"/>
              </w:rPr>
              <w:t xml:space="preserve"> </w:t>
            </w:r>
            <w:r w:rsidRPr="00C70689">
              <w:rPr>
                <w:sz w:val="24"/>
                <w:szCs w:val="24"/>
              </w:rPr>
              <w:t>поэтов</w:t>
            </w:r>
            <w:r w:rsidRPr="00C70689">
              <w:rPr>
                <w:spacing w:val="-12"/>
                <w:sz w:val="24"/>
                <w:szCs w:val="24"/>
              </w:rPr>
              <w:t xml:space="preserve"> </w:t>
            </w:r>
            <w:r w:rsidRPr="00C70689">
              <w:rPr>
                <w:sz w:val="24"/>
                <w:szCs w:val="24"/>
              </w:rPr>
              <w:t>народов</w:t>
            </w:r>
            <w:r w:rsidRPr="00C70689">
              <w:rPr>
                <w:spacing w:val="-12"/>
                <w:sz w:val="24"/>
                <w:szCs w:val="24"/>
              </w:rPr>
              <w:t xml:space="preserve"> </w:t>
            </w:r>
            <w:r w:rsidRPr="00C70689">
              <w:rPr>
                <w:sz w:val="24"/>
                <w:szCs w:val="24"/>
              </w:rPr>
              <w:t>России. Выявлять художественные</w:t>
            </w:r>
            <w:r w:rsidRPr="00C70689">
              <w:rPr>
                <w:spacing w:val="-12"/>
                <w:sz w:val="24"/>
                <w:szCs w:val="24"/>
              </w:rPr>
              <w:t xml:space="preserve"> </w:t>
            </w:r>
            <w:r w:rsidRPr="00C70689">
              <w:rPr>
                <w:sz w:val="24"/>
                <w:szCs w:val="24"/>
              </w:rPr>
              <w:t xml:space="preserve">средства </w:t>
            </w:r>
            <w:r w:rsidRPr="00C70689">
              <w:rPr>
                <w:spacing w:val="-2"/>
                <w:sz w:val="24"/>
                <w:szCs w:val="24"/>
              </w:rPr>
              <w:t>выразительности</w:t>
            </w:r>
          </w:p>
        </w:tc>
      </w:tr>
      <w:tr w:rsidR="00075590" w:rsidRPr="00C70689" w:rsidTr="00054925">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440" w:type="dxa"/>
          </w:tcPr>
          <w:p w:rsidR="00075590" w:rsidRPr="00C70689" w:rsidRDefault="00C70689" w:rsidP="00C70689">
            <w:pPr>
              <w:pStyle w:val="TableParagraph"/>
              <w:ind w:left="14" w:right="7"/>
              <w:rPr>
                <w:sz w:val="24"/>
                <w:szCs w:val="24"/>
              </w:rPr>
            </w:pPr>
            <w:r w:rsidRPr="00C70689">
              <w:rPr>
                <w:spacing w:val="-10"/>
                <w:sz w:val="24"/>
                <w:szCs w:val="24"/>
              </w:rPr>
              <w:t>9</w:t>
            </w:r>
          </w:p>
        </w:tc>
        <w:tc>
          <w:tcPr>
            <w:tcW w:w="4660"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45"/>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5"/>
                <w:sz w:val="24"/>
                <w:szCs w:val="24"/>
              </w:rPr>
              <w:t xml:space="preserve"> </w:t>
            </w:r>
            <w:r w:rsidRPr="00C70689">
              <w:rPr>
                <w:b/>
                <w:sz w:val="24"/>
                <w:szCs w:val="24"/>
              </w:rPr>
              <w:t>7.</w:t>
            </w:r>
            <w:r w:rsidRPr="00C70689">
              <w:rPr>
                <w:b/>
                <w:spacing w:val="12"/>
                <w:sz w:val="24"/>
                <w:szCs w:val="24"/>
              </w:rPr>
              <w:t xml:space="preserve"> </w:t>
            </w:r>
            <w:r w:rsidRPr="00C70689">
              <w:rPr>
                <w:b/>
                <w:sz w:val="24"/>
                <w:szCs w:val="24"/>
              </w:rPr>
              <w:t>Зарубежная</w:t>
            </w:r>
            <w:r w:rsidRPr="00C70689">
              <w:rPr>
                <w:b/>
                <w:spacing w:val="-18"/>
                <w:sz w:val="24"/>
                <w:szCs w:val="24"/>
              </w:rPr>
              <w:t xml:space="preserve"> </w:t>
            </w:r>
            <w:r w:rsidRPr="00C70689">
              <w:rPr>
                <w:b/>
                <w:spacing w:val="-2"/>
                <w:sz w:val="24"/>
                <w:szCs w:val="24"/>
              </w:rPr>
              <w:t>литература</w:t>
            </w:r>
          </w:p>
        </w:tc>
      </w:tr>
      <w:tr w:rsidR="00075590" w:rsidRPr="00C70689" w:rsidTr="00054925">
        <w:trPr>
          <w:trHeight w:val="1380"/>
        </w:trPr>
        <w:tc>
          <w:tcPr>
            <w:tcW w:w="705" w:type="dxa"/>
          </w:tcPr>
          <w:p w:rsidR="00075590" w:rsidRPr="00C70689" w:rsidRDefault="00C70689" w:rsidP="00C70689">
            <w:pPr>
              <w:pStyle w:val="TableParagraph"/>
              <w:ind w:left="4" w:right="95"/>
              <w:rPr>
                <w:sz w:val="24"/>
                <w:szCs w:val="24"/>
              </w:rPr>
            </w:pPr>
            <w:r w:rsidRPr="00C70689">
              <w:rPr>
                <w:spacing w:val="-5"/>
                <w:sz w:val="24"/>
                <w:szCs w:val="24"/>
              </w:rPr>
              <w:t>7.1</w:t>
            </w:r>
          </w:p>
        </w:tc>
        <w:tc>
          <w:tcPr>
            <w:tcW w:w="3405" w:type="dxa"/>
          </w:tcPr>
          <w:p w:rsidR="00075590" w:rsidRPr="00C70689" w:rsidRDefault="00C70689" w:rsidP="00C70689">
            <w:pPr>
              <w:pStyle w:val="TableParagraph"/>
              <w:rPr>
                <w:sz w:val="24"/>
                <w:szCs w:val="24"/>
              </w:rPr>
            </w:pPr>
            <w:r w:rsidRPr="00C70689">
              <w:rPr>
                <w:sz w:val="24"/>
                <w:szCs w:val="24"/>
              </w:rPr>
              <w:t>Х.К. Андерсен. Сказки (одна по выбору)</w:t>
            </w:r>
          </w:p>
        </w:tc>
        <w:tc>
          <w:tcPr>
            <w:tcW w:w="440"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4660" w:type="dxa"/>
          </w:tcPr>
          <w:p w:rsidR="00075590" w:rsidRPr="00C70689" w:rsidRDefault="00C70689" w:rsidP="00C70689">
            <w:pPr>
              <w:pStyle w:val="TableParagraph"/>
              <w:rPr>
                <w:sz w:val="24"/>
                <w:szCs w:val="24"/>
              </w:rPr>
            </w:pPr>
            <w:r w:rsidRPr="00C70689">
              <w:rPr>
                <w:sz w:val="24"/>
                <w:szCs w:val="24"/>
              </w:rPr>
              <w:t>Х.К. Андерсен. Сказки (одна по выбору).</w:t>
            </w:r>
          </w:p>
          <w:p w:rsidR="00075590" w:rsidRPr="00C70689" w:rsidRDefault="00C70689" w:rsidP="00C70689">
            <w:pPr>
              <w:pStyle w:val="TableParagraph"/>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«Снежная</w:t>
            </w:r>
          </w:p>
          <w:p w:rsidR="00075590" w:rsidRDefault="00C70689" w:rsidP="00C70689">
            <w:pPr>
              <w:pStyle w:val="TableParagraph"/>
              <w:spacing w:before="17"/>
              <w:rPr>
                <w:spacing w:val="-2"/>
                <w:sz w:val="24"/>
                <w:szCs w:val="24"/>
              </w:rPr>
            </w:pPr>
            <w:r w:rsidRPr="00C70689">
              <w:rPr>
                <w:sz w:val="24"/>
                <w:szCs w:val="24"/>
              </w:rPr>
              <w:t>королева»,</w:t>
            </w:r>
            <w:r w:rsidRPr="00C70689">
              <w:rPr>
                <w:spacing w:val="7"/>
                <w:sz w:val="24"/>
                <w:szCs w:val="24"/>
              </w:rPr>
              <w:t xml:space="preserve"> </w:t>
            </w:r>
            <w:r w:rsidRPr="00C70689">
              <w:rPr>
                <w:spacing w:val="-2"/>
                <w:sz w:val="24"/>
                <w:szCs w:val="24"/>
              </w:rPr>
              <w:t>«Соловей».</w:t>
            </w:r>
          </w:p>
          <w:p w:rsidR="00BD550E" w:rsidRPr="00C70689" w:rsidRDefault="00BD550E" w:rsidP="00BD550E">
            <w:pPr>
              <w:pStyle w:val="TableParagraph"/>
              <w:rPr>
                <w:sz w:val="24"/>
                <w:szCs w:val="24"/>
              </w:rPr>
            </w:pPr>
            <w:r w:rsidRPr="00C70689">
              <w:rPr>
                <w:sz w:val="24"/>
                <w:szCs w:val="24"/>
              </w:rPr>
              <w:t>Тема,</w:t>
            </w:r>
            <w:r w:rsidRPr="00C70689">
              <w:rPr>
                <w:spacing w:val="-18"/>
                <w:sz w:val="24"/>
                <w:szCs w:val="24"/>
              </w:rPr>
              <w:t xml:space="preserve"> </w:t>
            </w:r>
            <w:r w:rsidRPr="00C70689">
              <w:rPr>
                <w:sz w:val="24"/>
                <w:szCs w:val="24"/>
              </w:rPr>
              <w:t>идея сказки.</w:t>
            </w:r>
            <w:r w:rsidRPr="00C70689">
              <w:rPr>
                <w:spacing w:val="-1"/>
                <w:sz w:val="24"/>
                <w:szCs w:val="24"/>
              </w:rPr>
              <w:t xml:space="preserve"> </w:t>
            </w:r>
            <w:r w:rsidRPr="00C70689">
              <w:rPr>
                <w:spacing w:val="-2"/>
                <w:sz w:val="24"/>
                <w:szCs w:val="24"/>
              </w:rPr>
              <w:t>Победа</w:t>
            </w:r>
          </w:p>
          <w:p w:rsidR="00BD550E" w:rsidRPr="00C70689" w:rsidRDefault="00BD550E" w:rsidP="00BD550E">
            <w:pPr>
              <w:pStyle w:val="TableParagraph"/>
              <w:spacing w:before="17"/>
              <w:rPr>
                <w:sz w:val="24"/>
                <w:szCs w:val="24"/>
              </w:rPr>
            </w:pPr>
            <w:r w:rsidRPr="00C70689">
              <w:rPr>
                <w:sz w:val="24"/>
                <w:szCs w:val="24"/>
              </w:rPr>
              <w:t>добра</w:t>
            </w:r>
            <w:r w:rsidRPr="00C70689">
              <w:rPr>
                <w:spacing w:val="-8"/>
                <w:sz w:val="24"/>
                <w:szCs w:val="24"/>
              </w:rPr>
              <w:t xml:space="preserve"> </w:t>
            </w:r>
            <w:r w:rsidRPr="00C70689">
              <w:rPr>
                <w:sz w:val="24"/>
                <w:szCs w:val="24"/>
              </w:rPr>
              <w:t>над злом. Образы. Авторская</w:t>
            </w:r>
            <w:r w:rsidRPr="00C70689">
              <w:rPr>
                <w:spacing w:val="-37"/>
                <w:sz w:val="24"/>
                <w:szCs w:val="24"/>
              </w:rPr>
              <w:t xml:space="preserve"> </w:t>
            </w:r>
            <w:r w:rsidRPr="00C70689">
              <w:rPr>
                <w:sz w:val="24"/>
                <w:szCs w:val="24"/>
              </w:rPr>
              <w:t>позиция</w:t>
            </w:r>
          </w:p>
        </w:tc>
        <w:tc>
          <w:tcPr>
            <w:tcW w:w="5355" w:type="dxa"/>
          </w:tcPr>
          <w:p w:rsidR="00075590" w:rsidRPr="00C70689" w:rsidRDefault="00C70689" w:rsidP="00C70689">
            <w:pPr>
              <w:pStyle w:val="TableParagraph"/>
              <w:rPr>
                <w:sz w:val="24"/>
                <w:szCs w:val="24"/>
              </w:rPr>
            </w:pPr>
            <w:r w:rsidRPr="00C70689">
              <w:rPr>
                <w:sz w:val="24"/>
                <w:szCs w:val="24"/>
              </w:rPr>
              <w:t>Читать сказку,</w:t>
            </w:r>
            <w:r w:rsidRPr="00C70689">
              <w:rPr>
                <w:spacing w:val="-6"/>
                <w:sz w:val="24"/>
                <w:szCs w:val="24"/>
              </w:rPr>
              <w:t xml:space="preserve"> </w:t>
            </w:r>
            <w:r w:rsidRPr="00C70689">
              <w:rPr>
                <w:sz w:val="24"/>
                <w:szCs w:val="24"/>
              </w:rPr>
              <w:t>отвечать</w:t>
            </w:r>
            <w:r w:rsidRPr="00C70689">
              <w:rPr>
                <w:spacing w:val="-3"/>
                <w:sz w:val="24"/>
                <w:szCs w:val="24"/>
              </w:rPr>
              <w:t xml:space="preserve"> </w:t>
            </w:r>
            <w:r w:rsidRPr="00C70689">
              <w:rPr>
                <w:sz w:val="24"/>
                <w:szCs w:val="24"/>
              </w:rPr>
              <w:t xml:space="preserve">на вопросы, </w:t>
            </w:r>
            <w:r w:rsidRPr="00C70689">
              <w:rPr>
                <w:spacing w:val="-2"/>
                <w:sz w:val="24"/>
                <w:szCs w:val="24"/>
              </w:rPr>
              <w:t>пересказывать.</w:t>
            </w:r>
          </w:p>
          <w:p w:rsidR="00075590" w:rsidRPr="00C70689" w:rsidRDefault="00C70689" w:rsidP="00C70689">
            <w:pPr>
              <w:pStyle w:val="TableParagraph"/>
              <w:rPr>
                <w:sz w:val="24"/>
                <w:szCs w:val="24"/>
              </w:rPr>
            </w:pPr>
            <w:r w:rsidRPr="00C70689">
              <w:rPr>
                <w:sz w:val="24"/>
                <w:szCs w:val="24"/>
              </w:rPr>
              <w:t>Определять</w:t>
            </w:r>
            <w:r w:rsidRPr="00C70689">
              <w:rPr>
                <w:spacing w:val="-29"/>
                <w:sz w:val="24"/>
                <w:szCs w:val="24"/>
              </w:rPr>
              <w:t xml:space="preserve"> </w:t>
            </w:r>
            <w:r w:rsidRPr="00C70689">
              <w:rPr>
                <w:sz w:val="24"/>
                <w:szCs w:val="24"/>
              </w:rPr>
              <w:t>сюжет,</w:t>
            </w:r>
            <w:r w:rsidRPr="00C70689">
              <w:rPr>
                <w:spacing w:val="4"/>
                <w:sz w:val="24"/>
                <w:szCs w:val="24"/>
              </w:rPr>
              <w:t xml:space="preserve"> </w:t>
            </w:r>
            <w:r w:rsidRPr="00C70689">
              <w:rPr>
                <w:spacing w:val="-2"/>
                <w:sz w:val="24"/>
                <w:szCs w:val="24"/>
              </w:rPr>
              <w:t>композиционные</w:t>
            </w:r>
          </w:p>
          <w:p w:rsidR="00075590" w:rsidRDefault="00C70689" w:rsidP="00C70689">
            <w:pPr>
              <w:pStyle w:val="TableParagraph"/>
              <w:spacing w:before="17"/>
              <w:rPr>
                <w:spacing w:val="-2"/>
                <w:sz w:val="24"/>
                <w:szCs w:val="24"/>
              </w:rPr>
            </w:pPr>
            <w:r w:rsidRPr="00C70689">
              <w:rPr>
                <w:sz w:val="24"/>
                <w:szCs w:val="24"/>
              </w:rPr>
              <w:t>и</w:t>
            </w:r>
            <w:r w:rsidRPr="00C70689">
              <w:rPr>
                <w:spacing w:val="12"/>
                <w:sz w:val="24"/>
                <w:szCs w:val="24"/>
              </w:rPr>
              <w:t xml:space="preserve"> </w:t>
            </w:r>
            <w:r w:rsidRPr="00C70689">
              <w:rPr>
                <w:sz w:val="24"/>
                <w:szCs w:val="24"/>
              </w:rPr>
              <w:t>художественные</w:t>
            </w:r>
            <w:r w:rsidRPr="00C70689">
              <w:rPr>
                <w:spacing w:val="-26"/>
                <w:sz w:val="24"/>
                <w:szCs w:val="24"/>
              </w:rPr>
              <w:t xml:space="preserve"> </w:t>
            </w:r>
            <w:r w:rsidRPr="00C70689">
              <w:rPr>
                <w:spacing w:val="-2"/>
                <w:sz w:val="24"/>
                <w:szCs w:val="24"/>
              </w:rPr>
              <w:t>особенности</w:t>
            </w:r>
          </w:p>
          <w:p w:rsidR="00054925" w:rsidRPr="00C70689" w:rsidRDefault="00054925" w:rsidP="00054925">
            <w:pPr>
              <w:pStyle w:val="TableParagraph"/>
              <w:rPr>
                <w:sz w:val="24"/>
                <w:szCs w:val="24"/>
              </w:rPr>
            </w:pPr>
            <w:r w:rsidRPr="00C70689">
              <w:rPr>
                <w:spacing w:val="-2"/>
                <w:sz w:val="24"/>
                <w:szCs w:val="24"/>
              </w:rPr>
              <w:t>произведения.</w:t>
            </w:r>
          </w:p>
          <w:p w:rsidR="00054925" w:rsidRPr="00C70689" w:rsidRDefault="00054925" w:rsidP="00054925">
            <w:pPr>
              <w:pStyle w:val="TableParagraph"/>
              <w:spacing w:before="23"/>
              <w:rPr>
                <w:sz w:val="24"/>
                <w:szCs w:val="24"/>
              </w:rPr>
            </w:pPr>
            <w:r w:rsidRPr="00C70689">
              <w:rPr>
                <w:sz w:val="24"/>
                <w:szCs w:val="24"/>
              </w:rPr>
              <w:t>Формулировать</w:t>
            </w:r>
            <w:r w:rsidRPr="00C70689">
              <w:rPr>
                <w:spacing w:val="-12"/>
                <w:sz w:val="24"/>
                <w:szCs w:val="24"/>
              </w:rPr>
              <w:t xml:space="preserve"> </w:t>
            </w:r>
            <w:r w:rsidRPr="00C70689">
              <w:rPr>
                <w:sz w:val="24"/>
                <w:szCs w:val="24"/>
              </w:rPr>
              <w:t>вопросы к</w:t>
            </w:r>
            <w:r w:rsidRPr="00C70689">
              <w:rPr>
                <w:spacing w:val="-2"/>
                <w:sz w:val="24"/>
                <w:szCs w:val="24"/>
              </w:rPr>
              <w:t xml:space="preserve"> </w:t>
            </w:r>
            <w:r w:rsidRPr="00C70689">
              <w:rPr>
                <w:sz w:val="24"/>
                <w:szCs w:val="24"/>
              </w:rPr>
              <w:t>отдельным фрагментам</w:t>
            </w:r>
            <w:r w:rsidRPr="00C70689">
              <w:rPr>
                <w:spacing w:val="-23"/>
                <w:sz w:val="24"/>
                <w:szCs w:val="24"/>
              </w:rPr>
              <w:t xml:space="preserve"> </w:t>
            </w:r>
            <w:r w:rsidRPr="00C70689">
              <w:rPr>
                <w:sz w:val="24"/>
                <w:szCs w:val="24"/>
              </w:rPr>
              <w:t>сказки.</w:t>
            </w:r>
          </w:p>
          <w:p w:rsidR="00054925" w:rsidRPr="00C70689" w:rsidRDefault="00054925" w:rsidP="00054925">
            <w:pPr>
              <w:pStyle w:val="TableParagraph"/>
              <w:rPr>
                <w:sz w:val="24"/>
                <w:szCs w:val="24"/>
              </w:rPr>
            </w:pPr>
            <w:r w:rsidRPr="00C70689">
              <w:rPr>
                <w:sz w:val="24"/>
                <w:szCs w:val="24"/>
              </w:rPr>
              <w:t>Характеризовать главных</w:t>
            </w:r>
            <w:r w:rsidRPr="00C70689">
              <w:rPr>
                <w:spacing w:val="-18"/>
                <w:sz w:val="24"/>
                <w:szCs w:val="24"/>
              </w:rPr>
              <w:t xml:space="preserve"> </w:t>
            </w:r>
            <w:r w:rsidRPr="00C70689">
              <w:rPr>
                <w:spacing w:val="-2"/>
                <w:sz w:val="24"/>
                <w:szCs w:val="24"/>
              </w:rPr>
              <w:t>героев,</w:t>
            </w:r>
          </w:p>
          <w:p w:rsidR="00054925" w:rsidRPr="00C70689" w:rsidRDefault="00054925" w:rsidP="00054925">
            <w:pPr>
              <w:pStyle w:val="TableParagraph"/>
              <w:spacing w:before="23"/>
              <w:ind w:right="200"/>
              <w:rPr>
                <w:sz w:val="24"/>
                <w:szCs w:val="24"/>
              </w:rPr>
            </w:pPr>
            <w:r w:rsidRPr="00C70689">
              <w:rPr>
                <w:sz w:val="24"/>
                <w:szCs w:val="24"/>
              </w:rPr>
              <w:t>сравнивать</w:t>
            </w:r>
            <w:r w:rsidRPr="00C70689">
              <w:rPr>
                <w:spacing w:val="58"/>
                <w:sz w:val="24"/>
                <w:szCs w:val="24"/>
              </w:rPr>
              <w:t xml:space="preserve">  </w:t>
            </w:r>
            <w:r w:rsidRPr="00C70689">
              <w:rPr>
                <w:sz w:val="24"/>
                <w:szCs w:val="24"/>
              </w:rPr>
              <w:t>их</w:t>
            </w:r>
            <w:r w:rsidRPr="00C70689">
              <w:rPr>
                <w:spacing w:val="64"/>
                <w:sz w:val="24"/>
                <w:szCs w:val="24"/>
              </w:rPr>
              <w:t xml:space="preserve">  </w:t>
            </w:r>
            <w:r w:rsidRPr="00C70689">
              <w:rPr>
                <w:sz w:val="24"/>
                <w:szCs w:val="24"/>
              </w:rPr>
              <w:t>поступки.</w:t>
            </w:r>
            <w:r w:rsidRPr="00C70689">
              <w:rPr>
                <w:spacing w:val="80"/>
                <w:w w:val="150"/>
                <w:sz w:val="24"/>
                <w:szCs w:val="24"/>
              </w:rPr>
              <w:t xml:space="preserve"> </w:t>
            </w:r>
            <w:r w:rsidRPr="00C70689">
              <w:rPr>
                <w:sz w:val="24"/>
                <w:szCs w:val="24"/>
              </w:rPr>
              <w:t>Высказывать</w:t>
            </w:r>
            <w:r w:rsidRPr="00C70689">
              <w:rPr>
                <w:spacing w:val="-21"/>
                <w:sz w:val="24"/>
                <w:szCs w:val="24"/>
              </w:rPr>
              <w:t xml:space="preserve"> </w:t>
            </w:r>
            <w:r w:rsidRPr="00C70689">
              <w:rPr>
                <w:sz w:val="24"/>
                <w:szCs w:val="24"/>
              </w:rPr>
              <w:t>своё</w:t>
            </w:r>
            <w:r w:rsidRPr="00C70689">
              <w:rPr>
                <w:spacing w:val="-17"/>
                <w:sz w:val="24"/>
                <w:szCs w:val="24"/>
              </w:rPr>
              <w:t xml:space="preserve"> </w:t>
            </w:r>
            <w:r w:rsidRPr="00C70689">
              <w:rPr>
                <w:sz w:val="24"/>
                <w:szCs w:val="24"/>
              </w:rPr>
              <w:t>отношение к событиям и героям сказки.</w:t>
            </w:r>
          </w:p>
          <w:p w:rsidR="00054925" w:rsidRPr="00C70689" w:rsidRDefault="00054925" w:rsidP="00054925">
            <w:pPr>
              <w:pStyle w:val="TableParagraph"/>
              <w:spacing w:before="1"/>
              <w:ind w:right="254"/>
              <w:rPr>
                <w:sz w:val="24"/>
                <w:szCs w:val="24"/>
              </w:rPr>
            </w:pPr>
            <w:r w:rsidRPr="00C70689">
              <w:rPr>
                <w:sz w:val="24"/>
                <w:szCs w:val="24"/>
              </w:rPr>
              <w:t>Определять</w:t>
            </w:r>
            <w:r w:rsidRPr="00C70689">
              <w:rPr>
                <w:spacing w:val="-16"/>
                <w:sz w:val="24"/>
                <w:szCs w:val="24"/>
              </w:rPr>
              <w:t xml:space="preserve"> </w:t>
            </w:r>
            <w:r w:rsidRPr="00C70689">
              <w:rPr>
                <w:sz w:val="24"/>
                <w:szCs w:val="24"/>
              </w:rPr>
              <w:t>связь сказки</w:t>
            </w:r>
            <w:r w:rsidRPr="00C70689">
              <w:rPr>
                <w:spacing w:val="-5"/>
                <w:sz w:val="24"/>
                <w:szCs w:val="24"/>
              </w:rPr>
              <w:t xml:space="preserve"> </w:t>
            </w:r>
            <w:r w:rsidRPr="00C70689">
              <w:rPr>
                <w:sz w:val="24"/>
                <w:szCs w:val="24"/>
              </w:rPr>
              <w:t>Х.К. Андерсена с фольклорными</w:t>
            </w:r>
            <w:r w:rsidRPr="00C70689">
              <w:rPr>
                <w:spacing w:val="-2"/>
                <w:sz w:val="24"/>
                <w:szCs w:val="24"/>
              </w:rPr>
              <w:t xml:space="preserve"> </w:t>
            </w:r>
            <w:r w:rsidRPr="00C70689">
              <w:rPr>
                <w:sz w:val="24"/>
                <w:szCs w:val="24"/>
              </w:rPr>
              <w:t>произведениями.</w:t>
            </w:r>
          </w:p>
          <w:p w:rsidR="00054925" w:rsidRPr="00C70689" w:rsidRDefault="00054925" w:rsidP="00054925">
            <w:pPr>
              <w:pStyle w:val="TableParagraph"/>
              <w:rPr>
                <w:sz w:val="24"/>
                <w:szCs w:val="24"/>
              </w:rPr>
            </w:pPr>
            <w:r w:rsidRPr="00C70689">
              <w:rPr>
                <w:sz w:val="24"/>
                <w:szCs w:val="24"/>
              </w:rPr>
              <w:t>Пользоваться</w:t>
            </w:r>
            <w:r w:rsidRPr="00C70689">
              <w:rPr>
                <w:spacing w:val="-2"/>
                <w:sz w:val="24"/>
                <w:szCs w:val="24"/>
              </w:rPr>
              <w:t xml:space="preserve"> </w:t>
            </w:r>
            <w:r w:rsidRPr="00C70689">
              <w:rPr>
                <w:sz w:val="24"/>
                <w:szCs w:val="24"/>
              </w:rPr>
              <w:t>библиотечным</w:t>
            </w:r>
            <w:r w:rsidRPr="00C70689">
              <w:rPr>
                <w:spacing w:val="-8"/>
                <w:sz w:val="24"/>
                <w:szCs w:val="24"/>
              </w:rPr>
              <w:t xml:space="preserve"> </w:t>
            </w:r>
            <w:r w:rsidRPr="00C70689">
              <w:rPr>
                <w:spacing w:val="-2"/>
                <w:sz w:val="24"/>
                <w:szCs w:val="24"/>
              </w:rPr>
              <w:t>каталогом</w:t>
            </w:r>
          </w:p>
          <w:p w:rsidR="00054925" w:rsidRPr="00C70689" w:rsidRDefault="00054925" w:rsidP="00054925">
            <w:pPr>
              <w:pStyle w:val="TableParagraph"/>
              <w:spacing w:before="17"/>
              <w:rPr>
                <w:sz w:val="24"/>
                <w:szCs w:val="24"/>
              </w:rPr>
            </w:pPr>
            <w:r w:rsidRPr="00C70689">
              <w:rPr>
                <w:sz w:val="24"/>
                <w:szCs w:val="24"/>
              </w:rPr>
              <w:t>для</w:t>
            </w:r>
            <w:r w:rsidRPr="00C70689">
              <w:rPr>
                <w:spacing w:val="-17"/>
                <w:sz w:val="24"/>
                <w:szCs w:val="24"/>
              </w:rPr>
              <w:t xml:space="preserve"> </w:t>
            </w:r>
            <w:r w:rsidRPr="00C70689">
              <w:rPr>
                <w:sz w:val="24"/>
                <w:szCs w:val="24"/>
              </w:rPr>
              <w:t>поиска</w:t>
            </w:r>
            <w:r w:rsidRPr="00C70689">
              <w:rPr>
                <w:spacing w:val="7"/>
                <w:sz w:val="24"/>
                <w:szCs w:val="24"/>
              </w:rPr>
              <w:t xml:space="preserve"> </w:t>
            </w:r>
            <w:r w:rsidRPr="00C70689">
              <w:rPr>
                <w:spacing w:val="-4"/>
                <w:sz w:val="24"/>
                <w:szCs w:val="24"/>
              </w:rPr>
              <w:t>книги</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865"/>
        <w:gridCol w:w="4235"/>
        <w:gridCol w:w="5355"/>
      </w:tblGrid>
      <w:tr w:rsidR="00075590" w:rsidRPr="00C70689" w:rsidTr="00054925">
        <w:trPr>
          <w:trHeight w:val="3817"/>
        </w:trPr>
        <w:tc>
          <w:tcPr>
            <w:tcW w:w="705" w:type="dxa"/>
          </w:tcPr>
          <w:p w:rsidR="00075590" w:rsidRPr="00C70689" w:rsidRDefault="00C70689" w:rsidP="00C70689">
            <w:pPr>
              <w:pStyle w:val="TableParagraph"/>
              <w:rPr>
                <w:sz w:val="24"/>
                <w:szCs w:val="24"/>
              </w:rPr>
            </w:pPr>
            <w:r w:rsidRPr="00C70689">
              <w:rPr>
                <w:spacing w:val="-5"/>
                <w:sz w:val="24"/>
                <w:szCs w:val="24"/>
              </w:rPr>
              <w:t>7.2</w:t>
            </w:r>
          </w:p>
        </w:tc>
        <w:tc>
          <w:tcPr>
            <w:tcW w:w="3405" w:type="dxa"/>
          </w:tcPr>
          <w:p w:rsidR="00075590" w:rsidRPr="00C70689" w:rsidRDefault="00C70689" w:rsidP="00C70689">
            <w:pPr>
              <w:pStyle w:val="TableParagraph"/>
              <w:rPr>
                <w:sz w:val="24"/>
                <w:szCs w:val="24"/>
              </w:rPr>
            </w:pPr>
            <w:r w:rsidRPr="00C70689">
              <w:rPr>
                <w:sz w:val="24"/>
                <w:szCs w:val="24"/>
              </w:rPr>
              <w:t>Зарубежная</w:t>
            </w:r>
            <w:r w:rsidRPr="00C70689">
              <w:rPr>
                <w:spacing w:val="-15"/>
                <w:sz w:val="24"/>
                <w:szCs w:val="24"/>
              </w:rPr>
              <w:t xml:space="preserve"> </w:t>
            </w:r>
            <w:r w:rsidRPr="00C70689">
              <w:rPr>
                <w:sz w:val="24"/>
                <w:szCs w:val="24"/>
              </w:rPr>
              <w:t>сказочная проза</w:t>
            </w:r>
            <w:r w:rsidRPr="00C70689">
              <w:rPr>
                <w:spacing w:val="-11"/>
                <w:sz w:val="24"/>
                <w:szCs w:val="24"/>
              </w:rPr>
              <w:t xml:space="preserve"> </w:t>
            </w:r>
            <w:r w:rsidRPr="00C70689">
              <w:rPr>
                <w:sz w:val="24"/>
                <w:szCs w:val="24"/>
              </w:rPr>
              <w:t>(одно произведение по выбору)</w:t>
            </w:r>
          </w:p>
        </w:tc>
        <w:tc>
          <w:tcPr>
            <w:tcW w:w="86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4235" w:type="dxa"/>
          </w:tcPr>
          <w:p w:rsidR="00075590" w:rsidRPr="00C70689" w:rsidRDefault="00C70689" w:rsidP="00C70689">
            <w:pPr>
              <w:pStyle w:val="TableParagraph"/>
              <w:rPr>
                <w:sz w:val="24"/>
                <w:szCs w:val="24"/>
              </w:rPr>
            </w:pPr>
            <w:r w:rsidRPr="00C70689">
              <w:rPr>
                <w:sz w:val="24"/>
                <w:szCs w:val="24"/>
              </w:rPr>
              <w:t>Зарубежная</w:t>
            </w:r>
            <w:r w:rsidRPr="00C70689">
              <w:rPr>
                <w:spacing w:val="-15"/>
                <w:sz w:val="24"/>
                <w:szCs w:val="24"/>
              </w:rPr>
              <w:t xml:space="preserve"> </w:t>
            </w:r>
            <w:r w:rsidRPr="00C70689">
              <w:rPr>
                <w:sz w:val="24"/>
                <w:szCs w:val="24"/>
              </w:rPr>
              <w:t>сказочная проза</w:t>
            </w:r>
            <w:r w:rsidRPr="00C70689">
              <w:rPr>
                <w:spacing w:val="-11"/>
                <w:sz w:val="24"/>
                <w:szCs w:val="24"/>
              </w:rPr>
              <w:t xml:space="preserve"> </w:t>
            </w:r>
            <w:r w:rsidRPr="00C70689">
              <w:rPr>
                <w:sz w:val="24"/>
                <w:szCs w:val="24"/>
              </w:rPr>
              <w:t>(одно произведение по выбору). Например,</w:t>
            </w:r>
          </w:p>
          <w:p w:rsidR="00075590" w:rsidRPr="00C70689" w:rsidRDefault="00C70689" w:rsidP="00C70689">
            <w:pPr>
              <w:pStyle w:val="TableParagraph"/>
              <w:rPr>
                <w:sz w:val="24"/>
                <w:szCs w:val="24"/>
              </w:rPr>
            </w:pPr>
            <w:r w:rsidRPr="00C70689">
              <w:rPr>
                <w:sz w:val="24"/>
                <w:szCs w:val="24"/>
              </w:rPr>
              <w:t>Л.</w:t>
            </w:r>
            <w:r w:rsidRPr="00C70689">
              <w:rPr>
                <w:spacing w:val="13"/>
                <w:sz w:val="24"/>
                <w:szCs w:val="24"/>
              </w:rPr>
              <w:t xml:space="preserve"> </w:t>
            </w:r>
            <w:r w:rsidRPr="00C70689">
              <w:rPr>
                <w:sz w:val="24"/>
                <w:szCs w:val="24"/>
              </w:rPr>
              <w:t>Кэрролл.</w:t>
            </w:r>
            <w:r w:rsidRPr="00C70689">
              <w:rPr>
                <w:spacing w:val="-7"/>
                <w:sz w:val="24"/>
                <w:szCs w:val="24"/>
              </w:rPr>
              <w:t xml:space="preserve"> </w:t>
            </w:r>
            <w:r w:rsidRPr="00C70689">
              <w:rPr>
                <w:spacing w:val="-2"/>
                <w:sz w:val="24"/>
                <w:szCs w:val="24"/>
              </w:rPr>
              <w:t>«Алиса</w:t>
            </w:r>
          </w:p>
          <w:p w:rsidR="00075590" w:rsidRPr="00C70689" w:rsidRDefault="00C70689" w:rsidP="00C70689">
            <w:pPr>
              <w:pStyle w:val="TableParagraph"/>
              <w:spacing w:before="18"/>
              <w:rPr>
                <w:sz w:val="24"/>
                <w:szCs w:val="24"/>
              </w:rPr>
            </w:pPr>
            <w:r w:rsidRPr="00C70689">
              <w:rPr>
                <w:sz w:val="24"/>
                <w:szCs w:val="24"/>
              </w:rPr>
              <w:t>в Стране</w:t>
            </w:r>
            <w:r w:rsidRPr="00C70689">
              <w:rPr>
                <w:spacing w:val="-5"/>
                <w:sz w:val="24"/>
                <w:szCs w:val="24"/>
              </w:rPr>
              <w:t xml:space="preserve"> </w:t>
            </w:r>
            <w:r w:rsidRPr="00C70689">
              <w:rPr>
                <w:sz w:val="24"/>
                <w:szCs w:val="24"/>
              </w:rPr>
              <w:t>Чудес» (главы). Дж.Р.Р. Толкин. «Хоббит, или Туда и обратно» (главы)</w:t>
            </w:r>
            <w:r w:rsidRPr="00C70689">
              <w:rPr>
                <w:spacing w:val="-2"/>
                <w:sz w:val="24"/>
                <w:szCs w:val="24"/>
              </w:rPr>
              <w:t xml:space="preserve"> </w:t>
            </w:r>
            <w:r w:rsidRPr="00C70689">
              <w:rPr>
                <w:sz w:val="24"/>
                <w:szCs w:val="24"/>
              </w:rPr>
              <w:t>и др. Герои</w:t>
            </w:r>
          </w:p>
          <w:p w:rsidR="00075590" w:rsidRPr="00C70689" w:rsidRDefault="00C70689" w:rsidP="00C70689">
            <w:pPr>
              <w:pStyle w:val="TableParagraph"/>
              <w:rPr>
                <w:sz w:val="24"/>
                <w:szCs w:val="24"/>
              </w:rPr>
            </w:pPr>
            <w:r w:rsidRPr="00C70689">
              <w:rPr>
                <w:sz w:val="24"/>
                <w:szCs w:val="24"/>
              </w:rPr>
              <w:t>и мотивы. Стиль и язык, художественные</w:t>
            </w:r>
            <w:r w:rsidRPr="00C70689">
              <w:rPr>
                <w:spacing w:val="-32"/>
                <w:sz w:val="24"/>
                <w:szCs w:val="24"/>
              </w:rPr>
              <w:t xml:space="preserve"> </w:t>
            </w:r>
            <w:r w:rsidRPr="00C70689">
              <w:rPr>
                <w:sz w:val="24"/>
                <w:szCs w:val="24"/>
              </w:rPr>
              <w:t>приемы</w:t>
            </w:r>
          </w:p>
        </w:tc>
        <w:tc>
          <w:tcPr>
            <w:tcW w:w="5355" w:type="dxa"/>
          </w:tcPr>
          <w:p w:rsidR="00075590" w:rsidRPr="00C70689" w:rsidRDefault="00C70689" w:rsidP="00C70689">
            <w:pPr>
              <w:pStyle w:val="TableParagraph"/>
              <w:ind w:right="200"/>
              <w:rPr>
                <w:sz w:val="24"/>
                <w:szCs w:val="24"/>
              </w:rPr>
            </w:pPr>
            <w:r w:rsidRPr="00C70689">
              <w:rPr>
                <w:sz w:val="24"/>
                <w:szCs w:val="24"/>
              </w:rPr>
              <w:t>Выразительно читать</w:t>
            </w:r>
            <w:r w:rsidRPr="00C70689">
              <w:rPr>
                <w:spacing w:val="-2"/>
                <w:sz w:val="24"/>
                <w:szCs w:val="24"/>
              </w:rPr>
              <w:t xml:space="preserve"> </w:t>
            </w:r>
            <w:r w:rsidRPr="00C70689">
              <w:rPr>
                <w:sz w:val="24"/>
                <w:szCs w:val="24"/>
              </w:rPr>
              <w:t>произведение, задавать</w:t>
            </w:r>
            <w:r w:rsidRPr="00C70689">
              <w:rPr>
                <w:spacing w:val="-12"/>
                <w:sz w:val="24"/>
                <w:szCs w:val="24"/>
              </w:rPr>
              <w:t xml:space="preserve"> </w:t>
            </w:r>
            <w:r w:rsidRPr="00C70689">
              <w:rPr>
                <w:sz w:val="24"/>
                <w:szCs w:val="24"/>
              </w:rPr>
              <w:t>вопросы к</w:t>
            </w:r>
            <w:r w:rsidRPr="00C70689">
              <w:rPr>
                <w:spacing w:val="-2"/>
                <w:sz w:val="24"/>
                <w:szCs w:val="24"/>
              </w:rPr>
              <w:t xml:space="preserve"> </w:t>
            </w:r>
            <w:r w:rsidRPr="00C70689">
              <w:rPr>
                <w:sz w:val="24"/>
                <w:szCs w:val="24"/>
              </w:rPr>
              <w:t>отдельным фрагментам,</w:t>
            </w:r>
            <w:r w:rsidRPr="00C70689">
              <w:rPr>
                <w:spacing w:val="-20"/>
                <w:sz w:val="24"/>
                <w:szCs w:val="24"/>
              </w:rPr>
              <w:t xml:space="preserve"> </w:t>
            </w:r>
            <w:r w:rsidRPr="00C70689">
              <w:rPr>
                <w:sz w:val="24"/>
                <w:szCs w:val="24"/>
              </w:rPr>
              <w:t>формулировать тему</w:t>
            </w:r>
          </w:p>
          <w:p w:rsidR="00075590" w:rsidRPr="00C70689" w:rsidRDefault="00C70689" w:rsidP="00C70689">
            <w:pPr>
              <w:pStyle w:val="TableParagraph"/>
              <w:ind w:right="200"/>
              <w:rPr>
                <w:sz w:val="24"/>
                <w:szCs w:val="24"/>
              </w:rPr>
            </w:pPr>
            <w:r w:rsidRPr="00C70689">
              <w:rPr>
                <w:sz w:val="24"/>
                <w:szCs w:val="24"/>
              </w:rPr>
              <w:t>и основную</w:t>
            </w:r>
            <w:r w:rsidRPr="00C70689">
              <w:rPr>
                <w:spacing w:val="-12"/>
                <w:sz w:val="24"/>
                <w:szCs w:val="24"/>
              </w:rPr>
              <w:t xml:space="preserve"> </w:t>
            </w:r>
            <w:r w:rsidRPr="00C70689">
              <w:rPr>
                <w:sz w:val="24"/>
                <w:szCs w:val="24"/>
              </w:rPr>
              <w:t>идею прочитанных</w:t>
            </w:r>
            <w:r w:rsidRPr="00C70689">
              <w:rPr>
                <w:spacing w:val="-19"/>
                <w:sz w:val="24"/>
                <w:szCs w:val="24"/>
              </w:rPr>
              <w:t xml:space="preserve"> </w:t>
            </w:r>
            <w:r w:rsidRPr="00C70689">
              <w:rPr>
                <w:sz w:val="24"/>
                <w:szCs w:val="24"/>
              </w:rPr>
              <w:t>глав. Рассуждать о героях</w:t>
            </w:r>
            <w:r w:rsidRPr="00C70689">
              <w:rPr>
                <w:spacing w:val="-13"/>
                <w:sz w:val="24"/>
                <w:szCs w:val="24"/>
              </w:rPr>
              <w:t xml:space="preserve"> </w:t>
            </w:r>
            <w:r w:rsidRPr="00C70689">
              <w:rPr>
                <w:sz w:val="24"/>
                <w:szCs w:val="24"/>
              </w:rPr>
              <w:t>и проблематике произведения,</w:t>
            </w:r>
            <w:r w:rsidRPr="00C70689">
              <w:rPr>
                <w:spacing w:val="-20"/>
                <w:sz w:val="24"/>
                <w:szCs w:val="24"/>
              </w:rPr>
              <w:t xml:space="preserve"> </w:t>
            </w:r>
            <w:r w:rsidRPr="00C70689">
              <w:rPr>
                <w:sz w:val="24"/>
                <w:szCs w:val="24"/>
              </w:rPr>
              <w:t>обосновывать свои суждения с опорой на текст.</w:t>
            </w:r>
          </w:p>
          <w:p w:rsidR="00075590" w:rsidRPr="00C70689" w:rsidRDefault="00C70689" w:rsidP="00C70689">
            <w:pPr>
              <w:pStyle w:val="TableParagraph"/>
              <w:ind w:right="103"/>
              <w:rPr>
                <w:sz w:val="24"/>
                <w:szCs w:val="24"/>
              </w:rPr>
            </w:pPr>
            <w:r w:rsidRPr="00C70689">
              <w:rPr>
                <w:sz w:val="24"/>
                <w:szCs w:val="24"/>
              </w:rPr>
              <w:t>Выявлять своеобразие</w:t>
            </w:r>
            <w:r w:rsidRPr="00C70689">
              <w:rPr>
                <w:spacing w:val="-12"/>
                <w:sz w:val="24"/>
                <w:szCs w:val="24"/>
              </w:rPr>
              <w:t xml:space="preserve"> </w:t>
            </w:r>
            <w:r w:rsidRPr="00C70689">
              <w:rPr>
                <w:sz w:val="24"/>
                <w:szCs w:val="24"/>
              </w:rPr>
              <w:t>авторской сказочной</w:t>
            </w:r>
            <w:r w:rsidRPr="00C70689">
              <w:rPr>
                <w:spacing w:val="-15"/>
                <w:sz w:val="24"/>
                <w:szCs w:val="24"/>
              </w:rPr>
              <w:t xml:space="preserve"> </w:t>
            </w:r>
            <w:r w:rsidRPr="00C70689">
              <w:rPr>
                <w:sz w:val="24"/>
                <w:szCs w:val="24"/>
              </w:rPr>
              <w:t>прозы</w:t>
            </w:r>
            <w:r w:rsidRPr="00C70689">
              <w:rPr>
                <w:spacing w:val="-27"/>
                <w:sz w:val="24"/>
                <w:szCs w:val="24"/>
              </w:rPr>
              <w:t xml:space="preserve"> </w:t>
            </w:r>
            <w:r w:rsidRPr="00C70689">
              <w:rPr>
                <w:sz w:val="24"/>
                <w:szCs w:val="24"/>
              </w:rPr>
              <w:t>и её отличие</w:t>
            </w:r>
            <w:r w:rsidRPr="00C70689">
              <w:rPr>
                <w:spacing w:val="-20"/>
                <w:sz w:val="24"/>
                <w:szCs w:val="24"/>
              </w:rPr>
              <w:t xml:space="preserve"> </w:t>
            </w:r>
            <w:r w:rsidRPr="00C70689">
              <w:rPr>
                <w:sz w:val="24"/>
                <w:szCs w:val="24"/>
              </w:rPr>
              <w:t xml:space="preserve">от народной </w:t>
            </w:r>
            <w:r w:rsidRPr="00C70689">
              <w:rPr>
                <w:spacing w:val="-2"/>
                <w:sz w:val="24"/>
                <w:szCs w:val="24"/>
              </w:rPr>
              <w:t>сказки.</w:t>
            </w:r>
          </w:p>
          <w:p w:rsidR="00075590" w:rsidRPr="00C70689" w:rsidRDefault="00C70689" w:rsidP="00C70689">
            <w:pPr>
              <w:pStyle w:val="TableParagraph"/>
              <w:rPr>
                <w:sz w:val="24"/>
                <w:szCs w:val="24"/>
              </w:rPr>
            </w:pPr>
            <w:r w:rsidRPr="00C70689">
              <w:rPr>
                <w:sz w:val="24"/>
                <w:szCs w:val="24"/>
              </w:rPr>
              <w:t>Выделять</w:t>
            </w:r>
            <w:r w:rsidRPr="00C70689">
              <w:rPr>
                <w:spacing w:val="-8"/>
                <w:sz w:val="24"/>
                <w:szCs w:val="24"/>
              </w:rPr>
              <w:t xml:space="preserve"> </w:t>
            </w:r>
            <w:r w:rsidRPr="00C70689">
              <w:rPr>
                <w:sz w:val="24"/>
                <w:szCs w:val="24"/>
              </w:rPr>
              <w:t>ключевые</w:t>
            </w:r>
            <w:r w:rsidRPr="00C70689">
              <w:rPr>
                <w:spacing w:val="-23"/>
                <w:sz w:val="24"/>
                <w:szCs w:val="24"/>
              </w:rPr>
              <w:t xml:space="preserve"> </w:t>
            </w:r>
            <w:r w:rsidRPr="00C70689">
              <w:rPr>
                <w:sz w:val="24"/>
                <w:szCs w:val="24"/>
              </w:rPr>
              <w:t>эпизоды</w:t>
            </w:r>
            <w:r w:rsidRPr="00C70689">
              <w:rPr>
                <w:spacing w:val="-10"/>
                <w:sz w:val="24"/>
                <w:szCs w:val="24"/>
              </w:rPr>
              <w:t xml:space="preserve"> </w:t>
            </w:r>
            <w:r w:rsidRPr="00C70689">
              <w:rPr>
                <w:sz w:val="24"/>
                <w:szCs w:val="24"/>
              </w:rPr>
              <w:t>в</w:t>
            </w:r>
            <w:r w:rsidRPr="00C70689">
              <w:rPr>
                <w:spacing w:val="-14"/>
                <w:sz w:val="24"/>
                <w:szCs w:val="24"/>
              </w:rPr>
              <w:t xml:space="preserve"> </w:t>
            </w:r>
            <w:r w:rsidRPr="00C70689">
              <w:rPr>
                <w:sz w:val="24"/>
                <w:szCs w:val="24"/>
              </w:rPr>
              <w:t xml:space="preserve">тексте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Писать</w:t>
            </w:r>
            <w:r w:rsidRPr="00C70689">
              <w:rPr>
                <w:spacing w:val="-13"/>
                <w:sz w:val="24"/>
                <w:szCs w:val="24"/>
              </w:rPr>
              <w:t xml:space="preserve"> </w:t>
            </w:r>
            <w:r w:rsidRPr="00C70689">
              <w:rPr>
                <w:sz w:val="24"/>
                <w:szCs w:val="24"/>
              </w:rPr>
              <w:t>отзыв</w:t>
            </w:r>
            <w:r w:rsidRPr="00C70689">
              <w:rPr>
                <w:spacing w:val="-18"/>
                <w:sz w:val="24"/>
                <w:szCs w:val="24"/>
              </w:rPr>
              <w:t xml:space="preserve"> </w:t>
            </w:r>
            <w:r w:rsidRPr="00C70689">
              <w:rPr>
                <w:sz w:val="24"/>
                <w:szCs w:val="24"/>
              </w:rPr>
              <w:t>на</w:t>
            </w:r>
            <w:r w:rsidRPr="00C70689">
              <w:rPr>
                <w:spacing w:val="8"/>
                <w:sz w:val="24"/>
                <w:szCs w:val="24"/>
              </w:rPr>
              <w:t xml:space="preserve"> </w:t>
            </w:r>
            <w:r w:rsidRPr="00C70689">
              <w:rPr>
                <w:spacing w:val="-2"/>
                <w:sz w:val="24"/>
                <w:szCs w:val="24"/>
              </w:rPr>
              <w:t>прочитанное</w:t>
            </w:r>
          </w:p>
          <w:p w:rsidR="00075590" w:rsidRPr="00C70689" w:rsidRDefault="00C70689" w:rsidP="00C70689">
            <w:pPr>
              <w:pStyle w:val="TableParagraph"/>
              <w:spacing w:before="11"/>
              <w:rPr>
                <w:sz w:val="24"/>
                <w:szCs w:val="24"/>
              </w:rPr>
            </w:pPr>
            <w:r w:rsidRPr="00C70689">
              <w:rPr>
                <w:spacing w:val="-2"/>
                <w:sz w:val="24"/>
                <w:szCs w:val="24"/>
              </w:rPr>
              <w:t>произведение.</w:t>
            </w:r>
          </w:p>
          <w:p w:rsidR="00075590" w:rsidRPr="00C70689" w:rsidRDefault="00C70689" w:rsidP="00C70689">
            <w:pPr>
              <w:pStyle w:val="TableParagraph"/>
              <w:spacing w:before="7"/>
              <w:ind w:right="200"/>
              <w:rPr>
                <w:sz w:val="24"/>
                <w:szCs w:val="24"/>
              </w:rPr>
            </w:pPr>
            <w:r w:rsidRPr="00C70689">
              <w:rPr>
                <w:sz w:val="24"/>
                <w:szCs w:val="24"/>
              </w:rPr>
              <w:t>Пользоваться библиотечным</w:t>
            </w:r>
            <w:r w:rsidRPr="00C70689">
              <w:rPr>
                <w:spacing w:val="-2"/>
                <w:sz w:val="24"/>
                <w:szCs w:val="24"/>
              </w:rPr>
              <w:t xml:space="preserve"> </w:t>
            </w:r>
            <w:r w:rsidRPr="00C70689">
              <w:rPr>
                <w:sz w:val="24"/>
                <w:szCs w:val="24"/>
              </w:rPr>
              <w:t>каталогом для поиска книги</w:t>
            </w:r>
          </w:p>
        </w:tc>
      </w:tr>
      <w:tr w:rsidR="00054925" w:rsidRPr="00C70689" w:rsidTr="00054925">
        <w:trPr>
          <w:trHeight w:val="3817"/>
        </w:trPr>
        <w:tc>
          <w:tcPr>
            <w:tcW w:w="705" w:type="dxa"/>
          </w:tcPr>
          <w:p w:rsidR="00054925" w:rsidRPr="00C70689" w:rsidRDefault="00054925" w:rsidP="00054925">
            <w:pPr>
              <w:pStyle w:val="TableParagraph"/>
              <w:ind w:left="4" w:right="95"/>
              <w:rPr>
                <w:sz w:val="24"/>
                <w:szCs w:val="24"/>
              </w:rPr>
            </w:pPr>
            <w:r w:rsidRPr="00C70689">
              <w:rPr>
                <w:spacing w:val="-5"/>
                <w:sz w:val="24"/>
                <w:szCs w:val="24"/>
              </w:rPr>
              <w:t>7.3</w:t>
            </w:r>
          </w:p>
        </w:tc>
        <w:tc>
          <w:tcPr>
            <w:tcW w:w="3405" w:type="dxa"/>
          </w:tcPr>
          <w:p w:rsidR="00054925" w:rsidRPr="00C70689" w:rsidRDefault="00054925" w:rsidP="00054925">
            <w:pPr>
              <w:pStyle w:val="TableParagraph"/>
              <w:rPr>
                <w:sz w:val="24"/>
                <w:szCs w:val="24"/>
              </w:rPr>
            </w:pPr>
            <w:r w:rsidRPr="00C70689">
              <w:rPr>
                <w:sz w:val="24"/>
                <w:szCs w:val="24"/>
              </w:rPr>
              <w:t>Зарубежная</w:t>
            </w:r>
            <w:r w:rsidRPr="00C70689">
              <w:rPr>
                <w:spacing w:val="7"/>
                <w:sz w:val="24"/>
                <w:szCs w:val="24"/>
              </w:rPr>
              <w:t xml:space="preserve"> </w:t>
            </w:r>
            <w:r w:rsidRPr="00C70689">
              <w:rPr>
                <w:spacing w:val="-4"/>
                <w:sz w:val="24"/>
                <w:szCs w:val="24"/>
              </w:rPr>
              <w:t>проза</w:t>
            </w:r>
          </w:p>
          <w:p w:rsidR="00054925" w:rsidRPr="00C70689" w:rsidRDefault="00054925" w:rsidP="00054925">
            <w:pPr>
              <w:pStyle w:val="TableParagraph"/>
              <w:spacing w:before="23"/>
              <w:ind w:right="744"/>
              <w:rPr>
                <w:sz w:val="24"/>
                <w:szCs w:val="24"/>
              </w:rPr>
            </w:pPr>
            <w:r w:rsidRPr="00C70689">
              <w:rPr>
                <w:sz w:val="24"/>
                <w:szCs w:val="24"/>
              </w:rPr>
              <w:t>о детях и</w:t>
            </w:r>
            <w:r w:rsidRPr="00C70689">
              <w:rPr>
                <w:spacing w:val="-3"/>
                <w:sz w:val="24"/>
                <w:szCs w:val="24"/>
              </w:rPr>
              <w:t xml:space="preserve"> </w:t>
            </w:r>
            <w:r w:rsidRPr="00C70689">
              <w:rPr>
                <w:sz w:val="24"/>
                <w:szCs w:val="24"/>
              </w:rPr>
              <w:t>подростках (два</w:t>
            </w:r>
            <w:r w:rsidRPr="00C70689">
              <w:rPr>
                <w:spacing w:val="-5"/>
                <w:sz w:val="24"/>
                <w:szCs w:val="24"/>
              </w:rPr>
              <w:t xml:space="preserve"> </w:t>
            </w:r>
            <w:r w:rsidRPr="00C70689">
              <w:rPr>
                <w:sz w:val="24"/>
                <w:szCs w:val="24"/>
              </w:rPr>
              <w:t>произведения</w:t>
            </w:r>
            <w:r w:rsidRPr="00C70689">
              <w:rPr>
                <w:spacing w:val="80"/>
                <w:sz w:val="24"/>
                <w:szCs w:val="24"/>
              </w:rPr>
              <w:t xml:space="preserve"> </w:t>
            </w:r>
            <w:r w:rsidRPr="00C70689">
              <w:rPr>
                <w:sz w:val="24"/>
                <w:szCs w:val="24"/>
              </w:rPr>
              <w:t>по выбору)</w:t>
            </w:r>
          </w:p>
        </w:tc>
        <w:tc>
          <w:tcPr>
            <w:tcW w:w="865" w:type="dxa"/>
          </w:tcPr>
          <w:p w:rsidR="00054925" w:rsidRPr="00C70689" w:rsidRDefault="00054925" w:rsidP="00054925">
            <w:pPr>
              <w:pStyle w:val="TableParagraph"/>
              <w:ind w:left="14" w:right="7"/>
              <w:rPr>
                <w:sz w:val="24"/>
                <w:szCs w:val="24"/>
              </w:rPr>
            </w:pPr>
            <w:r w:rsidRPr="00C70689">
              <w:rPr>
                <w:spacing w:val="-10"/>
                <w:sz w:val="24"/>
                <w:szCs w:val="24"/>
              </w:rPr>
              <w:t>1</w:t>
            </w:r>
          </w:p>
        </w:tc>
        <w:tc>
          <w:tcPr>
            <w:tcW w:w="4235" w:type="dxa"/>
          </w:tcPr>
          <w:p w:rsidR="00054925" w:rsidRPr="00C70689" w:rsidRDefault="00054925" w:rsidP="00054925">
            <w:pPr>
              <w:pStyle w:val="TableParagraph"/>
              <w:rPr>
                <w:sz w:val="24"/>
                <w:szCs w:val="24"/>
              </w:rPr>
            </w:pPr>
            <w:r w:rsidRPr="00C70689">
              <w:rPr>
                <w:sz w:val="24"/>
                <w:szCs w:val="24"/>
              </w:rPr>
              <w:t>Зарубежная</w:t>
            </w:r>
            <w:r w:rsidRPr="00C70689">
              <w:rPr>
                <w:spacing w:val="-3"/>
                <w:sz w:val="24"/>
                <w:szCs w:val="24"/>
              </w:rPr>
              <w:t xml:space="preserve"> </w:t>
            </w:r>
            <w:r w:rsidRPr="00C70689">
              <w:rPr>
                <w:sz w:val="24"/>
                <w:szCs w:val="24"/>
              </w:rPr>
              <w:t>проза</w:t>
            </w:r>
            <w:r w:rsidRPr="00C70689">
              <w:rPr>
                <w:spacing w:val="-17"/>
                <w:sz w:val="24"/>
                <w:szCs w:val="24"/>
              </w:rPr>
              <w:t xml:space="preserve"> </w:t>
            </w:r>
            <w:r w:rsidRPr="00C70689">
              <w:rPr>
                <w:sz w:val="24"/>
                <w:szCs w:val="24"/>
              </w:rPr>
              <w:t>о</w:t>
            </w:r>
            <w:r w:rsidRPr="00C70689">
              <w:rPr>
                <w:spacing w:val="3"/>
                <w:sz w:val="24"/>
                <w:szCs w:val="24"/>
              </w:rPr>
              <w:t xml:space="preserve"> </w:t>
            </w:r>
            <w:r w:rsidRPr="00C70689">
              <w:rPr>
                <w:spacing w:val="-2"/>
                <w:sz w:val="24"/>
                <w:szCs w:val="24"/>
              </w:rPr>
              <w:t>детях</w:t>
            </w:r>
          </w:p>
          <w:p w:rsidR="00054925" w:rsidRPr="00C70689" w:rsidRDefault="00054925" w:rsidP="00054925">
            <w:pPr>
              <w:pStyle w:val="TableParagraph"/>
              <w:spacing w:before="23"/>
              <w:rPr>
                <w:sz w:val="24"/>
                <w:szCs w:val="24"/>
              </w:rPr>
            </w:pPr>
            <w:r w:rsidRPr="00C70689">
              <w:rPr>
                <w:sz w:val="24"/>
                <w:szCs w:val="24"/>
              </w:rPr>
              <w:t>и подростках</w:t>
            </w:r>
            <w:r w:rsidRPr="00C70689">
              <w:rPr>
                <w:spacing w:val="-10"/>
                <w:sz w:val="24"/>
                <w:szCs w:val="24"/>
              </w:rPr>
              <w:t xml:space="preserve"> </w:t>
            </w:r>
            <w:r w:rsidRPr="00C70689">
              <w:rPr>
                <w:sz w:val="24"/>
                <w:szCs w:val="24"/>
              </w:rPr>
              <w:t>(два произведения по выбору). Например,</w:t>
            </w:r>
            <w:r w:rsidRPr="00C70689">
              <w:rPr>
                <w:spacing w:val="-21"/>
                <w:sz w:val="24"/>
                <w:szCs w:val="24"/>
              </w:rPr>
              <w:t xml:space="preserve"> </w:t>
            </w:r>
            <w:r w:rsidRPr="00C70689">
              <w:rPr>
                <w:sz w:val="24"/>
                <w:szCs w:val="24"/>
              </w:rPr>
              <w:t>М. Твен.</w:t>
            </w:r>
          </w:p>
          <w:p w:rsidR="00054925" w:rsidRPr="00C70689" w:rsidRDefault="00054925" w:rsidP="00054925">
            <w:pPr>
              <w:pStyle w:val="TableParagraph"/>
              <w:rPr>
                <w:sz w:val="24"/>
                <w:szCs w:val="24"/>
              </w:rPr>
            </w:pPr>
            <w:r w:rsidRPr="00C70689">
              <w:rPr>
                <w:sz w:val="24"/>
                <w:szCs w:val="24"/>
              </w:rPr>
              <w:t>«Приключения</w:t>
            </w:r>
            <w:r w:rsidRPr="00C70689">
              <w:rPr>
                <w:spacing w:val="-15"/>
                <w:sz w:val="24"/>
                <w:szCs w:val="24"/>
              </w:rPr>
              <w:t xml:space="preserve"> </w:t>
            </w:r>
            <w:r w:rsidRPr="00C70689">
              <w:rPr>
                <w:sz w:val="24"/>
                <w:szCs w:val="24"/>
              </w:rPr>
              <w:t>Тома Сойера»</w:t>
            </w:r>
            <w:r w:rsidRPr="00C70689">
              <w:rPr>
                <w:spacing w:val="-33"/>
                <w:sz w:val="24"/>
                <w:szCs w:val="24"/>
              </w:rPr>
              <w:t xml:space="preserve"> </w:t>
            </w:r>
            <w:r w:rsidRPr="00C70689">
              <w:rPr>
                <w:sz w:val="24"/>
                <w:szCs w:val="24"/>
              </w:rPr>
              <w:t>(главы).</w:t>
            </w:r>
          </w:p>
          <w:p w:rsidR="00054925" w:rsidRPr="00C70689" w:rsidRDefault="00054925" w:rsidP="00054925">
            <w:pPr>
              <w:pStyle w:val="TableParagraph"/>
              <w:ind w:right="408"/>
              <w:rPr>
                <w:sz w:val="24"/>
                <w:szCs w:val="24"/>
              </w:rPr>
            </w:pPr>
            <w:r w:rsidRPr="00C70689">
              <w:rPr>
                <w:sz w:val="24"/>
                <w:szCs w:val="24"/>
              </w:rPr>
              <w:t>Дж. Лондон.</w:t>
            </w:r>
            <w:r w:rsidRPr="00C70689">
              <w:rPr>
                <w:spacing w:val="-6"/>
                <w:sz w:val="24"/>
                <w:szCs w:val="24"/>
              </w:rPr>
              <w:t xml:space="preserve"> </w:t>
            </w:r>
            <w:r w:rsidRPr="00C70689">
              <w:rPr>
                <w:sz w:val="24"/>
                <w:szCs w:val="24"/>
              </w:rPr>
              <w:t>«Сказание о Кише». Р. Брэдбери. Рассказы.</w:t>
            </w:r>
            <w:r w:rsidRPr="00C70689">
              <w:rPr>
                <w:spacing w:val="-15"/>
                <w:sz w:val="24"/>
                <w:szCs w:val="24"/>
              </w:rPr>
              <w:t xml:space="preserve"> </w:t>
            </w:r>
            <w:r w:rsidRPr="00C70689">
              <w:rPr>
                <w:sz w:val="24"/>
                <w:szCs w:val="24"/>
              </w:rPr>
              <w:t>Например,</w:t>
            </w:r>
          </w:p>
          <w:p w:rsidR="00054925" w:rsidRPr="00C70689" w:rsidRDefault="00054925" w:rsidP="00054925">
            <w:pPr>
              <w:pStyle w:val="TableParagraph"/>
              <w:rPr>
                <w:sz w:val="24"/>
                <w:szCs w:val="24"/>
              </w:rPr>
            </w:pPr>
            <w:r w:rsidRPr="00C70689">
              <w:rPr>
                <w:sz w:val="24"/>
                <w:szCs w:val="24"/>
              </w:rPr>
              <w:t>«Каникулы»,</w:t>
            </w:r>
            <w:r w:rsidRPr="00C70689">
              <w:rPr>
                <w:spacing w:val="-37"/>
                <w:sz w:val="24"/>
                <w:szCs w:val="24"/>
              </w:rPr>
              <w:t xml:space="preserve"> </w:t>
            </w:r>
            <w:r w:rsidRPr="00C70689">
              <w:rPr>
                <w:sz w:val="24"/>
                <w:szCs w:val="24"/>
              </w:rPr>
              <w:t>«Звук бегущих ног», «Зелёное утро»</w:t>
            </w:r>
            <w:r w:rsidRPr="00C70689">
              <w:rPr>
                <w:spacing w:val="-5"/>
                <w:sz w:val="24"/>
                <w:szCs w:val="24"/>
              </w:rPr>
              <w:t xml:space="preserve"> </w:t>
            </w:r>
            <w:r w:rsidRPr="00C70689">
              <w:rPr>
                <w:sz w:val="24"/>
                <w:szCs w:val="24"/>
              </w:rPr>
              <w:t>и</w:t>
            </w:r>
            <w:r w:rsidRPr="00C70689">
              <w:rPr>
                <w:spacing w:val="-18"/>
                <w:sz w:val="24"/>
                <w:szCs w:val="24"/>
              </w:rPr>
              <w:t xml:space="preserve"> </w:t>
            </w:r>
            <w:r w:rsidRPr="00C70689">
              <w:rPr>
                <w:sz w:val="24"/>
                <w:szCs w:val="24"/>
              </w:rPr>
              <w:t>др.</w:t>
            </w:r>
            <w:r w:rsidRPr="00C70689">
              <w:rPr>
                <w:spacing w:val="-9"/>
                <w:sz w:val="24"/>
                <w:szCs w:val="24"/>
              </w:rPr>
              <w:t xml:space="preserve"> </w:t>
            </w:r>
            <w:r w:rsidRPr="00C70689">
              <w:rPr>
                <w:sz w:val="24"/>
                <w:szCs w:val="24"/>
              </w:rPr>
              <w:t>Обзор</w:t>
            </w:r>
            <w:r w:rsidRPr="00C70689">
              <w:rPr>
                <w:spacing w:val="-5"/>
                <w:sz w:val="24"/>
                <w:szCs w:val="24"/>
              </w:rPr>
              <w:t xml:space="preserve"> </w:t>
            </w:r>
            <w:r w:rsidRPr="00C70689">
              <w:rPr>
                <w:sz w:val="24"/>
                <w:szCs w:val="24"/>
              </w:rPr>
              <w:t>по</w:t>
            </w:r>
            <w:r w:rsidRPr="00C70689">
              <w:rPr>
                <w:spacing w:val="-5"/>
                <w:sz w:val="24"/>
                <w:szCs w:val="24"/>
              </w:rPr>
              <w:t xml:space="preserve"> </w:t>
            </w:r>
            <w:r w:rsidRPr="00C70689">
              <w:rPr>
                <w:sz w:val="24"/>
                <w:szCs w:val="24"/>
              </w:rPr>
              <w:t>теме. Тема, идея, проблематика произведения.</w:t>
            </w:r>
            <w:r w:rsidRPr="00C70689">
              <w:rPr>
                <w:spacing w:val="-37"/>
                <w:sz w:val="24"/>
                <w:szCs w:val="24"/>
              </w:rPr>
              <w:t xml:space="preserve"> </w:t>
            </w:r>
            <w:r w:rsidRPr="00C70689">
              <w:rPr>
                <w:sz w:val="24"/>
                <w:szCs w:val="24"/>
              </w:rPr>
              <w:t>Дружба героев</w:t>
            </w:r>
            <w:r w:rsidRPr="00C70689">
              <w:rPr>
                <w:spacing w:val="-2"/>
                <w:sz w:val="24"/>
                <w:szCs w:val="24"/>
              </w:rPr>
              <w:t xml:space="preserve"> </w:t>
            </w:r>
            <w:r w:rsidRPr="00C70689">
              <w:rPr>
                <w:sz w:val="24"/>
                <w:szCs w:val="24"/>
              </w:rPr>
              <w:t>(Марк</w:t>
            </w:r>
            <w:r w:rsidRPr="00C70689">
              <w:rPr>
                <w:spacing w:val="-8"/>
                <w:sz w:val="24"/>
                <w:szCs w:val="24"/>
              </w:rPr>
              <w:t xml:space="preserve"> </w:t>
            </w:r>
            <w:r w:rsidRPr="00C70689">
              <w:rPr>
                <w:sz w:val="24"/>
                <w:szCs w:val="24"/>
              </w:rPr>
              <w:t>Твен.</w:t>
            </w:r>
          </w:p>
          <w:p w:rsidR="00054925" w:rsidRPr="00C70689" w:rsidRDefault="00054925" w:rsidP="00054925">
            <w:pPr>
              <w:pStyle w:val="TableParagraph"/>
              <w:rPr>
                <w:sz w:val="24"/>
                <w:szCs w:val="24"/>
              </w:rPr>
            </w:pPr>
            <w:r w:rsidRPr="00C70689">
              <w:rPr>
                <w:sz w:val="24"/>
                <w:szCs w:val="24"/>
              </w:rPr>
              <w:t>«Приключения</w:t>
            </w:r>
            <w:r w:rsidRPr="00C70689">
              <w:rPr>
                <w:spacing w:val="4"/>
                <w:sz w:val="24"/>
                <w:szCs w:val="24"/>
              </w:rPr>
              <w:t xml:space="preserve"> </w:t>
            </w:r>
            <w:r w:rsidRPr="00C70689">
              <w:rPr>
                <w:spacing w:val="-4"/>
                <w:sz w:val="24"/>
                <w:szCs w:val="24"/>
              </w:rPr>
              <w:t>Тома</w:t>
            </w:r>
          </w:p>
          <w:p w:rsidR="00054925" w:rsidRPr="00C70689" w:rsidRDefault="00054925" w:rsidP="00054925">
            <w:pPr>
              <w:pStyle w:val="TableParagraph"/>
              <w:spacing w:before="18"/>
              <w:rPr>
                <w:sz w:val="24"/>
                <w:szCs w:val="24"/>
              </w:rPr>
            </w:pPr>
            <w:r w:rsidRPr="00C70689">
              <w:rPr>
                <w:spacing w:val="-2"/>
                <w:sz w:val="24"/>
                <w:szCs w:val="24"/>
              </w:rPr>
              <w:t>Сойера»)</w:t>
            </w:r>
          </w:p>
        </w:tc>
        <w:tc>
          <w:tcPr>
            <w:tcW w:w="5355" w:type="dxa"/>
          </w:tcPr>
          <w:p w:rsidR="00054925" w:rsidRPr="00C70689" w:rsidRDefault="00054925" w:rsidP="00054925">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54925" w:rsidRPr="00C70689" w:rsidRDefault="00054925" w:rsidP="00054925">
            <w:pPr>
              <w:pStyle w:val="TableParagraph"/>
              <w:spacing w:before="23"/>
              <w:rPr>
                <w:sz w:val="24"/>
                <w:szCs w:val="24"/>
              </w:rPr>
            </w:pPr>
            <w:r w:rsidRPr="00C70689">
              <w:rPr>
                <w:sz w:val="24"/>
                <w:szCs w:val="24"/>
              </w:rPr>
              <w:t>литературное</w:t>
            </w:r>
            <w:r w:rsidRPr="00C70689">
              <w:rPr>
                <w:spacing w:val="4"/>
                <w:sz w:val="24"/>
                <w:szCs w:val="24"/>
              </w:rPr>
              <w:t xml:space="preserve"> </w:t>
            </w:r>
            <w:r w:rsidRPr="00C70689">
              <w:rPr>
                <w:spacing w:val="-2"/>
                <w:sz w:val="24"/>
                <w:szCs w:val="24"/>
              </w:rPr>
              <w:t>произведение.</w:t>
            </w:r>
          </w:p>
          <w:p w:rsidR="00054925" w:rsidRPr="00C70689" w:rsidRDefault="00054925" w:rsidP="00054925">
            <w:pPr>
              <w:pStyle w:val="TableParagraph"/>
              <w:spacing w:before="38"/>
              <w:rPr>
                <w:sz w:val="24"/>
                <w:szCs w:val="24"/>
              </w:rPr>
            </w:pPr>
            <w:r w:rsidRPr="00C70689">
              <w:rPr>
                <w:sz w:val="24"/>
                <w:szCs w:val="24"/>
              </w:rPr>
              <w:t>Отвечать на вопросы, самостоятельно формулировать вопросы, пересказывать содержание</w:t>
            </w:r>
            <w:r w:rsidRPr="00C70689">
              <w:rPr>
                <w:spacing w:val="-15"/>
                <w:sz w:val="24"/>
                <w:szCs w:val="24"/>
              </w:rPr>
              <w:t xml:space="preserve"> </w:t>
            </w:r>
            <w:r w:rsidRPr="00C70689">
              <w:rPr>
                <w:sz w:val="24"/>
                <w:szCs w:val="24"/>
              </w:rPr>
              <w:t>отдельных</w:t>
            </w:r>
            <w:r w:rsidRPr="00C70689">
              <w:rPr>
                <w:spacing w:val="-16"/>
                <w:sz w:val="24"/>
                <w:szCs w:val="24"/>
              </w:rPr>
              <w:t xml:space="preserve"> </w:t>
            </w:r>
            <w:r w:rsidRPr="00C70689">
              <w:rPr>
                <w:sz w:val="24"/>
                <w:szCs w:val="24"/>
              </w:rPr>
              <w:t>глав.</w:t>
            </w:r>
          </w:p>
          <w:p w:rsidR="00054925" w:rsidRPr="00C70689" w:rsidRDefault="00054925" w:rsidP="00054925">
            <w:pPr>
              <w:pStyle w:val="TableParagraph"/>
              <w:spacing w:before="2"/>
              <w:rPr>
                <w:sz w:val="24"/>
                <w:szCs w:val="24"/>
              </w:rPr>
            </w:pP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произведения. Характеризовать главных</w:t>
            </w:r>
            <w:r w:rsidRPr="00C70689">
              <w:rPr>
                <w:spacing w:val="-14"/>
                <w:sz w:val="24"/>
                <w:szCs w:val="24"/>
              </w:rPr>
              <w:t xml:space="preserve"> </w:t>
            </w:r>
            <w:r w:rsidRPr="00C70689">
              <w:rPr>
                <w:sz w:val="24"/>
                <w:szCs w:val="24"/>
              </w:rPr>
              <w:t>героев, составлять их словесные портреты.</w:t>
            </w:r>
          </w:p>
          <w:p w:rsidR="00054925" w:rsidRPr="00C70689" w:rsidRDefault="00054925" w:rsidP="00054925">
            <w:pPr>
              <w:pStyle w:val="TableParagraph"/>
              <w:spacing w:before="16"/>
              <w:rPr>
                <w:sz w:val="24"/>
                <w:szCs w:val="24"/>
              </w:rPr>
            </w:pPr>
            <w:r w:rsidRPr="00C70689">
              <w:rPr>
                <w:sz w:val="24"/>
                <w:szCs w:val="24"/>
              </w:rPr>
              <w:t>Сопоставлять</w:t>
            </w:r>
            <w:r w:rsidRPr="00C70689">
              <w:rPr>
                <w:spacing w:val="-24"/>
                <w:sz w:val="24"/>
                <w:szCs w:val="24"/>
              </w:rPr>
              <w:t xml:space="preserve"> </w:t>
            </w:r>
            <w:r w:rsidRPr="00C70689">
              <w:rPr>
                <w:sz w:val="24"/>
                <w:szCs w:val="24"/>
              </w:rPr>
              <w:t>героев</w:t>
            </w:r>
            <w:r w:rsidRPr="00C70689">
              <w:rPr>
                <w:spacing w:val="-11"/>
                <w:sz w:val="24"/>
                <w:szCs w:val="24"/>
              </w:rPr>
              <w:t xml:space="preserve"> </w:t>
            </w:r>
            <w:r w:rsidRPr="00C70689">
              <w:rPr>
                <w:sz w:val="24"/>
                <w:szCs w:val="24"/>
              </w:rPr>
              <w:t>и</w:t>
            </w:r>
            <w:r w:rsidRPr="00C70689">
              <w:rPr>
                <w:spacing w:val="-15"/>
                <w:sz w:val="24"/>
                <w:szCs w:val="24"/>
              </w:rPr>
              <w:t xml:space="preserve"> </w:t>
            </w:r>
            <w:r w:rsidRPr="00C70689">
              <w:rPr>
                <w:sz w:val="24"/>
                <w:szCs w:val="24"/>
              </w:rPr>
              <w:t>их</w:t>
            </w:r>
            <w:r w:rsidRPr="00C70689">
              <w:rPr>
                <w:spacing w:val="18"/>
                <w:sz w:val="24"/>
                <w:szCs w:val="24"/>
              </w:rPr>
              <w:t xml:space="preserve"> </w:t>
            </w:r>
            <w:r w:rsidRPr="00C70689">
              <w:rPr>
                <w:spacing w:val="-2"/>
                <w:sz w:val="24"/>
                <w:szCs w:val="24"/>
              </w:rPr>
              <w:t>поступки</w:t>
            </w:r>
          </w:p>
          <w:p w:rsidR="00054925" w:rsidRPr="00C70689" w:rsidRDefault="00054925" w:rsidP="00054925">
            <w:pPr>
              <w:pStyle w:val="TableParagraph"/>
              <w:spacing w:before="23"/>
              <w:rPr>
                <w:sz w:val="24"/>
                <w:szCs w:val="24"/>
              </w:rPr>
            </w:pPr>
            <w:r w:rsidRPr="00C70689">
              <w:rPr>
                <w:sz w:val="24"/>
                <w:szCs w:val="24"/>
              </w:rPr>
              <w:t>с другими</w:t>
            </w:r>
            <w:r w:rsidRPr="00C70689">
              <w:rPr>
                <w:spacing w:val="-9"/>
                <w:sz w:val="24"/>
                <w:szCs w:val="24"/>
              </w:rPr>
              <w:t xml:space="preserve"> </w:t>
            </w:r>
            <w:r w:rsidRPr="00C70689">
              <w:rPr>
                <w:sz w:val="24"/>
                <w:szCs w:val="24"/>
              </w:rPr>
              <w:t>персонажами</w:t>
            </w:r>
            <w:r w:rsidRPr="00C70689">
              <w:rPr>
                <w:spacing w:val="-9"/>
                <w:sz w:val="24"/>
                <w:szCs w:val="24"/>
              </w:rPr>
              <w:t xml:space="preserve"> </w:t>
            </w:r>
            <w:r w:rsidRPr="00C70689">
              <w:rPr>
                <w:sz w:val="24"/>
                <w:szCs w:val="24"/>
              </w:rPr>
              <w:t xml:space="preserve">прочитанного </w:t>
            </w:r>
            <w:r w:rsidRPr="00C70689">
              <w:rPr>
                <w:spacing w:val="-2"/>
                <w:sz w:val="24"/>
                <w:szCs w:val="24"/>
              </w:rPr>
              <w:t>произведения.</w:t>
            </w:r>
          </w:p>
          <w:p w:rsidR="00054925" w:rsidRPr="00C70689" w:rsidRDefault="00054925" w:rsidP="00054925">
            <w:pPr>
              <w:pStyle w:val="TableParagraph"/>
              <w:spacing w:before="2"/>
              <w:rPr>
                <w:sz w:val="24"/>
                <w:szCs w:val="24"/>
              </w:rPr>
            </w:pPr>
            <w:r w:rsidRPr="00C70689">
              <w:rPr>
                <w:sz w:val="24"/>
                <w:szCs w:val="24"/>
              </w:rPr>
              <w:t>Писать</w:t>
            </w:r>
            <w:r w:rsidRPr="00C70689">
              <w:rPr>
                <w:spacing w:val="-6"/>
                <w:sz w:val="24"/>
                <w:szCs w:val="24"/>
              </w:rPr>
              <w:t xml:space="preserve"> </w:t>
            </w:r>
            <w:r w:rsidRPr="00C70689">
              <w:rPr>
                <w:sz w:val="24"/>
                <w:szCs w:val="24"/>
              </w:rPr>
              <w:t>отзыв</w:t>
            </w:r>
            <w:r w:rsidRPr="00C70689">
              <w:rPr>
                <w:spacing w:val="-12"/>
                <w:sz w:val="24"/>
                <w:szCs w:val="24"/>
              </w:rPr>
              <w:t xml:space="preserve"> </w:t>
            </w:r>
            <w:r w:rsidRPr="00C70689">
              <w:rPr>
                <w:sz w:val="24"/>
                <w:szCs w:val="24"/>
              </w:rPr>
              <w:t>на</w:t>
            </w:r>
            <w:r w:rsidRPr="00C70689">
              <w:rPr>
                <w:spacing w:val="17"/>
                <w:sz w:val="24"/>
                <w:szCs w:val="24"/>
              </w:rPr>
              <w:t xml:space="preserve"> </w:t>
            </w:r>
            <w:r w:rsidRPr="00C70689">
              <w:rPr>
                <w:sz w:val="24"/>
                <w:szCs w:val="24"/>
              </w:rPr>
              <w:t>прочитанную</w:t>
            </w:r>
            <w:r w:rsidRPr="00C70689">
              <w:rPr>
                <w:spacing w:val="-16"/>
                <w:sz w:val="24"/>
                <w:szCs w:val="24"/>
              </w:rPr>
              <w:t xml:space="preserve"> </w:t>
            </w:r>
            <w:r w:rsidRPr="00C70689">
              <w:rPr>
                <w:spacing w:val="-4"/>
                <w:sz w:val="24"/>
                <w:szCs w:val="24"/>
              </w:rPr>
              <w:t>книгу</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sz w:val="24"/>
          <w:szCs w:val="24"/>
        </w:rPr>
      </w:pP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1"/>
        <w:gridCol w:w="3405"/>
        <w:gridCol w:w="574"/>
        <w:gridCol w:w="4526"/>
        <w:gridCol w:w="5355"/>
      </w:tblGrid>
      <w:tr w:rsidR="00075590" w:rsidRPr="00C70689" w:rsidTr="00054925">
        <w:trPr>
          <w:trHeight w:val="2258"/>
        </w:trPr>
        <w:tc>
          <w:tcPr>
            <w:tcW w:w="841" w:type="dxa"/>
          </w:tcPr>
          <w:p w:rsidR="00075590" w:rsidRPr="00C70689" w:rsidRDefault="00C70689" w:rsidP="00C70689">
            <w:pPr>
              <w:pStyle w:val="TableParagraph"/>
              <w:ind w:left="4" w:right="95"/>
              <w:rPr>
                <w:sz w:val="24"/>
                <w:szCs w:val="24"/>
              </w:rPr>
            </w:pPr>
            <w:r w:rsidRPr="00C70689">
              <w:rPr>
                <w:spacing w:val="-5"/>
                <w:sz w:val="24"/>
                <w:szCs w:val="24"/>
              </w:rPr>
              <w:t>7.4</w:t>
            </w:r>
          </w:p>
        </w:tc>
        <w:tc>
          <w:tcPr>
            <w:tcW w:w="3405" w:type="dxa"/>
          </w:tcPr>
          <w:p w:rsidR="00075590" w:rsidRPr="00C70689" w:rsidRDefault="00C70689" w:rsidP="00C70689">
            <w:pPr>
              <w:pStyle w:val="TableParagraph"/>
              <w:rPr>
                <w:sz w:val="24"/>
                <w:szCs w:val="24"/>
              </w:rPr>
            </w:pPr>
            <w:r w:rsidRPr="00C70689">
              <w:rPr>
                <w:spacing w:val="-2"/>
                <w:sz w:val="24"/>
                <w:szCs w:val="24"/>
              </w:rPr>
              <w:t xml:space="preserve">Зарубежная </w:t>
            </w:r>
            <w:r w:rsidRPr="00C70689">
              <w:rPr>
                <w:sz w:val="24"/>
                <w:szCs w:val="24"/>
              </w:rPr>
              <w:t>приключенческая</w:t>
            </w:r>
            <w:r w:rsidRPr="00C70689">
              <w:rPr>
                <w:spacing w:val="-37"/>
                <w:sz w:val="24"/>
                <w:szCs w:val="24"/>
              </w:rPr>
              <w:t xml:space="preserve"> </w:t>
            </w:r>
            <w:r w:rsidRPr="00C70689">
              <w:rPr>
                <w:sz w:val="24"/>
                <w:szCs w:val="24"/>
              </w:rPr>
              <w:t>проза (два</w:t>
            </w:r>
            <w:r w:rsidRPr="00C70689">
              <w:rPr>
                <w:spacing w:val="-5"/>
                <w:sz w:val="24"/>
                <w:szCs w:val="24"/>
              </w:rPr>
              <w:t xml:space="preserve"> </w:t>
            </w:r>
            <w:r w:rsidRPr="00C70689">
              <w:rPr>
                <w:sz w:val="24"/>
                <w:szCs w:val="24"/>
              </w:rPr>
              <w:t>произведения</w:t>
            </w:r>
          </w:p>
          <w:p w:rsidR="00075590" w:rsidRPr="00C70689" w:rsidRDefault="00C70689" w:rsidP="00C70689">
            <w:pPr>
              <w:pStyle w:val="TableParagraph"/>
              <w:ind w:right="58"/>
              <w:rPr>
                <w:sz w:val="24"/>
                <w:szCs w:val="24"/>
              </w:rPr>
            </w:pPr>
            <w:r w:rsidRPr="00C70689">
              <w:rPr>
                <w:sz w:val="24"/>
                <w:szCs w:val="24"/>
              </w:rPr>
              <w:t>по выбору). Например, Р.Л. Стивенсон. «Остров сокровищ»,</w:t>
            </w:r>
            <w:r w:rsidRPr="00C70689">
              <w:rPr>
                <w:spacing w:val="-15"/>
                <w:sz w:val="24"/>
                <w:szCs w:val="24"/>
              </w:rPr>
              <w:t xml:space="preserve"> </w:t>
            </w:r>
            <w:r w:rsidRPr="00C70689">
              <w:rPr>
                <w:sz w:val="24"/>
                <w:szCs w:val="24"/>
              </w:rPr>
              <w:t>«Чёрная стрела»</w:t>
            </w:r>
            <w:r w:rsidRPr="00C70689">
              <w:rPr>
                <w:spacing w:val="-6"/>
                <w:sz w:val="24"/>
                <w:szCs w:val="24"/>
              </w:rPr>
              <w:t xml:space="preserve"> </w:t>
            </w:r>
            <w:r w:rsidRPr="00C70689">
              <w:rPr>
                <w:sz w:val="24"/>
                <w:szCs w:val="24"/>
              </w:rPr>
              <w:t>(главы</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z w:val="24"/>
                <w:szCs w:val="24"/>
              </w:rPr>
              <w:t>выбору) и др.</w:t>
            </w:r>
          </w:p>
        </w:tc>
        <w:tc>
          <w:tcPr>
            <w:tcW w:w="574"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4526" w:type="dxa"/>
          </w:tcPr>
          <w:p w:rsidR="00075590" w:rsidRPr="00C70689" w:rsidRDefault="00C70689" w:rsidP="00C70689">
            <w:pPr>
              <w:pStyle w:val="TableParagraph"/>
              <w:rPr>
                <w:sz w:val="24"/>
                <w:szCs w:val="24"/>
              </w:rPr>
            </w:pPr>
            <w:r w:rsidRPr="00C70689">
              <w:rPr>
                <w:spacing w:val="-2"/>
                <w:sz w:val="24"/>
                <w:szCs w:val="24"/>
              </w:rPr>
              <w:t xml:space="preserve">Зарубежная </w:t>
            </w:r>
            <w:r w:rsidRPr="00C70689">
              <w:rPr>
                <w:sz w:val="24"/>
                <w:szCs w:val="24"/>
              </w:rPr>
              <w:t>приключенческая</w:t>
            </w:r>
            <w:r w:rsidRPr="00C70689">
              <w:rPr>
                <w:spacing w:val="-37"/>
                <w:sz w:val="24"/>
                <w:szCs w:val="24"/>
              </w:rPr>
              <w:t xml:space="preserve"> </w:t>
            </w:r>
            <w:r w:rsidRPr="00C70689">
              <w:rPr>
                <w:sz w:val="24"/>
                <w:szCs w:val="24"/>
              </w:rPr>
              <w:t>проза (два</w:t>
            </w:r>
            <w:r w:rsidRPr="00C70689">
              <w:rPr>
                <w:spacing w:val="-5"/>
                <w:sz w:val="24"/>
                <w:szCs w:val="24"/>
              </w:rPr>
              <w:t xml:space="preserve"> </w:t>
            </w:r>
            <w:r w:rsidRPr="00C70689">
              <w:rPr>
                <w:sz w:val="24"/>
                <w:szCs w:val="24"/>
              </w:rPr>
              <w:t>произведения</w:t>
            </w:r>
          </w:p>
          <w:p w:rsidR="00075590" w:rsidRPr="00C70689" w:rsidRDefault="00C70689" w:rsidP="00054925">
            <w:pPr>
              <w:pStyle w:val="TableParagraph"/>
              <w:ind w:right="408"/>
              <w:rPr>
                <w:sz w:val="24"/>
                <w:szCs w:val="24"/>
              </w:rPr>
            </w:pPr>
            <w:r w:rsidRPr="00C70689">
              <w:rPr>
                <w:sz w:val="24"/>
                <w:szCs w:val="24"/>
              </w:rPr>
              <w:t>по выбору).</w:t>
            </w:r>
            <w:r w:rsidRPr="00C70689">
              <w:rPr>
                <w:spacing w:val="-5"/>
                <w:sz w:val="24"/>
                <w:szCs w:val="24"/>
              </w:rPr>
              <w:t xml:space="preserve"> </w:t>
            </w:r>
            <w:r w:rsidRPr="00C70689">
              <w:rPr>
                <w:sz w:val="24"/>
                <w:szCs w:val="24"/>
              </w:rPr>
              <w:t>Например, Р.Л.</w:t>
            </w:r>
            <w:r w:rsidRPr="00C70689">
              <w:rPr>
                <w:spacing w:val="-15"/>
                <w:sz w:val="24"/>
                <w:szCs w:val="24"/>
              </w:rPr>
              <w:t xml:space="preserve"> </w:t>
            </w:r>
            <w:r w:rsidRPr="00C70689">
              <w:rPr>
                <w:sz w:val="24"/>
                <w:szCs w:val="24"/>
              </w:rPr>
              <w:t>Стивенсон.</w:t>
            </w:r>
            <w:r w:rsidR="00054925">
              <w:rPr>
                <w:sz w:val="24"/>
                <w:szCs w:val="24"/>
              </w:rPr>
              <w:t xml:space="preserve"> </w:t>
            </w:r>
            <w:r w:rsidRPr="00C70689">
              <w:rPr>
                <w:sz w:val="24"/>
                <w:szCs w:val="24"/>
              </w:rPr>
              <w:t>«Остров</w:t>
            </w:r>
            <w:r w:rsidRPr="00C70689">
              <w:rPr>
                <w:spacing w:val="13"/>
                <w:sz w:val="24"/>
                <w:szCs w:val="24"/>
              </w:rPr>
              <w:t xml:space="preserve"> </w:t>
            </w:r>
            <w:r w:rsidRPr="00C70689">
              <w:rPr>
                <w:spacing w:val="-2"/>
                <w:sz w:val="24"/>
                <w:szCs w:val="24"/>
              </w:rPr>
              <w:t>сокровищ»,</w:t>
            </w:r>
          </w:p>
          <w:p w:rsidR="00075590" w:rsidRPr="00C70689" w:rsidRDefault="00C70689" w:rsidP="00054925">
            <w:pPr>
              <w:pStyle w:val="TableParagraph"/>
              <w:spacing w:before="23"/>
              <w:ind w:right="234"/>
              <w:rPr>
                <w:sz w:val="24"/>
                <w:szCs w:val="24"/>
              </w:rPr>
            </w:pPr>
            <w:r w:rsidRPr="00C70689">
              <w:rPr>
                <w:sz w:val="24"/>
                <w:szCs w:val="24"/>
              </w:rPr>
              <w:t>«Чёрная стрела» (главы по выбору)</w:t>
            </w:r>
            <w:r w:rsidRPr="00C70689">
              <w:rPr>
                <w:spacing w:val="-1"/>
                <w:sz w:val="24"/>
                <w:szCs w:val="24"/>
              </w:rPr>
              <w:t xml:space="preserve"> </w:t>
            </w:r>
            <w:r w:rsidRPr="00C70689">
              <w:rPr>
                <w:sz w:val="24"/>
                <w:szCs w:val="24"/>
              </w:rPr>
              <w:t>и др.</w:t>
            </w:r>
            <w:r w:rsidR="00054925">
              <w:rPr>
                <w:sz w:val="24"/>
                <w:szCs w:val="24"/>
              </w:rPr>
              <w:t xml:space="preserve">  </w:t>
            </w:r>
            <w:r w:rsidRPr="00C70689">
              <w:rPr>
                <w:sz w:val="24"/>
                <w:szCs w:val="24"/>
              </w:rPr>
              <w:t>Обзор</w:t>
            </w:r>
            <w:r w:rsidRPr="00C70689">
              <w:rPr>
                <w:spacing w:val="-3"/>
                <w:sz w:val="24"/>
                <w:szCs w:val="24"/>
              </w:rPr>
              <w:t xml:space="preserve"> </w:t>
            </w:r>
            <w:r w:rsidRPr="00C70689">
              <w:rPr>
                <w:sz w:val="24"/>
                <w:szCs w:val="24"/>
              </w:rPr>
              <w:t>по</w:t>
            </w:r>
            <w:r w:rsidRPr="00C70689">
              <w:rPr>
                <w:spacing w:val="-3"/>
                <w:sz w:val="24"/>
                <w:szCs w:val="24"/>
              </w:rPr>
              <w:t xml:space="preserve"> </w:t>
            </w:r>
            <w:r w:rsidRPr="00C70689">
              <w:rPr>
                <w:spacing w:val="-2"/>
                <w:sz w:val="24"/>
                <w:szCs w:val="24"/>
              </w:rPr>
              <w:t>зарубежной</w:t>
            </w:r>
          </w:p>
          <w:p w:rsidR="00075590" w:rsidRDefault="00C70689" w:rsidP="00C70689">
            <w:pPr>
              <w:pStyle w:val="TableParagraph"/>
              <w:spacing w:before="23"/>
              <w:rPr>
                <w:spacing w:val="-2"/>
                <w:sz w:val="24"/>
                <w:szCs w:val="24"/>
              </w:rPr>
            </w:pPr>
            <w:r w:rsidRPr="00C70689">
              <w:rPr>
                <w:sz w:val="24"/>
                <w:szCs w:val="24"/>
              </w:rPr>
              <w:t xml:space="preserve">приключенческой </w:t>
            </w:r>
            <w:r w:rsidRPr="00C70689">
              <w:rPr>
                <w:spacing w:val="-2"/>
                <w:sz w:val="24"/>
                <w:szCs w:val="24"/>
              </w:rPr>
              <w:t>прозе.</w:t>
            </w:r>
          </w:p>
          <w:p w:rsidR="00054925" w:rsidRPr="00C70689" w:rsidRDefault="00054925" w:rsidP="00054925">
            <w:pPr>
              <w:pStyle w:val="TableParagraph"/>
              <w:rPr>
                <w:sz w:val="24"/>
                <w:szCs w:val="24"/>
              </w:rPr>
            </w:pPr>
            <w:r w:rsidRPr="00C70689">
              <w:rPr>
                <w:sz w:val="24"/>
                <w:szCs w:val="24"/>
              </w:rPr>
              <w:t>Темы</w:t>
            </w:r>
            <w:r w:rsidRPr="00C70689">
              <w:rPr>
                <w:spacing w:val="-5"/>
                <w:sz w:val="24"/>
                <w:szCs w:val="24"/>
              </w:rPr>
              <w:t xml:space="preserve"> </w:t>
            </w:r>
            <w:r w:rsidRPr="00C70689">
              <w:rPr>
                <w:sz w:val="24"/>
                <w:szCs w:val="24"/>
              </w:rPr>
              <w:t>и</w:t>
            </w:r>
            <w:r w:rsidRPr="00C70689">
              <w:rPr>
                <w:spacing w:val="-10"/>
                <w:sz w:val="24"/>
                <w:szCs w:val="24"/>
              </w:rPr>
              <w:t xml:space="preserve"> </w:t>
            </w:r>
            <w:r w:rsidRPr="00C70689">
              <w:rPr>
                <w:spacing w:val="-2"/>
                <w:sz w:val="24"/>
                <w:szCs w:val="24"/>
              </w:rPr>
              <w:t>сюжеты</w:t>
            </w:r>
            <w:r>
              <w:rPr>
                <w:sz w:val="24"/>
                <w:szCs w:val="24"/>
              </w:rPr>
              <w:t xml:space="preserve">  </w:t>
            </w:r>
            <w:r w:rsidRPr="00C70689">
              <w:rPr>
                <w:spacing w:val="-2"/>
                <w:sz w:val="24"/>
                <w:szCs w:val="24"/>
              </w:rPr>
              <w:t>произведений</w:t>
            </w:r>
          </w:p>
        </w:tc>
        <w:tc>
          <w:tcPr>
            <w:tcW w:w="5355" w:type="dxa"/>
          </w:tcPr>
          <w:p w:rsidR="00075590" w:rsidRPr="00C70689" w:rsidRDefault="00C70689" w:rsidP="00C70689">
            <w:pPr>
              <w:pStyle w:val="TableParagraph"/>
              <w:rPr>
                <w:sz w:val="24"/>
                <w:szCs w:val="24"/>
              </w:rPr>
            </w:pPr>
            <w:r w:rsidRPr="00C70689">
              <w:rPr>
                <w:sz w:val="24"/>
                <w:szCs w:val="24"/>
              </w:rPr>
              <w:t>Читать литературное</w:t>
            </w:r>
            <w:r w:rsidRPr="00C70689">
              <w:rPr>
                <w:spacing w:val="-19"/>
                <w:sz w:val="24"/>
                <w:szCs w:val="24"/>
              </w:rPr>
              <w:t xml:space="preserve"> </w:t>
            </w:r>
            <w:r w:rsidRPr="00C70689">
              <w:rPr>
                <w:sz w:val="24"/>
                <w:szCs w:val="24"/>
              </w:rPr>
              <w:t>произведение, отвечать на вопросы.</w:t>
            </w:r>
          </w:p>
          <w:p w:rsidR="00075590" w:rsidRPr="00C70689" w:rsidRDefault="00C70689" w:rsidP="00C70689">
            <w:pPr>
              <w:pStyle w:val="TableParagraph"/>
              <w:ind w:right="172"/>
              <w:rPr>
                <w:sz w:val="24"/>
                <w:szCs w:val="24"/>
              </w:rPr>
            </w:pPr>
            <w:r w:rsidRPr="00C70689">
              <w:rPr>
                <w:sz w:val="24"/>
                <w:szCs w:val="24"/>
              </w:rPr>
              <w:t>Самостоятельно</w:t>
            </w:r>
            <w:r w:rsidRPr="00C70689">
              <w:rPr>
                <w:spacing w:val="-17"/>
                <w:sz w:val="24"/>
                <w:szCs w:val="24"/>
              </w:rPr>
              <w:t xml:space="preserve"> </w:t>
            </w:r>
            <w:r w:rsidRPr="00C70689">
              <w:rPr>
                <w:sz w:val="24"/>
                <w:szCs w:val="24"/>
              </w:rPr>
              <w:t>формулировать</w:t>
            </w:r>
            <w:r w:rsidRPr="00C70689">
              <w:rPr>
                <w:spacing w:val="-20"/>
                <w:sz w:val="24"/>
                <w:szCs w:val="24"/>
              </w:rPr>
              <w:t xml:space="preserve"> </w:t>
            </w:r>
            <w:r w:rsidRPr="00C70689">
              <w:rPr>
                <w:sz w:val="24"/>
                <w:szCs w:val="24"/>
              </w:rPr>
              <w:t>вопросы к произведению в процессе его анализа. Сопоставлять</w:t>
            </w:r>
            <w:r w:rsidRPr="00C70689">
              <w:rPr>
                <w:spacing w:val="-12"/>
                <w:sz w:val="24"/>
                <w:szCs w:val="24"/>
              </w:rPr>
              <w:t xml:space="preserve"> </w:t>
            </w:r>
            <w:r w:rsidRPr="00C70689">
              <w:rPr>
                <w:sz w:val="24"/>
                <w:szCs w:val="24"/>
              </w:rPr>
              <w:t>произведения</w:t>
            </w:r>
            <w:r w:rsidRPr="00C70689">
              <w:rPr>
                <w:spacing w:val="-16"/>
                <w:sz w:val="24"/>
                <w:szCs w:val="24"/>
              </w:rPr>
              <w:t xml:space="preserve"> </w:t>
            </w:r>
            <w:r w:rsidRPr="00C70689">
              <w:rPr>
                <w:sz w:val="24"/>
                <w:szCs w:val="24"/>
              </w:rPr>
              <w:t xml:space="preserve">по жанровым </w:t>
            </w:r>
            <w:r w:rsidRPr="00C70689">
              <w:rPr>
                <w:spacing w:val="-2"/>
                <w:sz w:val="24"/>
                <w:szCs w:val="24"/>
              </w:rPr>
              <w:t>особенностям.</w:t>
            </w:r>
          </w:p>
          <w:p w:rsidR="00075590" w:rsidRPr="00C70689" w:rsidRDefault="00C70689" w:rsidP="00C70689">
            <w:pPr>
              <w:pStyle w:val="TableParagraph"/>
              <w:rPr>
                <w:sz w:val="24"/>
                <w:szCs w:val="24"/>
              </w:rPr>
            </w:pPr>
            <w:r w:rsidRPr="00C70689">
              <w:rPr>
                <w:sz w:val="24"/>
                <w:szCs w:val="24"/>
              </w:rPr>
              <w:t>Выстраивать с</w:t>
            </w:r>
            <w:r w:rsidRPr="00C70689">
              <w:rPr>
                <w:spacing w:val="-6"/>
                <w:sz w:val="24"/>
                <w:szCs w:val="24"/>
              </w:rPr>
              <w:t xml:space="preserve"> </w:t>
            </w:r>
            <w:r w:rsidRPr="00C70689">
              <w:rPr>
                <w:sz w:val="24"/>
                <w:szCs w:val="24"/>
              </w:rPr>
              <w:t>помощью учителя траекторию</w:t>
            </w:r>
            <w:r w:rsidRPr="00C70689">
              <w:rPr>
                <w:spacing w:val="-8"/>
                <w:sz w:val="24"/>
                <w:szCs w:val="24"/>
              </w:rPr>
              <w:t xml:space="preserve"> </w:t>
            </w:r>
            <w:r w:rsidRPr="00C70689">
              <w:rPr>
                <w:sz w:val="24"/>
                <w:szCs w:val="24"/>
              </w:rPr>
              <w:t>самостоятельного</w:t>
            </w:r>
            <w:r w:rsidRPr="00C70689">
              <w:rPr>
                <w:spacing w:val="-15"/>
                <w:sz w:val="24"/>
                <w:szCs w:val="24"/>
              </w:rPr>
              <w:t xml:space="preserve"> </w:t>
            </w:r>
            <w:r w:rsidRPr="00C70689">
              <w:rPr>
                <w:sz w:val="24"/>
                <w:szCs w:val="24"/>
              </w:rPr>
              <w:t>чтения</w:t>
            </w:r>
          </w:p>
        </w:tc>
      </w:tr>
      <w:tr w:rsidR="00054925" w:rsidRPr="00C70689" w:rsidTr="00054925">
        <w:trPr>
          <w:trHeight w:val="2548"/>
        </w:trPr>
        <w:tc>
          <w:tcPr>
            <w:tcW w:w="841" w:type="dxa"/>
          </w:tcPr>
          <w:p w:rsidR="00054925" w:rsidRPr="00C70689" w:rsidRDefault="00054925" w:rsidP="00054925">
            <w:pPr>
              <w:pStyle w:val="TableParagraph"/>
              <w:rPr>
                <w:sz w:val="24"/>
                <w:szCs w:val="24"/>
              </w:rPr>
            </w:pPr>
            <w:r w:rsidRPr="00C70689">
              <w:rPr>
                <w:spacing w:val="-5"/>
                <w:sz w:val="24"/>
                <w:szCs w:val="24"/>
              </w:rPr>
              <w:t>7.5</w:t>
            </w:r>
          </w:p>
        </w:tc>
        <w:tc>
          <w:tcPr>
            <w:tcW w:w="3405" w:type="dxa"/>
          </w:tcPr>
          <w:p w:rsidR="00054925" w:rsidRPr="00C70689" w:rsidRDefault="00054925" w:rsidP="00054925">
            <w:pPr>
              <w:pStyle w:val="TableParagraph"/>
              <w:rPr>
                <w:sz w:val="24"/>
                <w:szCs w:val="24"/>
              </w:rPr>
            </w:pPr>
            <w:r w:rsidRPr="00C70689">
              <w:rPr>
                <w:sz w:val="24"/>
                <w:szCs w:val="24"/>
              </w:rPr>
              <w:t>Зарубежная</w:t>
            </w:r>
            <w:r w:rsidRPr="00C70689">
              <w:rPr>
                <w:spacing w:val="7"/>
                <w:sz w:val="24"/>
                <w:szCs w:val="24"/>
              </w:rPr>
              <w:t xml:space="preserve"> </w:t>
            </w:r>
            <w:r w:rsidRPr="00C70689">
              <w:rPr>
                <w:spacing w:val="-4"/>
                <w:sz w:val="24"/>
                <w:szCs w:val="24"/>
              </w:rPr>
              <w:t>проза</w:t>
            </w:r>
          </w:p>
          <w:p w:rsidR="00054925" w:rsidRPr="00C70689" w:rsidRDefault="00054925" w:rsidP="00054925">
            <w:pPr>
              <w:pStyle w:val="TableParagraph"/>
              <w:spacing w:before="23"/>
              <w:rPr>
                <w:sz w:val="24"/>
                <w:szCs w:val="24"/>
              </w:rPr>
            </w:pPr>
            <w:r w:rsidRPr="00C70689">
              <w:rPr>
                <w:sz w:val="24"/>
                <w:szCs w:val="24"/>
              </w:rPr>
              <w:t>о животных (одно-два произведения по выбору)</w:t>
            </w:r>
          </w:p>
        </w:tc>
        <w:tc>
          <w:tcPr>
            <w:tcW w:w="574" w:type="dxa"/>
          </w:tcPr>
          <w:p w:rsidR="00054925" w:rsidRPr="00C70689" w:rsidRDefault="00054925" w:rsidP="00054925">
            <w:pPr>
              <w:pStyle w:val="TableParagraph"/>
              <w:ind w:left="14" w:right="7"/>
              <w:rPr>
                <w:sz w:val="24"/>
                <w:szCs w:val="24"/>
              </w:rPr>
            </w:pPr>
            <w:r w:rsidRPr="00C70689">
              <w:rPr>
                <w:spacing w:val="-10"/>
                <w:sz w:val="24"/>
                <w:szCs w:val="24"/>
              </w:rPr>
              <w:t>2</w:t>
            </w:r>
          </w:p>
        </w:tc>
        <w:tc>
          <w:tcPr>
            <w:tcW w:w="4526" w:type="dxa"/>
          </w:tcPr>
          <w:p w:rsidR="00054925" w:rsidRPr="00C70689" w:rsidRDefault="00054925" w:rsidP="00054925">
            <w:pPr>
              <w:pStyle w:val="TableParagraph"/>
              <w:rPr>
                <w:sz w:val="24"/>
                <w:szCs w:val="24"/>
              </w:rPr>
            </w:pPr>
            <w:r w:rsidRPr="00C70689">
              <w:rPr>
                <w:sz w:val="24"/>
                <w:szCs w:val="24"/>
              </w:rPr>
              <w:t>Зарубежная</w:t>
            </w:r>
            <w:r w:rsidRPr="00C70689">
              <w:rPr>
                <w:spacing w:val="7"/>
                <w:sz w:val="24"/>
                <w:szCs w:val="24"/>
              </w:rPr>
              <w:t xml:space="preserve"> </w:t>
            </w:r>
            <w:r w:rsidRPr="00C70689">
              <w:rPr>
                <w:spacing w:val="-4"/>
                <w:sz w:val="24"/>
                <w:szCs w:val="24"/>
              </w:rPr>
              <w:t>проза</w:t>
            </w:r>
          </w:p>
          <w:p w:rsidR="00054925" w:rsidRPr="00C70689" w:rsidRDefault="00054925" w:rsidP="00054925">
            <w:pPr>
              <w:pStyle w:val="TableParagraph"/>
              <w:spacing w:before="23"/>
              <w:rPr>
                <w:sz w:val="24"/>
                <w:szCs w:val="24"/>
              </w:rPr>
            </w:pPr>
            <w:r w:rsidRPr="00C70689">
              <w:rPr>
                <w:sz w:val="24"/>
                <w:szCs w:val="24"/>
              </w:rPr>
              <w:t>о животных (одно-два произведения по выбору). Например,</w:t>
            </w:r>
            <w:r w:rsidRPr="00C70689">
              <w:rPr>
                <w:spacing w:val="-21"/>
                <w:sz w:val="24"/>
                <w:szCs w:val="24"/>
              </w:rPr>
              <w:t xml:space="preserve"> </w:t>
            </w:r>
            <w:r w:rsidRPr="00C70689">
              <w:rPr>
                <w:sz w:val="24"/>
                <w:szCs w:val="24"/>
              </w:rPr>
              <w:t>Э. Сетон- Томпсон.</w:t>
            </w:r>
            <w:r w:rsidRPr="00C70689">
              <w:rPr>
                <w:spacing w:val="-15"/>
                <w:sz w:val="24"/>
                <w:szCs w:val="24"/>
              </w:rPr>
              <w:t xml:space="preserve"> </w:t>
            </w:r>
            <w:r w:rsidRPr="00C70689">
              <w:rPr>
                <w:sz w:val="24"/>
                <w:szCs w:val="24"/>
              </w:rPr>
              <w:t xml:space="preserve">«Королевская </w:t>
            </w:r>
            <w:r w:rsidRPr="00C70689">
              <w:rPr>
                <w:spacing w:val="-2"/>
                <w:sz w:val="24"/>
                <w:szCs w:val="24"/>
              </w:rPr>
              <w:t>аналостанка».</w:t>
            </w:r>
          </w:p>
          <w:p w:rsidR="00054925" w:rsidRPr="00C70689" w:rsidRDefault="00054925" w:rsidP="00054925">
            <w:pPr>
              <w:pStyle w:val="TableParagraph"/>
              <w:spacing w:before="1"/>
              <w:rPr>
                <w:sz w:val="24"/>
                <w:szCs w:val="24"/>
              </w:rPr>
            </w:pPr>
            <w:r w:rsidRPr="00C70689">
              <w:rPr>
                <w:sz w:val="24"/>
                <w:szCs w:val="24"/>
              </w:rPr>
              <w:t>Дж. Даррелл.</w:t>
            </w:r>
            <w:r w:rsidRPr="00C70689">
              <w:rPr>
                <w:spacing w:val="-28"/>
                <w:sz w:val="24"/>
                <w:szCs w:val="24"/>
              </w:rPr>
              <w:t xml:space="preserve"> </w:t>
            </w:r>
            <w:r w:rsidRPr="00C70689">
              <w:rPr>
                <w:sz w:val="24"/>
                <w:szCs w:val="24"/>
              </w:rPr>
              <w:t>«Говорящий свёрток»;</w:t>
            </w:r>
            <w:r w:rsidRPr="00C70689">
              <w:rPr>
                <w:spacing w:val="-9"/>
                <w:sz w:val="24"/>
                <w:szCs w:val="24"/>
              </w:rPr>
              <w:t xml:space="preserve"> </w:t>
            </w:r>
            <w:r w:rsidRPr="00C70689">
              <w:rPr>
                <w:sz w:val="24"/>
                <w:szCs w:val="24"/>
              </w:rPr>
              <w:t>Дж. Лондон.</w:t>
            </w:r>
            <w:r>
              <w:rPr>
                <w:sz w:val="24"/>
                <w:szCs w:val="24"/>
              </w:rPr>
              <w:t xml:space="preserve"> </w:t>
            </w:r>
            <w:r w:rsidRPr="00C70689">
              <w:rPr>
                <w:sz w:val="24"/>
                <w:szCs w:val="24"/>
              </w:rPr>
              <w:t>«Белый</w:t>
            </w:r>
            <w:r w:rsidRPr="00C70689">
              <w:rPr>
                <w:spacing w:val="-27"/>
                <w:sz w:val="24"/>
                <w:szCs w:val="24"/>
              </w:rPr>
              <w:t xml:space="preserve"> </w:t>
            </w:r>
            <w:r w:rsidRPr="00C70689">
              <w:rPr>
                <w:sz w:val="24"/>
                <w:szCs w:val="24"/>
              </w:rPr>
              <w:t>Клык». Дж.</w:t>
            </w:r>
            <w:r w:rsidRPr="00C70689">
              <w:rPr>
                <w:spacing w:val="-4"/>
                <w:sz w:val="24"/>
                <w:szCs w:val="24"/>
              </w:rPr>
              <w:t xml:space="preserve"> </w:t>
            </w:r>
            <w:r w:rsidRPr="00C70689">
              <w:rPr>
                <w:sz w:val="24"/>
                <w:szCs w:val="24"/>
              </w:rPr>
              <w:t>Р.</w:t>
            </w:r>
            <w:r w:rsidRPr="00C70689">
              <w:rPr>
                <w:spacing w:val="-4"/>
                <w:sz w:val="24"/>
                <w:szCs w:val="24"/>
              </w:rPr>
              <w:t xml:space="preserve"> </w:t>
            </w:r>
            <w:r w:rsidRPr="00C70689">
              <w:rPr>
                <w:sz w:val="24"/>
                <w:szCs w:val="24"/>
              </w:rPr>
              <w:t>Киплинг. «Маугли»,</w:t>
            </w:r>
            <w:r w:rsidRPr="00C70689">
              <w:rPr>
                <w:spacing w:val="-15"/>
                <w:sz w:val="24"/>
                <w:szCs w:val="24"/>
              </w:rPr>
              <w:t xml:space="preserve"> </w:t>
            </w:r>
            <w:r w:rsidRPr="00C70689">
              <w:rPr>
                <w:sz w:val="24"/>
                <w:szCs w:val="24"/>
              </w:rPr>
              <w:t xml:space="preserve">«Рикки-Тикки- Тави» и др. Тематика, </w:t>
            </w:r>
            <w:r w:rsidRPr="00C70689">
              <w:rPr>
                <w:spacing w:val="-2"/>
                <w:sz w:val="24"/>
                <w:szCs w:val="24"/>
              </w:rPr>
              <w:t xml:space="preserve">проблематика </w:t>
            </w:r>
            <w:r w:rsidRPr="00C70689">
              <w:rPr>
                <w:sz w:val="24"/>
                <w:szCs w:val="24"/>
              </w:rPr>
              <w:t>произведения.</w:t>
            </w:r>
            <w:r w:rsidRPr="00C70689">
              <w:rPr>
                <w:spacing w:val="-16"/>
                <w:sz w:val="24"/>
                <w:szCs w:val="24"/>
              </w:rPr>
              <w:t xml:space="preserve"> </w:t>
            </w:r>
            <w:r w:rsidRPr="00C70689">
              <w:rPr>
                <w:sz w:val="24"/>
                <w:szCs w:val="24"/>
              </w:rPr>
              <w:t>Герои</w:t>
            </w:r>
            <w:r w:rsidRPr="00C70689">
              <w:rPr>
                <w:spacing w:val="-1"/>
                <w:sz w:val="24"/>
                <w:szCs w:val="24"/>
              </w:rPr>
              <w:t xml:space="preserve"> </w:t>
            </w:r>
            <w:r w:rsidRPr="00C70689">
              <w:rPr>
                <w:sz w:val="24"/>
                <w:szCs w:val="24"/>
              </w:rPr>
              <w:t>и</w:t>
            </w:r>
            <w:r w:rsidRPr="00C70689">
              <w:rPr>
                <w:spacing w:val="-1"/>
                <w:sz w:val="24"/>
                <w:szCs w:val="24"/>
              </w:rPr>
              <w:t xml:space="preserve"> </w:t>
            </w:r>
            <w:r w:rsidRPr="00C70689">
              <w:rPr>
                <w:sz w:val="24"/>
                <w:szCs w:val="24"/>
              </w:rPr>
              <w:t>их</w:t>
            </w:r>
            <w:r>
              <w:rPr>
                <w:sz w:val="24"/>
                <w:szCs w:val="24"/>
              </w:rPr>
              <w:t xml:space="preserve">  </w:t>
            </w:r>
            <w:r w:rsidRPr="00C70689">
              <w:rPr>
                <w:spacing w:val="-2"/>
                <w:sz w:val="24"/>
                <w:szCs w:val="24"/>
              </w:rPr>
              <w:t>поступки</w:t>
            </w:r>
          </w:p>
        </w:tc>
        <w:tc>
          <w:tcPr>
            <w:tcW w:w="5355" w:type="dxa"/>
          </w:tcPr>
          <w:p w:rsidR="00054925" w:rsidRPr="00C70689" w:rsidRDefault="00054925" w:rsidP="00054925">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54925" w:rsidRPr="00C70689" w:rsidRDefault="00054925" w:rsidP="00054925">
            <w:pPr>
              <w:pStyle w:val="TableParagraph"/>
              <w:spacing w:before="23"/>
              <w:rPr>
                <w:sz w:val="24"/>
                <w:szCs w:val="24"/>
              </w:rPr>
            </w:pPr>
            <w:r w:rsidRPr="00C70689">
              <w:rPr>
                <w:sz w:val="24"/>
                <w:szCs w:val="24"/>
              </w:rPr>
              <w:t>литературное</w:t>
            </w:r>
            <w:r w:rsidRPr="00C70689">
              <w:rPr>
                <w:spacing w:val="4"/>
                <w:sz w:val="24"/>
                <w:szCs w:val="24"/>
              </w:rPr>
              <w:t xml:space="preserve"> </w:t>
            </w:r>
            <w:r w:rsidRPr="00C70689">
              <w:rPr>
                <w:spacing w:val="-2"/>
                <w:sz w:val="24"/>
                <w:szCs w:val="24"/>
              </w:rPr>
              <w:t>произведение.</w:t>
            </w:r>
          </w:p>
          <w:p w:rsidR="00054925" w:rsidRPr="00C70689" w:rsidRDefault="00054925" w:rsidP="00054925">
            <w:pPr>
              <w:pStyle w:val="TableParagraph"/>
              <w:spacing w:before="38"/>
              <w:rPr>
                <w:sz w:val="24"/>
                <w:szCs w:val="24"/>
              </w:rPr>
            </w:pPr>
            <w:r w:rsidRPr="00C70689">
              <w:rPr>
                <w:sz w:val="24"/>
                <w:szCs w:val="24"/>
              </w:rPr>
              <w:t>Отвечать на вопросы, самостоятельно формулировать вопросы, пересказывать содержание</w:t>
            </w:r>
            <w:r w:rsidRPr="00C70689">
              <w:rPr>
                <w:spacing w:val="-8"/>
                <w:sz w:val="24"/>
                <w:szCs w:val="24"/>
              </w:rPr>
              <w:t xml:space="preserve"> </w:t>
            </w:r>
            <w:r w:rsidRPr="00C70689">
              <w:rPr>
                <w:sz w:val="24"/>
                <w:szCs w:val="24"/>
              </w:rPr>
              <w:t>произведения</w:t>
            </w:r>
            <w:r w:rsidRPr="00C70689">
              <w:rPr>
                <w:spacing w:val="-16"/>
                <w:sz w:val="24"/>
                <w:szCs w:val="24"/>
              </w:rPr>
              <w:t xml:space="preserve"> </w:t>
            </w:r>
            <w:r w:rsidRPr="00C70689">
              <w:rPr>
                <w:sz w:val="24"/>
                <w:szCs w:val="24"/>
              </w:rPr>
              <w:t>или</w:t>
            </w:r>
            <w:r w:rsidRPr="00C70689">
              <w:rPr>
                <w:spacing w:val="-1"/>
                <w:sz w:val="24"/>
                <w:szCs w:val="24"/>
              </w:rPr>
              <w:t xml:space="preserve"> </w:t>
            </w:r>
            <w:r w:rsidRPr="00C70689">
              <w:rPr>
                <w:sz w:val="24"/>
                <w:szCs w:val="24"/>
              </w:rPr>
              <w:t xml:space="preserve">отдельных </w:t>
            </w:r>
            <w:r w:rsidRPr="00C70689">
              <w:rPr>
                <w:spacing w:val="-4"/>
                <w:sz w:val="24"/>
                <w:szCs w:val="24"/>
              </w:rPr>
              <w:t>глав.</w:t>
            </w:r>
          </w:p>
          <w:p w:rsidR="00054925" w:rsidRPr="00C70689" w:rsidRDefault="00054925" w:rsidP="00054925">
            <w:pPr>
              <w:pStyle w:val="TableParagraph"/>
              <w:spacing w:before="2"/>
              <w:rPr>
                <w:sz w:val="24"/>
                <w:szCs w:val="24"/>
              </w:rPr>
            </w:pPr>
            <w:r w:rsidRPr="00C70689">
              <w:rPr>
                <w:sz w:val="24"/>
                <w:szCs w:val="24"/>
              </w:rPr>
              <w:t>Сопоставлять</w:t>
            </w:r>
            <w:r w:rsidRPr="00C70689">
              <w:rPr>
                <w:spacing w:val="-12"/>
                <w:sz w:val="24"/>
                <w:szCs w:val="24"/>
              </w:rPr>
              <w:t xml:space="preserve"> </w:t>
            </w:r>
            <w:r w:rsidRPr="00C70689">
              <w:rPr>
                <w:sz w:val="24"/>
                <w:szCs w:val="24"/>
              </w:rPr>
              <w:t>произведения</w:t>
            </w:r>
            <w:r w:rsidRPr="00C70689">
              <w:rPr>
                <w:spacing w:val="-16"/>
                <w:sz w:val="24"/>
                <w:szCs w:val="24"/>
              </w:rPr>
              <w:t xml:space="preserve"> </w:t>
            </w:r>
            <w:r w:rsidRPr="00C70689">
              <w:rPr>
                <w:sz w:val="24"/>
                <w:szCs w:val="24"/>
              </w:rPr>
              <w:t xml:space="preserve">по жанровым </w:t>
            </w:r>
            <w:r w:rsidRPr="00C70689">
              <w:rPr>
                <w:spacing w:val="-2"/>
                <w:sz w:val="24"/>
                <w:szCs w:val="24"/>
              </w:rPr>
              <w:t>особенностям.</w:t>
            </w:r>
          </w:p>
          <w:p w:rsidR="00054925" w:rsidRPr="00C70689" w:rsidRDefault="00054925" w:rsidP="00054925">
            <w:pPr>
              <w:pStyle w:val="TableParagraph"/>
              <w:spacing w:before="16"/>
              <w:rPr>
                <w:sz w:val="24"/>
                <w:szCs w:val="24"/>
              </w:rPr>
            </w:pPr>
            <w:r w:rsidRPr="00C70689">
              <w:rPr>
                <w:sz w:val="24"/>
                <w:szCs w:val="24"/>
              </w:rPr>
              <w:t>Выстраивать с</w:t>
            </w:r>
            <w:r w:rsidRPr="00C70689">
              <w:rPr>
                <w:spacing w:val="-6"/>
                <w:sz w:val="24"/>
                <w:szCs w:val="24"/>
              </w:rPr>
              <w:t xml:space="preserve"> </w:t>
            </w:r>
            <w:r w:rsidRPr="00C70689">
              <w:rPr>
                <w:sz w:val="24"/>
                <w:szCs w:val="24"/>
              </w:rPr>
              <w:t>помощью учителя траекторию</w:t>
            </w:r>
            <w:r w:rsidRPr="00C70689">
              <w:rPr>
                <w:spacing w:val="-8"/>
                <w:sz w:val="24"/>
                <w:szCs w:val="24"/>
              </w:rPr>
              <w:t xml:space="preserve"> </w:t>
            </w:r>
            <w:r w:rsidRPr="00C70689">
              <w:rPr>
                <w:sz w:val="24"/>
                <w:szCs w:val="24"/>
              </w:rPr>
              <w:t>самостоятельного</w:t>
            </w:r>
            <w:r w:rsidRPr="00C70689">
              <w:rPr>
                <w:spacing w:val="-15"/>
                <w:sz w:val="24"/>
                <w:szCs w:val="24"/>
              </w:rPr>
              <w:t xml:space="preserve"> </w:t>
            </w:r>
            <w:r w:rsidRPr="00C70689">
              <w:rPr>
                <w:sz w:val="24"/>
                <w:szCs w:val="24"/>
              </w:rPr>
              <w:t>чтения</w:t>
            </w:r>
          </w:p>
        </w:tc>
      </w:tr>
    </w:tbl>
    <w:tbl>
      <w:tblPr>
        <w:tblStyle w:val="TableNormal"/>
        <w:tblpPr w:leftFromText="180" w:rightFromText="180" w:vertAnchor="text" w:horzAnchor="margin" w:tblpY="904"/>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110"/>
        <w:gridCol w:w="560"/>
        <w:gridCol w:w="4540"/>
        <w:gridCol w:w="5355"/>
      </w:tblGrid>
      <w:tr w:rsidR="00054925" w:rsidRPr="00C70689" w:rsidTr="00337639">
        <w:trPr>
          <w:trHeight w:val="345"/>
        </w:trPr>
        <w:tc>
          <w:tcPr>
            <w:tcW w:w="4110" w:type="dxa"/>
          </w:tcPr>
          <w:p w:rsidR="00054925" w:rsidRPr="00C70689" w:rsidRDefault="00054925" w:rsidP="00054925">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560" w:type="dxa"/>
          </w:tcPr>
          <w:p w:rsidR="00054925" w:rsidRPr="00C70689" w:rsidRDefault="00054925" w:rsidP="00054925">
            <w:pPr>
              <w:pStyle w:val="TableParagraph"/>
              <w:ind w:left="14" w:right="7"/>
              <w:rPr>
                <w:sz w:val="24"/>
                <w:szCs w:val="24"/>
              </w:rPr>
            </w:pPr>
            <w:r w:rsidRPr="00C70689">
              <w:rPr>
                <w:spacing w:val="-10"/>
                <w:sz w:val="24"/>
                <w:szCs w:val="24"/>
              </w:rPr>
              <w:t>8</w:t>
            </w:r>
          </w:p>
        </w:tc>
        <w:tc>
          <w:tcPr>
            <w:tcW w:w="4540" w:type="dxa"/>
          </w:tcPr>
          <w:p w:rsidR="00054925" w:rsidRPr="00C70689" w:rsidRDefault="00054925" w:rsidP="00054925">
            <w:pPr>
              <w:pStyle w:val="TableParagraph"/>
              <w:ind w:left="0"/>
              <w:rPr>
                <w:sz w:val="24"/>
                <w:szCs w:val="24"/>
              </w:rPr>
            </w:pPr>
          </w:p>
        </w:tc>
        <w:tc>
          <w:tcPr>
            <w:tcW w:w="5355" w:type="dxa"/>
          </w:tcPr>
          <w:p w:rsidR="00054925" w:rsidRPr="00C70689" w:rsidRDefault="00054925" w:rsidP="00054925">
            <w:pPr>
              <w:pStyle w:val="TableParagraph"/>
              <w:ind w:left="0"/>
              <w:rPr>
                <w:sz w:val="24"/>
                <w:szCs w:val="24"/>
              </w:rPr>
            </w:pPr>
          </w:p>
        </w:tc>
      </w:tr>
      <w:tr w:rsidR="00054925" w:rsidRPr="00C70689" w:rsidTr="00337639">
        <w:trPr>
          <w:trHeight w:val="330"/>
        </w:trPr>
        <w:tc>
          <w:tcPr>
            <w:tcW w:w="4110" w:type="dxa"/>
          </w:tcPr>
          <w:p w:rsidR="00054925" w:rsidRPr="00C70689" w:rsidRDefault="00054925" w:rsidP="00054925">
            <w:pPr>
              <w:pStyle w:val="TableParagraph"/>
              <w:rPr>
                <w:sz w:val="24"/>
                <w:szCs w:val="24"/>
              </w:rPr>
            </w:pPr>
            <w:r w:rsidRPr="00C70689">
              <w:rPr>
                <w:sz w:val="24"/>
                <w:szCs w:val="24"/>
              </w:rPr>
              <w:t>Развитие</w:t>
            </w:r>
            <w:r w:rsidRPr="00C70689">
              <w:rPr>
                <w:spacing w:val="-12"/>
                <w:sz w:val="24"/>
                <w:szCs w:val="24"/>
              </w:rPr>
              <w:t xml:space="preserve"> </w:t>
            </w:r>
            <w:r w:rsidRPr="00C70689">
              <w:rPr>
                <w:spacing w:val="-4"/>
                <w:sz w:val="24"/>
                <w:szCs w:val="24"/>
              </w:rPr>
              <w:t>речи</w:t>
            </w:r>
          </w:p>
        </w:tc>
        <w:tc>
          <w:tcPr>
            <w:tcW w:w="560" w:type="dxa"/>
          </w:tcPr>
          <w:p w:rsidR="00054925" w:rsidRPr="00C70689" w:rsidRDefault="00054925" w:rsidP="00054925">
            <w:pPr>
              <w:pStyle w:val="TableParagraph"/>
              <w:ind w:left="14" w:right="7"/>
              <w:rPr>
                <w:sz w:val="24"/>
                <w:szCs w:val="24"/>
              </w:rPr>
            </w:pPr>
            <w:r w:rsidRPr="00C70689">
              <w:rPr>
                <w:spacing w:val="-10"/>
                <w:sz w:val="24"/>
                <w:szCs w:val="24"/>
              </w:rPr>
              <w:t>8</w:t>
            </w:r>
          </w:p>
        </w:tc>
        <w:tc>
          <w:tcPr>
            <w:tcW w:w="4540" w:type="dxa"/>
          </w:tcPr>
          <w:p w:rsidR="00054925" w:rsidRPr="00C70689" w:rsidRDefault="00054925" w:rsidP="00054925">
            <w:pPr>
              <w:pStyle w:val="TableParagraph"/>
              <w:ind w:left="0"/>
              <w:rPr>
                <w:sz w:val="24"/>
                <w:szCs w:val="24"/>
              </w:rPr>
            </w:pPr>
          </w:p>
        </w:tc>
        <w:tc>
          <w:tcPr>
            <w:tcW w:w="5355" w:type="dxa"/>
          </w:tcPr>
          <w:p w:rsidR="00054925" w:rsidRPr="00C70689" w:rsidRDefault="00054925" w:rsidP="00054925">
            <w:pPr>
              <w:pStyle w:val="TableParagraph"/>
              <w:ind w:left="0"/>
              <w:rPr>
                <w:sz w:val="24"/>
                <w:szCs w:val="24"/>
              </w:rPr>
            </w:pPr>
          </w:p>
        </w:tc>
      </w:tr>
      <w:tr w:rsidR="00054925" w:rsidRPr="00C70689" w:rsidTr="00337639">
        <w:trPr>
          <w:trHeight w:val="345"/>
        </w:trPr>
        <w:tc>
          <w:tcPr>
            <w:tcW w:w="4110" w:type="dxa"/>
          </w:tcPr>
          <w:p w:rsidR="00054925" w:rsidRPr="00C70689" w:rsidRDefault="00054925" w:rsidP="00054925">
            <w:pPr>
              <w:pStyle w:val="TableParagraph"/>
              <w:rPr>
                <w:sz w:val="24"/>
                <w:szCs w:val="24"/>
              </w:rPr>
            </w:pPr>
            <w:r w:rsidRPr="00C70689">
              <w:rPr>
                <w:sz w:val="24"/>
                <w:szCs w:val="24"/>
              </w:rPr>
              <w:t>Внеклассное</w:t>
            </w:r>
            <w:r w:rsidRPr="00C70689">
              <w:rPr>
                <w:spacing w:val="-22"/>
                <w:sz w:val="24"/>
                <w:szCs w:val="24"/>
              </w:rPr>
              <w:t xml:space="preserve"> </w:t>
            </w:r>
            <w:r w:rsidRPr="00C70689">
              <w:rPr>
                <w:spacing w:val="-2"/>
                <w:sz w:val="24"/>
                <w:szCs w:val="24"/>
              </w:rPr>
              <w:t>чтение</w:t>
            </w:r>
          </w:p>
        </w:tc>
        <w:tc>
          <w:tcPr>
            <w:tcW w:w="560" w:type="dxa"/>
          </w:tcPr>
          <w:p w:rsidR="00054925" w:rsidRPr="00C70689" w:rsidRDefault="00054925" w:rsidP="00054925">
            <w:pPr>
              <w:pStyle w:val="TableParagraph"/>
              <w:ind w:left="14" w:right="7"/>
              <w:rPr>
                <w:sz w:val="24"/>
                <w:szCs w:val="24"/>
              </w:rPr>
            </w:pPr>
            <w:r w:rsidRPr="00C70689">
              <w:rPr>
                <w:spacing w:val="-10"/>
                <w:sz w:val="24"/>
                <w:szCs w:val="24"/>
              </w:rPr>
              <w:t>7</w:t>
            </w:r>
          </w:p>
        </w:tc>
        <w:tc>
          <w:tcPr>
            <w:tcW w:w="4540" w:type="dxa"/>
          </w:tcPr>
          <w:p w:rsidR="00054925" w:rsidRPr="00C70689" w:rsidRDefault="00054925" w:rsidP="00054925">
            <w:pPr>
              <w:pStyle w:val="TableParagraph"/>
              <w:ind w:left="0"/>
              <w:rPr>
                <w:sz w:val="24"/>
                <w:szCs w:val="24"/>
              </w:rPr>
            </w:pPr>
          </w:p>
        </w:tc>
        <w:tc>
          <w:tcPr>
            <w:tcW w:w="5355" w:type="dxa"/>
          </w:tcPr>
          <w:p w:rsidR="00054925" w:rsidRPr="00C70689" w:rsidRDefault="00054925" w:rsidP="00054925">
            <w:pPr>
              <w:pStyle w:val="TableParagraph"/>
              <w:ind w:left="0"/>
              <w:rPr>
                <w:sz w:val="24"/>
                <w:szCs w:val="24"/>
              </w:rPr>
            </w:pPr>
          </w:p>
        </w:tc>
      </w:tr>
      <w:tr w:rsidR="00054925" w:rsidRPr="00C70689" w:rsidTr="00337639">
        <w:trPr>
          <w:trHeight w:val="345"/>
        </w:trPr>
        <w:tc>
          <w:tcPr>
            <w:tcW w:w="4110" w:type="dxa"/>
          </w:tcPr>
          <w:p w:rsidR="00054925" w:rsidRPr="00C70689" w:rsidRDefault="00054925" w:rsidP="00054925">
            <w:pPr>
              <w:pStyle w:val="TableParagraph"/>
              <w:rPr>
                <w:sz w:val="24"/>
                <w:szCs w:val="24"/>
              </w:rPr>
            </w:pPr>
            <w:r w:rsidRPr="00C70689">
              <w:rPr>
                <w:sz w:val="24"/>
                <w:szCs w:val="24"/>
              </w:rPr>
              <w:t>Итоговые</w:t>
            </w:r>
            <w:r w:rsidRPr="00C70689">
              <w:rPr>
                <w:spacing w:val="-6"/>
                <w:sz w:val="24"/>
                <w:szCs w:val="24"/>
              </w:rPr>
              <w:t xml:space="preserve"> </w:t>
            </w:r>
            <w:r w:rsidRPr="00C70689">
              <w:rPr>
                <w:sz w:val="24"/>
                <w:szCs w:val="24"/>
              </w:rPr>
              <w:t>контрольные</w:t>
            </w:r>
            <w:r w:rsidRPr="00C70689">
              <w:rPr>
                <w:spacing w:val="-6"/>
                <w:sz w:val="24"/>
                <w:szCs w:val="24"/>
              </w:rPr>
              <w:t xml:space="preserve"> </w:t>
            </w:r>
            <w:r w:rsidRPr="00C70689">
              <w:rPr>
                <w:spacing w:val="-2"/>
                <w:sz w:val="24"/>
                <w:szCs w:val="24"/>
              </w:rPr>
              <w:t>работы</w:t>
            </w:r>
          </w:p>
        </w:tc>
        <w:tc>
          <w:tcPr>
            <w:tcW w:w="560" w:type="dxa"/>
          </w:tcPr>
          <w:p w:rsidR="00054925" w:rsidRPr="00C70689" w:rsidRDefault="00054925" w:rsidP="00054925">
            <w:pPr>
              <w:pStyle w:val="TableParagraph"/>
              <w:ind w:left="14" w:right="7"/>
              <w:rPr>
                <w:sz w:val="24"/>
                <w:szCs w:val="24"/>
              </w:rPr>
            </w:pPr>
            <w:r w:rsidRPr="00C70689">
              <w:rPr>
                <w:spacing w:val="-10"/>
                <w:sz w:val="24"/>
                <w:szCs w:val="24"/>
              </w:rPr>
              <w:t>2</w:t>
            </w:r>
          </w:p>
        </w:tc>
        <w:tc>
          <w:tcPr>
            <w:tcW w:w="4540" w:type="dxa"/>
          </w:tcPr>
          <w:p w:rsidR="00054925" w:rsidRPr="00C70689" w:rsidRDefault="00054925" w:rsidP="00054925">
            <w:pPr>
              <w:pStyle w:val="TableParagraph"/>
              <w:ind w:left="0"/>
              <w:rPr>
                <w:sz w:val="24"/>
                <w:szCs w:val="24"/>
              </w:rPr>
            </w:pPr>
          </w:p>
        </w:tc>
        <w:tc>
          <w:tcPr>
            <w:tcW w:w="5355" w:type="dxa"/>
          </w:tcPr>
          <w:p w:rsidR="00054925" w:rsidRPr="00C70689" w:rsidRDefault="00054925" w:rsidP="00054925">
            <w:pPr>
              <w:pStyle w:val="TableParagraph"/>
              <w:ind w:left="0"/>
              <w:rPr>
                <w:sz w:val="24"/>
                <w:szCs w:val="24"/>
              </w:rPr>
            </w:pPr>
          </w:p>
        </w:tc>
      </w:tr>
      <w:tr w:rsidR="00054925" w:rsidRPr="00C70689" w:rsidTr="00337639">
        <w:trPr>
          <w:trHeight w:val="345"/>
        </w:trPr>
        <w:tc>
          <w:tcPr>
            <w:tcW w:w="4110" w:type="dxa"/>
          </w:tcPr>
          <w:p w:rsidR="00054925" w:rsidRPr="00C70689" w:rsidRDefault="00054925" w:rsidP="00054925">
            <w:pPr>
              <w:pStyle w:val="TableParagraph"/>
              <w:rPr>
                <w:sz w:val="24"/>
                <w:szCs w:val="24"/>
              </w:rPr>
            </w:pPr>
            <w:r w:rsidRPr="00C70689">
              <w:rPr>
                <w:sz w:val="24"/>
                <w:szCs w:val="24"/>
              </w:rPr>
              <w:t>Резервное</w:t>
            </w:r>
            <w:r w:rsidRPr="00C70689">
              <w:rPr>
                <w:spacing w:val="5"/>
                <w:sz w:val="24"/>
                <w:szCs w:val="24"/>
              </w:rPr>
              <w:t xml:space="preserve"> </w:t>
            </w:r>
            <w:r w:rsidRPr="00C70689">
              <w:rPr>
                <w:spacing w:val="-4"/>
                <w:sz w:val="24"/>
                <w:szCs w:val="24"/>
              </w:rPr>
              <w:t>время</w:t>
            </w:r>
          </w:p>
        </w:tc>
        <w:tc>
          <w:tcPr>
            <w:tcW w:w="560" w:type="dxa"/>
          </w:tcPr>
          <w:p w:rsidR="00054925" w:rsidRPr="00C70689" w:rsidRDefault="00054925" w:rsidP="00054925">
            <w:pPr>
              <w:pStyle w:val="TableParagraph"/>
              <w:ind w:left="14"/>
              <w:rPr>
                <w:sz w:val="24"/>
                <w:szCs w:val="24"/>
              </w:rPr>
            </w:pPr>
            <w:r w:rsidRPr="00C70689">
              <w:rPr>
                <w:spacing w:val="-5"/>
                <w:sz w:val="24"/>
                <w:szCs w:val="24"/>
              </w:rPr>
              <w:t>15</w:t>
            </w:r>
          </w:p>
        </w:tc>
        <w:tc>
          <w:tcPr>
            <w:tcW w:w="4540" w:type="dxa"/>
          </w:tcPr>
          <w:p w:rsidR="00054925" w:rsidRPr="00C70689" w:rsidRDefault="00054925" w:rsidP="00054925">
            <w:pPr>
              <w:pStyle w:val="TableParagraph"/>
              <w:ind w:left="0"/>
              <w:rPr>
                <w:sz w:val="24"/>
                <w:szCs w:val="24"/>
              </w:rPr>
            </w:pPr>
          </w:p>
        </w:tc>
        <w:tc>
          <w:tcPr>
            <w:tcW w:w="5355" w:type="dxa"/>
          </w:tcPr>
          <w:p w:rsidR="00054925" w:rsidRPr="00C70689" w:rsidRDefault="00054925" w:rsidP="00054925">
            <w:pPr>
              <w:pStyle w:val="TableParagraph"/>
              <w:ind w:left="0"/>
              <w:rPr>
                <w:sz w:val="24"/>
                <w:szCs w:val="24"/>
              </w:rPr>
            </w:pPr>
          </w:p>
        </w:tc>
      </w:tr>
      <w:tr w:rsidR="00054925" w:rsidRPr="00C70689" w:rsidTr="00337639">
        <w:trPr>
          <w:trHeight w:val="689"/>
        </w:trPr>
        <w:tc>
          <w:tcPr>
            <w:tcW w:w="4110" w:type="dxa"/>
          </w:tcPr>
          <w:p w:rsidR="00054925" w:rsidRPr="00C70689" w:rsidRDefault="00054925" w:rsidP="00054925">
            <w:pPr>
              <w:pStyle w:val="TableParagraph"/>
              <w:rPr>
                <w:sz w:val="24"/>
                <w:szCs w:val="24"/>
              </w:rPr>
            </w:pPr>
            <w:r w:rsidRPr="00C70689">
              <w:rPr>
                <w:sz w:val="24"/>
                <w:szCs w:val="24"/>
              </w:rPr>
              <w:t>ОБЩЕЕ</w:t>
            </w:r>
            <w:r w:rsidRPr="00C70689">
              <w:rPr>
                <w:spacing w:val="-4"/>
                <w:sz w:val="24"/>
                <w:szCs w:val="24"/>
              </w:rPr>
              <w:t xml:space="preserve"> </w:t>
            </w:r>
            <w:r w:rsidRPr="00C70689">
              <w:rPr>
                <w:spacing w:val="-2"/>
                <w:sz w:val="24"/>
                <w:szCs w:val="24"/>
              </w:rPr>
              <w:t>КОЛИЧЕСТВО</w:t>
            </w:r>
          </w:p>
          <w:p w:rsidR="00054925" w:rsidRPr="00C70689" w:rsidRDefault="00054925" w:rsidP="00054925">
            <w:pPr>
              <w:pStyle w:val="TableParagraph"/>
              <w:spacing w:before="23"/>
              <w:rPr>
                <w:sz w:val="24"/>
                <w:szCs w:val="24"/>
              </w:rPr>
            </w:pPr>
            <w:r w:rsidRPr="00C70689">
              <w:rPr>
                <w:sz w:val="24"/>
                <w:szCs w:val="24"/>
              </w:rPr>
              <w:t>ЧАСОВ</w:t>
            </w:r>
            <w:r w:rsidRPr="00C70689">
              <w:rPr>
                <w:spacing w:val="-10"/>
                <w:sz w:val="24"/>
                <w:szCs w:val="24"/>
              </w:rPr>
              <w:t xml:space="preserve"> </w:t>
            </w:r>
            <w:r w:rsidRPr="00C70689">
              <w:rPr>
                <w:sz w:val="24"/>
                <w:szCs w:val="24"/>
              </w:rPr>
              <w:t>ПО</w:t>
            </w:r>
            <w:r w:rsidRPr="00C70689">
              <w:rPr>
                <w:spacing w:val="-9"/>
                <w:sz w:val="24"/>
                <w:szCs w:val="24"/>
              </w:rPr>
              <w:t xml:space="preserve"> </w:t>
            </w:r>
            <w:r w:rsidRPr="00C70689">
              <w:rPr>
                <w:spacing w:val="-2"/>
                <w:sz w:val="24"/>
                <w:szCs w:val="24"/>
              </w:rPr>
              <w:t>ПРОГРАММЕ</w:t>
            </w:r>
          </w:p>
        </w:tc>
        <w:tc>
          <w:tcPr>
            <w:tcW w:w="560" w:type="dxa"/>
          </w:tcPr>
          <w:p w:rsidR="00054925" w:rsidRPr="00C70689" w:rsidRDefault="00054925" w:rsidP="00054925">
            <w:pPr>
              <w:pStyle w:val="TableParagraph"/>
              <w:ind w:left="14"/>
              <w:rPr>
                <w:sz w:val="24"/>
                <w:szCs w:val="24"/>
              </w:rPr>
            </w:pPr>
            <w:r w:rsidRPr="00C70689">
              <w:rPr>
                <w:spacing w:val="-5"/>
                <w:sz w:val="24"/>
                <w:szCs w:val="24"/>
              </w:rPr>
              <w:t>102</w:t>
            </w:r>
          </w:p>
        </w:tc>
        <w:tc>
          <w:tcPr>
            <w:tcW w:w="4540" w:type="dxa"/>
          </w:tcPr>
          <w:p w:rsidR="00054925" w:rsidRPr="00C70689" w:rsidRDefault="00054925" w:rsidP="00054925">
            <w:pPr>
              <w:pStyle w:val="TableParagraph"/>
              <w:ind w:left="0"/>
              <w:rPr>
                <w:sz w:val="24"/>
                <w:szCs w:val="24"/>
              </w:rPr>
            </w:pPr>
          </w:p>
        </w:tc>
        <w:tc>
          <w:tcPr>
            <w:tcW w:w="5355" w:type="dxa"/>
          </w:tcPr>
          <w:p w:rsidR="00054925" w:rsidRPr="00C70689" w:rsidRDefault="00054925" w:rsidP="00054925">
            <w:pPr>
              <w:pStyle w:val="TableParagraph"/>
              <w:ind w:left="0"/>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54925" w:rsidRDefault="00054925" w:rsidP="00C70689">
      <w:pPr>
        <w:rPr>
          <w:sz w:val="24"/>
          <w:szCs w:val="24"/>
        </w:rPr>
      </w:pPr>
    </w:p>
    <w:p w:rsidR="00054925" w:rsidRDefault="00054925" w:rsidP="00054925">
      <w:pPr>
        <w:rPr>
          <w:sz w:val="24"/>
          <w:szCs w:val="24"/>
        </w:rPr>
      </w:pPr>
    </w:p>
    <w:p w:rsidR="00075590" w:rsidRPr="00C70689" w:rsidRDefault="00C70689" w:rsidP="00C70689">
      <w:pPr>
        <w:pStyle w:val="2"/>
        <w:numPr>
          <w:ilvl w:val="0"/>
          <w:numId w:val="1"/>
        </w:numPr>
        <w:tabs>
          <w:tab w:val="left" w:pos="329"/>
        </w:tabs>
        <w:spacing w:before="82"/>
        <w:ind w:hanging="209"/>
        <w:rPr>
          <w:sz w:val="24"/>
          <w:szCs w:val="24"/>
        </w:rPr>
      </w:pPr>
      <w:bookmarkStart w:id="15" w:name="6_КЛАСС"/>
      <w:bookmarkStart w:id="16" w:name="_bookmark14"/>
      <w:bookmarkEnd w:id="15"/>
      <w:bookmarkEnd w:id="16"/>
      <w:r w:rsidRPr="00C70689">
        <w:rPr>
          <w:spacing w:val="-2"/>
          <w:sz w:val="24"/>
          <w:szCs w:val="24"/>
        </w:rPr>
        <w:t>КЛАСС</w:t>
      </w: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850"/>
        <w:gridCol w:w="3544"/>
        <w:gridCol w:w="6046"/>
      </w:tblGrid>
      <w:tr w:rsidR="00075590" w:rsidRPr="00C70689" w:rsidTr="00337639">
        <w:trPr>
          <w:trHeight w:val="690"/>
        </w:trPr>
        <w:tc>
          <w:tcPr>
            <w:tcW w:w="705" w:type="dxa"/>
          </w:tcPr>
          <w:p w:rsidR="00075590" w:rsidRPr="00C70689" w:rsidRDefault="00C70689" w:rsidP="00C70689">
            <w:pPr>
              <w:pStyle w:val="TableParagraph"/>
              <w:rPr>
                <w:sz w:val="24"/>
                <w:szCs w:val="24"/>
              </w:rPr>
            </w:pPr>
            <w:r w:rsidRPr="00C70689">
              <w:rPr>
                <w:spacing w:val="-10"/>
                <w:sz w:val="24"/>
                <w:szCs w:val="24"/>
              </w:rPr>
              <w:t>№</w:t>
            </w:r>
          </w:p>
          <w:p w:rsidR="00075590" w:rsidRPr="00C70689" w:rsidRDefault="00C70689" w:rsidP="00C70689">
            <w:pPr>
              <w:pStyle w:val="TableParagraph"/>
              <w:spacing w:before="23"/>
              <w:rPr>
                <w:sz w:val="24"/>
                <w:szCs w:val="24"/>
              </w:rPr>
            </w:pPr>
            <w:r w:rsidRPr="00C70689">
              <w:rPr>
                <w:spacing w:val="-5"/>
                <w:sz w:val="24"/>
                <w:szCs w:val="24"/>
              </w:rPr>
              <w:t>п/п</w:t>
            </w:r>
          </w:p>
        </w:tc>
        <w:tc>
          <w:tcPr>
            <w:tcW w:w="3420" w:type="dxa"/>
          </w:tcPr>
          <w:p w:rsidR="00075590" w:rsidRPr="00C70689" w:rsidRDefault="00C70689" w:rsidP="00C70689">
            <w:pPr>
              <w:pStyle w:val="TableParagraph"/>
              <w:ind w:left="247"/>
              <w:rPr>
                <w:sz w:val="24"/>
                <w:szCs w:val="24"/>
              </w:rPr>
            </w:pPr>
            <w:r w:rsidRPr="00C70689">
              <w:rPr>
                <w:sz w:val="24"/>
                <w:szCs w:val="24"/>
              </w:rPr>
              <w:t>Наименование</w:t>
            </w:r>
            <w:r w:rsidRPr="00C70689">
              <w:rPr>
                <w:spacing w:val="-8"/>
                <w:sz w:val="24"/>
                <w:szCs w:val="24"/>
              </w:rPr>
              <w:t xml:space="preserve"> </w:t>
            </w:r>
            <w:r w:rsidRPr="00C70689">
              <w:rPr>
                <w:spacing w:val="-2"/>
                <w:sz w:val="24"/>
                <w:szCs w:val="24"/>
              </w:rPr>
              <w:t>разделов</w:t>
            </w:r>
          </w:p>
          <w:p w:rsidR="00075590" w:rsidRPr="00C70689" w:rsidRDefault="00C70689" w:rsidP="00C70689">
            <w:pPr>
              <w:pStyle w:val="TableParagraph"/>
              <w:spacing w:before="23"/>
              <w:ind w:left="202"/>
              <w:rPr>
                <w:sz w:val="24"/>
                <w:szCs w:val="24"/>
              </w:rPr>
            </w:pPr>
            <w:r w:rsidRPr="00C70689">
              <w:rPr>
                <w:sz w:val="24"/>
                <w:szCs w:val="24"/>
              </w:rPr>
              <w:t>и</w:t>
            </w:r>
            <w:r w:rsidRPr="00C70689">
              <w:rPr>
                <w:spacing w:val="10"/>
                <w:sz w:val="24"/>
                <w:szCs w:val="24"/>
              </w:rPr>
              <w:t xml:space="preserve"> </w:t>
            </w:r>
            <w:r w:rsidRPr="00C70689">
              <w:rPr>
                <w:sz w:val="24"/>
                <w:szCs w:val="24"/>
              </w:rPr>
              <w:t>тем</w:t>
            </w:r>
            <w:r w:rsidRPr="00C70689">
              <w:rPr>
                <w:spacing w:val="14"/>
                <w:sz w:val="24"/>
                <w:szCs w:val="24"/>
              </w:rPr>
              <w:t xml:space="preserve"> </w:t>
            </w:r>
            <w:r w:rsidRPr="00C70689">
              <w:rPr>
                <w:sz w:val="24"/>
                <w:szCs w:val="24"/>
              </w:rPr>
              <w:t>учебного</w:t>
            </w:r>
            <w:r w:rsidRPr="00C70689">
              <w:rPr>
                <w:spacing w:val="-29"/>
                <w:sz w:val="24"/>
                <w:szCs w:val="24"/>
              </w:rPr>
              <w:t xml:space="preserve"> </w:t>
            </w:r>
            <w:r w:rsidRPr="00C70689">
              <w:rPr>
                <w:spacing w:val="-2"/>
                <w:sz w:val="24"/>
                <w:szCs w:val="24"/>
              </w:rPr>
              <w:t>предмета</w:t>
            </w:r>
          </w:p>
        </w:tc>
        <w:tc>
          <w:tcPr>
            <w:tcW w:w="850" w:type="dxa"/>
          </w:tcPr>
          <w:p w:rsidR="00075590" w:rsidRPr="00C70689" w:rsidRDefault="00C70689" w:rsidP="00C70689">
            <w:pPr>
              <w:pStyle w:val="TableParagraph"/>
              <w:ind w:left="14" w:right="7"/>
              <w:rPr>
                <w:sz w:val="24"/>
                <w:szCs w:val="24"/>
              </w:rPr>
            </w:pPr>
            <w:r w:rsidRPr="00C70689">
              <w:rPr>
                <w:spacing w:val="-2"/>
                <w:sz w:val="24"/>
                <w:szCs w:val="24"/>
              </w:rPr>
              <w:t>Количество</w:t>
            </w:r>
          </w:p>
          <w:p w:rsidR="00075590" w:rsidRPr="00C70689" w:rsidRDefault="00C70689" w:rsidP="00C70689">
            <w:pPr>
              <w:pStyle w:val="TableParagraph"/>
              <w:spacing w:before="23"/>
              <w:ind w:left="14"/>
              <w:rPr>
                <w:sz w:val="24"/>
                <w:szCs w:val="24"/>
              </w:rPr>
            </w:pPr>
            <w:r w:rsidRPr="00C70689">
              <w:rPr>
                <w:spacing w:val="-2"/>
                <w:sz w:val="24"/>
                <w:szCs w:val="24"/>
              </w:rPr>
              <w:t>часов</w:t>
            </w:r>
          </w:p>
        </w:tc>
        <w:tc>
          <w:tcPr>
            <w:tcW w:w="3544" w:type="dxa"/>
          </w:tcPr>
          <w:p w:rsidR="00075590" w:rsidRPr="00C70689" w:rsidRDefault="00C70689" w:rsidP="00C70689">
            <w:pPr>
              <w:pStyle w:val="TableParagraph"/>
              <w:ind w:left="127"/>
              <w:rPr>
                <w:sz w:val="24"/>
                <w:szCs w:val="24"/>
              </w:rPr>
            </w:pPr>
            <w:r w:rsidRPr="00C70689">
              <w:rPr>
                <w:sz w:val="24"/>
                <w:szCs w:val="24"/>
              </w:rPr>
              <w:t>Программное</w:t>
            </w:r>
            <w:r w:rsidRPr="00C70689">
              <w:rPr>
                <w:spacing w:val="-8"/>
                <w:sz w:val="24"/>
                <w:szCs w:val="24"/>
              </w:rPr>
              <w:t xml:space="preserve"> </w:t>
            </w:r>
            <w:r w:rsidRPr="00C70689">
              <w:rPr>
                <w:spacing w:val="-2"/>
                <w:sz w:val="24"/>
                <w:szCs w:val="24"/>
              </w:rPr>
              <w:t>содержание</w:t>
            </w:r>
          </w:p>
        </w:tc>
        <w:tc>
          <w:tcPr>
            <w:tcW w:w="6046" w:type="dxa"/>
          </w:tcPr>
          <w:p w:rsidR="00075590" w:rsidRPr="00C70689" w:rsidRDefault="00C70689" w:rsidP="00C70689">
            <w:pPr>
              <w:pStyle w:val="TableParagraph"/>
              <w:ind w:left="25" w:right="8"/>
              <w:rPr>
                <w:sz w:val="24"/>
                <w:szCs w:val="24"/>
              </w:rPr>
            </w:pPr>
            <w:r w:rsidRPr="00C70689">
              <w:rPr>
                <w:sz w:val="24"/>
                <w:szCs w:val="24"/>
              </w:rPr>
              <w:t>Основные</w:t>
            </w:r>
            <w:r w:rsidRPr="00C70689">
              <w:rPr>
                <w:spacing w:val="-25"/>
                <w:sz w:val="24"/>
                <w:szCs w:val="24"/>
              </w:rPr>
              <w:t xml:space="preserve"> </w:t>
            </w:r>
            <w:r w:rsidRPr="00C70689">
              <w:rPr>
                <w:sz w:val="24"/>
                <w:szCs w:val="24"/>
              </w:rPr>
              <w:t>виды</w:t>
            </w:r>
            <w:r w:rsidRPr="00C70689">
              <w:rPr>
                <w:spacing w:val="7"/>
                <w:sz w:val="24"/>
                <w:szCs w:val="24"/>
              </w:rPr>
              <w:t xml:space="preserve"> </w:t>
            </w:r>
            <w:r w:rsidRPr="00C70689">
              <w:rPr>
                <w:spacing w:val="-2"/>
                <w:sz w:val="24"/>
                <w:szCs w:val="24"/>
              </w:rPr>
              <w:t>деятельности</w:t>
            </w:r>
          </w:p>
          <w:p w:rsidR="00075590" w:rsidRPr="00C70689" w:rsidRDefault="00C70689" w:rsidP="00C70689">
            <w:pPr>
              <w:pStyle w:val="TableParagraph"/>
              <w:spacing w:before="23"/>
              <w:ind w:left="25"/>
              <w:rPr>
                <w:sz w:val="24"/>
                <w:szCs w:val="24"/>
              </w:rPr>
            </w:pPr>
            <w:r w:rsidRPr="00C70689">
              <w:rPr>
                <w:spacing w:val="-2"/>
                <w:sz w:val="24"/>
                <w:szCs w:val="24"/>
              </w:rPr>
              <w:t>обучающихся</w:t>
            </w:r>
          </w:p>
        </w:tc>
      </w:tr>
      <w:tr w:rsidR="00075590" w:rsidRPr="00C70689">
        <w:trPr>
          <w:trHeight w:val="330"/>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7"/>
                <w:sz w:val="24"/>
                <w:szCs w:val="24"/>
              </w:rPr>
              <w:t xml:space="preserve"> </w:t>
            </w:r>
            <w:r w:rsidRPr="00C70689">
              <w:rPr>
                <w:b/>
                <w:sz w:val="24"/>
                <w:szCs w:val="24"/>
              </w:rPr>
              <w:t>1.</w:t>
            </w:r>
            <w:r w:rsidRPr="00C70689">
              <w:rPr>
                <w:b/>
                <w:spacing w:val="9"/>
                <w:sz w:val="24"/>
                <w:szCs w:val="24"/>
              </w:rPr>
              <w:t xml:space="preserve"> </w:t>
            </w:r>
            <w:r w:rsidRPr="00C70689">
              <w:rPr>
                <w:b/>
                <w:sz w:val="24"/>
                <w:szCs w:val="24"/>
              </w:rPr>
              <w:t>Античная</w:t>
            </w:r>
            <w:r w:rsidRPr="00C70689">
              <w:rPr>
                <w:b/>
                <w:spacing w:val="-19"/>
                <w:sz w:val="24"/>
                <w:szCs w:val="24"/>
              </w:rPr>
              <w:t xml:space="preserve"> </w:t>
            </w:r>
            <w:r w:rsidRPr="00C70689">
              <w:rPr>
                <w:b/>
                <w:spacing w:val="-2"/>
                <w:sz w:val="24"/>
                <w:szCs w:val="24"/>
              </w:rPr>
              <w:t>литература</w:t>
            </w:r>
          </w:p>
        </w:tc>
      </w:tr>
      <w:tr w:rsidR="00075590" w:rsidRPr="00C70689" w:rsidTr="00337639">
        <w:trPr>
          <w:trHeight w:val="4461"/>
        </w:trPr>
        <w:tc>
          <w:tcPr>
            <w:tcW w:w="705" w:type="dxa"/>
          </w:tcPr>
          <w:p w:rsidR="00075590" w:rsidRPr="00C70689" w:rsidRDefault="00C70689" w:rsidP="00C70689">
            <w:pPr>
              <w:pStyle w:val="TableParagraph"/>
              <w:ind w:left="4" w:right="95"/>
              <w:rPr>
                <w:sz w:val="24"/>
                <w:szCs w:val="24"/>
              </w:rPr>
            </w:pPr>
            <w:r w:rsidRPr="00C70689">
              <w:rPr>
                <w:spacing w:val="-5"/>
                <w:sz w:val="24"/>
                <w:szCs w:val="24"/>
              </w:rPr>
              <w:t>1.1</w:t>
            </w:r>
          </w:p>
        </w:tc>
        <w:tc>
          <w:tcPr>
            <w:tcW w:w="3420" w:type="dxa"/>
          </w:tcPr>
          <w:p w:rsidR="00075590" w:rsidRPr="00C70689" w:rsidRDefault="00C70689" w:rsidP="00C70689">
            <w:pPr>
              <w:pStyle w:val="TableParagraph"/>
              <w:rPr>
                <w:sz w:val="24"/>
                <w:szCs w:val="24"/>
              </w:rPr>
            </w:pPr>
            <w:r w:rsidRPr="00C70689">
              <w:rPr>
                <w:sz w:val="24"/>
                <w:szCs w:val="24"/>
              </w:rPr>
              <w:t xml:space="preserve">Гомер. Поэмы </w:t>
            </w:r>
            <w:r w:rsidRPr="00C70689">
              <w:rPr>
                <w:spacing w:val="-2"/>
                <w:sz w:val="24"/>
                <w:szCs w:val="24"/>
              </w:rPr>
              <w:t>«Илиада»,</w:t>
            </w:r>
          </w:p>
          <w:p w:rsidR="00075590" w:rsidRPr="00C70689" w:rsidRDefault="00C70689" w:rsidP="00C70689">
            <w:pPr>
              <w:pStyle w:val="TableParagraph"/>
              <w:spacing w:before="23"/>
              <w:rPr>
                <w:sz w:val="24"/>
                <w:szCs w:val="24"/>
              </w:rPr>
            </w:pPr>
            <w:r w:rsidRPr="00C70689">
              <w:rPr>
                <w:sz w:val="24"/>
                <w:szCs w:val="24"/>
              </w:rPr>
              <w:t>«Одиссея»</w:t>
            </w:r>
            <w:r w:rsidRPr="00C70689">
              <w:rPr>
                <w:spacing w:val="-12"/>
                <w:sz w:val="24"/>
                <w:szCs w:val="24"/>
              </w:rPr>
              <w:t xml:space="preserve"> </w:t>
            </w:r>
            <w:r w:rsidRPr="00C70689">
              <w:rPr>
                <w:spacing w:val="-2"/>
                <w:sz w:val="24"/>
                <w:szCs w:val="24"/>
              </w:rPr>
              <w:t>(фрагменты)</w:t>
            </w:r>
          </w:p>
        </w:tc>
        <w:tc>
          <w:tcPr>
            <w:tcW w:w="850"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544" w:type="dxa"/>
          </w:tcPr>
          <w:p w:rsidR="00075590" w:rsidRPr="00C70689" w:rsidRDefault="00C70689" w:rsidP="00C70689">
            <w:pPr>
              <w:pStyle w:val="TableParagraph"/>
              <w:ind w:right="234"/>
              <w:rPr>
                <w:sz w:val="24"/>
                <w:szCs w:val="24"/>
              </w:rPr>
            </w:pPr>
            <w:r w:rsidRPr="00C70689">
              <w:rPr>
                <w:sz w:val="24"/>
                <w:szCs w:val="24"/>
              </w:rPr>
              <w:t>Античная</w:t>
            </w:r>
            <w:r w:rsidRPr="00C70689">
              <w:rPr>
                <w:spacing w:val="-15"/>
                <w:sz w:val="24"/>
                <w:szCs w:val="24"/>
              </w:rPr>
              <w:t xml:space="preserve"> </w:t>
            </w:r>
            <w:r w:rsidRPr="00C70689">
              <w:rPr>
                <w:sz w:val="24"/>
                <w:szCs w:val="24"/>
              </w:rPr>
              <w:t>литература. Гомер. Поэмы «Илиада» и «Одиссея». Образы Ахилла и</w:t>
            </w:r>
            <w:r w:rsidRPr="00C70689">
              <w:rPr>
                <w:spacing w:val="-14"/>
                <w:sz w:val="24"/>
                <w:szCs w:val="24"/>
              </w:rPr>
              <w:t xml:space="preserve"> </w:t>
            </w:r>
            <w:r w:rsidRPr="00C70689">
              <w:rPr>
                <w:sz w:val="24"/>
                <w:szCs w:val="24"/>
              </w:rPr>
              <w:t>Гектора (поэма</w:t>
            </w:r>
          </w:p>
          <w:p w:rsidR="00075590" w:rsidRPr="00C70689" w:rsidRDefault="00C70689" w:rsidP="00C70689">
            <w:pPr>
              <w:pStyle w:val="TableParagraph"/>
              <w:rPr>
                <w:sz w:val="24"/>
                <w:szCs w:val="24"/>
              </w:rPr>
            </w:pPr>
            <w:r w:rsidRPr="00C70689">
              <w:rPr>
                <w:sz w:val="24"/>
                <w:szCs w:val="24"/>
              </w:rPr>
              <w:t>«Илиада»).</w:t>
            </w:r>
            <w:r w:rsidRPr="00C70689">
              <w:rPr>
                <w:spacing w:val="-25"/>
                <w:sz w:val="24"/>
                <w:szCs w:val="24"/>
              </w:rPr>
              <w:t xml:space="preserve"> </w:t>
            </w:r>
            <w:r w:rsidRPr="00C70689">
              <w:rPr>
                <w:sz w:val="24"/>
                <w:szCs w:val="24"/>
              </w:rPr>
              <w:t>Образ</w:t>
            </w:r>
            <w:r w:rsidRPr="00C70689">
              <w:rPr>
                <w:spacing w:val="-19"/>
                <w:sz w:val="24"/>
                <w:szCs w:val="24"/>
              </w:rPr>
              <w:t xml:space="preserve"> </w:t>
            </w:r>
            <w:r w:rsidRPr="00C70689">
              <w:rPr>
                <w:sz w:val="24"/>
                <w:szCs w:val="24"/>
              </w:rPr>
              <w:t>Одиссея (поэма</w:t>
            </w:r>
            <w:r w:rsidRPr="00C70689">
              <w:rPr>
                <w:spacing w:val="-5"/>
                <w:sz w:val="24"/>
                <w:szCs w:val="24"/>
              </w:rPr>
              <w:t xml:space="preserve"> </w:t>
            </w:r>
            <w:r w:rsidRPr="00C70689">
              <w:rPr>
                <w:sz w:val="24"/>
                <w:szCs w:val="24"/>
              </w:rPr>
              <w:t>«Одиссея»).</w:t>
            </w:r>
          </w:p>
          <w:p w:rsidR="00075590" w:rsidRPr="00C70689" w:rsidRDefault="00C70689" w:rsidP="00C70689">
            <w:pPr>
              <w:pStyle w:val="TableParagraph"/>
              <w:ind w:right="344"/>
              <w:rPr>
                <w:sz w:val="24"/>
                <w:szCs w:val="24"/>
              </w:rPr>
            </w:pPr>
            <w:r w:rsidRPr="00C70689">
              <w:rPr>
                <w:spacing w:val="-2"/>
                <w:sz w:val="24"/>
                <w:szCs w:val="24"/>
              </w:rPr>
              <w:t xml:space="preserve">Отражение </w:t>
            </w:r>
            <w:r w:rsidRPr="00C70689">
              <w:rPr>
                <w:sz w:val="24"/>
                <w:szCs w:val="24"/>
              </w:rPr>
              <w:t>древнегреческих</w:t>
            </w:r>
            <w:r w:rsidRPr="00C70689">
              <w:rPr>
                <w:spacing w:val="-7"/>
                <w:sz w:val="24"/>
                <w:szCs w:val="24"/>
              </w:rPr>
              <w:t xml:space="preserve"> </w:t>
            </w:r>
            <w:r w:rsidRPr="00C70689">
              <w:rPr>
                <w:sz w:val="24"/>
                <w:szCs w:val="24"/>
              </w:rPr>
              <w:t>мифов в поэмах Гомера</w:t>
            </w:r>
          </w:p>
        </w:tc>
        <w:tc>
          <w:tcPr>
            <w:tcW w:w="6046" w:type="dxa"/>
          </w:tcPr>
          <w:p w:rsidR="00075590" w:rsidRPr="00C70689" w:rsidRDefault="00C70689" w:rsidP="00C70689">
            <w:pPr>
              <w:pStyle w:val="TableParagraph"/>
              <w:ind w:right="1213"/>
              <w:rPr>
                <w:sz w:val="24"/>
                <w:szCs w:val="24"/>
              </w:rPr>
            </w:pPr>
            <w:r w:rsidRPr="00C70689">
              <w:rPr>
                <w:sz w:val="24"/>
                <w:szCs w:val="24"/>
              </w:rPr>
              <w:t xml:space="preserve">Выразительно читать фрагменты </w:t>
            </w:r>
            <w:r w:rsidRPr="00C70689">
              <w:rPr>
                <w:spacing w:val="-2"/>
                <w:sz w:val="24"/>
                <w:szCs w:val="24"/>
              </w:rPr>
              <w:t>произведений.</w:t>
            </w:r>
          </w:p>
          <w:p w:rsidR="00075590" w:rsidRPr="00C70689" w:rsidRDefault="00C70689" w:rsidP="00C70689">
            <w:pPr>
              <w:pStyle w:val="TableParagraph"/>
              <w:ind w:right="268"/>
              <w:rPr>
                <w:sz w:val="24"/>
                <w:szCs w:val="24"/>
              </w:rPr>
            </w:pPr>
            <w:r w:rsidRPr="00C70689">
              <w:rPr>
                <w:sz w:val="24"/>
                <w:szCs w:val="24"/>
              </w:rPr>
              <w:t>Характеризовать героя поэмы, создавать словесный портрет</w:t>
            </w:r>
            <w:r w:rsidRPr="00C70689">
              <w:rPr>
                <w:spacing w:val="-12"/>
                <w:sz w:val="24"/>
                <w:szCs w:val="24"/>
              </w:rPr>
              <w:t xml:space="preserve"> </w:t>
            </w:r>
            <w:r w:rsidRPr="00C70689">
              <w:rPr>
                <w:sz w:val="24"/>
                <w:szCs w:val="24"/>
              </w:rPr>
              <w:t>на основе авторского описания и художественных деталей.</w:t>
            </w:r>
          </w:p>
          <w:p w:rsidR="00075590" w:rsidRPr="00C70689" w:rsidRDefault="00C70689" w:rsidP="00C70689">
            <w:pPr>
              <w:pStyle w:val="TableParagraph"/>
              <w:ind w:right="98"/>
              <w:rPr>
                <w:sz w:val="24"/>
                <w:szCs w:val="24"/>
              </w:rPr>
            </w:pPr>
            <w:r w:rsidRPr="00C70689">
              <w:rPr>
                <w:sz w:val="24"/>
                <w:szCs w:val="24"/>
              </w:rPr>
              <w:t>Сопоставлять</w:t>
            </w:r>
            <w:r w:rsidRPr="00C70689">
              <w:rPr>
                <w:spacing w:val="-20"/>
                <w:sz w:val="24"/>
                <w:szCs w:val="24"/>
              </w:rPr>
              <w:t xml:space="preserve"> </w:t>
            </w:r>
            <w:r w:rsidRPr="00C70689">
              <w:rPr>
                <w:sz w:val="24"/>
                <w:szCs w:val="24"/>
              </w:rPr>
              <w:t>литературные</w:t>
            </w:r>
            <w:r w:rsidRPr="00C70689">
              <w:rPr>
                <w:spacing w:val="-15"/>
                <w:sz w:val="24"/>
                <w:szCs w:val="24"/>
              </w:rPr>
              <w:t xml:space="preserve"> </w:t>
            </w:r>
            <w:r w:rsidRPr="00C70689">
              <w:rPr>
                <w:sz w:val="24"/>
                <w:szCs w:val="24"/>
              </w:rPr>
              <w:t>произведения с мифологической основой,</w:t>
            </w:r>
            <w:r w:rsidRPr="00C70689">
              <w:rPr>
                <w:spacing w:val="-11"/>
                <w:sz w:val="24"/>
                <w:szCs w:val="24"/>
              </w:rPr>
              <w:t xml:space="preserve"> </w:t>
            </w:r>
            <w:r w:rsidRPr="00C70689">
              <w:rPr>
                <w:sz w:val="24"/>
                <w:szCs w:val="24"/>
              </w:rPr>
              <w:t>а также</w:t>
            </w:r>
          </w:p>
          <w:p w:rsidR="00075590" w:rsidRPr="00C70689" w:rsidRDefault="00C70689" w:rsidP="00C70689">
            <w:pPr>
              <w:pStyle w:val="TableParagraph"/>
              <w:rPr>
                <w:sz w:val="24"/>
                <w:szCs w:val="24"/>
              </w:rPr>
            </w:pPr>
            <w:r w:rsidRPr="00C70689">
              <w:rPr>
                <w:sz w:val="24"/>
                <w:szCs w:val="24"/>
              </w:rPr>
              <w:t>на</w:t>
            </w:r>
            <w:r w:rsidRPr="00C70689">
              <w:rPr>
                <w:spacing w:val="8"/>
                <w:sz w:val="24"/>
                <w:szCs w:val="24"/>
              </w:rPr>
              <w:t xml:space="preserve"> </w:t>
            </w:r>
            <w:r w:rsidRPr="00C70689">
              <w:rPr>
                <w:sz w:val="24"/>
                <w:szCs w:val="24"/>
              </w:rPr>
              <w:t>основе</w:t>
            </w:r>
            <w:r w:rsidRPr="00C70689">
              <w:rPr>
                <w:spacing w:val="-9"/>
                <w:sz w:val="24"/>
                <w:szCs w:val="24"/>
              </w:rPr>
              <w:t xml:space="preserve"> </w:t>
            </w:r>
            <w:r w:rsidRPr="00C70689">
              <w:rPr>
                <w:sz w:val="24"/>
                <w:szCs w:val="24"/>
              </w:rPr>
              <w:t>близости</w:t>
            </w:r>
            <w:r w:rsidRPr="00C70689">
              <w:rPr>
                <w:spacing w:val="-21"/>
                <w:sz w:val="24"/>
                <w:szCs w:val="24"/>
              </w:rPr>
              <w:t xml:space="preserve"> </w:t>
            </w:r>
            <w:r w:rsidRPr="00C70689">
              <w:rPr>
                <w:sz w:val="24"/>
                <w:szCs w:val="24"/>
              </w:rPr>
              <w:t>их</w:t>
            </w:r>
            <w:r w:rsidRPr="00C70689">
              <w:rPr>
                <w:spacing w:val="-10"/>
                <w:sz w:val="24"/>
                <w:szCs w:val="24"/>
              </w:rPr>
              <w:t xml:space="preserve"> </w:t>
            </w:r>
            <w:r w:rsidRPr="00C70689">
              <w:rPr>
                <w:spacing w:val="-2"/>
                <w:sz w:val="24"/>
                <w:szCs w:val="24"/>
              </w:rPr>
              <w:t>тематики</w:t>
            </w:r>
          </w:p>
          <w:p w:rsidR="00075590" w:rsidRPr="00C70689" w:rsidRDefault="00C70689" w:rsidP="00C70689">
            <w:pPr>
              <w:pStyle w:val="TableParagraph"/>
              <w:spacing w:before="15"/>
              <w:ind w:right="98"/>
              <w:rPr>
                <w:sz w:val="24"/>
                <w:szCs w:val="24"/>
              </w:rPr>
            </w:pPr>
            <w:r w:rsidRPr="00C70689">
              <w:rPr>
                <w:sz w:val="24"/>
                <w:szCs w:val="24"/>
              </w:rPr>
              <w:t>и проблематики; сравнивать персонажей произведения по сходству или</w:t>
            </w:r>
            <w:r w:rsidRPr="00C70689">
              <w:rPr>
                <w:spacing w:val="-6"/>
                <w:sz w:val="24"/>
                <w:szCs w:val="24"/>
              </w:rPr>
              <w:t xml:space="preserve"> </w:t>
            </w:r>
            <w:r w:rsidRPr="00C70689">
              <w:rPr>
                <w:sz w:val="24"/>
                <w:szCs w:val="24"/>
              </w:rPr>
              <w:t>контрасту; сопоставлять с эпическими произведениями</w:t>
            </w:r>
            <w:r w:rsidRPr="00C70689">
              <w:rPr>
                <w:spacing w:val="-8"/>
                <w:sz w:val="24"/>
                <w:szCs w:val="24"/>
              </w:rPr>
              <w:t xml:space="preserve"> </w:t>
            </w:r>
            <w:r w:rsidRPr="00C70689">
              <w:rPr>
                <w:sz w:val="24"/>
                <w:szCs w:val="24"/>
              </w:rPr>
              <w:t>других</w:t>
            </w:r>
            <w:r w:rsidRPr="00C70689">
              <w:rPr>
                <w:spacing w:val="-15"/>
                <w:sz w:val="24"/>
                <w:szCs w:val="24"/>
              </w:rPr>
              <w:t xml:space="preserve"> </w:t>
            </w:r>
            <w:r w:rsidRPr="00C70689">
              <w:rPr>
                <w:sz w:val="24"/>
                <w:szCs w:val="24"/>
              </w:rPr>
              <w:t>народов.</w:t>
            </w:r>
          </w:p>
          <w:p w:rsidR="00075590" w:rsidRPr="00C70689" w:rsidRDefault="00C70689" w:rsidP="00C70689">
            <w:pPr>
              <w:pStyle w:val="TableParagraph"/>
              <w:ind w:right="98"/>
              <w:rPr>
                <w:sz w:val="24"/>
                <w:szCs w:val="24"/>
              </w:rPr>
            </w:pPr>
            <w:r w:rsidRPr="00C70689">
              <w:rPr>
                <w:sz w:val="24"/>
                <w:szCs w:val="24"/>
              </w:rPr>
              <w:t>Владеть умениями</w:t>
            </w:r>
            <w:r w:rsidRPr="00C70689">
              <w:rPr>
                <w:spacing w:val="-5"/>
                <w:sz w:val="24"/>
                <w:szCs w:val="24"/>
              </w:rPr>
              <w:t xml:space="preserve"> </w:t>
            </w:r>
            <w:r w:rsidRPr="00C70689">
              <w:rPr>
                <w:sz w:val="24"/>
                <w:szCs w:val="24"/>
              </w:rPr>
              <w:t>анализировать произведение, различными</w:t>
            </w:r>
            <w:r w:rsidRPr="00C70689">
              <w:rPr>
                <w:spacing w:val="-5"/>
                <w:sz w:val="24"/>
                <w:szCs w:val="24"/>
              </w:rPr>
              <w:t xml:space="preserve"> </w:t>
            </w:r>
            <w:r w:rsidRPr="00C70689">
              <w:rPr>
                <w:sz w:val="24"/>
                <w:szCs w:val="24"/>
              </w:rPr>
              <w:t>видами пересказа художественного</w:t>
            </w:r>
            <w:r w:rsidRPr="00C70689">
              <w:rPr>
                <w:spacing w:val="-13"/>
                <w:sz w:val="24"/>
                <w:szCs w:val="24"/>
              </w:rPr>
              <w:t xml:space="preserve"> </w:t>
            </w:r>
            <w:r w:rsidRPr="00C70689">
              <w:rPr>
                <w:sz w:val="24"/>
                <w:szCs w:val="24"/>
              </w:rPr>
              <w:t>текста (подробный,</w:t>
            </w:r>
            <w:r w:rsidRPr="00C70689">
              <w:rPr>
                <w:spacing w:val="-21"/>
                <w:sz w:val="24"/>
                <w:szCs w:val="24"/>
              </w:rPr>
              <w:t xml:space="preserve"> </w:t>
            </w:r>
            <w:r w:rsidRPr="00C70689">
              <w:rPr>
                <w:sz w:val="24"/>
                <w:szCs w:val="24"/>
              </w:rPr>
              <w:t>сжатый, выборочный,</w:t>
            </w:r>
          </w:p>
          <w:p w:rsidR="00075590" w:rsidRPr="00C70689" w:rsidRDefault="00C70689" w:rsidP="00C70689">
            <w:pPr>
              <w:pStyle w:val="TableParagraph"/>
              <w:rPr>
                <w:sz w:val="24"/>
                <w:szCs w:val="24"/>
              </w:rPr>
            </w:pPr>
            <w:r w:rsidRPr="00C70689">
              <w:rPr>
                <w:spacing w:val="-2"/>
                <w:sz w:val="24"/>
                <w:szCs w:val="24"/>
              </w:rPr>
              <w:t>творческий)</w:t>
            </w:r>
          </w:p>
        </w:tc>
      </w:tr>
      <w:tr w:rsidR="00075590" w:rsidRPr="00C70689" w:rsidTr="00337639">
        <w:trPr>
          <w:trHeight w:val="345"/>
        </w:trPr>
        <w:tc>
          <w:tcPr>
            <w:tcW w:w="4125"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850"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544" w:type="dxa"/>
          </w:tcPr>
          <w:p w:rsidR="00075590" w:rsidRPr="00C70689" w:rsidRDefault="00075590" w:rsidP="00C70689">
            <w:pPr>
              <w:pStyle w:val="TableParagraph"/>
              <w:ind w:left="0"/>
              <w:rPr>
                <w:sz w:val="24"/>
                <w:szCs w:val="24"/>
              </w:rPr>
            </w:pPr>
          </w:p>
        </w:tc>
        <w:tc>
          <w:tcPr>
            <w:tcW w:w="6046" w:type="dxa"/>
          </w:tcPr>
          <w:p w:rsidR="00075590" w:rsidRPr="00C70689" w:rsidRDefault="00075590" w:rsidP="00C70689">
            <w:pPr>
              <w:pStyle w:val="TableParagraph"/>
              <w:ind w:left="0"/>
              <w:rPr>
                <w:sz w:val="24"/>
                <w:szCs w:val="24"/>
              </w:rPr>
            </w:pPr>
          </w:p>
        </w:tc>
      </w:tr>
      <w:tr w:rsidR="00075590" w:rsidRPr="00C70689">
        <w:trPr>
          <w:trHeight w:val="420"/>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3"/>
                <w:sz w:val="24"/>
                <w:szCs w:val="24"/>
              </w:rPr>
              <w:t xml:space="preserve"> </w:t>
            </w:r>
            <w:r w:rsidRPr="00C70689">
              <w:rPr>
                <w:b/>
                <w:sz w:val="24"/>
                <w:szCs w:val="24"/>
              </w:rPr>
              <w:t>2.</w:t>
            </w:r>
            <w:r w:rsidRPr="00C70689">
              <w:rPr>
                <w:b/>
                <w:spacing w:val="3"/>
                <w:sz w:val="24"/>
                <w:szCs w:val="24"/>
              </w:rPr>
              <w:t xml:space="preserve"> </w:t>
            </w:r>
            <w:r w:rsidRPr="00C70689">
              <w:rPr>
                <w:b/>
                <w:spacing w:val="-2"/>
                <w:sz w:val="24"/>
                <w:szCs w:val="24"/>
              </w:rPr>
              <w:t>Фольклор</w:t>
            </w:r>
          </w:p>
        </w:tc>
      </w:tr>
      <w:tr w:rsidR="00075590" w:rsidRPr="00C70689" w:rsidTr="00337639">
        <w:trPr>
          <w:trHeight w:val="1365"/>
        </w:trPr>
        <w:tc>
          <w:tcPr>
            <w:tcW w:w="705" w:type="dxa"/>
          </w:tcPr>
          <w:p w:rsidR="00075590" w:rsidRPr="00C70689" w:rsidRDefault="00C70689" w:rsidP="00C70689">
            <w:pPr>
              <w:pStyle w:val="TableParagraph"/>
              <w:ind w:left="4" w:right="95"/>
              <w:rPr>
                <w:sz w:val="24"/>
                <w:szCs w:val="24"/>
              </w:rPr>
            </w:pPr>
            <w:r w:rsidRPr="00C70689">
              <w:rPr>
                <w:spacing w:val="-5"/>
                <w:sz w:val="24"/>
                <w:szCs w:val="24"/>
              </w:rPr>
              <w:t>2.1</w:t>
            </w:r>
          </w:p>
        </w:tc>
        <w:tc>
          <w:tcPr>
            <w:tcW w:w="3420" w:type="dxa"/>
          </w:tcPr>
          <w:p w:rsidR="00075590" w:rsidRPr="00C70689" w:rsidRDefault="00C70689" w:rsidP="00C70689">
            <w:pPr>
              <w:pStyle w:val="TableParagraph"/>
              <w:rPr>
                <w:sz w:val="24"/>
                <w:szCs w:val="24"/>
              </w:rPr>
            </w:pPr>
            <w:r w:rsidRPr="00C70689">
              <w:rPr>
                <w:sz w:val="24"/>
                <w:szCs w:val="24"/>
              </w:rPr>
              <w:t>Былины</w:t>
            </w:r>
            <w:r w:rsidRPr="00C70689">
              <w:rPr>
                <w:spacing w:val="-22"/>
                <w:sz w:val="24"/>
                <w:szCs w:val="24"/>
              </w:rPr>
              <w:t xml:space="preserve"> </w:t>
            </w:r>
            <w:r w:rsidRPr="00C70689">
              <w:rPr>
                <w:sz w:val="24"/>
                <w:szCs w:val="24"/>
              </w:rPr>
              <w:t>(не</w:t>
            </w:r>
            <w:r w:rsidRPr="00C70689">
              <w:rPr>
                <w:spacing w:val="-3"/>
                <w:sz w:val="24"/>
                <w:szCs w:val="24"/>
              </w:rPr>
              <w:t xml:space="preserve"> </w:t>
            </w:r>
            <w:r w:rsidRPr="00C70689">
              <w:rPr>
                <w:sz w:val="24"/>
                <w:szCs w:val="24"/>
              </w:rPr>
              <w:t>менее</w:t>
            </w:r>
            <w:r w:rsidRPr="00C70689">
              <w:rPr>
                <w:spacing w:val="-2"/>
                <w:sz w:val="24"/>
                <w:szCs w:val="24"/>
              </w:rPr>
              <w:t xml:space="preserve"> двух).</w:t>
            </w:r>
          </w:p>
          <w:p w:rsidR="00075590" w:rsidRPr="00C70689" w:rsidRDefault="00C70689" w:rsidP="00C70689">
            <w:pPr>
              <w:pStyle w:val="TableParagraph"/>
              <w:spacing w:before="23"/>
              <w:ind w:right="181"/>
              <w:rPr>
                <w:sz w:val="24"/>
                <w:szCs w:val="24"/>
              </w:rPr>
            </w:pPr>
            <w:r w:rsidRPr="00C70689">
              <w:rPr>
                <w:sz w:val="24"/>
                <w:szCs w:val="24"/>
              </w:rPr>
              <w:t>Например,</w:t>
            </w:r>
            <w:r w:rsidRPr="00C70689">
              <w:rPr>
                <w:spacing w:val="-37"/>
                <w:sz w:val="24"/>
                <w:szCs w:val="24"/>
              </w:rPr>
              <w:t xml:space="preserve"> </w:t>
            </w:r>
            <w:r w:rsidRPr="00C70689">
              <w:rPr>
                <w:sz w:val="24"/>
                <w:szCs w:val="24"/>
              </w:rPr>
              <w:t>«Илья Муромец</w:t>
            </w:r>
            <w:r w:rsidRPr="00C70689">
              <w:rPr>
                <w:spacing w:val="-17"/>
                <w:sz w:val="24"/>
                <w:szCs w:val="24"/>
              </w:rPr>
              <w:t xml:space="preserve"> </w:t>
            </w:r>
            <w:r w:rsidRPr="00C70689">
              <w:rPr>
                <w:sz w:val="24"/>
                <w:szCs w:val="24"/>
              </w:rPr>
              <w:t>и</w:t>
            </w:r>
            <w:r w:rsidRPr="00C70689">
              <w:rPr>
                <w:spacing w:val="2"/>
                <w:sz w:val="24"/>
                <w:szCs w:val="24"/>
              </w:rPr>
              <w:t xml:space="preserve"> </w:t>
            </w:r>
            <w:r w:rsidRPr="00C70689">
              <w:rPr>
                <w:spacing w:val="-2"/>
                <w:sz w:val="24"/>
                <w:szCs w:val="24"/>
              </w:rPr>
              <w:t>Соловей-</w:t>
            </w:r>
          </w:p>
          <w:p w:rsidR="00075590" w:rsidRPr="00C70689" w:rsidRDefault="00C70689" w:rsidP="00C70689">
            <w:pPr>
              <w:pStyle w:val="TableParagraph"/>
              <w:spacing w:before="16"/>
              <w:rPr>
                <w:sz w:val="24"/>
                <w:szCs w:val="24"/>
              </w:rPr>
            </w:pPr>
            <w:r w:rsidRPr="00C70689">
              <w:rPr>
                <w:sz w:val="24"/>
                <w:szCs w:val="24"/>
              </w:rPr>
              <w:t>разбойник»,</w:t>
            </w:r>
            <w:r w:rsidRPr="00C70689">
              <w:rPr>
                <w:spacing w:val="5"/>
                <w:sz w:val="24"/>
                <w:szCs w:val="24"/>
              </w:rPr>
              <w:t xml:space="preserve"> </w:t>
            </w:r>
            <w:r w:rsidRPr="00C70689">
              <w:rPr>
                <w:spacing w:val="-2"/>
                <w:sz w:val="24"/>
                <w:szCs w:val="24"/>
              </w:rPr>
              <w:t>«Садко»</w:t>
            </w:r>
          </w:p>
        </w:tc>
        <w:tc>
          <w:tcPr>
            <w:tcW w:w="850" w:type="dxa"/>
          </w:tcPr>
          <w:p w:rsidR="00075590" w:rsidRPr="00C70689" w:rsidRDefault="00C70689" w:rsidP="00C70689">
            <w:pPr>
              <w:pStyle w:val="TableParagraph"/>
              <w:ind w:left="14" w:right="7"/>
              <w:rPr>
                <w:sz w:val="24"/>
                <w:szCs w:val="24"/>
              </w:rPr>
            </w:pPr>
            <w:r w:rsidRPr="00C70689">
              <w:rPr>
                <w:spacing w:val="-10"/>
                <w:sz w:val="24"/>
                <w:szCs w:val="24"/>
              </w:rPr>
              <w:t>4</w:t>
            </w:r>
          </w:p>
        </w:tc>
        <w:tc>
          <w:tcPr>
            <w:tcW w:w="3544" w:type="dxa"/>
          </w:tcPr>
          <w:p w:rsidR="00075590" w:rsidRPr="00C70689" w:rsidRDefault="00C70689" w:rsidP="00C70689">
            <w:pPr>
              <w:pStyle w:val="TableParagraph"/>
              <w:rPr>
                <w:sz w:val="24"/>
                <w:szCs w:val="24"/>
              </w:rPr>
            </w:pPr>
            <w:r w:rsidRPr="00C70689">
              <w:rPr>
                <w:sz w:val="24"/>
                <w:szCs w:val="24"/>
              </w:rPr>
              <w:t>Русские</w:t>
            </w:r>
            <w:r w:rsidRPr="00C70689">
              <w:rPr>
                <w:spacing w:val="-16"/>
                <w:sz w:val="24"/>
                <w:szCs w:val="24"/>
              </w:rPr>
              <w:t xml:space="preserve"> </w:t>
            </w:r>
            <w:r w:rsidRPr="00C70689">
              <w:rPr>
                <w:spacing w:val="-2"/>
                <w:sz w:val="24"/>
                <w:szCs w:val="24"/>
              </w:rPr>
              <w:t>былины.</w:t>
            </w:r>
          </w:p>
          <w:p w:rsidR="00075590" w:rsidRPr="00C70689" w:rsidRDefault="00C70689" w:rsidP="00C70689">
            <w:pPr>
              <w:pStyle w:val="TableParagraph"/>
              <w:spacing w:before="23"/>
              <w:ind w:right="789"/>
              <w:rPr>
                <w:sz w:val="24"/>
                <w:szCs w:val="24"/>
              </w:rPr>
            </w:pPr>
            <w:r w:rsidRPr="00C70689">
              <w:rPr>
                <w:sz w:val="24"/>
                <w:szCs w:val="24"/>
              </w:rPr>
              <w:t>Особенности</w:t>
            </w:r>
            <w:r w:rsidRPr="00C70689">
              <w:rPr>
                <w:spacing w:val="-27"/>
                <w:sz w:val="24"/>
                <w:szCs w:val="24"/>
              </w:rPr>
              <w:t xml:space="preserve"> </w:t>
            </w:r>
            <w:r w:rsidRPr="00C70689">
              <w:rPr>
                <w:sz w:val="24"/>
                <w:szCs w:val="24"/>
              </w:rPr>
              <w:t xml:space="preserve">жанра, </w:t>
            </w:r>
            <w:r w:rsidRPr="00C70689">
              <w:rPr>
                <w:spacing w:val="-2"/>
                <w:sz w:val="24"/>
                <w:szCs w:val="24"/>
              </w:rPr>
              <w:t>изобразительно-</w:t>
            </w:r>
          </w:p>
          <w:p w:rsidR="00075590" w:rsidRPr="00C70689" w:rsidRDefault="00C70689" w:rsidP="00C70689">
            <w:pPr>
              <w:pStyle w:val="TableParagraph"/>
              <w:spacing w:before="16"/>
              <w:rPr>
                <w:sz w:val="24"/>
                <w:szCs w:val="24"/>
              </w:rPr>
            </w:pPr>
            <w:r w:rsidRPr="00C70689">
              <w:rPr>
                <w:sz w:val="24"/>
                <w:szCs w:val="24"/>
              </w:rPr>
              <w:t>выразительные</w:t>
            </w:r>
            <w:r w:rsidRPr="00C70689">
              <w:rPr>
                <w:spacing w:val="-7"/>
                <w:sz w:val="24"/>
                <w:szCs w:val="24"/>
              </w:rPr>
              <w:t xml:space="preserve"> </w:t>
            </w:r>
            <w:r w:rsidRPr="00C70689">
              <w:rPr>
                <w:spacing w:val="-2"/>
                <w:sz w:val="24"/>
                <w:szCs w:val="24"/>
              </w:rPr>
              <w:t>средства.</w:t>
            </w:r>
          </w:p>
        </w:tc>
        <w:tc>
          <w:tcPr>
            <w:tcW w:w="6046" w:type="dxa"/>
          </w:tcPr>
          <w:p w:rsidR="00075590" w:rsidRPr="00C70689" w:rsidRDefault="00C70689" w:rsidP="00C70689">
            <w:pPr>
              <w:pStyle w:val="TableParagraph"/>
              <w:rPr>
                <w:sz w:val="24"/>
                <w:szCs w:val="24"/>
              </w:rPr>
            </w:pPr>
            <w:r w:rsidRPr="00C70689">
              <w:rPr>
                <w:sz w:val="24"/>
                <w:szCs w:val="24"/>
              </w:rPr>
              <w:t>Выразительно</w:t>
            </w:r>
            <w:r w:rsidRPr="00C70689">
              <w:rPr>
                <w:spacing w:val="-1"/>
                <w:sz w:val="24"/>
                <w:szCs w:val="24"/>
              </w:rPr>
              <w:t xml:space="preserve"> </w:t>
            </w:r>
            <w:r w:rsidRPr="00C70689">
              <w:rPr>
                <w:sz w:val="24"/>
                <w:szCs w:val="24"/>
              </w:rPr>
              <w:t>читать</w:t>
            </w:r>
            <w:r w:rsidRPr="00C70689">
              <w:rPr>
                <w:spacing w:val="-4"/>
                <w:sz w:val="24"/>
                <w:szCs w:val="24"/>
              </w:rPr>
              <w:t xml:space="preserve"> </w:t>
            </w:r>
            <w:r w:rsidRPr="00C70689">
              <w:rPr>
                <w:spacing w:val="-2"/>
                <w:sz w:val="24"/>
                <w:szCs w:val="24"/>
              </w:rPr>
              <w:t>былины,</w:t>
            </w:r>
          </w:p>
          <w:p w:rsidR="00075590" w:rsidRPr="00C70689" w:rsidRDefault="00C70689" w:rsidP="00C70689">
            <w:pPr>
              <w:pStyle w:val="TableParagraph"/>
              <w:spacing w:before="23"/>
              <w:ind w:right="793"/>
              <w:rPr>
                <w:sz w:val="24"/>
                <w:szCs w:val="24"/>
              </w:rPr>
            </w:pPr>
            <w:r w:rsidRPr="00C70689">
              <w:rPr>
                <w:sz w:val="24"/>
                <w:szCs w:val="24"/>
              </w:rPr>
              <w:t>пересказывать, передавая языковые и интонационные</w:t>
            </w:r>
            <w:r w:rsidRPr="00C70689">
              <w:rPr>
                <w:spacing w:val="-21"/>
                <w:sz w:val="24"/>
                <w:szCs w:val="24"/>
              </w:rPr>
              <w:t xml:space="preserve"> </w:t>
            </w:r>
            <w:r w:rsidRPr="00C70689">
              <w:rPr>
                <w:sz w:val="24"/>
                <w:szCs w:val="24"/>
              </w:rPr>
              <w:t>особенности</w:t>
            </w:r>
            <w:r w:rsidRPr="00C70689">
              <w:rPr>
                <w:spacing w:val="-16"/>
                <w:sz w:val="24"/>
                <w:szCs w:val="24"/>
              </w:rPr>
              <w:t xml:space="preserve"> </w:t>
            </w:r>
            <w:r w:rsidRPr="00C70689">
              <w:rPr>
                <w:sz w:val="24"/>
                <w:szCs w:val="24"/>
              </w:rPr>
              <w:t>этого</w:t>
            </w:r>
          </w:p>
          <w:p w:rsidR="00075590" w:rsidRPr="00C70689" w:rsidRDefault="00C70689" w:rsidP="00C70689">
            <w:pPr>
              <w:pStyle w:val="TableParagraph"/>
              <w:spacing w:before="16"/>
              <w:rPr>
                <w:sz w:val="24"/>
                <w:szCs w:val="24"/>
              </w:rPr>
            </w:pPr>
            <w:r w:rsidRPr="00C70689">
              <w:rPr>
                <w:spacing w:val="-2"/>
                <w:sz w:val="24"/>
                <w:szCs w:val="24"/>
              </w:rPr>
              <w:t>жанра.</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850"/>
        <w:gridCol w:w="3119"/>
        <w:gridCol w:w="6471"/>
      </w:tblGrid>
      <w:tr w:rsidR="00075590" w:rsidRPr="00C70689" w:rsidTr="00337639">
        <w:trPr>
          <w:trHeight w:val="3675"/>
        </w:trPr>
        <w:tc>
          <w:tcPr>
            <w:tcW w:w="70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850" w:type="dxa"/>
          </w:tcPr>
          <w:p w:rsidR="00075590" w:rsidRPr="00C70689" w:rsidRDefault="00075590" w:rsidP="00C70689">
            <w:pPr>
              <w:pStyle w:val="TableParagraph"/>
              <w:ind w:left="0"/>
              <w:rPr>
                <w:sz w:val="24"/>
                <w:szCs w:val="24"/>
              </w:rPr>
            </w:pPr>
          </w:p>
        </w:tc>
        <w:tc>
          <w:tcPr>
            <w:tcW w:w="3119" w:type="dxa"/>
          </w:tcPr>
          <w:p w:rsidR="00075590" w:rsidRPr="00C70689" w:rsidRDefault="00C70689" w:rsidP="00C70689">
            <w:pPr>
              <w:pStyle w:val="TableParagraph"/>
              <w:rPr>
                <w:sz w:val="24"/>
                <w:szCs w:val="24"/>
              </w:rPr>
            </w:pPr>
            <w:r w:rsidRPr="00C70689">
              <w:rPr>
                <w:sz w:val="24"/>
                <w:szCs w:val="24"/>
              </w:rPr>
              <w:t>Русские</w:t>
            </w:r>
            <w:r w:rsidRPr="00C70689">
              <w:rPr>
                <w:spacing w:val="-16"/>
                <w:sz w:val="24"/>
                <w:szCs w:val="24"/>
              </w:rPr>
              <w:t xml:space="preserve"> </w:t>
            </w:r>
            <w:r w:rsidRPr="00C70689">
              <w:rPr>
                <w:spacing w:val="-2"/>
                <w:sz w:val="24"/>
                <w:szCs w:val="24"/>
              </w:rPr>
              <w:t>богатыри</w:t>
            </w:r>
          </w:p>
          <w:p w:rsidR="00075590" w:rsidRPr="00C70689" w:rsidRDefault="00C70689" w:rsidP="00C70689">
            <w:pPr>
              <w:pStyle w:val="TableParagraph"/>
              <w:spacing w:before="23"/>
              <w:rPr>
                <w:sz w:val="24"/>
                <w:szCs w:val="24"/>
              </w:rPr>
            </w:pPr>
            <w:r w:rsidRPr="00C70689">
              <w:rPr>
                <w:sz w:val="24"/>
                <w:szCs w:val="24"/>
              </w:rPr>
              <w:t xml:space="preserve">в изобразительном </w:t>
            </w:r>
            <w:r w:rsidRPr="00C70689">
              <w:rPr>
                <w:spacing w:val="-2"/>
                <w:sz w:val="24"/>
                <w:szCs w:val="24"/>
              </w:rPr>
              <w:t>искусстве.</w:t>
            </w:r>
          </w:p>
          <w:p w:rsidR="00075590" w:rsidRPr="00C70689" w:rsidRDefault="00C70689" w:rsidP="00C70689">
            <w:pPr>
              <w:pStyle w:val="TableParagraph"/>
              <w:rPr>
                <w:sz w:val="24"/>
                <w:szCs w:val="24"/>
              </w:rPr>
            </w:pPr>
            <w:r w:rsidRPr="00C70689">
              <w:rPr>
                <w:sz w:val="24"/>
                <w:szCs w:val="24"/>
              </w:rPr>
              <w:t>Былины</w:t>
            </w:r>
            <w:r w:rsidRPr="00C70689">
              <w:rPr>
                <w:spacing w:val="-22"/>
                <w:sz w:val="24"/>
                <w:szCs w:val="24"/>
              </w:rPr>
              <w:t xml:space="preserve"> </w:t>
            </w:r>
            <w:r w:rsidRPr="00C70689">
              <w:rPr>
                <w:sz w:val="24"/>
                <w:szCs w:val="24"/>
              </w:rPr>
              <w:t>(не</w:t>
            </w:r>
            <w:r w:rsidRPr="00C70689">
              <w:rPr>
                <w:spacing w:val="-3"/>
                <w:sz w:val="24"/>
                <w:szCs w:val="24"/>
              </w:rPr>
              <w:t xml:space="preserve"> </w:t>
            </w:r>
            <w:r w:rsidRPr="00C70689">
              <w:rPr>
                <w:sz w:val="24"/>
                <w:szCs w:val="24"/>
              </w:rPr>
              <w:t>менее</w:t>
            </w:r>
            <w:r w:rsidRPr="00C70689">
              <w:rPr>
                <w:spacing w:val="-2"/>
                <w:sz w:val="24"/>
                <w:szCs w:val="24"/>
              </w:rPr>
              <w:t xml:space="preserve"> двух).</w:t>
            </w:r>
          </w:p>
          <w:p w:rsidR="00075590" w:rsidRPr="00C70689" w:rsidRDefault="00C70689" w:rsidP="00C70689">
            <w:pPr>
              <w:pStyle w:val="TableParagraph"/>
              <w:spacing w:before="23"/>
              <w:ind w:right="168"/>
              <w:rPr>
                <w:sz w:val="24"/>
                <w:szCs w:val="24"/>
              </w:rPr>
            </w:pPr>
            <w:r w:rsidRPr="00C70689">
              <w:rPr>
                <w:sz w:val="24"/>
                <w:szCs w:val="24"/>
              </w:rPr>
              <w:t>Например,</w:t>
            </w:r>
            <w:r w:rsidRPr="00C70689">
              <w:rPr>
                <w:spacing w:val="-37"/>
                <w:sz w:val="24"/>
                <w:szCs w:val="24"/>
              </w:rPr>
              <w:t xml:space="preserve"> </w:t>
            </w:r>
            <w:r w:rsidRPr="00C70689">
              <w:rPr>
                <w:sz w:val="24"/>
                <w:szCs w:val="24"/>
              </w:rPr>
              <w:t>«Илья Муромец</w:t>
            </w:r>
            <w:r w:rsidRPr="00C70689">
              <w:rPr>
                <w:spacing w:val="-4"/>
                <w:sz w:val="24"/>
                <w:szCs w:val="24"/>
              </w:rPr>
              <w:t xml:space="preserve"> </w:t>
            </w:r>
            <w:r w:rsidRPr="00C70689">
              <w:rPr>
                <w:sz w:val="24"/>
                <w:szCs w:val="24"/>
              </w:rPr>
              <w:t>и Соловей- разбойник»,</w:t>
            </w:r>
            <w:r w:rsidRPr="00C70689">
              <w:rPr>
                <w:spacing w:val="-15"/>
                <w:sz w:val="24"/>
                <w:szCs w:val="24"/>
              </w:rPr>
              <w:t xml:space="preserve"> </w:t>
            </w:r>
            <w:r w:rsidRPr="00C70689">
              <w:rPr>
                <w:sz w:val="24"/>
                <w:szCs w:val="24"/>
              </w:rPr>
              <w:t xml:space="preserve">«Садко». </w:t>
            </w:r>
            <w:r w:rsidRPr="00C70689">
              <w:rPr>
                <w:spacing w:val="-2"/>
                <w:sz w:val="24"/>
                <w:szCs w:val="24"/>
              </w:rPr>
              <w:t xml:space="preserve">Идейно-тематическое </w:t>
            </w:r>
            <w:r w:rsidRPr="00C70689">
              <w:rPr>
                <w:sz w:val="24"/>
                <w:szCs w:val="24"/>
              </w:rPr>
              <w:t>содержание,</w:t>
            </w:r>
            <w:r w:rsidRPr="00C70689">
              <w:rPr>
                <w:spacing w:val="-15"/>
                <w:sz w:val="24"/>
                <w:szCs w:val="24"/>
              </w:rPr>
              <w:t xml:space="preserve"> </w:t>
            </w:r>
            <w:r w:rsidRPr="00C70689">
              <w:rPr>
                <w:sz w:val="24"/>
                <w:szCs w:val="24"/>
              </w:rPr>
              <w:t>особенности композиции,</w:t>
            </w:r>
            <w:r w:rsidRPr="00C70689">
              <w:rPr>
                <w:spacing w:val="-15"/>
                <w:sz w:val="24"/>
                <w:szCs w:val="24"/>
              </w:rPr>
              <w:t xml:space="preserve"> </w:t>
            </w:r>
            <w:r w:rsidRPr="00C70689">
              <w:rPr>
                <w:sz w:val="24"/>
                <w:szCs w:val="24"/>
              </w:rPr>
              <w:t>образы героев (былина «Илья Муромец</w:t>
            </w:r>
            <w:r w:rsidRPr="00C70689">
              <w:rPr>
                <w:spacing w:val="-4"/>
                <w:sz w:val="24"/>
                <w:szCs w:val="24"/>
              </w:rPr>
              <w:t xml:space="preserve"> </w:t>
            </w:r>
            <w:r w:rsidRPr="00C70689">
              <w:rPr>
                <w:sz w:val="24"/>
                <w:szCs w:val="24"/>
              </w:rPr>
              <w:t xml:space="preserve">и Соловей- </w:t>
            </w:r>
            <w:r w:rsidRPr="00C70689">
              <w:rPr>
                <w:spacing w:val="-2"/>
                <w:sz w:val="24"/>
                <w:szCs w:val="24"/>
              </w:rPr>
              <w:t>разбойник»).</w:t>
            </w:r>
          </w:p>
          <w:p w:rsidR="00075590" w:rsidRPr="00C70689" w:rsidRDefault="00C70689" w:rsidP="00C70689">
            <w:pPr>
              <w:pStyle w:val="TableParagraph"/>
              <w:rPr>
                <w:sz w:val="24"/>
                <w:szCs w:val="24"/>
              </w:rPr>
            </w:pPr>
            <w:r w:rsidRPr="00C70689">
              <w:rPr>
                <w:sz w:val="24"/>
                <w:szCs w:val="24"/>
              </w:rPr>
              <w:t>Особенности</w:t>
            </w:r>
            <w:r w:rsidRPr="00C70689">
              <w:rPr>
                <w:spacing w:val="-27"/>
                <w:sz w:val="24"/>
                <w:szCs w:val="24"/>
              </w:rPr>
              <w:t xml:space="preserve"> </w:t>
            </w:r>
            <w:r w:rsidRPr="00C70689">
              <w:rPr>
                <w:sz w:val="24"/>
                <w:szCs w:val="24"/>
              </w:rPr>
              <w:t>былинного эпоса Новгородского цикла. Образ</w:t>
            </w:r>
            <w:r w:rsidRPr="00C70689">
              <w:rPr>
                <w:spacing w:val="-14"/>
                <w:sz w:val="24"/>
                <w:szCs w:val="24"/>
              </w:rPr>
              <w:t xml:space="preserve"> </w:t>
            </w:r>
            <w:r w:rsidRPr="00C70689">
              <w:rPr>
                <w:sz w:val="24"/>
                <w:szCs w:val="24"/>
              </w:rPr>
              <w:t>Садко</w:t>
            </w:r>
          </w:p>
          <w:p w:rsidR="00075590" w:rsidRPr="00C70689" w:rsidRDefault="00C70689" w:rsidP="00C70689">
            <w:pPr>
              <w:pStyle w:val="TableParagraph"/>
              <w:rPr>
                <w:sz w:val="24"/>
                <w:szCs w:val="24"/>
              </w:rPr>
            </w:pPr>
            <w:r w:rsidRPr="00C70689">
              <w:rPr>
                <w:sz w:val="24"/>
                <w:szCs w:val="24"/>
              </w:rPr>
              <w:t>в</w:t>
            </w:r>
            <w:r w:rsidRPr="00C70689">
              <w:rPr>
                <w:spacing w:val="-9"/>
                <w:sz w:val="24"/>
                <w:szCs w:val="24"/>
              </w:rPr>
              <w:t xml:space="preserve"> </w:t>
            </w:r>
            <w:r w:rsidRPr="00C70689">
              <w:rPr>
                <w:spacing w:val="-2"/>
                <w:sz w:val="24"/>
                <w:szCs w:val="24"/>
              </w:rPr>
              <w:t>искусстве</w:t>
            </w:r>
          </w:p>
        </w:tc>
        <w:tc>
          <w:tcPr>
            <w:tcW w:w="6471" w:type="dxa"/>
            <w:vMerge w:val="restart"/>
          </w:tcPr>
          <w:p w:rsidR="00075590" w:rsidRPr="00C70689" w:rsidRDefault="00C70689" w:rsidP="00C70689">
            <w:pPr>
              <w:pStyle w:val="TableParagraph"/>
              <w:rPr>
                <w:sz w:val="24"/>
                <w:szCs w:val="24"/>
              </w:rPr>
            </w:pPr>
            <w:r w:rsidRPr="00C70689">
              <w:rPr>
                <w:sz w:val="24"/>
                <w:szCs w:val="24"/>
              </w:rPr>
              <w:t>Работать</w:t>
            </w:r>
            <w:r w:rsidRPr="00C70689">
              <w:rPr>
                <w:spacing w:val="-7"/>
                <w:sz w:val="24"/>
                <w:szCs w:val="24"/>
              </w:rPr>
              <w:t xml:space="preserve"> </w:t>
            </w:r>
            <w:r w:rsidRPr="00C70689">
              <w:rPr>
                <w:sz w:val="24"/>
                <w:szCs w:val="24"/>
              </w:rPr>
              <w:t>со</w:t>
            </w:r>
            <w:r w:rsidRPr="00C70689">
              <w:rPr>
                <w:spacing w:val="-5"/>
                <w:sz w:val="24"/>
                <w:szCs w:val="24"/>
              </w:rPr>
              <w:t xml:space="preserve"> </w:t>
            </w:r>
            <w:r w:rsidRPr="00C70689">
              <w:rPr>
                <w:sz w:val="24"/>
                <w:szCs w:val="24"/>
              </w:rPr>
              <w:t>словом,</w:t>
            </w:r>
            <w:r w:rsidRPr="00C70689">
              <w:rPr>
                <w:spacing w:val="-9"/>
                <w:sz w:val="24"/>
                <w:szCs w:val="24"/>
              </w:rPr>
              <w:t xml:space="preserve"> </w:t>
            </w:r>
            <w:r w:rsidRPr="00C70689">
              <w:rPr>
                <w:sz w:val="24"/>
                <w:szCs w:val="24"/>
              </w:rPr>
              <w:t>с</w:t>
            </w:r>
            <w:r w:rsidRPr="00C70689">
              <w:rPr>
                <w:spacing w:val="-3"/>
                <w:sz w:val="24"/>
                <w:szCs w:val="24"/>
              </w:rPr>
              <w:t xml:space="preserve"> </w:t>
            </w:r>
            <w:r w:rsidRPr="00C70689">
              <w:rPr>
                <w:spacing w:val="-2"/>
                <w:sz w:val="24"/>
                <w:szCs w:val="24"/>
              </w:rPr>
              <w:t>историко-</w:t>
            </w:r>
          </w:p>
          <w:p w:rsidR="00075590" w:rsidRPr="00C70689" w:rsidRDefault="00C70689" w:rsidP="00C70689">
            <w:pPr>
              <w:pStyle w:val="TableParagraph"/>
              <w:spacing w:before="23"/>
              <w:rPr>
                <w:sz w:val="24"/>
                <w:szCs w:val="24"/>
              </w:rPr>
            </w:pPr>
            <w:r w:rsidRPr="00C70689">
              <w:rPr>
                <w:spacing w:val="2"/>
                <w:sz w:val="24"/>
                <w:szCs w:val="24"/>
              </w:rPr>
              <w:t>культурным</w:t>
            </w:r>
            <w:r w:rsidRPr="00C70689">
              <w:rPr>
                <w:spacing w:val="-23"/>
                <w:sz w:val="24"/>
                <w:szCs w:val="24"/>
              </w:rPr>
              <w:t xml:space="preserve"> </w:t>
            </w:r>
            <w:r w:rsidRPr="00C70689">
              <w:rPr>
                <w:spacing w:val="-2"/>
                <w:sz w:val="24"/>
                <w:szCs w:val="24"/>
              </w:rPr>
              <w:t>комментарием.</w:t>
            </w:r>
          </w:p>
          <w:p w:rsidR="00075590" w:rsidRPr="00C70689" w:rsidRDefault="00C70689" w:rsidP="00C70689">
            <w:pPr>
              <w:pStyle w:val="TableParagraph"/>
              <w:spacing w:before="38"/>
              <w:ind w:right="98"/>
              <w:rPr>
                <w:sz w:val="24"/>
                <w:szCs w:val="24"/>
              </w:rPr>
            </w:pPr>
            <w:r w:rsidRPr="00C70689">
              <w:rPr>
                <w:sz w:val="24"/>
                <w:szCs w:val="24"/>
              </w:rPr>
              <w:t>Отвечать на вопросы, составлять развёрнутый</w:t>
            </w:r>
            <w:r w:rsidRPr="00C70689">
              <w:rPr>
                <w:spacing w:val="-2"/>
                <w:sz w:val="24"/>
                <w:szCs w:val="24"/>
              </w:rPr>
              <w:t xml:space="preserve"> </w:t>
            </w:r>
            <w:r w:rsidRPr="00C70689">
              <w:rPr>
                <w:sz w:val="24"/>
                <w:szCs w:val="24"/>
              </w:rPr>
              <w:t>план, определять</w:t>
            </w:r>
            <w:r w:rsidRPr="00C70689">
              <w:rPr>
                <w:spacing w:val="-13"/>
                <w:sz w:val="24"/>
                <w:szCs w:val="24"/>
              </w:rPr>
              <w:t xml:space="preserve"> </w:t>
            </w:r>
            <w:r w:rsidRPr="00C70689">
              <w:rPr>
                <w:sz w:val="24"/>
                <w:szCs w:val="24"/>
              </w:rPr>
              <w:t>идейно- тематическое содержание</w:t>
            </w:r>
            <w:r w:rsidRPr="00C70689">
              <w:rPr>
                <w:spacing w:val="-11"/>
                <w:sz w:val="24"/>
                <w:szCs w:val="24"/>
              </w:rPr>
              <w:t xml:space="preserve"> </w:t>
            </w:r>
            <w:r w:rsidRPr="00C70689">
              <w:rPr>
                <w:sz w:val="24"/>
                <w:szCs w:val="24"/>
              </w:rPr>
              <w:t>былин.</w:t>
            </w:r>
          </w:p>
          <w:p w:rsidR="00075590" w:rsidRPr="00C70689" w:rsidRDefault="00C70689" w:rsidP="00C70689">
            <w:pPr>
              <w:pStyle w:val="TableParagraph"/>
              <w:spacing w:before="1"/>
              <w:ind w:right="213"/>
              <w:rPr>
                <w:sz w:val="24"/>
                <w:szCs w:val="24"/>
              </w:rPr>
            </w:pPr>
            <w:r w:rsidRPr="00C70689">
              <w:rPr>
                <w:sz w:val="24"/>
                <w:szCs w:val="24"/>
              </w:rPr>
              <w:t>Определять</w:t>
            </w:r>
            <w:r w:rsidRPr="00C70689">
              <w:rPr>
                <w:spacing w:val="-12"/>
                <w:sz w:val="24"/>
                <w:szCs w:val="24"/>
              </w:rPr>
              <w:t xml:space="preserve"> </w:t>
            </w:r>
            <w:r w:rsidRPr="00C70689">
              <w:rPr>
                <w:sz w:val="24"/>
                <w:szCs w:val="24"/>
              </w:rPr>
              <w:t>особенности былины как эпического жанра,</w:t>
            </w:r>
            <w:r w:rsidRPr="00C70689">
              <w:rPr>
                <w:spacing w:val="-3"/>
                <w:sz w:val="24"/>
                <w:szCs w:val="24"/>
              </w:rPr>
              <w:t xml:space="preserve"> </w:t>
            </w:r>
            <w:r w:rsidRPr="00C70689">
              <w:rPr>
                <w:sz w:val="24"/>
                <w:szCs w:val="24"/>
              </w:rPr>
              <w:t>выявлять особенности композиции, художественные</w:t>
            </w:r>
            <w:r w:rsidRPr="00C70689">
              <w:rPr>
                <w:spacing w:val="-12"/>
                <w:sz w:val="24"/>
                <w:szCs w:val="24"/>
              </w:rPr>
              <w:t xml:space="preserve"> </w:t>
            </w:r>
            <w:r w:rsidRPr="00C70689">
              <w:rPr>
                <w:sz w:val="24"/>
                <w:szCs w:val="24"/>
              </w:rPr>
              <w:t>детали, определяя</w:t>
            </w:r>
            <w:r w:rsidRPr="00C70689">
              <w:rPr>
                <w:spacing w:val="-12"/>
                <w:sz w:val="24"/>
                <w:szCs w:val="24"/>
              </w:rPr>
              <w:t xml:space="preserve"> </w:t>
            </w:r>
            <w:r w:rsidRPr="00C70689">
              <w:rPr>
                <w:sz w:val="24"/>
                <w:szCs w:val="24"/>
              </w:rPr>
              <w:t>их роль</w:t>
            </w:r>
            <w:r w:rsidRPr="00C70689">
              <w:rPr>
                <w:spacing w:val="-8"/>
                <w:sz w:val="24"/>
                <w:szCs w:val="24"/>
              </w:rPr>
              <w:t xml:space="preserve"> </w:t>
            </w:r>
            <w:r w:rsidRPr="00C70689">
              <w:rPr>
                <w:sz w:val="24"/>
                <w:szCs w:val="24"/>
              </w:rPr>
              <w:t>в повествовании, ритмико-мелодическое</w:t>
            </w:r>
            <w:r w:rsidRPr="00C70689">
              <w:rPr>
                <w:spacing w:val="-32"/>
                <w:sz w:val="24"/>
                <w:szCs w:val="24"/>
              </w:rPr>
              <w:t xml:space="preserve"> </w:t>
            </w:r>
            <w:r w:rsidRPr="00C70689">
              <w:rPr>
                <w:sz w:val="24"/>
                <w:szCs w:val="24"/>
              </w:rPr>
              <w:t>своеобразие русской</w:t>
            </w:r>
            <w:r w:rsidRPr="00C70689">
              <w:rPr>
                <w:spacing w:val="-27"/>
                <w:sz w:val="24"/>
                <w:szCs w:val="24"/>
              </w:rPr>
              <w:t xml:space="preserve"> </w:t>
            </w:r>
            <w:r w:rsidRPr="00C70689">
              <w:rPr>
                <w:sz w:val="24"/>
                <w:szCs w:val="24"/>
              </w:rPr>
              <w:t>былины.</w:t>
            </w:r>
          </w:p>
          <w:p w:rsidR="00075590" w:rsidRPr="00C70689" w:rsidRDefault="00C70689" w:rsidP="00C70689">
            <w:pPr>
              <w:pStyle w:val="TableParagraph"/>
              <w:ind w:right="98"/>
              <w:rPr>
                <w:sz w:val="24"/>
                <w:szCs w:val="24"/>
              </w:rPr>
            </w:pPr>
            <w:r w:rsidRPr="00C70689">
              <w:rPr>
                <w:sz w:val="24"/>
                <w:szCs w:val="24"/>
              </w:rPr>
              <w:t>Характеризовать героев</w:t>
            </w:r>
            <w:r w:rsidRPr="00C70689">
              <w:rPr>
                <w:spacing w:val="-3"/>
                <w:sz w:val="24"/>
                <w:szCs w:val="24"/>
              </w:rPr>
              <w:t xml:space="preserve"> </w:t>
            </w:r>
            <w:r w:rsidRPr="00C70689">
              <w:rPr>
                <w:sz w:val="24"/>
                <w:szCs w:val="24"/>
              </w:rPr>
              <w:t>былин, оценивать их поступки.</w:t>
            </w:r>
          </w:p>
          <w:p w:rsidR="00075590" w:rsidRPr="00C70689" w:rsidRDefault="00C70689" w:rsidP="00C70689">
            <w:pPr>
              <w:pStyle w:val="TableParagraph"/>
              <w:ind w:right="793"/>
              <w:rPr>
                <w:sz w:val="24"/>
                <w:szCs w:val="24"/>
              </w:rPr>
            </w:pPr>
            <w:r w:rsidRPr="00C70689">
              <w:rPr>
                <w:sz w:val="24"/>
                <w:szCs w:val="24"/>
              </w:rPr>
              <w:t>Сопоставлять</w:t>
            </w:r>
            <w:r w:rsidRPr="00C70689">
              <w:rPr>
                <w:spacing w:val="-12"/>
                <w:sz w:val="24"/>
                <w:szCs w:val="24"/>
              </w:rPr>
              <w:t xml:space="preserve"> </w:t>
            </w:r>
            <w:r w:rsidRPr="00C70689">
              <w:rPr>
                <w:sz w:val="24"/>
                <w:szCs w:val="24"/>
              </w:rPr>
              <w:t>былины с</w:t>
            </w:r>
            <w:r w:rsidRPr="00C70689">
              <w:rPr>
                <w:spacing w:val="-7"/>
                <w:sz w:val="24"/>
                <w:szCs w:val="24"/>
              </w:rPr>
              <w:t xml:space="preserve"> </w:t>
            </w:r>
            <w:r w:rsidRPr="00C70689">
              <w:rPr>
                <w:sz w:val="24"/>
                <w:szCs w:val="24"/>
              </w:rPr>
              <w:t>другими известными произведениями героического</w:t>
            </w:r>
            <w:r w:rsidRPr="00C70689">
              <w:rPr>
                <w:spacing w:val="-33"/>
                <w:sz w:val="24"/>
                <w:szCs w:val="24"/>
              </w:rPr>
              <w:t xml:space="preserve"> </w:t>
            </w:r>
            <w:r w:rsidRPr="00C70689">
              <w:rPr>
                <w:sz w:val="24"/>
                <w:szCs w:val="24"/>
              </w:rPr>
              <w:t>эпоса.</w:t>
            </w:r>
          </w:p>
          <w:p w:rsidR="00075590" w:rsidRPr="00C70689" w:rsidRDefault="00C70689" w:rsidP="00C70689">
            <w:pPr>
              <w:pStyle w:val="TableParagraph"/>
              <w:ind w:right="446"/>
              <w:rPr>
                <w:sz w:val="24"/>
                <w:szCs w:val="24"/>
              </w:rPr>
            </w:pPr>
            <w:r w:rsidRPr="00C70689">
              <w:rPr>
                <w:sz w:val="24"/>
                <w:szCs w:val="24"/>
              </w:rPr>
              <w:t>Определять</w:t>
            </w:r>
            <w:r w:rsidRPr="00C70689">
              <w:rPr>
                <w:spacing w:val="-9"/>
                <w:sz w:val="24"/>
                <w:szCs w:val="24"/>
              </w:rPr>
              <w:t xml:space="preserve"> </w:t>
            </w:r>
            <w:r w:rsidRPr="00C70689">
              <w:rPr>
                <w:sz w:val="24"/>
                <w:szCs w:val="24"/>
              </w:rPr>
              <w:t>роль гиперболы</w:t>
            </w:r>
            <w:r w:rsidRPr="00C70689">
              <w:rPr>
                <w:spacing w:val="-13"/>
                <w:sz w:val="24"/>
                <w:szCs w:val="24"/>
              </w:rPr>
              <w:t xml:space="preserve"> </w:t>
            </w:r>
            <w:r w:rsidRPr="00C70689">
              <w:rPr>
                <w:sz w:val="24"/>
                <w:szCs w:val="24"/>
              </w:rPr>
              <w:t>как одного из основных средств изображения былинных</w:t>
            </w:r>
            <w:r w:rsidRPr="00C70689">
              <w:rPr>
                <w:spacing w:val="-7"/>
                <w:sz w:val="24"/>
                <w:szCs w:val="24"/>
              </w:rPr>
              <w:t xml:space="preserve"> </w:t>
            </w:r>
            <w:r w:rsidRPr="00C70689">
              <w:rPr>
                <w:sz w:val="24"/>
                <w:szCs w:val="24"/>
              </w:rPr>
              <w:t>героев.</w:t>
            </w:r>
          </w:p>
          <w:p w:rsidR="00075590" w:rsidRPr="00C70689" w:rsidRDefault="00C70689" w:rsidP="00C70689">
            <w:pPr>
              <w:pStyle w:val="TableParagraph"/>
              <w:ind w:right="98"/>
              <w:rPr>
                <w:sz w:val="24"/>
                <w:szCs w:val="24"/>
              </w:rPr>
            </w:pPr>
            <w:r w:rsidRPr="00C70689">
              <w:rPr>
                <w:sz w:val="24"/>
                <w:szCs w:val="24"/>
              </w:rPr>
              <w:t>Читать выразительно</w:t>
            </w:r>
            <w:r w:rsidRPr="00C70689">
              <w:rPr>
                <w:spacing w:val="-18"/>
                <w:sz w:val="24"/>
                <w:szCs w:val="24"/>
              </w:rPr>
              <w:t xml:space="preserve"> </w:t>
            </w:r>
            <w:r w:rsidRPr="00C70689">
              <w:rPr>
                <w:sz w:val="24"/>
                <w:szCs w:val="24"/>
              </w:rPr>
              <w:t xml:space="preserve">фольклорные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Определять</w:t>
            </w:r>
            <w:r w:rsidRPr="00C70689">
              <w:rPr>
                <w:spacing w:val="11"/>
                <w:sz w:val="24"/>
                <w:szCs w:val="24"/>
              </w:rPr>
              <w:t xml:space="preserve"> </w:t>
            </w:r>
            <w:r w:rsidRPr="00C70689">
              <w:rPr>
                <w:sz w:val="24"/>
                <w:szCs w:val="24"/>
              </w:rPr>
              <w:t>художественно-</w:t>
            </w:r>
            <w:r w:rsidRPr="00C70689">
              <w:rPr>
                <w:spacing w:val="-2"/>
                <w:sz w:val="24"/>
                <w:szCs w:val="24"/>
              </w:rPr>
              <w:t>тематические</w:t>
            </w:r>
          </w:p>
          <w:p w:rsidR="00075590" w:rsidRPr="00C70689" w:rsidRDefault="00C70689" w:rsidP="00C70689">
            <w:pPr>
              <w:pStyle w:val="TableParagraph"/>
              <w:spacing w:before="21"/>
              <w:ind w:right="213"/>
              <w:rPr>
                <w:sz w:val="24"/>
                <w:szCs w:val="24"/>
              </w:rPr>
            </w:pPr>
            <w:r w:rsidRPr="00C70689">
              <w:rPr>
                <w:sz w:val="24"/>
                <w:szCs w:val="24"/>
              </w:rPr>
              <w:t>особенности</w:t>
            </w:r>
            <w:r w:rsidRPr="00C70689">
              <w:rPr>
                <w:spacing w:val="-12"/>
                <w:sz w:val="24"/>
                <w:szCs w:val="24"/>
              </w:rPr>
              <w:t xml:space="preserve"> </w:t>
            </w:r>
            <w:r w:rsidRPr="00C70689">
              <w:rPr>
                <w:sz w:val="24"/>
                <w:szCs w:val="24"/>
              </w:rPr>
              <w:t>народных песен и баллады.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2"/>
              <w:rPr>
                <w:sz w:val="24"/>
                <w:szCs w:val="24"/>
              </w:rPr>
            </w:pPr>
            <w:r w:rsidRPr="00C70689">
              <w:rPr>
                <w:sz w:val="24"/>
                <w:szCs w:val="24"/>
              </w:rPr>
              <w:t>Устно</w:t>
            </w:r>
            <w:r w:rsidRPr="00C70689">
              <w:rPr>
                <w:spacing w:val="5"/>
                <w:sz w:val="24"/>
                <w:szCs w:val="24"/>
              </w:rPr>
              <w:t xml:space="preserve"> </w:t>
            </w:r>
            <w:r w:rsidRPr="00C70689">
              <w:rPr>
                <w:sz w:val="24"/>
                <w:szCs w:val="24"/>
              </w:rPr>
              <w:t>или</w:t>
            </w:r>
            <w:r w:rsidRPr="00C70689">
              <w:rPr>
                <w:spacing w:val="-17"/>
                <w:sz w:val="24"/>
                <w:szCs w:val="24"/>
              </w:rPr>
              <w:t xml:space="preserve"> </w:t>
            </w:r>
            <w:r w:rsidRPr="00C70689">
              <w:rPr>
                <w:sz w:val="24"/>
                <w:szCs w:val="24"/>
              </w:rPr>
              <w:t>письменно</w:t>
            </w:r>
            <w:r w:rsidRPr="00C70689">
              <w:rPr>
                <w:spacing w:val="-8"/>
                <w:sz w:val="24"/>
                <w:szCs w:val="24"/>
              </w:rPr>
              <w:t xml:space="preserve"> </w:t>
            </w:r>
            <w:r w:rsidRPr="00C70689">
              <w:rPr>
                <w:spacing w:val="-2"/>
                <w:sz w:val="24"/>
                <w:szCs w:val="24"/>
              </w:rPr>
              <w:t>отвечать</w:t>
            </w:r>
          </w:p>
          <w:p w:rsidR="00075590" w:rsidRPr="00C70689" w:rsidRDefault="00C70689" w:rsidP="00C70689">
            <w:pPr>
              <w:pStyle w:val="TableParagraph"/>
              <w:spacing w:before="38"/>
              <w:rPr>
                <w:sz w:val="24"/>
                <w:szCs w:val="24"/>
              </w:rPr>
            </w:pPr>
            <w:r w:rsidRPr="00C70689">
              <w:rPr>
                <w:sz w:val="24"/>
                <w:szCs w:val="24"/>
              </w:rPr>
              <w:t>на</w:t>
            </w:r>
            <w:r w:rsidRPr="00C70689">
              <w:rPr>
                <w:spacing w:val="-3"/>
                <w:sz w:val="24"/>
                <w:szCs w:val="24"/>
              </w:rPr>
              <w:t xml:space="preserve"> </w:t>
            </w:r>
            <w:r w:rsidRPr="00C70689">
              <w:rPr>
                <w:spacing w:val="-2"/>
                <w:sz w:val="24"/>
                <w:szCs w:val="24"/>
              </w:rPr>
              <w:t>вопросы.</w:t>
            </w:r>
          </w:p>
        </w:tc>
      </w:tr>
      <w:tr w:rsidR="00075590" w:rsidRPr="00C70689" w:rsidTr="00337639">
        <w:trPr>
          <w:trHeight w:val="3465"/>
        </w:trPr>
        <w:tc>
          <w:tcPr>
            <w:tcW w:w="705" w:type="dxa"/>
          </w:tcPr>
          <w:p w:rsidR="00075590" w:rsidRPr="00C70689" w:rsidRDefault="00C70689" w:rsidP="00C70689">
            <w:pPr>
              <w:pStyle w:val="TableParagraph"/>
              <w:rPr>
                <w:sz w:val="24"/>
                <w:szCs w:val="24"/>
              </w:rPr>
            </w:pPr>
            <w:r w:rsidRPr="00C70689">
              <w:rPr>
                <w:spacing w:val="-5"/>
                <w:sz w:val="24"/>
                <w:szCs w:val="24"/>
              </w:rPr>
              <w:t>2.2</w:t>
            </w:r>
          </w:p>
        </w:tc>
        <w:tc>
          <w:tcPr>
            <w:tcW w:w="3420" w:type="dxa"/>
          </w:tcPr>
          <w:p w:rsidR="00075590" w:rsidRPr="00C70689" w:rsidRDefault="00C70689" w:rsidP="00C70689">
            <w:pPr>
              <w:pStyle w:val="TableParagraph"/>
              <w:ind w:right="181"/>
              <w:rPr>
                <w:sz w:val="24"/>
                <w:szCs w:val="24"/>
              </w:rPr>
            </w:pPr>
            <w:r w:rsidRPr="00C70689">
              <w:rPr>
                <w:sz w:val="24"/>
                <w:szCs w:val="24"/>
              </w:rPr>
              <w:t>Народные</w:t>
            </w:r>
            <w:r w:rsidRPr="00C70689">
              <w:rPr>
                <w:spacing w:val="-29"/>
                <w:sz w:val="24"/>
                <w:szCs w:val="24"/>
              </w:rPr>
              <w:t xml:space="preserve"> </w:t>
            </w:r>
            <w:r w:rsidRPr="00C70689">
              <w:rPr>
                <w:sz w:val="24"/>
                <w:szCs w:val="24"/>
              </w:rPr>
              <w:t>песни и</w:t>
            </w:r>
            <w:r w:rsidRPr="00C70689">
              <w:rPr>
                <w:spacing w:val="-8"/>
                <w:sz w:val="24"/>
                <w:szCs w:val="24"/>
              </w:rPr>
              <w:t xml:space="preserve"> </w:t>
            </w:r>
            <w:r w:rsidRPr="00C70689">
              <w:rPr>
                <w:sz w:val="24"/>
                <w:szCs w:val="24"/>
              </w:rPr>
              <w:t>поэмы народов России и мира (не менее трех песен</w:t>
            </w:r>
          </w:p>
          <w:p w:rsidR="00075590" w:rsidRPr="00C70689" w:rsidRDefault="00C70689" w:rsidP="00C70689">
            <w:pPr>
              <w:pStyle w:val="TableParagraph"/>
              <w:rPr>
                <w:sz w:val="24"/>
                <w:szCs w:val="24"/>
              </w:rPr>
            </w:pPr>
            <w:r w:rsidRPr="00C70689">
              <w:rPr>
                <w:sz w:val="24"/>
                <w:szCs w:val="24"/>
              </w:rPr>
              <w:t>и</w:t>
            </w:r>
            <w:r w:rsidRPr="00C70689">
              <w:rPr>
                <w:spacing w:val="11"/>
                <w:sz w:val="24"/>
                <w:szCs w:val="24"/>
              </w:rPr>
              <w:t xml:space="preserve"> </w:t>
            </w:r>
            <w:r w:rsidRPr="00C70689">
              <w:rPr>
                <w:sz w:val="24"/>
                <w:szCs w:val="24"/>
              </w:rPr>
              <w:t>двух</w:t>
            </w:r>
            <w:r w:rsidRPr="00C70689">
              <w:rPr>
                <w:spacing w:val="-12"/>
                <w:sz w:val="24"/>
                <w:szCs w:val="24"/>
              </w:rPr>
              <w:t xml:space="preserve"> </w:t>
            </w:r>
            <w:r w:rsidRPr="00C70689">
              <w:rPr>
                <w:sz w:val="24"/>
                <w:szCs w:val="24"/>
              </w:rPr>
              <w:t>поэм).</w:t>
            </w:r>
            <w:r w:rsidRPr="00C70689">
              <w:rPr>
                <w:spacing w:val="-16"/>
                <w:sz w:val="24"/>
                <w:szCs w:val="24"/>
              </w:rPr>
              <w:t xml:space="preserve"> </w:t>
            </w:r>
            <w:r w:rsidRPr="00C70689">
              <w:rPr>
                <w:spacing w:val="-2"/>
                <w:sz w:val="24"/>
                <w:szCs w:val="24"/>
              </w:rPr>
              <w:t>Например,</w:t>
            </w:r>
          </w:p>
          <w:p w:rsidR="00075590" w:rsidRPr="00C70689" w:rsidRDefault="00C70689" w:rsidP="00C70689">
            <w:pPr>
              <w:pStyle w:val="TableParagraph"/>
              <w:spacing w:before="18"/>
              <w:ind w:right="738"/>
              <w:rPr>
                <w:sz w:val="24"/>
                <w:szCs w:val="24"/>
              </w:rPr>
            </w:pPr>
            <w:r w:rsidRPr="00C70689">
              <w:rPr>
                <w:sz w:val="24"/>
                <w:szCs w:val="24"/>
              </w:rPr>
              <w:t>«Ах,</w:t>
            </w:r>
            <w:r w:rsidRPr="00C70689">
              <w:rPr>
                <w:spacing w:val="-18"/>
                <w:sz w:val="24"/>
                <w:szCs w:val="24"/>
              </w:rPr>
              <w:t xml:space="preserve"> </w:t>
            </w:r>
            <w:r w:rsidRPr="00C70689">
              <w:rPr>
                <w:sz w:val="24"/>
                <w:szCs w:val="24"/>
              </w:rPr>
              <w:t>кабы</w:t>
            </w:r>
            <w:r w:rsidRPr="00C70689">
              <w:rPr>
                <w:spacing w:val="-18"/>
                <w:sz w:val="24"/>
                <w:szCs w:val="24"/>
              </w:rPr>
              <w:t xml:space="preserve"> </w:t>
            </w:r>
            <w:r w:rsidRPr="00C70689">
              <w:rPr>
                <w:sz w:val="24"/>
                <w:szCs w:val="24"/>
              </w:rPr>
              <w:t>на цветы да не морозы...»,</w:t>
            </w:r>
          </w:p>
          <w:p w:rsidR="00075590" w:rsidRPr="00C70689" w:rsidRDefault="00C70689" w:rsidP="00C70689">
            <w:pPr>
              <w:pStyle w:val="TableParagraph"/>
              <w:rPr>
                <w:sz w:val="24"/>
                <w:szCs w:val="24"/>
              </w:rPr>
            </w:pPr>
            <w:r w:rsidRPr="00C70689">
              <w:rPr>
                <w:sz w:val="24"/>
                <w:szCs w:val="24"/>
              </w:rPr>
              <w:t>«Ах</w:t>
            </w:r>
            <w:r w:rsidRPr="00C70689">
              <w:rPr>
                <w:spacing w:val="-6"/>
                <w:sz w:val="24"/>
                <w:szCs w:val="24"/>
              </w:rPr>
              <w:t xml:space="preserve"> </w:t>
            </w:r>
            <w:r w:rsidRPr="00C70689">
              <w:rPr>
                <w:sz w:val="24"/>
                <w:szCs w:val="24"/>
              </w:rPr>
              <w:t>вы</w:t>
            </w:r>
            <w:r w:rsidRPr="00C70689">
              <w:rPr>
                <w:spacing w:val="9"/>
                <w:sz w:val="24"/>
                <w:szCs w:val="24"/>
              </w:rPr>
              <w:t xml:space="preserve"> </w:t>
            </w:r>
            <w:r w:rsidRPr="00C70689">
              <w:rPr>
                <w:sz w:val="24"/>
                <w:szCs w:val="24"/>
              </w:rPr>
              <w:t>ветры,</w:t>
            </w:r>
            <w:r w:rsidRPr="00C70689">
              <w:rPr>
                <w:spacing w:val="-11"/>
                <w:sz w:val="24"/>
                <w:szCs w:val="24"/>
              </w:rPr>
              <w:t xml:space="preserve"> </w:t>
            </w:r>
            <w:r w:rsidRPr="00C70689">
              <w:rPr>
                <w:spacing w:val="-4"/>
                <w:sz w:val="24"/>
                <w:szCs w:val="24"/>
              </w:rPr>
              <w:t>ветры</w:t>
            </w:r>
          </w:p>
          <w:p w:rsidR="00075590" w:rsidRPr="00C70689" w:rsidRDefault="00C70689" w:rsidP="00C70689">
            <w:pPr>
              <w:pStyle w:val="TableParagraph"/>
              <w:spacing w:before="23"/>
              <w:rPr>
                <w:sz w:val="24"/>
                <w:szCs w:val="24"/>
              </w:rPr>
            </w:pPr>
            <w:r w:rsidRPr="00C70689">
              <w:rPr>
                <w:sz w:val="24"/>
                <w:szCs w:val="24"/>
              </w:rPr>
              <w:t>буйные...»,</w:t>
            </w:r>
            <w:r w:rsidRPr="00C70689">
              <w:rPr>
                <w:spacing w:val="9"/>
                <w:sz w:val="24"/>
                <w:szCs w:val="24"/>
              </w:rPr>
              <w:t xml:space="preserve"> </w:t>
            </w:r>
            <w:r w:rsidRPr="00C70689">
              <w:rPr>
                <w:spacing w:val="-2"/>
                <w:sz w:val="24"/>
                <w:szCs w:val="24"/>
              </w:rPr>
              <w:t>«Чёрный</w:t>
            </w:r>
          </w:p>
          <w:p w:rsidR="00075590" w:rsidRPr="00C70689" w:rsidRDefault="00C70689" w:rsidP="00C70689">
            <w:pPr>
              <w:pStyle w:val="TableParagraph"/>
              <w:spacing w:before="5"/>
              <w:rPr>
                <w:sz w:val="24"/>
                <w:szCs w:val="24"/>
              </w:rPr>
            </w:pPr>
            <w:r w:rsidRPr="00C70689">
              <w:rPr>
                <w:sz w:val="24"/>
                <w:szCs w:val="24"/>
              </w:rPr>
              <w:t>ворон», «Не</w:t>
            </w:r>
            <w:r w:rsidRPr="00C70689">
              <w:rPr>
                <w:spacing w:val="-14"/>
                <w:sz w:val="24"/>
                <w:szCs w:val="24"/>
              </w:rPr>
              <w:t xml:space="preserve"> </w:t>
            </w:r>
            <w:r w:rsidRPr="00C70689">
              <w:rPr>
                <w:sz w:val="24"/>
                <w:szCs w:val="24"/>
              </w:rPr>
              <w:t>шуми, мати зеленая</w:t>
            </w:r>
            <w:r w:rsidRPr="00C70689">
              <w:rPr>
                <w:spacing w:val="-15"/>
                <w:sz w:val="24"/>
                <w:szCs w:val="24"/>
              </w:rPr>
              <w:t xml:space="preserve"> </w:t>
            </w:r>
            <w:r w:rsidRPr="00C70689">
              <w:rPr>
                <w:sz w:val="24"/>
                <w:szCs w:val="24"/>
              </w:rPr>
              <w:t>дубровушка...»</w:t>
            </w:r>
          </w:p>
        </w:tc>
        <w:tc>
          <w:tcPr>
            <w:tcW w:w="850"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119" w:type="dxa"/>
          </w:tcPr>
          <w:p w:rsidR="00075590" w:rsidRPr="00C70689" w:rsidRDefault="00C70689" w:rsidP="00C70689">
            <w:pPr>
              <w:pStyle w:val="TableParagraph"/>
              <w:ind w:right="309"/>
              <w:rPr>
                <w:sz w:val="24"/>
                <w:szCs w:val="24"/>
              </w:rPr>
            </w:pPr>
            <w:r w:rsidRPr="00C70689">
              <w:rPr>
                <w:sz w:val="24"/>
                <w:szCs w:val="24"/>
              </w:rPr>
              <w:t>Русская народная</w:t>
            </w:r>
            <w:r w:rsidRPr="00C70689">
              <w:rPr>
                <w:spacing w:val="-21"/>
                <w:sz w:val="24"/>
                <w:szCs w:val="24"/>
              </w:rPr>
              <w:t xml:space="preserve"> </w:t>
            </w:r>
            <w:r w:rsidRPr="00C70689">
              <w:rPr>
                <w:sz w:val="24"/>
                <w:szCs w:val="24"/>
              </w:rPr>
              <w:t>песня. Жанровое</w:t>
            </w:r>
            <w:r w:rsidRPr="00C70689">
              <w:rPr>
                <w:spacing w:val="-32"/>
                <w:sz w:val="24"/>
                <w:szCs w:val="24"/>
              </w:rPr>
              <w:t xml:space="preserve"> </w:t>
            </w:r>
            <w:r w:rsidRPr="00C70689">
              <w:rPr>
                <w:sz w:val="24"/>
                <w:szCs w:val="24"/>
              </w:rPr>
              <w:t>своеобразие. Русские</w:t>
            </w:r>
            <w:r w:rsidRPr="00C70689">
              <w:rPr>
                <w:spacing w:val="-7"/>
                <w:sz w:val="24"/>
                <w:szCs w:val="24"/>
              </w:rPr>
              <w:t xml:space="preserve"> </w:t>
            </w:r>
            <w:r w:rsidRPr="00C70689">
              <w:rPr>
                <w:sz w:val="24"/>
                <w:szCs w:val="24"/>
              </w:rPr>
              <w:t>народные</w:t>
            </w:r>
            <w:r w:rsidRPr="00C70689">
              <w:rPr>
                <w:spacing w:val="-25"/>
                <w:sz w:val="24"/>
                <w:szCs w:val="24"/>
              </w:rPr>
              <w:t xml:space="preserve"> </w:t>
            </w:r>
            <w:r w:rsidRPr="00C70689">
              <w:rPr>
                <w:sz w:val="24"/>
                <w:szCs w:val="24"/>
              </w:rPr>
              <w:t xml:space="preserve">песни в художественной </w:t>
            </w:r>
            <w:r w:rsidRPr="00C70689">
              <w:rPr>
                <w:spacing w:val="-2"/>
                <w:sz w:val="24"/>
                <w:szCs w:val="24"/>
              </w:rPr>
              <w:t>литературе.</w:t>
            </w:r>
          </w:p>
          <w:p w:rsidR="00075590" w:rsidRPr="00C70689" w:rsidRDefault="00C70689" w:rsidP="00C70689">
            <w:pPr>
              <w:pStyle w:val="TableParagraph"/>
              <w:spacing w:before="11"/>
              <w:rPr>
                <w:sz w:val="24"/>
                <w:szCs w:val="24"/>
              </w:rPr>
            </w:pPr>
            <w:r w:rsidRPr="00C70689">
              <w:rPr>
                <w:sz w:val="24"/>
                <w:szCs w:val="24"/>
              </w:rPr>
              <w:t>Народные</w:t>
            </w:r>
            <w:r w:rsidRPr="00C70689">
              <w:rPr>
                <w:spacing w:val="-29"/>
                <w:sz w:val="24"/>
                <w:szCs w:val="24"/>
              </w:rPr>
              <w:t xml:space="preserve"> </w:t>
            </w:r>
            <w:r w:rsidRPr="00C70689">
              <w:rPr>
                <w:sz w:val="24"/>
                <w:szCs w:val="24"/>
              </w:rPr>
              <w:t>песни и</w:t>
            </w:r>
            <w:r w:rsidRPr="00C70689">
              <w:rPr>
                <w:spacing w:val="-8"/>
                <w:sz w:val="24"/>
                <w:szCs w:val="24"/>
              </w:rPr>
              <w:t xml:space="preserve"> </w:t>
            </w:r>
            <w:r w:rsidRPr="00C70689">
              <w:rPr>
                <w:sz w:val="24"/>
                <w:szCs w:val="24"/>
              </w:rPr>
              <w:t>поэмы народов России и мира.</w:t>
            </w:r>
          </w:p>
          <w:p w:rsidR="00075590" w:rsidRPr="00C70689" w:rsidRDefault="00C70689" w:rsidP="00C70689">
            <w:pPr>
              <w:pStyle w:val="TableParagraph"/>
              <w:spacing w:before="1"/>
              <w:rPr>
                <w:sz w:val="24"/>
                <w:szCs w:val="24"/>
              </w:rPr>
            </w:pPr>
            <w:r w:rsidRPr="00C70689">
              <w:rPr>
                <w:sz w:val="24"/>
                <w:szCs w:val="24"/>
              </w:rPr>
              <w:t>«Песнь о Роланде» (фрагменты),</w:t>
            </w:r>
            <w:r w:rsidRPr="00C70689">
              <w:rPr>
                <w:spacing w:val="-15"/>
                <w:sz w:val="24"/>
                <w:szCs w:val="24"/>
              </w:rPr>
              <w:t xml:space="preserve"> </w:t>
            </w:r>
            <w:r w:rsidRPr="00C70689">
              <w:rPr>
                <w:sz w:val="24"/>
                <w:szCs w:val="24"/>
              </w:rPr>
              <w:t>«Песнь</w:t>
            </w:r>
          </w:p>
          <w:p w:rsidR="00075590" w:rsidRPr="00C70689" w:rsidRDefault="00C70689" w:rsidP="00C70689">
            <w:pPr>
              <w:pStyle w:val="TableParagraph"/>
              <w:spacing w:before="1"/>
              <w:rPr>
                <w:sz w:val="24"/>
                <w:szCs w:val="24"/>
              </w:rPr>
            </w:pPr>
            <w:r w:rsidRPr="00C70689">
              <w:rPr>
                <w:sz w:val="24"/>
                <w:szCs w:val="24"/>
              </w:rPr>
              <w:t>о</w:t>
            </w:r>
            <w:r w:rsidRPr="00C70689">
              <w:rPr>
                <w:spacing w:val="-2"/>
                <w:sz w:val="24"/>
                <w:szCs w:val="24"/>
              </w:rPr>
              <w:t xml:space="preserve"> Нибелунгах»</w:t>
            </w:r>
          </w:p>
        </w:tc>
        <w:tc>
          <w:tcPr>
            <w:tcW w:w="6471" w:type="dxa"/>
            <w:vMerge/>
            <w:tcBorders>
              <w:top w:val="nil"/>
            </w:tcBorders>
          </w:tcPr>
          <w:p w:rsidR="00075590" w:rsidRPr="00C70689" w:rsidRDefault="00075590" w:rsidP="00C70689">
            <w:pPr>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709"/>
        <w:gridCol w:w="2976"/>
        <w:gridCol w:w="6755"/>
      </w:tblGrid>
      <w:tr w:rsidR="00075590" w:rsidRPr="00C70689" w:rsidTr="00337639">
        <w:trPr>
          <w:trHeight w:val="1380"/>
        </w:trPr>
        <w:tc>
          <w:tcPr>
            <w:tcW w:w="705" w:type="dxa"/>
          </w:tcPr>
          <w:p w:rsidR="00075590" w:rsidRPr="00C70689" w:rsidRDefault="00075590" w:rsidP="00C70689">
            <w:pPr>
              <w:pStyle w:val="TableParagraph"/>
              <w:ind w:left="0"/>
              <w:rPr>
                <w:sz w:val="24"/>
                <w:szCs w:val="24"/>
              </w:rPr>
            </w:pPr>
          </w:p>
        </w:tc>
        <w:tc>
          <w:tcPr>
            <w:tcW w:w="3420" w:type="dxa"/>
          </w:tcPr>
          <w:p w:rsidR="00075590" w:rsidRPr="00C70689" w:rsidRDefault="00C70689" w:rsidP="00C70689">
            <w:pPr>
              <w:pStyle w:val="TableParagraph"/>
              <w:ind w:left="187"/>
              <w:rPr>
                <w:sz w:val="24"/>
                <w:szCs w:val="24"/>
              </w:rPr>
            </w:pPr>
            <w:r w:rsidRPr="00C70689">
              <w:rPr>
                <w:sz w:val="24"/>
                <w:szCs w:val="24"/>
              </w:rPr>
              <w:t>и</w:t>
            </w:r>
            <w:r w:rsidRPr="00C70689">
              <w:rPr>
                <w:spacing w:val="7"/>
                <w:sz w:val="24"/>
                <w:szCs w:val="24"/>
              </w:rPr>
              <w:t xml:space="preserve"> </w:t>
            </w:r>
            <w:r w:rsidRPr="00C70689">
              <w:rPr>
                <w:sz w:val="24"/>
                <w:szCs w:val="24"/>
              </w:rPr>
              <w:t>другие.</w:t>
            </w:r>
            <w:r w:rsidRPr="00C70689">
              <w:rPr>
                <w:spacing w:val="-5"/>
                <w:sz w:val="24"/>
                <w:szCs w:val="24"/>
              </w:rPr>
              <w:t xml:space="preserve"> </w:t>
            </w:r>
            <w:r w:rsidRPr="00C70689">
              <w:rPr>
                <w:spacing w:val="-2"/>
                <w:sz w:val="24"/>
                <w:szCs w:val="24"/>
              </w:rPr>
              <w:t>«Песнь</w:t>
            </w:r>
          </w:p>
          <w:p w:rsidR="00075590" w:rsidRPr="00C70689" w:rsidRDefault="00C70689" w:rsidP="00C70689">
            <w:pPr>
              <w:pStyle w:val="TableParagraph"/>
              <w:spacing w:before="23"/>
              <w:rPr>
                <w:sz w:val="24"/>
                <w:szCs w:val="24"/>
              </w:rPr>
            </w:pPr>
            <w:r w:rsidRPr="00C70689">
              <w:rPr>
                <w:sz w:val="24"/>
                <w:szCs w:val="24"/>
              </w:rPr>
              <w:t>о</w:t>
            </w:r>
            <w:r w:rsidRPr="00C70689">
              <w:rPr>
                <w:spacing w:val="19"/>
                <w:sz w:val="24"/>
                <w:szCs w:val="24"/>
              </w:rPr>
              <w:t xml:space="preserve"> </w:t>
            </w:r>
            <w:r w:rsidRPr="00C70689">
              <w:rPr>
                <w:sz w:val="24"/>
                <w:szCs w:val="24"/>
              </w:rPr>
              <w:t>Роланде»</w:t>
            </w:r>
            <w:r w:rsidRPr="00C70689">
              <w:rPr>
                <w:spacing w:val="-20"/>
                <w:sz w:val="24"/>
                <w:szCs w:val="24"/>
              </w:rPr>
              <w:t xml:space="preserve"> </w:t>
            </w:r>
            <w:r w:rsidRPr="00C70689">
              <w:rPr>
                <w:spacing w:val="-2"/>
                <w:sz w:val="24"/>
                <w:szCs w:val="24"/>
              </w:rPr>
              <w:t>(фрагменты),</w:t>
            </w:r>
          </w:p>
          <w:p w:rsidR="00075590" w:rsidRPr="00C70689" w:rsidRDefault="00C70689" w:rsidP="00C70689">
            <w:pPr>
              <w:pStyle w:val="TableParagraph"/>
              <w:spacing w:before="20"/>
              <w:rPr>
                <w:sz w:val="24"/>
                <w:szCs w:val="24"/>
              </w:rPr>
            </w:pPr>
            <w:r w:rsidRPr="00C70689">
              <w:rPr>
                <w:sz w:val="24"/>
                <w:szCs w:val="24"/>
              </w:rPr>
              <w:t xml:space="preserve">«Песнь о Нибелунгах» </w:t>
            </w:r>
            <w:r w:rsidRPr="00C70689">
              <w:rPr>
                <w:spacing w:val="-2"/>
                <w:sz w:val="24"/>
                <w:szCs w:val="24"/>
              </w:rPr>
              <w:t>(фрагменты)</w:t>
            </w:r>
          </w:p>
        </w:tc>
        <w:tc>
          <w:tcPr>
            <w:tcW w:w="709" w:type="dxa"/>
          </w:tcPr>
          <w:p w:rsidR="00075590" w:rsidRPr="00C70689" w:rsidRDefault="00075590" w:rsidP="00C70689">
            <w:pPr>
              <w:pStyle w:val="TableParagraph"/>
              <w:ind w:left="0"/>
              <w:rPr>
                <w:sz w:val="24"/>
                <w:szCs w:val="24"/>
              </w:rPr>
            </w:pPr>
          </w:p>
        </w:tc>
        <w:tc>
          <w:tcPr>
            <w:tcW w:w="2976" w:type="dxa"/>
          </w:tcPr>
          <w:p w:rsidR="00075590" w:rsidRPr="00C70689" w:rsidRDefault="00C70689" w:rsidP="00C70689">
            <w:pPr>
              <w:pStyle w:val="TableParagraph"/>
              <w:rPr>
                <w:sz w:val="24"/>
                <w:szCs w:val="24"/>
              </w:rPr>
            </w:pPr>
            <w:r w:rsidRPr="00C70689">
              <w:rPr>
                <w:sz w:val="24"/>
                <w:szCs w:val="24"/>
              </w:rPr>
              <w:t>(фрагменты).</w:t>
            </w:r>
            <w:r w:rsidRPr="00C70689">
              <w:rPr>
                <w:spacing w:val="-2"/>
                <w:sz w:val="24"/>
                <w:szCs w:val="24"/>
              </w:rPr>
              <w:t xml:space="preserve"> Тематика,</w:t>
            </w:r>
          </w:p>
          <w:p w:rsidR="00075590" w:rsidRPr="00C70689" w:rsidRDefault="00C70689" w:rsidP="00C70689">
            <w:pPr>
              <w:pStyle w:val="TableParagraph"/>
              <w:spacing w:before="23"/>
              <w:rPr>
                <w:sz w:val="24"/>
                <w:szCs w:val="24"/>
              </w:rPr>
            </w:pPr>
            <w:r w:rsidRPr="00C70689">
              <w:rPr>
                <w:sz w:val="24"/>
                <w:szCs w:val="24"/>
              </w:rPr>
              <w:t>система</w:t>
            </w:r>
            <w:r w:rsidRPr="00C70689">
              <w:rPr>
                <w:spacing w:val="-8"/>
                <w:sz w:val="24"/>
                <w:szCs w:val="24"/>
              </w:rPr>
              <w:t xml:space="preserve"> </w:t>
            </w:r>
            <w:r w:rsidRPr="00C70689">
              <w:rPr>
                <w:spacing w:val="-2"/>
                <w:sz w:val="24"/>
                <w:szCs w:val="24"/>
              </w:rPr>
              <w:t>образов.</w:t>
            </w:r>
          </w:p>
          <w:p w:rsidR="00075590" w:rsidRPr="00C70689" w:rsidRDefault="00C70689" w:rsidP="00C70689">
            <w:pPr>
              <w:pStyle w:val="TableParagraph"/>
              <w:spacing w:before="20"/>
              <w:rPr>
                <w:sz w:val="24"/>
                <w:szCs w:val="24"/>
              </w:rPr>
            </w:pPr>
            <w:r w:rsidRPr="00C70689">
              <w:rPr>
                <w:spacing w:val="-2"/>
                <w:sz w:val="24"/>
                <w:szCs w:val="24"/>
              </w:rPr>
              <w:t xml:space="preserve">Изобразительно- </w:t>
            </w:r>
            <w:r w:rsidRPr="00C70689">
              <w:rPr>
                <w:sz w:val="24"/>
                <w:szCs w:val="24"/>
              </w:rPr>
              <w:t>выразительные</w:t>
            </w:r>
            <w:r w:rsidRPr="00C70689">
              <w:rPr>
                <w:spacing w:val="-32"/>
                <w:sz w:val="24"/>
                <w:szCs w:val="24"/>
              </w:rPr>
              <w:t xml:space="preserve"> </w:t>
            </w:r>
            <w:r w:rsidRPr="00C70689">
              <w:rPr>
                <w:sz w:val="24"/>
                <w:szCs w:val="24"/>
              </w:rPr>
              <w:t>средства</w:t>
            </w:r>
          </w:p>
        </w:tc>
        <w:tc>
          <w:tcPr>
            <w:tcW w:w="6755" w:type="dxa"/>
          </w:tcPr>
          <w:p w:rsidR="00075590" w:rsidRPr="00C70689" w:rsidRDefault="00C70689" w:rsidP="00C70689">
            <w:pPr>
              <w:pStyle w:val="TableParagraph"/>
              <w:rPr>
                <w:sz w:val="24"/>
                <w:szCs w:val="24"/>
              </w:rPr>
            </w:pPr>
            <w:r w:rsidRPr="00C70689">
              <w:rPr>
                <w:sz w:val="24"/>
                <w:szCs w:val="24"/>
              </w:rPr>
              <w:t>Работать</w:t>
            </w:r>
            <w:r w:rsidRPr="00C70689">
              <w:rPr>
                <w:spacing w:val="-4"/>
                <w:sz w:val="24"/>
                <w:szCs w:val="24"/>
              </w:rPr>
              <w:t xml:space="preserve"> </w:t>
            </w:r>
            <w:r w:rsidRPr="00C70689">
              <w:rPr>
                <w:sz w:val="24"/>
                <w:szCs w:val="24"/>
              </w:rPr>
              <w:t>со</w:t>
            </w:r>
            <w:r w:rsidRPr="00C70689">
              <w:rPr>
                <w:spacing w:val="-1"/>
                <w:sz w:val="24"/>
                <w:szCs w:val="24"/>
              </w:rPr>
              <w:t xml:space="preserve"> </w:t>
            </w:r>
            <w:r w:rsidRPr="00C70689">
              <w:rPr>
                <w:sz w:val="24"/>
                <w:szCs w:val="24"/>
              </w:rPr>
              <w:t>словарями,</w:t>
            </w:r>
            <w:r w:rsidRPr="00C70689">
              <w:rPr>
                <w:spacing w:val="-6"/>
                <w:sz w:val="24"/>
                <w:szCs w:val="24"/>
              </w:rPr>
              <w:t xml:space="preserve"> </w:t>
            </w:r>
            <w:r w:rsidRPr="00C70689">
              <w:rPr>
                <w:spacing w:val="-2"/>
                <w:sz w:val="24"/>
                <w:szCs w:val="24"/>
              </w:rPr>
              <w:t>определять</w:t>
            </w:r>
          </w:p>
          <w:p w:rsidR="00075590" w:rsidRPr="00C70689" w:rsidRDefault="00C70689" w:rsidP="00C70689">
            <w:pPr>
              <w:pStyle w:val="TableParagraph"/>
              <w:spacing w:before="23"/>
              <w:rPr>
                <w:sz w:val="24"/>
                <w:szCs w:val="24"/>
              </w:rPr>
            </w:pPr>
            <w:r w:rsidRPr="00C70689">
              <w:rPr>
                <w:sz w:val="24"/>
                <w:szCs w:val="24"/>
              </w:rPr>
              <w:t>значение</w:t>
            </w:r>
            <w:r w:rsidRPr="00C70689">
              <w:rPr>
                <w:spacing w:val="-19"/>
                <w:sz w:val="24"/>
                <w:szCs w:val="24"/>
              </w:rPr>
              <w:t xml:space="preserve"> </w:t>
            </w:r>
            <w:r w:rsidRPr="00C70689">
              <w:rPr>
                <w:sz w:val="24"/>
                <w:szCs w:val="24"/>
              </w:rPr>
              <w:t>устаревших</w:t>
            </w:r>
            <w:r w:rsidRPr="00C70689">
              <w:rPr>
                <w:spacing w:val="1"/>
                <w:sz w:val="24"/>
                <w:szCs w:val="24"/>
              </w:rPr>
              <w:t xml:space="preserve"> </w:t>
            </w:r>
            <w:r w:rsidRPr="00C70689">
              <w:rPr>
                <w:sz w:val="24"/>
                <w:szCs w:val="24"/>
              </w:rPr>
              <w:t>слов</w:t>
            </w:r>
            <w:r w:rsidRPr="00C70689">
              <w:rPr>
                <w:spacing w:val="-9"/>
                <w:sz w:val="24"/>
                <w:szCs w:val="24"/>
              </w:rPr>
              <w:t xml:space="preserve"> </w:t>
            </w:r>
            <w:r w:rsidRPr="00C70689">
              <w:rPr>
                <w:sz w:val="24"/>
                <w:szCs w:val="24"/>
              </w:rPr>
              <w:t>и</w:t>
            </w:r>
            <w:r w:rsidRPr="00C70689">
              <w:rPr>
                <w:spacing w:val="-13"/>
                <w:sz w:val="24"/>
                <w:szCs w:val="24"/>
              </w:rPr>
              <w:t xml:space="preserve"> </w:t>
            </w:r>
            <w:r w:rsidRPr="00C70689">
              <w:rPr>
                <w:spacing w:val="-2"/>
                <w:sz w:val="24"/>
                <w:szCs w:val="24"/>
              </w:rPr>
              <w:t>выражений</w:t>
            </w:r>
          </w:p>
        </w:tc>
      </w:tr>
      <w:tr w:rsidR="00075590" w:rsidRPr="00C70689" w:rsidTr="00337639">
        <w:trPr>
          <w:trHeight w:val="345"/>
        </w:trPr>
        <w:tc>
          <w:tcPr>
            <w:tcW w:w="4125"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709" w:type="dxa"/>
          </w:tcPr>
          <w:p w:rsidR="00075590" w:rsidRPr="00C70689" w:rsidRDefault="00C70689" w:rsidP="00C70689">
            <w:pPr>
              <w:pStyle w:val="TableParagraph"/>
              <w:ind w:left="14" w:right="7"/>
              <w:rPr>
                <w:sz w:val="24"/>
                <w:szCs w:val="24"/>
              </w:rPr>
            </w:pPr>
            <w:r w:rsidRPr="00C70689">
              <w:rPr>
                <w:spacing w:val="-10"/>
                <w:sz w:val="24"/>
                <w:szCs w:val="24"/>
              </w:rPr>
              <w:t>7</w:t>
            </w:r>
          </w:p>
        </w:tc>
        <w:tc>
          <w:tcPr>
            <w:tcW w:w="2976" w:type="dxa"/>
          </w:tcPr>
          <w:p w:rsidR="00075590" w:rsidRPr="00C70689" w:rsidRDefault="00075590" w:rsidP="00C70689">
            <w:pPr>
              <w:pStyle w:val="TableParagraph"/>
              <w:ind w:left="0"/>
              <w:rPr>
                <w:sz w:val="24"/>
                <w:szCs w:val="24"/>
              </w:rPr>
            </w:pPr>
          </w:p>
        </w:tc>
        <w:tc>
          <w:tcPr>
            <w:tcW w:w="6755" w:type="dxa"/>
          </w:tcPr>
          <w:p w:rsidR="00075590" w:rsidRPr="00C70689" w:rsidRDefault="00075590" w:rsidP="00C70689">
            <w:pPr>
              <w:pStyle w:val="TableParagraph"/>
              <w:ind w:left="0"/>
              <w:rPr>
                <w:sz w:val="24"/>
                <w:szCs w:val="24"/>
              </w:rPr>
            </w:pPr>
          </w:p>
        </w:tc>
      </w:tr>
      <w:tr w:rsidR="00075590" w:rsidRPr="00C70689">
        <w:trPr>
          <w:trHeight w:val="345"/>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1"/>
                <w:sz w:val="24"/>
                <w:szCs w:val="24"/>
              </w:rPr>
              <w:t xml:space="preserve"> </w:t>
            </w:r>
            <w:r w:rsidRPr="00C70689">
              <w:rPr>
                <w:b/>
                <w:sz w:val="24"/>
                <w:szCs w:val="24"/>
              </w:rPr>
              <w:t>3.</w:t>
            </w:r>
            <w:r w:rsidRPr="00C70689">
              <w:rPr>
                <w:b/>
                <w:spacing w:val="5"/>
                <w:sz w:val="24"/>
                <w:szCs w:val="24"/>
              </w:rPr>
              <w:t xml:space="preserve"> </w:t>
            </w:r>
            <w:r w:rsidRPr="00C70689">
              <w:rPr>
                <w:b/>
                <w:sz w:val="24"/>
                <w:szCs w:val="24"/>
              </w:rPr>
              <w:t>Древнерусская</w:t>
            </w:r>
            <w:r w:rsidRPr="00C70689">
              <w:rPr>
                <w:b/>
                <w:spacing w:val="-23"/>
                <w:sz w:val="24"/>
                <w:szCs w:val="24"/>
              </w:rPr>
              <w:t xml:space="preserve"> </w:t>
            </w:r>
            <w:r w:rsidRPr="00C70689">
              <w:rPr>
                <w:b/>
                <w:spacing w:val="-2"/>
                <w:sz w:val="24"/>
                <w:szCs w:val="24"/>
              </w:rPr>
              <w:t>литература</w:t>
            </w:r>
          </w:p>
        </w:tc>
      </w:tr>
      <w:tr w:rsidR="00075590" w:rsidRPr="00C70689" w:rsidTr="00337639">
        <w:trPr>
          <w:trHeight w:val="5250"/>
        </w:trPr>
        <w:tc>
          <w:tcPr>
            <w:tcW w:w="705" w:type="dxa"/>
          </w:tcPr>
          <w:p w:rsidR="00075590" w:rsidRPr="00C70689" w:rsidRDefault="00C70689" w:rsidP="00C70689">
            <w:pPr>
              <w:pStyle w:val="TableParagraph"/>
              <w:rPr>
                <w:sz w:val="24"/>
                <w:szCs w:val="24"/>
              </w:rPr>
            </w:pPr>
            <w:r w:rsidRPr="00C70689">
              <w:rPr>
                <w:spacing w:val="-5"/>
                <w:sz w:val="24"/>
                <w:szCs w:val="24"/>
              </w:rPr>
              <w:t>3.1</w:t>
            </w:r>
          </w:p>
        </w:tc>
        <w:tc>
          <w:tcPr>
            <w:tcW w:w="3420" w:type="dxa"/>
          </w:tcPr>
          <w:p w:rsidR="00075590" w:rsidRPr="00C70689" w:rsidRDefault="00C70689" w:rsidP="00C70689">
            <w:pPr>
              <w:pStyle w:val="TableParagraph"/>
              <w:rPr>
                <w:sz w:val="24"/>
                <w:szCs w:val="24"/>
              </w:rPr>
            </w:pPr>
            <w:r w:rsidRPr="00C70689">
              <w:rPr>
                <w:sz w:val="24"/>
                <w:szCs w:val="24"/>
              </w:rPr>
              <w:t>«Повесть</w:t>
            </w:r>
            <w:r w:rsidRPr="00C70689">
              <w:rPr>
                <w:spacing w:val="-7"/>
                <w:sz w:val="24"/>
                <w:szCs w:val="24"/>
              </w:rPr>
              <w:t xml:space="preserve"> </w:t>
            </w:r>
            <w:r w:rsidRPr="00C70689">
              <w:rPr>
                <w:sz w:val="24"/>
                <w:szCs w:val="24"/>
              </w:rPr>
              <w:t>временных</w:t>
            </w:r>
            <w:r w:rsidRPr="00C70689">
              <w:rPr>
                <w:spacing w:val="-4"/>
                <w:sz w:val="24"/>
                <w:szCs w:val="24"/>
              </w:rPr>
              <w:t xml:space="preserve"> лет»</w:t>
            </w:r>
          </w:p>
          <w:p w:rsidR="00075590" w:rsidRPr="00C70689" w:rsidRDefault="00C70689" w:rsidP="00C70689">
            <w:pPr>
              <w:pStyle w:val="TableParagraph"/>
              <w:spacing w:before="23"/>
              <w:rPr>
                <w:sz w:val="24"/>
                <w:szCs w:val="24"/>
              </w:rPr>
            </w:pPr>
            <w:r w:rsidRPr="00C70689">
              <w:rPr>
                <w:sz w:val="24"/>
                <w:szCs w:val="24"/>
              </w:rPr>
              <w:t>(не менее одного фрагмента).</w:t>
            </w:r>
            <w:r w:rsidRPr="00C70689">
              <w:rPr>
                <w:spacing w:val="-15"/>
                <w:sz w:val="24"/>
                <w:szCs w:val="24"/>
              </w:rPr>
              <w:t xml:space="preserve"> </w:t>
            </w:r>
            <w:r w:rsidRPr="00C70689">
              <w:rPr>
                <w:sz w:val="24"/>
                <w:szCs w:val="24"/>
              </w:rPr>
              <w:t>Например,</w:t>
            </w:r>
          </w:p>
          <w:p w:rsidR="00075590" w:rsidRPr="00C70689" w:rsidRDefault="00C70689" w:rsidP="00C70689">
            <w:pPr>
              <w:pStyle w:val="TableParagraph"/>
              <w:rPr>
                <w:sz w:val="24"/>
                <w:szCs w:val="24"/>
              </w:rPr>
            </w:pPr>
            <w:r w:rsidRPr="00C70689">
              <w:rPr>
                <w:sz w:val="24"/>
                <w:szCs w:val="24"/>
              </w:rPr>
              <w:t>«Сказание</w:t>
            </w:r>
            <w:r w:rsidRPr="00C70689">
              <w:rPr>
                <w:spacing w:val="-17"/>
                <w:sz w:val="24"/>
                <w:szCs w:val="24"/>
              </w:rPr>
              <w:t xml:space="preserve"> </w:t>
            </w:r>
            <w:r w:rsidRPr="00C70689">
              <w:rPr>
                <w:sz w:val="24"/>
                <w:szCs w:val="24"/>
              </w:rPr>
              <w:t>о</w:t>
            </w:r>
            <w:r w:rsidRPr="00C70689">
              <w:rPr>
                <w:spacing w:val="4"/>
                <w:sz w:val="24"/>
                <w:szCs w:val="24"/>
              </w:rPr>
              <w:t xml:space="preserve"> </w:t>
            </w:r>
            <w:r w:rsidRPr="00C70689">
              <w:rPr>
                <w:spacing w:val="-2"/>
                <w:sz w:val="24"/>
                <w:szCs w:val="24"/>
              </w:rPr>
              <w:t>белгородском</w:t>
            </w:r>
          </w:p>
          <w:p w:rsidR="00075590" w:rsidRPr="00C70689" w:rsidRDefault="00C70689" w:rsidP="00C70689">
            <w:pPr>
              <w:pStyle w:val="TableParagraph"/>
              <w:spacing w:before="23"/>
              <w:ind w:right="719"/>
              <w:rPr>
                <w:sz w:val="24"/>
                <w:szCs w:val="24"/>
              </w:rPr>
            </w:pPr>
            <w:r w:rsidRPr="00C70689">
              <w:rPr>
                <w:sz w:val="24"/>
                <w:szCs w:val="24"/>
              </w:rPr>
              <w:t>киселе», «Сказание</w:t>
            </w:r>
            <w:r w:rsidRPr="00C70689">
              <w:rPr>
                <w:spacing w:val="80"/>
                <w:sz w:val="24"/>
                <w:szCs w:val="24"/>
              </w:rPr>
              <w:t xml:space="preserve"> </w:t>
            </w:r>
            <w:r w:rsidRPr="00C70689">
              <w:rPr>
                <w:sz w:val="24"/>
                <w:szCs w:val="24"/>
              </w:rPr>
              <w:t>о походе</w:t>
            </w:r>
            <w:r w:rsidRPr="00C70689">
              <w:rPr>
                <w:spacing w:val="-21"/>
                <w:sz w:val="24"/>
                <w:szCs w:val="24"/>
              </w:rPr>
              <w:t xml:space="preserve"> </w:t>
            </w:r>
            <w:r w:rsidRPr="00C70689">
              <w:rPr>
                <w:sz w:val="24"/>
                <w:szCs w:val="24"/>
              </w:rPr>
              <w:t>князя</w:t>
            </w:r>
            <w:r w:rsidRPr="00C70689">
              <w:rPr>
                <w:spacing w:val="-8"/>
                <w:sz w:val="24"/>
                <w:szCs w:val="24"/>
              </w:rPr>
              <w:t xml:space="preserve"> </w:t>
            </w:r>
            <w:r w:rsidRPr="00C70689">
              <w:rPr>
                <w:sz w:val="24"/>
                <w:szCs w:val="24"/>
              </w:rPr>
              <w:t>Олега</w:t>
            </w:r>
          </w:p>
          <w:p w:rsidR="00075590" w:rsidRPr="00C70689" w:rsidRDefault="00C70689" w:rsidP="00C70689">
            <w:pPr>
              <w:pStyle w:val="TableParagraph"/>
              <w:spacing w:before="1"/>
              <w:ind w:right="181"/>
              <w:rPr>
                <w:sz w:val="24"/>
                <w:szCs w:val="24"/>
              </w:rPr>
            </w:pPr>
            <w:r w:rsidRPr="00C70689">
              <w:rPr>
                <w:sz w:val="24"/>
                <w:szCs w:val="24"/>
              </w:rPr>
              <w:t>на Царьград»,</w:t>
            </w:r>
            <w:r w:rsidRPr="00C70689">
              <w:rPr>
                <w:spacing w:val="-23"/>
                <w:sz w:val="24"/>
                <w:szCs w:val="24"/>
              </w:rPr>
              <w:t xml:space="preserve"> </w:t>
            </w:r>
            <w:r w:rsidRPr="00C70689">
              <w:rPr>
                <w:sz w:val="24"/>
                <w:szCs w:val="24"/>
              </w:rPr>
              <w:t>«Предание о смерти князя Олега»</w:t>
            </w:r>
          </w:p>
        </w:tc>
        <w:tc>
          <w:tcPr>
            <w:tcW w:w="709"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2976" w:type="dxa"/>
          </w:tcPr>
          <w:p w:rsidR="00075590" w:rsidRPr="00C70689" w:rsidRDefault="00C70689" w:rsidP="00C70689">
            <w:pPr>
              <w:pStyle w:val="TableParagraph"/>
              <w:rPr>
                <w:sz w:val="24"/>
                <w:szCs w:val="24"/>
              </w:rPr>
            </w:pPr>
            <w:r w:rsidRPr="00C70689">
              <w:rPr>
                <w:spacing w:val="-2"/>
                <w:sz w:val="24"/>
                <w:szCs w:val="24"/>
              </w:rPr>
              <w:t>Древнерусская</w:t>
            </w:r>
          </w:p>
          <w:p w:rsidR="00075590" w:rsidRPr="00C70689" w:rsidRDefault="00C70689" w:rsidP="00C70689">
            <w:pPr>
              <w:pStyle w:val="TableParagraph"/>
              <w:spacing w:before="23"/>
              <w:rPr>
                <w:sz w:val="24"/>
                <w:szCs w:val="24"/>
              </w:rPr>
            </w:pPr>
            <w:r w:rsidRPr="00C70689">
              <w:rPr>
                <w:sz w:val="24"/>
                <w:szCs w:val="24"/>
              </w:rPr>
              <w:t>литератора:</w:t>
            </w:r>
            <w:r w:rsidRPr="00C70689">
              <w:rPr>
                <w:spacing w:val="-30"/>
                <w:sz w:val="24"/>
                <w:szCs w:val="24"/>
              </w:rPr>
              <w:t xml:space="preserve"> </w:t>
            </w:r>
            <w:r w:rsidRPr="00C70689">
              <w:rPr>
                <w:sz w:val="24"/>
                <w:szCs w:val="24"/>
              </w:rPr>
              <w:t>основные жанры</w:t>
            </w:r>
            <w:r w:rsidRPr="00C70689">
              <w:rPr>
                <w:spacing w:val="-13"/>
                <w:sz w:val="24"/>
                <w:szCs w:val="24"/>
              </w:rPr>
              <w:t xml:space="preserve"> </w:t>
            </w:r>
            <w:r w:rsidRPr="00C70689">
              <w:rPr>
                <w:sz w:val="24"/>
                <w:szCs w:val="24"/>
              </w:rPr>
              <w:t>и</w:t>
            </w:r>
            <w:r w:rsidRPr="00C70689">
              <w:rPr>
                <w:spacing w:val="-20"/>
                <w:sz w:val="24"/>
                <w:szCs w:val="24"/>
              </w:rPr>
              <w:t xml:space="preserve"> </w:t>
            </w:r>
            <w:r w:rsidRPr="00C70689">
              <w:rPr>
                <w:sz w:val="24"/>
                <w:szCs w:val="24"/>
              </w:rPr>
              <w:t>их особенности. Летопись «Повесть временных</w:t>
            </w:r>
            <w:r w:rsidRPr="00C70689">
              <w:rPr>
                <w:spacing w:val="-7"/>
                <w:sz w:val="24"/>
                <w:szCs w:val="24"/>
              </w:rPr>
              <w:t xml:space="preserve"> </w:t>
            </w:r>
            <w:r w:rsidRPr="00C70689">
              <w:rPr>
                <w:sz w:val="24"/>
                <w:szCs w:val="24"/>
              </w:rPr>
              <w:t>лет».</w:t>
            </w:r>
          </w:p>
          <w:p w:rsidR="00075590" w:rsidRPr="00C70689" w:rsidRDefault="00C70689" w:rsidP="00C70689">
            <w:pPr>
              <w:pStyle w:val="TableParagraph"/>
              <w:ind w:right="408"/>
              <w:rPr>
                <w:sz w:val="24"/>
                <w:szCs w:val="24"/>
              </w:rPr>
            </w:pPr>
            <w:r w:rsidRPr="00C70689">
              <w:rPr>
                <w:sz w:val="24"/>
                <w:szCs w:val="24"/>
              </w:rPr>
              <w:t>История</w:t>
            </w:r>
            <w:r w:rsidRPr="00C70689">
              <w:rPr>
                <w:spacing w:val="-15"/>
                <w:sz w:val="24"/>
                <w:szCs w:val="24"/>
              </w:rPr>
              <w:t xml:space="preserve"> </w:t>
            </w:r>
            <w:r w:rsidRPr="00C70689">
              <w:rPr>
                <w:sz w:val="24"/>
                <w:szCs w:val="24"/>
              </w:rPr>
              <w:t>создания. Анализ</w:t>
            </w:r>
            <w:r w:rsidRPr="00C70689">
              <w:rPr>
                <w:spacing w:val="-7"/>
                <w:sz w:val="24"/>
                <w:szCs w:val="24"/>
              </w:rPr>
              <w:t xml:space="preserve"> </w:t>
            </w:r>
            <w:r w:rsidRPr="00C70689">
              <w:rPr>
                <w:sz w:val="24"/>
                <w:szCs w:val="24"/>
              </w:rPr>
              <w:t xml:space="preserve">фрагментов </w:t>
            </w:r>
            <w:r w:rsidRPr="00C70689">
              <w:rPr>
                <w:spacing w:val="-2"/>
                <w:sz w:val="24"/>
                <w:szCs w:val="24"/>
              </w:rPr>
              <w:t>летописи.</w:t>
            </w:r>
          </w:p>
          <w:p w:rsidR="00075590" w:rsidRPr="00C70689" w:rsidRDefault="00C70689" w:rsidP="00C70689">
            <w:pPr>
              <w:pStyle w:val="TableParagraph"/>
              <w:spacing w:before="7"/>
              <w:rPr>
                <w:sz w:val="24"/>
                <w:szCs w:val="24"/>
              </w:rPr>
            </w:pPr>
            <w:r w:rsidRPr="00C70689">
              <w:rPr>
                <w:sz w:val="24"/>
                <w:szCs w:val="24"/>
              </w:rPr>
              <w:t>Тематика</w:t>
            </w:r>
            <w:r w:rsidRPr="00C70689">
              <w:rPr>
                <w:spacing w:val="-5"/>
                <w:sz w:val="24"/>
                <w:szCs w:val="24"/>
              </w:rPr>
              <w:t xml:space="preserve"> </w:t>
            </w:r>
            <w:r w:rsidRPr="00C70689">
              <w:rPr>
                <w:sz w:val="24"/>
                <w:szCs w:val="24"/>
              </w:rPr>
              <w:t>фрагмента, образы</w:t>
            </w:r>
            <w:r w:rsidRPr="00C70689">
              <w:rPr>
                <w:spacing w:val="-37"/>
                <w:sz w:val="24"/>
                <w:szCs w:val="24"/>
              </w:rPr>
              <w:t xml:space="preserve"> </w:t>
            </w:r>
            <w:r w:rsidRPr="00C70689">
              <w:rPr>
                <w:sz w:val="24"/>
                <w:szCs w:val="24"/>
              </w:rPr>
              <w:t>героев.</w:t>
            </w:r>
          </w:p>
          <w:p w:rsidR="00075590" w:rsidRPr="00C70689" w:rsidRDefault="00C70689" w:rsidP="00C70689">
            <w:pPr>
              <w:pStyle w:val="TableParagraph"/>
              <w:spacing w:before="1"/>
              <w:rPr>
                <w:sz w:val="24"/>
                <w:szCs w:val="24"/>
              </w:rPr>
            </w:pPr>
            <w:r w:rsidRPr="00C70689">
              <w:rPr>
                <w:sz w:val="24"/>
                <w:szCs w:val="24"/>
              </w:rPr>
              <w:t>Не менее одного фрагмента,</w:t>
            </w:r>
            <w:r w:rsidRPr="00C70689">
              <w:rPr>
                <w:spacing w:val="-15"/>
                <w:sz w:val="24"/>
                <w:szCs w:val="24"/>
              </w:rPr>
              <w:t xml:space="preserve"> </w:t>
            </w:r>
            <w:r w:rsidRPr="00C70689">
              <w:rPr>
                <w:sz w:val="24"/>
                <w:szCs w:val="24"/>
              </w:rPr>
              <w:t>например,</w:t>
            </w:r>
          </w:p>
          <w:p w:rsidR="00075590" w:rsidRPr="00C70689" w:rsidRDefault="00C70689" w:rsidP="00C70689">
            <w:pPr>
              <w:pStyle w:val="TableParagraph"/>
              <w:spacing w:before="1"/>
              <w:rPr>
                <w:sz w:val="24"/>
                <w:szCs w:val="24"/>
              </w:rPr>
            </w:pPr>
            <w:r w:rsidRPr="00C70689">
              <w:rPr>
                <w:spacing w:val="-2"/>
                <w:sz w:val="24"/>
                <w:szCs w:val="24"/>
              </w:rPr>
              <w:t>«Сказание</w:t>
            </w:r>
          </w:p>
          <w:p w:rsidR="00075590" w:rsidRPr="00C70689" w:rsidRDefault="00C70689" w:rsidP="00C70689">
            <w:pPr>
              <w:pStyle w:val="TableParagraph"/>
              <w:spacing w:before="23"/>
              <w:rPr>
                <w:sz w:val="24"/>
                <w:szCs w:val="24"/>
              </w:rPr>
            </w:pPr>
            <w:r w:rsidRPr="00C70689">
              <w:rPr>
                <w:sz w:val="24"/>
                <w:szCs w:val="24"/>
              </w:rPr>
              <w:t>о</w:t>
            </w:r>
            <w:r w:rsidRPr="00C70689">
              <w:rPr>
                <w:spacing w:val="16"/>
                <w:sz w:val="24"/>
                <w:szCs w:val="24"/>
              </w:rPr>
              <w:t xml:space="preserve"> </w:t>
            </w:r>
            <w:r w:rsidRPr="00C70689">
              <w:rPr>
                <w:sz w:val="24"/>
                <w:szCs w:val="24"/>
              </w:rPr>
              <w:t>белгородском</w:t>
            </w:r>
            <w:r w:rsidRPr="00C70689">
              <w:rPr>
                <w:spacing w:val="-12"/>
                <w:sz w:val="24"/>
                <w:szCs w:val="24"/>
              </w:rPr>
              <w:t xml:space="preserve"> </w:t>
            </w:r>
            <w:r w:rsidRPr="00C70689">
              <w:rPr>
                <w:spacing w:val="-2"/>
                <w:sz w:val="24"/>
                <w:szCs w:val="24"/>
              </w:rPr>
              <w:t>киселе»,</w:t>
            </w:r>
          </w:p>
          <w:p w:rsidR="00075590" w:rsidRPr="00C70689" w:rsidRDefault="00C70689" w:rsidP="00C70689">
            <w:pPr>
              <w:pStyle w:val="TableParagraph"/>
              <w:spacing w:before="38"/>
              <w:rPr>
                <w:sz w:val="24"/>
                <w:szCs w:val="24"/>
              </w:rPr>
            </w:pPr>
            <w:r w:rsidRPr="00C70689">
              <w:rPr>
                <w:sz w:val="24"/>
                <w:szCs w:val="24"/>
              </w:rPr>
              <w:t>«Сказание</w:t>
            </w:r>
            <w:r w:rsidRPr="00C70689">
              <w:rPr>
                <w:spacing w:val="-8"/>
                <w:sz w:val="24"/>
                <w:szCs w:val="24"/>
              </w:rPr>
              <w:t xml:space="preserve"> </w:t>
            </w:r>
            <w:r w:rsidRPr="00C70689">
              <w:rPr>
                <w:sz w:val="24"/>
                <w:szCs w:val="24"/>
              </w:rPr>
              <w:t>о походе</w:t>
            </w:r>
            <w:r w:rsidRPr="00C70689">
              <w:rPr>
                <w:spacing w:val="-8"/>
                <w:sz w:val="24"/>
                <w:szCs w:val="24"/>
              </w:rPr>
              <w:t xml:space="preserve"> </w:t>
            </w:r>
            <w:r w:rsidRPr="00C70689">
              <w:rPr>
                <w:sz w:val="24"/>
                <w:szCs w:val="24"/>
              </w:rPr>
              <w:t>князя Олега на Царьград»,</w:t>
            </w:r>
          </w:p>
          <w:p w:rsidR="00075590" w:rsidRPr="00C70689" w:rsidRDefault="00C70689" w:rsidP="00C70689">
            <w:pPr>
              <w:pStyle w:val="TableParagraph"/>
              <w:spacing w:before="1"/>
              <w:rPr>
                <w:sz w:val="24"/>
                <w:szCs w:val="24"/>
              </w:rPr>
            </w:pPr>
            <w:r w:rsidRPr="00C70689">
              <w:rPr>
                <w:sz w:val="24"/>
                <w:szCs w:val="24"/>
              </w:rPr>
              <w:t>«Предание</w:t>
            </w:r>
            <w:r w:rsidRPr="00C70689">
              <w:rPr>
                <w:spacing w:val="-21"/>
                <w:sz w:val="24"/>
                <w:szCs w:val="24"/>
              </w:rPr>
              <w:t xml:space="preserve"> </w:t>
            </w:r>
            <w:r w:rsidRPr="00C70689">
              <w:rPr>
                <w:sz w:val="24"/>
                <w:szCs w:val="24"/>
              </w:rPr>
              <w:t>о</w:t>
            </w:r>
            <w:r w:rsidRPr="00C70689">
              <w:rPr>
                <w:spacing w:val="-3"/>
                <w:sz w:val="24"/>
                <w:szCs w:val="24"/>
              </w:rPr>
              <w:t xml:space="preserve"> </w:t>
            </w:r>
            <w:r w:rsidRPr="00C70689">
              <w:rPr>
                <w:sz w:val="24"/>
                <w:szCs w:val="24"/>
              </w:rPr>
              <w:t>смерти</w:t>
            </w:r>
            <w:r w:rsidRPr="00C70689">
              <w:rPr>
                <w:spacing w:val="3"/>
                <w:sz w:val="24"/>
                <w:szCs w:val="24"/>
              </w:rPr>
              <w:t xml:space="preserve"> </w:t>
            </w:r>
            <w:r w:rsidRPr="00C70689">
              <w:rPr>
                <w:spacing w:val="-4"/>
                <w:sz w:val="24"/>
                <w:szCs w:val="24"/>
              </w:rPr>
              <w:t>князя</w:t>
            </w:r>
          </w:p>
          <w:p w:rsidR="00075590" w:rsidRPr="00C70689" w:rsidRDefault="00C70689" w:rsidP="00C70689">
            <w:pPr>
              <w:pStyle w:val="TableParagraph"/>
              <w:spacing w:before="23"/>
              <w:rPr>
                <w:sz w:val="24"/>
                <w:szCs w:val="24"/>
              </w:rPr>
            </w:pPr>
            <w:r w:rsidRPr="00C70689">
              <w:rPr>
                <w:spacing w:val="-2"/>
                <w:sz w:val="24"/>
                <w:szCs w:val="24"/>
              </w:rPr>
              <w:t>Олега»</w:t>
            </w:r>
          </w:p>
        </w:tc>
        <w:tc>
          <w:tcPr>
            <w:tcW w:w="6755" w:type="dxa"/>
          </w:tcPr>
          <w:p w:rsidR="00075590" w:rsidRPr="00C70689" w:rsidRDefault="00C70689" w:rsidP="00C70689">
            <w:pPr>
              <w:pStyle w:val="TableParagraph"/>
              <w:rPr>
                <w:sz w:val="24"/>
                <w:szCs w:val="24"/>
              </w:rPr>
            </w:pPr>
            <w:r w:rsidRPr="00C70689">
              <w:rPr>
                <w:sz w:val="24"/>
                <w:szCs w:val="24"/>
              </w:rPr>
              <w:t>Выразительно</w:t>
            </w:r>
            <w:r w:rsidRPr="00C70689">
              <w:rPr>
                <w:spacing w:val="-1"/>
                <w:sz w:val="24"/>
                <w:szCs w:val="24"/>
              </w:rPr>
              <w:t xml:space="preserve"> </w:t>
            </w:r>
            <w:r w:rsidRPr="00C70689">
              <w:rPr>
                <w:sz w:val="24"/>
                <w:szCs w:val="24"/>
              </w:rPr>
              <w:t>читать</w:t>
            </w:r>
            <w:r w:rsidRPr="00C70689">
              <w:rPr>
                <w:spacing w:val="-4"/>
                <w:sz w:val="24"/>
                <w:szCs w:val="24"/>
              </w:rPr>
              <w:t xml:space="preserve"> </w:t>
            </w:r>
            <w:r w:rsidRPr="00C70689">
              <w:rPr>
                <w:spacing w:val="-2"/>
                <w:sz w:val="24"/>
                <w:szCs w:val="24"/>
              </w:rPr>
              <w:t>произведение</w:t>
            </w:r>
          </w:p>
          <w:p w:rsidR="00075590" w:rsidRPr="00C70689" w:rsidRDefault="00C70689" w:rsidP="00C70689">
            <w:pPr>
              <w:pStyle w:val="TableParagraph"/>
              <w:spacing w:before="23"/>
              <w:rPr>
                <w:sz w:val="24"/>
                <w:szCs w:val="24"/>
              </w:rPr>
            </w:pPr>
            <w:r w:rsidRPr="00C70689">
              <w:rPr>
                <w:sz w:val="24"/>
                <w:szCs w:val="24"/>
              </w:rPr>
              <w:t>с</w:t>
            </w:r>
            <w:r w:rsidRPr="00C70689">
              <w:rPr>
                <w:spacing w:val="7"/>
                <w:sz w:val="24"/>
                <w:szCs w:val="24"/>
              </w:rPr>
              <w:t xml:space="preserve"> </w:t>
            </w:r>
            <w:r w:rsidRPr="00C70689">
              <w:rPr>
                <w:sz w:val="24"/>
                <w:szCs w:val="24"/>
              </w:rPr>
              <w:t>учётом</w:t>
            </w:r>
            <w:r w:rsidRPr="00C70689">
              <w:rPr>
                <w:spacing w:val="-20"/>
                <w:sz w:val="24"/>
                <w:szCs w:val="24"/>
              </w:rPr>
              <w:t xml:space="preserve"> </w:t>
            </w:r>
            <w:r w:rsidRPr="00C70689">
              <w:rPr>
                <w:sz w:val="24"/>
                <w:szCs w:val="24"/>
              </w:rPr>
              <w:t>особенностей</w:t>
            </w:r>
            <w:r w:rsidRPr="00C70689">
              <w:rPr>
                <w:spacing w:val="-22"/>
                <w:sz w:val="24"/>
                <w:szCs w:val="24"/>
              </w:rPr>
              <w:t xml:space="preserve"> </w:t>
            </w:r>
            <w:r w:rsidRPr="00C70689">
              <w:rPr>
                <w:spacing w:val="-2"/>
                <w:sz w:val="24"/>
                <w:szCs w:val="24"/>
              </w:rPr>
              <w:t>жанра.</w:t>
            </w:r>
          </w:p>
          <w:p w:rsidR="00075590" w:rsidRPr="00C70689" w:rsidRDefault="00C70689" w:rsidP="00C70689">
            <w:pPr>
              <w:pStyle w:val="TableParagraph"/>
              <w:spacing w:before="38"/>
              <w:ind w:right="251"/>
              <w:rPr>
                <w:sz w:val="24"/>
                <w:szCs w:val="24"/>
              </w:rPr>
            </w:pPr>
            <w:r w:rsidRPr="00C70689">
              <w:rPr>
                <w:sz w:val="24"/>
                <w:szCs w:val="24"/>
              </w:rPr>
              <w:t>Работать со словарями, определять значение</w:t>
            </w:r>
            <w:r w:rsidRPr="00C70689">
              <w:rPr>
                <w:spacing w:val="-3"/>
                <w:sz w:val="24"/>
                <w:szCs w:val="24"/>
              </w:rPr>
              <w:t xml:space="preserve"> </w:t>
            </w:r>
            <w:r w:rsidRPr="00C70689">
              <w:rPr>
                <w:sz w:val="24"/>
                <w:szCs w:val="24"/>
              </w:rPr>
              <w:t>устаревших слов и выражений. Выявлять характерные</w:t>
            </w:r>
            <w:r w:rsidRPr="00C70689">
              <w:rPr>
                <w:spacing w:val="-10"/>
                <w:sz w:val="24"/>
                <w:szCs w:val="24"/>
              </w:rPr>
              <w:t xml:space="preserve"> </w:t>
            </w:r>
            <w:r w:rsidRPr="00C70689">
              <w:rPr>
                <w:sz w:val="24"/>
                <w:szCs w:val="24"/>
              </w:rPr>
              <w:t>для произведений древнерусской</w:t>
            </w:r>
            <w:r w:rsidRPr="00C70689">
              <w:rPr>
                <w:spacing w:val="26"/>
                <w:sz w:val="24"/>
                <w:szCs w:val="24"/>
              </w:rPr>
              <w:t xml:space="preserve"> </w:t>
            </w:r>
            <w:r w:rsidRPr="00C70689">
              <w:rPr>
                <w:sz w:val="24"/>
                <w:szCs w:val="24"/>
              </w:rPr>
              <w:t>литературы</w:t>
            </w:r>
            <w:r w:rsidRPr="00C70689">
              <w:rPr>
                <w:spacing w:val="6"/>
                <w:sz w:val="24"/>
                <w:szCs w:val="24"/>
              </w:rPr>
              <w:t xml:space="preserve"> </w:t>
            </w:r>
            <w:r w:rsidRPr="00C70689">
              <w:rPr>
                <w:sz w:val="24"/>
                <w:szCs w:val="24"/>
              </w:rPr>
              <w:t>темы,</w:t>
            </w:r>
            <w:r w:rsidRPr="00C70689">
              <w:rPr>
                <w:spacing w:val="80"/>
                <w:w w:val="150"/>
                <w:sz w:val="24"/>
                <w:szCs w:val="24"/>
              </w:rPr>
              <w:t xml:space="preserve"> </w:t>
            </w:r>
            <w:r w:rsidRPr="00C70689">
              <w:rPr>
                <w:sz w:val="24"/>
                <w:szCs w:val="24"/>
              </w:rPr>
              <w:t>образы</w:t>
            </w:r>
            <w:r w:rsidRPr="00C70689">
              <w:rPr>
                <w:spacing w:val="-12"/>
                <w:sz w:val="24"/>
                <w:szCs w:val="24"/>
              </w:rPr>
              <w:t xml:space="preserve"> </w:t>
            </w:r>
            <w:r w:rsidRPr="00C70689">
              <w:rPr>
                <w:sz w:val="24"/>
                <w:szCs w:val="24"/>
              </w:rPr>
              <w:t>и приёмы изображения человека.</w:t>
            </w:r>
          </w:p>
          <w:p w:rsidR="00075590" w:rsidRPr="00C70689" w:rsidRDefault="00C70689" w:rsidP="00C70689">
            <w:pPr>
              <w:pStyle w:val="TableParagraph"/>
              <w:spacing w:before="2"/>
              <w:ind w:right="638"/>
              <w:rPr>
                <w:sz w:val="24"/>
                <w:szCs w:val="24"/>
              </w:rPr>
            </w:pPr>
            <w:r w:rsidRPr="00C70689">
              <w:rPr>
                <w:sz w:val="24"/>
                <w:szCs w:val="24"/>
              </w:rPr>
              <w:t>Определять</w:t>
            </w:r>
            <w:r w:rsidRPr="00C70689">
              <w:rPr>
                <w:spacing w:val="-13"/>
                <w:sz w:val="24"/>
                <w:szCs w:val="24"/>
              </w:rPr>
              <w:t xml:space="preserve"> </w:t>
            </w:r>
            <w:r w:rsidRPr="00C70689">
              <w:rPr>
                <w:sz w:val="24"/>
                <w:szCs w:val="24"/>
              </w:rPr>
              <w:t>с помощью</w:t>
            </w:r>
            <w:r w:rsidRPr="00C70689">
              <w:rPr>
                <w:spacing w:val="-1"/>
                <w:sz w:val="24"/>
                <w:szCs w:val="24"/>
              </w:rPr>
              <w:t xml:space="preserve"> </w:t>
            </w:r>
            <w:r w:rsidRPr="00C70689">
              <w:rPr>
                <w:sz w:val="24"/>
                <w:szCs w:val="24"/>
              </w:rPr>
              <w:t>учителя роль и место древнерусских повестей</w:t>
            </w:r>
          </w:p>
          <w:p w:rsidR="00075590" w:rsidRPr="00C70689" w:rsidRDefault="00C70689" w:rsidP="00C70689">
            <w:pPr>
              <w:pStyle w:val="TableParagraph"/>
              <w:rPr>
                <w:sz w:val="24"/>
                <w:szCs w:val="24"/>
              </w:rPr>
            </w:pPr>
            <w:r w:rsidRPr="00C70689">
              <w:rPr>
                <w:sz w:val="24"/>
                <w:szCs w:val="24"/>
              </w:rPr>
              <w:t>в</w:t>
            </w:r>
            <w:r w:rsidRPr="00C70689">
              <w:rPr>
                <w:spacing w:val="10"/>
                <w:sz w:val="24"/>
                <w:szCs w:val="24"/>
              </w:rPr>
              <w:t xml:space="preserve"> </w:t>
            </w:r>
            <w:r w:rsidRPr="00C70689">
              <w:rPr>
                <w:sz w:val="24"/>
                <w:szCs w:val="24"/>
              </w:rPr>
              <w:t>истории</w:t>
            </w:r>
            <w:r w:rsidRPr="00C70689">
              <w:rPr>
                <w:spacing w:val="-13"/>
                <w:sz w:val="24"/>
                <w:szCs w:val="24"/>
              </w:rPr>
              <w:t xml:space="preserve"> </w:t>
            </w:r>
            <w:r w:rsidRPr="00C70689">
              <w:rPr>
                <w:sz w:val="24"/>
                <w:szCs w:val="24"/>
              </w:rPr>
              <w:t>русской</w:t>
            </w:r>
            <w:r w:rsidRPr="00C70689">
              <w:rPr>
                <w:spacing w:val="-14"/>
                <w:sz w:val="24"/>
                <w:szCs w:val="24"/>
              </w:rPr>
              <w:t xml:space="preserve"> </w:t>
            </w:r>
            <w:r w:rsidRPr="00C70689">
              <w:rPr>
                <w:spacing w:val="-2"/>
                <w:sz w:val="24"/>
                <w:szCs w:val="24"/>
              </w:rPr>
              <w:t>литературы.</w:t>
            </w:r>
          </w:p>
          <w:p w:rsidR="00075590" w:rsidRPr="00C70689" w:rsidRDefault="00C70689" w:rsidP="00C70689">
            <w:pPr>
              <w:pStyle w:val="TableParagraph"/>
              <w:spacing w:before="23"/>
              <w:ind w:right="907"/>
              <w:rPr>
                <w:sz w:val="24"/>
                <w:szCs w:val="24"/>
              </w:rPr>
            </w:pPr>
            <w:r w:rsidRPr="00C70689">
              <w:rPr>
                <w:sz w:val="24"/>
                <w:szCs w:val="24"/>
              </w:rPr>
              <w:t>Характеризовать образ</w:t>
            </w:r>
            <w:r w:rsidRPr="00C70689">
              <w:rPr>
                <w:spacing w:val="-14"/>
                <w:sz w:val="24"/>
                <w:szCs w:val="24"/>
              </w:rPr>
              <w:t xml:space="preserve"> </w:t>
            </w:r>
            <w:r w:rsidRPr="00C70689">
              <w:rPr>
                <w:sz w:val="24"/>
                <w:szCs w:val="24"/>
              </w:rPr>
              <w:t>рассказчика и главных героев.</w:t>
            </w:r>
          </w:p>
          <w:p w:rsidR="00075590" w:rsidRPr="00C70689" w:rsidRDefault="00C70689" w:rsidP="00C70689">
            <w:pPr>
              <w:pStyle w:val="TableParagraph"/>
              <w:spacing w:before="1"/>
              <w:ind w:right="98"/>
              <w:rPr>
                <w:sz w:val="24"/>
                <w:szCs w:val="24"/>
              </w:rPr>
            </w:pPr>
            <w:r w:rsidRPr="00C70689">
              <w:rPr>
                <w:sz w:val="24"/>
                <w:szCs w:val="24"/>
              </w:rPr>
              <w:t>Выявлять средства художественной выразительности, анализировать</w:t>
            </w:r>
            <w:r w:rsidRPr="00C70689">
              <w:rPr>
                <w:spacing w:val="-17"/>
                <w:sz w:val="24"/>
                <w:szCs w:val="24"/>
              </w:rPr>
              <w:t xml:space="preserve"> </w:t>
            </w:r>
            <w:r w:rsidRPr="00C70689">
              <w:rPr>
                <w:sz w:val="24"/>
                <w:szCs w:val="24"/>
              </w:rPr>
              <w:t>идейно- тематическое содержание</w:t>
            </w:r>
            <w:r w:rsidRPr="00C70689">
              <w:rPr>
                <w:spacing w:val="-11"/>
                <w:sz w:val="24"/>
                <w:szCs w:val="24"/>
              </w:rPr>
              <w:t xml:space="preserve"> </w:t>
            </w:r>
            <w:r w:rsidRPr="00C70689">
              <w:rPr>
                <w:sz w:val="24"/>
                <w:szCs w:val="24"/>
              </w:rPr>
              <w:t>повести</w:t>
            </w:r>
          </w:p>
        </w:tc>
      </w:tr>
      <w:tr w:rsidR="00075590" w:rsidRPr="00C70689" w:rsidTr="00337639">
        <w:trPr>
          <w:trHeight w:val="345"/>
        </w:trPr>
        <w:tc>
          <w:tcPr>
            <w:tcW w:w="4125"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709"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2976" w:type="dxa"/>
          </w:tcPr>
          <w:p w:rsidR="00075590" w:rsidRPr="00C70689" w:rsidRDefault="00075590" w:rsidP="00C70689">
            <w:pPr>
              <w:pStyle w:val="TableParagraph"/>
              <w:ind w:left="0"/>
              <w:rPr>
                <w:sz w:val="24"/>
                <w:szCs w:val="24"/>
              </w:rPr>
            </w:pPr>
          </w:p>
        </w:tc>
        <w:tc>
          <w:tcPr>
            <w:tcW w:w="6755" w:type="dxa"/>
          </w:tcPr>
          <w:p w:rsidR="00075590" w:rsidRPr="00C70689" w:rsidRDefault="00075590" w:rsidP="00C70689">
            <w:pPr>
              <w:pStyle w:val="TableParagraph"/>
              <w:ind w:left="0"/>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425"/>
        <w:gridCol w:w="2977"/>
        <w:gridCol w:w="7038"/>
      </w:tblGrid>
      <w:tr w:rsidR="00075590" w:rsidRPr="00C70689">
        <w:trPr>
          <w:trHeight w:val="330"/>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0"/>
                <w:sz w:val="24"/>
                <w:szCs w:val="24"/>
              </w:rPr>
              <w:t xml:space="preserve"> </w:t>
            </w:r>
            <w:r w:rsidRPr="00C70689">
              <w:rPr>
                <w:b/>
                <w:sz w:val="24"/>
                <w:szCs w:val="24"/>
              </w:rPr>
              <w:t>4.</w:t>
            </w:r>
            <w:r w:rsidRPr="00C70689">
              <w:rPr>
                <w:b/>
                <w:spacing w:val="7"/>
                <w:sz w:val="24"/>
                <w:szCs w:val="24"/>
              </w:rPr>
              <w:t xml:space="preserve"> </w:t>
            </w:r>
            <w:r w:rsidRPr="00C70689">
              <w:rPr>
                <w:b/>
                <w:sz w:val="24"/>
                <w:szCs w:val="24"/>
              </w:rPr>
              <w:t>Литература</w:t>
            </w:r>
            <w:r w:rsidRPr="00C70689">
              <w:rPr>
                <w:b/>
                <w:spacing w:val="-7"/>
                <w:sz w:val="24"/>
                <w:szCs w:val="24"/>
              </w:rPr>
              <w:t xml:space="preserve"> </w:t>
            </w:r>
            <w:r w:rsidRPr="00C70689">
              <w:rPr>
                <w:b/>
                <w:sz w:val="24"/>
                <w:szCs w:val="24"/>
              </w:rPr>
              <w:t>первой</w:t>
            </w:r>
            <w:r w:rsidRPr="00C70689">
              <w:rPr>
                <w:b/>
                <w:spacing w:val="-16"/>
                <w:sz w:val="24"/>
                <w:szCs w:val="24"/>
              </w:rPr>
              <w:t xml:space="preserve"> </w:t>
            </w:r>
            <w:r w:rsidRPr="00C70689">
              <w:rPr>
                <w:b/>
                <w:sz w:val="24"/>
                <w:szCs w:val="24"/>
              </w:rPr>
              <w:t>половины</w:t>
            </w:r>
            <w:r w:rsidRPr="00C70689">
              <w:rPr>
                <w:b/>
                <w:spacing w:val="-12"/>
                <w:sz w:val="24"/>
                <w:szCs w:val="24"/>
              </w:rPr>
              <w:t xml:space="preserve"> </w:t>
            </w:r>
            <w:r w:rsidRPr="00C70689">
              <w:rPr>
                <w:b/>
                <w:sz w:val="24"/>
                <w:szCs w:val="24"/>
              </w:rPr>
              <w:t>XIX</w:t>
            </w:r>
            <w:r w:rsidRPr="00C70689">
              <w:rPr>
                <w:b/>
                <w:spacing w:val="-11"/>
                <w:sz w:val="24"/>
                <w:szCs w:val="24"/>
              </w:rPr>
              <w:t xml:space="preserve"> </w:t>
            </w:r>
            <w:r w:rsidRPr="00C70689">
              <w:rPr>
                <w:b/>
                <w:spacing w:val="-4"/>
                <w:sz w:val="24"/>
                <w:szCs w:val="24"/>
              </w:rPr>
              <w:t>века</w:t>
            </w:r>
          </w:p>
        </w:tc>
      </w:tr>
      <w:tr w:rsidR="00075590" w:rsidRPr="00C70689" w:rsidTr="00337639">
        <w:trPr>
          <w:trHeight w:val="8684"/>
        </w:trPr>
        <w:tc>
          <w:tcPr>
            <w:tcW w:w="705" w:type="dxa"/>
          </w:tcPr>
          <w:p w:rsidR="00075590" w:rsidRPr="00C70689" w:rsidRDefault="00C70689" w:rsidP="00C70689">
            <w:pPr>
              <w:pStyle w:val="TableParagraph"/>
              <w:rPr>
                <w:sz w:val="24"/>
                <w:szCs w:val="24"/>
              </w:rPr>
            </w:pPr>
            <w:r w:rsidRPr="00C70689">
              <w:rPr>
                <w:spacing w:val="-5"/>
                <w:sz w:val="24"/>
                <w:szCs w:val="24"/>
              </w:rPr>
              <w:t>4.1</w:t>
            </w:r>
          </w:p>
        </w:tc>
        <w:tc>
          <w:tcPr>
            <w:tcW w:w="3420" w:type="dxa"/>
          </w:tcPr>
          <w:p w:rsidR="00075590" w:rsidRPr="00C70689" w:rsidRDefault="00C70689" w:rsidP="00C70689">
            <w:pPr>
              <w:pStyle w:val="TableParagraph"/>
              <w:ind w:right="1261"/>
              <w:rPr>
                <w:sz w:val="24"/>
                <w:szCs w:val="24"/>
              </w:rPr>
            </w:pPr>
            <w:r w:rsidRPr="00C70689">
              <w:rPr>
                <w:sz w:val="24"/>
                <w:szCs w:val="24"/>
              </w:rPr>
              <w:t>А.С.</w:t>
            </w:r>
            <w:r w:rsidRPr="00C70689">
              <w:rPr>
                <w:spacing w:val="-15"/>
                <w:sz w:val="24"/>
                <w:szCs w:val="24"/>
              </w:rPr>
              <w:t xml:space="preserve"> </w:t>
            </w:r>
            <w:r w:rsidRPr="00C70689">
              <w:rPr>
                <w:sz w:val="24"/>
                <w:szCs w:val="24"/>
              </w:rPr>
              <w:t xml:space="preserve">Пушкин. </w:t>
            </w:r>
            <w:r w:rsidRPr="00C70689">
              <w:rPr>
                <w:spacing w:val="-2"/>
                <w:sz w:val="24"/>
                <w:szCs w:val="24"/>
              </w:rPr>
              <w:t xml:space="preserve">Стихотворения </w:t>
            </w:r>
            <w:r w:rsidRPr="00C70689">
              <w:rPr>
                <w:sz w:val="24"/>
                <w:szCs w:val="24"/>
              </w:rPr>
              <w:t>(не</w:t>
            </w:r>
            <w:r w:rsidRPr="00C70689">
              <w:rPr>
                <w:spacing w:val="-9"/>
                <w:sz w:val="24"/>
                <w:szCs w:val="24"/>
              </w:rPr>
              <w:t xml:space="preserve"> </w:t>
            </w:r>
            <w:r w:rsidRPr="00C70689">
              <w:rPr>
                <w:sz w:val="24"/>
                <w:szCs w:val="24"/>
              </w:rPr>
              <w:t>менее трёх).</w:t>
            </w:r>
          </w:p>
          <w:p w:rsidR="00075590" w:rsidRPr="00C70689" w:rsidRDefault="00C70689" w:rsidP="00C70689">
            <w:pPr>
              <w:pStyle w:val="TableParagraph"/>
              <w:spacing w:before="10"/>
              <w:rPr>
                <w:sz w:val="24"/>
                <w:szCs w:val="24"/>
              </w:rPr>
            </w:pPr>
            <w:r w:rsidRPr="00C70689">
              <w:rPr>
                <w:sz w:val="24"/>
                <w:szCs w:val="24"/>
              </w:rPr>
              <w:t>Роман</w:t>
            </w:r>
            <w:r w:rsidRPr="00C70689">
              <w:rPr>
                <w:spacing w:val="-1"/>
                <w:sz w:val="24"/>
                <w:szCs w:val="24"/>
              </w:rPr>
              <w:t xml:space="preserve"> </w:t>
            </w:r>
            <w:r w:rsidRPr="00C70689">
              <w:rPr>
                <w:spacing w:val="-2"/>
                <w:sz w:val="24"/>
                <w:szCs w:val="24"/>
              </w:rPr>
              <w:t>«Дубровский»</w:t>
            </w:r>
          </w:p>
        </w:tc>
        <w:tc>
          <w:tcPr>
            <w:tcW w:w="425" w:type="dxa"/>
          </w:tcPr>
          <w:p w:rsidR="00075590" w:rsidRPr="00C70689" w:rsidRDefault="00C70689" w:rsidP="00C70689">
            <w:pPr>
              <w:pStyle w:val="TableParagraph"/>
              <w:ind w:left="14" w:right="7"/>
              <w:rPr>
                <w:sz w:val="24"/>
                <w:szCs w:val="24"/>
              </w:rPr>
            </w:pPr>
            <w:r w:rsidRPr="00C70689">
              <w:rPr>
                <w:spacing w:val="-10"/>
                <w:sz w:val="24"/>
                <w:szCs w:val="24"/>
              </w:rPr>
              <w:t>8</w:t>
            </w:r>
          </w:p>
        </w:tc>
        <w:tc>
          <w:tcPr>
            <w:tcW w:w="2977" w:type="dxa"/>
          </w:tcPr>
          <w:p w:rsidR="00075590" w:rsidRPr="00C70689" w:rsidRDefault="00C70689" w:rsidP="00C70689">
            <w:pPr>
              <w:pStyle w:val="TableParagraph"/>
              <w:rPr>
                <w:sz w:val="24"/>
                <w:szCs w:val="24"/>
              </w:rPr>
            </w:pPr>
            <w:r w:rsidRPr="00C70689">
              <w:rPr>
                <w:sz w:val="24"/>
                <w:szCs w:val="24"/>
              </w:rPr>
              <w:t>А.С.</w:t>
            </w:r>
            <w:r w:rsidRPr="00C70689">
              <w:rPr>
                <w:spacing w:val="-6"/>
                <w:sz w:val="24"/>
                <w:szCs w:val="24"/>
              </w:rPr>
              <w:t xml:space="preserve"> </w:t>
            </w:r>
            <w:r w:rsidRPr="00C70689">
              <w:rPr>
                <w:spacing w:val="-2"/>
                <w:sz w:val="24"/>
                <w:szCs w:val="24"/>
              </w:rPr>
              <w:t>Пушкин.</w:t>
            </w:r>
          </w:p>
          <w:p w:rsidR="00075590" w:rsidRPr="00C70689" w:rsidRDefault="00C70689" w:rsidP="00C70689">
            <w:pPr>
              <w:pStyle w:val="TableParagraph"/>
              <w:spacing w:before="23"/>
              <w:rPr>
                <w:sz w:val="24"/>
                <w:szCs w:val="24"/>
              </w:rPr>
            </w:pPr>
            <w:r w:rsidRPr="00C70689">
              <w:rPr>
                <w:spacing w:val="-2"/>
                <w:sz w:val="24"/>
                <w:szCs w:val="24"/>
              </w:rPr>
              <w:t>Стихотворения</w:t>
            </w:r>
          </w:p>
          <w:p w:rsidR="00075590" w:rsidRPr="00C70689" w:rsidRDefault="00C70689" w:rsidP="00C70689">
            <w:pPr>
              <w:pStyle w:val="TableParagraph"/>
              <w:spacing w:before="23"/>
              <w:rPr>
                <w:sz w:val="24"/>
                <w:szCs w:val="24"/>
              </w:rPr>
            </w:pPr>
            <w:r w:rsidRPr="00C70689">
              <w:rPr>
                <w:sz w:val="24"/>
                <w:szCs w:val="24"/>
              </w:rPr>
              <w:t>(не</w:t>
            </w:r>
            <w:r w:rsidRPr="00C70689">
              <w:rPr>
                <w:spacing w:val="-1"/>
                <w:sz w:val="24"/>
                <w:szCs w:val="24"/>
              </w:rPr>
              <w:t xml:space="preserve"> </w:t>
            </w:r>
            <w:r w:rsidRPr="00C70689">
              <w:rPr>
                <w:sz w:val="24"/>
                <w:szCs w:val="24"/>
              </w:rPr>
              <w:t>менее</w:t>
            </w:r>
            <w:r w:rsidRPr="00C70689">
              <w:rPr>
                <w:spacing w:val="14"/>
                <w:sz w:val="24"/>
                <w:szCs w:val="24"/>
              </w:rPr>
              <w:t xml:space="preserve"> </w:t>
            </w:r>
            <w:r w:rsidRPr="00C70689">
              <w:rPr>
                <w:sz w:val="24"/>
                <w:szCs w:val="24"/>
              </w:rPr>
              <w:t>трёх).</w:t>
            </w:r>
            <w:r w:rsidRPr="00C70689">
              <w:rPr>
                <w:spacing w:val="-21"/>
                <w:sz w:val="24"/>
                <w:szCs w:val="24"/>
              </w:rPr>
              <w:t xml:space="preserve"> </w:t>
            </w:r>
            <w:r w:rsidRPr="00C70689">
              <w:rPr>
                <w:spacing w:val="-2"/>
                <w:sz w:val="24"/>
                <w:szCs w:val="24"/>
              </w:rPr>
              <w:t>«Песнь</w:t>
            </w:r>
          </w:p>
          <w:p w:rsidR="00075590" w:rsidRPr="00C70689" w:rsidRDefault="00C70689" w:rsidP="00C70689">
            <w:pPr>
              <w:pStyle w:val="TableParagraph"/>
              <w:spacing w:before="38"/>
              <w:ind w:right="146"/>
              <w:rPr>
                <w:sz w:val="24"/>
                <w:szCs w:val="24"/>
              </w:rPr>
            </w:pPr>
            <w:r w:rsidRPr="00C70689">
              <w:rPr>
                <w:sz w:val="24"/>
                <w:szCs w:val="24"/>
              </w:rPr>
              <w:t>о вещем Олеге», «Зимняя дорога»,</w:t>
            </w:r>
            <w:r w:rsidRPr="00C70689">
              <w:rPr>
                <w:spacing w:val="-21"/>
                <w:sz w:val="24"/>
                <w:szCs w:val="24"/>
              </w:rPr>
              <w:t xml:space="preserve"> </w:t>
            </w:r>
            <w:r w:rsidRPr="00C70689">
              <w:rPr>
                <w:sz w:val="24"/>
                <w:szCs w:val="24"/>
              </w:rPr>
              <w:t>«Узник», «Туча» и др. «Песнь о вещем Олеге»,</w:t>
            </w:r>
            <w:r w:rsidRPr="00C70689">
              <w:rPr>
                <w:spacing w:val="-15"/>
                <w:sz w:val="24"/>
                <w:szCs w:val="24"/>
              </w:rPr>
              <w:t xml:space="preserve"> </w:t>
            </w:r>
            <w:r w:rsidRPr="00C70689">
              <w:rPr>
                <w:sz w:val="24"/>
                <w:szCs w:val="24"/>
              </w:rPr>
              <w:t>связь</w:t>
            </w:r>
          </w:p>
          <w:p w:rsidR="00075590" w:rsidRPr="00C70689" w:rsidRDefault="00C70689" w:rsidP="00C70689">
            <w:pPr>
              <w:pStyle w:val="TableParagraph"/>
              <w:spacing w:before="2"/>
              <w:rPr>
                <w:sz w:val="24"/>
                <w:szCs w:val="24"/>
              </w:rPr>
            </w:pPr>
            <w:r w:rsidRPr="00C70689">
              <w:rPr>
                <w:sz w:val="24"/>
                <w:szCs w:val="24"/>
              </w:rPr>
              <w:t>с фрагментом</w:t>
            </w:r>
            <w:r w:rsidRPr="00C70689">
              <w:rPr>
                <w:spacing w:val="-18"/>
                <w:sz w:val="24"/>
                <w:szCs w:val="24"/>
              </w:rPr>
              <w:t xml:space="preserve"> </w:t>
            </w:r>
            <w:r w:rsidRPr="00C70689">
              <w:rPr>
                <w:sz w:val="24"/>
                <w:szCs w:val="24"/>
              </w:rPr>
              <w:t>«Повести временных</w:t>
            </w:r>
            <w:r w:rsidRPr="00C70689">
              <w:rPr>
                <w:spacing w:val="-7"/>
                <w:sz w:val="24"/>
                <w:szCs w:val="24"/>
              </w:rPr>
              <w:t xml:space="preserve"> </w:t>
            </w:r>
            <w:r w:rsidRPr="00C70689">
              <w:rPr>
                <w:sz w:val="24"/>
                <w:szCs w:val="24"/>
              </w:rPr>
              <w:t>лет».</w:t>
            </w:r>
          </w:p>
          <w:p w:rsidR="00075590" w:rsidRPr="00C70689" w:rsidRDefault="00C70689" w:rsidP="00C70689">
            <w:pPr>
              <w:pStyle w:val="TableParagraph"/>
              <w:spacing w:before="16"/>
              <w:rPr>
                <w:sz w:val="24"/>
                <w:szCs w:val="24"/>
              </w:rPr>
            </w:pPr>
            <w:r w:rsidRPr="00C70689">
              <w:rPr>
                <w:sz w:val="24"/>
                <w:szCs w:val="24"/>
              </w:rPr>
              <w:t>Пейзажная лирика</w:t>
            </w:r>
            <w:r w:rsidRPr="00C70689">
              <w:rPr>
                <w:spacing w:val="-12"/>
                <w:sz w:val="24"/>
                <w:szCs w:val="24"/>
              </w:rPr>
              <w:t xml:space="preserve"> </w:t>
            </w:r>
            <w:r w:rsidRPr="00C70689">
              <w:rPr>
                <w:sz w:val="24"/>
                <w:szCs w:val="24"/>
              </w:rPr>
              <w:t>поэта. Стихотворение</w:t>
            </w:r>
            <w:r w:rsidRPr="00C70689">
              <w:rPr>
                <w:spacing w:val="-32"/>
                <w:sz w:val="24"/>
                <w:szCs w:val="24"/>
              </w:rPr>
              <w:t xml:space="preserve"> </w:t>
            </w:r>
            <w:r w:rsidRPr="00C70689">
              <w:rPr>
                <w:sz w:val="24"/>
                <w:szCs w:val="24"/>
              </w:rPr>
              <w:t>«Узник». Проблематика,</w:t>
            </w:r>
            <w:r w:rsidRPr="00C70689">
              <w:rPr>
                <w:spacing w:val="-15"/>
                <w:sz w:val="24"/>
                <w:szCs w:val="24"/>
              </w:rPr>
              <w:t xml:space="preserve"> </w:t>
            </w:r>
            <w:r w:rsidRPr="00C70689">
              <w:rPr>
                <w:sz w:val="24"/>
                <w:szCs w:val="24"/>
              </w:rPr>
              <w:t xml:space="preserve">средства </w:t>
            </w:r>
            <w:r w:rsidRPr="00C70689">
              <w:rPr>
                <w:spacing w:val="-2"/>
                <w:sz w:val="24"/>
                <w:szCs w:val="24"/>
              </w:rPr>
              <w:t>изображения.</w:t>
            </w:r>
          </w:p>
          <w:p w:rsidR="00075590" w:rsidRPr="00C70689" w:rsidRDefault="00C70689" w:rsidP="00C70689">
            <w:pPr>
              <w:pStyle w:val="TableParagraph"/>
              <w:spacing w:before="2"/>
              <w:rPr>
                <w:sz w:val="24"/>
                <w:szCs w:val="24"/>
              </w:rPr>
            </w:pPr>
            <w:r w:rsidRPr="00C70689">
              <w:rPr>
                <w:sz w:val="24"/>
                <w:szCs w:val="24"/>
              </w:rPr>
              <w:t>Роман</w:t>
            </w:r>
            <w:r w:rsidRPr="00C70689">
              <w:rPr>
                <w:spacing w:val="-27"/>
                <w:sz w:val="24"/>
                <w:szCs w:val="24"/>
              </w:rPr>
              <w:t xml:space="preserve"> </w:t>
            </w:r>
            <w:r w:rsidRPr="00C70689">
              <w:rPr>
                <w:sz w:val="24"/>
                <w:szCs w:val="24"/>
              </w:rPr>
              <w:t>«Дубровский». История создания</w:t>
            </w:r>
            <w:r w:rsidRPr="00C70689">
              <w:rPr>
                <w:spacing w:val="-21"/>
                <w:sz w:val="24"/>
                <w:szCs w:val="24"/>
              </w:rPr>
              <w:t xml:space="preserve"> </w:t>
            </w:r>
            <w:r w:rsidRPr="00C70689">
              <w:rPr>
                <w:sz w:val="24"/>
                <w:szCs w:val="24"/>
              </w:rPr>
              <w:t>тема, идея произведения.</w:t>
            </w:r>
          </w:p>
          <w:p w:rsidR="00075590" w:rsidRPr="00C70689" w:rsidRDefault="00C70689" w:rsidP="00C70689">
            <w:pPr>
              <w:pStyle w:val="TableParagraph"/>
              <w:ind w:right="303"/>
              <w:rPr>
                <w:sz w:val="24"/>
                <w:szCs w:val="24"/>
              </w:rPr>
            </w:pPr>
            <w:r w:rsidRPr="00C70689">
              <w:rPr>
                <w:sz w:val="24"/>
                <w:szCs w:val="24"/>
              </w:rPr>
              <w:t>Сюжет, фабула,</w:t>
            </w:r>
            <w:r w:rsidRPr="00C70689">
              <w:rPr>
                <w:spacing w:val="-1"/>
                <w:sz w:val="24"/>
                <w:szCs w:val="24"/>
              </w:rPr>
              <w:t xml:space="preserve"> </w:t>
            </w:r>
            <w:r w:rsidRPr="00C70689">
              <w:rPr>
                <w:sz w:val="24"/>
                <w:szCs w:val="24"/>
              </w:rPr>
              <w:t>система образов. История любви Владимира</w:t>
            </w:r>
            <w:r w:rsidRPr="00C70689">
              <w:rPr>
                <w:spacing w:val="-14"/>
                <w:sz w:val="24"/>
                <w:szCs w:val="24"/>
              </w:rPr>
              <w:t xml:space="preserve"> </w:t>
            </w:r>
            <w:r w:rsidRPr="00C70689">
              <w:rPr>
                <w:sz w:val="24"/>
                <w:szCs w:val="24"/>
              </w:rPr>
              <w:t>и</w:t>
            </w:r>
            <w:r w:rsidRPr="00C70689">
              <w:rPr>
                <w:spacing w:val="-8"/>
                <w:sz w:val="24"/>
                <w:szCs w:val="24"/>
              </w:rPr>
              <w:t xml:space="preserve"> </w:t>
            </w:r>
            <w:r w:rsidRPr="00C70689">
              <w:rPr>
                <w:sz w:val="24"/>
                <w:szCs w:val="24"/>
              </w:rPr>
              <w:t>Маши.</w:t>
            </w:r>
          </w:p>
          <w:p w:rsidR="00075590" w:rsidRPr="00C70689" w:rsidRDefault="00C70689" w:rsidP="00C70689">
            <w:pPr>
              <w:pStyle w:val="TableParagraph"/>
              <w:ind w:right="146"/>
              <w:rPr>
                <w:sz w:val="24"/>
                <w:szCs w:val="24"/>
              </w:rPr>
            </w:pPr>
            <w:r w:rsidRPr="00C70689">
              <w:rPr>
                <w:sz w:val="24"/>
                <w:szCs w:val="24"/>
              </w:rPr>
              <w:t>Образ</w:t>
            </w:r>
            <w:r w:rsidRPr="00C70689">
              <w:rPr>
                <w:spacing w:val="-17"/>
                <w:sz w:val="24"/>
                <w:szCs w:val="24"/>
              </w:rPr>
              <w:t xml:space="preserve"> </w:t>
            </w:r>
            <w:r w:rsidRPr="00C70689">
              <w:rPr>
                <w:sz w:val="24"/>
                <w:szCs w:val="24"/>
              </w:rPr>
              <w:t>главного</w:t>
            </w:r>
            <w:r w:rsidRPr="00C70689">
              <w:rPr>
                <w:spacing w:val="-17"/>
                <w:sz w:val="24"/>
                <w:szCs w:val="24"/>
              </w:rPr>
              <w:t xml:space="preserve"> </w:t>
            </w:r>
            <w:r w:rsidRPr="00C70689">
              <w:rPr>
                <w:sz w:val="24"/>
                <w:szCs w:val="24"/>
              </w:rPr>
              <w:t xml:space="preserve">героя. </w:t>
            </w:r>
            <w:r w:rsidRPr="00C70689">
              <w:rPr>
                <w:spacing w:val="-2"/>
                <w:sz w:val="24"/>
                <w:szCs w:val="24"/>
              </w:rPr>
              <w:t xml:space="preserve">Противостояние </w:t>
            </w:r>
            <w:r w:rsidRPr="00C70689">
              <w:rPr>
                <w:sz w:val="24"/>
                <w:szCs w:val="24"/>
              </w:rPr>
              <w:t>Владимира</w:t>
            </w:r>
            <w:r w:rsidRPr="00C70689">
              <w:rPr>
                <w:spacing w:val="-14"/>
                <w:sz w:val="24"/>
                <w:szCs w:val="24"/>
              </w:rPr>
              <w:t xml:space="preserve"> </w:t>
            </w:r>
            <w:r w:rsidRPr="00C70689">
              <w:rPr>
                <w:sz w:val="24"/>
                <w:szCs w:val="24"/>
              </w:rPr>
              <w:t>и</w:t>
            </w:r>
            <w:r w:rsidRPr="00C70689">
              <w:rPr>
                <w:spacing w:val="-8"/>
                <w:sz w:val="24"/>
                <w:szCs w:val="24"/>
              </w:rPr>
              <w:t xml:space="preserve"> </w:t>
            </w:r>
            <w:r w:rsidRPr="00C70689">
              <w:rPr>
                <w:sz w:val="24"/>
                <w:szCs w:val="24"/>
              </w:rPr>
              <w:t>Троекурова. Роль</w:t>
            </w:r>
            <w:r w:rsidRPr="00C70689">
              <w:rPr>
                <w:spacing w:val="-11"/>
                <w:sz w:val="24"/>
                <w:szCs w:val="24"/>
              </w:rPr>
              <w:t xml:space="preserve"> </w:t>
            </w:r>
            <w:r w:rsidRPr="00C70689">
              <w:rPr>
                <w:sz w:val="24"/>
                <w:szCs w:val="24"/>
              </w:rPr>
              <w:t>второстепенных персонажей.</w:t>
            </w:r>
            <w:r w:rsidRPr="00C70689">
              <w:rPr>
                <w:spacing w:val="-15"/>
                <w:sz w:val="24"/>
                <w:szCs w:val="24"/>
              </w:rPr>
              <w:t xml:space="preserve"> </w:t>
            </w:r>
            <w:r w:rsidRPr="00C70689">
              <w:rPr>
                <w:sz w:val="24"/>
                <w:szCs w:val="24"/>
              </w:rPr>
              <w:t>Смысл</w:t>
            </w:r>
          </w:p>
          <w:p w:rsidR="00075590" w:rsidRPr="00C70689" w:rsidRDefault="00C70689" w:rsidP="00C70689">
            <w:pPr>
              <w:pStyle w:val="TableParagraph"/>
              <w:rPr>
                <w:sz w:val="24"/>
                <w:szCs w:val="24"/>
              </w:rPr>
            </w:pPr>
            <w:r w:rsidRPr="00C70689">
              <w:rPr>
                <w:sz w:val="24"/>
                <w:szCs w:val="24"/>
              </w:rPr>
              <w:t>финала</w:t>
            </w:r>
            <w:r w:rsidRPr="00C70689">
              <w:rPr>
                <w:spacing w:val="-5"/>
                <w:sz w:val="24"/>
                <w:szCs w:val="24"/>
              </w:rPr>
              <w:t xml:space="preserve"> </w:t>
            </w:r>
            <w:r w:rsidRPr="00C70689">
              <w:rPr>
                <w:spacing w:val="-2"/>
                <w:sz w:val="24"/>
                <w:szCs w:val="24"/>
              </w:rPr>
              <w:t>романа</w:t>
            </w:r>
          </w:p>
        </w:tc>
        <w:tc>
          <w:tcPr>
            <w:tcW w:w="7038" w:type="dxa"/>
          </w:tcPr>
          <w:p w:rsidR="00075590" w:rsidRPr="00C70689" w:rsidRDefault="00C70689" w:rsidP="00C70689">
            <w:pPr>
              <w:pStyle w:val="TableParagraph"/>
              <w:rPr>
                <w:sz w:val="24"/>
                <w:szCs w:val="24"/>
              </w:rPr>
            </w:pPr>
            <w:r w:rsidRPr="00C70689">
              <w:rPr>
                <w:sz w:val="24"/>
                <w:szCs w:val="24"/>
              </w:rPr>
              <w:t>Читать</w:t>
            </w:r>
            <w:r w:rsidRPr="00C70689">
              <w:rPr>
                <w:spacing w:val="15"/>
                <w:sz w:val="24"/>
                <w:szCs w:val="24"/>
              </w:rPr>
              <w:t xml:space="preserve"> </w:t>
            </w:r>
            <w:r w:rsidRPr="00C70689">
              <w:rPr>
                <w:sz w:val="24"/>
                <w:szCs w:val="24"/>
              </w:rPr>
              <w:t>выразительно</w:t>
            </w:r>
            <w:r w:rsidRPr="00C70689">
              <w:rPr>
                <w:spacing w:val="-22"/>
                <w:sz w:val="24"/>
                <w:szCs w:val="24"/>
              </w:rPr>
              <w:t xml:space="preserve"> </w:t>
            </w:r>
            <w:r w:rsidRPr="00C70689">
              <w:rPr>
                <w:spacing w:val="-2"/>
                <w:sz w:val="24"/>
                <w:szCs w:val="24"/>
              </w:rPr>
              <w:t>стихотворение.</w:t>
            </w:r>
          </w:p>
          <w:p w:rsidR="00075590" w:rsidRPr="00C70689" w:rsidRDefault="00C70689" w:rsidP="00C70689">
            <w:pPr>
              <w:pStyle w:val="TableParagraph"/>
              <w:spacing w:before="23"/>
              <w:rPr>
                <w:sz w:val="24"/>
                <w:szCs w:val="24"/>
              </w:rPr>
            </w:pPr>
            <w:r w:rsidRPr="00C70689">
              <w:rPr>
                <w:sz w:val="24"/>
                <w:szCs w:val="24"/>
              </w:rPr>
              <w:t>Отличать</w:t>
            </w:r>
            <w:r w:rsidRPr="00C70689">
              <w:rPr>
                <w:spacing w:val="-12"/>
                <w:sz w:val="24"/>
                <w:szCs w:val="24"/>
              </w:rPr>
              <w:t xml:space="preserve"> </w:t>
            </w:r>
            <w:r w:rsidRPr="00C70689">
              <w:rPr>
                <w:sz w:val="24"/>
                <w:szCs w:val="24"/>
              </w:rPr>
              <w:t>поэтический</w:t>
            </w:r>
            <w:r w:rsidRPr="00C70689">
              <w:rPr>
                <w:spacing w:val="-20"/>
                <w:sz w:val="24"/>
                <w:szCs w:val="24"/>
              </w:rPr>
              <w:t xml:space="preserve"> </w:t>
            </w:r>
            <w:r w:rsidRPr="00C70689">
              <w:rPr>
                <w:spacing w:val="-4"/>
                <w:sz w:val="24"/>
                <w:szCs w:val="24"/>
              </w:rPr>
              <w:t>текст</w:t>
            </w:r>
          </w:p>
          <w:p w:rsidR="00075590" w:rsidRPr="00C70689" w:rsidRDefault="00C70689" w:rsidP="00C70689">
            <w:pPr>
              <w:pStyle w:val="TableParagraph"/>
              <w:spacing w:before="23"/>
              <w:ind w:right="98"/>
              <w:rPr>
                <w:sz w:val="24"/>
                <w:szCs w:val="24"/>
              </w:rPr>
            </w:pPr>
            <w:r w:rsidRPr="00C70689">
              <w:rPr>
                <w:sz w:val="24"/>
                <w:szCs w:val="24"/>
              </w:rPr>
              <w:t>от прозаического,</w:t>
            </w:r>
            <w:r w:rsidRPr="00C70689">
              <w:rPr>
                <w:spacing w:val="-2"/>
                <w:sz w:val="24"/>
                <w:szCs w:val="24"/>
              </w:rPr>
              <w:t xml:space="preserve"> </w:t>
            </w:r>
            <w:r w:rsidRPr="00C70689">
              <w:rPr>
                <w:sz w:val="24"/>
                <w:szCs w:val="24"/>
              </w:rPr>
              <w:t xml:space="preserve">аргументировать свой </w:t>
            </w:r>
            <w:r w:rsidRPr="00C70689">
              <w:rPr>
                <w:spacing w:val="-2"/>
                <w:sz w:val="24"/>
                <w:szCs w:val="24"/>
              </w:rPr>
              <w:t>ответ.</w:t>
            </w:r>
          </w:p>
          <w:p w:rsidR="00075590" w:rsidRPr="00C70689" w:rsidRDefault="00C70689" w:rsidP="00C70689">
            <w:pPr>
              <w:pStyle w:val="TableParagraph"/>
              <w:rPr>
                <w:sz w:val="24"/>
                <w:szCs w:val="24"/>
              </w:rPr>
            </w:pPr>
            <w:r w:rsidRPr="00C70689">
              <w:rPr>
                <w:sz w:val="24"/>
                <w:szCs w:val="24"/>
              </w:rPr>
              <w:t>Выявлять</w:t>
            </w:r>
            <w:r w:rsidRPr="00C70689">
              <w:rPr>
                <w:spacing w:val="-2"/>
                <w:sz w:val="24"/>
                <w:szCs w:val="24"/>
              </w:rPr>
              <w:t xml:space="preserve"> </w:t>
            </w:r>
            <w:r w:rsidRPr="00C70689">
              <w:rPr>
                <w:sz w:val="24"/>
                <w:szCs w:val="24"/>
              </w:rPr>
              <w:t>средства</w:t>
            </w:r>
            <w:r w:rsidRPr="00C70689">
              <w:rPr>
                <w:spacing w:val="2"/>
                <w:sz w:val="24"/>
                <w:szCs w:val="24"/>
              </w:rPr>
              <w:t xml:space="preserve"> </w:t>
            </w:r>
            <w:r w:rsidRPr="00C70689">
              <w:rPr>
                <w:spacing w:val="-2"/>
                <w:sz w:val="24"/>
                <w:szCs w:val="24"/>
              </w:rPr>
              <w:t>художественной</w:t>
            </w:r>
          </w:p>
          <w:p w:rsidR="00075590" w:rsidRPr="00C70689" w:rsidRDefault="00C70689" w:rsidP="00C70689">
            <w:pPr>
              <w:pStyle w:val="TableParagraph"/>
              <w:spacing w:before="23"/>
              <w:ind w:right="98"/>
              <w:rPr>
                <w:sz w:val="24"/>
                <w:szCs w:val="24"/>
              </w:rPr>
            </w:pPr>
            <w:r w:rsidRPr="00C70689">
              <w:rPr>
                <w:sz w:val="24"/>
                <w:szCs w:val="24"/>
              </w:rPr>
              <w:t>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лирических произведениях</w:t>
            </w:r>
            <w:r w:rsidRPr="00C70689">
              <w:rPr>
                <w:spacing w:val="-17"/>
                <w:sz w:val="24"/>
                <w:szCs w:val="24"/>
              </w:rPr>
              <w:t xml:space="preserve"> </w:t>
            </w:r>
            <w:r w:rsidRPr="00C70689">
              <w:rPr>
                <w:sz w:val="24"/>
                <w:szCs w:val="24"/>
              </w:rPr>
              <w:t>(эпитет, метафора, олицетворение,</w:t>
            </w:r>
            <w:r w:rsidRPr="00C70689">
              <w:rPr>
                <w:spacing w:val="-15"/>
                <w:sz w:val="24"/>
                <w:szCs w:val="24"/>
              </w:rPr>
              <w:t xml:space="preserve"> </w:t>
            </w:r>
            <w:r w:rsidRPr="00C70689">
              <w:rPr>
                <w:sz w:val="24"/>
                <w:szCs w:val="24"/>
              </w:rPr>
              <w:t>сравнение).</w:t>
            </w:r>
          </w:p>
          <w:p w:rsidR="00075590" w:rsidRPr="00C70689" w:rsidRDefault="00C70689" w:rsidP="00C70689">
            <w:pPr>
              <w:pStyle w:val="TableParagraph"/>
              <w:spacing w:before="1"/>
              <w:ind w:right="1318"/>
              <w:rPr>
                <w:sz w:val="24"/>
                <w:szCs w:val="24"/>
              </w:rPr>
            </w:pPr>
            <w:r w:rsidRPr="00C70689">
              <w:rPr>
                <w:sz w:val="24"/>
                <w:szCs w:val="24"/>
              </w:rPr>
              <w:t>Выполнять письменные</w:t>
            </w:r>
            <w:r w:rsidRPr="00C70689">
              <w:rPr>
                <w:spacing w:val="-12"/>
                <w:sz w:val="24"/>
                <w:szCs w:val="24"/>
              </w:rPr>
              <w:t xml:space="preserve"> </w:t>
            </w:r>
            <w:r w:rsidRPr="00C70689">
              <w:rPr>
                <w:sz w:val="24"/>
                <w:szCs w:val="24"/>
              </w:rPr>
              <w:t>работы по первоначальному</w:t>
            </w:r>
            <w:r w:rsidRPr="00C70689">
              <w:rPr>
                <w:spacing w:val="-11"/>
                <w:sz w:val="24"/>
                <w:szCs w:val="24"/>
              </w:rPr>
              <w:t xml:space="preserve"> </w:t>
            </w:r>
            <w:r w:rsidRPr="00C70689">
              <w:rPr>
                <w:sz w:val="24"/>
                <w:szCs w:val="24"/>
              </w:rPr>
              <w:t xml:space="preserve">анализу </w:t>
            </w:r>
            <w:r w:rsidRPr="00C70689">
              <w:rPr>
                <w:spacing w:val="-2"/>
                <w:sz w:val="24"/>
                <w:szCs w:val="24"/>
              </w:rPr>
              <w:t>стихотворения.</w:t>
            </w:r>
          </w:p>
          <w:p w:rsidR="00075590" w:rsidRPr="00C70689" w:rsidRDefault="00C70689" w:rsidP="00C70689">
            <w:pPr>
              <w:pStyle w:val="TableParagraph"/>
              <w:rPr>
                <w:sz w:val="24"/>
                <w:szCs w:val="24"/>
              </w:rPr>
            </w:pPr>
            <w:r w:rsidRPr="00C70689">
              <w:rPr>
                <w:sz w:val="24"/>
                <w:szCs w:val="24"/>
              </w:rPr>
              <w:t>Заучивать</w:t>
            </w:r>
            <w:r w:rsidRPr="00C70689">
              <w:rPr>
                <w:spacing w:val="1"/>
                <w:sz w:val="24"/>
                <w:szCs w:val="24"/>
              </w:rPr>
              <w:t xml:space="preserve"> </w:t>
            </w:r>
            <w:r w:rsidRPr="00C70689">
              <w:rPr>
                <w:sz w:val="24"/>
                <w:szCs w:val="24"/>
              </w:rPr>
              <w:t>стихотворение</w:t>
            </w:r>
            <w:r w:rsidRPr="00C70689">
              <w:rPr>
                <w:spacing w:val="-16"/>
                <w:sz w:val="24"/>
                <w:szCs w:val="24"/>
              </w:rPr>
              <w:t xml:space="preserve"> </w:t>
            </w:r>
            <w:r w:rsidRPr="00C70689">
              <w:rPr>
                <w:spacing w:val="-2"/>
                <w:sz w:val="24"/>
                <w:szCs w:val="24"/>
              </w:rPr>
              <w:t>наизусть.</w:t>
            </w:r>
          </w:p>
          <w:p w:rsidR="00075590" w:rsidRPr="00C70689" w:rsidRDefault="00C70689" w:rsidP="00C70689">
            <w:pPr>
              <w:pStyle w:val="TableParagraph"/>
              <w:spacing w:before="23"/>
              <w:rPr>
                <w:sz w:val="24"/>
                <w:szCs w:val="24"/>
              </w:rPr>
            </w:pPr>
            <w:r w:rsidRPr="00C70689">
              <w:rPr>
                <w:sz w:val="24"/>
                <w:szCs w:val="24"/>
              </w:rPr>
              <w:t>Читать,</w:t>
            </w:r>
            <w:r w:rsidRPr="00C70689">
              <w:rPr>
                <w:spacing w:val="-5"/>
                <w:sz w:val="24"/>
                <w:szCs w:val="24"/>
              </w:rPr>
              <w:t xml:space="preserve"> </w:t>
            </w:r>
            <w:r w:rsidRPr="00C70689">
              <w:rPr>
                <w:spacing w:val="-2"/>
                <w:sz w:val="24"/>
                <w:szCs w:val="24"/>
              </w:rPr>
              <w:t>анализировать</w:t>
            </w:r>
          </w:p>
          <w:p w:rsidR="00075590" w:rsidRPr="00C70689" w:rsidRDefault="00C70689" w:rsidP="00C70689">
            <w:pPr>
              <w:pStyle w:val="TableParagraph"/>
              <w:spacing w:before="23"/>
              <w:ind w:right="98"/>
              <w:rPr>
                <w:sz w:val="24"/>
                <w:szCs w:val="24"/>
              </w:rPr>
            </w:pPr>
            <w:r w:rsidRPr="00C70689">
              <w:rPr>
                <w:sz w:val="24"/>
                <w:szCs w:val="24"/>
              </w:rPr>
              <w:t>и интерпретировать художественный текст, сравнивать</w:t>
            </w:r>
            <w:r w:rsidRPr="00C70689">
              <w:rPr>
                <w:spacing w:val="-11"/>
                <w:sz w:val="24"/>
                <w:szCs w:val="24"/>
              </w:rPr>
              <w:t xml:space="preserve"> </w:t>
            </w:r>
            <w:r w:rsidRPr="00C70689">
              <w:rPr>
                <w:sz w:val="24"/>
                <w:szCs w:val="24"/>
              </w:rPr>
              <w:t>его</w:t>
            </w:r>
            <w:r w:rsidRPr="00C70689">
              <w:rPr>
                <w:spacing w:val="-9"/>
                <w:sz w:val="24"/>
                <w:szCs w:val="24"/>
              </w:rPr>
              <w:t xml:space="preserve"> </w:t>
            </w:r>
            <w:r w:rsidRPr="00C70689">
              <w:rPr>
                <w:sz w:val="24"/>
                <w:szCs w:val="24"/>
              </w:rPr>
              <w:t>с</w:t>
            </w:r>
            <w:r w:rsidRPr="00C70689">
              <w:rPr>
                <w:spacing w:val="-8"/>
                <w:sz w:val="24"/>
                <w:szCs w:val="24"/>
              </w:rPr>
              <w:t xml:space="preserve"> </w:t>
            </w:r>
            <w:r w:rsidRPr="00C70689">
              <w:rPr>
                <w:sz w:val="24"/>
                <w:szCs w:val="24"/>
              </w:rPr>
              <w:t>произведением древнерусской</w:t>
            </w:r>
            <w:r w:rsidRPr="00C70689">
              <w:rPr>
                <w:spacing w:val="-27"/>
                <w:sz w:val="24"/>
                <w:szCs w:val="24"/>
              </w:rPr>
              <w:t xml:space="preserve"> </w:t>
            </w:r>
            <w:r w:rsidRPr="00C70689">
              <w:rPr>
                <w:sz w:val="24"/>
                <w:szCs w:val="24"/>
              </w:rPr>
              <w:t>литературы.</w:t>
            </w:r>
          </w:p>
          <w:p w:rsidR="00075590" w:rsidRPr="00C70689" w:rsidRDefault="00C70689" w:rsidP="00C70689">
            <w:pPr>
              <w:pStyle w:val="TableParagraph"/>
              <w:ind w:right="98"/>
              <w:rPr>
                <w:sz w:val="24"/>
                <w:szCs w:val="24"/>
              </w:rPr>
            </w:pPr>
            <w:r w:rsidRPr="00C70689">
              <w:rPr>
                <w:sz w:val="24"/>
                <w:szCs w:val="24"/>
              </w:rPr>
              <w:t>Определять</w:t>
            </w:r>
            <w:r w:rsidRPr="00C70689">
              <w:rPr>
                <w:spacing w:val="-19"/>
                <w:sz w:val="24"/>
                <w:szCs w:val="24"/>
              </w:rPr>
              <w:t xml:space="preserve"> </w:t>
            </w:r>
            <w:r w:rsidRPr="00C70689">
              <w:rPr>
                <w:sz w:val="24"/>
                <w:szCs w:val="24"/>
              </w:rPr>
              <w:t>общее</w:t>
            </w:r>
            <w:r w:rsidRPr="00C70689">
              <w:rPr>
                <w:spacing w:val="-15"/>
                <w:sz w:val="24"/>
                <w:szCs w:val="24"/>
              </w:rPr>
              <w:t xml:space="preserve"> </w:t>
            </w:r>
            <w:r w:rsidRPr="00C70689">
              <w:rPr>
                <w:sz w:val="24"/>
                <w:szCs w:val="24"/>
              </w:rPr>
              <w:t>и особенное</w:t>
            </w:r>
            <w:r w:rsidRPr="00C70689">
              <w:rPr>
                <w:spacing w:val="-15"/>
                <w:sz w:val="24"/>
                <w:szCs w:val="24"/>
              </w:rPr>
              <w:t xml:space="preserve"> </w:t>
            </w:r>
            <w:r w:rsidRPr="00C70689">
              <w:rPr>
                <w:sz w:val="24"/>
                <w:szCs w:val="24"/>
              </w:rPr>
              <w:t xml:space="preserve">в подаче </w:t>
            </w:r>
            <w:r w:rsidRPr="00C70689">
              <w:rPr>
                <w:spacing w:val="-2"/>
                <w:sz w:val="24"/>
                <w:szCs w:val="24"/>
              </w:rPr>
              <w:t>сюжета.</w:t>
            </w:r>
          </w:p>
          <w:p w:rsidR="00075590" w:rsidRPr="00C70689" w:rsidRDefault="00C70689" w:rsidP="00C70689">
            <w:pPr>
              <w:pStyle w:val="TableParagraph"/>
              <w:ind w:right="98"/>
              <w:rPr>
                <w:sz w:val="24"/>
                <w:szCs w:val="24"/>
              </w:rPr>
            </w:pPr>
            <w:r w:rsidRPr="00C70689">
              <w:rPr>
                <w:sz w:val="24"/>
                <w:szCs w:val="24"/>
              </w:rPr>
              <w:t>Уметь работать</w:t>
            </w:r>
            <w:r w:rsidRPr="00C70689">
              <w:rPr>
                <w:spacing w:val="-23"/>
                <w:sz w:val="24"/>
                <w:szCs w:val="24"/>
              </w:rPr>
              <w:t xml:space="preserve"> </w:t>
            </w:r>
            <w:r w:rsidRPr="00C70689">
              <w:rPr>
                <w:sz w:val="24"/>
                <w:szCs w:val="24"/>
              </w:rPr>
              <w:t>со словарями,</w:t>
            </w:r>
            <w:r w:rsidRPr="00C70689">
              <w:rPr>
                <w:spacing w:val="-6"/>
                <w:sz w:val="24"/>
                <w:szCs w:val="24"/>
              </w:rPr>
              <w:t xml:space="preserve"> </w:t>
            </w:r>
            <w:r w:rsidRPr="00C70689">
              <w:rPr>
                <w:sz w:val="24"/>
                <w:szCs w:val="24"/>
              </w:rPr>
              <w:t>определять значение</w:t>
            </w:r>
            <w:r w:rsidRPr="00C70689">
              <w:rPr>
                <w:spacing w:val="-3"/>
                <w:sz w:val="24"/>
                <w:szCs w:val="24"/>
              </w:rPr>
              <w:t xml:space="preserve"> </w:t>
            </w:r>
            <w:r w:rsidRPr="00C70689">
              <w:rPr>
                <w:sz w:val="24"/>
                <w:szCs w:val="24"/>
              </w:rPr>
              <w:t xml:space="preserve">устаревших слов и выражений. Читать фрагменты прозаического </w:t>
            </w:r>
            <w:r w:rsidRPr="00C70689">
              <w:rPr>
                <w:spacing w:val="-2"/>
                <w:sz w:val="24"/>
                <w:szCs w:val="24"/>
              </w:rPr>
              <w:t>произведения.</w:t>
            </w:r>
          </w:p>
          <w:p w:rsidR="00075590" w:rsidRPr="00C70689" w:rsidRDefault="00C70689" w:rsidP="00C70689">
            <w:pPr>
              <w:pStyle w:val="TableParagraph"/>
              <w:ind w:right="98"/>
              <w:rPr>
                <w:sz w:val="24"/>
                <w:szCs w:val="24"/>
              </w:rPr>
            </w:pPr>
            <w:r w:rsidRPr="00C70689">
              <w:rPr>
                <w:sz w:val="24"/>
                <w:szCs w:val="24"/>
              </w:rPr>
              <w:t>Анализировать</w:t>
            </w:r>
            <w:r w:rsidRPr="00C70689">
              <w:rPr>
                <w:spacing w:val="-10"/>
                <w:sz w:val="24"/>
                <w:szCs w:val="24"/>
              </w:rPr>
              <w:t xml:space="preserve"> </w:t>
            </w:r>
            <w:r w:rsidRPr="00C70689">
              <w:rPr>
                <w:sz w:val="24"/>
                <w:szCs w:val="24"/>
              </w:rPr>
              <w:t>текст, выявлять</w:t>
            </w:r>
            <w:r w:rsidRPr="00C70689">
              <w:rPr>
                <w:spacing w:val="-10"/>
                <w:sz w:val="24"/>
                <w:szCs w:val="24"/>
              </w:rPr>
              <w:t xml:space="preserve"> </w:t>
            </w:r>
            <w:r w:rsidRPr="00C70689">
              <w:rPr>
                <w:sz w:val="24"/>
                <w:szCs w:val="24"/>
              </w:rPr>
              <w:t>тему, композицию, круг главных</w:t>
            </w:r>
            <w:r w:rsidRPr="00C70689">
              <w:rPr>
                <w:spacing w:val="-8"/>
                <w:sz w:val="24"/>
                <w:szCs w:val="24"/>
              </w:rPr>
              <w:t xml:space="preserve"> </w:t>
            </w:r>
            <w:r w:rsidRPr="00C70689">
              <w:rPr>
                <w:sz w:val="24"/>
                <w:szCs w:val="24"/>
              </w:rPr>
              <w:t>героев</w:t>
            </w:r>
          </w:p>
          <w:p w:rsidR="00075590" w:rsidRPr="00C70689" w:rsidRDefault="00C70689" w:rsidP="00C70689">
            <w:pPr>
              <w:pStyle w:val="TableParagraph"/>
              <w:rPr>
                <w:sz w:val="24"/>
                <w:szCs w:val="24"/>
              </w:rPr>
            </w:pPr>
            <w:r w:rsidRPr="00C70689">
              <w:rPr>
                <w:sz w:val="24"/>
                <w:szCs w:val="24"/>
              </w:rPr>
              <w:t>и</w:t>
            </w:r>
            <w:r w:rsidRPr="00C70689">
              <w:rPr>
                <w:spacing w:val="13"/>
                <w:sz w:val="24"/>
                <w:szCs w:val="24"/>
              </w:rPr>
              <w:t xml:space="preserve"> </w:t>
            </w:r>
            <w:r w:rsidRPr="00C70689">
              <w:rPr>
                <w:sz w:val="24"/>
                <w:szCs w:val="24"/>
              </w:rPr>
              <w:t>второстепенных</w:t>
            </w:r>
            <w:r w:rsidRPr="00C70689">
              <w:rPr>
                <w:spacing w:val="-10"/>
                <w:sz w:val="24"/>
                <w:szCs w:val="24"/>
              </w:rPr>
              <w:t xml:space="preserve"> </w:t>
            </w:r>
            <w:r w:rsidRPr="00C70689">
              <w:rPr>
                <w:spacing w:val="-2"/>
                <w:sz w:val="24"/>
                <w:szCs w:val="24"/>
              </w:rPr>
              <w:t>персонажей.</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425"/>
        <w:gridCol w:w="2977"/>
        <w:gridCol w:w="7038"/>
      </w:tblGrid>
      <w:tr w:rsidR="00075590" w:rsidRPr="00C70689" w:rsidTr="00337639">
        <w:trPr>
          <w:trHeight w:val="1266"/>
        </w:trPr>
        <w:tc>
          <w:tcPr>
            <w:tcW w:w="70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425" w:type="dxa"/>
          </w:tcPr>
          <w:p w:rsidR="00075590" w:rsidRPr="00C70689" w:rsidRDefault="00075590" w:rsidP="00C70689">
            <w:pPr>
              <w:pStyle w:val="TableParagraph"/>
              <w:ind w:left="0"/>
              <w:rPr>
                <w:sz w:val="24"/>
                <w:szCs w:val="24"/>
              </w:rPr>
            </w:pPr>
          </w:p>
        </w:tc>
        <w:tc>
          <w:tcPr>
            <w:tcW w:w="2977" w:type="dxa"/>
          </w:tcPr>
          <w:p w:rsidR="00075590" w:rsidRPr="00C70689" w:rsidRDefault="00075590" w:rsidP="00C70689">
            <w:pPr>
              <w:pStyle w:val="TableParagraph"/>
              <w:ind w:left="0"/>
              <w:rPr>
                <w:sz w:val="24"/>
                <w:szCs w:val="24"/>
              </w:rPr>
            </w:pPr>
          </w:p>
        </w:tc>
        <w:tc>
          <w:tcPr>
            <w:tcW w:w="7038" w:type="dxa"/>
          </w:tcPr>
          <w:p w:rsidR="00075590" w:rsidRPr="00C70689" w:rsidRDefault="00C70689" w:rsidP="00C70689">
            <w:pPr>
              <w:pStyle w:val="TableParagraph"/>
              <w:rPr>
                <w:sz w:val="24"/>
                <w:szCs w:val="24"/>
              </w:rPr>
            </w:pPr>
            <w:r w:rsidRPr="00C70689">
              <w:rPr>
                <w:sz w:val="24"/>
                <w:szCs w:val="24"/>
              </w:rPr>
              <w:t>Составлять</w:t>
            </w:r>
            <w:r w:rsidRPr="00C70689">
              <w:rPr>
                <w:spacing w:val="-2"/>
                <w:sz w:val="24"/>
                <w:szCs w:val="24"/>
              </w:rPr>
              <w:t xml:space="preserve"> </w:t>
            </w:r>
            <w:r w:rsidRPr="00C70689">
              <w:rPr>
                <w:sz w:val="24"/>
                <w:szCs w:val="24"/>
              </w:rPr>
              <w:t>развёрнутый</w:t>
            </w:r>
            <w:r w:rsidRPr="00C70689">
              <w:rPr>
                <w:spacing w:val="-12"/>
                <w:sz w:val="24"/>
                <w:szCs w:val="24"/>
              </w:rPr>
              <w:t xml:space="preserve"> </w:t>
            </w:r>
            <w:r w:rsidRPr="00C70689">
              <w:rPr>
                <w:spacing w:val="-4"/>
                <w:sz w:val="24"/>
                <w:szCs w:val="24"/>
              </w:rPr>
              <w:t>план,</w:t>
            </w:r>
          </w:p>
          <w:p w:rsidR="00075590" w:rsidRPr="00C70689" w:rsidRDefault="00C70689" w:rsidP="00C70689">
            <w:pPr>
              <w:pStyle w:val="TableParagraph"/>
              <w:spacing w:before="23"/>
              <w:ind w:right="98"/>
              <w:rPr>
                <w:sz w:val="24"/>
                <w:szCs w:val="24"/>
              </w:rPr>
            </w:pPr>
            <w:r w:rsidRPr="00C70689">
              <w:rPr>
                <w:sz w:val="24"/>
                <w:szCs w:val="24"/>
              </w:rPr>
              <w:t>пересказывать</w:t>
            </w:r>
            <w:r w:rsidRPr="00C70689">
              <w:rPr>
                <w:spacing w:val="-17"/>
                <w:sz w:val="24"/>
                <w:szCs w:val="24"/>
              </w:rPr>
              <w:t xml:space="preserve"> </w:t>
            </w:r>
            <w:r w:rsidRPr="00C70689">
              <w:rPr>
                <w:sz w:val="24"/>
                <w:szCs w:val="24"/>
              </w:rPr>
              <w:t>фрагменты текста. Аргументированно</w:t>
            </w:r>
            <w:r w:rsidRPr="00C70689">
              <w:rPr>
                <w:spacing w:val="-14"/>
                <w:sz w:val="24"/>
                <w:szCs w:val="24"/>
              </w:rPr>
              <w:t xml:space="preserve"> </w:t>
            </w:r>
            <w:r w:rsidRPr="00C70689">
              <w:rPr>
                <w:sz w:val="24"/>
                <w:szCs w:val="24"/>
              </w:rPr>
              <w:t>высказывать своё отношение</w:t>
            </w:r>
            <w:r w:rsidRPr="00C70689">
              <w:rPr>
                <w:spacing w:val="-1"/>
                <w:sz w:val="24"/>
                <w:szCs w:val="24"/>
              </w:rPr>
              <w:t xml:space="preserve"> </w:t>
            </w:r>
            <w:r w:rsidRPr="00C70689">
              <w:rPr>
                <w:sz w:val="24"/>
                <w:szCs w:val="24"/>
              </w:rPr>
              <w:t xml:space="preserve">к событиям и героям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Писать</w:t>
            </w:r>
            <w:r w:rsidRPr="00C70689">
              <w:rPr>
                <w:spacing w:val="-17"/>
                <w:sz w:val="24"/>
                <w:szCs w:val="24"/>
              </w:rPr>
              <w:t xml:space="preserve"> </w:t>
            </w:r>
            <w:r w:rsidRPr="00C70689">
              <w:rPr>
                <w:sz w:val="24"/>
                <w:szCs w:val="24"/>
              </w:rPr>
              <w:t>сочинение</w:t>
            </w:r>
            <w:r w:rsidRPr="00C70689">
              <w:rPr>
                <w:spacing w:val="2"/>
                <w:sz w:val="24"/>
                <w:szCs w:val="24"/>
              </w:rPr>
              <w:t xml:space="preserve"> </w:t>
            </w:r>
            <w:r w:rsidRPr="00C70689">
              <w:rPr>
                <w:sz w:val="24"/>
                <w:szCs w:val="24"/>
              </w:rPr>
              <w:t>на</w:t>
            </w:r>
            <w:r w:rsidRPr="00C70689">
              <w:rPr>
                <w:spacing w:val="3"/>
                <w:sz w:val="24"/>
                <w:szCs w:val="24"/>
              </w:rPr>
              <w:t xml:space="preserve"> </w:t>
            </w:r>
            <w:r w:rsidRPr="00C70689">
              <w:rPr>
                <w:sz w:val="24"/>
                <w:szCs w:val="24"/>
              </w:rPr>
              <w:t>одну</w:t>
            </w:r>
            <w:r w:rsidRPr="00C70689">
              <w:rPr>
                <w:spacing w:val="-15"/>
                <w:sz w:val="24"/>
                <w:szCs w:val="24"/>
              </w:rPr>
              <w:t xml:space="preserve"> </w:t>
            </w:r>
            <w:r w:rsidRPr="00C70689">
              <w:rPr>
                <w:sz w:val="24"/>
                <w:szCs w:val="24"/>
              </w:rPr>
              <w:t>из</w:t>
            </w:r>
            <w:r w:rsidRPr="00C70689">
              <w:rPr>
                <w:spacing w:val="-14"/>
                <w:sz w:val="24"/>
                <w:szCs w:val="24"/>
              </w:rPr>
              <w:t xml:space="preserve"> </w:t>
            </w:r>
            <w:r w:rsidRPr="00C70689">
              <w:rPr>
                <w:spacing w:val="-5"/>
                <w:sz w:val="24"/>
                <w:szCs w:val="24"/>
              </w:rPr>
              <w:t>тем</w:t>
            </w:r>
          </w:p>
        </w:tc>
      </w:tr>
      <w:tr w:rsidR="00075590" w:rsidRPr="00C70689" w:rsidTr="00337639">
        <w:trPr>
          <w:trHeight w:val="2868"/>
        </w:trPr>
        <w:tc>
          <w:tcPr>
            <w:tcW w:w="705" w:type="dxa"/>
          </w:tcPr>
          <w:p w:rsidR="00075590" w:rsidRPr="00C70689" w:rsidRDefault="00C70689" w:rsidP="00C70689">
            <w:pPr>
              <w:pStyle w:val="TableParagraph"/>
              <w:ind w:left="4" w:right="95"/>
              <w:rPr>
                <w:sz w:val="24"/>
                <w:szCs w:val="24"/>
              </w:rPr>
            </w:pPr>
            <w:r w:rsidRPr="00C70689">
              <w:rPr>
                <w:spacing w:val="-5"/>
                <w:sz w:val="24"/>
                <w:szCs w:val="24"/>
              </w:rPr>
              <w:t>4.2</w:t>
            </w:r>
          </w:p>
        </w:tc>
        <w:tc>
          <w:tcPr>
            <w:tcW w:w="3420" w:type="dxa"/>
          </w:tcPr>
          <w:p w:rsidR="00075590" w:rsidRPr="00C70689" w:rsidRDefault="00C70689" w:rsidP="00C70689">
            <w:pPr>
              <w:pStyle w:val="TableParagraph"/>
              <w:ind w:right="1125"/>
              <w:rPr>
                <w:sz w:val="24"/>
                <w:szCs w:val="24"/>
              </w:rPr>
            </w:pPr>
            <w:r w:rsidRPr="00C70689">
              <w:rPr>
                <w:sz w:val="24"/>
                <w:szCs w:val="24"/>
              </w:rPr>
              <w:t>М.Ю.</w:t>
            </w:r>
            <w:r w:rsidRPr="00C70689">
              <w:rPr>
                <w:spacing w:val="-15"/>
                <w:sz w:val="24"/>
                <w:szCs w:val="24"/>
              </w:rPr>
              <w:t xml:space="preserve"> </w:t>
            </w:r>
            <w:r w:rsidRPr="00C70689">
              <w:rPr>
                <w:sz w:val="24"/>
                <w:szCs w:val="24"/>
              </w:rPr>
              <w:t xml:space="preserve">Лермонтов. </w:t>
            </w:r>
            <w:r w:rsidRPr="00C70689">
              <w:rPr>
                <w:spacing w:val="-2"/>
                <w:sz w:val="24"/>
                <w:szCs w:val="24"/>
              </w:rPr>
              <w:t xml:space="preserve">Стихотворения </w:t>
            </w:r>
            <w:r w:rsidRPr="00C70689">
              <w:rPr>
                <w:sz w:val="24"/>
                <w:szCs w:val="24"/>
              </w:rPr>
              <w:t>(не менее трёх)</w:t>
            </w:r>
          </w:p>
        </w:tc>
        <w:tc>
          <w:tcPr>
            <w:tcW w:w="42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2977" w:type="dxa"/>
          </w:tcPr>
          <w:p w:rsidR="00075590" w:rsidRPr="00C70689" w:rsidRDefault="00C70689" w:rsidP="00C70689">
            <w:pPr>
              <w:pStyle w:val="TableParagraph"/>
              <w:rPr>
                <w:sz w:val="24"/>
                <w:szCs w:val="24"/>
              </w:rPr>
            </w:pPr>
            <w:r w:rsidRPr="00C70689">
              <w:rPr>
                <w:sz w:val="24"/>
                <w:szCs w:val="24"/>
              </w:rPr>
              <w:t>М.Ю.</w:t>
            </w:r>
            <w:r w:rsidRPr="00C70689">
              <w:rPr>
                <w:spacing w:val="-15"/>
                <w:sz w:val="24"/>
                <w:szCs w:val="24"/>
              </w:rPr>
              <w:t xml:space="preserve"> </w:t>
            </w:r>
            <w:r w:rsidRPr="00C70689">
              <w:rPr>
                <w:sz w:val="24"/>
                <w:szCs w:val="24"/>
              </w:rPr>
              <w:t>Лермонтов. Стихотворения</w:t>
            </w:r>
            <w:r w:rsidRPr="00C70689">
              <w:rPr>
                <w:spacing w:val="-22"/>
                <w:sz w:val="24"/>
                <w:szCs w:val="24"/>
              </w:rPr>
              <w:t xml:space="preserve"> </w:t>
            </w:r>
            <w:r w:rsidRPr="00C70689">
              <w:rPr>
                <w:sz w:val="24"/>
                <w:szCs w:val="24"/>
              </w:rPr>
              <w:t>(не</w:t>
            </w:r>
            <w:r w:rsidRPr="00C70689">
              <w:rPr>
                <w:spacing w:val="-18"/>
                <w:sz w:val="24"/>
                <w:szCs w:val="24"/>
              </w:rPr>
              <w:t xml:space="preserve"> </w:t>
            </w:r>
            <w:r w:rsidRPr="00C70689">
              <w:rPr>
                <w:sz w:val="24"/>
                <w:szCs w:val="24"/>
              </w:rPr>
              <w:t>менее трёх). «Три</w:t>
            </w:r>
            <w:r w:rsidRPr="00C70689">
              <w:rPr>
                <w:spacing w:val="-5"/>
                <w:sz w:val="24"/>
                <w:szCs w:val="24"/>
              </w:rPr>
              <w:t xml:space="preserve"> </w:t>
            </w:r>
            <w:r w:rsidRPr="00C70689">
              <w:rPr>
                <w:sz w:val="24"/>
                <w:szCs w:val="24"/>
              </w:rPr>
              <w:t>пальмы»,</w:t>
            </w:r>
          </w:p>
          <w:p w:rsidR="00075590" w:rsidRPr="00C70689" w:rsidRDefault="00C70689" w:rsidP="00C70689">
            <w:pPr>
              <w:pStyle w:val="TableParagraph"/>
              <w:rPr>
                <w:sz w:val="24"/>
                <w:szCs w:val="24"/>
              </w:rPr>
            </w:pPr>
            <w:r w:rsidRPr="00C70689">
              <w:rPr>
                <w:sz w:val="24"/>
                <w:szCs w:val="24"/>
              </w:rPr>
              <w:t>«Листок», «Утёс» и др. История</w:t>
            </w:r>
            <w:r w:rsidRPr="00C70689">
              <w:rPr>
                <w:spacing w:val="-15"/>
                <w:sz w:val="24"/>
                <w:szCs w:val="24"/>
              </w:rPr>
              <w:t xml:space="preserve"> </w:t>
            </w:r>
            <w:r w:rsidRPr="00C70689">
              <w:rPr>
                <w:sz w:val="24"/>
                <w:szCs w:val="24"/>
              </w:rPr>
              <w:t>создания стихотворений,</w:t>
            </w:r>
            <w:r w:rsidRPr="00C70689">
              <w:rPr>
                <w:spacing w:val="-15"/>
                <w:sz w:val="24"/>
                <w:szCs w:val="24"/>
              </w:rPr>
              <w:t xml:space="preserve"> </w:t>
            </w:r>
            <w:r w:rsidRPr="00C70689">
              <w:rPr>
                <w:sz w:val="24"/>
                <w:szCs w:val="24"/>
              </w:rPr>
              <w:t>тематика. Лирический</w:t>
            </w:r>
            <w:r w:rsidRPr="00C70689">
              <w:rPr>
                <w:spacing w:val="-5"/>
                <w:sz w:val="24"/>
                <w:szCs w:val="24"/>
              </w:rPr>
              <w:t xml:space="preserve"> </w:t>
            </w:r>
            <w:r w:rsidRPr="00C70689">
              <w:rPr>
                <w:sz w:val="24"/>
                <w:szCs w:val="24"/>
              </w:rPr>
              <w:t>герой, его чувства и переживания.</w:t>
            </w:r>
          </w:p>
          <w:p w:rsidR="00075590" w:rsidRPr="00C70689" w:rsidRDefault="00C70689" w:rsidP="00C70689">
            <w:pPr>
              <w:pStyle w:val="TableParagraph"/>
              <w:rPr>
                <w:sz w:val="24"/>
                <w:szCs w:val="24"/>
              </w:rPr>
            </w:pPr>
            <w:r w:rsidRPr="00C70689">
              <w:rPr>
                <w:sz w:val="24"/>
                <w:szCs w:val="24"/>
              </w:rPr>
              <w:t>Художественные</w:t>
            </w:r>
            <w:r w:rsidRPr="00C70689">
              <w:rPr>
                <w:spacing w:val="-32"/>
                <w:sz w:val="24"/>
                <w:szCs w:val="24"/>
              </w:rPr>
              <w:t xml:space="preserve"> </w:t>
            </w:r>
            <w:r w:rsidRPr="00C70689">
              <w:rPr>
                <w:sz w:val="24"/>
                <w:szCs w:val="24"/>
              </w:rPr>
              <w:t xml:space="preserve">средства </w:t>
            </w:r>
            <w:r w:rsidRPr="00C70689">
              <w:rPr>
                <w:spacing w:val="-2"/>
                <w:sz w:val="24"/>
                <w:szCs w:val="24"/>
              </w:rPr>
              <w:t>выразительности</w:t>
            </w:r>
          </w:p>
        </w:tc>
        <w:tc>
          <w:tcPr>
            <w:tcW w:w="7038" w:type="dxa"/>
          </w:tcPr>
          <w:p w:rsidR="00075590" w:rsidRPr="00C70689" w:rsidRDefault="00C70689" w:rsidP="00C70689">
            <w:pPr>
              <w:pStyle w:val="TableParagraph"/>
              <w:ind w:right="98"/>
              <w:rPr>
                <w:sz w:val="24"/>
                <w:szCs w:val="24"/>
              </w:rPr>
            </w:pPr>
            <w:r w:rsidRPr="00C70689">
              <w:rPr>
                <w:sz w:val="24"/>
                <w:szCs w:val="24"/>
              </w:rPr>
              <w:t>Выразительно читать</w:t>
            </w:r>
            <w:r w:rsidRPr="00C70689">
              <w:rPr>
                <w:spacing w:val="-3"/>
                <w:sz w:val="24"/>
                <w:szCs w:val="24"/>
              </w:rPr>
              <w:t xml:space="preserve"> </w:t>
            </w:r>
            <w:r w:rsidRPr="00C70689">
              <w:rPr>
                <w:sz w:val="24"/>
                <w:szCs w:val="24"/>
              </w:rPr>
              <w:t>стихотворение. Определять</w:t>
            </w:r>
            <w:r w:rsidRPr="00C70689">
              <w:rPr>
                <w:spacing w:val="-20"/>
                <w:sz w:val="24"/>
                <w:szCs w:val="24"/>
              </w:rPr>
              <w:t xml:space="preserve"> </w:t>
            </w:r>
            <w:r w:rsidRPr="00C70689">
              <w:rPr>
                <w:sz w:val="24"/>
                <w:szCs w:val="24"/>
              </w:rPr>
              <w:t>тематическое</w:t>
            </w:r>
            <w:r w:rsidRPr="00C70689">
              <w:rPr>
                <w:spacing w:val="-15"/>
                <w:sz w:val="24"/>
                <w:szCs w:val="24"/>
              </w:rPr>
              <w:t xml:space="preserve"> </w:t>
            </w:r>
            <w:r w:rsidRPr="00C70689">
              <w:rPr>
                <w:sz w:val="24"/>
                <w:szCs w:val="24"/>
              </w:rPr>
              <w:t>единство подобранных</w:t>
            </w:r>
            <w:r w:rsidRPr="00C70689">
              <w:rPr>
                <w:spacing w:val="-33"/>
                <w:sz w:val="24"/>
                <w:szCs w:val="24"/>
              </w:rPr>
              <w:t xml:space="preserve"> </w:t>
            </w:r>
            <w:r w:rsidRPr="00C70689">
              <w:rPr>
                <w:sz w:val="24"/>
                <w:szCs w:val="24"/>
              </w:rPr>
              <w:t>произведений.</w:t>
            </w:r>
          </w:p>
          <w:p w:rsidR="00075590" w:rsidRPr="00C70689" w:rsidRDefault="00C70689" w:rsidP="00C70689">
            <w:pPr>
              <w:pStyle w:val="TableParagraph"/>
              <w:ind w:right="98"/>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лирических произведениях</w:t>
            </w:r>
            <w:r w:rsidRPr="00C70689">
              <w:rPr>
                <w:spacing w:val="-11"/>
                <w:sz w:val="24"/>
                <w:szCs w:val="24"/>
              </w:rPr>
              <w:t xml:space="preserve"> </w:t>
            </w:r>
            <w:r w:rsidRPr="00C70689">
              <w:rPr>
                <w:sz w:val="24"/>
                <w:szCs w:val="24"/>
              </w:rPr>
              <w:t>(эпитет, метафора, олицетворение,</w:t>
            </w:r>
            <w:r w:rsidRPr="00C70689">
              <w:rPr>
                <w:spacing w:val="-15"/>
                <w:sz w:val="24"/>
                <w:szCs w:val="24"/>
              </w:rPr>
              <w:t xml:space="preserve"> </w:t>
            </w:r>
            <w:r w:rsidRPr="00C70689">
              <w:rPr>
                <w:sz w:val="24"/>
                <w:szCs w:val="24"/>
              </w:rPr>
              <w:t>сравнение).</w:t>
            </w:r>
          </w:p>
          <w:p w:rsidR="00075590" w:rsidRPr="00C70689" w:rsidRDefault="00C70689" w:rsidP="00C70689">
            <w:pPr>
              <w:pStyle w:val="TableParagraph"/>
              <w:rPr>
                <w:sz w:val="24"/>
                <w:szCs w:val="24"/>
              </w:rPr>
            </w:pPr>
            <w:r w:rsidRPr="00C70689">
              <w:rPr>
                <w:sz w:val="24"/>
                <w:szCs w:val="24"/>
              </w:rPr>
              <w:t>Сопоставлять</w:t>
            </w:r>
            <w:r w:rsidRPr="00C70689">
              <w:rPr>
                <w:spacing w:val="-20"/>
                <w:sz w:val="24"/>
                <w:szCs w:val="24"/>
              </w:rPr>
              <w:t xml:space="preserve"> </w:t>
            </w:r>
            <w:r w:rsidRPr="00C70689">
              <w:rPr>
                <w:sz w:val="24"/>
                <w:szCs w:val="24"/>
              </w:rPr>
              <w:t>художественные</w:t>
            </w:r>
            <w:r w:rsidRPr="00C70689">
              <w:rPr>
                <w:spacing w:val="-15"/>
                <w:sz w:val="24"/>
                <w:szCs w:val="24"/>
              </w:rPr>
              <w:t xml:space="preserve"> </w:t>
            </w:r>
            <w:r w:rsidRPr="00C70689">
              <w:rPr>
                <w:spacing w:val="-2"/>
                <w:sz w:val="24"/>
                <w:szCs w:val="24"/>
              </w:rPr>
              <w:t>тексты</w:t>
            </w:r>
          </w:p>
          <w:p w:rsidR="00075590" w:rsidRPr="00C70689" w:rsidRDefault="00C70689" w:rsidP="00C70689">
            <w:pPr>
              <w:pStyle w:val="TableParagraph"/>
              <w:spacing w:before="18"/>
              <w:ind w:right="98"/>
              <w:rPr>
                <w:sz w:val="24"/>
                <w:szCs w:val="24"/>
              </w:rPr>
            </w:pPr>
            <w:r w:rsidRPr="00C70689">
              <w:rPr>
                <w:sz w:val="24"/>
                <w:szCs w:val="24"/>
              </w:rPr>
              <w:t>с произведениями</w:t>
            </w:r>
            <w:r w:rsidRPr="00C70689">
              <w:rPr>
                <w:spacing w:val="-14"/>
                <w:sz w:val="24"/>
                <w:szCs w:val="24"/>
              </w:rPr>
              <w:t xml:space="preserve"> </w:t>
            </w:r>
            <w:r w:rsidRPr="00C70689">
              <w:rPr>
                <w:sz w:val="24"/>
                <w:szCs w:val="24"/>
              </w:rPr>
              <w:t>других</w:t>
            </w:r>
            <w:r w:rsidRPr="00C70689">
              <w:rPr>
                <w:spacing w:val="-21"/>
                <w:sz w:val="24"/>
                <w:szCs w:val="24"/>
              </w:rPr>
              <w:t xml:space="preserve"> </w:t>
            </w:r>
            <w:r w:rsidRPr="00C70689">
              <w:rPr>
                <w:sz w:val="24"/>
                <w:szCs w:val="24"/>
              </w:rPr>
              <w:t>видов</w:t>
            </w:r>
            <w:r w:rsidRPr="00C70689">
              <w:rPr>
                <w:spacing w:val="-10"/>
                <w:sz w:val="24"/>
                <w:szCs w:val="24"/>
              </w:rPr>
              <w:t xml:space="preserve"> </w:t>
            </w:r>
            <w:r w:rsidRPr="00C70689">
              <w:rPr>
                <w:sz w:val="24"/>
                <w:szCs w:val="24"/>
              </w:rPr>
              <w:t>искусств. Заучивать по выбору стихотворение(я)</w:t>
            </w:r>
          </w:p>
          <w:p w:rsidR="00075590" w:rsidRPr="00C70689" w:rsidRDefault="00C70689" w:rsidP="00C70689">
            <w:pPr>
              <w:pStyle w:val="TableParagraph"/>
              <w:spacing w:before="16"/>
              <w:rPr>
                <w:sz w:val="24"/>
                <w:szCs w:val="24"/>
              </w:rPr>
            </w:pPr>
            <w:r w:rsidRPr="00C70689">
              <w:rPr>
                <w:spacing w:val="-2"/>
                <w:sz w:val="24"/>
                <w:szCs w:val="24"/>
              </w:rPr>
              <w:t>наизусть</w:t>
            </w:r>
          </w:p>
        </w:tc>
      </w:tr>
      <w:tr w:rsidR="00075590" w:rsidRPr="00C70689" w:rsidTr="00337639">
        <w:trPr>
          <w:trHeight w:val="2385"/>
        </w:trPr>
        <w:tc>
          <w:tcPr>
            <w:tcW w:w="705" w:type="dxa"/>
          </w:tcPr>
          <w:p w:rsidR="00075590" w:rsidRPr="00C70689" w:rsidRDefault="00C70689" w:rsidP="00C70689">
            <w:pPr>
              <w:pStyle w:val="TableParagraph"/>
              <w:ind w:left="4" w:right="95"/>
              <w:rPr>
                <w:sz w:val="24"/>
                <w:szCs w:val="24"/>
              </w:rPr>
            </w:pPr>
            <w:r w:rsidRPr="00C70689">
              <w:rPr>
                <w:spacing w:val="-5"/>
                <w:sz w:val="24"/>
                <w:szCs w:val="24"/>
              </w:rPr>
              <w:t>4.3</w:t>
            </w:r>
          </w:p>
        </w:tc>
        <w:tc>
          <w:tcPr>
            <w:tcW w:w="3420" w:type="dxa"/>
          </w:tcPr>
          <w:p w:rsidR="00075590" w:rsidRPr="00C70689" w:rsidRDefault="00C70689" w:rsidP="00C70689">
            <w:pPr>
              <w:pStyle w:val="TableParagraph"/>
              <w:rPr>
                <w:sz w:val="24"/>
                <w:szCs w:val="24"/>
              </w:rPr>
            </w:pPr>
            <w:r w:rsidRPr="00C70689">
              <w:rPr>
                <w:sz w:val="24"/>
                <w:szCs w:val="24"/>
              </w:rPr>
              <w:t>А.В.</w:t>
            </w:r>
            <w:r w:rsidRPr="00C70689">
              <w:rPr>
                <w:spacing w:val="-6"/>
                <w:sz w:val="24"/>
                <w:szCs w:val="24"/>
              </w:rPr>
              <w:t xml:space="preserve"> </w:t>
            </w:r>
            <w:r w:rsidRPr="00C70689">
              <w:rPr>
                <w:spacing w:val="-2"/>
                <w:sz w:val="24"/>
                <w:szCs w:val="24"/>
              </w:rPr>
              <w:t>Кольцов.</w:t>
            </w:r>
          </w:p>
          <w:p w:rsidR="00075590" w:rsidRPr="00C70689" w:rsidRDefault="00C70689" w:rsidP="00C70689">
            <w:pPr>
              <w:pStyle w:val="TableParagraph"/>
              <w:spacing w:before="38"/>
              <w:ind w:right="1261"/>
              <w:rPr>
                <w:sz w:val="24"/>
                <w:szCs w:val="24"/>
              </w:rPr>
            </w:pPr>
            <w:r w:rsidRPr="00C70689">
              <w:rPr>
                <w:spacing w:val="-2"/>
                <w:sz w:val="24"/>
                <w:szCs w:val="24"/>
              </w:rPr>
              <w:t xml:space="preserve">Стихотворения </w:t>
            </w:r>
            <w:r w:rsidRPr="00C70689">
              <w:rPr>
                <w:sz w:val="24"/>
                <w:szCs w:val="24"/>
              </w:rPr>
              <w:t>(не</w:t>
            </w:r>
            <w:r w:rsidRPr="00C70689">
              <w:rPr>
                <w:spacing w:val="-9"/>
                <w:sz w:val="24"/>
                <w:szCs w:val="24"/>
              </w:rPr>
              <w:t xml:space="preserve"> </w:t>
            </w:r>
            <w:r w:rsidRPr="00C70689">
              <w:rPr>
                <w:sz w:val="24"/>
                <w:szCs w:val="24"/>
              </w:rPr>
              <w:t>менее</w:t>
            </w:r>
            <w:r w:rsidRPr="00C70689">
              <w:rPr>
                <w:spacing w:val="4"/>
                <w:sz w:val="24"/>
                <w:szCs w:val="24"/>
              </w:rPr>
              <w:t xml:space="preserve"> </w:t>
            </w:r>
            <w:r w:rsidRPr="00C70689">
              <w:rPr>
                <w:spacing w:val="-2"/>
                <w:sz w:val="24"/>
                <w:szCs w:val="24"/>
              </w:rPr>
              <w:t>двух)</w:t>
            </w:r>
          </w:p>
        </w:tc>
        <w:tc>
          <w:tcPr>
            <w:tcW w:w="4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2977" w:type="dxa"/>
          </w:tcPr>
          <w:p w:rsidR="00075590" w:rsidRPr="00C70689" w:rsidRDefault="00C70689" w:rsidP="00C70689">
            <w:pPr>
              <w:pStyle w:val="TableParagraph"/>
              <w:rPr>
                <w:sz w:val="24"/>
                <w:szCs w:val="24"/>
              </w:rPr>
            </w:pPr>
            <w:r w:rsidRPr="00C70689">
              <w:rPr>
                <w:sz w:val="24"/>
                <w:szCs w:val="24"/>
              </w:rPr>
              <w:t>А.В.</w:t>
            </w:r>
            <w:r w:rsidRPr="00C70689">
              <w:rPr>
                <w:spacing w:val="-6"/>
                <w:sz w:val="24"/>
                <w:szCs w:val="24"/>
              </w:rPr>
              <w:t xml:space="preserve"> </w:t>
            </w:r>
            <w:r w:rsidRPr="00C70689">
              <w:rPr>
                <w:spacing w:val="-2"/>
                <w:sz w:val="24"/>
                <w:szCs w:val="24"/>
              </w:rPr>
              <w:t>Кольцов.</w:t>
            </w:r>
          </w:p>
          <w:p w:rsidR="00075590" w:rsidRPr="00C70689" w:rsidRDefault="00C70689" w:rsidP="00C70689">
            <w:pPr>
              <w:pStyle w:val="TableParagraph"/>
              <w:spacing w:before="38"/>
              <w:ind w:right="1246"/>
              <w:rPr>
                <w:sz w:val="24"/>
                <w:szCs w:val="24"/>
              </w:rPr>
            </w:pPr>
            <w:r w:rsidRPr="00C70689">
              <w:rPr>
                <w:spacing w:val="-2"/>
                <w:sz w:val="24"/>
                <w:szCs w:val="24"/>
              </w:rPr>
              <w:t xml:space="preserve">Стихотворения </w:t>
            </w:r>
            <w:r w:rsidRPr="00C70689">
              <w:rPr>
                <w:sz w:val="24"/>
                <w:szCs w:val="24"/>
              </w:rPr>
              <w:t>(не</w:t>
            </w:r>
            <w:r w:rsidRPr="00C70689">
              <w:rPr>
                <w:spacing w:val="-8"/>
                <w:sz w:val="24"/>
                <w:szCs w:val="24"/>
              </w:rPr>
              <w:t xml:space="preserve"> </w:t>
            </w:r>
            <w:r w:rsidRPr="00C70689">
              <w:rPr>
                <w:sz w:val="24"/>
                <w:szCs w:val="24"/>
              </w:rPr>
              <w:t>менее двух).</w:t>
            </w:r>
          </w:p>
          <w:p w:rsidR="00075590" w:rsidRPr="00C70689" w:rsidRDefault="00C70689" w:rsidP="00C70689">
            <w:pPr>
              <w:pStyle w:val="TableParagraph"/>
              <w:spacing w:before="1"/>
              <w:ind w:right="567"/>
              <w:rPr>
                <w:sz w:val="24"/>
                <w:szCs w:val="24"/>
              </w:rPr>
            </w:pPr>
            <w:r w:rsidRPr="00C70689">
              <w:rPr>
                <w:sz w:val="24"/>
                <w:szCs w:val="24"/>
              </w:rPr>
              <w:t>«Косарь»,</w:t>
            </w:r>
            <w:r w:rsidRPr="00C70689">
              <w:rPr>
                <w:spacing w:val="-15"/>
                <w:sz w:val="24"/>
                <w:szCs w:val="24"/>
              </w:rPr>
              <w:t xml:space="preserve"> </w:t>
            </w:r>
            <w:r w:rsidRPr="00C70689">
              <w:rPr>
                <w:sz w:val="24"/>
                <w:szCs w:val="24"/>
              </w:rPr>
              <w:t>«Соловей»</w:t>
            </w:r>
            <w:r w:rsidRPr="00C70689">
              <w:rPr>
                <w:spacing w:val="40"/>
                <w:sz w:val="24"/>
                <w:szCs w:val="24"/>
              </w:rPr>
              <w:t xml:space="preserve"> </w:t>
            </w:r>
            <w:r w:rsidRPr="00C70689">
              <w:rPr>
                <w:sz w:val="24"/>
                <w:szCs w:val="24"/>
              </w:rPr>
              <w:t>и др.</w:t>
            </w:r>
            <w:r w:rsidRPr="00C70689">
              <w:rPr>
                <w:spacing w:val="-15"/>
                <w:sz w:val="24"/>
                <w:szCs w:val="24"/>
              </w:rPr>
              <w:t xml:space="preserve"> </w:t>
            </w:r>
            <w:r w:rsidRPr="00C70689">
              <w:rPr>
                <w:sz w:val="24"/>
                <w:szCs w:val="24"/>
              </w:rPr>
              <w:t>Художественные средства</w:t>
            </w:r>
            <w:r w:rsidRPr="00C70689">
              <w:rPr>
                <w:spacing w:val="-5"/>
                <w:sz w:val="24"/>
                <w:szCs w:val="24"/>
              </w:rPr>
              <w:t xml:space="preserve"> </w:t>
            </w:r>
            <w:r w:rsidRPr="00C70689">
              <w:rPr>
                <w:sz w:val="24"/>
                <w:szCs w:val="24"/>
              </w:rPr>
              <w:t>воплощения авторского</w:t>
            </w:r>
            <w:r w:rsidRPr="00C70689">
              <w:rPr>
                <w:spacing w:val="-7"/>
                <w:sz w:val="24"/>
                <w:szCs w:val="24"/>
              </w:rPr>
              <w:t xml:space="preserve"> </w:t>
            </w:r>
            <w:r w:rsidRPr="00C70689">
              <w:rPr>
                <w:sz w:val="24"/>
                <w:szCs w:val="24"/>
              </w:rPr>
              <w:t>замысла</w:t>
            </w:r>
          </w:p>
        </w:tc>
        <w:tc>
          <w:tcPr>
            <w:tcW w:w="7038" w:type="dxa"/>
          </w:tcPr>
          <w:p w:rsidR="00075590" w:rsidRPr="00C70689" w:rsidRDefault="00C70689" w:rsidP="00C70689">
            <w:pPr>
              <w:pStyle w:val="TableParagraph"/>
              <w:rPr>
                <w:sz w:val="24"/>
                <w:szCs w:val="24"/>
              </w:rPr>
            </w:pPr>
            <w:r w:rsidRPr="00C70689">
              <w:rPr>
                <w:sz w:val="24"/>
                <w:szCs w:val="24"/>
              </w:rPr>
              <w:t>Выразительно</w:t>
            </w:r>
            <w:r w:rsidRPr="00C70689">
              <w:rPr>
                <w:spacing w:val="-9"/>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поэтический</w:t>
            </w:r>
            <w:r w:rsidRPr="00C70689">
              <w:rPr>
                <w:spacing w:val="-21"/>
                <w:sz w:val="24"/>
                <w:szCs w:val="24"/>
              </w:rPr>
              <w:t xml:space="preserve"> </w:t>
            </w:r>
            <w:r w:rsidRPr="00C70689">
              <w:rPr>
                <w:spacing w:val="-2"/>
                <w:sz w:val="24"/>
                <w:szCs w:val="24"/>
              </w:rPr>
              <w:t>текст.</w:t>
            </w:r>
          </w:p>
          <w:p w:rsidR="00075590" w:rsidRPr="00C70689" w:rsidRDefault="00C70689" w:rsidP="00C70689">
            <w:pPr>
              <w:pStyle w:val="TableParagraph"/>
              <w:spacing w:before="38"/>
              <w:ind w:right="98"/>
              <w:rPr>
                <w:sz w:val="24"/>
                <w:szCs w:val="24"/>
              </w:rPr>
            </w:pPr>
            <w:r w:rsidRPr="00C70689">
              <w:rPr>
                <w:sz w:val="24"/>
                <w:szCs w:val="24"/>
              </w:rPr>
              <w:t>Определять</w:t>
            </w:r>
            <w:r w:rsidRPr="00C70689">
              <w:rPr>
                <w:spacing w:val="-35"/>
                <w:sz w:val="24"/>
                <w:szCs w:val="24"/>
              </w:rPr>
              <w:t xml:space="preserve"> </w:t>
            </w:r>
            <w:r w:rsidRPr="00C70689">
              <w:rPr>
                <w:sz w:val="24"/>
                <w:szCs w:val="24"/>
              </w:rPr>
              <w:t>идейно-художественное содержание</w:t>
            </w:r>
            <w:r w:rsidRPr="00C70689">
              <w:rPr>
                <w:spacing w:val="-14"/>
                <w:sz w:val="24"/>
                <w:szCs w:val="24"/>
              </w:rPr>
              <w:t xml:space="preserve"> </w:t>
            </w:r>
            <w:r w:rsidRPr="00C70689">
              <w:rPr>
                <w:sz w:val="24"/>
                <w:szCs w:val="24"/>
              </w:rPr>
              <w:t>текста, выявлять средства художественной</w:t>
            </w:r>
            <w:r w:rsidRPr="00C70689">
              <w:rPr>
                <w:spacing w:val="-27"/>
                <w:sz w:val="24"/>
                <w:szCs w:val="24"/>
              </w:rPr>
              <w:t xml:space="preserve"> </w:t>
            </w:r>
            <w:r w:rsidRPr="00C70689">
              <w:rPr>
                <w:sz w:val="24"/>
                <w:szCs w:val="24"/>
              </w:rPr>
              <w:t>выразительности.</w:t>
            </w:r>
          </w:p>
          <w:p w:rsidR="00075590" w:rsidRPr="00C70689" w:rsidRDefault="00C70689" w:rsidP="00C70689">
            <w:pPr>
              <w:pStyle w:val="TableParagraph"/>
              <w:spacing w:before="1"/>
              <w:ind w:right="98"/>
              <w:rPr>
                <w:sz w:val="24"/>
                <w:szCs w:val="24"/>
              </w:rPr>
            </w:pPr>
            <w:r w:rsidRPr="00C70689">
              <w:rPr>
                <w:sz w:val="24"/>
                <w:szCs w:val="24"/>
              </w:rPr>
              <w:t>Видеть взаимосвязь пейзажной</w:t>
            </w:r>
            <w:r w:rsidRPr="00C70689">
              <w:rPr>
                <w:spacing w:val="-10"/>
                <w:sz w:val="24"/>
                <w:szCs w:val="24"/>
              </w:rPr>
              <w:t xml:space="preserve"> </w:t>
            </w:r>
            <w:r w:rsidRPr="00C70689">
              <w:rPr>
                <w:sz w:val="24"/>
                <w:szCs w:val="24"/>
              </w:rPr>
              <w:t xml:space="preserve">зарисовки с душевным состоянием и настроением </w:t>
            </w:r>
            <w:r w:rsidRPr="00C70689">
              <w:rPr>
                <w:spacing w:val="-2"/>
                <w:sz w:val="24"/>
                <w:szCs w:val="24"/>
              </w:rPr>
              <w:t>человека.</w:t>
            </w:r>
          </w:p>
          <w:p w:rsidR="00075590" w:rsidRPr="00C70689" w:rsidRDefault="00C70689" w:rsidP="00C70689">
            <w:pPr>
              <w:pStyle w:val="TableParagraph"/>
              <w:ind w:right="98"/>
              <w:rPr>
                <w:sz w:val="24"/>
                <w:szCs w:val="24"/>
              </w:rPr>
            </w:pPr>
            <w:r w:rsidRPr="00C70689">
              <w:rPr>
                <w:sz w:val="24"/>
                <w:szCs w:val="24"/>
              </w:rPr>
              <w:t>Характеризовать лирического</w:t>
            </w:r>
            <w:r w:rsidRPr="00C70689">
              <w:rPr>
                <w:spacing w:val="-14"/>
                <w:sz w:val="24"/>
                <w:szCs w:val="24"/>
              </w:rPr>
              <w:t xml:space="preserve"> </w:t>
            </w:r>
            <w:r w:rsidRPr="00C70689">
              <w:rPr>
                <w:sz w:val="24"/>
                <w:szCs w:val="24"/>
              </w:rPr>
              <w:t>героя. Работать со словарями, определять значение</w:t>
            </w:r>
            <w:r w:rsidRPr="00C70689">
              <w:rPr>
                <w:spacing w:val="-10"/>
                <w:sz w:val="24"/>
                <w:szCs w:val="24"/>
              </w:rPr>
              <w:t xml:space="preserve"> </w:t>
            </w:r>
            <w:r w:rsidRPr="00C70689">
              <w:rPr>
                <w:sz w:val="24"/>
                <w:szCs w:val="24"/>
              </w:rPr>
              <w:t>устаревших слов и</w:t>
            </w:r>
            <w:r w:rsidRPr="00C70689">
              <w:rPr>
                <w:spacing w:val="-4"/>
                <w:sz w:val="24"/>
                <w:szCs w:val="24"/>
              </w:rPr>
              <w:t xml:space="preserve"> </w:t>
            </w:r>
            <w:r w:rsidRPr="00C70689">
              <w:rPr>
                <w:sz w:val="24"/>
                <w:szCs w:val="24"/>
              </w:rPr>
              <w:t>выражений.</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567"/>
        <w:gridCol w:w="3260"/>
        <w:gridCol w:w="6613"/>
      </w:tblGrid>
      <w:tr w:rsidR="00075590" w:rsidRPr="00C70689" w:rsidTr="00337639">
        <w:trPr>
          <w:trHeight w:val="690"/>
        </w:trPr>
        <w:tc>
          <w:tcPr>
            <w:tcW w:w="70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67" w:type="dxa"/>
          </w:tcPr>
          <w:p w:rsidR="00075590" w:rsidRPr="00C70689" w:rsidRDefault="00075590" w:rsidP="00C70689">
            <w:pPr>
              <w:pStyle w:val="TableParagraph"/>
              <w:ind w:left="0"/>
              <w:rPr>
                <w:sz w:val="24"/>
                <w:szCs w:val="24"/>
              </w:rPr>
            </w:pPr>
          </w:p>
        </w:tc>
        <w:tc>
          <w:tcPr>
            <w:tcW w:w="3260" w:type="dxa"/>
          </w:tcPr>
          <w:p w:rsidR="00075590" w:rsidRPr="00C70689" w:rsidRDefault="00075590" w:rsidP="00C70689">
            <w:pPr>
              <w:pStyle w:val="TableParagraph"/>
              <w:ind w:left="0"/>
              <w:rPr>
                <w:sz w:val="24"/>
                <w:szCs w:val="24"/>
              </w:rPr>
            </w:pPr>
          </w:p>
        </w:tc>
        <w:tc>
          <w:tcPr>
            <w:tcW w:w="6613" w:type="dxa"/>
          </w:tcPr>
          <w:p w:rsidR="00075590" w:rsidRPr="00C70689" w:rsidRDefault="00C70689" w:rsidP="00C70689">
            <w:pPr>
              <w:pStyle w:val="TableParagraph"/>
              <w:rPr>
                <w:sz w:val="24"/>
                <w:szCs w:val="24"/>
              </w:rPr>
            </w:pPr>
            <w:r w:rsidRPr="00C70689">
              <w:rPr>
                <w:sz w:val="24"/>
                <w:szCs w:val="24"/>
              </w:rPr>
              <w:t>Читать</w:t>
            </w:r>
            <w:r w:rsidRPr="00C70689">
              <w:rPr>
                <w:spacing w:val="-1"/>
                <w:sz w:val="24"/>
                <w:szCs w:val="24"/>
              </w:rPr>
              <w:t xml:space="preserve"> </w:t>
            </w:r>
            <w:r w:rsidRPr="00C70689">
              <w:rPr>
                <w:sz w:val="24"/>
                <w:szCs w:val="24"/>
              </w:rPr>
              <w:t>одно</w:t>
            </w:r>
            <w:r w:rsidRPr="00C70689">
              <w:rPr>
                <w:spacing w:val="-15"/>
                <w:sz w:val="24"/>
                <w:szCs w:val="24"/>
              </w:rPr>
              <w:t xml:space="preserve"> </w:t>
            </w:r>
            <w:r w:rsidRPr="00C70689">
              <w:rPr>
                <w:sz w:val="24"/>
                <w:szCs w:val="24"/>
              </w:rPr>
              <w:t>из</w:t>
            </w:r>
            <w:r w:rsidRPr="00C70689">
              <w:rPr>
                <w:spacing w:val="1"/>
                <w:sz w:val="24"/>
                <w:szCs w:val="24"/>
              </w:rPr>
              <w:t xml:space="preserve"> </w:t>
            </w:r>
            <w:r w:rsidRPr="00C70689">
              <w:rPr>
                <w:spacing w:val="-2"/>
                <w:sz w:val="24"/>
                <w:szCs w:val="24"/>
              </w:rPr>
              <w:t>стихотворений</w:t>
            </w:r>
          </w:p>
          <w:p w:rsidR="00075590" w:rsidRPr="00C70689" w:rsidRDefault="00C70689" w:rsidP="00C70689">
            <w:pPr>
              <w:pStyle w:val="TableParagraph"/>
              <w:spacing w:before="23"/>
              <w:rPr>
                <w:sz w:val="24"/>
                <w:szCs w:val="24"/>
              </w:rPr>
            </w:pPr>
            <w:r w:rsidRPr="00C70689">
              <w:rPr>
                <w:spacing w:val="-2"/>
                <w:sz w:val="24"/>
                <w:szCs w:val="24"/>
              </w:rPr>
              <w:t>наизусть</w:t>
            </w:r>
          </w:p>
        </w:tc>
      </w:tr>
      <w:tr w:rsidR="00075590" w:rsidRPr="00C70689" w:rsidTr="00337639">
        <w:trPr>
          <w:trHeight w:val="330"/>
        </w:trPr>
        <w:tc>
          <w:tcPr>
            <w:tcW w:w="4125"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567" w:type="dxa"/>
          </w:tcPr>
          <w:p w:rsidR="00075590" w:rsidRPr="00C70689" w:rsidRDefault="00C70689" w:rsidP="00C70689">
            <w:pPr>
              <w:pStyle w:val="TableParagraph"/>
              <w:ind w:left="14"/>
              <w:rPr>
                <w:sz w:val="24"/>
                <w:szCs w:val="24"/>
              </w:rPr>
            </w:pPr>
            <w:r w:rsidRPr="00C70689">
              <w:rPr>
                <w:spacing w:val="-5"/>
                <w:sz w:val="24"/>
                <w:szCs w:val="24"/>
              </w:rPr>
              <w:t>13</w:t>
            </w:r>
          </w:p>
        </w:tc>
        <w:tc>
          <w:tcPr>
            <w:tcW w:w="3260" w:type="dxa"/>
          </w:tcPr>
          <w:p w:rsidR="00075590" w:rsidRPr="00C70689" w:rsidRDefault="00075590" w:rsidP="00C70689">
            <w:pPr>
              <w:pStyle w:val="TableParagraph"/>
              <w:ind w:left="0"/>
              <w:rPr>
                <w:sz w:val="24"/>
                <w:szCs w:val="24"/>
              </w:rPr>
            </w:pPr>
          </w:p>
        </w:tc>
        <w:tc>
          <w:tcPr>
            <w:tcW w:w="6613" w:type="dxa"/>
          </w:tcPr>
          <w:p w:rsidR="00075590" w:rsidRPr="00C70689" w:rsidRDefault="00075590" w:rsidP="00C70689">
            <w:pPr>
              <w:pStyle w:val="TableParagraph"/>
              <w:ind w:left="0"/>
              <w:rPr>
                <w:sz w:val="24"/>
                <w:szCs w:val="24"/>
              </w:rPr>
            </w:pPr>
          </w:p>
        </w:tc>
      </w:tr>
      <w:tr w:rsidR="00075590" w:rsidRPr="00C70689">
        <w:trPr>
          <w:trHeight w:val="345"/>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8"/>
                <w:sz w:val="24"/>
                <w:szCs w:val="24"/>
              </w:rPr>
              <w:t xml:space="preserve"> </w:t>
            </w:r>
            <w:r w:rsidRPr="00C70689">
              <w:rPr>
                <w:b/>
                <w:sz w:val="24"/>
                <w:szCs w:val="24"/>
              </w:rPr>
              <w:t>5.</w:t>
            </w:r>
            <w:r w:rsidRPr="00C70689">
              <w:rPr>
                <w:b/>
                <w:spacing w:val="68"/>
                <w:w w:val="150"/>
                <w:sz w:val="24"/>
                <w:szCs w:val="24"/>
              </w:rPr>
              <w:t xml:space="preserve"> </w:t>
            </w:r>
            <w:r w:rsidRPr="00C70689">
              <w:rPr>
                <w:b/>
                <w:sz w:val="24"/>
                <w:szCs w:val="24"/>
              </w:rPr>
              <w:t>Литература</w:t>
            </w:r>
            <w:r w:rsidRPr="00C70689">
              <w:rPr>
                <w:b/>
                <w:spacing w:val="-5"/>
                <w:sz w:val="24"/>
                <w:szCs w:val="24"/>
              </w:rPr>
              <w:t xml:space="preserve"> </w:t>
            </w:r>
            <w:r w:rsidRPr="00C70689">
              <w:rPr>
                <w:b/>
                <w:sz w:val="24"/>
                <w:szCs w:val="24"/>
              </w:rPr>
              <w:t>второй</w:t>
            </w:r>
            <w:r w:rsidRPr="00C70689">
              <w:rPr>
                <w:b/>
                <w:spacing w:val="-32"/>
                <w:sz w:val="24"/>
                <w:szCs w:val="24"/>
              </w:rPr>
              <w:t xml:space="preserve"> </w:t>
            </w:r>
            <w:r w:rsidRPr="00C70689">
              <w:rPr>
                <w:b/>
                <w:sz w:val="24"/>
                <w:szCs w:val="24"/>
              </w:rPr>
              <w:t>половины</w:t>
            </w:r>
            <w:r w:rsidRPr="00C70689">
              <w:rPr>
                <w:b/>
                <w:spacing w:val="-30"/>
                <w:sz w:val="24"/>
                <w:szCs w:val="24"/>
              </w:rPr>
              <w:t xml:space="preserve"> </w:t>
            </w:r>
            <w:r w:rsidRPr="00C70689">
              <w:rPr>
                <w:b/>
                <w:sz w:val="24"/>
                <w:szCs w:val="24"/>
              </w:rPr>
              <w:t>XIX</w:t>
            </w:r>
            <w:r w:rsidRPr="00C70689">
              <w:rPr>
                <w:b/>
                <w:spacing w:val="-9"/>
                <w:sz w:val="24"/>
                <w:szCs w:val="24"/>
              </w:rPr>
              <w:t xml:space="preserve"> </w:t>
            </w:r>
            <w:r w:rsidRPr="00C70689">
              <w:rPr>
                <w:b/>
                <w:spacing w:val="-4"/>
                <w:sz w:val="24"/>
                <w:szCs w:val="24"/>
              </w:rPr>
              <w:t>века</w:t>
            </w:r>
          </w:p>
        </w:tc>
      </w:tr>
      <w:tr w:rsidR="00075590" w:rsidRPr="00C70689" w:rsidTr="00337639">
        <w:trPr>
          <w:trHeight w:val="3113"/>
        </w:trPr>
        <w:tc>
          <w:tcPr>
            <w:tcW w:w="705" w:type="dxa"/>
          </w:tcPr>
          <w:p w:rsidR="00075590" w:rsidRPr="00C70689" w:rsidRDefault="00C70689" w:rsidP="00C70689">
            <w:pPr>
              <w:pStyle w:val="TableParagraph"/>
              <w:ind w:left="4" w:right="95"/>
              <w:rPr>
                <w:sz w:val="24"/>
                <w:szCs w:val="24"/>
              </w:rPr>
            </w:pPr>
            <w:r w:rsidRPr="00C70689">
              <w:rPr>
                <w:spacing w:val="-5"/>
                <w:sz w:val="24"/>
                <w:szCs w:val="24"/>
              </w:rPr>
              <w:t>5.1</w:t>
            </w:r>
          </w:p>
        </w:tc>
        <w:tc>
          <w:tcPr>
            <w:tcW w:w="3420" w:type="dxa"/>
          </w:tcPr>
          <w:p w:rsidR="00075590" w:rsidRPr="00C70689" w:rsidRDefault="00C70689" w:rsidP="00C70689">
            <w:pPr>
              <w:pStyle w:val="TableParagraph"/>
              <w:ind w:right="1261"/>
              <w:rPr>
                <w:sz w:val="24"/>
                <w:szCs w:val="24"/>
              </w:rPr>
            </w:pPr>
            <w:r w:rsidRPr="00C70689">
              <w:rPr>
                <w:sz w:val="24"/>
                <w:szCs w:val="24"/>
              </w:rPr>
              <w:t>Ф.И.</w:t>
            </w:r>
            <w:r w:rsidRPr="00C70689">
              <w:rPr>
                <w:spacing w:val="-15"/>
                <w:sz w:val="24"/>
                <w:szCs w:val="24"/>
              </w:rPr>
              <w:t xml:space="preserve"> </w:t>
            </w:r>
            <w:r w:rsidRPr="00C70689">
              <w:rPr>
                <w:sz w:val="24"/>
                <w:szCs w:val="24"/>
              </w:rPr>
              <w:t xml:space="preserve">Тютчев. </w:t>
            </w:r>
            <w:r w:rsidRPr="00C70689">
              <w:rPr>
                <w:spacing w:val="-2"/>
                <w:sz w:val="24"/>
                <w:szCs w:val="24"/>
              </w:rPr>
              <w:t xml:space="preserve">Стихотворения </w:t>
            </w:r>
            <w:r w:rsidRPr="00C70689">
              <w:rPr>
                <w:sz w:val="24"/>
                <w:szCs w:val="24"/>
              </w:rPr>
              <w:t>(не</w:t>
            </w:r>
            <w:r w:rsidRPr="00C70689">
              <w:rPr>
                <w:spacing w:val="-9"/>
                <w:sz w:val="24"/>
                <w:szCs w:val="24"/>
              </w:rPr>
              <w:t xml:space="preserve"> </w:t>
            </w:r>
            <w:r w:rsidRPr="00C70689">
              <w:rPr>
                <w:sz w:val="24"/>
                <w:szCs w:val="24"/>
              </w:rPr>
              <w:t>менее</w:t>
            </w:r>
            <w:r w:rsidRPr="00C70689">
              <w:rPr>
                <w:spacing w:val="4"/>
                <w:sz w:val="24"/>
                <w:szCs w:val="24"/>
              </w:rPr>
              <w:t xml:space="preserve"> </w:t>
            </w:r>
            <w:r w:rsidRPr="00C70689">
              <w:rPr>
                <w:spacing w:val="-2"/>
                <w:sz w:val="24"/>
                <w:szCs w:val="24"/>
              </w:rPr>
              <w:t>двух)</w:t>
            </w:r>
          </w:p>
        </w:tc>
        <w:tc>
          <w:tcPr>
            <w:tcW w:w="567"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260" w:type="dxa"/>
          </w:tcPr>
          <w:p w:rsidR="00075590" w:rsidRPr="00C70689" w:rsidRDefault="00C70689" w:rsidP="00C70689">
            <w:pPr>
              <w:pStyle w:val="TableParagraph"/>
              <w:rPr>
                <w:sz w:val="24"/>
                <w:szCs w:val="24"/>
              </w:rPr>
            </w:pPr>
            <w:r w:rsidRPr="00C70689">
              <w:rPr>
                <w:sz w:val="24"/>
                <w:szCs w:val="24"/>
              </w:rPr>
              <w:t>Ф.И.</w:t>
            </w:r>
            <w:r w:rsidRPr="00C70689">
              <w:rPr>
                <w:spacing w:val="-15"/>
                <w:sz w:val="24"/>
                <w:szCs w:val="24"/>
              </w:rPr>
              <w:t xml:space="preserve"> </w:t>
            </w:r>
            <w:r w:rsidRPr="00C70689">
              <w:rPr>
                <w:sz w:val="24"/>
                <w:szCs w:val="24"/>
              </w:rPr>
              <w:t>Тютчев. Стихотворения</w:t>
            </w:r>
            <w:r w:rsidRPr="00C70689">
              <w:rPr>
                <w:spacing w:val="-22"/>
                <w:sz w:val="24"/>
                <w:szCs w:val="24"/>
              </w:rPr>
              <w:t xml:space="preserve"> </w:t>
            </w:r>
            <w:r w:rsidRPr="00C70689">
              <w:rPr>
                <w:sz w:val="24"/>
                <w:szCs w:val="24"/>
              </w:rPr>
              <w:t>(не</w:t>
            </w:r>
            <w:r w:rsidRPr="00C70689">
              <w:rPr>
                <w:spacing w:val="-18"/>
                <w:sz w:val="24"/>
                <w:szCs w:val="24"/>
              </w:rPr>
              <w:t xml:space="preserve"> </w:t>
            </w:r>
            <w:r w:rsidRPr="00C70689">
              <w:rPr>
                <w:sz w:val="24"/>
                <w:szCs w:val="24"/>
              </w:rPr>
              <w:t xml:space="preserve">менее двух). «Есть в осени </w:t>
            </w:r>
            <w:r w:rsidRPr="00C70689">
              <w:rPr>
                <w:spacing w:val="-2"/>
                <w:sz w:val="24"/>
                <w:szCs w:val="24"/>
              </w:rPr>
              <w:t>первоначальной…»,</w:t>
            </w:r>
          </w:p>
          <w:p w:rsidR="00075590" w:rsidRPr="00C70689" w:rsidRDefault="00C70689" w:rsidP="00C70689">
            <w:pPr>
              <w:pStyle w:val="TableParagraph"/>
              <w:spacing w:before="10"/>
              <w:rPr>
                <w:sz w:val="24"/>
                <w:szCs w:val="24"/>
              </w:rPr>
            </w:pPr>
            <w:r w:rsidRPr="00C70689">
              <w:rPr>
                <w:sz w:val="24"/>
                <w:szCs w:val="24"/>
              </w:rPr>
              <w:t>«С поляны коршун поднялся…».</w:t>
            </w:r>
            <w:r w:rsidRPr="00C70689">
              <w:rPr>
                <w:spacing w:val="-37"/>
                <w:sz w:val="24"/>
                <w:szCs w:val="24"/>
              </w:rPr>
              <w:t xml:space="preserve"> </w:t>
            </w:r>
            <w:r w:rsidRPr="00C70689">
              <w:rPr>
                <w:sz w:val="24"/>
                <w:szCs w:val="24"/>
              </w:rPr>
              <w:t xml:space="preserve">Тематика </w:t>
            </w:r>
            <w:r w:rsidRPr="00C70689">
              <w:rPr>
                <w:spacing w:val="-2"/>
                <w:sz w:val="24"/>
                <w:szCs w:val="24"/>
              </w:rPr>
              <w:t>произведений.</w:t>
            </w:r>
          </w:p>
          <w:p w:rsidR="00075590" w:rsidRPr="00C70689" w:rsidRDefault="00C70689" w:rsidP="00C70689">
            <w:pPr>
              <w:pStyle w:val="TableParagraph"/>
              <w:spacing w:before="2"/>
              <w:ind w:right="963"/>
              <w:rPr>
                <w:sz w:val="24"/>
                <w:szCs w:val="24"/>
              </w:rPr>
            </w:pPr>
            <w:r w:rsidRPr="00C70689">
              <w:rPr>
                <w:sz w:val="24"/>
                <w:szCs w:val="24"/>
              </w:rPr>
              <w:t>Лирический</w:t>
            </w:r>
            <w:r w:rsidRPr="00C70689">
              <w:rPr>
                <w:spacing w:val="-27"/>
                <w:sz w:val="24"/>
                <w:szCs w:val="24"/>
              </w:rPr>
              <w:t xml:space="preserve"> </w:t>
            </w:r>
            <w:r w:rsidRPr="00C70689">
              <w:rPr>
                <w:sz w:val="24"/>
                <w:szCs w:val="24"/>
              </w:rPr>
              <w:t xml:space="preserve">герой и средства </w:t>
            </w:r>
            <w:r w:rsidRPr="00C70689">
              <w:rPr>
                <w:spacing w:val="-2"/>
                <w:sz w:val="24"/>
                <w:szCs w:val="24"/>
              </w:rPr>
              <w:t>художественной</w:t>
            </w:r>
          </w:p>
          <w:p w:rsidR="00075590" w:rsidRPr="00C70689" w:rsidRDefault="00C70689" w:rsidP="00C70689">
            <w:pPr>
              <w:pStyle w:val="TableParagraph"/>
              <w:spacing w:before="3"/>
              <w:ind w:right="963"/>
              <w:rPr>
                <w:sz w:val="24"/>
                <w:szCs w:val="24"/>
              </w:rPr>
            </w:pPr>
            <w:r w:rsidRPr="00C70689">
              <w:rPr>
                <w:spacing w:val="-2"/>
                <w:sz w:val="24"/>
                <w:szCs w:val="24"/>
              </w:rPr>
              <w:t xml:space="preserve">изобразительности </w:t>
            </w:r>
            <w:r w:rsidRPr="00C70689">
              <w:rPr>
                <w:sz w:val="24"/>
                <w:szCs w:val="24"/>
              </w:rPr>
              <w:t>в произведении</w:t>
            </w:r>
          </w:p>
        </w:tc>
        <w:tc>
          <w:tcPr>
            <w:tcW w:w="6613" w:type="dxa"/>
          </w:tcPr>
          <w:p w:rsidR="00075590" w:rsidRPr="00C70689" w:rsidRDefault="00C70689" w:rsidP="00C70689">
            <w:pPr>
              <w:pStyle w:val="TableParagraph"/>
              <w:ind w:right="98"/>
              <w:rPr>
                <w:sz w:val="24"/>
                <w:szCs w:val="24"/>
              </w:rPr>
            </w:pPr>
            <w:r w:rsidRPr="00C70689">
              <w:rPr>
                <w:sz w:val="24"/>
                <w:szCs w:val="24"/>
              </w:rPr>
              <w:t>Читать выразительно</w:t>
            </w:r>
            <w:r w:rsidRPr="00C70689">
              <w:rPr>
                <w:spacing w:val="-11"/>
                <w:sz w:val="24"/>
                <w:szCs w:val="24"/>
              </w:rPr>
              <w:t xml:space="preserve"> </w:t>
            </w:r>
            <w:r w:rsidRPr="00C70689">
              <w:rPr>
                <w:sz w:val="24"/>
                <w:szCs w:val="24"/>
              </w:rPr>
              <w:t>стихотворение. Определять</w:t>
            </w:r>
            <w:r w:rsidRPr="00C70689">
              <w:rPr>
                <w:spacing w:val="-15"/>
                <w:sz w:val="24"/>
                <w:szCs w:val="24"/>
              </w:rPr>
              <w:t xml:space="preserve"> </w:t>
            </w:r>
            <w:r w:rsidRPr="00C70689">
              <w:rPr>
                <w:sz w:val="24"/>
                <w:szCs w:val="24"/>
              </w:rPr>
              <w:t>его тематическое содержание и эмоциональный</w:t>
            </w:r>
            <w:r w:rsidRPr="00C70689">
              <w:rPr>
                <w:spacing w:val="-1"/>
                <w:sz w:val="24"/>
                <w:szCs w:val="24"/>
              </w:rPr>
              <w:t xml:space="preserve"> </w:t>
            </w:r>
            <w:r w:rsidRPr="00C70689">
              <w:rPr>
                <w:sz w:val="24"/>
                <w:szCs w:val="24"/>
              </w:rPr>
              <w:t>настрой.</w:t>
            </w:r>
          </w:p>
          <w:p w:rsidR="00075590" w:rsidRPr="00C70689" w:rsidRDefault="00C70689" w:rsidP="00C70689">
            <w:pPr>
              <w:pStyle w:val="TableParagraph"/>
              <w:ind w:right="98"/>
              <w:rPr>
                <w:sz w:val="24"/>
                <w:szCs w:val="24"/>
              </w:rPr>
            </w:pPr>
            <w:r w:rsidRPr="00C70689">
              <w:rPr>
                <w:sz w:val="24"/>
                <w:szCs w:val="24"/>
              </w:rPr>
              <w:t xml:space="preserve">Выявлять средства художественной </w:t>
            </w:r>
            <w:r w:rsidRPr="00C70689">
              <w:rPr>
                <w:spacing w:val="-2"/>
                <w:sz w:val="24"/>
                <w:szCs w:val="24"/>
              </w:rPr>
              <w:t>выразительности.</w:t>
            </w:r>
          </w:p>
          <w:p w:rsidR="00075590" w:rsidRPr="00C70689" w:rsidRDefault="00C70689" w:rsidP="00C70689">
            <w:pPr>
              <w:pStyle w:val="TableParagraph"/>
              <w:rPr>
                <w:sz w:val="24"/>
                <w:szCs w:val="24"/>
              </w:rPr>
            </w:pPr>
            <w:r w:rsidRPr="00C70689">
              <w:rPr>
                <w:sz w:val="24"/>
                <w:szCs w:val="24"/>
              </w:rPr>
              <w:t>Читать</w:t>
            </w:r>
            <w:r w:rsidRPr="00C70689">
              <w:rPr>
                <w:spacing w:val="-8"/>
                <w:sz w:val="24"/>
                <w:szCs w:val="24"/>
              </w:rPr>
              <w:t xml:space="preserve"> </w:t>
            </w:r>
            <w:r w:rsidRPr="00C70689">
              <w:rPr>
                <w:spacing w:val="-4"/>
                <w:sz w:val="24"/>
                <w:szCs w:val="24"/>
              </w:rPr>
              <w:t>одно</w:t>
            </w:r>
          </w:p>
          <w:p w:rsidR="00075590" w:rsidRPr="00C70689" w:rsidRDefault="00C70689" w:rsidP="00C70689">
            <w:pPr>
              <w:pStyle w:val="TableParagraph"/>
              <w:spacing w:before="18"/>
              <w:rPr>
                <w:sz w:val="24"/>
                <w:szCs w:val="24"/>
              </w:rPr>
            </w:pPr>
            <w:r w:rsidRPr="00C70689">
              <w:rPr>
                <w:sz w:val="24"/>
                <w:szCs w:val="24"/>
              </w:rPr>
              <w:t>из</w:t>
            </w:r>
            <w:r w:rsidRPr="00C70689">
              <w:rPr>
                <w:spacing w:val="13"/>
                <w:sz w:val="24"/>
                <w:szCs w:val="24"/>
              </w:rPr>
              <w:t xml:space="preserve"> </w:t>
            </w:r>
            <w:r w:rsidRPr="00C70689">
              <w:rPr>
                <w:sz w:val="24"/>
                <w:szCs w:val="24"/>
              </w:rPr>
              <w:t>стихотворений</w:t>
            </w:r>
            <w:r w:rsidRPr="00C70689">
              <w:rPr>
                <w:spacing w:val="-17"/>
                <w:sz w:val="24"/>
                <w:szCs w:val="24"/>
              </w:rPr>
              <w:t xml:space="preserve"> </w:t>
            </w:r>
            <w:r w:rsidRPr="00C70689">
              <w:rPr>
                <w:spacing w:val="-2"/>
                <w:sz w:val="24"/>
                <w:szCs w:val="24"/>
              </w:rPr>
              <w:t>наизусть</w:t>
            </w:r>
          </w:p>
        </w:tc>
      </w:tr>
      <w:tr w:rsidR="00075590" w:rsidRPr="00C70689" w:rsidTr="00337639">
        <w:trPr>
          <w:trHeight w:val="3810"/>
        </w:trPr>
        <w:tc>
          <w:tcPr>
            <w:tcW w:w="705" w:type="dxa"/>
          </w:tcPr>
          <w:p w:rsidR="00075590" w:rsidRPr="00C70689" w:rsidRDefault="00C70689" w:rsidP="00C70689">
            <w:pPr>
              <w:pStyle w:val="TableParagraph"/>
              <w:ind w:left="4" w:right="95"/>
              <w:rPr>
                <w:sz w:val="24"/>
                <w:szCs w:val="24"/>
              </w:rPr>
            </w:pPr>
            <w:r w:rsidRPr="00C70689">
              <w:rPr>
                <w:spacing w:val="-5"/>
                <w:sz w:val="24"/>
                <w:szCs w:val="24"/>
              </w:rPr>
              <w:t>5.2</w:t>
            </w:r>
          </w:p>
        </w:tc>
        <w:tc>
          <w:tcPr>
            <w:tcW w:w="3420" w:type="dxa"/>
          </w:tcPr>
          <w:p w:rsidR="00075590" w:rsidRPr="00C70689" w:rsidRDefault="00C70689" w:rsidP="00C70689">
            <w:pPr>
              <w:pStyle w:val="TableParagraph"/>
              <w:rPr>
                <w:sz w:val="24"/>
                <w:szCs w:val="24"/>
              </w:rPr>
            </w:pPr>
            <w:r w:rsidRPr="00C70689">
              <w:rPr>
                <w:sz w:val="24"/>
                <w:szCs w:val="24"/>
              </w:rPr>
              <w:t>А. А. Фет. Стихотворения (не менее двух)</w:t>
            </w:r>
          </w:p>
        </w:tc>
        <w:tc>
          <w:tcPr>
            <w:tcW w:w="567"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260" w:type="dxa"/>
          </w:tcPr>
          <w:p w:rsidR="00075590" w:rsidRPr="00C70689" w:rsidRDefault="00C70689" w:rsidP="00C70689">
            <w:pPr>
              <w:pStyle w:val="TableParagraph"/>
              <w:rPr>
                <w:sz w:val="24"/>
                <w:szCs w:val="24"/>
              </w:rPr>
            </w:pPr>
            <w:r w:rsidRPr="00C70689">
              <w:rPr>
                <w:sz w:val="24"/>
                <w:szCs w:val="24"/>
              </w:rPr>
              <w:t>А. А. Фет. Стихотворения (не менее двух).</w:t>
            </w:r>
          </w:p>
          <w:p w:rsidR="00075590" w:rsidRPr="00C70689" w:rsidRDefault="00C70689" w:rsidP="00C70689">
            <w:pPr>
              <w:pStyle w:val="TableParagraph"/>
              <w:rPr>
                <w:sz w:val="24"/>
                <w:szCs w:val="24"/>
              </w:rPr>
            </w:pPr>
            <w:r w:rsidRPr="00C70689">
              <w:rPr>
                <w:sz w:val="24"/>
                <w:szCs w:val="24"/>
              </w:rPr>
              <w:t>«Учись</w:t>
            </w:r>
            <w:r w:rsidRPr="00C70689">
              <w:rPr>
                <w:spacing w:val="-19"/>
                <w:sz w:val="24"/>
                <w:szCs w:val="24"/>
              </w:rPr>
              <w:t xml:space="preserve"> </w:t>
            </w:r>
            <w:r w:rsidRPr="00C70689">
              <w:rPr>
                <w:sz w:val="24"/>
                <w:szCs w:val="24"/>
              </w:rPr>
              <w:t>у</w:t>
            </w:r>
            <w:r w:rsidRPr="00C70689">
              <w:rPr>
                <w:spacing w:val="-2"/>
                <w:sz w:val="24"/>
                <w:szCs w:val="24"/>
              </w:rPr>
              <w:t xml:space="preserve"> </w:t>
            </w:r>
            <w:r w:rsidRPr="00C70689">
              <w:rPr>
                <w:sz w:val="24"/>
                <w:szCs w:val="24"/>
              </w:rPr>
              <w:t>них</w:t>
            </w:r>
            <w:r w:rsidRPr="00C70689">
              <w:rPr>
                <w:spacing w:val="-1"/>
                <w:sz w:val="24"/>
                <w:szCs w:val="24"/>
              </w:rPr>
              <w:t xml:space="preserve"> </w:t>
            </w:r>
            <w:r w:rsidRPr="00C70689">
              <w:rPr>
                <w:spacing w:val="-10"/>
                <w:sz w:val="24"/>
                <w:szCs w:val="24"/>
              </w:rPr>
              <w:t>–</w:t>
            </w:r>
          </w:p>
          <w:p w:rsidR="00075590" w:rsidRPr="00C70689" w:rsidRDefault="00C70689" w:rsidP="00C70689">
            <w:pPr>
              <w:pStyle w:val="TableParagraph"/>
              <w:spacing w:before="18"/>
              <w:rPr>
                <w:sz w:val="24"/>
                <w:szCs w:val="24"/>
              </w:rPr>
            </w:pPr>
            <w:r w:rsidRPr="00C70689">
              <w:rPr>
                <w:sz w:val="24"/>
                <w:szCs w:val="24"/>
              </w:rPr>
              <w:t>у</w:t>
            </w:r>
            <w:r w:rsidRPr="00C70689">
              <w:rPr>
                <w:spacing w:val="8"/>
                <w:sz w:val="24"/>
                <w:szCs w:val="24"/>
              </w:rPr>
              <w:t xml:space="preserve"> </w:t>
            </w:r>
            <w:r w:rsidRPr="00C70689">
              <w:rPr>
                <w:sz w:val="24"/>
                <w:szCs w:val="24"/>
              </w:rPr>
              <w:t>дуба,</w:t>
            </w:r>
            <w:r w:rsidRPr="00C70689">
              <w:rPr>
                <w:spacing w:val="-12"/>
                <w:sz w:val="24"/>
                <w:szCs w:val="24"/>
              </w:rPr>
              <w:t xml:space="preserve"> </w:t>
            </w:r>
            <w:r w:rsidRPr="00C70689">
              <w:rPr>
                <w:sz w:val="24"/>
                <w:szCs w:val="24"/>
              </w:rPr>
              <w:t>у</w:t>
            </w:r>
            <w:r w:rsidRPr="00C70689">
              <w:rPr>
                <w:spacing w:val="-7"/>
                <w:sz w:val="24"/>
                <w:szCs w:val="24"/>
              </w:rPr>
              <w:t xml:space="preserve"> </w:t>
            </w:r>
            <w:r w:rsidRPr="00C70689">
              <w:rPr>
                <w:spacing w:val="-2"/>
                <w:sz w:val="24"/>
                <w:szCs w:val="24"/>
              </w:rPr>
              <w:t>берёзы…»,</w:t>
            </w:r>
          </w:p>
          <w:p w:rsidR="00075590" w:rsidRPr="00C70689" w:rsidRDefault="00C70689" w:rsidP="00C70689">
            <w:pPr>
              <w:pStyle w:val="TableParagraph"/>
              <w:spacing w:before="23"/>
              <w:ind w:right="1110"/>
              <w:rPr>
                <w:sz w:val="24"/>
                <w:szCs w:val="24"/>
              </w:rPr>
            </w:pPr>
            <w:r w:rsidRPr="00C70689">
              <w:rPr>
                <w:sz w:val="24"/>
                <w:szCs w:val="24"/>
              </w:rPr>
              <w:t>«Я</w:t>
            </w:r>
            <w:r w:rsidRPr="00C70689">
              <w:rPr>
                <w:spacing w:val="-16"/>
                <w:sz w:val="24"/>
                <w:szCs w:val="24"/>
              </w:rPr>
              <w:t xml:space="preserve"> </w:t>
            </w:r>
            <w:r w:rsidRPr="00C70689">
              <w:rPr>
                <w:sz w:val="24"/>
                <w:szCs w:val="24"/>
              </w:rPr>
              <w:t>пришёл</w:t>
            </w:r>
            <w:r w:rsidRPr="00C70689">
              <w:rPr>
                <w:spacing w:val="-13"/>
                <w:sz w:val="24"/>
                <w:szCs w:val="24"/>
              </w:rPr>
              <w:t xml:space="preserve"> </w:t>
            </w:r>
            <w:r w:rsidRPr="00C70689">
              <w:rPr>
                <w:sz w:val="24"/>
                <w:szCs w:val="24"/>
              </w:rPr>
              <w:t>к</w:t>
            </w:r>
            <w:r w:rsidRPr="00C70689">
              <w:rPr>
                <w:spacing w:val="-9"/>
                <w:sz w:val="24"/>
                <w:szCs w:val="24"/>
              </w:rPr>
              <w:t xml:space="preserve"> </w:t>
            </w:r>
            <w:r w:rsidRPr="00C70689">
              <w:rPr>
                <w:sz w:val="24"/>
                <w:szCs w:val="24"/>
              </w:rPr>
              <w:t>тебе с приветом…»</w:t>
            </w:r>
          </w:p>
          <w:p w:rsidR="00075590" w:rsidRPr="00C70689" w:rsidRDefault="00C70689" w:rsidP="00C70689">
            <w:pPr>
              <w:pStyle w:val="TableParagraph"/>
              <w:spacing w:before="16"/>
              <w:rPr>
                <w:sz w:val="24"/>
                <w:szCs w:val="24"/>
              </w:rPr>
            </w:pPr>
            <w:r w:rsidRPr="00C70689">
              <w:rPr>
                <w:spacing w:val="-2"/>
                <w:sz w:val="24"/>
                <w:szCs w:val="24"/>
              </w:rPr>
              <w:t xml:space="preserve">Проблематика </w:t>
            </w:r>
            <w:r w:rsidRPr="00C70689">
              <w:rPr>
                <w:sz w:val="24"/>
                <w:szCs w:val="24"/>
              </w:rPr>
              <w:t>произведений</w:t>
            </w:r>
            <w:r w:rsidRPr="00C70689">
              <w:rPr>
                <w:spacing w:val="-27"/>
                <w:sz w:val="24"/>
                <w:szCs w:val="24"/>
              </w:rPr>
              <w:t xml:space="preserve"> </w:t>
            </w:r>
            <w:r w:rsidRPr="00C70689">
              <w:rPr>
                <w:sz w:val="24"/>
                <w:szCs w:val="24"/>
              </w:rPr>
              <w:t xml:space="preserve">поэта. </w:t>
            </w:r>
            <w:r w:rsidRPr="00C70689">
              <w:rPr>
                <w:spacing w:val="-2"/>
                <w:sz w:val="24"/>
                <w:szCs w:val="24"/>
              </w:rPr>
              <w:t>Своеобразие художественного</w:t>
            </w:r>
          </w:p>
          <w:p w:rsidR="00075590" w:rsidRPr="00C70689" w:rsidRDefault="00C70689" w:rsidP="00C70689">
            <w:pPr>
              <w:pStyle w:val="TableParagraph"/>
              <w:spacing w:before="1"/>
              <w:rPr>
                <w:sz w:val="24"/>
                <w:szCs w:val="24"/>
              </w:rPr>
            </w:pPr>
            <w:r w:rsidRPr="00C70689">
              <w:rPr>
                <w:sz w:val="24"/>
                <w:szCs w:val="24"/>
              </w:rPr>
              <w:t>видения</w:t>
            </w:r>
            <w:r w:rsidRPr="00C70689">
              <w:rPr>
                <w:spacing w:val="-9"/>
                <w:sz w:val="24"/>
                <w:szCs w:val="24"/>
              </w:rPr>
              <w:t xml:space="preserve"> </w:t>
            </w:r>
            <w:r w:rsidRPr="00C70689">
              <w:rPr>
                <w:spacing w:val="-2"/>
                <w:sz w:val="24"/>
                <w:szCs w:val="24"/>
              </w:rPr>
              <w:t>поэта</w:t>
            </w:r>
          </w:p>
        </w:tc>
        <w:tc>
          <w:tcPr>
            <w:tcW w:w="6613" w:type="dxa"/>
          </w:tcPr>
          <w:p w:rsidR="00075590" w:rsidRPr="00C70689" w:rsidRDefault="00C70689" w:rsidP="00C70689">
            <w:pPr>
              <w:pStyle w:val="TableParagraph"/>
              <w:ind w:right="98"/>
              <w:rPr>
                <w:sz w:val="24"/>
                <w:szCs w:val="24"/>
              </w:rPr>
            </w:pPr>
            <w:r w:rsidRPr="00C70689">
              <w:rPr>
                <w:sz w:val="24"/>
                <w:szCs w:val="24"/>
              </w:rPr>
              <w:t>Читать выразительно</w:t>
            </w:r>
            <w:r w:rsidRPr="00C70689">
              <w:rPr>
                <w:spacing w:val="-21"/>
                <w:sz w:val="24"/>
                <w:szCs w:val="24"/>
              </w:rPr>
              <w:t xml:space="preserve"> </w:t>
            </w:r>
            <w:r w:rsidRPr="00C70689">
              <w:rPr>
                <w:sz w:val="24"/>
                <w:szCs w:val="24"/>
              </w:rPr>
              <w:t xml:space="preserve">стихотворение, </w:t>
            </w:r>
            <w:r w:rsidRPr="00C70689">
              <w:rPr>
                <w:spacing w:val="-2"/>
                <w:sz w:val="24"/>
                <w:szCs w:val="24"/>
              </w:rPr>
              <w:t>анализировать.</w:t>
            </w:r>
          </w:p>
          <w:p w:rsidR="00075590" w:rsidRPr="00C70689" w:rsidRDefault="00C70689" w:rsidP="00C70689">
            <w:pPr>
              <w:pStyle w:val="TableParagraph"/>
              <w:ind w:right="98"/>
              <w:rPr>
                <w:sz w:val="24"/>
                <w:szCs w:val="24"/>
              </w:rPr>
            </w:pPr>
            <w:r w:rsidRPr="00C70689">
              <w:rPr>
                <w:sz w:val="24"/>
                <w:szCs w:val="24"/>
              </w:rPr>
              <w:t>Находить языковые</w:t>
            </w:r>
            <w:r w:rsidRPr="00C70689">
              <w:rPr>
                <w:spacing w:val="-12"/>
                <w:sz w:val="24"/>
                <w:szCs w:val="24"/>
              </w:rPr>
              <w:t xml:space="preserve"> </w:t>
            </w:r>
            <w:r w:rsidRPr="00C70689">
              <w:rPr>
                <w:sz w:val="24"/>
                <w:szCs w:val="24"/>
              </w:rPr>
              <w:t>средства художественной</w:t>
            </w:r>
            <w:r w:rsidRPr="00C70689">
              <w:rPr>
                <w:spacing w:val="-19"/>
                <w:sz w:val="24"/>
                <w:szCs w:val="24"/>
              </w:rPr>
              <w:t xml:space="preserve"> </w:t>
            </w:r>
            <w:r w:rsidRPr="00C70689">
              <w:rPr>
                <w:sz w:val="24"/>
                <w:szCs w:val="24"/>
              </w:rPr>
              <w:t>выразительности</w:t>
            </w:r>
            <w:r w:rsidRPr="00C70689">
              <w:rPr>
                <w:spacing w:val="-19"/>
                <w:sz w:val="24"/>
                <w:szCs w:val="24"/>
              </w:rPr>
              <w:t xml:space="preserve"> </w:t>
            </w:r>
            <w:r w:rsidRPr="00C70689">
              <w:rPr>
                <w:sz w:val="24"/>
                <w:szCs w:val="24"/>
              </w:rPr>
              <w:t>(эпитет, сравнение, метафора, олицетворение), определять</w:t>
            </w:r>
            <w:r w:rsidRPr="00C70689">
              <w:rPr>
                <w:spacing w:val="-8"/>
                <w:sz w:val="24"/>
                <w:szCs w:val="24"/>
              </w:rPr>
              <w:t xml:space="preserve"> </w:t>
            </w:r>
            <w:r w:rsidRPr="00C70689">
              <w:rPr>
                <w:sz w:val="24"/>
                <w:szCs w:val="24"/>
              </w:rPr>
              <w:t>их роль в создании поэтических образов.</w:t>
            </w:r>
          </w:p>
          <w:p w:rsidR="00075590" w:rsidRPr="00C70689" w:rsidRDefault="00C70689" w:rsidP="00C70689">
            <w:pPr>
              <w:pStyle w:val="TableParagraph"/>
              <w:rPr>
                <w:sz w:val="24"/>
                <w:szCs w:val="24"/>
              </w:rPr>
            </w:pPr>
            <w:r w:rsidRPr="00C70689">
              <w:rPr>
                <w:sz w:val="24"/>
                <w:szCs w:val="24"/>
              </w:rPr>
              <w:t>Читать</w:t>
            </w:r>
            <w:r w:rsidRPr="00C70689">
              <w:rPr>
                <w:spacing w:val="6"/>
                <w:sz w:val="24"/>
                <w:szCs w:val="24"/>
              </w:rPr>
              <w:t xml:space="preserve"> </w:t>
            </w:r>
            <w:r w:rsidRPr="00C70689">
              <w:rPr>
                <w:sz w:val="24"/>
                <w:szCs w:val="24"/>
              </w:rPr>
              <w:t>одно</w:t>
            </w:r>
            <w:r w:rsidRPr="00C70689">
              <w:rPr>
                <w:spacing w:val="-9"/>
                <w:sz w:val="24"/>
                <w:szCs w:val="24"/>
              </w:rPr>
              <w:t xml:space="preserve"> </w:t>
            </w:r>
            <w:r w:rsidRPr="00C70689">
              <w:rPr>
                <w:sz w:val="24"/>
                <w:szCs w:val="24"/>
              </w:rPr>
              <w:t>из</w:t>
            </w:r>
            <w:r w:rsidRPr="00C70689">
              <w:rPr>
                <w:spacing w:val="9"/>
                <w:sz w:val="24"/>
                <w:szCs w:val="24"/>
              </w:rPr>
              <w:t xml:space="preserve"> </w:t>
            </w:r>
            <w:r w:rsidRPr="00C70689">
              <w:rPr>
                <w:sz w:val="24"/>
                <w:szCs w:val="24"/>
              </w:rPr>
              <w:t>стихотворений</w:t>
            </w:r>
            <w:r w:rsidRPr="00C70689">
              <w:rPr>
                <w:spacing w:val="-21"/>
                <w:sz w:val="24"/>
                <w:szCs w:val="24"/>
              </w:rPr>
              <w:t xml:space="preserve"> </w:t>
            </w:r>
            <w:r w:rsidRPr="00C70689">
              <w:rPr>
                <w:spacing w:val="-2"/>
                <w:sz w:val="24"/>
                <w:szCs w:val="24"/>
              </w:rPr>
              <w:t>наизусть</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425"/>
        <w:gridCol w:w="2835"/>
        <w:gridCol w:w="7180"/>
      </w:tblGrid>
      <w:tr w:rsidR="00075590" w:rsidRPr="00C70689" w:rsidTr="00337639">
        <w:trPr>
          <w:trHeight w:val="4242"/>
        </w:trPr>
        <w:tc>
          <w:tcPr>
            <w:tcW w:w="705" w:type="dxa"/>
          </w:tcPr>
          <w:p w:rsidR="00075590" w:rsidRPr="00C70689" w:rsidRDefault="00C70689" w:rsidP="00C70689">
            <w:pPr>
              <w:pStyle w:val="TableParagraph"/>
              <w:ind w:left="4" w:right="95"/>
              <w:rPr>
                <w:sz w:val="24"/>
                <w:szCs w:val="24"/>
              </w:rPr>
            </w:pPr>
            <w:r w:rsidRPr="00C70689">
              <w:rPr>
                <w:spacing w:val="-5"/>
                <w:sz w:val="24"/>
                <w:szCs w:val="24"/>
              </w:rPr>
              <w:t>5.3</w:t>
            </w:r>
          </w:p>
        </w:tc>
        <w:tc>
          <w:tcPr>
            <w:tcW w:w="3420" w:type="dxa"/>
          </w:tcPr>
          <w:p w:rsidR="00075590" w:rsidRPr="00C70689" w:rsidRDefault="00C70689" w:rsidP="00C70689">
            <w:pPr>
              <w:pStyle w:val="TableParagraph"/>
              <w:rPr>
                <w:sz w:val="24"/>
                <w:szCs w:val="24"/>
              </w:rPr>
            </w:pPr>
            <w:r w:rsidRPr="00C70689">
              <w:rPr>
                <w:sz w:val="24"/>
                <w:szCs w:val="24"/>
              </w:rPr>
              <w:t>И.С.</w:t>
            </w:r>
            <w:r w:rsidRPr="00C70689">
              <w:rPr>
                <w:spacing w:val="-6"/>
                <w:sz w:val="24"/>
                <w:szCs w:val="24"/>
              </w:rPr>
              <w:t xml:space="preserve"> </w:t>
            </w:r>
            <w:r w:rsidRPr="00C70689">
              <w:rPr>
                <w:spacing w:val="-2"/>
                <w:sz w:val="24"/>
                <w:szCs w:val="24"/>
              </w:rPr>
              <w:t>Тургенев.</w:t>
            </w:r>
          </w:p>
          <w:p w:rsidR="00075590" w:rsidRPr="00C70689" w:rsidRDefault="00C70689" w:rsidP="00C70689">
            <w:pPr>
              <w:pStyle w:val="TableParagraph"/>
              <w:spacing w:before="23"/>
              <w:rPr>
                <w:sz w:val="24"/>
                <w:szCs w:val="24"/>
              </w:rPr>
            </w:pPr>
            <w:r w:rsidRPr="00C70689">
              <w:rPr>
                <w:sz w:val="24"/>
                <w:szCs w:val="24"/>
              </w:rPr>
              <w:t>Рассказ</w:t>
            </w:r>
            <w:r w:rsidRPr="00C70689">
              <w:rPr>
                <w:spacing w:val="-10"/>
                <w:sz w:val="24"/>
                <w:szCs w:val="24"/>
              </w:rPr>
              <w:t xml:space="preserve"> </w:t>
            </w:r>
            <w:r w:rsidRPr="00C70689">
              <w:rPr>
                <w:sz w:val="24"/>
                <w:szCs w:val="24"/>
              </w:rPr>
              <w:t>«Бежин</w:t>
            </w:r>
            <w:r w:rsidRPr="00C70689">
              <w:rPr>
                <w:spacing w:val="-3"/>
                <w:sz w:val="24"/>
                <w:szCs w:val="24"/>
              </w:rPr>
              <w:t xml:space="preserve"> </w:t>
            </w:r>
            <w:r w:rsidRPr="00C70689">
              <w:rPr>
                <w:spacing w:val="-4"/>
                <w:sz w:val="24"/>
                <w:szCs w:val="24"/>
              </w:rPr>
              <w:t>луг»</w:t>
            </w:r>
          </w:p>
        </w:tc>
        <w:tc>
          <w:tcPr>
            <w:tcW w:w="4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2835" w:type="dxa"/>
          </w:tcPr>
          <w:p w:rsidR="00075590" w:rsidRPr="00C70689" w:rsidRDefault="00C70689" w:rsidP="00C70689">
            <w:pPr>
              <w:pStyle w:val="TableParagraph"/>
              <w:rPr>
                <w:sz w:val="24"/>
                <w:szCs w:val="24"/>
              </w:rPr>
            </w:pPr>
            <w:r w:rsidRPr="00C70689">
              <w:rPr>
                <w:sz w:val="24"/>
                <w:szCs w:val="24"/>
              </w:rPr>
              <w:t>И.С.</w:t>
            </w:r>
            <w:r w:rsidRPr="00C70689">
              <w:rPr>
                <w:spacing w:val="1"/>
                <w:sz w:val="24"/>
                <w:szCs w:val="24"/>
              </w:rPr>
              <w:t xml:space="preserve"> </w:t>
            </w:r>
            <w:r w:rsidRPr="00C70689">
              <w:rPr>
                <w:sz w:val="24"/>
                <w:szCs w:val="24"/>
              </w:rPr>
              <w:t>Тургенев.</w:t>
            </w:r>
            <w:r w:rsidRPr="00C70689">
              <w:rPr>
                <w:spacing w:val="2"/>
                <w:sz w:val="24"/>
                <w:szCs w:val="24"/>
              </w:rPr>
              <w:t xml:space="preserve"> </w:t>
            </w:r>
            <w:r w:rsidRPr="00C70689">
              <w:rPr>
                <w:spacing w:val="-2"/>
                <w:sz w:val="24"/>
                <w:szCs w:val="24"/>
              </w:rPr>
              <w:t>Рассказ</w:t>
            </w:r>
          </w:p>
          <w:p w:rsidR="00075590" w:rsidRPr="00C70689" w:rsidRDefault="00C70689" w:rsidP="00C70689">
            <w:pPr>
              <w:pStyle w:val="TableParagraph"/>
              <w:spacing w:before="23"/>
              <w:rPr>
                <w:sz w:val="24"/>
                <w:szCs w:val="24"/>
              </w:rPr>
            </w:pPr>
            <w:r w:rsidRPr="00C70689">
              <w:rPr>
                <w:sz w:val="24"/>
                <w:szCs w:val="24"/>
              </w:rPr>
              <w:t>«Бежин</w:t>
            </w:r>
            <w:r w:rsidRPr="00C70689">
              <w:rPr>
                <w:spacing w:val="6"/>
                <w:sz w:val="24"/>
                <w:szCs w:val="24"/>
              </w:rPr>
              <w:t xml:space="preserve"> </w:t>
            </w:r>
            <w:r w:rsidRPr="00C70689">
              <w:rPr>
                <w:sz w:val="24"/>
                <w:szCs w:val="24"/>
              </w:rPr>
              <w:t>луг».</w:t>
            </w:r>
            <w:r w:rsidRPr="00C70689">
              <w:rPr>
                <w:spacing w:val="-6"/>
                <w:sz w:val="24"/>
                <w:szCs w:val="24"/>
              </w:rPr>
              <w:t xml:space="preserve"> </w:t>
            </w:r>
            <w:r w:rsidRPr="00C70689">
              <w:rPr>
                <w:spacing w:val="-2"/>
                <w:sz w:val="24"/>
                <w:szCs w:val="24"/>
              </w:rPr>
              <w:t>Образы</w:t>
            </w:r>
          </w:p>
          <w:p w:rsidR="00075590" w:rsidRPr="00C70689" w:rsidRDefault="00C70689" w:rsidP="00C70689">
            <w:pPr>
              <w:pStyle w:val="TableParagraph"/>
              <w:spacing w:before="38"/>
              <w:ind w:right="84"/>
              <w:rPr>
                <w:sz w:val="24"/>
                <w:szCs w:val="24"/>
              </w:rPr>
            </w:pPr>
            <w:r w:rsidRPr="00C70689">
              <w:rPr>
                <w:sz w:val="24"/>
                <w:szCs w:val="24"/>
              </w:rPr>
              <w:t>и герои.</w:t>
            </w:r>
            <w:r w:rsidRPr="00C70689">
              <w:rPr>
                <w:spacing w:val="-12"/>
                <w:sz w:val="24"/>
                <w:szCs w:val="24"/>
              </w:rPr>
              <w:t xml:space="preserve"> </w:t>
            </w:r>
            <w:r w:rsidRPr="00C70689">
              <w:rPr>
                <w:sz w:val="24"/>
                <w:szCs w:val="24"/>
              </w:rPr>
              <w:t>Портрет</w:t>
            </w:r>
            <w:r w:rsidRPr="00C70689">
              <w:rPr>
                <w:spacing w:val="-22"/>
                <w:sz w:val="24"/>
                <w:szCs w:val="24"/>
              </w:rPr>
              <w:t xml:space="preserve"> </w:t>
            </w:r>
            <w:r w:rsidRPr="00C70689">
              <w:rPr>
                <w:sz w:val="24"/>
                <w:szCs w:val="24"/>
              </w:rPr>
              <w:t>и</w:t>
            </w:r>
            <w:r w:rsidRPr="00C70689">
              <w:rPr>
                <w:spacing w:val="-2"/>
                <w:sz w:val="24"/>
                <w:szCs w:val="24"/>
              </w:rPr>
              <w:t xml:space="preserve"> </w:t>
            </w:r>
            <w:r w:rsidRPr="00C70689">
              <w:rPr>
                <w:sz w:val="24"/>
                <w:szCs w:val="24"/>
              </w:rPr>
              <w:t xml:space="preserve">пейзаж в литературном </w:t>
            </w:r>
            <w:r w:rsidRPr="00C70689">
              <w:rPr>
                <w:spacing w:val="-2"/>
                <w:sz w:val="24"/>
                <w:szCs w:val="24"/>
              </w:rPr>
              <w:t>произведении</w:t>
            </w:r>
          </w:p>
        </w:tc>
        <w:tc>
          <w:tcPr>
            <w:tcW w:w="7180" w:type="dxa"/>
          </w:tcPr>
          <w:p w:rsidR="00075590" w:rsidRPr="00C70689" w:rsidRDefault="00C70689" w:rsidP="00C7068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75590" w:rsidRPr="00C70689" w:rsidRDefault="00C70689" w:rsidP="00C70689">
            <w:pPr>
              <w:pStyle w:val="TableParagraph"/>
              <w:spacing w:before="23"/>
              <w:rPr>
                <w:sz w:val="24"/>
                <w:szCs w:val="24"/>
              </w:rPr>
            </w:pPr>
            <w:r w:rsidRPr="00C70689">
              <w:rPr>
                <w:sz w:val="24"/>
                <w:szCs w:val="24"/>
              </w:rPr>
              <w:t>литературное</w:t>
            </w:r>
            <w:r w:rsidRPr="00C70689">
              <w:rPr>
                <w:spacing w:val="4"/>
                <w:sz w:val="24"/>
                <w:szCs w:val="24"/>
              </w:rPr>
              <w:t xml:space="preserve"> </w:t>
            </w:r>
            <w:r w:rsidRPr="00C70689">
              <w:rPr>
                <w:spacing w:val="-2"/>
                <w:sz w:val="24"/>
                <w:szCs w:val="24"/>
              </w:rPr>
              <w:t>произведение.</w:t>
            </w:r>
          </w:p>
          <w:p w:rsidR="00075590" w:rsidRPr="00C70689" w:rsidRDefault="00C70689" w:rsidP="00C70689">
            <w:pPr>
              <w:pStyle w:val="TableParagraph"/>
              <w:spacing w:before="38"/>
              <w:ind w:right="98"/>
              <w:rPr>
                <w:sz w:val="24"/>
                <w:szCs w:val="24"/>
              </w:rPr>
            </w:pPr>
            <w:r w:rsidRPr="00C70689">
              <w:rPr>
                <w:sz w:val="24"/>
                <w:szCs w:val="24"/>
              </w:rPr>
              <w:t>Уметь</w:t>
            </w:r>
            <w:r w:rsidRPr="00C70689">
              <w:rPr>
                <w:spacing w:val="31"/>
                <w:sz w:val="24"/>
                <w:szCs w:val="24"/>
              </w:rPr>
              <w:t xml:space="preserve"> </w:t>
            </w:r>
            <w:r w:rsidRPr="00C70689">
              <w:rPr>
                <w:sz w:val="24"/>
                <w:szCs w:val="24"/>
              </w:rPr>
              <w:t>отвечать</w:t>
            </w:r>
            <w:r w:rsidRPr="00C70689">
              <w:rPr>
                <w:spacing w:val="-7"/>
                <w:sz w:val="24"/>
                <w:szCs w:val="24"/>
              </w:rPr>
              <w:t xml:space="preserve"> </w:t>
            </w:r>
            <w:r w:rsidRPr="00C70689">
              <w:rPr>
                <w:sz w:val="24"/>
                <w:szCs w:val="24"/>
              </w:rPr>
              <w:t>на</w:t>
            </w:r>
            <w:r w:rsidRPr="00C70689">
              <w:rPr>
                <w:spacing w:val="-3"/>
                <w:sz w:val="24"/>
                <w:szCs w:val="24"/>
              </w:rPr>
              <w:t xml:space="preserve"> </w:t>
            </w:r>
            <w:r w:rsidRPr="00C70689">
              <w:rPr>
                <w:sz w:val="24"/>
                <w:szCs w:val="24"/>
              </w:rPr>
              <w:t>вопросы,</w:t>
            </w:r>
            <w:r w:rsidRPr="00C70689">
              <w:rPr>
                <w:spacing w:val="-10"/>
                <w:sz w:val="24"/>
                <w:szCs w:val="24"/>
              </w:rPr>
              <w:t xml:space="preserve"> </w:t>
            </w:r>
            <w:r w:rsidRPr="00C70689">
              <w:rPr>
                <w:sz w:val="24"/>
                <w:szCs w:val="24"/>
              </w:rPr>
              <w:t>задавать вопросы к тексту, пересказывать.</w:t>
            </w:r>
          </w:p>
          <w:p w:rsidR="00075590" w:rsidRPr="00C70689" w:rsidRDefault="00C70689" w:rsidP="00C70689">
            <w:pPr>
              <w:pStyle w:val="TableParagraph"/>
              <w:spacing w:before="1"/>
              <w:ind w:right="98"/>
              <w:rPr>
                <w:sz w:val="24"/>
                <w:szCs w:val="24"/>
              </w:rPr>
            </w:pPr>
            <w:r w:rsidRPr="00C70689">
              <w:rPr>
                <w:sz w:val="24"/>
                <w:szCs w:val="24"/>
              </w:rPr>
              <w:t>Составлять план (простой,</w:t>
            </w:r>
            <w:r w:rsidRPr="00C70689">
              <w:rPr>
                <w:spacing w:val="-15"/>
                <w:sz w:val="24"/>
                <w:szCs w:val="24"/>
              </w:rPr>
              <w:t xml:space="preserve"> </w:t>
            </w:r>
            <w:r w:rsidRPr="00C70689">
              <w:rPr>
                <w:sz w:val="24"/>
                <w:szCs w:val="24"/>
              </w:rPr>
              <w:t>подробный). Выделять наиболее</w:t>
            </w:r>
            <w:r w:rsidRPr="00C70689">
              <w:rPr>
                <w:spacing w:val="-7"/>
                <w:sz w:val="24"/>
                <w:szCs w:val="24"/>
              </w:rPr>
              <w:t xml:space="preserve"> </w:t>
            </w:r>
            <w:r w:rsidRPr="00C70689">
              <w:rPr>
                <w:sz w:val="24"/>
                <w:szCs w:val="24"/>
              </w:rPr>
              <w:t>яркие</w:t>
            </w:r>
            <w:r w:rsidRPr="00C70689">
              <w:rPr>
                <w:spacing w:val="-7"/>
                <w:sz w:val="24"/>
                <w:szCs w:val="24"/>
              </w:rPr>
              <w:t xml:space="preserve"> </w:t>
            </w:r>
            <w:r w:rsidRPr="00C70689">
              <w:rPr>
                <w:sz w:val="24"/>
                <w:szCs w:val="24"/>
              </w:rPr>
              <w:t xml:space="preserve">эпизоды </w:t>
            </w:r>
            <w:r w:rsidRPr="00C70689">
              <w:rPr>
                <w:spacing w:val="-2"/>
                <w:sz w:val="24"/>
                <w:szCs w:val="24"/>
              </w:rPr>
              <w:t>произведения.</w:t>
            </w:r>
          </w:p>
          <w:p w:rsidR="00075590" w:rsidRPr="00C70689" w:rsidRDefault="00C70689" w:rsidP="00C70689">
            <w:pPr>
              <w:pStyle w:val="TableParagraph"/>
              <w:spacing w:before="1"/>
              <w:rPr>
                <w:sz w:val="24"/>
                <w:szCs w:val="24"/>
              </w:rPr>
            </w:pP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3"/>
                <w:sz w:val="24"/>
                <w:szCs w:val="24"/>
              </w:rPr>
              <w:t xml:space="preserve"> </w:t>
            </w:r>
            <w:r w:rsidRPr="00C70689">
              <w:rPr>
                <w:spacing w:val="-4"/>
                <w:sz w:val="24"/>
                <w:szCs w:val="24"/>
              </w:rPr>
              <w:t>идею.</w:t>
            </w:r>
          </w:p>
          <w:p w:rsidR="00075590" w:rsidRPr="00C70689" w:rsidRDefault="00C70689" w:rsidP="00C70689">
            <w:pPr>
              <w:pStyle w:val="TableParagraph"/>
              <w:spacing w:before="38"/>
              <w:rPr>
                <w:sz w:val="24"/>
                <w:szCs w:val="24"/>
              </w:rPr>
            </w:pPr>
            <w:r w:rsidRPr="00C70689">
              <w:rPr>
                <w:sz w:val="24"/>
                <w:szCs w:val="24"/>
              </w:rPr>
              <w:t>Характеризовать</w:t>
            </w:r>
            <w:r w:rsidRPr="00C70689">
              <w:rPr>
                <w:spacing w:val="3"/>
                <w:sz w:val="24"/>
                <w:szCs w:val="24"/>
              </w:rPr>
              <w:t xml:space="preserve"> </w:t>
            </w:r>
            <w:r w:rsidRPr="00C70689">
              <w:rPr>
                <w:sz w:val="24"/>
                <w:szCs w:val="24"/>
              </w:rPr>
              <w:t>главных</w:t>
            </w:r>
            <w:r w:rsidRPr="00C70689">
              <w:rPr>
                <w:spacing w:val="-16"/>
                <w:sz w:val="24"/>
                <w:szCs w:val="24"/>
              </w:rPr>
              <w:t xml:space="preserve"> </w:t>
            </w:r>
            <w:r w:rsidRPr="00C70689">
              <w:rPr>
                <w:sz w:val="24"/>
                <w:szCs w:val="24"/>
              </w:rPr>
              <w:t>героев</w:t>
            </w:r>
            <w:r w:rsidRPr="00C70689">
              <w:rPr>
                <w:spacing w:val="-5"/>
                <w:sz w:val="24"/>
                <w:szCs w:val="24"/>
              </w:rPr>
              <w:t xml:space="preserve"> </w:t>
            </w:r>
            <w:r w:rsidRPr="00C70689">
              <w:rPr>
                <w:spacing w:val="-2"/>
                <w:sz w:val="24"/>
                <w:szCs w:val="24"/>
              </w:rPr>
              <w:t>рассказа.</w:t>
            </w:r>
          </w:p>
          <w:p w:rsidR="00075590" w:rsidRPr="00C70689" w:rsidRDefault="00C70689" w:rsidP="00C70689">
            <w:pPr>
              <w:pStyle w:val="TableParagraph"/>
              <w:spacing w:before="23"/>
              <w:ind w:right="551"/>
              <w:rPr>
                <w:sz w:val="24"/>
                <w:szCs w:val="24"/>
              </w:rPr>
            </w:pPr>
            <w:r w:rsidRPr="00C70689">
              <w:rPr>
                <w:sz w:val="24"/>
                <w:szCs w:val="24"/>
              </w:rPr>
              <w:t>Определять</w:t>
            </w:r>
            <w:r w:rsidRPr="00C70689">
              <w:rPr>
                <w:spacing w:val="-12"/>
                <w:sz w:val="24"/>
                <w:szCs w:val="24"/>
              </w:rPr>
              <w:t xml:space="preserve"> </w:t>
            </w:r>
            <w:r w:rsidRPr="00C70689">
              <w:rPr>
                <w:sz w:val="24"/>
                <w:szCs w:val="24"/>
              </w:rPr>
              <w:t>роль пейзажных</w:t>
            </w:r>
            <w:r w:rsidRPr="00C70689">
              <w:rPr>
                <w:spacing w:val="-9"/>
                <w:sz w:val="24"/>
                <w:szCs w:val="24"/>
              </w:rPr>
              <w:t xml:space="preserve"> </w:t>
            </w:r>
            <w:r w:rsidRPr="00C70689">
              <w:rPr>
                <w:sz w:val="24"/>
                <w:szCs w:val="24"/>
              </w:rPr>
              <w:t>описаний в произведении.</w:t>
            </w:r>
          </w:p>
          <w:p w:rsidR="00075590" w:rsidRPr="00C70689" w:rsidRDefault="00C70689" w:rsidP="00C70689">
            <w:pPr>
              <w:pStyle w:val="TableParagraph"/>
              <w:spacing w:before="1"/>
              <w:rPr>
                <w:sz w:val="24"/>
                <w:szCs w:val="24"/>
              </w:rPr>
            </w:pPr>
            <w:r w:rsidRPr="00C70689">
              <w:rPr>
                <w:sz w:val="24"/>
                <w:szCs w:val="24"/>
              </w:rPr>
              <w:t>Сопоставлять</w:t>
            </w:r>
            <w:r w:rsidRPr="00C70689">
              <w:rPr>
                <w:spacing w:val="-21"/>
                <w:sz w:val="24"/>
                <w:szCs w:val="24"/>
              </w:rPr>
              <w:t xml:space="preserve"> </w:t>
            </w:r>
            <w:r w:rsidRPr="00C70689">
              <w:rPr>
                <w:sz w:val="24"/>
                <w:szCs w:val="24"/>
              </w:rPr>
              <w:t>художественный</w:t>
            </w:r>
            <w:r w:rsidRPr="00C70689">
              <w:rPr>
                <w:spacing w:val="-10"/>
                <w:sz w:val="24"/>
                <w:szCs w:val="24"/>
              </w:rPr>
              <w:t xml:space="preserve"> </w:t>
            </w:r>
            <w:r w:rsidRPr="00C70689">
              <w:rPr>
                <w:spacing w:val="-4"/>
                <w:sz w:val="24"/>
                <w:szCs w:val="24"/>
              </w:rPr>
              <w:t>текст</w:t>
            </w:r>
          </w:p>
          <w:p w:rsidR="00075590" w:rsidRPr="00C70689" w:rsidRDefault="00C70689" w:rsidP="00C70689">
            <w:pPr>
              <w:pStyle w:val="TableParagraph"/>
              <w:spacing w:before="23"/>
              <w:ind w:right="98"/>
              <w:rPr>
                <w:sz w:val="24"/>
                <w:szCs w:val="24"/>
              </w:rPr>
            </w:pPr>
            <w:r w:rsidRPr="00C70689">
              <w:rPr>
                <w:sz w:val="24"/>
                <w:szCs w:val="24"/>
              </w:rPr>
              <w:t>с произведениями</w:t>
            </w:r>
            <w:r w:rsidRPr="00C70689">
              <w:rPr>
                <w:spacing w:val="-14"/>
                <w:sz w:val="24"/>
                <w:szCs w:val="24"/>
              </w:rPr>
              <w:t xml:space="preserve"> </w:t>
            </w:r>
            <w:r w:rsidRPr="00C70689">
              <w:rPr>
                <w:sz w:val="24"/>
                <w:szCs w:val="24"/>
              </w:rPr>
              <w:t>других</w:t>
            </w:r>
            <w:r w:rsidRPr="00C70689">
              <w:rPr>
                <w:spacing w:val="-21"/>
                <w:sz w:val="24"/>
                <w:szCs w:val="24"/>
              </w:rPr>
              <w:t xml:space="preserve"> </w:t>
            </w:r>
            <w:r w:rsidRPr="00C70689">
              <w:rPr>
                <w:sz w:val="24"/>
                <w:szCs w:val="24"/>
              </w:rPr>
              <w:t>видов</w:t>
            </w:r>
            <w:r w:rsidRPr="00C70689">
              <w:rPr>
                <w:spacing w:val="-10"/>
                <w:sz w:val="24"/>
                <w:szCs w:val="24"/>
              </w:rPr>
              <w:t xml:space="preserve"> </w:t>
            </w:r>
            <w:r w:rsidRPr="00C70689">
              <w:rPr>
                <w:sz w:val="24"/>
                <w:szCs w:val="24"/>
              </w:rPr>
              <w:t>искусств. Составлять отзыв на рассказ.</w:t>
            </w:r>
          </w:p>
          <w:p w:rsidR="00075590" w:rsidRPr="00C70689" w:rsidRDefault="00C70689" w:rsidP="00C70689">
            <w:pPr>
              <w:pStyle w:val="TableParagraph"/>
              <w:spacing w:before="1"/>
              <w:ind w:right="98"/>
              <w:rPr>
                <w:sz w:val="24"/>
                <w:szCs w:val="24"/>
              </w:rPr>
            </w:pPr>
            <w:r w:rsidRPr="00C70689">
              <w:rPr>
                <w:sz w:val="24"/>
                <w:szCs w:val="24"/>
              </w:rPr>
              <w:t>Пользоваться библиотечным</w:t>
            </w:r>
            <w:r w:rsidRPr="00C70689">
              <w:rPr>
                <w:spacing w:val="-2"/>
                <w:sz w:val="24"/>
                <w:szCs w:val="24"/>
              </w:rPr>
              <w:t xml:space="preserve"> </w:t>
            </w:r>
            <w:r w:rsidRPr="00C70689">
              <w:rPr>
                <w:sz w:val="24"/>
                <w:szCs w:val="24"/>
              </w:rPr>
              <w:t>каталогом для поиска книги</w:t>
            </w:r>
          </w:p>
        </w:tc>
      </w:tr>
      <w:tr w:rsidR="00075590" w:rsidRPr="00C70689" w:rsidTr="00337639">
        <w:trPr>
          <w:trHeight w:val="3810"/>
        </w:trPr>
        <w:tc>
          <w:tcPr>
            <w:tcW w:w="705" w:type="dxa"/>
          </w:tcPr>
          <w:p w:rsidR="00075590" w:rsidRPr="00C70689" w:rsidRDefault="00C70689" w:rsidP="00C70689">
            <w:pPr>
              <w:pStyle w:val="TableParagraph"/>
              <w:ind w:left="4" w:right="95"/>
              <w:rPr>
                <w:sz w:val="24"/>
                <w:szCs w:val="24"/>
              </w:rPr>
            </w:pPr>
            <w:r w:rsidRPr="00C70689">
              <w:rPr>
                <w:spacing w:val="-5"/>
                <w:sz w:val="24"/>
                <w:szCs w:val="24"/>
              </w:rPr>
              <w:t>5.4</w:t>
            </w:r>
          </w:p>
        </w:tc>
        <w:tc>
          <w:tcPr>
            <w:tcW w:w="3420" w:type="dxa"/>
          </w:tcPr>
          <w:p w:rsidR="00075590" w:rsidRPr="00C70689" w:rsidRDefault="00C70689" w:rsidP="00C70689">
            <w:pPr>
              <w:pStyle w:val="TableParagraph"/>
              <w:ind w:right="1261"/>
              <w:rPr>
                <w:sz w:val="24"/>
                <w:szCs w:val="24"/>
              </w:rPr>
            </w:pPr>
            <w:r w:rsidRPr="00C70689">
              <w:rPr>
                <w:sz w:val="24"/>
                <w:szCs w:val="24"/>
              </w:rPr>
              <w:t>Н.С.</w:t>
            </w:r>
            <w:r w:rsidRPr="00C70689">
              <w:rPr>
                <w:spacing w:val="-15"/>
                <w:sz w:val="24"/>
                <w:szCs w:val="24"/>
              </w:rPr>
              <w:t xml:space="preserve"> </w:t>
            </w:r>
            <w:r w:rsidRPr="00C70689">
              <w:rPr>
                <w:sz w:val="24"/>
                <w:szCs w:val="24"/>
              </w:rPr>
              <w:t>Лесков. Сказ</w:t>
            </w:r>
            <w:r w:rsidRPr="00C70689">
              <w:rPr>
                <w:spacing w:val="-7"/>
                <w:sz w:val="24"/>
                <w:szCs w:val="24"/>
              </w:rPr>
              <w:t xml:space="preserve"> </w:t>
            </w:r>
            <w:r w:rsidRPr="00C70689">
              <w:rPr>
                <w:sz w:val="24"/>
                <w:szCs w:val="24"/>
              </w:rPr>
              <w:t>«Левша»</w:t>
            </w:r>
          </w:p>
        </w:tc>
        <w:tc>
          <w:tcPr>
            <w:tcW w:w="42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2835" w:type="dxa"/>
          </w:tcPr>
          <w:p w:rsidR="00075590" w:rsidRPr="00C70689" w:rsidRDefault="00C70689" w:rsidP="00C70689">
            <w:pPr>
              <w:pStyle w:val="TableParagraph"/>
              <w:ind w:right="1246"/>
              <w:rPr>
                <w:sz w:val="24"/>
                <w:szCs w:val="24"/>
              </w:rPr>
            </w:pPr>
            <w:r w:rsidRPr="00C70689">
              <w:rPr>
                <w:sz w:val="24"/>
                <w:szCs w:val="24"/>
              </w:rPr>
              <w:t>Н.С.</w:t>
            </w:r>
            <w:r w:rsidRPr="00C70689">
              <w:rPr>
                <w:spacing w:val="-15"/>
                <w:sz w:val="24"/>
                <w:szCs w:val="24"/>
              </w:rPr>
              <w:t xml:space="preserve"> </w:t>
            </w:r>
            <w:r w:rsidRPr="00C70689">
              <w:rPr>
                <w:sz w:val="24"/>
                <w:szCs w:val="24"/>
              </w:rPr>
              <w:t>Лесков.</w:t>
            </w:r>
            <w:r w:rsidRPr="00C70689">
              <w:rPr>
                <w:spacing w:val="40"/>
                <w:sz w:val="24"/>
                <w:szCs w:val="24"/>
              </w:rPr>
              <w:t xml:space="preserve"> </w:t>
            </w:r>
            <w:r w:rsidRPr="00C70689">
              <w:rPr>
                <w:sz w:val="24"/>
                <w:szCs w:val="24"/>
              </w:rPr>
              <w:t>Сказ</w:t>
            </w:r>
            <w:r w:rsidRPr="00C70689">
              <w:rPr>
                <w:spacing w:val="-7"/>
                <w:sz w:val="24"/>
                <w:szCs w:val="24"/>
              </w:rPr>
              <w:t xml:space="preserve"> </w:t>
            </w:r>
            <w:r w:rsidRPr="00C70689">
              <w:rPr>
                <w:sz w:val="24"/>
                <w:szCs w:val="24"/>
              </w:rPr>
              <w:t>«Левша».</w:t>
            </w:r>
          </w:p>
          <w:p w:rsidR="00075590" w:rsidRPr="00C70689" w:rsidRDefault="00C70689" w:rsidP="00C70689">
            <w:pPr>
              <w:pStyle w:val="TableParagraph"/>
              <w:rPr>
                <w:sz w:val="24"/>
                <w:szCs w:val="24"/>
              </w:rPr>
            </w:pPr>
            <w:r w:rsidRPr="00C70689">
              <w:rPr>
                <w:spacing w:val="-2"/>
                <w:sz w:val="24"/>
                <w:szCs w:val="24"/>
              </w:rPr>
              <w:t>Художественные</w:t>
            </w:r>
          </w:p>
          <w:p w:rsidR="00075590" w:rsidRPr="00C70689" w:rsidRDefault="00C70689" w:rsidP="00C70689">
            <w:pPr>
              <w:pStyle w:val="TableParagraph"/>
              <w:spacing w:before="18"/>
              <w:rPr>
                <w:sz w:val="24"/>
                <w:szCs w:val="24"/>
              </w:rPr>
            </w:pPr>
            <w:r w:rsidRPr="00C70689">
              <w:rPr>
                <w:sz w:val="24"/>
                <w:szCs w:val="24"/>
              </w:rPr>
              <w:t>и жанровые</w:t>
            </w:r>
            <w:r w:rsidRPr="00C70689">
              <w:rPr>
                <w:spacing w:val="-20"/>
                <w:sz w:val="24"/>
                <w:szCs w:val="24"/>
              </w:rPr>
              <w:t xml:space="preserve"> </w:t>
            </w:r>
            <w:r w:rsidRPr="00C70689">
              <w:rPr>
                <w:sz w:val="24"/>
                <w:szCs w:val="24"/>
              </w:rPr>
              <w:t xml:space="preserve">особенности </w:t>
            </w:r>
            <w:r w:rsidRPr="00C70689">
              <w:rPr>
                <w:spacing w:val="-2"/>
                <w:sz w:val="24"/>
                <w:szCs w:val="24"/>
              </w:rPr>
              <w:t>произведения.</w:t>
            </w:r>
          </w:p>
          <w:p w:rsidR="00075590" w:rsidRPr="00C70689" w:rsidRDefault="00C70689" w:rsidP="00C70689">
            <w:pPr>
              <w:pStyle w:val="TableParagraph"/>
              <w:spacing w:before="1"/>
              <w:ind w:right="584"/>
              <w:rPr>
                <w:sz w:val="24"/>
                <w:szCs w:val="24"/>
              </w:rPr>
            </w:pPr>
            <w:r w:rsidRPr="00C70689">
              <w:rPr>
                <w:sz w:val="24"/>
                <w:szCs w:val="24"/>
              </w:rPr>
              <w:t>Образ главного героя. Авторское</w:t>
            </w:r>
            <w:r w:rsidRPr="00C70689">
              <w:rPr>
                <w:spacing w:val="-6"/>
                <w:sz w:val="24"/>
                <w:szCs w:val="24"/>
              </w:rPr>
              <w:t xml:space="preserve"> </w:t>
            </w:r>
            <w:r w:rsidRPr="00C70689">
              <w:rPr>
                <w:sz w:val="24"/>
                <w:szCs w:val="24"/>
              </w:rPr>
              <w:t>отношение к герою</w:t>
            </w:r>
          </w:p>
        </w:tc>
        <w:tc>
          <w:tcPr>
            <w:tcW w:w="7180" w:type="dxa"/>
          </w:tcPr>
          <w:p w:rsidR="00075590" w:rsidRPr="00C70689" w:rsidRDefault="00C70689" w:rsidP="00C70689">
            <w:pPr>
              <w:pStyle w:val="TableParagraph"/>
              <w:ind w:right="98"/>
              <w:rPr>
                <w:sz w:val="24"/>
                <w:szCs w:val="24"/>
              </w:rPr>
            </w:pPr>
            <w:r w:rsidRPr="00C70689">
              <w:rPr>
                <w:sz w:val="24"/>
                <w:szCs w:val="24"/>
              </w:rPr>
              <w:t>Читать текст, отвечать на вопросы. Владеть различными</w:t>
            </w:r>
            <w:r w:rsidRPr="00C70689">
              <w:rPr>
                <w:spacing w:val="-1"/>
                <w:sz w:val="24"/>
                <w:szCs w:val="24"/>
              </w:rPr>
              <w:t xml:space="preserve"> </w:t>
            </w:r>
            <w:r w:rsidRPr="00C70689">
              <w:rPr>
                <w:sz w:val="24"/>
                <w:szCs w:val="24"/>
              </w:rPr>
              <w:t>видами</w:t>
            </w:r>
            <w:r w:rsidRPr="00C70689">
              <w:rPr>
                <w:spacing w:val="-1"/>
                <w:sz w:val="24"/>
                <w:szCs w:val="24"/>
              </w:rPr>
              <w:t xml:space="preserve"> </w:t>
            </w:r>
            <w:r w:rsidRPr="00C70689">
              <w:rPr>
                <w:sz w:val="24"/>
                <w:szCs w:val="24"/>
              </w:rPr>
              <w:t>пересказа художественного текста (подробный, сжатый, выборочный).</w:t>
            </w:r>
          </w:p>
          <w:p w:rsidR="00075590" w:rsidRPr="00C70689" w:rsidRDefault="00C70689" w:rsidP="00C70689">
            <w:pPr>
              <w:pStyle w:val="TableParagraph"/>
              <w:ind w:right="98"/>
              <w:rPr>
                <w:sz w:val="24"/>
                <w:szCs w:val="24"/>
              </w:rPr>
            </w:pPr>
            <w:r w:rsidRPr="00C70689">
              <w:rPr>
                <w:sz w:val="24"/>
                <w:szCs w:val="24"/>
              </w:rPr>
              <w:t>Характеризовать героя,</w:t>
            </w:r>
            <w:r w:rsidRPr="00C70689">
              <w:rPr>
                <w:spacing w:val="-14"/>
                <w:sz w:val="24"/>
                <w:szCs w:val="24"/>
              </w:rPr>
              <w:t xml:space="preserve"> </w:t>
            </w:r>
            <w:r w:rsidRPr="00C70689">
              <w:rPr>
                <w:sz w:val="24"/>
                <w:szCs w:val="24"/>
              </w:rPr>
              <w:t>его поступки. Определять</w:t>
            </w:r>
            <w:r w:rsidRPr="00C70689">
              <w:rPr>
                <w:spacing w:val="-19"/>
                <w:sz w:val="24"/>
                <w:szCs w:val="24"/>
              </w:rPr>
              <w:t xml:space="preserve"> </w:t>
            </w:r>
            <w:r w:rsidRPr="00C70689">
              <w:rPr>
                <w:sz w:val="24"/>
                <w:szCs w:val="24"/>
              </w:rPr>
              <w:t>основную</w:t>
            </w:r>
            <w:r w:rsidRPr="00C70689">
              <w:rPr>
                <w:spacing w:val="-8"/>
                <w:sz w:val="24"/>
                <w:szCs w:val="24"/>
              </w:rPr>
              <w:t xml:space="preserve"> </w:t>
            </w:r>
            <w:r w:rsidRPr="00C70689">
              <w:rPr>
                <w:sz w:val="24"/>
                <w:szCs w:val="24"/>
              </w:rPr>
              <w:t>мысль произведения,</w:t>
            </w:r>
            <w:r w:rsidRPr="00C70689">
              <w:rPr>
                <w:spacing w:val="-23"/>
                <w:sz w:val="24"/>
                <w:szCs w:val="24"/>
              </w:rPr>
              <w:t xml:space="preserve"> </w:t>
            </w:r>
            <w:r w:rsidRPr="00C70689">
              <w:rPr>
                <w:sz w:val="24"/>
                <w:szCs w:val="24"/>
              </w:rPr>
              <w:t>жанровые</w:t>
            </w:r>
            <w:r w:rsidRPr="00C70689">
              <w:rPr>
                <w:spacing w:val="-16"/>
                <w:sz w:val="24"/>
                <w:szCs w:val="24"/>
              </w:rPr>
              <w:t xml:space="preserve"> </w:t>
            </w:r>
            <w:r w:rsidRPr="00C70689">
              <w:rPr>
                <w:sz w:val="24"/>
                <w:szCs w:val="24"/>
              </w:rPr>
              <w:t>особенности, художественные</w:t>
            </w:r>
            <w:r w:rsidRPr="00C70689">
              <w:rPr>
                <w:spacing w:val="-32"/>
                <w:sz w:val="24"/>
                <w:szCs w:val="24"/>
              </w:rPr>
              <w:t xml:space="preserve"> </w:t>
            </w:r>
            <w:r w:rsidRPr="00C70689">
              <w:rPr>
                <w:sz w:val="24"/>
                <w:szCs w:val="24"/>
              </w:rPr>
              <w:t xml:space="preserve">средства </w:t>
            </w:r>
            <w:r w:rsidRPr="00C70689">
              <w:rPr>
                <w:spacing w:val="-2"/>
                <w:sz w:val="24"/>
                <w:szCs w:val="24"/>
              </w:rPr>
              <w:t>изобразительности.</w:t>
            </w:r>
          </w:p>
          <w:p w:rsidR="00075590" w:rsidRPr="00C70689" w:rsidRDefault="00C70689" w:rsidP="00C70689">
            <w:pPr>
              <w:pStyle w:val="TableParagraph"/>
              <w:rPr>
                <w:sz w:val="24"/>
                <w:szCs w:val="24"/>
              </w:rPr>
            </w:pPr>
            <w:r w:rsidRPr="00C70689">
              <w:rPr>
                <w:sz w:val="24"/>
                <w:szCs w:val="24"/>
              </w:rPr>
              <w:t>Работать</w:t>
            </w:r>
            <w:r w:rsidRPr="00C70689">
              <w:rPr>
                <w:spacing w:val="-4"/>
                <w:sz w:val="24"/>
                <w:szCs w:val="24"/>
              </w:rPr>
              <w:t xml:space="preserve"> </w:t>
            </w:r>
            <w:r w:rsidRPr="00C70689">
              <w:rPr>
                <w:sz w:val="24"/>
                <w:szCs w:val="24"/>
              </w:rPr>
              <w:t>со</w:t>
            </w:r>
            <w:r w:rsidRPr="00C70689">
              <w:rPr>
                <w:spacing w:val="-1"/>
                <w:sz w:val="24"/>
                <w:szCs w:val="24"/>
              </w:rPr>
              <w:t xml:space="preserve"> </w:t>
            </w:r>
            <w:r w:rsidRPr="00C70689">
              <w:rPr>
                <w:sz w:val="24"/>
                <w:szCs w:val="24"/>
              </w:rPr>
              <w:t>словарями,</w:t>
            </w:r>
            <w:r w:rsidRPr="00C70689">
              <w:rPr>
                <w:spacing w:val="-6"/>
                <w:sz w:val="24"/>
                <w:szCs w:val="24"/>
              </w:rPr>
              <w:t xml:space="preserve"> </w:t>
            </w:r>
            <w:r w:rsidRPr="00C70689">
              <w:rPr>
                <w:spacing w:val="-2"/>
                <w:sz w:val="24"/>
                <w:szCs w:val="24"/>
              </w:rPr>
              <w:t>определять</w:t>
            </w:r>
          </w:p>
          <w:p w:rsidR="00075590" w:rsidRPr="00C70689" w:rsidRDefault="00C70689" w:rsidP="00C70689">
            <w:pPr>
              <w:pStyle w:val="TableParagraph"/>
              <w:spacing w:before="20"/>
              <w:rPr>
                <w:sz w:val="24"/>
                <w:szCs w:val="24"/>
              </w:rPr>
            </w:pPr>
            <w:r w:rsidRPr="00C70689">
              <w:rPr>
                <w:sz w:val="24"/>
                <w:szCs w:val="24"/>
              </w:rPr>
              <w:t>значение</w:t>
            </w:r>
            <w:r w:rsidRPr="00C70689">
              <w:rPr>
                <w:spacing w:val="-19"/>
                <w:sz w:val="24"/>
                <w:szCs w:val="24"/>
              </w:rPr>
              <w:t xml:space="preserve"> </w:t>
            </w:r>
            <w:r w:rsidRPr="00C70689">
              <w:rPr>
                <w:sz w:val="24"/>
                <w:szCs w:val="24"/>
              </w:rPr>
              <w:t>устаревших</w:t>
            </w:r>
            <w:r w:rsidRPr="00C70689">
              <w:rPr>
                <w:spacing w:val="1"/>
                <w:sz w:val="24"/>
                <w:szCs w:val="24"/>
              </w:rPr>
              <w:t xml:space="preserve"> </w:t>
            </w:r>
            <w:r w:rsidRPr="00C70689">
              <w:rPr>
                <w:sz w:val="24"/>
                <w:szCs w:val="24"/>
              </w:rPr>
              <w:t>слов</w:t>
            </w:r>
            <w:r w:rsidRPr="00C70689">
              <w:rPr>
                <w:spacing w:val="-9"/>
                <w:sz w:val="24"/>
                <w:szCs w:val="24"/>
              </w:rPr>
              <w:t xml:space="preserve"> </w:t>
            </w:r>
            <w:r w:rsidRPr="00C70689">
              <w:rPr>
                <w:sz w:val="24"/>
                <w:szCs w:val="24"/>
              </w:rPr>
              <w:t>и</w:t>
            </w:r>
            <w:r w:rsidRPr="00C70689">
              <w:rPr>
                <w:spacing w:val="-13"/>
                <w:sz w:val="24"/>
                <w:szCs w:val="24"/>
              </w:rPr>
              <w:t xml:space="preserve"> </w:t>
            </w:r>
            <w:r w:rsidRPr="00C70689">
              <w:rPr>
                <w:spacing w:val="-2"/>
                <w:sz w:val="24"/>
                <w:szCs w:val="24"/>
              </w:rPr>
              <w:t>выражений.</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567"/>
        <w:gridCol w:w="2977"/>
        <w:gridCol w:w="6896"/>
      </w:tblGrid>
      <w:tr w:rsidR="00075590" w:rsidRPr="00C70689" w:rsidTr="00337639">
        <w:trPr>
          <w:trHeight w:val="982"/>
        </w:trPr>
        <w:tc>
          <w:tcPr>
            <w:tcW w:w="70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67" w:type="dxa"/>
          </w:tcPr>
          <w:p w:rsidR="00075590" w:rsidRPr="00C70689" w:rsidRDefault="00075590" w:rsidP="00C70689">
            <w:pPr>
              <w:pStyle w:val="TableParagraph"/>
              <w:ind w:left="0"/>
              <w:rPr>
                <w:sz w:val="24"/>
                <w:szCs w:val="24"/>
              </w:rPr>
            </w:pPr>
          </w:p>
        </w:tc>
        <w:tc>
          <w:tcPr>
            <w:tcW w:w="2977" w:type="dxa"/>
          </w:tcPr>
          <w:p w:rsidR="00075590" w:rsidRPr="00C70689" w:rsidRDefault="00075590" w:rsidP="00C70689">
            <w:pPr>
              <w:pStyle w:val="TableParagraph"/>
              <w:ind w:left="0"/>
              <w:rPr>
                <w:sz w:val="24"/>
                <w:szCs w:val="24"/>
              </w:rPr>
            </w:pPr>
          </w:p>
        </w:tc>
        <w:tc>
          <w:tcPr>
            <w:tcW w:w="6896" w:type="dxa"/>
          </w:tcPr>
          <w:p w:rsidR="00075590" w:rsidRPr="00C70689" w:rsidRDefault="00C70689" w:rsidP="00C70689">
            <w:pPr>
              <w:pStyle w:val="TableParagraph"/>
              <w:rPr>
                <w:sz w:val="24"/>
                <w:szCs w:val="24"/>
              </w:rPr>
            </w:pPr>
            <w:r w:rsidRPr="00C70689">
              <w:rPr>
                <w:sz w:val="24"/>
                <w:szCs w:val="24"/>
              </w:rPr>
              <w:t>Аргументированно</w:t>
            </w:r>
            <w:r w:rsidRPr="00C70689">
              <w:rPr>
                <w:spacing w:val="-17"/>
                <w:sz w:val="24"/>
                <w:szCs w:val="24"/>
              </w:rPr>
              <w:t xml:space="preserve"> </w:t>
            </w:r>
            <w:r w:rsidRPr="00C70689">
              <w:rPr>
                <w:sz w:val="24"/>
                <w:szCs w:val="24"/>
              </w:rPr>
              <w:t>высказывать</w:t>
            </w:r>
            <w:r w:rsidRPr="00C70689">
              <w:rPr>
                <w:spacing w:val="3"/>
                <w:sz w:val="24"/>
                <w:szCs w:val="24"/>
              </w:rPr>
              <w:t xml:space="preserve"> </w:t>
            </w:r>
            <w:r w:rsidRPr="00C70689">
              <w:rPr>
                <w:spacing w:val="-4"/>
                <w:sz w:val="24"/>
                <w:szCs w:val="24"/>
              </w:rPr>
              <w:t>своё</w:t>
            </w:r>
          </w:p>
          <w:p w:rsidR="00075590" w:rsidRPr="00C70689" w:rsidRDefault="00C70689" w:rsidP="00C70689">
            <w:pPr>
              <w:pStyle w:val="TableParagraph"/>
              <w:spacing w:before="23"/>
              <w:rPr>
                <w:sz w:val="24"/>
                <w:szCs w:val="24"/>
              </w:rPr>
            </w:pPr>
            <w:r w:rsidRPr="00C70689">
              <w:rPr>
                <w:sz w:val="24"/>
                <w:szCs w:val="24"/>
              </w:rPr>
              <w:t>отношение</w:t>
            </w:r>
            <w:r w:rsidRPr="00C70689">
              <w:rPr>
                <w:spacing w:val="-21"/>
                <w:sz w:val="24"/>
                <w:szCs w:val="24"/>
              </w:rPr>
              <w:t xml:space="preserve"> </w:t>
            </w:r>
            <w:r w:rsidRPr="00C70689">
              <w:rPr>
                <w:sz w:val="24"/>
                <w:szCs w:val="24"/>
              </w:rPr>
              <w:t>к</w:t>
            </w:r>
            <w:r w:rsidRPr="00C70689">
              <w:rPr>
                <w:spacing w:val="22"/>
                <w:sz w:val="24"/>
                <w:szCs w:val="24"/>
              </w:rPr>
              <w:t xml:space="preserve"> </w:t>
            </w:r>
            <w:r w:rsidRPr="00C70689">
              <w:rPr>
                <w:sz w:val="24"/>
                <w:szCs w:val="24"/>
              </w:rPr>
              <w:t>герою</w:t>
            </w:r>
            <w:r w:rsidRPr="00C70689">
              <w:rPr>
                <w:spacing w:val="-16"/>
                <w:sz w:val="24"/>
                <w:szCs w:val="24"/>
              </w:rPr>
              <w:t xml:space="preserve"> </w:t>
            </w:r>
            <w:r w:rsidRPr="00C70689">
              <w:rPr>
                <w:spacing w:val="-2"/>
                <w:sz w:val="24"/>
                <w:szCs w:val="24"/>
              </w:rPr>
              <w:t>произведения.</w:t>
            </w:r>
          </w:p>
          <w:p w:rsidR="00075590" w:rsidRPr="00C70689" w:rsidRDefault="00C70689" w:rsidP="00C70689">
            <w:pPr>
              <w:pStyle w:val="TableParagraph"/>
              <w:spacing w:before="20"/>
              <w:ind w:right="98"/>
              <w:rPr>
                <w:sz w:val="24"/>
                <w:szCs w:val="24"/>
              </w:rPr>
            </w:pPr>
            <w:r w:rsidRPr="00C70689">
              <w:rPr>
                <w:sz w:val="24"/>
                <w:szCs w:val="24"/>
              </w:rPr>
              <w:t>Создавать аннотацию</w:t>
            </w:r>
            <w:r w:rsidRPr="00C70689">
              <w:rPr>
                <w:spacing w:val="-6"/>
                <w:sz w:val="24"/>
                <w:szCs w:val="24"/>
              </w:rPr>
              <w:t xml:space="preserve"> </w:t>
            </w:r>
            <w:r w:rsidRPr="00C70689">
              <w:rPr>
                <w:sz w:val="24"/>
                <w:szCs w:val="24"/>
              </w:rPr>
              <w:t xml:space="preserve">на прочитанное </w:t>
            </w:r>
            <w:r w:rsidRPr="00C70689">
              <w:rPr>
                <w:spacing w:val="-2"/>
                <w:sz w:val="24"/>
                <w:szCs w:val="24"/>
              </w:rPr>
              <w:t>произведение</w:t>
            </w:r>
          </w:p>
        </w:tc>
      </w:tr>
      <w:tr w:rsidR="00075590" w:rsidRPr="00C70689" w:rsidTr="00337639">
        <w:trPr>
          <w:trHeight w:val="2702"/>
        </w:trPr>
        <w:tc>
          <w:tcPr>
            <w:tcW w:w="705" w:type="dxa"/>
          </w:tcPr>
          <w:p w:rsidR="00075590" w:rsidRPr="00C70689" w:rsidRDefault="00C70689" w:rsidP="00C70689">
            <w:pPr>
              <w:pStyle w:val="TableParagraph"/>
              <w:ind w:left="4" w:right="95"/>
              <w:rPr>
                <w:sz w:val="24"/>
                <w:szCs w:val="24"/>
              </w:rPr>
            </w:pPr>
            <w:r w:rsidRPr="00C70689">
              <w:rPr>
                <w:spacing w:val="-5"/>
                <w:sz w:val="24"/>
                <w:szCs w:val="24"/>
              </w:rPr>
              <w:t>5.5</w:t>
            </w:r>
          </w:p>
        </w:tc>
        <w:tc>
          <w:tcPr>
            <w:tcW w:w="3420" w:type="dxa"/>
          </w:tcPr>
          <w:p w:rsidR="00075590" w:rsidRPr="00C70689" w:rsidRDefault="00C70689" w:rsidP="00C70689">
            <w:pPr>
              <w:pStyle w:val="TableParagraph"/>
              <w:rPr>
                <w:sz w:val="24"/>
                <w:szCs w:val="24"/>
              </w:rPr>
            </w:pPr>
            <w:r w:rsidRPr="00C70689">
              <w:rPr>
                <w:sz w:val="24"/>
                <w:szCs w:val="24"/>
              </w:rPr>
              <w:t>Л.Н.</w:t>
            </w:r>
            <w:r w:rsidRPr="00C70689">
              <w:rPr>
                <w:spacing w:val="-5"/>
                <w:sz w:val="24"/>
                <w:szCs w:val="24"/>
              </w:rPr>
              <w:t xml:space="preserve"> </w:t>
            </w:r>
            <w:r w:rsidRPr="00C70689">
              <w:rPr>
                <w:sz w:val="24"/>
                <w:szCs w:val="24"/>
              </w:rPr>
              <w:t>Толстой.</w:t>
            </w:r>
            <w:r w:rsidRPr="00C70689">
              <w:rPr>
                <w:spacing w:val="-5"/>
                <w:sz w:val="24"/>
                <w:szCs w:val="24"/>
              </w:rPr>
              <w:t xml:space="preserve"> </w:t>
            </w:r>
            <w:r w:rsidRPr="00C70689">
              <w:rPr>
                <w:spacing w:val="-2"/>
                <w:sz w:val="24"/>
                <w:szCs w:val="24"/>
              </w:rPr>
              <w:t>Повесть</w:t>
            </w:r>
          </w:p>
          <w:p w:rsidR="00075590" w:rsidRPr="00C70689" w:rsidRDefault="00C70689" w:rsidP="00C70689">
            <w:pPr>
              <w:pStyle w:val="TableParagraph"/>
              <w:spacing w:before="23"/>
              <w:rPr>
                <w:sz w:val="24"/>
                <w:szCs w:val="24"/>
              </w:rPr>
            </w:pPr>
            <w:r w:rsidRPr="00C70689">
              <w:rPr>
                <w:sz w:val="24"/>
                <w:szCs w:val="24"/>
              </w:rPr>
              <w:t>«Детство»</w:t>
            </w:r>
            <w:r w:rsidRPr="00C70689">
              <w:rPr>
                <w:spacing w:val="-16"/>
                <w:sz w:val="24"/>
                <w:szCs w:val="24"/>
              </w:rPr>
              <w:t xml:space="preserve"> </w:t>
            </w:r>
            <w:r w:rsidRPr="00C70689">
              <w:rPr>
                <w:spacing w:val="-2"/>
                <w:sz w:val="24"/>
                <w:szCs w:val="24"/>
              </w:rPr>
              <w:t>(главы)</w:t>
            </w:r>
          </w:p>
        </w:tc>
        <w:tc>
          <w:tcPr>
            <w:tcW w:w="567"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2977" w:type="dxa"/>
          </w:tcPr>
          <w:p w:rsidR="00075590" w:rsidRPr="00C70689" w:rsidRDefault="00C70689" w:rsidP="00C70689">
            <w:pPr>
              <w:pStyle w:val="TableParagraph"/>
              <w:rPr>
                <w:sz w:val="24"/>
                <w:szCs w:val="24"/>
              </w:rPr>
            </w:pPr>
            <w:r w:rsidRPr="00C70689">
              <w:rPr>
                <w:sz w:val="24"/>
                <w:szCs w:val="24"/>
              </w:rPr>
              <w:t>Л.Н.</w:t>
            </w:r>
            <w:r w:rsidRPr="00C70689">
              <w:rPr>
                <w:spacing w:val="-5"/>
                <w:sz w:val="24"/>
                <w:szCs w:val="24"/>
              </w:rPr>
              <w:t xml:space="preserve"> </w:t>
            </w:r>
            <w:r w:rsidRPr="00C70689">
              <w:rPr>
                <w:sz w:val="24"/>
                <w:szCs w:val="24"/>
              </w:rPr>
              <w:t>Толстой.</w:t>
            </w:r>
            <w:r w:rsidRPr="00C70689">
              <w:rPr>
                <w:spacing w:val="-5"/>
                <w:sz w:val="24"/>
                <w:szCs w:val="24"/>
              </w:rPr>
              <w:t xml:space="preserve"> </w:t>
            </w:r>
            <w:r w:rsidRPr="00C70689">
              <w:rPr>
                <w:spacing w:val="-2"/>
                <w:sz w:val="24"/>
                <w:szCs w:val="24"/>
              </w:rPr>
              <w:t>Повесть</w:t>
            </w:r>
          </w:p>
          <w:p w:rsidR="00075590" w:rsidRPr="00C70689" w:rsidRDefault="00C70689" w:rsidP="00C70689">
            <w:pPr>
              <w:pStyle w:val="TableParagraph"/>
              <w:spacing w:before="23"/>
              <w:ind w:right="146"/>
              <w:rPr>
                <w:sz w:val="24"/>
                <w:szCs w:val="24"/>
              </w:rPr>
            </w:pPr>
            <w:r w:rsidRPr="00C70689">
              <w:rPr>
                <w:sz w:val="24"/>
                <w:szCs w:val="24"/>
              </w:rPr>
              <w:t>«Детство»</w:t>
            </w:r>
            <w:r w:rsidRPr="00C70689">
              <w:rPr>
                <w:spacing w:val="-7"/>
                <w:sz w:val="24"/>
                <w:szCs w:val="24"/>
              </w:rPr>
              <w:t xml:space="preserve"> </w:t>
            </w:r>
            <w:r w:rsidRPr="00C70689">
              <w:rPr>
                <w:sz w:val="24"/>
                <w:szCs w:val="24"/>
              </w:rPr>
              <w:t>(главы). Тематика</w:t>
            </w:r>
            <w:r w:rsidRPr="00C70689">
              <w:rPr>
                <w:spacing w:val="-5"/>
                <w:sz w:val="24"/>
                <w:szCs w:val="24"/>
              </w:rPr>
              <w:t xml:space="preserve"> </w:t>
            </w:r>
            <w:r w:rsidRPr="00C70689">
              <w:rPr>
                <w:sz w:val="24"/>
                <w:szCs w:val="24"/>
              </w:rPr>
              <w:t>и проблематика повести. Образы родителей. Образы</w:t>
            </w:r>
            <w:r w:rsidRPr="00C70689">
              <w:rPr>
                <w:spacing w:val="-21"/>
                <w:sz w:val="24"/>
                <w:szCs w:val="24"/>
              </w:rPr>
              <w:t xml:space="preserve"> </w:t>
            </w:r>
            <w:r w:rsidRPr="00C70689">
              <w:rPr>
                <w:sz w:val="24"/>
                <w:szCs w:val="24"/>
              </w:rPr>
              <w:t>Карла Иваныча и</w:t>
            </w:r>
            <w:r w:rsidRPr="00C70689">
              <w:rPr>
                <w:spacing w:val="-4"/>
                <w:sz w:val="24"/>
                <w:szCs w:val="24"/>
              </w:rPr>
              <w:t xml:space="preserve"> </w:t>
            </w:r>
            <w:r w:rsidRPr="00C70689">
              <w:rPr>
                <w:sz w:val="24"/>
                <w:szCs w:val="24"/>
              </w:rPr>
              <w:t xml:space="preserve">Натальи </w:t>
            </w:r>
            <w:r w:rsidRPr="00C70689">
              <w:rPr>
                <w:spacing w:val="-2"/>
                <w:sz w:val="24"/>
                <w:szCs w:val="24"/>
              </w:rPr>
              <w:t>Савишны</w:t>
            </w:r>
          </w:p>
        </w:tc>
        <w:tc>
          <w:tcPr>
            <w:tcW w:w="6896" w:type="dxa"/>
          </w:tcPr>
          <w:p w:rsidR="00075590" w:rsidRPr="00C70689" w:rsidRDefault="00C70689" w:rsidP="00C70689">
            <w:pPr>
              <w:pStyle w:val="TableParagraph"/>
              <w:ind w:right="446"/>
              <w:rPr>
                <w:sz w:val="24"/>
                <w:szCs w:val="24"/>
              </w:rPr>
            </w:pPr>
            <w:r w:rsidRPr="00C70689">
              <w:rPr>
                <w:sz w:val="24"/>
                <w:szCs w:val="24"/>
              </w:rPr>
              <w:t>Выразительно читать главы</w:t>
            </w:r>
            <w:r w:rsidRPr="00C70689">
              <w:rPr>
                <w:spacing w:val="-14"/>
                <w:sz w:val="24"/>
                <w:szCs w:val="24"/>
              </w:rPr>
              <w:t xml:space="preserve"> </w:t>
            </w:r>
            <w:r w:rsidRPr="00C70689">
              <w:rPr>
                <w:sz w:val="24"/>
                <w:szCs w:val="24"/>
              </w:rPr>
              <w:t>повести, отвечать на вопросы, пересказывать. Выявлять основную</w:t>
            </w:r>
            <w:r w:rsidRPr="00C70689">
              <w:rPr>
                <w:spacing w:val="-5"/>
                <w:sz w:val="24"/>
                <w:szCs w:val="24"/>
              </w:rPr>
              <w:t xml:space="preserve"> </w:t>
            </w:r>
            <w:r w:rsidRPr="00C70689">
              <w:rPr>
                <w:sz w:val="24"/>
                <w:szCs w:val="24"/>
              </w:rPr>
              <w:t>мысль, определять особенности</w:t>
            </w:r>
            <w:r w:rsidRPr="00C70689">
              <w:rPr>
                <w:spacing w:val="-5"/>
                <w:sz w:val="24"/>
                <w:szCs w:val="24"/>
              </w:rPr>
              <w:t xml:space="preserve"> </w:t>
            </w:r>
            <w:r w:rsidRPr="00C70689">
              <w:rPr>
                <w:sz w:val="24"/>
                <w:szCs w:val="24"/>
              </w:rPr>
              <w:t>композиции. Участвовать в беседе о прочитанном, в том числе используя факты жизни и творчества писателя; формулировать</w:t>
            </w:r>
            <w:r w:rsidRPr="00C70689">
              <w:rPr>
                <w:spacing w:val="-11"/>
                <w:sz w:val="24"/>
                <w:szCs w:val="24"/>
              </w:rPr>
              <w:t xml:space="preserve"> </w:t>
            </w:r>
            <w:r w:rsidRPr="00C70689">
              <w:rPr>
                <w:sz w:val="24"/>
                <w:szCs w:val="24"/>
              </w:rPr>
              <w:t>свою точку зрения и корректно передавать своими словами смысл чужих суждений.</w:t>
            </w:r>
          </w:p>
          <w:p w:rsidR="00075590" w:rsidRPr="00C70689" w:rsidRDefault="00C70689" w:rsidP="00C70689">
            <w:pPr>
              <w:pStyle w:val="TableParagraph"/>
              <w:ind w:right="98"/>
              <w:rPr>
                <w:sz w:val="24"/>
                <w:szCs w:val="24"/>
              </w:rPr>
            </w:pPr>
            <w:r w:rsidRPr="00C70689">
              <w:rPr>
                <w:sz w:val="24"/>
                <w:szCs w:val="24"/>
              </w:rPr>
              <w:t>Определять</w:t>
            </w:r>
            <w:r w:rsidRPr="00C70689">
              <w:rPr>
                <w:spacing w:val="-35"/>
                <w:sz w:val="24"/>
                <w:szCs w:val="24"/>
              </w:rPr>
              <w:t xml:space="preserve"> </w:t>
            </w:r>
            <w:r w:rsidRPr="00C70689">
              <w:rPr>
                <w:sz w:val="24"/>
                <w:szCs w:val="24"/>
              </w:rPr>
              <w:t>особенности автобиографического</w:t>
            </w:r>
            <w:r w:rsidRPr="00C70689">
              <w:rPr>
                <w:spacing w:val="-33"/>
                <w:sz w:val="24"/>
                <w:szCs w:val="24"/>
              </w:rPr>
              <w:t xml:space="preserve"> </w:t>
            </w:r>
            <w:r w:rsidRPr="00C70689">
              <w:rPr>
                <w:sz w:val="24"/>
                <w:szCs w:val="24"/>
              </w:rPr>
              <w:t>произведения. Характеризовать</w:t>
            </w:r>
            <w:r w:rsidRPr="00C70689">
              <w:rPr>
                <w:spacing w:val="6"/>
                <w:sz w:val="24"/>
                <w:szCs w:val="24"/>
              </w:rPr>
              <w:t xml:space="preserve"> </w:t>
            </w:r>
            <w:r w:rsidRPr="00C70689">
              <w:rPr>
                <w:sz w:val="24"/>
                <w:szCs w:val="24"/>
              </w:rPr>
              <w:t>главного</w:t>
            </w:r>
            <w:r w:rsidRPr="00C70689">
              <w:rPr>
                <w:spacing w:val="-14"/>
                <w:sz w:val="24"/>
                <w:szCs w:val="24"/>
              </w:rPr>
              <w:t xml:space="preserve"> </w:t>
            </w:r>
            <w:r w:rsidRPr="00C70689">
              <w:rPr>
                <w:sz w:val="24"/>
                <w:szCs w:val="24"/>
              </w:rPr>
              <w:t>героя,</w:t>
            </w:r>
            <w:r w:rsidRPr="00C70689">
              <w:rPr>
                <w:spacing w:val="-20"/>
                <w:sz w:val="24"/>
                <w:szCs w:val="24"/>
              </w:rPr>
              <w:t xml:space="preserve"> </w:t>
            </w:r>
            <w:r w:rsidRPr="00C70689">
              <w:rPr>
                <w:spacing w:val="-5"/>
                <w:sz w:val="24"/>
                <w:szCs w:val="24"/>
              </w:rPr>
              <w:t>его</w:t>
            </w:r>
          </w:p>
          <w:p w:rsidR="00075590" w:rsidRPr="00C70689" w:rsidRDefault="00C70689" w:rsidP="00C70689">
            <w:pPr>
              <w:pStyle w:val="TableParagraph"/>
              <w:rPr>
                <w:sz w:val="24"/>
                <w:szCs w:val="24"/>
              </w:rPr>
            </w:pPr>
            <w:r w:rsidRPr="00C70689">
              <w:rPr>
                <w:sz w:val="24"/>
                <w:szCs w:val="24"/>
              </w:rPr>
              <w:t>поступки</w:t>
            </w:r>
            <w:r w:rsidRPr="00C70689">
              <w:rPr>
                <w:spacing w:val="-11"/>
                <w:sz w:val="24"/>
                <w:szCs w:val="24"/>
              </w:rPr>
              <w:t xml:space="preserve"> </w:t>
            </w:r>
            <w:r w:rsidRPr="00C70689">
              <w:rPr>
                <w:sz w:val="24"/>
                <w:szCs w:val="24"/>
              </w:rPr>
              <w:t>и</w:t>
            </w:r>
            <w:r w:rsidRPr="00C70689">
              <w:rPr>
                <w:spacing w:val="4"/>
                <w:sz w:val="24"/>
                <w:szCs w:val="24"/>
              </w:rPr>
              <w:t xml:space="preserve"> </w:t>
            </w:r>
            <w:r w:rsidRPr="00C70689">
              <w:rPr>
                <w:spacing w:val="-2"/>
                <w:sz w:val="24"/>
                <w:szCs w:val="24"/>
              </w:rPr>
              <w:t>переживания</w:t>
            </w:r>
          </w:p>
        </w:tc>
      </w:tr>
      <w:tr w:rsidR="00075590" w:rsidRPr="00C70689" w:rsidTr="00337639">
        <w:trPr>
          <w:trHeight w:val="3464"/>
        </w:trPr>
        <w:tc>
          <w:tcPr>
            <w:tcW w:w="705" w:type="dxa"/>
          </w:tcPr>
          <w:p w:rsidR="00075590" w:rsidRPr="00C70689" w:rsidRDefault="00C70689" w:rsidP="00C70689">
            <w:pPr>
              <w:pStyle w:val="TableParagraph"/>
              <w:ind w:left="0" w:right="95"/>
              <w:rPr>
                <w:sz w:val="24"/>
                <w:szCs w:val="24"/>
              </w:rPr>
            </w:pPr>
            <w:r w:rsidRPr="00C70689">
              <w:rPr>
                <w:spacing w:val="-5"/>
                <w:sz w:val="24"/>
                <w:szCs w:val="24"/>
              </w:rPr>
              <w:t>5.6</w:t>
            </w:r>
          </w:p>
        </w:tc>
        <w:tc>
          <w:tcPr>
            <w:tcW w:w="3420" w:type="dxa"/>
          </w:tcPr>
          <w:p w:rsidR="00075590" w:rsidRPr="00C70689" w:rsidRDefault="00C70689" w:rsidP="00C70689">
            <w:pPr>
              <w:pStyle w:val="TableParagraph"/>
              <w:rPr>
                <w:sz w:val="24"/>
                <w:szCs w:val="24"/>
              </w:rPr>
            </w:pPr>
            <w:r w:rsidRPr="00C70689">
              <w:rPr>
                <w:sz w:val="24"/>
                <w:szCs w:val="24"/>
              </w:rPr>
              <w:t>А.П.</w:t>
            </w:r>
            <w:r w:rsidRPr="00C70689">
              <w:rPr>
                <w:spacing w:val="-10"/>
                <w:sz w:val="24"/>
                <w:szCs w:val="24"/>
              </w:rPr>
              <w:t xml:space="preserve"> </w:t>
            </w:r>
            <w:r w:rsidRPr="00C70689">
              <w:rPr>
                <w:sz w:val="24"/>
                <w:szCs w:val="24"/>
              </w:rPr>
              <w:t>Чехов.</w:t>
            </w:r>
            <w:r w:rsidRPr="00C70689">
              <w:rPr>
                <w:spacing w:val="-9"/>
                <w:sz w:val="24"/>
                <w:szCs w:val="24"/>
              </w:rPr>
              <w:t xml:space="preserve"> </w:t>
            </w:r>
            <w:r w:rsidRPr="00C70689">
              <w:rPr>
                <w:spacing w:val="-2"/>
                <w:sz w:val="24"/>
                <w:szCs w:val="24"/>
              </w:rPr>
              <w:t>Рассказы</w:t>
            </w:r>
          </w:p>
          <w:p w:rsidR="00075590" w:rsidRPr="00C70689" w:rsidRDefault="00C70689" w:rsidP="00C70689">
            <w:pPr>
              <w:pStyle w:val="TableParagraph"/>
              <w:spacing w:before="38"/>
              <w:rPr>
                <w:sz w:val="24"/>
                <w:szCs w:val="24"/>
              </w:rPr>
            </w:pPr>
            <w:r w:rsidRPr="00C70689">
              <w:rPr>
                <w:sz w:val="24"/>
                <w:szCs w:val="24"/>
              </w:rPr>
              <w:t>(три</w:t>
            </w:r>
            <w:r w:rsidRPr="00C70689">
              <w:rPr>
                <w:spacing w:val="-22"/>
                <w:sz w:val="24"/>
                <w:szCs w:val="24"/>
              </w:rPr>
              <w:t xml:space="preserve"> </w:t>
            </w:r>
            <w:r w:rsidRPr="00C70689">
              <w:rPr>
                <w:sz w:val="24"/>
                <w:szCs w:val="24"/>
              </w:rPr>
              <w:t>по</w:t>
            </w:r>
            <w:r w:rsidRPr="00C70689">
              <w:rPr>
                <w:spacing w:val="7"/>
                <w:sz w:val="24"/>
                <w:szCs w:val="24"/>
              </w:rPr>
              <w:t xml:space="preserve"> </w:t>
            </w:r>
            <w:r w:rsidRPr="00C70689">
              <w:rPr>
                <w:spacing w:val="-2"/>
                <w:sz w:val="24"/>
                <w:szCs w:val="24"/>
              </w:rPr>
              <w:t>выбору)</w:t>
            </w:r>
          </w:p>
        </w:tc>
        <w:tc>
          <w:tcPr>
            <w:tcW w:w="567"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2977" w:type="dxa"/>
          </w:tcPr>
          <w:p w:rsidR="00075590" w:rsidRPr="00C70689" w:rsidRDefault="00C70689" w:rsidP="00C70689">
            <w:pPr>
              <w:pStyle w:val="TableParagraph"/>
              <w:rPr>
                <w:sz w:val="24"/>
                <w:szCs w:val="24"/>
              </w:rPr>
            </w:pPr>
            <w:r w:rsidRPr="00C70689">
              <w:rPr>
                <w:sz w:val="24"/>
                <w:szCs w:val="24"/>
              </w:rPr>
              <w:t>А.П.</w:t>
            </w:r>
            <w:r w:rsidRPr="00C70689">
              <w:rPr>
                <w:spacing w:val="-10"/>
                <w:sz w:val="24"/>
                <w:szCs w:val="24"/>
              </w:rPr>
              <w:t xml:space="preserve"> </w:t>
            </w:r>
            <w:r w:rsidRPr="00C70689">
              <w:rPr>
                <w:sz w:val="24"/>
                <w:szCs w:val="24"/>
              </w:rPr>
              <w:t>Чехов.</w:t>
            </w:r>
            <w:r w:rsidRPr="00C70689">
              <w:rPr>
                <w:spacing w:val="-9"/>
                <w:sz w:val="24"/>
                <w:szCs w:val="24"/>
              </w:rPr>
              <w:t xml:space="preserve"> </w:t>
            </w:r>
            <w:r w:rsidRPr="00C70689">
              <w:rPr>
                <w:spacing w:val="-2"/>
                <w:sz w:val="24"/>
                <w:szCs w:val="24"/>
              </w:rPr>
              <w:t>Рассказы</w:t>
            </w:r>
          </w:p>
          <w:p w:rsidR="00075590" w:rsidRPr="00C70689" w:rsidRDefault="00C70689" w:rsidP="00C70689">
            <w:pPr>
              <w:pStyle w:val="TableParagraph"/>
              <w:spacing w:before="38"/>
              <w:rPr>
                <w:sz w:val="24"/>
                <w:szCs w:val="24"/>
              </w:rPr>
            </w:pPr>
            <w:r w:rsidRPr="00C70689">
              <w:rPr>
                <w:sz w:val="24"/>
                <w:szCs w:val="24"/>
              </w:rPr>
              <w:t>(три</w:t>
            </w:r>
            <w:r w:rsidRPr="00C70689">
              <w:rPr>
                <w:spacing w:val="-22"/>
                <w:sz w:val="24"/>
                <w:szCs w:val="24"/>
              </w:rPr>
              <w:t xml:space="preserve"> </w:t>
            </w:r>
            <w:r w:rsidRPr="00C70689">
              <w:rPr>
                <w:sz w:val="24"/>
                <w:szCs w:val="24"/>
              </w:rPr>
              <w:t>по</w:t>
            </w:r>
            <w:r w:rsidRPr="00C70689">
              <w:rPr>
                <w:spacing w:val="7"/>
                <w:sz w:val="24"/>
                <w:szCs w:val="24"/>
              </w:rPr>
              <w:t xml:space="preserve"> </w:t>
            </w:r>
            <w:r w:rsidRPr="00C70689">
              <w:rPr>
                <w:spacing w:val="-2"/>
                <w:sz w:val="24"/>
                <w:szCs w:val="24"/>
              </w:rPr>
              <w:t>выбору).</w:t>
            </w:r>
          </w:p>
          <w:p w:rsidR="00075590" w:rsidRPr="00C70689" w:rsidRDefault="00C70689" w:rsidP="00C70689">
            <w:pPr>
              <w:pStyle w:val="TableParagraph"/>
              <w:spacing w:before="23"/>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«Толстый</w:t>
            </w:r>
          </w:p>
          <w:p w:rsidR="00075590" w:rsidRPr="00C70689" w:rsidRDefault="00C70689" w:rsidP="00C70689">
            <w:pPr>
              <w:pStyle w:val="TableParagraph"/>
              <w:spacing w:before="23"/>
              <w:rPr>
                <w:sz w:val="24"/>
                <w:szCs w:val="24"/>
              </w:rPr>
            </w:pPr>
            <w:r w:rsidRPr="00C70689">
              <w:rPr>
                <w:sz w:val="24"/>
                <w:szCs w:val="24"/>
              </w:rPr>
              <w:t>и</w:t>
            </w:r>
            <w:r w:rsidRPr="00C70689">
              <w:rPr>
                <w:spacing w:val="6"/>
                <w:sz w:val="24"/>
                <w:szCs w:val="24"/>
              </w:rPr>
              <w:t xml:space="preserve"> </w:t>
            </w:r>
            <w:r w:rsidRPr="00C70689">
              <w:rPr>
                <w:sz w:val="24"/>
                <w:szCs w:val="24"/>
              </w:rPr>
              <w:t>тонкий»,</w:t>
            </w:r>
            <w:r w:rsidRPr="00C70689">
              <w:rPr>
                <w:spacing w:val="-18"/>
                <w:sz w:val="24"/>
                <w:szCs w:val="24"/>
              </w:rPr>
              <w:t xml:space="preserve"> </w:t>
            </w:r>
            <w:r w:rsidRPr="00C70689">
              <w:rPr>
                <w:spacing w:val="-2"/>
                <w:sz w:val="24"/>
                <w:szCs w:val="24"/>
              </w:rPr>
              <w:t>«Хамелеон»,</w:t>
            </w:r>
          </w:p>
          <w:p w:rsidR="00075590" w:rsidRPr="00C70689" w:rsidRDefault="00C70689" w:rsidP="00C70689">
            <w:pPr>
              <w:pStyle w:val="TableParagraph"/>
              <w:spacing w:before="23"/>
              <w:ind w:right="243"/>
              <w:rPr>
                <w:sz w:val="24"/>
                <w:szCs w:val="24"/>
              </w:rPr>
            </w:pPr>
            <w:r w:rsidRPr="00C70689">
              <w:rPr>
                <w:sz w:val="24"/>
                <w:szCs w:val="24"/>
              </w:rPr>
              <w:t>«Смерть</w:t>
            </w:r>
            <w:r w:rsidRPr="00C70689">
              <w:rPr>
                <w:spacing w:val="-11"/>
                <w:sz w:val="24"/>
                <w:szCs w:val="24"/>
              </w:rPr>
              <w:t xml:space="preserve"> </w:t>
            </w:r>
            <w:r w:rsidRPr="00C70689">
              <w:rPr>
                <w:sz w:val="24"/>
                <w:szCs w:val="24"/>
              </w:rPr>
              <w:t>чиновника». Проблема</w:t>
            </w:r>
            <w:r w:rsidRPr="00C70689">
              <w:rPr>
                <w:spacing w:val="-32"/>
                <w:sz w:val="24"/>
                <w:szCs w:val="24"/>
              </w:rPr>
              <w:t xml:space="preserve"> </w:t>
            </w:r>
            <w:r w:rsidRPr="00C70689">
              <w:rPr>
                <w:sz w:val="24"/>
                <w:szCs w:val="24"/>
              </w:rPr>
              <w:t>маленького человека. Юмор, ирония, источники комического</w:t>
            </w:r>
            <w:r w:rsidRPr="00C70689">
              <w:rPr>
                <w:spacing w:val="80"/>
                <w:sz w:val="24"/>
                <w:szCs w:val="24"/>
              </w:rPr>
              <w:t xml:space="preserve"> </w:t>
            </w:r>
            <w:r w:rsidRPr="00C70689">
              <w:rPr>
                <w:sz w:val="24"/>
                <w:szCs w:val="24"/>
              </w:rPr>
              <w:t>в рассказе</w:t>
            </w:r>
            <w:r w:rsidRPr="00C70689">
              <w:rPr>
                <w:spacing w:val="-10"/>
                <w:sz w:val="24"/>
                <w:szCs w:val="24"/>
              </w:rPr>
              <w:t xml:space="preserve"> </w:t>
            </w:r>
            <w:r w:rsidRPr="00C70689">
              <w:rPr>
                <w:sz w:val="24"/>
                <w:szCs w:val="24"/>
              </w:rPr>
              <w:t>«Хамелеон».</w:t>
            </w:r>
          </w:p>
          <w:p w:rsidR="00075590" w:rsidRDefault="00C70689" w:rsidP="00C70689">
            <w:pPr>
              <w:pStyle w:val="TableParagraph"/>
              <w:spacing w:before="1"/>
              <w:rPr>
                <w:spacing w:val="-2"/>
                <w:sz w:val="24"/>
                <w:szCs w:val="24"/>
              </w:rPr>
            </w:pPr>
            <w:r w:rsidRPr="00C70689">
              <w:rPr>
                <w:sz w:val="24"/>
                <w:szCs w:val="24"/>
              </w:rPr>
              <w:t>Проблема</w:t>
            </w:r>
            <w:r w:rsidRPr="00C70689">
              <w:rPr>
                <w:spacing w:val="1"/>
                <w:sz w:val="24"/>
                <w:szCs w:val="24"/>
              </w:rPr>
              <w:t xml:space="preserve"> </w:t>
            </w:r>
            <w:r w:rsidRPr="00C70689">
              <w:rPr>
                <w:spacing w:val="-2"/>
                <w:sz w:val="24"/>
                <w:szCs w:val="24"/>
              </w:rPr>
              <w:t>истинных</w:t>
            </w:r>
          </w:p>
          <w:p w:rsidR="00337639" w:rsidRPr="00C70689" w:rsidRDefault="00337639" w:rsidP="00337639">
            <w:pPr>
              <w:pStyle w:val="TableParagraph"/>
              <w:rPr>
                <w:sz w:val="24"/>
                <w:szCs w:val="24"/>
              </w:rPr>
            </w:pPr>
            <w:r w:rsidRPr="00C70689">
              <w:rPr>
                <w:sz w:val="24"/>
                <w:szCs w:val="24"/>
              </w:rPr>
              <w:t>и</w:t>
            </w:r>
            <w:r w:rsidRPr="00C70689">
              <w:rPr>
                <w:spacing w:val="15"/>
                <w:sz w:val="24"/>
                <w:szCs w:val="24"/>
              </w:rPr>
              <w:t xml:space="preserve"> </w:t>
            </w:r>
            <w:r w:rsidRPr="00C70689">
              <w:rPr>
                <w:sz w:val="24"/>
                <w:szCs w:val="24"/>
              </w:rPr>
              <w:t>ложных</w:t>
            </w:r>
            <w:r w:rsidRPr="00C70689">
              <w:rPr>
                <w:spacing w:val="-8"/>
                <w:sz w:val="24"/>
                <w:szCs w:val="24"/>
              </w:rPr>
              <w:t xml:space="preserve"> </w:t>
            </w:r>
            <w:r w:rsidRPr="00C70689">
              <w:rPr>
                <w:spacing w:val="-2"/>
                <w:sz w:val="24"/>
                <w:szCs w:val="24"/>
              </w:rPr>
              <w:t>ценностей</w:t>
            </w:r>
          </w:p>
          <w:p w:rsidR="00337639" w:rsidRPr="00C70689" w:rsidRDefault="00337639" w:rsidP="00337639">
            <w:pPr>
              <w:pStyle w:val="TableParagraph"/>
              <w:spacing w:before="1"/>
              <w:rPr>
                <w:sz w:val="24"/>
                <w:szCs w:val="24"/>
              </w:rPr>
            </w:pPr>
            <w:r w:rsidRPr="00C70689">
              <w:rPr>
                <w:sz w:val="24"/>
                <w:szCs w:val="24"/>
              </w:rPr>
              <w:t>в</w:t>
            </w:r>
            <w:r w:rsidRPr="00C70689">
              <w:rPr>
                <w:spacing w:val="19"/>
                <w:sz w:val="24"/>
                <w:szCs w:val="24"/>
              </w:rPr>
              <w:t xml:space="preserve"> </w:t>
            </w:r>
            <w:r w:rsidRPr="00C70689">
              <w:rPr>
                <w:sz w:val="24"/>
                <w:szCs w:val="24"/>
              </w:rPr>
              <w:t>рассказах</w:t>
            </w:r>
            <w:r w:rsidRPr="00C70689">
              <w:rPr>
                <w:spacing w:val="-15"/>
                <w:sz w:val="24"/>
                <w:szCs w:val="24"/>
              </w:rPr>
              <w:t xml:space="preserve"> </w:t>
            </w:r>
            <w:r w:rsidRPr="00C70689">
              <w:rPr>
                <w:spacing w:val="-2"/>
                <w:sz w:val="24"/>
                <w:szCs w:val="24"/>
              </w:rPr>
              <w:t>писателя</w:t>
            </w:r>
          </w:p>
        </w:tc>
        <w:tc>
          <w:tcPr>
            <w:tcW w:w="6896" w:type="dxa"/>
          </w:tcPr>
          <w:p w:rsidR="00075590" w:rsidRPr="00C70689" w:rsidRDefault="00C70689" w:rsidP="00C7068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75590" w:rsidRPr="00C70689" w:rsidRDefault="00C70689" w:rsidP="00C70689">
            <w:pPr>
              <w:pStyle w:val="TableParagraph"/>
              <w:spacing w:before="38"/>
              <w:ind w:right="98"/>
              <w:rPr>
                <w:sz w:val="24"/>
                <w:szCs w:val="24"/>
              </w:rPr>
            </w:pPr>
            <w:r w:rsidRPr="00C70689">
              <w:rPr>
                <w:sz w:val="24"/>
                <w:szCs w:val="24"/>
              </w:rPr>
              <w:t>рассказ, отвечать</w:t>
            </w:r>
            <w:r w:rsidRPr="00C70689">
              <w:rPr>
                <w:spacing w:val="-9"/>
                <w:sz w:val="24"/>
                <w:szCs w:val="24"/>
              </w:rPr>
              <w:t xml:space="preserve"> </w:t>
            </w:r>
            <w:r w:rsidRPr="00C70689">
              <w:rPr>
                <w:sz w:val="24"/>
                <w:szCs w:val="24"/>
              </w:rPr>
              <w:t>на вопросы,</w:t>
            </w:r>
            <w:r w:rsidRPr="00C70689">
              <w:rPr>
                <w:spacing w:val="-12"/>
                <w:sz w:val="24"/>
                <w:szCs w:val="24"/>
              </w:rPr>
              <w:t xml:space="preserve"> </w:t>
            </w:r>
            <w:r w:rsidRPr="00C70689">
              <w:rPr>
                <w:sz w:val="24"/>
                <w:szCs w:val="24"/>
              </w:rPr>
              <w:t>уметь формулировать вопросы к тексту, пересказывать</w:t>
            </w:r>
            <w:r w:rsidRPr="00C70689">
              <w:rPr>
                <w:spacing w:val="-23"/>
                <w:sz w:val="24"/>
                <w:szCs w:val="24"/>
              </w:rPr>
              <w:t xml:space="preserve"> </w:t>
            </w:r>
            <w:r w:rsidRPr="00C70689">
              <w:rPr>
                <w:sz w:val="24"/>
                <w:szCs w:val="24"/>
              </w:rPr>
              <w:t>близко к</w:t>
            </w:r>
            <w:r w:rsidRPr="00C70689">
              <w:rPr>
                <w:spacing w:val="-15"/>
                <w:sz w:val="24"/>
                <w:szCs w:val="24"/>
              </w:rPr>
              <w:t xml:space="preserve"> </w:t>
            </w:r>
            <w:r w:rsidRPr="00C70689">
              <w:rPr>
                <w:sz w:val="24"/>
                <w:szCs w:val="24"/>
              </w:rPr>
              <w:t>тексту, владеть художественным</w:t>
            </w:r>
            <w:r w:rsidRPr="00C70689">
              <w:rPr>
                <w:spacing w:val="-23"/>
                <w:sz w:val="24"/>
                <w:szCs w:val="24"/>
              </w:rPr>
              <w:t xml:space="preserve"> </w:t>
            </w:r>
            <w:r w:rsidRPr="00C70689">
              <w:rPr>
                <w:sz w:val="24"/>
                <w:szCs w:val="24"/>
              </w:rPr>
              <w:t>пересказом.</w:t>
            </w:r>
          </w:p>
          <w:p w:rsidR="00075590" w:rsidRPr="00C70689" w:rsidRDefault="00C70689" w:rsidP="00C70689">
            <w:pPr>
              <w:pStyle w:val="TableParagraph"/>
              <w:spacing w:before="2"/>
              <w:rPr>
                <w:sz w:val="24"/>
                <w:szCs w:val="24"/>
              </w:rPr>
            </w:pPr>
            <w:r w:rsidRPr="00C70689">
              <w:rPr>
                <w:sz w:val="24"/>
                <w:szCs w:val="24"/>
              </w:rPr>
              <w:t>Определять</w:t>
            </w:r>
            <w:r w:rsidRPr="00C70689">
              <w:rPr>
                <w:spacing w:val="-17"/>
                <w:sz w:val="24"/>
                <w:szCs w:val="24"/>
              </w:rPr>
              <w:t xml:space="preserve"> </w:t>
            </w:r>
            <w:r w:rsidRPr="00C70689">
              <w:rPr>
                <w:sz w:val="24"/>
                <w:szCs w:val="24"/>
              </w:rPr>
              <w:t>роль названия в</w:t>
            </w:r>
            <w:r w:rsidRPr="00C70689">
              <w:rPr>
                <w:spacing w:val="-2"/>
                <w:sz w:val="24"/>
                <w:szCs w:val="24"/>
              </w:rPr>
              <w:t xml:space="preserve"> </w:t>
            </w:r>
            <w:r w:rsidRPr="00C70689">
              <w:rPr>
                <w:sz w:val="24"/>
                <w:szCs w:val="24"/>
              </w:rPr>
              <w:t xml:space="preserve">литературном </w:t>
            </w:r>
            <w:r w:rsidRPr="00C70689">
              <w:rPr>
                <w:spacing w:val="-2"/>
                <w:sz w:val="24"/>
                <w:szCs w:val="24"/>
              </w:rPr>
              <w:t>произведении.</w:t>
            </w:r>
          </w:p>
          <w:p w:rsidR="00075590" w:rsidRPr="00C70689" w:rsidRDefault="00C70689" w:rsidP="00C70689">
            <w:pPr>
              <w:pStyle w:val="TableParagraph"/>
              <w:spacing w:before="16"/>
              <w:ind w:right="98"/>
              <w:rPr>
                <w:sz w:val="24"/>
                <w:szCs w:val="24"/>
              </w:rPr>
            </w:pPr>
            <w:r w:rsidRPr="00C70689">
              <w:rPr>
                <w:sz w:val="24"/>
                <w:szCs w:val="24"/>
              </w:rPr>
              <w:t>Выявлять жанровые</w:t>
            </w:r>
            <w:r w:rsidRPr="00C70689">
              <w:rPr>
                <w:spacing w:val="-7"/>
                <w:sz w:val="24"/>
                <w:szCs w:val="24"/>
              </w:rPr>
              <w:t xml:space="preserve"> </w:t>
            </w:r>
            <w:r w:rsidRPr="00C70689">
              <w:rPr>
                <w:sz w:val="24"/>
                <w:szCs w:val="24"/>
              </w:rPr>
              <w:t>отличия рассказа, определять</w:t>
            </w:r>
            <w:r w:rsidRPr="00C70689">
              <w:rPr>
                <w:spacing w:val="-17"/>
                <w:sz w:val="24"/>
                <w:szCs w:val="24"/>
              </w:rPr>
              <w:t xml:space="preserve"> </w:t>
            </w:r>
            <w:r w:rsidRPr="00C70689">
              <w:rPr>
                <w:sz w:val="24"/>
                <w:szCs w:val="24"/>
              </w:rPr>
              <w:t>его проблематику.</w:t>
            </w:r>
          </w:p>
          <w:p w:rsidR="00337639" w:rsidRPr="00C70689" w:rsidRDefault="00C70689" w:rsidP="00337639">
            <w:pPr>
              <w:pStyle w:val="TableParagraph"/>
              <w:rPr>
                <w:sz w:val="24"/>
                <w:szCs w:val="24"/>
              </w:rPr>
            </w:pPr>
            <w:r w:rsidRPr="00C70689">
              <w:rPr>
                <w:sz w:val="24"/>
                <w:szCs w:val="24"/>
              </w:rPr>
              <w:t>Анализировать</w:t>
            </w:r>
            <w:r w:rsidRPr="00C70689">
              <w:rPr>
                <w:spacing w:val="-12"/>
                <w:sz w:val="24"/>
                <w:szCs w:val="24"/>
              </w:rPr>
              <w:t xml:space="preserve"> </w:t>
            </w:r>
            <w:r w:rsidRPr="00C70689">
              <w:rPr>
                <w:sz w:val="24"/>
                <w:szCs w:val="24"/>
              </w:rPr>
              <w:t>произведение</w:t>
            </w:r>
            <w:r w:rsidRPr="00C70689">
              <w:rPr>
                <w:spacing w:val="-25"/>
                <w:sz w:val="24"/>
                <w:szCs w:val="24"/>
              </w:rPr>
              <w:t xml:space="preserve"> </w:t>
            </w:r>
            <w:r w:rsidRPr="00C70689">
              <w:rPr>
                <w:sz w:val="24"/>
                <w:szCs w:val="24"/>
              </w:rPr>
              <w:t>с</w:t>
            </w:r>
            <w:r w:rsidRPr="00C70689">
              <w:rPr>
                <w:spacing w:val="-8"/>
                <w:sz w:val="24"/>
                <w:szCs w:val="24"/>
              </w:rPr>
              <w:t xml:space="preserve"> </w:t>
            </w:r>
            <w:r w:rsidRPr="00C70689">
              <w:rPr>
                <w:spacing w:val="-2"/>
                <w:sz w:val="24"/>
                <w:szCs w:val="24"/>
              </w:rPr>
              <w:t>учётом</w:t>
            </w:r>
            <w:r w:rsidR="00337639">
              <w:rPr>
                <w:spacing w:val="-2"/>
                <w:sz w:val="24"/>
                <w:szCs w:val="24"/>
              </w:rPr>
              <w:t xml:space="preserve"> </w:t>
            </w:r>
            <w:r w:rsidR="00337639" w:rsidRPr="00C70689">
              <w:rPr>
                <w:sz w:val="24"/>
                <w:szCs w:val="24"/>
              </w:rPr>
              <w:t>его</w:t>
            </w:r>
            <w:r w:rsidR="00337639" w:rsidRPr="00C70689">
              <w:rPr>
                <w:spacing w:val="14"/>
                <w:sz w:val="24"/>
                <w:szCs w:val="24"/>
              </w:rPr>
              <w:t xml:space="preserve"> </w:t>
            </w:r>
            <w:r w:rsidR="00337639" w:rsidRPr="00C70689">
              <w:rPr>
                <w:sz w:val="24"/>
                <w:szCs w:val="24"/>
              </w:rPr>
              <w:t>жанровых</w:t>
            </w:r>
            <w:r w:rsidR="00337639" w:rsidRPr="00C70689">
              <w:rPr>
                <w:spacing w:val="-4"/>
                <w:sz w:val="24"/>
                <w:szCs w:val="24"/>
              </w:rPr>
              <w:t xml:space="preserve"> </w:t>
            </w:r>
            <w:r w:rsidR="00337639" w:rsidRPr="00C70689">
              <w:rPr>
                <w:spacing w:val="-2"/>
                <w:sz w:val="24"/>
                <w:szCs w:val="24"/>
              </w:rPr>
              <w:t>особенностей,</w:t>
            </w:r>
          </w:p>
          <w:p w:rsidR="00337639" w:rsidRPr="00C70689" w:rsidRDefault="00337639" w:rsidP="00337639">
            <w:pPr>
              <w:pStyle w:val="TableParagraph"/>
              <w:spacing w:before="23"/>
              <w:ind w:right="98"/>
              <w:rPr>
                <w:sz w:val="24"/>
                <w:szCs w:val="24"/>
              </w:rPr>
            </w:pPr>
            <w:r w:rsidRPr="00C70689">
              <w:rPr>
                <w:sz w:val="24"/>
                <w:szCs w:val="24"/>
              </w:rPr>
              <w:t>с использованием методов смыслового чтения и эстетического анализа,</w:t>
            </w:r>
            <w:r w:rsidRPr="00C70689">
              <w:rPr>
                <w:spacing w:val="-13"/>
                <w:sz w:val="24"/>
                <w:szCs w:val="24"/>
              </w:rPr>
              <w:t xml:space="preserve"> </w:t>
            </w:r>
            <w:r w:rsidRPr="00C70689">
              <w:rPr>
                <w:sz w:val="24"/>
                <w:szCs w:val="24"/>
              </w:rPr>
              <w:t xml:space="preserve">давать собственную интерпретацию и оценку </w:t>
            </w:r>
            <w:r w:rsidRPr="00C70689">
              <w:rPr>
                <w:spacing w:val="-2"/>
                <w:sz w:val="24"/>
                <w:szCs w:val="24"/>
              </w:rPr>
              <w:t>произведениям.</w:t>
            </w:r>
          </w:p>
          <w:p w:rsidR="00337639" w:rsidRPr="00C70689" w:rsidRDefault="00337639" w:rsidP="00337639">
            <w:pPr>
              <w:pStyle w:val="TableParagraph"/>
              <w:ind w:right="98"/>
              <w:rPr>
                <w:sz w:val="24"/>
                <w:szCs w:val="24"/>
              </w:rPr>
            </w:pPr>
            <w:r w:rsidRPr="00C70689">
              <w:rPr>
                <w:sz w:val="24"/>
                <w:szCs w:val="24"/>
              </w:rPr>
              <w:t>Характеризовать героев рассказа. Выявлять детали, создающие</w:t>
            </w:r>
            <w:r w:rsidRPr="00C70689">
              <w:rPr>
                <w:spacing w:val="-12"/>
                <w:sz w:val="24"/>
                <w:szCs w:val="24"/>
              </w:rPr>
              <w:t xml:space="preserve"> </w:t>
            </w:r>
            <w:r w:rsidRPr="00C70689">
              <w:rPr>
                <w:sz w:val="24"/>
                <w:szCs w:val="24"/>
              </w:rPr>
              <w:t xml:space="preserve">комический </w:t>
            </w:r>
            <w:r w:rsidRPr="00C70689">
              <w:rPr>
                <w:spacing w:val="-2"/>
                <w:sz w:val="24"/>
                <w:szCs w:val="24"/>
              </w:rPr>
              <w:t>эффект.</w:t>
            </w:r>
          </w:p>
          <w:p w:rsidR="00075590" w:rsidRPr="00C70689" w:rsidRDefault="00337639" w:rsidP="00337639">
            <w:pPr>
              <w:pStyle w:val="TableParagraph"/>
              <w:spacing w:before="1"/>
              <w:rPr>
                <w:sz w:val="24"/>
                <w:szCs w:val="24"/>
              </w:rPr>
            </w:pPr>
            <w:r w:rsidRPr="00C70689">
              <w:rPr>
                <w:sz w:val="24"/>
                <w:szCs w:val="24"/>
              </w:rPr>
              <w:t>Инсценировать рассказ</w:t>
            </w:r>
            <w:r w:rsidRPr="00C70689">
              <w:rPr>
                <w:spacing w:val="-17"/>
                <w:sz w:val="24"/>
                <w:szCs w:val="24"/>
              </w:rPr>
              <w:t xml:space="preserve"> </w:t>
            </w:r>
            <w:r w:rsidRPr="00C70689">
              <w:rPr>
                <w:sz w:val="24"/>
                <w:szCs w:val="24"/>
              </w:rPr>
              <w:t>или</w:t>
            </w:r>
            <w:r w:rsidRPr="00C70689">
              <w:rPr>
                <w:spacing w:val="-9"/>
                <w:sz w:val="24"/>
                <w:szCs w:val="24"/>
              </w:rPr>
              <w:t xml:space="preserve"> </w:t>
            </w:r>
            <w:r w:rsidRPr="00C70689">
              <w:rPr>
                <w:sz w:val="24"/>
                <w:szCs w:val="24"/>
              </w:rPr>
              <w:t>его фрагмент. Писать</w:t>
            </w:r>
            <w:r w:rsidRPr="00C70689">
              <w:rPr>
                <w:spacing w:val="-11"/>
                <w:sz w:val="24"/>
                <w:szCs w:val="24"/>
              </w:rPr>
              <w:t xml:space="preserve"> </w:t>
            </w:r>
            <w:r w:rsidRPr="00C70689">
              <w:rPr>
                <w:sz w:val="24"/>
                <w:szCs w:val="24"/>
              </w:rPr>
              <w:t>мини-сочинение</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567"/>
        <w:gridCol w:w="2693"/>
        <w:gridCol w:w="7180"/>
      </w:tblGrid>
      <w:tr w:rsidR="00075590" w:rsidRPr="00C70689" w:rsidTr="00337639">
        <w:trPr>
          <w:trHeight w:val="3817"/>
        </w:trPr>
        <w:tc>
          <w:tcPr>
            <w:tcW w:w="705" w:type="dxa"/>
          </w:tcPr>
          <w:p w:rsidR="00075590" w:rsidRPr="00C70689" w:rsidRDefault="00C70689" w:rsidP="00C70689">
            <w:pPr>
              <w:pStyle w:val="TableParagraph"/>
              <w:rPr>
                <w:sz w:val="24"/>
                <w:szCs w:val="24"/>
              </w:rPr>
            </w:pPr>
            <w:r w:rsidRPr="00C70689">
              <w:rPr>
                <w:spacing w:val="-5"/>
                <w:sz w:val="24"/>
                <w:szCs w:val="24"/>
              </w:rPr>
              <w:t>5.7</w:t>
            </w:r>
          </w:p>
        </w:tc>
        <w:tc>
          <w:tcPr>
            <w:tcW w:w="3420" w:type="dxa"/>
          </w:tcPr>
          <w:p w:rsidR="00075590" w:rsidRPr="00C70689" w:rsidRDefault="00C70689" w:rsidP="00C70689">
            <w:pPr>
              <w:pStyle w:val="TableParagraph"/>
              <w:rPr>
                <w:sz w:val="24"/>
                <w:szCs w:val="24"/>
              </w:rPr>
            </w:pPr>
            <w:r w:rsidRPr="00C70689">
              <w:rPr>
                <w:sz w:val="24"/>
                <w:szCs w:val="24"/>
              </w:rPr>
              <w:t>А.И.</w:t>
            </w:r>
            <w:r w:rsidRPr="00C70689">
              <w:rPr>
                <w:spacing w:val="3"/>
                <w:sz w:val="24"/>
                <w:szCs w:val="24"/>
              </w:rPr>
              <w:t xml:space="preserve"> </w:t>
            </w:r>
            <w:r w:rsidRPr="00C70689">
              <w:rPr>
                <w:sz w:val="24"/>
                <w:szCs w:val="24"/>
              </w:rPr>
              <w:t>Куприн.</w:t>
            </w:r>
            <w:r w:rsidRPr="00C70689">
              <w:rPr>
                <w:spacing w:val="3"/>
                <w:sz w:val="24"/>
                <w:szCs w:val="24"/>
              </w:rPr>
              <w:t xml:space="preserve"> </w:t>
            </w:r>
            <w:r w:rsidRPr="00C70689">
              <w:rPr>
                <w:spacing w:val="-2"/>
                <w:sz w:val="24"/>
                <w:szCs w:val="24"/>
              </w:rPr>
              <w:t>Рассказ</w:t>
            </w:r>
          </w:p>
          <w:p w:rsidR="00075590" w:rsidRPr="00C70689" w:rsidRDefault="00C70689" w:rsidP="00C70689">
            <w:pPr>
              <w:pStyle w:val="TableParagraph"/>
              <w:spacing w:before="23"/>
              <w:rPr>
                <w:sz w:val="24"/>
                <w:szCs w:val="24"/>
              </w:rPr>
            </w:pPr>
            <w:r w:rsidRPr="00C70689">
              <w:rPr>
                <w:sz w:val="24"/>
                <w:szCs w:val="24"/>
              </w:rPr>
              <w:t>«Чудесный</w:t>
            </w:r>
            <w:r w:rsidRPr="00C70689">
              <w:rPr>
                <w:spacing w:val="-16"/>
                <w:sz w:val="24"/>
                <w:szCs w:val="24"/>
              </w:rPr>
              <w:t xml:space="preserve"> </w:t>
            </w:r>
            <w:r w:rsidRPr="00C70689">
              <w:rPr>
                <w:spacing w:val="-2"/>
                <w:sz w:val="24"/>
                <w:szCs w:val="24"/>
              </w:rPr>
              <w:t>доктор»</w:t>
            </w:r>
          </w:p>
        </w:tc>
        <w:tc>
          <w:tcPr>
            <w:tcW w:w="567"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2693" w:type="dxa"/>
          </w:tcPr>
          <w:p w:rsidR="00075590" w:rsidRPr="00C70689" w:rsidRDefault="00C70689" w:rsidP="00C70689">
            <w:pPr>
              <w:pStyle w:val="TableParagraph"/>
              <w:rPr>
                <w:sz w:val="24"/>
                <w:szCs w:val="24"/>
              </w:rPr>
            </w:pPr>
            <w:r w:rsidRPr="00C70689">
              <w:rPr>
                <w:sz w:val="24"/>
                <w:szCs w:val="24"/>
              </w:rPr>
              <w:t>А.И.</w:t>
            </w:r>
            <w:r w:rsidRPr="00C70689">
              <w:rPr>
                <w:spacing w:val="3"/>
                <w:sz w:val="24"/>
                <w:szCs w:val="24"/>
              </w:rPr>
              <w:t xml:space="preserve"> </w:t>
            </w:r>
            <w:r w:rsidRPr="00C70689">
              <w:rPr>
                <w:sz w:val="24"/>
                <w:szCs w:val="24"/>
              </w:rPr>
              <w:t>Куприн.</w:t>
            </w:r>
            <w:r w:rsidRPr="00C70689">
              <w:rPr>
                <w:spacing w:val="3"/>
                <w:sz w:val="24"/>
                <w:szCs w:val="24"/>
              </w:rPr>
              <w:t xml:space="preserve"> </w:t>
            </w:r>
            <w:r w:rsidRPr="00C70689">
              <w:rPr>
                <w:spacing w:val="-2"/>
                <w:sz w:val="24"/>
                <w:szCs w:val="24"/>
              </w:rPr>
              <w:t>Рассказ</w:t>
            </w:r>
          </w:p>
          <w:p w:rsidR="00075590" w:rsidRPr="00C70689" w:rsidRDefault="00C70689" w:rsidP="00C70689">
            <w:pPr>
              <w:pStyle w:val="TableParagraph"/>
              <w:spacing w:before="23"/>
              <w:ind w:right="408"/>
              <w:rPr>
                <w:sz w:val="24"/>
                <w:szCs w:val="24"/>
              </w:rPr>
            </w:pPr>
            <w:r w:rsidRPr="00C70689">
              <w:rPr>
                <w:sz w:val="24"/>
                <w:szCs w:val="24"/>
              </w:rPr>
              <w:t>«Чудесный</w:t>
            </w:r>
            <w:r w:rsidRPr="00C70689">
              <w:rPr>
                <w:spacing w:val="-27"/>
                <w:sz w:val="24"/>
                <w:szCs w:val="24"/>
              </w:rPr>
              <w:t xml:space="preserve"> </w:t>
            </w:r>
            <w:r w:rsidRPr="00C70689">
              <w:rPr>
                <w:sz w:val="24"/>
                <w:szCs w:val="24"/>
              </w:rPr>
              <w:t>доктор». Тема</w:t>
            </w:r>
            <w:r w:rsidRPr="00C70689">
              <w:rPr>
                <w:spacing w:val="-2"/>
                <w:sz w:val="24"/>
                <w:szCs w:val="24"/>
              </w:rPr>
              <w:t xml:space="preserve"> </w:t>
            </w:r>
            <w:r w:rsidRPr="00C70689">
              <w:rPr>
                <w:sz w:val="24"/>
                <w:szCs w:val="24"/>
              </w:rPr>
              <w:t>рассказа,</w:t>
            </w:r>
            <w:r w:rsidRPr="00C70689">
              <w:rPr>
                <w:spacing w:val="-28"/>
                <w:sz w:val="24"/>
                <w:szCs w:val="24"/>
              </w:rPr>
              <w:t xml:space="preserve"> </w:t>
            </w:r>
            <w:r w:rsidRPr="00C70689">
              <w:rPr>
                <w:sz w:val="24"/>
                <w:szCs w:val="24"/>
              </w:rPr>
              <w:t xml:space="preserve">сюжет. </w:t>
            </w:r>
            <w:r w:rsidRPr="00C70689">
              <w:rPr>
                <w:spacing w:val="-2"/>
                <w:sz w:val="24"/>
                <w:szCs w:val="24"/>
              </w:rPr>
              <w:t>Проблематика произведения.</w:t>
            </w:r>
          </w:p>
          <w:p w:rsidR="00075590" w:rsidRPr="00C70689" w:rsidRDefault="00C70689" w:rsidP="00C70689">
            <w:pPr>
              <w:pStyle w:val="TableParagraph"/>
              <w:spacing w:before="2"/>
              <w:rPr>
                <w:sz w:val="24"/>
                <w:szCs w:val="24"/>
              </w:rPr>
            </w:pPr>
            <w:r w:rsidRPr="00C70689">
              <w:rPr>
                <w:sz w:val="24"/>
                <w:szCs w:val="24"/>
              </w:rPr>
              <w:t>Смысл</w:t>
            </w:r>
            <w:r w:rsidRPr="00C70689">
              <w:rPr>
                <w:spacing w:val="-2"/>
                <w:sz w:val="24"/>
                <w:szCs w:val="24"/>
              </w:rPr>
              <w:t xml:space="preserve"> </w:t>
            </w:r>
            <w:r w:rsidRPr="00C70689">
              <w:rPr>
                <w:sz w:val="24"/>
                <w:szCs w:val="24"/>
              </w:rPr>
              <w:t>названия</w:t>
            </w:r>
            <w:r w:rsidRPr="00C70689">
              <w:rPr>
                <w:spacing w:val="-7"/>
                <w:sz w:val="24"/>
                <w:szCs w:val="24"/>
              </w:rPr>
              <w:t xml:space="preserve"> </w:t>
            </w:r>
            <w:r w:rsidRPr="00C70689">
              <w:rPr>
                <w:spacing w:val="-2"/>
                <w:sz w:val="24"/>
                <w:szCs w:val="24"/>
              </w:rPr>
              <w:t>рассказа</w:t>
            </w:r>
          </w:p>
        </w:tc>
        <w:tc>
          <w:tcPr>
            <w:tcW w:w="7180" w:type="dxa"/>
          </w:tcPr>
          <w:p w:rsidR="00075590" w:rsidRPr="00C70689" w:rsidRDefault="00C70689" w:rsidP="00C70689">
            <w:pPr>
              <w:pStyle w:val="TableParagraph"/>
              <w:ind w:right="98"/>
              <w:rPr>
                <w:sz w:val="24"/>
                <w:szCs w:val="24"/>
              </w:rPr>
            </w:pPr>
            <w:r w:rsidRPr="00C70689">
              <w:rPr>
                <w:sz w:val="24"/>
                <w:szCs w:val="24"/>
              </w:rPr>
              <w:t>Воспринимать</w:t>
            </w:r>
            <w:r w:rsidRPr="00C70689">
              <w:rPr>
                <w:spacing w:val="-17"/>
                <w:sz w:val="24"/>
                <w:szCs w:val="24"/>
              </w:rPr>
              <w:t xml:space="preserve"> </w:t>
            </w:r>
            <w:r w:rsidRPr="00C70689">
              <w:rPr>
                <w:sz w:val="24"/>
                <w:szCs w:val="24"/>
              </w:rPr>
              <w:t xml:space="preserve">и выразительно читать </w:t>
            </w:r>
            <w:r w:rsidRPr="00C70689">
              <w:rPr>
                <w:spacing w:val="-2"/>
                <w:sz w:val="24"/>
                <w:szCs w:val="24"/>
              </w:rPr>
              <w:t>рассказ.</w:t>
            </w:r>
          </w:p>
          <w:p w:rsidR="00075590" w:rsidRPr="00C70689" w:rsidRDefault="00C70689" w:rsidP="00C70689">
            <w:pPr>
              <w:pStyle w:val="TableParagraph"/>
              <w:ind w:right="98"/>
              <w:rPr>
                <w:sz w:val="24"/>
                <w:szCs w:val="24"/>
              </w:rPr>
            </w:pPr>
            <w:r w:rsidRPr="00C70689">
              <w:rPr>
                <w:sz w:val="24"/>
                <w:szCs w:val="24"/>
              </w:rPr>
              <w:t>Отвечать на вопросы, уметь формулировать вопросы к тексту, пересказывать</w:t>
            </w:r>
            <w:r w:rsidRPr="00C70689">
              <w:rPr>
                <w:spacing w:val="-17"/>
                <w:sz w:val="24"/>
                <w:szCs w:val="24"/>
              </w:rPr>
              <w:t xml:space="preserve"> </w:t>
            </w:r>
            <w:r w:rsidRPr="00C70689">
              <w:rPr>
                <w:sz w:val="24"/>
                <w:szCs w:val="24"/>
              </w:rPr>
              <w:t>текст, используя авторские средства</w:t>
            </w:r>
            <w:r w:rsidRPr="00C70689">
              <w:rPr>
                <w:spacing w:val="-5"/>
                <w:sz w:val="24"/>
                <w:szCs w:val="24"/>
              </w:rPr>
              <w:t xml:space="preserve"> </w:t>
            </w:r>
            <w:r w:rsidRPr="00C70689">
              <w:rPr>
                <w:sz w:val="24"/>
                <w:szCs w:val="24"/>
              </w:rPr>
              <w:t xml:space="preserve">художественной </w:t>
            </w:r>
            <w:r w:rsidRPr="00C70689">
              <w:rPr>
                <w:spacing w:val="-2"/>
                <w:sz w:val="24"/>
                <w:szCs w:val="24"/>
              </w:rPr>
              <w:t>выразительности.</w:t>
            </w:r>
          </w:p>
          <w:p w:rsidR="00075590" w:rsidRPr="00C70689" w:rsidRDefault="00C70689" w:rsidP="00C70689">
            <w:pPr>
              <w:pStyle w:val="TableParagraph"/>
              <w:ind w:right="98"/>
              <w:rPr>
                <w:sz w:val="24"/>
                <w:szCs w:val="24"/>
              </w:rPr>
            </w:pP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произведения, своеобразие</w:t>
            </w:r>
            <w:r w:rsidRPr="00C70689">
              <w:rPr>
                <w:spacing w:val="-32"/>
                <w:sz w:val="24"/>
                <w:szCs w:val="24"/>
              </w:rPr>
              <w:t xml:space="preserve"> </w:t>
            </w:r>
            <w:r w:rsidRPr="00C70689">
              <w:rPr>
                <w:sz w:val="24"/>
                <w:szCs w:val="24"/>
              </w:rPr>
              <w:t>композиции.</w:t>
            </w:r>
          </w:p>
          <w:p w:rsidR="00075590" w:rsidRPr="00C70689" w:rsidRDefault="00C70689" w:rsidP="00C70689">
            <w:pPr>
              <w:pStyle w:val="TableParagraph"/>
              <w:ind w:right="793"/>
              <w:rPr>
                <w:sz w:val="24"/>
                <w:szCs w:val="24"/>
              </w:rPr>
            </w:pPr>
            <w:r w:rsidRPr="00C70689">
              <w:rPr>
                <w:sz w:val="24"/>
                <w:szCs w:val="24"/>
              </w:rPr>
              <w:t>Характеризовать главных</w:t>
            </w:r>
            <w:r w:rsidRPr="00C70689">
              <w:rPr>
                <w:spacing w:val="-14"/>
                <w:sz w:val="24"/>
                <w:szCs w:val="24"/>
              </w:rPr>
              <w:t xml:space="preserve"> </w:t>
            </w:r>
            <w:r w:rsidRPr="00C70689">
              <w:rPr>
                <w:sz w:val="24"/>
                <w:szCs w:val="24"/>
              </w:rPr>
              <w:t>героев, основные</w:t>
            </w:r>
            <w:r w:rsidRPr="00C70689">
              <w:rPr>
                <w:spacing w:val="-32"/>
                <w:sz w:val="24"/>
                <w:szCs w:val="24"/>
              </w:rPr>
              <w:t xml:space="preserve"> </w:t>
            </w:r>
            <w:r w:rsidRPr="00C70689">
              <w:rPr>
                <w:sz w:val="24"/>
                <w:szCs w:val="24"/>
              </w:rPr>
              <w:t>события.</w:t>
            </w:r>
          </w:p>
          <w:p w:rsidR="00075590" w:rsidRPr="00C70689" w:rsidRDefault="00C70689" w:rsidP="00C70689">
            <w:pPr>
              <w:pStyle w:val="TableParagraph"/>
              <w:ind w:right="204"/>
              <w:rPr>
                <w:sz w:val="24"/>
                <w:szCs w:val="24"/>
              </w:rPr>
            </w:pPr>
            <w:r w:rsidRPr="00C70689">
              <w:rPr>
                <w:sz w:val="24"/>
                <w:szCs w:val="24"/>
              </w:rPr>
              <w:t>Описывать портреты героев произведения,</w:t>
            </w:r>
            <w:r w:rsidRPr="00C70689">
              <w:rPr>
                <w:spacing w:val="-17"/>
                <w:sz w:val="24"/>
                <w:szCs w:val="24"/>
              </w:rPr>
              <w:t xml:space="preserve"> </w:t>
            </w:r>
            <w:r w:rsidRPr="00C70689">
              <w:rPr>
                <w:sz w:val="24"/>
                <w:szCs w:val="24"/>
              </w:rPr>
              <w:t xml:space="preserve">раскрывать их внутренний </w:t>
            </w:r>
            <w:r w:rsidRPr="00C70689">
              <w:rPr>
                <w:spacing w:val="-4"/>
                <w:sz w:val="24"/>
                <w:szCs w:val="24"/>
              </w:rPr>
              <w:t>мир.</w:t>
            </w:r>
          </w:p>
          <w:p w:rsidR="00075590" w:rsidRPr="00C70689" w:rsidRDefault="00C70689" w:rsidP="00C70689">
            <w:pPr>
              <w:pStyle w:val="TableParagraph"/>
              <w:ind w:right="98"/>
              <w:rPr>
                <w:sz w:val="24"/>
                <w:szCs w:val="24"/>
              </w:rPr>
            </w:pPr>
            <w:r w:rsidRPr="00C70689">
              <w:rPr>
                <w:sz w:val="24"/>
                <w:szCs w:val="24"/>
              </w:rPr>
              <w:t>Выстраивать с</w:t>
            </w:r>
            <w:r w:rsidRPr="00C70689">
              <w:rPr>
                <w:spacing w:val="-6"/>
                <w:sz w:val="24"/>
                <w:szCs w:val="24"/>
              </w:rPr>
              <w:t xml:space="preserve"> </w:t>
            </w:r>
            <w:r w:rsidRPr="00C70689">
              <w:rPr>
                <w:sz w:val="24"/>
                <w:szCs w:val="24"/>
              </w:rPr>
              <w:t>помощью учителя траекторию</w:t>
            </w:r>
            <w:r w:rsidRPr="00C70689">
              <w:rPr>
                <w:spacing w:val="-8"/>
                <w:sz w:val="24"/>
                <w:szCs w:val="24"/>
              </w:rPr>
              <w:t xml:space="preserve"> </w:t>
            </w:r>
            <w:r w:rsidRPr="00C70689">
              <w:rPr>
                <w:sz w:val="24"/>
                <w:szCs w:val="24"/>
              </w:rPr>
              <w:t>самостоятельного</w:t>
            </w:r>
            <w:r w:rsidRPr="00C70689">
              <w:rPr>
                <w:spacing w:val="-15"/>
                <w:sz w:val="24"/>
                <w:szCs w:val="24"/>
              </w:rPr>
              <w:t xml:space="preserve"> </w:t>
            </w:r>
            <w:r w:rsidRPr="00C70689">
              <w:rPr>
                <w:sz w:val="24"/>
                <w:szCs w:val="24"/>
              </w:rPr>
              <w:t>чтения.</w:t>
            </w:r>
          </w:p>
          <w:p w:rsidR="00075590" w:rsidRDefault="00C70689" w:rsidP="00C70689">
            <w:pPr>
              <w:pStyle w:val="TableParagraph"/>
              <w:rPr>
                <w:spacing w:val="-2"/>
                <w:sz w:val="24"/>
                <w:szCs w:val="24"/>
              </w:rPr>
            </w:pPr>
            <w:r w:rsidRPr="00C70689">
              <w:rPr>
                <w:sz w:val="24"/>
                <w:szCs w:val="24"/>
              </w:rPr>
              <w:t>Писать</w:t>
            </w:r>
            <w:r w:rsidRPr="00C70689">
              <w:rPr>
                <w:spacing w:val="-13"/>
                <w:sz w:val="24"/>
                <w:szCs w:val="24"/>
              </w:rPr>
              <w:t xml:space="preserve"> </w:t>
            </w:r>
            <w:r w:rsidRPr="00C70689">
              <w:rPr>
                <w:sz w:val="24"/>
                <w:szCs w:val="24"/>
              </w:rPr>
              <w:t>отзыв</w:t>
            </w:r>
            <w:r w:rsidRPr="00C70689">
              <w:rPr>
                <w:spacing w:val="-18"/>
                <w:sz w:val="24"/>
                <w:szCs w:val="24"/>
              </w:rPr>
              <w:t xml:space="preserve"> </w:t>
            </w:r>
            <w:r w:rsidRPr="00C70689">
              <w:rPr>
                <w:sz w:val="24"/>
                <w:szCs w:val="24"/>
              </w:rPr>
              <w:t>на</w:t>
            </w:r>
            <w:r w:rsidRPr="00C70689">
              <w:rPr>
                <w:spacing w:val="8"/>
                <w:sz w:val="24"/>
                <w:szCs w:val="24"/>
              </w:rPr>
              <w:t xml:space="preserve"> </w:t>
            </w:r>
            <w:r w:rsidRPr="00C70689">
              <w:rPr>
                <w:spacing w:val="-2"/>
                <w:sz w:val="24"/>
                <w:szCs w:val="24"/>
              </w:rPr>
              <w:t>прочитанное</w:t>
            </w:r>
          </w:p>
          <w:p w:rsidR="00054925" w:rsidRPr="00C70689" w:rsidRDefault="00054925" w:rsidP="00054925">
            <w:pPr>
              <w:pStyle w:val="TableParagraph"/>
              <w:rPr>
                <w:sz w:val="24"/>
                <w:szCs w:val="24"/>
              </w:rPr>
            </w:pPr>
            <w:r w:rsidRPr="00C70689">
              <w:rPr>
                <w:sz w:val="24"/>
                <w:szCs w:val="24"/>
              </w:rPr>
              <w:t>произведение,</w:t>
            </w:r>
            <w:r w:rsidRPr="00C70689">
              <w:rPr>
                <w:spacing w:val="-11"/>
                <w:sz w:val="24"/>
                <w:szCs w:val="24"/>
              </w:rPr>
              <w:t xml:space="preserve"> </w:t>
            </w:r>
            <w:r w:rsidRPr="00C70689">
              <w:rPr>
                <w:sz w:val="24"/>
                <w:szCs w:val="24"/>
              </w:rPr>
              <w:t>аргументировать</w:t>
            </w:r>
            <w:r w:rsidRPr="00C70689">
              <w:rPr>
                <w:spacing w:val="-8"/>
                <w:sz w:val="24"/>
                <w:szCs w:val="24"/>
              </w:rPr>
              <w:t xml:space="preserve"> </w:t>
            </w:r>
            <w:r w:rsidRPr="00C70689">
              <w:rPr>
                <w:spacing w:val="-4"/>
                <w:sz w:val="24"/>
                <w:szCs w:val="24"/>
              </w:rPr>
              <w:t>своё</w:t>
            </w:r>
          </w:p>
          <w:p w:rsidR="00054925" w:rsidRPr="00C70689" w:rsidRDefault="00054925" w:rsidP="00054925">
            <w:pPr>
              <w:pStyle w:val="TableParagraph"/>
              <w:rPr>
                <w:sz w:val="24"/>
                <w:szCs w:val="24"/>
              </w:rPr>
            </w:pPr>
            <w:r w:rsidRPr="00C70689">
              <w:rPr>
                <w:spacing w:val="-2"/>
                <w:sz w:val="24"/>
                <w:szCs w:val="24"/>
              </w:rPr>
              <w:t>мнение</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567"/>
        <w:gridCol w:w="3118"/>
        <w:gridCol w:w="6755"/>
      </w:tblGrid>
      <w:tr w:rsidR="00075590" w:rsidRPr="00C70689" w:rsidTr="00337639">
        <w:trPr>
          <w:trHeight w:val="330"/>
        </w:trPr>
        <w:tc>
          <w:tcPr>
            <w:tcW w:w="4125"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567" w:type="dxa"/>
          </w:tcPr>
          <w:p w:rsidR="00075590" w:rsidRPr="00C70689" w:rsidRDefault="00C70689" w:rsidP="00C70689">
            <w:pPr>
              <w:pStyle w:val="TableParagraph"/>
              <w:ind w:left="14"/>
              <w:rPr>
                <w:sz w:val="24"/>
                <w:szCs w:val="24"/>
              </w:rPr>
            </w:pPr>
            <w:r w:rsidRPr="00C70689">
              <w:rPr>
                <w:spacing w:val="-5"/>
                <w:sz w:val="24"/>
                <w:szCs w:val="24"/>
              </w:rPr>
              <w:t>16</w:t>
            </w:r>
          </w:p>
        </w:tc>
        <w:tc>
          <w:tcPr>
            <w:tcW w:w="3118" w:type="dxa"/>
          </w:tcPr>
          <w:p w:rsidR="00075590" w:rsidRPr="00C70689" w:rsidRDefault="00075590" w:rsidP="00C70689">
            <w:pPr>
              <w:pStyle w:val="TableParagraph"/>
              <w:ind w:left="0"/>
              <w:rPr>
                <w:sz w:val="24"/>
                <w:szCs w:val="24"/>
              </w:rPr>
            </w:pPr>
          </w:p>
        </w:tc>
        <w:tc>
          <w:tcPr>
            <w:tcW w:w="6755" w:type="dxa"/>
          </w:tcPr>
          <w:p w:rsidR="00075590" w:rsidRPr="00C70689" w:rsidRDefault="00075590" w:rsidP="00C70689">
            <w:pPr>
              <w:pStyle w:val="TableParagraph"/>
              <w:ind w:left="0"/>
              <w:rPr>
                <w:sz w:val="24"/>
                <w:szCs w:val="24"/>
              </w:rPr>
            </w:pPr>
          </w:p>
        </w:tc>
      </w:tr>
      <w:tr w:rsidR="00075590" w:rsidRPr="00C70689">
        <w:trPr>
          <w:trHeight w:val="345"/>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7"/>
                <w:sz w:val="24"/>
                <w:szCs w:val="24"/>
              </w:rPr>
              <w:t xml:space="preserve"> </w:t>
            </w:r>
            <w:r w:rsidRPr="00C70689">
              <w:rPr>
                <w:b/>
                <w:sz w:val="24"/>
                <w:szCs w:val="24"/>
              </w:rPr>
              <w:t>6.</w:t>
            </w:r>
            <w:r w:rsidRPr="00C70689">
              <w:rPr>
                <w:b/>
                <w:spacing w:val="9"/>
                <w:sz w:val="24"/>
                <w:szCs w:val="24"/>
              </w:rPr>
              <w:t xml:space="preserve"> </w:t>
            </w:r>
            <w:r w:rsidRPr="00C70689">
              <w:rPr>
                <w:b/>
                <w:sz w:val="24"/>
                <w:szCs w:val="24"/>
              </w:rPr>
              <w:t>Литература</w:t>
            </w:r>
            <w:r w:rsidRPr="00C70689">
              <w:rPr>
                <w:b/>
                <w:spacing w:val="-4"/>
                <w:sz w:val="24"/>
                <w:szCs w:val="24"/>
              </w:rPr>
              <w:t xml:space="preserve"> </w:t>
            </w:r>
            <w:r w:rsidRPr="00C70689">
              <w:rPr>
                <w:b/>
                <w:sz w:val="24"/>
                <w:szCs w:val="24"/>
              </w:rPr>
              <w:t>ХХ</w:t>
            </w:r>
            <w:r w:rsidRPr="00C70689">
              <w:rPr>
                <w:b/>
                <w:spacing w:val="-9"/>
                <w:sz w:val="24"/>
                <w:szCs w:val="24"/>
              </w:rPr>
              <w:t xml:space="preserve"> </w:t>
            </w:r>
            <w:r w:rsidRPr="00C70689">
              <w:rPr>
                <w:b/>
                <w:sz w:val="24"/>
                <w:szCs w:val="24"/>
              </w:rPr>
              <w:t>–</w:t>
            </w:r>
            <w:r w:rsidRPr="00C70689">
              <w:rPr>
                <w:b/>
                <w:spacing w:val="-4"/>
                <w:sz w:val="24"/>
                <w:szCs w:val="24"/>
              </w:rPr>
              <w:t xml:space="preserve"> </w:t>
            </w:r>
            <w:r w:rsidRPr="00C70689">
              <w:rPr>
                <w:b/>
                <w:sz w:val="24"/>
                <w:szCs w:val="24"/>
              </w:rPr>
              <w:t>начала</w:t>
            </w:r>
            <w:r w:rsidRPr="00C70689">
              <w:rPr>
                <w:b/>
                <w:spacing w:val="-4"/>
                <w:sz w:val="24"/>
                <w:szCs w:val="24"/>
              </w:rPr>
              <w:t xml:space="preserve"> </w:t>
            </w:r>
            <w:r w:rsidRPr="00C70689">
              <w:rPr>
                <w:b/>
                <w:sz w:val="24"/>
                <w:szCs w:val="24"/>
              </w:rPr>
              <w:t>XXI</w:t>
            </w:r>
            <w:r w:rsidRPr="00C70689">
              <w:rPr>
                <w:b/>
                <w:spacing w:val="-22"/>
                <w:sz w:val="24"/>
                <w:szCs w:val="24"/>
              </w:rPr>
              <w:t xml:space="preserve"> </w:t>
            </w:r>
            <w:r w:rsidRPr="00C70689">
              <w:rPr>
                <w:b/>
                <w:spacing w:val="-4"/>
                <w:sz w:val="24"/>
                <w:szCs w:val="24"/>
              </w:rPr>
              <w:t>века</w:t>
            </w:r>
          </w:p>
        </w:tc>
      </w:tr>
      <w:tr w:rsidR="00075590" w:rsidRPr="00C70689" w:rsidTr="00337639">
        <w:trPr>
          <w:trHeight w:val="7979"/>
        </w:trPr>
        <w:tc>
          <w:tcPr>
            <w:tcW w:w="705" w:type="dxa"/>
          </w:tcPr>
          <w:p w:rsidR="00075590" w:rsidRPr="00C70689" w:rsidRDefault="00C70689" w:rsidP="00C70689">
            <w:pPr>
              <w:pStyle w:val="TableParagraph"/>
              <w:rPr>
                <w:sz w:val="24"/>
                <w:szCs w:val="24"/>
              </w:rPr>
            </w:pPr>
            <w:r w:rsidRPr="00C70689">
              <w:rPr>
                <w:spacing w:val="-5"/>
                <w:sz w:val="24"/>
                <w:szCs w:val="24"/>
              </w:rPr>
              <w:t>6.1</w:t>
            </w:r>
          </w:p>
        </w:tc>
        <w:tc>
          <w:tcPr>
            <w:tcW w:w="3420" w:type="dxa"/>
          </w:tcPr>
          <w:p w:rsidR="00075590" w:rsidRPr="00C70689" w:rsidRDefault="00C70689" w:rsidP="00C70689">
            <w:pPr>
              <w:pStyle w:val="TableParagraph"/>
              <w:rPr>
                <w:sz w:val="24"/>
                <w:szCs w:val="24"/>
              </w:rPr>
            </w:pPr>
            <w:r w:rsidRPr="00C70689">
              <w:rPr>
                <w:spacing w:val="-2"/>
                <w:sz w:val="24"/>
                <w:szCs w:val="24"/>
              </w:rPr>
              <w:t xml:space="preserve">Стихотворения </w:t>
            </w:r>
            <w:r w:rsidRPr="00C70689">
              <w:rPr>
                <w:sz w:val="24"/>
                <w:szCs w:val="24"/>
              </w:rPr>
              <w:t>отечественных</w:t>
            </w:r>
            <w:r w:rsidRPr="00C70689">
              <w:rPr>
                <w:spacing w:val="-11"/>
                <w:sz w:val="24"/>
                <w:szCs w:val="24"/>
              </w:rPr>
              <w:t xml:space="preserve"> </w:t>
            </w:r>
            <w:r w:rsidRPr="00C70689">
              <w:rPr>
                <w:sz w:val="24"/>
                <w:szCs w:val="24"/>
              </w:rPr>
              <w:t>поэтов начала ХХ века</w:t>
            </w:r>
          </w:p>
          <w:p w:rsidR="00075590" w:rsidRPr="00C70689" w:rsidRDefault="00C70689" w:rsidP="00C70689">
            <w:pPr>
              <w:pStyle w:val="TableParagraph"/>
              <w:rPr>
                <w:sz w:val="24"/>
                <w:szCs w:val="24"/>
              </w:rPr>
            </w:pPr>
            <w:r w:rsidRPr="00C70689">
              <w:rPr>
                <w:sz w:val="24"/>
                <w:szCs w:val="24"/>
              </w:rPr>
              <w:t>(не</w:t>
            </w:r>
            <w:r w:rsidRPr="00C70689">
              <w:rPr>
                <w:spacing w:val="-9"/>
                <w:sz w:val="24"/>
                <w:szCs w:val="24"/>
              </w:rPr>
              <w:t xml:space="preserve"> </w:t>
            </w:r>
            <w:r w:rsidRPr="00C70689">
              <w:rPr>
                <w:sz w:val="24"/>
                <w:szCs w:val="24"/>
              </w:rPr>
              <w:t>менее</w:t>
            </w:r>
            <w:r w:rsidRPr="00C70689">
              <w:rPr>
                <w:spacing w:val="4"/>
                <w:sz w:val="24"/>
                <w:szCs w:val="24"/>
              </w:rPr>
              <w:t xml:space="preserve"> </w:t>
            </w:r>
            <w:r w:rsidRPr="00C70689">
              <w:rPr>
                <w:spacing w:val="-2"/>
                <w:sz w:val="24"/>
                <w:szCs w:val="24"/>
              </w:rPr>
              <w:t>двух)</w:t>
            </w:r>
          </w:p>
        </w:tc>
        <w:tc>
          <w:tcPr>
            <w:tcW w:w="567"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118" w:type="dxa"/>
          </w:tcPr>
          <w:p w:rsidR="00075590" w:rsidRPr="00C70689" w:rsidRDefault="00C70689" w:rsidP="00C70689">
            <w:pPr>
              <w:pStyle w:val="TableParagraph"/>
              <w:rPr>
                <w:sz w:val="24"/>
                <w:szCs w:val="24"/>
              </w:rPr>
            </w:pPr>
            <w:r w:rsidRPr="00C70689">
              <w:rPr>
                <w:spacing w:val="-2"/>
                <w:sz w:val="24"/>
                <w:szCs w:val="24"/>
              </w:rPr>
              <w:t xml:space="preserve">Стихотворения </w:t>
            </w:r>
            <w:r w:rsidRPr="00C70689">
              <w:rPr>
                <w:sz w:val="24"/>
                <w:szCs w:val="24"/>
              </w:rPr>
              <w:t>отечественных поэтов начала</w:t>
            </w:r>
            <w:r w:rsidRPr="00C70689">
              <w:rPr>
                <w:spacing w:val="-16"/>
                <w:sz w:val="24"/>
                <w:szCs w:val="24"/>
              </w:rPr>
              <w:t xml:space="preserve"> </w:t>
            </w:r>
            <w:r w:rsidRPr="00C70689">
              <w:rPr>
                <w:sz w:val="24"/>
                <w:szCs w:val="24"/>
              </w:rPr>
              <w:t>ХХ</w:t>
            </w:r>
            <w:r w:rsidRPr="00C70689">
              <w:rPr>
                <w:spacing w:val="-20"/>
                <w:sz w:val="24"/>
                <w:szCs w:val="24"/>
              </w:rPr>
              <w:t xml:space="preserve"> </w:t>
            </w:r>
            <w:r w:rsidRPr="00C70689">
              <w:rPr>
                <w:sz w:val="24"/>
                <w:szCs w:val="24"/>
              </w:rPr>
              <w:t>века</w:t>
            </w:r>
            <w:r w:rsidRPr="00C70689">
              <w:rPr>
                <w:spacing w:val="-16"/>
                <w:sz w:val="24"/>
                <w:szCs w:val="24"/>
              </w:rPr>
              <w:t xml:space="preserve"> </w:t>
            </w:r>
            <w:r w:rsidRPr="00C70689">
              <w:rPr>
                <w:sz w:val="24"/>
                <w:szCs w:val="24"/>
              </w:rPr>
              <w:t>(не менее двух).</w:t>
            </w:r>
            <w:r w:rsidRPr="00C70689">
              <w:rPr>
                <w:spacing w:val="-37"/>
                <w:sz w:val="24"/>
                <w:szCs w:val="24"/>
              </w:rPr>
              <w:t xml:space="preserve"> </w:t>
            </w:r>
            <w:r w:rsidRPr="00C70689">
              <w:rPr>
                <w:sz w:val="24"/>
                <w:szCs w:val="24"/>
              </w:rPr>
              <w:t xml:space="preserve">Например, </w:t>
            </w:r>
            <w:r w:rsidRPr="00C70689">
              <w:rPr>
                <w:spacing w:val="-2"/>
                <w:sz w:val="24"/>
                <w:szCs w:val="24"/>
              </w:rPr>
              <w:t>стихотворения</w:t>
            </w:r>
          </w:p>
          <w:p w:rsidR="00075590" w:rsidRPr="00C70689" w:rsidRDefault="00C70689" w:rsidP="00C70689">
            <w:pPr>
              <w:pStyle w:val="TableParagraph"/>
              <w:ind w:right="1014"/>
              <w:rPr>
                <w:sz w:val="24"/>
                <w:szCs w:val="24"/>
              </w:rPr>
            </w:pPr>
            <w:r w:rsidRPr="00C70689">
              <w:rPr>
                <w:sz w:val="24"/>
                <w:szCs w:val="24"/>
              </w:rPr>
              <w:t>С.А.</w:t>
            </w:r>
            <w:r w:rsidRPr="00C70689">
              <w:rPr>
                <w:spacing w:val="-15"/>
                <w:sz w:val="24"/>
                <w:szCs w:val="24"/>
              </w:rPr>
              <w:t xml:space="preserve"> </w:t>
            </w:r>
            <w:r w:rsidRPr="00C70689">
              <w:rPr>
                <w:sz w:val="24"/>
                <w:szCs w:val="24"/>
              </w:rPr>
              <w:t>Есенина,</w:t>
            </w:r>
            <w:r w:rsidRPr="00C70689">
              <w:rPr>
                <w:spacing w:val="80"/>
                <w:sz w:val="24"/>
                <w:szCs w:val="24"/>
              </w:rPr>
              <w:t xml:space="preserve"> </w:t>
            </w:r>
            <w:r w:rsidRPr="00C70689">
              <w:rPr>
                <w:sz w:val="24"/>
                <w:szCs w:val="24"/>
              </w:rPr>
              <w:t>В.В.</w:t>
            </w:r>
            <w:r w:rsidRPr="00C70689">
              <w:rPr>
                <w:spacing w:val="-15"/>
                <w:sz w:val="24"/>
                <w:szCs w:val="24"/>
              </w:rPr>
              <w:t xml:space="preserve"> </w:t>
            </w:r>
            <w:r w:rsidRPr="00C70689">
              <w:rPr>
                <w:sz w:val="24"/>
                <w:szCs w:val="24"/>
              </w:rPr>
              <w:t>Маяковского, А.А. Блока и др.</w:t>
            </w:r>
          </w:p>
          <w:p w:rsidR="00075590" w:rsidRPr="00C70689" w:rsidRDefault="00C70689" w:rsidP="00C70689">
            <w:pPr>
              <w:pStyle w:val="TableParagraph"/>
              <w:rPr>
                <w:sz w:val="24"/>
                <w:szCs w:val="24"/>
              </w:rPr>
            </w:pPr>
            <w:r w:rsidRPr="00C70689">
              <w:rPr>
                <w:sz w:val="24"/>
                <w:szCs w:val="24"/>
              </w:rPr>
              <w:t>А.А.</w:t>
            </w:r>
            <w:r w:rsidRPr="00C70689">
              <w:rPr>
                <w:spacing w:val="-6"/>
                <w:sz w:val="24"/>
                <w:szCs w:val="24"/>
              </w:rPr>
              <w:t xml:space="preserve"> </w:t>
            </w:r>
            <w:r w:rsidRPr="00C70689">
              <w:rPr>
                <w:sz w:val="24"/>
                <w:szCs w:val="24"/>
              </w:rPr>
              <w:t>Блок.</w:t>
            </w:r>
            <w:r w:rsidRPr="00C70689">
              <w:rPr>
                <w:spacing w:val="-5"/>
                <w:sz w:val="24"/>
                <w:szCs w:val="24"/>
              </w:rPr>
              <w:t xml:space="preserve"> </w:t>
            </w:r>
            <w:r w:rsidRPr="00C70689">
              <w:rPr>
                <w:spacing w:val="-2"/>
                <w:sz w:val="24"/>
                <w:szCs w:val="24"/>
              </w:rPr>
              <w:t>Стихотворения</w:t>
            </w:r>
          </w:p>
          <w:p w:rsidR="00075590" w:rsidRPr="00C70689" w:rsidRDefault="00C70689" w:rsidP="00C70689">
            <w:pPr>
              <w:pStyle w:val="TableParagraph"/>
              <w:spacing w:before="19"/>
              <w:rPr>
                <w:sz w:val="24"/>
                <w:szCs w:val="24"/>
              </w:rPr>
            </w:pPr>
            <w:r w:rsidRPr="00C70689">
              <w:rPr>
                <w:sz w:val="24"/>
                <w:szCs w:val="24"/>
              </w:rPr>
              <w:t>«О,</w:t>
            </w:r>
            <w:r w:rsidRPr="00C70689">
              <w:rPr>
                <w:spacing w:val="-18"/>
                <w:sz w:val="24"/>
                <w:szCs w:val="24"/>
              </w:rPr>
              <w:t xml:space="preserve"> </w:t>
            </w:r>
            <w:r w:rsidRPr="00C70689">
              <w:rPr>
                <w:sz w:val="24"/>
                <w:szCs w:val="24"/>
              </w:rPr>
              <w:t>весна,</w:t>
            </w:r>
            <w:r w:rsidRPr="00C70689">
              <w:rPr>
                <w:spacing w:val="-2"/>
                <w:sz w:val="24"/>
                <w:szCs w:val="24"/>
              </w:rPr>
              <w:t xml:space="preserve"> </w:t>
            </w:r>
            <w:r w:rsidRPr="00C70689">
              <w:rPr>
                <w:sz w:val="24"/>
                <w:szCs w:val="24"/>
              </w:rPr>
              <w:t>без</w:t>
            </w:r>
            <w:r w:rsidRPr="00C70689">
              <w:rPr>
                <w:spacing w:val="3"/>
                <w:sz w:val="24"/>
                <w:szCs w:val="24"/>
              </w:rPr>
              <w:t xml:space="preserve"> </w:t>
            </w:r>
            <w:r w:rsidRPr="00C70689">
              <w:rPr>
                <w:spacing w:val="-2"/>
                <w:sz w:val="24"/>
                <w:szCs w:val="24"/>
              </w:rPr>
              <w:t>конца</w:t>
            </w:r>
          </w:p>
          <w:p w:rsidR="00075590" w:rsidRPr="00C70689" w:rsidRDefault="00C70689" w:rsidP="00C70689">
            <w:pPr>
              <w:pStyle w:val="TableParagraph"/>
              <w:spacing w:before="38"/>
              <w:ind w:right="309"/>
              <w:rPr>
                <w:sz w:val="24"/>
                <w:szCs w:val="24"/>
              </w:rPr>
            </w:pPr>
            <w:r w:rsidRPr="00C70689">
              <w:rPr>
                <w:sz w:val="24"/>
                <w:szCs w:val="24"/>
              </w:rPr>
              <w:t>и без краю…»,</w:t>
            </w:r>
            <w:r w:rsidRPr="00C70689">
              <w:rPr>
                <w:spacing w:val="-16"/>
                <w:sz w:val="24"/>
                <w:szCs w:val="24"/>
              </w:rPr>
              <w:t xml:space="preserve"> </w:t>
            </w:r>
            <w:r w:rsidRPr="00C70689">
              <w:rPr>
                <w:sz w:val="24"/>
                <w:szCs w:val="24"/>
              </w:rPr>
              <w:t>«Лениво и тяжко плывут облака…»,</w:t>
            </w:r>
            <w:r w:rsidRPr="00C70689">
              <w:rPr>
                <w:spacing w:val="-20"/>
                <w:sz w:val="24"/>
                <w:szCs w:val="24"/>
              </w:rPr>
              <w:t xml:space="preserve"> </w:t>
            </w:r>
            <w:r w:rsidRPr="00C70689">
              <w:rPr>
                <w:sz w:val="24"/>
                <w:szCs w:val="24"/>
              </w:rPr>
              <w:t>«Встану я</w:t>
            </w:r>
          </w:p>
          <w:p w:rsidR="00075590" w:rsidRPr="00C70689" w:rsidRDefault="00C70689" w:rsidP="00C70689">
            <w:pPr>
              <w:pStyle w:val="TableParagraph"/>
              <w:spacing w:before="2"/>
              <w:ind w:right="408"/>
              <w:rPr>
                <w:sz w:val="24"/>
                <w:szCs w:val="24"/>
              </w:rPr>
            </w:pPr>
            <w:r w:rsidRPr="00C70689">
              <w:rPr>
                <w:sz w:val="24"/>
                <w:szCs w:val="24"/>
              </w:rPr>
              <w:t>в утро</w:t>
            </w:r>
            <w:r w:rsidRPr="00C70689">
              <w:rPr>
                <w:spacing w:val="-2"/>
                <w:sz w:val="24"/>
                <w:szCs w:val="24"/>
              </w:rPr>
              <w:t xml:space="preserve"> </w:t>
            </w:r>
            <w:r w:rsidRPr="00C70689">
              <w:rPr>
                <w:sz w:val="24"/>
                <w:szCs w:val="24"/>
              </w:rPr>
              <w:t>туманное…» С.А.</w:t>
            </w:r>
            <w:r w:rsidRPr="00C70689">
              <w:rPr>
                <w:spacing w:val="-15"/>
                <w:sz w:val="24"/>
                <w:szCs w:val="24"/>
              </w:rPr>
              <w:t xml:space="preserve"> </w:t>
            </w:r>
            <w:r w:rsidRPr="00C70689">
              <w:rPr>
                <w:sz w:val="24"/>
                <w:szCs w:val="24"/>
              </w:rPr>
              <w:t>Есенин.</w:t>
            </w:r>
          </w:p>
          <w:p w:rsidR="00075590" w:rsidRPr="00C70689" w:rsidRDefault="00C70689" w:rsidP="00C70689">
            <w:pPr>
              <w:pStyle w:val="TableParagraph"/>
              <w:spacing w:before="1"/>
              <w:rPr>
                <w:sz w:val="24"/>
                <w:szCs w:val="24"/>
              </w:rPr>
            </w:pPr>
            <w:r w:rsidRPr="00C70689">
              <w:rPr>
                <w:sz w:val="24"/>
                <w:szCs w:val="24"/>
              </w:rPr>
              <w:t>Стихотворения</w:t>
            </w:r>
            <w:r w:rsidRPr="00C70689">
              <w:rPr>
                <w:spacing w:val="-1"/>
                <w:sz w:val="24"/>
                <w:szCs w:val="24"/>
              </w:rPr>
              <w:t xml:space="preserve"> </w:t>
            </w:r>
            <w:r w:rsidRPr="00C70689">
              <w:rPr>
                <w:sz w:val="24"/>
                <w:szCs w:val="24"/>
              </w:rPr>
              <w:t>«Гой</w:t>
            </w:r>
            <w:r w:rsidRPr="00C70689">
              <w:rPr>
                <w:spacing w:val="-10"/>
                <w:sz w:val="24"/>
                <w:szCs w:val="24"/>
              </w:rPr>
              <w:t xml:space="preserve"> </w:t>
            </w:r>
            <w:r w:rsidRPr="00C70689">
              <w:rPr>
                <w:sz w:val="24"/>
                <w:szCs w:val="24"/>
              </w:rPr>
              <w:t>ты, Русь, моя родная…»,</w:t>
            </w:r>
          </w:p>
          <w:p w:rsidR="00075590" w:rsidRPr="00C70689" w:rsidRDefault="00C70689" w:rsidP="00C70689">
            <w:pPr>
              <w:pStyle w:val="TableParagraph"/>
              <w:rPr>
                <w:sz w:val="24"/>
                <w:szCs w:val="24"/>
              </w:rPr>
            </w:pPr>
            <w:r w:rsidRPr="00C70689">
              <w:rPr>
                <w:sz w:val="24"/>
                <w:szCs w:val="24"/>
              </w:rPr>
              <w:t>«Низкий</w:t>
            </w:r>
            <w:r w:rsidRPr="00C70689">
              <w:rPr>
                <w:spacing w:val="-19"/>
                <w:sz w:val="24"/>
                <w:szCs w:val="24"/>
              </w:rPr>
              <w:t xml:space="preserve"> </w:t>
            </w:r>
            <w:r w:rsidRPr="00C70689">
              <w:rPr>
                <w:sz w:val="24"/>
                <w:szCs w:val="24"/>
              </w:rPr>
              <w:t>дом</w:t>
            </w:r>
            <w:r w:rsidRPr="00C70689">
              <w:rPr>
                <w:spacing w:val="-15"/>
                <w:sz w:val="24"/>
                <w:szCs w:val="24"/>
              </w:rPr>
              <w:t xml:space="preserve"> </w:t>
            </w:r>
            <w:r w:rsidRPr="00C70689">
              <w:rPr>
                <w:sz w:val="24"/>
                <w:szCs w:val="24"/>
              </w:rPr>
              <w:t>с</w:t>
            </w:r>
            <w:r w:rsidRPr="00C70689">
              <w:rPr>
                <w:spacing w:val="14"/>
                <w:sz w:val="24"/>
                <w:szCs w:val="24"/>
              </w:rPr>
              <w:t xml:space="preserve"> </w:t>
            </w:r>
            <w:r w:rsidRPr="00C70689">
              <w:rPr>
                <w:spacing w:val="-2"/>
                <w:sz w:val="24"/>
                <w:szCs w:val="24"/>
              </w:rPr>
              <w:t>голубыми</w:t>
            </w:r>
          </w:p>
          <w:p w:rsidR="00075590" w:rsidRPr="00C70689" w:rsidRDefault="00C70689" w:rsidP="00C70689">
            <w:pPr>
              <w:pStyle w:val="TableParagraph"/>
              <w:spacing w:before="23"/>
              <w:ind w:right="234"/>
              <w:rPr>
                <w:sz w:val="24"/>
                <w:szCs w:val="24"/>
              </w:rPr>
            </w:pPr>
            <w:r w:rsidRPr="00C70689">
              <w:rPr>
                <w:sz w:val="24"/>
                <w:szCs w:val="24"/>
              </w:rPr>
              <w:t>ставнями», «Я покинул родимый</w:t>
            </w:r>
            <w:r w:rsidRPr="00C70689">
              <w:rPr>
                <w:spacing w:val="-5"/>
                <w:sz w:val="24"/>
                <w:szCs w:val="24"/>
              </w:rPr>
              <w:t xml:space="preserve"> </w:t>
            </w:r>
            <w:r w:rsidRPr="00C70689">
              <w:rPr>
                <w:sz w:val="24"/>
                <w:szCs w:val="24"/>
              </w:rPr>
              <w:t>дом…», «Топи да</w:t>
            </w:r>
            <w:r w:rsidRPr="00C70689">
              <w:rPr>
                <w:spacing w:val="-5"/>
                <w:sz w:val="24"/>
                <w:szCs w:val="24"/>
              </w:rPr>
              <w:t xml:space="preserve"> </w:t>
            </w:r>
            <w:r w:rsidRPr="00C70689">
              <w:rPr>
                <w:sz w:val="24"/>
                <w:szCs w:val="24"/>
              </w:rPr>
              <w:t>болота».</w:t>
            </w:r>
          </w:p>
          <w:p w:rsidR="00075590" w:rsidRPr="00C70689" w:rsidRDefault="00C70689" w:rsidP="00C70689">
            <w:pPr>
              <w:pStyle w:val="TableParagraph"/>
              <w:spacing w:before="1"/>
              <w:rPr>
                <w:sz w:val="24"/>
                <w:szCs w:val="24"/>
              </w:rPr>
            </w:pPr>
            <w:r w:rsidRPr="00C70689">
              <w:rPr>
                <w:sz w:val="24"/>
                <w:szCs w:val="24"/>
              </w:rPr>
              <w:t>В.В.</w:t>
            </w:r>
            <w:r w:rsidRPr="00C70689">
              <w:rPr>
                <w:spacing w:val="-6"/>
                <w:sz w:val="24"/>
                <w:szCs w:val="24"/>
              </w:rPr>
              <w:t xml:space="preserve"> </w:t>
            </w:r>
            <w:r w:rsidRPr="00C70689">
              <w:rPr>
                <w:spacing w:val="-2"/>
                <w:sz w:val="24"/>
                <w:szCs w:val="24"/>
              </w:rPr>
              <w:t>Маяковский.</w:t>
            </w:r>
          </w:p>
          <w:p w:rsidR="00075590" w:rsidRDefault="00C70689" w:rsidP="00C70689">
            <w:pPr>
              <w:pStyle w:val="TableParagraph"/>
              <w:spacing w:before="38"/>
              <w:rPr>
                <w:spacing w:val="-2"/>
                <w:sz w:val="24"/>
                <w:szCs w:val="24"/>
              </w:rPr>
            </w:pPr>
            <w:r w:rsidRPr="00C70689">
              <w:rPr>
                <w:sz w:val="24"/>
                <w:szCs w:val="24"/>
              </w:rPr>
              <w:t>Стихотворения</w:t>
            </w:r>
            <w:r w:rsidRPr="00C70689">
              <w:rPr>
                <w:spacing w:val="2"/>
                <w:sz w:val="24"/>
                <w:szCs w:val="24"/>
              </w:rPr>
              <w:t xml:space="preserve"> </w:t>
            </w:r>
            <w:r w:rsidRPr="00C70689">
              <w:rPr>
                <w:spacing w:val="-2"/>
                <w:sz w:val="24"/>
                <w:szCs w:val="24"/>
              </w:rPr>
              <w:t>«Хорошее</w:t>
            </w:r>
          </w:p>
          <w:p w:rsidR="00054925" w:rsidRPr="00C70689" w:rsidRDefault="00054925" w:rsidP="00054925">
            <w:pPr>
              <w:pStyle w:val="TableParagraph"/>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лошадям»,</w:t>
            </w:r>
          </w:p>
          <w:p w:rsidR="00054925" w:rsidRPr="00C70689" w:rsidRDefault="00054925" w:rsidP="00054925">
            <w:pPr>
              <w:pStyle w:val="TableParagraph"/>
              <w:spacing w:before="23"/>
              <w:ind w:right="524"/>
              <w:rPr>
                <w:sz w:val="24"/>
                <w:szCs w:val="24"/>
              </w:rPr>
            </w:pPr>
            <w:r w:rsidRPr="00C70689">
              <w:rPr>
                <w:spacing w:val="-2"/>
                <w:sz w:val="24"/>
                <w:szCs w:val="24"/>
              </w:rPr>
              <w:t xml:space="preserve">«Необычайное </w:t>
            </w:r>
            <w:r w:rsidRPr="00C70689">
              <w:rPr>
                <w:sz w:val="24"/>
                <w:szCs w:val="24"/>
              </w:rPr>
              <w:t>приключение,</w:t>
            </w:r>
            <w:r w:rsidRPr="00C70689">
              <w:rPr>
                <w:spacing w:val="-15"/>
                <w:sz w:val="24"/>
                <w:szCs w:val="24"/>
              </w:rPr>
              <w:t xml:space="preserve"> </w:t>
            </w:r>
            <w:r w:rsidRPr="00C70689">
              <w:rPr>
                <w:sz w:val="24"/>
                <w:szCs w:val="24"/>
              </w:rPr>
              <w:t>бывшее с Владимиром Маяковским</w:t>
            </w:r>
            <w:r w:rsidRPr="00C70689">
              <w:rPr>
                <w:spacing w:val="-23"/>
                <w:sz w:val="24"/>
                <w:szCs w:val="24"/>
              </w:rPr>
              <w:t xml:space="preserve"> </w:t>
            </w:r>
            <w:r w:rsidRPr="00C70689">
              <w:rPr>
                <w:sz w:val="24"/>
                <w:szCs w:val="24"/>
              </w:rPr>
              <w:t>летом</w:t>
            </w:r>
          </w:p>
          <w:p w:rsidR="00054925" w:rsidRPr="00C70689" w:rsidRDefault="00054925" w:rsidP="00054925">
            <w:pPr>
              <w:pStyle w:val="TableParagraph"/>
              <w:spacing w:before="38"/>
              <w:rPr>
                <w:sz w:val="24"/>
                <w:szCs w:val="24"/>
              </w:rPr>
            </w:pPr>
            <w:r w:rsidRPr="00C70689">
              <w:rPr>
                <w:sz w:val="24"/>
                <w:szCs w:val="24"/>
              </w:rPr>
              <w:t>на</w:t>
            </w:r>
            <w:r w:rsidRPr="00C70689">
              <w:rPr>
                <w:spacing w:val="-3"/>
                <w:sz w:val="24"/>
                <w:szCs w:val="24"/>
              </w:rPr>
              <w:t xml:space="preserve"> </w:t>
            </w:r>
            <w:r w:rsidRPr="00C70689">
              <w:rPr>
                <w:spacing w:val="-2"/>
                <w:sz w:val="24"/>
                <w:szCs w:val="24"/>
              </w:rPr>
              <w:t>даче»</w:t>
            </w:r>
          </w:p>
        </w:tc>
        <w:tc>
          <w:tcPr>
            <w:tcW w:w="67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638"/>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9"/>
                <w:sz w:val="24"/>
                <w:szCs w:val="24"/>
              </w:rPr>
              <w:t xml:space="preserve"> </w:t>
            </w:r>
            <w:r w:rsidRPr="00C70689">
              <w:rPr>
                <w:sz w:val="24"/>
                <w:szCs w:val="24"/>
              </w:rPr>
              <w:t>произведение (в том числе наизусть).</w:t>
            </w:r>
          </w:p>
          <w:p w:rsidR="00075590" w:rsidRPr="00C70689" w:rsidRDefault="00C70689" w:rsidP="00C70689">
            <w:pPr>
              <w:pStyle w:val="TableParagraph"/>
              <w:spacing w:before="1"/>
              <w:ind w:right="98"/>
              <w:rPr>
                <w:sz w:val="24"/>
                <w:szCs w:val="24"/>
              </w:rPr>
            </w:pPr>
            <w:r w:rsidRPr="00C70689">
              <w:rPr>
                <w:sz w:val="24"/>
                <w:szCs w:val="24"/>
              </w:rPr>
              <w:t>Отвечать</w:t>
            </w:r>
            <w:r w:rsidRPr="00C70689">
              <w:rPr>
                <w:spacing w:val="-3"/>
                <w:sz w:val="24"/>
                <w:szCs w:val="24"/>
              </w:rPr>
              <w:t xml:space="preserve"> </w:t>
            </w:r>
            <w:r w:rsidRPr="00C70689">
              <w:rPr>
                <w:sz w:val="24"/>
                <w:szCs w:val="24"/>
              </w:rPr>
              <w:t>на вопросы,</w:t>
            </w:r>
            <w:r w:rsidRPr="00C70689">
              <w:rPr>
                <w:spacing w:val="-6"/>
                <w:sz w:val="24"/>
                <w:szCs w:val="24"/>
              </w:rPr>
              <w:t xml:space="preserve"> </w:t>
            </w:r>
            <w:r w:rsidRPr="00C70689">
              <w:rPr>
                <w:sz w:val="24"/>
                <w:szCs w:val="24"/>
              </w:rPr>
              <w:t xml:space="preserve">анализировать </w:t>
            </w:r>
            <w:r w:rsidRPr="00C70689">
              <w:rPr>
                <w:spacing w:val="-2"/>
                <w:sz w:val="24"/>
                <w:szCs w:val="24"/>
              </w:rPr>
              <w:t>стихотворение.</w:t>
            </w:r>
          </w:p>
          <w:p w:rsidR="00075590" w:rsidRPr="00C70689" w:rsidRDefault="00C70689" w:rsidP="00C70689">
            <w:pPr>
              <w:pStyle w:val="TableParagraph"/>
              <w:rPr>
                <w:sz w:val="24"/>
                <w:szCs w:val="24"/>
              </w:rPr>
            </w:pPr>
            <w:r w:rsidRPr="00C70689">
              <w:rPr>
                <w:sz w:val="24"/>
                <w:szCs w:val="24"/>
              </w:rPr>
              <w:t>Определять</w:t>
            </w:r>
            <w:r w:rsidRPr="00C70689">
              <w:rPr>
                <w:spacing w:val="-28"/>
                <w:sz w:val="24"/>
                <w:szCs w:val="24"/>
              </w:rPr>
              <w:t xml:space="preserve"> </w:t>
            </w:r>
            <w:r w:rsidRPr="00C70689">
              <w:rPr>
                <w:sz w:val="24"/>
                <w:szCs w:val="24"/>
              </w:rPr>
              <w:t>тему,</w:t>
            </w:r>
            <w:r w:rsidRPr="00C70689">
              <w:rPr>
                <w:spacing w:val="-11"/>
                <w:sz w:val="24"/>
                <w:szCs w:val="24"/>
              </w:rPr>
              <w:t xml:space="preserve"> </w:t>
            </w:r>
            <w:r w:rsidRPr="00C70689">
              <w:rPr>
                <w:sz w:val="24"/>
                <w:szCs w:val="24"/>
              </w:rPr>
              <w:t>идею,</w:t>
            </w:r>
            <w:r w:rsidRPr="00C70689">
              <w:rPr>
                <w:spacing w:val="7"/>
                <w:sz w:val="24"/>
                <w:szCs w:val="24"/>
              </w:rPr>
              <w:t xml:space="preserve"> </w:t>
            </w:r>
            <w:r w:rsidRPr="00C70689">
              <w:rPr>
                <w:spacing w:val="-2"/>
                <w:sz w:val="24"/>
                <w:szCs w:val="24"/>
              </w:rPr>
              <w:t>художественные</w:t>
            </w:r>
          </w:p>
          <w:p w:rsidR="00075590" w:rsidRPr="00C70689" w:rsidRDefault="00C70689" w:rsidP="00C70689">
            <w:pPr>
              <w:pStyle w:val="TableParagraph"/>
              <w:spacing w:before="23"/>
              <w:ind w:right="98"/>
              <w:rPr>
                <w:sz w:val="24"/>
                <w:szCs w:val="24"/>
              </w:rPr>
            </w:pPr>
            <w:r w:rsidRPr="00C70689">
              <w:rPr>
                <w:sz w:val="24"/>
                <w:szCs w:val="24"/>
              </w:rPr>
              <w:t>и композиционные</w:t>
            </w:r>
            <w:r w:rsidRPr="00C70689">
              <w:rPr>
                <w:spacing w:val="-8"/>
                <w:sz w:val="24"/>
                <w:szCs w:val="24"/>
              </w:rPr>
              <w:t xml:space="preserve"> </w:t>
            </w:r>
            <w:r w:rsidRPr="00C70689">
              <w:rPr>
                <w:sz w:val="24"/>
                <w:szCs w:val="24"/>
              </w:rPr>
              <w:t>особенности лирического</w:t>
            </w:r>
            <w:r w:rsidRPr="00C70689">
              <w:rPr>
                <w:spacing w:val="-14"/>
                <w:sz w:val="24"/>
                <w:szCs w:val="24"/>
              </w:rPr>
              <w:t xml:space="preserve"> </w:t>
            </w:r>
            <w:r w:rsidRPr="00C70689">
              <w:rPr>
                <w:sz w:val="24"/>
                <w:szCs w:val="24"/>
              </w:rPr>
              <w:t>произведения, особенности авторского</w:t>
            </w:r>
            <w:r w:rsidRPr="00C70689">
              <w:rPr>
                <w:spacing w:val="-7"/>
                <w:sz w:val="24"/>
                <w:szCs w:val="24"/>
              </w:rPr>
              <w:t xml:space="preserve"> </w:t>
            </w:r>
            <w:r w:rsidRPr="00C70689">
              <w:rPr>
                <w:sz w:val="24"/>
                <w:szCs w:val="24"/>
              </w:rPr>
              <w:t>языка.</w:t>
            </w:r>
          </w:p>
          <w:p w:rsidR="00075590" w:rsidRPr="00C70689" w:rsidRDefault="00C70689" w:rsidP="00C70689">
            <w:pPr>
              <w:pStyle w:val="TableParagraph"/>
              <w:spacing w:before="1"/>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лирического</w:t>
            </w:r>
            <w:r w:rsidRPr="00C70689">
              <w:rPr>
                <w:spacing w:val="-21"/>
                <w:sz w:val="24"/>
                <w:szCs w:val="24"/>
              </w:rPr>
              <w:t xml:space="preserve"> </w:t>
            </w:r>
            <w:r w:rsidRPr="00C70689">
              <w:rPr>
                <w:spacing w:val="-2"/>
                <w:sz w:val="24"/>
                <w:szCs w:val="24"/>
              </w:rPr>
              <w:t>героя.</w:t>
            </w:r>
          </w:p>
          <w:p w:rsidR="00075590" w:rsidRPr="00C70689" w:rsidRDefault="00C70689" w:rsidP="00C70689">
            <w:pPr>
              <w:pStyle w:val="TableParagraph"/>
              <w:spacing w:before="38"/>
              <w:ind w:right="1318"/>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425"/>
        <w:gridCol w:w="2835"/>
        <w:gridCol w:w="7180"/>
      </w:tblGrid>
      <w:tr w:rsidR="00075590" w:rsidRPr="00C70689" w:rsidTr="00337639">
        <w:trPr>
          <w:trHeight w:val="3676"/>
        </w:trPr>
        <w:tc>
          <w:tcPr>
            <w:tcW w:w="705" w:type="dxa"/>
          </w:tcPr>
          <w:p w:rsidR="00075590" w:rsidRPr="00C70689" w:rsidRDefault="00C70689" w:rsidP="00C70689">
            <w:pPr>
              <w:pStyle w:val="TableParagraph"/>
              <w:ind w:left="4" w:right="95"/>
              <w:rPr>
                <w:sz w:val="24"/>
                <w:szCs w:val="24"/>
              </w:rPr>
            </w:pPr>
            <w:r w:rsidRPr="00C70689">
              <w:rPr>
                <w:spacing w:val="-5"/>
                <w:sz w:val="24"/>
                <w:szCs w:val="24"/>
              </w:rPr>
              <w:t>6.2</w:t>
            </w:r>
          </w:p>
        </w:tc>
        <w:tc>
          <w:tcPr>
            <w:tcW w:w="3420" w:type="dxa"/>
          </w:tcPr>
          <w:p w:rsidR="00075590" w:rsidRPr="00C70689" w:rsidRDefault="00C70689" w:rsidP="00C70689">
            <w:pPr>
              <w:pStyle w:val="TableParagraph"/>
              <w:ind w:right="270"/>
              <w:rPr>
                <w:sz w:val="24"/>
                <w:szCs w:val="24"/>
              </w:rPr>
            </w:pPr>
            <w:r w:rsidRPr="00C70689">
              <w:rPr>
                <w:spacing w:val="-2"/>
                <w:sz w:val="24"/>
                <w:szCs w:val="24"/>
              </w:rPr>
              <w:t xml:space="preserve">Стихотворения </w:t>
            </w:r>
            <w:r w:rsidRPr="00C70689">
              <w:rPr>
                <w:sz w:val="24"/>
                <w:szCs w:val="24"/>
              </w:rPr>
              <w:t>отечественных поэтов XX века (не менее четырёх</w:t>
            </w:r>
            <w:r w:rsidRPr="00C70689">
              <w:rPr>
                <w:spacing w:val="-7"/>
                <w:sz w:val="24"/>
                <w:szCs w:val="24"/>
              </w:rPr>
              <w:t xml:space="preserve"> </w:t>
            </w:r>
            <w:r w:rsidRPr="00C70689">
              <w:rPr>
                <w:sz w:val="24"/>
                <w:szCs w:val="24"/>
              </w:rPr>
              <w:t>стихотворений двух</w:t>
            </w:r>
            <w:r w:rsidRPr="00C70689">
              <w:rPr>
                <w:spacing w:val="-7"/>
                <w:sz w:val="24"/>
                <w:szCs w:val="24"/>
              </w:rPr>
              <w:t xml:space="preserve"> </w:t>
            </w:r>
            <w:r w:rsidRPr="00C70689">
              <w:rPr>
                <w:sz w:val="24"/>
                <w:szCs w:val="24"/>
              </w:rPr>
              <w:t>поэтов)</w:t>
            </w:r>
          </w:p>
        </w:tc>
        <w:tc>
          <w:tcPr>
            <w:tcW w:w="42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2835" w:type="dxa"/>
          </w:tcPr>
          <w:p w:rsidR="00075590" w:rsidRPr="00C70689" w:rsidRDefault="00C70689" w:rsidP="00C70689">
            <w:pPr>
              <w:pStyle w:val="TableParagraph"/>
              <w:ind w:right="253"/>
              <w:rPr>
                <w:sz w:val="24"/>
                <w:szCs w:val="24"/>
              </w:rPr>
            </w:pPr>
            <w:r w:rsidRPr="00C70689">
              <w:rPr>
                <w:spacing w:val="-2"/>
                <w:sz w:val="24"/>
                <w:szCs w:val="24"/>
              </w:rPr>
              <w:t xml:space="preserve">Стихотворения </w:t>
            </w:r>
            <w:r w:rsidRPr="00C70689">
              <w:rPr>
                <w:sz w:val="24"/>
                <w:szCs w:val="24"/>
              </w:rPr>
              <w:t>отечественных поэтов XX века (не менее четырёх</w:t>
            </w:r>
            <w:r w:rsidRPr="00C70689">
              <w:rPr>
                <w:spacing w:val="-7"/>
                <w:sz w:val="24"/>
                <w:szCs w:val="24"/>
              </w:rPr>
              <w:t xml:space="preserve"> </w:t>
            </w:r>
            <w:r w:rsidRPr="00C70689">
              <w:rPr>
                <w:sz w:val="24"/>
                <w:szCs w:val="24"/>
              </w:rPr>
              <w:t xml:space="preserve">стихотворений двух поэтов). Например, </w:t>
            </w:r>
            <w:r w:rsidRPr="00C70689">
              <w:rPr>
                <w:spacing w:val="-2"/>
                <w:sz w:val="24"/>
                <w:szCs w:val="24"/>
              </w:rPr>
              <w:t>стихотворения</w:t>
            </w:r>
          </w:p>
          <w:p w:rsidR="00075590" w:rsidRPr="00C70689" w:rsidRDefault="00C70689" w:rsidP="00C70689">
            <w:pPr>
              <w:pStyle w:val="TableParagraph"/>
              <w:ind w:right="1246"/>
              <w:rPr>
                <w:sz w:val="24"/>
                <w:szCs w:val="24"/>
              </w:rPr>
            </w:pPr>
            <w:r w:rsidRPr="00C70689">
              <w:rPr>
                <w:sz w:val="24"/>
                <w:szCs w:val="24"/>
              </w:rPr>
              <w:t>О.Ф.</w:t>
            </w:r>
            <w:r w:rsidRPr="00C70689">
              <w:rPr>
                <w:spacing w:val="-15"/>
                <w:sz w:val="24"/>
                <w:szCs w:val="24"/>
              </w:rPr>
              <w:t xml:space="preserve"> </w:t>
            </w:r>
            <w:r w:rsidRPr="00C70689">
              <w:rPr>
                <w:sz w:val="24"/>
                <w:szCs w:val="24"/>
              </w:rPr>
              <w:t>Берггольц, В.С.</w:t>
            </w:r>
            <w:r w:rsidRPr="00C70689">
              <w:rPr>
                <w:spacing w:val="-15"/>
                <w:sz w:val="24"/>
                <w:szCs w:val="24"/>
              </w:rPr>
              <w:t xml:space="preserve"> </w:t>
            </w:r>
            <w:r w:rsidRPr="00C70689">
              <w:rPr>
                <w:sz w:val="24"/>
                <w:szCs w:val="24"/>
              </w:rPr>
              <w:t>Высоцкого, Ю.П.</w:t>
            </w:r>
            <w:r w:rsidRPr="00C70689">
              <w:rPr>
                <w:spacing w:val="-15"/>
                <w:sz w:val="24"/>
                <w:szCs w:val="24"/>
              </w:rPr>
              <w:t xml:space="preserve"> </w:t>
            </w:r>
            <w:r w:rsidRPr="00C70689">
              <w:rPr>
                <w:sz w:val="24"/>
                <w:szCs w:val="24"/>
              </w:rPr>
              <w:t>Мориц, Д.С.</w:t>
            </w:r>
            <w:r w:rsidRPr="00C70689">
              <w:rPr>
                <w:spacing w:val="-15"/>
                <w:sz w:val="24"/>
                <w:szCs w:val="24"/>
              </w:rPr>
              <w:t xml:space="preserve"> </w:t>
            </w:r>
            <w:r w:rsidRPr="00C70689">
              <w:rPr>
                <w:sz w:val="24"/>
                <w:szCs w:val="24"/>
              </w:rPr>
              <w:t>Самойлова.</w:t>
            </w:r>
          </w:p>
          <w:p w:rsidR="00075590" w:rsidRPr="00C70689" w:rsidRDefault="00C70689" w:rsidP="00C70689">
            <w:pPr>
              <w:pStyle w:val="TableParagraph"/>
              <w:spacing w:before="10"/>
              <w:rPr>
                <w:sz w:val="24"/>
                <w:szCs w:val="24"/>
              </w:rPr>
            </w:pPr>
            <w:r w:rsidRPr="00C70689">
              <w:rPr>
                <w:spacing w:val="-2"/>
                <w:sz w:val="24"/>
                <w:szCs w:val="24"/>
              </w:rPr>
              <w:t>Идейно-художественное своеобразие</w:t>
            </w:r>
          </w:p>
        </w:tc>
        <w:tc>
          <w:tcPr>
            <w:tcW w:w="7180"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054925">
            <w:pPr>
              <w:pStyle w:val="TableParagraph"/>
              <w:spacing w:before="23"/>
              <w:ind w:right="638"/>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9"/>
                <w:sz w:val="24"/>
                <w:szCs w:val="24"/>
              </w:rPr>
              <w:t xml:space="preserve"> </w:t>
            </w:r>
            <w:r w:rsidRPr="00C70689">
              <w:rPr>
                <w:sz w:val="24"/>
                <w:szCs w:val="24"/>
              </w:rPr>
              <w:t>произведение (в том числе наизусть).Выражать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r w:rsidR="00054925">
              <w:rPr>
                <w:sz w:val="24"/>
                <w:szCs w:val="24"/>
              </w:rPr>
              <w:t xml:space="preserve"> </w:t>
            </w:r>
            <w:r w:rsidRPr="00C70689">
              <w:rPr>
                <w:sz w:val="24"/>
                <w:szCs w:val="24"/>
              </w:rPr>
              <w:t>Определять</w:t>
            </w:r>
            <w:r w:rsidRPr="00C70689">
              <w:rPr>
                <w:spacing w:val="-28"/>
                <w:sz w:val="24"/>
                <w:szCs w:val="24"/>
              </w:rPr>
              <w:t xml:space="preserve"> </w:t>
            </w:r>
            <w:r w:rsidRPr="00C70689">
              <w:rPr>
                <w:sz w:val="24"/>
                <w:szCs w:val="24"/>
              </w:rPr>
              <w:t>тему,</w:t>
            </w:r>
            <w:r w:rsidRPr="00C70689">
              <w:rPr>
                <w:spacing w:val="-11"/>
                <w:sz w:val="24"/>
                <w:szCs w:val="24"/>
              </w:rPr>
              <w:t xml:space="preserve"> </w:t>
            </w:r>
            <w:r w:rsidRPr="00C70689">
              <w:rPr>
                <w:sz w:val="24"/>
                <w:szCs w:val="24"/>
              </w:rPr>
              <w:t>идею,</w:t>
            </w:r>
            <w:r w:rsidRPr="00C70689">
              <w:rPr>
                <w:spacing w:val="7"/>
                <w:sz w:val="24"/>
                <w:szCs w:val="24"/>
              </w:rPr>
              <w:t xml:space="preserve"> </w:t>
            </w:r>
            <w:r w:rsidRPr="00C70689">
              <w:rPr>
                <w:spacing w:val="-2"/>
                <w:sz w:val="24"/>
                <w:szCs w:val="24"/>
              </w:rPr>
              <w:t>художественные</w:t>
            </w:r>
          </w:p>
          <w:p w:rsidR="00075590" w:rsidRPr="00C70689" w:rsidRDefault="00C70689" w:rsidP="00054925">
            <w:pPr>
              <w:pStyle w:val="TableParagraph"/>
              <w:spacing w:before="23"/>
              <w:ind w:right="98"/>
              <w:rPr>
                <w:sz w:val="24"/>
                <w:szCs w:val="24"/>
              </w:rPr>
            </w:pPr>
            <w:r w:rsidRPr="00C70689">
              <w:rPr>
                <w:sz w:val="24"/>
                <w:szCs w:val="24"/>
              </w:rPr>
              <w:t>и композиционные</w:t>
            </w:r>
            <w:r w:rsidRPr="00C70689">
              <w:rPr>
                <w:spacing w:val="-23"/>
                <w:sz w:val="24"/>
                <w:szCs w:val="24"/>
              </w:rPr>
              <w:t xml:space="preserve"> </w:t>
            </w:r>
            <w:r w:rsidRPr="00C70689">
              <w:rPr>
                <w:sz w:val="24"/>
                <w:szCs w:val="24"/>
              </w:rPr>
              <w:t>особенности лирического</w:t>
            </w:r>
            <w:r w:rsidRPr="00C70689">
              <w:rPr>
                <w:spacing w:val="-33"/>
                <w:sz w:val="24"/>
                <w:szCs w:val="24"/>
              </w:rPr>
              <w:t xml:space="preserve"> </w:t>
            </w:r>
            <w:r w:rsidRPr="00C70689">
              <w:rPr>
                <w:sz w:val="24"/>
                <w:szCs w:val="24"/>
              </w:rPr>
              <w:t>произведения.Характеризовать лирического</w:t>
            </w:r>
            <w:r w:rsidRPr="00C70689">
              <w:rPr>
                <w:spacing w:val="-14"/>
                <w:sz w:val="24"/>
                <w:szCs w:val="24"/>
              </w:rPr>
              <w:t xml:space="preserve"> </w:t>
            </w:r>
            <w:r w:rsidRPr="00C70689">
              <w:rPr>
                <w:sz w:val="24"/>
                <w:szCs w:val="24"/>
              </w:rPr>
              <w:t>героя. 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5590" w:rsidRPr="00C70689" w:rsidRDefault="00C70689" w:rsidP="00C70689">
            <w:pPr>
              <w:pStyle w:val="TableParagraph"/>
              <w:ind w:right="98"/>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 xml:space="preserve">лирических </w:t>
            </w:r>
            <w:r w:rsidRPr="00C70689">
              <w:rPr>
                <w:spacing w:val="-2"/>
                <w:sz w:val="24"/>
                <w:szCs w:val="24"/>
              </w:rPr>
              <w:t>произведениях.</w:t>
            </w:r>
          </w:p>
          <w:p w:rsidR="00075590" w:rsidRPr="00C70689" w:rsidRDefault="00C70689" w:rsidP="00C70689">
            <w:pPr>
              <w:pStyle w:val="TableParagraph"/>
              <w:ind w:right="1318"/>
              <w:rPr>
                <w:sz w:val="24"/>
                <w:szCs w:val="24"/>
              </w:rPr>
            </w:pPr>
            <w:r w:rsidRPr="00C70689">
              <w:rPr>
                <w:sz w:val="24"/>
                <w:szCs w:val="24"/>
              </w:rPr>
              <w:t>Устно или</w:t>
            </w:r>
            <w:r w:rsidRPr="00C70689">
              <w:rPr>
                <w:spacing w:val="-14"/>
                <w:sz w:val="24"/>
                <w:szCs w:val="24"/>
              </w:rPr>
              <w:t xml:space="preserve"> </w:t>
            </w:r>
            <w:r w:rsidRPr="00C70689">
              <w:rPr>
                <w:sz w:val="24"/>
                <w:szCs w:val="24"/>
              </w:rPr>
              <w:t>письменно</w:t>
            </w:r>
            <w:r w:rsidRPr="00C70689">
              <w:rPr>
                <w:spacing w:val="-4"/>
                <w:sz w:val="24"/>
                <w:szCs w:val="24"/>
              </w:rPr>
              <w:t xml:space="preserve"> </w:t>
            </w:r>
            <w:r w:rsidRPr="00C70689">
              <w:rPr>
                <w:sz w:val="24"/>
                <w:szCs w:val="24"/>
              </w:rPr>
              <w:t>отвечать на вопросы</w:t>
            </w:r>
          </w:p>
        </w:tc>
      </w:tr>
      <w:tr w:rsidR="00075590" w:rsidRPr="00C70689" w:rsidTr="00337639">
        <w:trPr>
          <w:trHeight w:val="1724"/>
        </w:trPr>
        <w:tc>
          <w:tcPr>
            <w:tcW w:w="705" w:type="dxa"/>
          </w:tcPr>
          <w:p w:rsidR="00075590" w:rsidRPr="00C70689" w:rsidRDefault="00C70689" w:rsidP="00C70689">
            <w:pPr>
              <w:pStyle w:val="TableParagraph"/>
              <w:ind w:left="4" w:right="95"/>
              <w:rPr>
                <w:sz w:val="24"/>
                <w:szCs w:val="24"/>
              </w:rPr>
            </w:pPr>
            <w:r w:rsidRPr="00C70689">
              <w:rPr>
                <w:spacing w:val="-5"/>
                <w:sz w:val="24"/>
                <w:szCs w:val="24"/>
              </w:rPr>
              <w:t>6.3</w:t>
            </w:r>
          </w:p>
        </w:tc>
        <w:tc>
          <w:tcPr>
            <w:tcW w:w="3420" w:type="dxa"/>
          </w:tcPr>
          <w:p w:rsidR="00075590" w:rsidRPr="00C70689" w:rsidRDefault="00C70689" w:rsidP="00C70689">
            <w:pPr>
              <w:pStyle w:val="TableParagraph"/>
              <w:rPr>
                <w:sz w:val="24"/>
                <w:szCs w:val="24"/>
              </w:rPr>
            </w:pPr>
            <w:r w:rsidRPr="00C70689">
              <w:rPr>
                <w:spacing w:val="2"/>
                <w:sz w:val="24"/>
                <w:szCs w:val="24"/>
              </w:rPr>
              <w:t>Проза</w:t>
            </w:r>
            <w:r w:rsidRPr="00C70689">
              <w:rPr>
                <w:spacing w:val="5"/>
                <w:sz w:val="24"/>
                <w:szCs w:val="24"/>
              </w:rPr>
              <w:t xml:space="preserve"> </w:t>
            </w:r>
            <w:r w:rsidRPr="00C70689">
              <w:rPr>
                <w:spacing w:val="-2"/>
                <w:sz w:val="24"/>
                <w:szCs w:val="24"/>
              </w:rPr>
              <w:t>отечественных</w:t>
            </w:r>
          </w:p>
          <w:p w:rsidR="00075590" w:rsidRPr="00C70689" w:rsidRDefault="00C70689" w:rsidP="00C70689">
            <w:pPr>
              <w:pStyle w:val="TableParagraph"/>
              <w:spacing w:before="23"/>
              <w:rPr>
                <w:sz w:val="24"/>
                <w:szCs w:val="24"/>
              </w:rPr>
            </w:pPr>
            <w:r w:rsidRPr="00C70689">
              <w:rPr>
                <w:sz w:val="24"/>
                <w:szCs w:val="24"/>
              </w:rPr>
              <w:t>писателей конца XX – начала</w:t>
            </w:r>
            <w:r w:rsidRPr="00C70689">
              <w:rPr>
                <w:spacing w:val="-5"/>
                <w:sz w:val="24"/>
                <w:szCs w:val="24"/>
              </w:rPr>
              <w:t xml:space="preserve"> </w:t>
            </w:r>
            <w:r w:rsidRPr="00C70689">
              <w:rPr>
                <w:sz w:val="24"/>
                <w:szCs w:val="24"/>
              </w:rPr>
              <w:t>XXI</w:t>
            </w:r>
            <w:r w:rsidRPr="00C70689">
              <w:rPr>
                <w:spacing w:val="-21"/>
                <w:sz w:val="24"/>
                <w:szCs w:val="24"/>
              </w:rPr>
              <w:t xml:space="preserve"> </w:t>
            </w:r>
            <w:r w:rsidRPr="00C70689">
              <w:rPr>
                <w:sz w:val="24"/>
                <w:szCs w:val="24"/>
              </w:rPr>
              <w:t>века,</w:t>
            </w:r>
            <w:r w:rsidRPr="00C70689">
              <w:rPr>
                <w:spacing w:val="-11"/>
                <w:sz w:val="24"/>
                <w:szCs w:val="24"/>
              </w:rPr>
              <w:t xml:space="preserve"> </w:t>
            </w:r>
            <w:r w:rsidRPr="00C70689">
              <w:rPr>
                <w:sz w:val="24"/>
                <w:szCs w:val="24"/>
              </w:rPr>
              <w:t>в том числе о Великой</w:t>
            </w:r>
          </w:p>
          <w:p w:rsidR="00075590" w:rsidRDefault="00C70689" w:rsidP="00C70689">
            <w:pPr>
              <w:pStyle w:val="TableParagraph"/>
              <w:rPr>
                <w:spacing w:val="-4"/>
                <w:sz w:val="24"/>
                <w:szCs w:val="24"/>
              </w:rPr>
            </w:pPr>
            <w:r w:rsidRPr="00C70689">
              <w:rPr>
                <w:spacing w:val="-2"/>
                <w:sz w:val="24"/>
                <w:szCs w:val="24"/>
              </w:rPr>
              <w:t>Отечественной</w:t>
            </w:r>
            <w:r w:rsidRPr="00C70689">
              <w:rPr>
                <w:spacing w:val="4"/>
                <w:sz w:val="24"/>
                <w:szCs w:val="24"/>
              </w:rPr>
              <w:t xml:space="preserve"> </w:t>
            </w:r>
            <w:r w:rsidRPr="00C70689">
              <w:rPr>
                <w:spacing w:val="-4"/>
                <w:sz w:val="24"/>
                <w:szCs w:val="24"/>
              </w:rPr>
              <w:t>войне</w:t>
            </w:r>
          </w:p>
          <w:p w:rsidR="00054925" w:rsidRPr="00C70689" w:rsidRDefault="00054925" w:rsidP="00054925">
            <w:pPr>
              <w:pStyle w:val="TableParagraph"/>
              <w:rPr>
                <w:sz w:val="24"/>
                <w:szCs w:val="24"/>
              </w:rPr>
            </w:pPr>
            <w:r w:rsidRPr="00C70689">
              <w:rPr>
                <w:sz w:val="24"/>
                <w:szCs w:val="24"/>
              </w:rPr>
              <w:t>(два</w:t>
            </w:r>
            <w:r w:rsidRPr="00C70689">
              <w:rPr>
                <w:spacing w:val="-13"/>
                <w:sz w:val="24"/>
                <w:szCs w:val="24"/>
              </w:rPr>
              <w:t xml:space="preserve"> </w:t>
            </w:r>
            <w:r w:rsidRPr="00C70689">
              <w:rPr>
                <w:spacing w:val="-2"/>
                <w:sz w:val="24"/>
                <w:szCs w:val="24"/>
              </w:rPr>
              <w:t>произведения</w:t>
            </w:r>
          </w:p>
          <w:p w:rsidR="00054925" w:rsidRPr="00C70689" w:rsidRDefault="00054925" w:rsidP="00054925">
            <w:pPr>
              <w:pStyle w:val="TableParagraph"/>
              <w:rPr>
                <w:sz w:val="24"/>
                <w:szCs w:val="24"/>
              </w:rPr>
            </w:pPr>
            <w:r w:rsidRPr="00C70689">
              <w:rPr>
                <w:sz w:val="24"/>
                <w:szCs w:val="24"/>
              </w:rPr>
              <w:t>по</w:t>
            </w:r>
            <w:r w:rsidRPr="00C70689">
              <w:rPr>
                <w:spacing w:val="-4"/>
                <w:sz w:val="24"/>
                <w:szCs w:val="24"/>
              </w:rPr>
              <w:t xml:space="preserve"> </w:t>
            </w:r>
            <w:r w:rsidRPr="00C70689">
              <w:rPr>
                <w:spacing w:val="-2"/>
                <w:sz w:val="24"/>
                <w:szCs w:val="24"/>
              </w:rPr>
              <w:t>выбору)</w:t>
            </w:r>
          </w:p>
        </w:tc>
        <w:tc>
          <w:tcPr>
            <w:tcW w:w="42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2835" w:type="dxa"/>
          </w:tcPr>
          <w:p w:rsidR="00075590" w:rsidRPr="00C70689" w:rsidRDefault="00C70689" w:rsidP="00C70689">
            <w:pPr>
              <w:pStyle w:val="TableParagraph"/>
              <w:rPr>
                <w:sz w:val="24"/>
                <w:szCs w:val="24"/>
              </w:rPr>
            </w:pPr>
            <w:r w:rsidRPr="00C70689">
              <w:rPr>
                <w:spacing w:val="2"/>
                <w:sz w:val="24"/>
                <w:szCs w:val="24"/>
              </w:rPr>
              <w:t>Проза</w:t>
            </w:r>
            <w:r w:rsidRPr="00C70689">
              <w:rPr>
                <w:spacing w:val="5"/>
                <w:sz w:val="24"/>
                <w:szCs w:val="24"/>
              </w:rPr>
              <w:t xml:space="preserve"> </w:t>
            </w:r>
            <w:r w:rsidRPr="00C70689">
              <w:rPr>
                <w:spacing w:val="-2"/>
                <w:sz w:val="24"/>
                <w:szCs w:val="24"/>
              </w:rPr>
              <w:t>отечественных</w:t>
            </w:r>
          </w:p>
          <w:p w:rsidR="00075590" w:rsidRPr="00C70689" w:rsidRDefault="00C70689" w:rsidP="00C70689">
            <w:pPr>
              <w:pStyle w:val="TableParagraph"/>
              <w:spacing w:before="23"/>
              <w:rPr>
                <w:sz w:val="24"/>
                <w:szCs w:val="24"/>
              </w:rPr>
            </w:pPr>
            <w:r w:rsidRPr="00C70689">
              <w:rPr>
                <w:sz w:val="24"/>
                <w:szCs w:val="24"/>
              </w:rPr>
              <w:t>писателей</w:t>
            </w:r>
            <w:r w:rsidRPr="00C70689">
              <w:rPr>
                <w:spacing w:val="-11"/>
                <w:sz w:val="24"/>
                <w:szCs w:val="24"/>
              </w:rPr>
              <w:t xml:space="preserve"> </w:t>
            </w:r>
            <w:r w:rsidRPr="00C70689">
              <w:rPr>
                <w:sz w:val="24"/>
                <w:szCs w:val="24"/>
              </w:rPr>
              <w:t>конца</w:t>
            </w:r>
            <w:r w:rsidRPr="00C70689">
              <w:rPr>
                <w:spacing w:val="1"/>
                <w:sz w:val="24"/>
                <w:szCs w:val="24"/>
              </w:rPr>
              <w:t xml:space="preserve"> </w:t>
            </w:r>
            <w:r w:rsidRPr="00C70689">
              <w:rPr>
                <w:sz w:val="24"/>
                <w:szCs w:val="24"/>
              </w:rPr>
              <w:t>XX</w:t>
            </w:r>
            <w:r w:rsidRPr="00C70689">
              <w:rPr>
                <w:spacing w:val="-19"/>
                <w:sz w:val="24"/>
                <w:szCs w:val="24"/>
              </w:rPr>
              <w:t xml:space="preserve"> </w:t>
            </w:r>
            <w:r w:rsidRPr="00C70689">
              <w:rPr>
                <w:spacing w:val="-10"/>
                <w:sz w:val="24"/>
                <w:szCs w:val="24"/>
              </w:rPr>
              <w:t>–</w:t>
            </w:r>
          </w:p>
          <w:p w:rsidR="00075590" w:rsidRPr="00C70689" w:rsidRDefault="00C70689" w:rsidP="00C70689">
            <w:pPr>
              <w:pStyle w:val="TableParagraph"/>
              <w:spacing w:before="38"/>
              <w:rPr>
                <w:sz w:val="24"/>
                <w:szCs w:val="24"/>
              </w:rPr>
            </w:pPr>
            <w:r w:rsidRPr="00C70689">
              <w:rPr>
                <w:sz w:val="24"/>
                <w:szCs w:val="24"/>
              </w:rPr>
              <w:t>начала</w:t>
            </w:r>
            <w:r w:rsidRPr="00C70689">
              <w:rPr>
                <w:spacing w:val="9"/>
                <w:sz w:val="24"/>
                <w:szCs w:val="24"/>
              </w:rPr>
              <w:t xml:space="preserve"> </w:t>
            </w:r>
            <w:r w:rsidRPr="00C70689">
              <w:rPr>
                <w:sz w:val="24"/>
                <w:szCs w:val="24"/>
              </w:rPr>
              <w:t>XXI</w:t>
            </w:r>
            <w:r w:rsidRPr="00C70689">
              <w:rPr>
                <w:spacing w:val="-9"/>
                <w:sz w:val="24"/>
                <w:szCs w:val="24"/>
              </w:rPr>
              <w:t xml:space="preserve"> </w:t>
            </w:r>
            <w:r w:rsidRPr="00C70689">
              <w:rPr>
                <w:spacing w:val="-4"/>
                <w:sz w:val="24"/>
                <w:szCs w:val="24"/>
              </w:rPr>
              <w:t>века,</w:t>
            </w:r>
          </w:p>
          <w:p w:rsidR="00075590" w:rsidRDefault="00C70689" w:rsidP="00C70689">
            <w:pPr>
              <w:pStyle w:val="TableParagraph"/>
              <w:spacing w:before="5"/>
              <w:rPr>
                <w:sz w:val="24"/>
                <w:szCs w:val="24"/>
              </w:rPr>
            </w:pPr>
            <w:r w:rsidRPr="00C70689">
              <w:rPr>
                <w:sz w:val="24"/>
                <w:szCs w:val="24"/>
              </w:rPr>
              <w:t>в</w:t>
            </w:r>
            <w:r w:rsidRPr="00C70689">
              <w:rPr>
                <w:spacing w:val="-4"/>
                <w:sz w:val="24"/>
                <w:szCs w:val="24"/>
              </w:rPr>
              <w:t xml:space="preserve"> </w:t>
            </w:r>
            <w:r w:rsidRPr="00C70689">
              <w:rPr>
                <w:sz w:val="24"/>
                <w:szCs w:val="24"/>
              </w:rPr>
              <w:t>том</w:t>
            </w:r>
            <w:r w:rsidRPr="00C70689">
              <w:rPr>
                <w:spacing w:val="-5"/>
                <w:sz w:val="24"/>
                <w:szCs w:val="24"/>
              </w:rPr>
              <w:t xml:space="preserve"> </w:t>
            </w:r>
            <w:r w:rsidRPr="00C70689">
              <w:rPr>
                <w:sz w:val="24"/>
                <w:szCs w:val="24"/>
              </w:rPr>
              <w:t>числе</w:t>
            </w:r>
            <w:r w:rsidRPr="00C70689">
              <w:rPr>
                <w:spacing w:val="-12"/>
                <w:sz w:val="24"/>
                <w:szCs w:val="24"/>
              </w:rPr>
              <w:t xml:space="preserve"> </w:t>
            </w:r>
            <w:r w:rsidRPr="00C70689">
              <w:rPr>
                <w:sz w:val="24"/>
                <w:szCs w:val="24"/>
              </w:rPr>
              <w:t>о Великой Отечественной войне</w:t>
            </w:r>
          </w:p>
          <w:p w:rsidR="00054925" w:rsidRPr="00C70689" w:rsidRDefault="00054925" w:rsidP="00054925">
            <w:pPr>
              <w:pStyle w:val="TableParagraph"/>
              <w:rPr>
                <w:sz w:val="24"/>
                <w:szCs w:val="24"/>
              </w:rPr>
            </w:pPr>
            <w:r w:rsidRPr="00C70689">
              <w:rPr>
                <w:sz w:val="24"/>
                <w:szCs w:val="24"/>
              </w:rPr>
              <w:t>(два</w:t>
            </w:r>
            <w:r w:rsidRPr="00C70689">
              <w:rPr>
                <w:spacing w:val="-13"/>
                <w:sz w:val="24"/>
                <w:szCs w:val="24"/>
              </w:rPr>
              <w:t xml:space="preserve"> </w:t>
            </w:r>
            <w:r w:rsidRPr="00C70689">
              <w:rPr>
                <w:spacing w:val="-2"/>
                <w:sz w:val="24"/>
                <w:szCs w:val="24"/>
              </w:rPr>
              <w:t>произведения</w:t>
            </w:r>
          </w:p>
          <w:p w:rsidR="00054925" w:rsidRPr="00C70689" w:rsidRDefault="00054925" w:rsidP="00054925">
            <w:pPr>
              <w:pStyle w:val="TableParagraph"/>
              <w:spacing w:before="23"/>
              <w:ind w:right="408"/>
              <w:rPr>
                <w:sz w:val="24"/>
                <w:szCs w:val="24"/>
              </w:rPr>
            </w:pPr>
            <w:r w:rsidRPr="00C70689">
              <w:rPr>
                <w:sz w:val="24"/>
                <w:szCs w:val="24"/>
              </w:rPr>
              <w:t>по выбору).</w:t>
            </w:r>
            <w:r w:rsidRPr="00C70689">
              <w:rPr>
                <w:spacing w:val="-5"/>
                <w:sz w:val="24"/>
                <w:szCs w:val="24"/>
              </w:rPr>
              <w:t xml:space="preserve"> </w:t>
            </w:r>
            <w:r w:rsidRPr="00C70689">
              <w:rPr>
                <w:sz w:val="24"/>
                <w:szCs w:val="24"/>
              </w:rPr>
              <w:t>Например, Б.Л.</w:t>
            </w:r>
            <w:r w:rsidRPr="00C70689">
              <w:rPr>
                <w:spacing w:val="-15"/>
                <w:sz w:val="24"/>
                <w:szCs w:val="24"/>
              </w:rPr>
              <w:t xml:space="preserve"> </w:t>
            </w:r>
            <w:r w:rsidRPr="00C70689">
              <w:rPr>
                <w:sz w:val="24"/>
                <w:szCs w:val="24"/>
              </w:rPr>
              <w:t>Васильев.</w:t>
            </w:r>
          </w:p>
          <w:p w:rsidR="00054925" w:rsidRPr="00C70689" w:rsidRDefault="00054925" w:rsidP="00054925">
            <w:pPr>
              <w:pStyle w:val="TableParagraph"/>
              <w:rPr>
                <w:sz w:val="24"/>
                <w:szCs w:val="24"/>
              </w:rPr>
            </w:pPr>
            <w:r w:rsidRPr="00C70689">
              <w:rPr>
                <w:sz w:val="24"/>
                <w:szCs w:val="24"/>
              </w:rPr>
              <w:t>«Экспонат</w:t>
            </w:r>
            <w:r w:rsidRPr="00C70689">
              <w:rPr>
                <w:spacing w:val="-7"/>
                <w:sz w:val="24"/>
                <w:szCs w:val="24"/>
              </w:rPr>
              <w:t xml:space="preserve"> </w:t>
            </w:r>
            <w:r w:rsidRPr="00C70689">
              <w:rPr>
                <w:spacing w:val="-5"/>
                <w:sz w:val="24"/>
                <w:szCs w:val="24"/>
              </w:rPr>
              <w:t>№»;</w:t>
            </w:r>
          </w:p>
          <w:p w:rsidR="00054925" w:rsidRPr="00C70689" w:rsidRDefault="00054925" w:rsidP="00054925">
            <w:pPr>
              <w:pStyle w:val="TableParagraph"/>
              <w:spacing w:before="23"/>
              <w:rPr>
                <w:sz w:val="24"/>
                <w:szCs w:val="24"/>
              </w:rPr>
            </w:pPr>
            <w:r w:rsidRPr="00C70689">
              <w:rPr>
                <w:sz w:val="24"/>
                <w:szCs w:val="24"/>
              </w:rPr>
              <w:t>Б.П.</w:t>
            </w:r>
            <w:r w:rsidRPr="00C70689">
              <w:rPr>
                <w:spacing w:val="-9"/>
                <w:sz w:val="24"/>
                <w:szCs w:val="24"/>
              </w:rPr>
              <w:t xml:space="preserve"> </w:t>
            </w:r>
            <w:r w:rsidRPr="00C70689">
              <w:rPr>
                <w:spacing w:val="-2"/>
                <w:sz w:val="24"/>
                <w:szCs w:val="24"/>
              </w:rPr>
              <w:t>Екимов.</w:t>
            </w:r>
          </w:p>
          <w:p w:rsidR="00054925" w:rsidRPr="00C70689" w:rsidRDefault="00054925" w:rsidP="00054925">
            <w:pPr>
              <w:pStyle w:val="TableParagraph"/>
              <w:spacing w:before="23"/>
              <w:ind w:right="832"/>
              <w:rPr>
                <w:sz w:val="24"/>
                <w:szCs w:val="24"/>
              </w:rPr>
            </w:pPr>
            <w:r w:rsidRPr="00C70689">
              <w:rPr>
                <w:sz w:val="24"/>
                <w:szCs w:val="24"/>
              </w:rPr>
              <w:t>«Ночьисцеления»; Э.Н.</w:t>
            </w:r>
            <w:r w:rsidRPr="00C70689">
              <w:rPr>
                <w:spacing w:val="-15"/>
                <w:sz w:val="24"/>
                <w:szCs w:val="24"/>
              </w:rPr>
              <w:t xml:space="preserve"> </w:t>
            </w:r>
            <w:r w:rsidRPr="00C70689">
              <w:rPr>
                <w:sz w:val="24"/>
                <w:szCs w:val="24"/>
              </w:rPr>
              <w:t>Веркин</w:t>
            </w:r>
          </w:p>
          <w:p w:rsidR="00054925" w:rsidRPr="00C70689" w:rsidRDefault="00054925" w:rsidP="00054925">
            <w:pPr>
              <w:pStyle w:val="TableParagraph"/>
              <w:spacing w:before="5"/>
              <w:rPr>
                <w:sz w:val="24"/>
                <w:szCs w:val="24"/>
              </w:rPr>
            </w:pPr>
            <w:r w:rsidRPr="00C70689">
              <w:rPr>
                <w:sz w:val="24"/>
                <w:szCs w:val="24"/>
              </w:rPr>
              <w:t>«Облачный</w:t>
            </w:r>
            <w:r w:rsidRPr="00C70689">
              <w:rPr>
                <w:spacing w:val="-26"/>
                <w:sz w:val="24"/>
                <w:szCs w:val="24"/>
              </w:rPr>
              <w:t xml:space="preserve"> </w:t>
            </w:r>
            <w:r w:rsidRPr="00C70689">
              <w:rPr>
                <w:sz w:val="24"/>
                <w:szCs w:val="24"/>
              </w:rPr>
              <w:t>полк»</w:t>
            </w:r>
            <w:r w:rsidRPr="00C70689">
              <w:rPr>
                <w:spacing w:val="-15"/>
                <w:sz w:val="24"/>
                <w:szCs w:val="24"/>
              </w:rPr>
              <w:t xml:space="preserve"> </w:t>
            </w:r>
            <w:r w:rsidRPr="00C70689">
              <w:rPr>
                <w:sz w:val="24"/>
                <w:szCs w:val="24"/>
              </w:rPr>
              <w:t>(главы). Тематика,</w:t>
            </w:r>
            <w:r w:rsidRPr="00C70689">
              <w:rPr>
                <w:spacing w:val="-15"/>
                <w:sz w:val="24"/>
                <w:szCs w:val="24"/>
              </w:rPr>
              <w:t xml:space="preserve"> </w:t>
            </w:r>
            <w:r w:rsidRPr="00C70689">
              <w:rPr>
                <w:sz w:val="24"/>
                <w:szCs w:val="24"/>
              </w:rPr>
              <w:t xml:space="preserve">идейно- </w:t>
            </w:r>
            <w:r w:rsidRPr="00C70689">
              <w:rPr>
                <w:spacing w:val="-2"/>
                <w:sz w:val="24"/>
                <w:szCs w:val="24"/>
              </w:rPr>
              <w:t xml:space="preserve">художественное </w:t>
            </w:r>
            <w:r w:rsidRPr="00C70689">
              <w:rPr>
                <w:sz w:val="24"/>
                <w:szCs w:val="24"/>
              </w:rPr>
              <w:t>содержание</w:t>
            </w:r>
            <w:r w:rsidRPr="00C70689">
              <w:rPr>
                <w:spacing w:val="-32"/>
                <w:sz w:val="24"/>
                <w:szCs w:val="24"/>
              </w:rPr>
              <w:t xml:space="preserve"> </w:t>
            </w:r>
            <w:r w:rsidRPr="00C70689">
              <w:rPr>
                <w:sz w:val="24"/>
                <w:szCs w:val="24"/>
              </w:rPr>
              <w:t>произведения</w:t>
            </w:r>
          </w:p>
        </w:tc>
        <w:tc>
          <w:tcPr>
            <w:tcW w:w="7180" w:type="dxa"/>
          </w:tcPr>
          <w:p w:rsidR="00075590" w:rsidRPr="00C70689" w:rsidRDefault="00C70689" w:rsidP="00C70689">
            <w:pPr>
              <w:pStyle w:val="TableParagraph"/>
              <w:rPr>
                <w:sz w:val="24"/>
                <w:szCs w:val="24"/>
              </w:rPr>
            </w:pPr>
            <w:r w:rsidRPr="00C70689">
              <w:rPr>
                <w:sz w:val="24"/>
                <w:szCs w:val="24"/>
              </w:rPr>
              <w:t>Читать,</w:t>
            </w:r>
            <w:r w:rsidRPr="00C70689">
              <w:rPr>
                <w:spacing w:val="-1"/>
                <w:sz w:val="24"/>
                <w:szCs w:val="24"/>
              </w:rPr>
              <w:t xml:space="preserve"> </w:t>
            </w:r>
            <w:r w:rsidRPr="00C70689">
              <w:rPr>
                <w:sz w:val="24"/>
                <w:szCs w:val="24"/>
              </w:rPr>
              <w:t>отвечать</w:t>
            </w:r>
            <w:r w:rsidRPr="00C70689">
              <w:rPr>
                <w:spacing w:val="-15"/>
                <w:sz w:val="24"/>
                <w:szCs w:val="24"/>
              </w:rPr>
              <w:t xml:space="preserve"> </w:t>
            </w:r>
            <w:r w:rsidRPr="00C70689">
              <w:rPr>
                <w:sz w:val="24"/>
                <w:szCs w:val="24"/>
              </w:rPr>
              <w:t>на</w:t>
            </w:r>
            <w:r w:rsidRPr="00C70689">
              <w:rPr>
                <w:spacing w:val="-11"/>
                <w:sz w:val="24"/>
                <w:szCs w:val="24"/>
              </w:rPr>
              <w:t xml:space="preserve"> </w:t>
            </w:r>
            <w:r w:rsidRPr="00C70689">
              <w:rPr>
                <w:spacing w:val="-2"/>
                <w:sz w:val="24"/>
                <w:szCs w:val="24"/>
              </w:rPr>
              <w:t>вопросы,</w:t>
            </w:r>
          </w:p>
          <w:p w:rsidR="00075590" w:rsidRPr="00C70689" w:rsidRDefault="00C70689" w:rsidP="00C70689">
            <w:pPr>
              <w:pStyle w:val="TableParagraph"/>
              <w:spacing w:before="23"/>
              <w:rPr>
                <w:sz w:val="24"/>
                <w:szCs w:val="24"/>
              </w:rPr>
            </w:pPr>
            <w:r w:rsidRPr="00C70689">
              <w:rPr>
                <w:spacing w:val="-2"/>
                <w:sz w:val="24"/>
                <w:szCs w:val="24"/>
              </w:rPr>
              <w:t>пересказывать.</w:t>
            </w:r>
          </w:p>
          <w:p w:rsidR="00075590" w:rsidRDefault="00C70689" w:rsidP="00C70689">
            <w:pPr>
              <w:pStyle w:val="TableParagraph"/>
              <w:spacing w:before="21"/>
              <w:ind w:right="98"/>
              <w:rPr>
                <w:sz w:val="24"/>
                <w:szCs w:val="24"/>
              </w:rPr>
            </w:pPr>
            <w:r w:rsidRPr="00C70689">
              <w:rPr>
                <w:sz w:val="24"/>
                <w:szCs w:val="24"/>
              </w:rPr>
              <w:t>Находить детали, языковые</w:t>
            </w:r>
            <w:r w:rsidRPr="00C70689">
              <w:rPr>
                <w:spacing w:val="-13"/>
                <w:sz w:val="24"/>
                <w:szCs w:val="24"/>
              </w:rPr>
              <w:t xml:space="preserve"> </w:t>
            </w:r>
            <w:r w:rsidRPr="00C70689">
              <w:rPr>
                <w:sz w:val="24"/>
                <w:szCs w:val="24"/>
              </w:rPr>
              <w:t>средства художественной</w:t>
            </w:r>
            <w:r w:rsidRPr="00C70689">
              <w:rPr>
                <w:spacing w:val="-27"/>
                <w:sz w:val="24"/>
                <w:szCs w:val="24"/>
              </w:rPr>
              <w:t xml:space="preserve"> </w:t>
            </w:r>
            <w:r w:rsidRPr="00C70689">
              <w:rPr>
                <w:sz w:val="24"/>
                <w:szCs w:val="24"/>
              </w:rPr>
              <w:t>выразительности, определять</w:t>
            </w:r>
            <w:r w:rsidRPr="00C70689">
              <w:rPr>
                <w:spacing w:val="-8"/>
                <w:sz w:val="24"/>
                <w:szCs w:val="24"/>
              </w:rPr>
              <w:t xml:space="preserve"> </w:t>
            </w:r>
            <w:r w:rsidRPr="00C70689">
              <w:rPr>
                <w:sz w:val="24"/>
                <w:szCs w:val="24"/>
              </w:rPr>
              <w:t>их роль в произведении.</w:t>
            </w:r>
          </w:p>
          <w:p w:rsidR="00054925" w:rsidRPr="00C70689" w:rsidRDefault="00054925" w:rsidP="00054925">
            <w:pPr>
              <w:pStyle w:val="TableParagraph"/>
              <w:rPr>
                <w:sz w:val="24"/>
                <w:szCs w:val="24"/>
              </w:rPr>
            </w:pPr>
            <w:r w:rsidRPr="00C70689">
              <w:rPr>
                <w:sz w:val="24"/>
                <w:szCs w:val="24"/>
              </w:rPr>
              <w:t>Определять</w:t>
            </w:r>
            <w:r w:rsidRPr="00C70689">
              <w:rPr>
                <w:spacing w:val="-19"/>
                <w:sz w:val="24"/>
                <w:szCs w:val="24"/>
              </w:rPr>
              <w:t xml:space="preserve"> </w:t>
            </w:r>
            <w:r w:rsidRPr="00C70689">
              <w:rPr>
                <w:sz w:val="24"/>
                <w:szCs w:val="24"/>
              </w:rPr>
              <w:t>характер</w:t>
            </w:r>
            <w:r w:rsidRPr="00C70689">
              <w:rPr>
                <w:spacing w:val="8"/>
                <w:sz w:val="24"/>
                <w:szCs w:val="24"/>
              </w:rPr>
              <w:t xml:space="preserve"> </w:t>
            </w:r>
            <w:r w:rsidRPr="00C70689">
              <w:rPr>
                <w:sz w:val="24"/>
                <w:szCs w:val="24"/>
              </w:rPr>
              <w:t>главного</w:t>
            </w:r>
            <w:r w:rsidRPr="00C70689">
              <w:rPr>
                <w:spacing w:val="-15"/>
                <w:sz w:val="24"/>
                <w:szCs w:val="24"/>
              </w:rPr>
              <w:t xml:space="preserve"> </w:t>
            </w:r>
            <w:r w:rsidRPr="00C70689">
              <w:rPr>
                <w:sz w:val="24"/>
                <w:szCs w:val="24"/>
              </w:rPr>
              <w:t>героя,</w:t>
            </w:r>
            <w:r w:rsidRPr="00C70689">
              <w:rPr>
                <w:spacing w:val="1"/>
                <w:sz w:val="24"/>
                <w:szCs w:val="24"/>
              </w:rPr>
              <w:t xml:space="preserve"> </w:t>
            </w:r>
            <w:r w:rsidRPr="00C70689">
              <w:rPr>
                <w:spacing w:val="-5"/>
                <w:sz w:val="24"/>
                <w:szCs w:val="24"/>
              </w:rPr>
              <w:t>его</w:t>
            </w:r>
          </w:p>
          <w:p w:rsidR="00054925" w:rsidRPr="00C70689" w:rsidRDefault="00054925" w:rsidP="00054925">
            <w:pPr>
              <w:pStyle w:val="TableParagraph"/>
              <w:spacing w:before="23"/>
              <w:ind w:right="98"/>
              <w:rPr>
                <w:sz w:val="24"/>
                <w:szCs w:val="24"/>
              </w:rPr>
            </w:pPr>
            <w:r w:rsidRPr="00C70689">
              <w:rPr>
                <w:sz w:val="24"/>
                <w:szCs w:val="24"/>
              </w:rPr>
              <w:t>взаимоотношения с</w:t>
            </w:r>
            <w:r w:rsidRPr="00C70689">
              <w:rPr>
                <w:spacing w:val="-12"/>
                <w:sz w:val="24"/>
                <w:szCs w:val="24"/>
              </w:rPr>
              <w:t xml:space="preserve"> </w:t>
            </w:r>
            <w:r w:rsidRPr="00C70689">
              <w:rPr>
                <w:sz w:val="24"/>
                <w:szCs w:val="24"/>
              </w:rPr>
              <w:t>окружающими. Выявлять роль</w:t>
            </w:r>
            <w:r w:rsidRPr="00C70689">
              <w:rPr>
                <w:spacing w:val="-8"/>
                <w:sz w:val="24"/>
                <w:szCs w:val="24"/>
              </w:rPr>
              <w:t xml:space="preserve"> </w:t>
            </w:r>
            <w:r w:rsidRPr="00C70689">
              <w:rPr>
                <w:sz w:val="24"/>
                <w:szCs w:val="24"/>
              </w:rPr>
              <w:t>пейзажа в рассказе. Оценивать художественное</w:t>
            </w:r>
            <w:r w:rsidRPr="00C70689">
              <w:rPr>
                <w:spacing w:val="-12"/>
                <w:sz w:val="24"/>
                <w:szCs w:val="24"/>
              </w:rPr>
              <w:t xml:space="preserve"> </w:t>
            </w:r>
            <w:r w:rsidRPr="00C70689">
              <w:rPr>
                <w:sz w:val="24"/>
                <w:szCs w:val="24"/>
              </w:rPr>
              <w:t xml:space="preserve">своеобразие </w:t>
            </w:r>
            <w:r w:rsidRPr="00C70689">
              <w:rPr>
                <w:spacing w:val="-2"/>
                <w:sz w:val="24"/>
                <w:szCs w:val="24"/>
              </w:rPr>
              <w:t>произведения.</w:t>
            </w:r>
          </w:p>
          <w:p w:rsidR="00054925" w:rsidRPr="00C70689" w:rsidRDefault="00054925" w:rsidP="00054925">
            <w:pPr>
              <w:pStyle w:val="TableParagraph"/>
              <w:ind w:right="98"/>
              <w:rPr>
                <w:sz w:val="24"/>
                <w:szCs w:val="24"/>
              </w:rPr>
            </w:pPr>
            <w:r w:rsidRPr="00C70689">
              <w:rPr>
                <w:sz w:val="24"/>
                <w:szCs w:val="24"/>
              </w:rPr>
              <w:t>Выявлять авторскую</w:t>
            </w:r>
            <w:r w:rsidRPr="00C70689">
              <w:rPr>
                <w:spacing w:val="-5"/>
                <w:sz w:val="24"/>
                <w:szCs w:val="24"/>
              </w:rPr>
              <w:t xml:space="preserve"> </w:t>
            </w:r>
            <w:r w:rsidRPr="00C70689">
              <w:rPr>
                <w:sz w:val="24"/>
                <w:szCs w:val="24"/>
              </w:rPr>
              <w:t>позицию. Высказывать</w:t>
            </w:r>
            <w:r w:rsidRPr="00C70689">
              <w:rPr>
                <w:spacing w:val="-21"/>
                <w:sz w:val="24"/>
                <w:szCs w:val="24"/>
              </w:rPr>
              <w:t xml:space="preserve"> </w:t>
            </w:r>
            <w:r w:rsidRPr="00C70689">
              <w:rPr>
                <w:sz w:val="24"/>
                <w:szCs w:val="24"/>
              </w:rPr>
              <w:t>своё</w:t>
            </w:r>
            <w:r w:rsidRPr="00C70689">
              <w:rPr>
                <w:spacing w:val="-17"/>
                <w:sz w:val="24"/>
                <w:szCs w:val="24"/>
              </w:rPr>
              <w:t xml:space="preserve"> </w:t>
            </w:r>
            <w:r w:rsidRPr="00C70689">
              <w:rPr>
                <w:sz w:val="24"/>
                <w:szCs w:val="24"/>
              </w:rPr>
              <w:t>отношение к событиям, изображённым</w:t>
            </w:r>
            <w:r w:rsidRPr="00C70689">
              <w:rPr>
                <w:spacing w:val="-26"/>
                <w:sz w:val="24"/>
                <w:szCs w:val="24"/>
              </w:rPr>
              <w:t xml:space="preserve"> </w:t>
            </w:r>
            <w:r w:rsidRPr="00C70689">
              <w:rPr>
                <w:sz w:val="24"/>
                <w:szCs w:val="24"/>
              </w:rPr>
              <w:t>в произведении.Находить информацию</w:t>
            </w:r>
            <w:r w:rsidRPr="00C70689">
              <w:rPr>
                <w:spacing w:val="-4"/>
                <w:sz w:val="24"/>
                <w:szCs w:val="24"/>
              </w:rPr>
              <w:t xml:space="preserve"> </w:t>
            </w:r>
            <w:r w:rsidRPr="00C70689">
              <w:rPr>
                <w:sz w:val="24"/>
                <w:szCs w:val="24"/>
              </w:rPr>
              <w:t>об авторе и произведении в справочной, энциклопедической</w:t>
            </w:r>
            <w:r w:rsidRPr="00C70689">
              <w:rPr>
                <w:spacing w:val="-27"/>
                <w:sz w:val="24"/>
                <w:szCs w:val="24"/>
              </w:rPr>
              <w:t xml:space="preserve"> </w:t>
            </w:r>
            <w:r w:rsidRPr="00C70689">
              <w:rPr>
                <w:sz w:val="24"/>
                <w:szCs w:val="24"/>
              </w:rPr>
              <w:t>литературе.Создавать аннотацию</w:t>
            </w:r>
            <w:r w:rsidRPr="00C70689">
              <w:rPr>
                <w:spacing w:val="-6"/>
                <w:sz w:val="24"/>
                <w:szCs w:val="24"/>
              </w:rPr>
              <w:t xml:space="preserve"> </w:t>
            </w:r>
            <w:r w:rsidRPr="00C70689">
              <w:rPr>
                <w:sz w:val="24"/>
                <w:szCs w:val="24"/>
              </w:rPr>
              <w:t xml:space="preserve">на прочитанное </w:t>
            </w:r>
            <w:r w:rsidRPr="00C70689">
              <w:rPr>
                <w:spacing w:val="-2"/>
                <w:sz w:val="24"/>
                <w:szCs w:val="24"/>
              </w:rPr>
              <w:t>произведение.</w:t>
            </w:r>
          </w:p>
          <w:p w:rsidR="00054925" w:rsidRPr="00C70689" w:rsidRDefault="00054925" w:rsidP="00054925">
            <w:pPr>
              <w:pStyle w:val="TableParagraph"/>
              <w:spacing w:before="1"/>
              <w:ind w:right="98"/>
              <w:rPr>
                <w:sz w:val="24"/>
                <w:szCs w:val="24"/>
              </w:rPr>
            </w:pPr>
            <w:r w:rsidRPr="00C70689">
              <w:rPr>
                <w:sz w:val="24"/>
                <w:szCs w:val="24"/>
              </w:rPr>
              <w:t>Выстраивать с</w:t>
            </w:r>
            <w:r w:rsidRPr="00C70689">
              <w:rPr>
                <w:spacing w:val="-6"/>
                <w:sz w:val="24"/>
                <w:szCs w:val="24"/>
              </w:rPr>
              <w:t xml:space="preserve"> </w:t>
            </w:r>
            <w:r w:rsidRPr="00C70689">
              <w:rPr>
                <w:sz w:val="24"/>
                <w:szCs w:val="24"/>
              </w:rPr>
              <w:t>помощью учителя траекторию</w:t>
            </w:r>
            <w:r w:rsidRPr="00C70689">
              <w:rPr>
                <w:spacing w:val="-8"/>
                <w:sz w:val="24"/>
                <w:szCs w:val="24"/>
              </w:rPr>
              <w:t xml:space="preserve"> </w:t>
            </w:r>
            <w:r w:rsidRPr="00C70689">
              <w:rPr>
                <w:sz w:val="24"/>
                <w:szCs w:val="24"/>
              </w:rPr>
              <w:t>самостоятельного</w:t>
            </w:r>
            <w:r w:rsidRPr="00C70689">
              <w:rPr>
                <w:spacing w:val="-15"/>
                <w:sz w:val="24"/>
                <w:szCs w:val="24"/>
              </w:rPr>
              <w:t xml:space="preserve"> </w:t>
            </w:r>
            <w:r w:rsidRPr="00C70689">
              <w:rPr>
                <w:sz w:val="24"/>
                <w:szCs w:val="24"/>
              </w:rPr>
              <w:t>чтения. Писать сочинение с опорой на одно</w:t>
            </w:r>
          </w:p>
          <w:p w:rsidR="00054925" w:rsidRPr="00C70689" w:rsidRDefault="00054925" w:rsidP="00054925">
            <w:pPr>
              <w:pStyle w:val="TableParagraph"/>
              <w:spacing w:before="21"/>
              <w:ind w:right="98"/>
              <w:rPr>
                <w:sz w:val="24"/>
                <w:szCs w:val="24"/>
              </w:rPr>
            </w:pPr>
            <w:r w:rsidRPr="00C70689">
              <w:rPr>
                <w:sz w:val="24"/>
                <w:szCs w:val="24"/>
              </w:rPr>
              <w:t>из</w:t>
            </w:r>
            <w:r w:rsidRPr="00C70689">
              <w:rPr>
                <w:spacing w:val="-4"/>
                <w:sz w:val="24"/>
                <w:szCs w:val="24"/>
              </w:rPr>
              <w:t xml:space="preserve"> </w:t>
            </w:r>
            <w:r w:rsidRPr="00C70689">
              <w:rPr>
                <w:spacing w:val="-2"/>
                <w:sz w:val="24"/>
                <w:szCs w:val="24"/>
              </w:rPr>
              <w:t>произведений</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567"/>
        <w:gridCol w:w="2835"/>
        <w:gridCol w:w="7038"/>
      </w:tblGrid>
      <w:tr w:rsidR="00075590" w:rsidRPr="00C70689" w:rsidTr="00337639">
        <w:trPr>
          <w:trHeight w:val="3465"/>
        </w:trPr>
        <w:tc>
          <w:tcPr>
            <w:tcW w:w="705" w:type="dxa"/>
          </w:tcPr>
          <w:p w:rsidR="00075590" w:rsidRPr="00C70689" w:rsidRDefault="00C70689" w:rsidP="00C70689">
            <w:pPr>
              <w:pStyle w:val="TableParagraph"/>
              <w:rPr>
                <w:sz w:val="24"/>
                <w:szCs w:val="24"/>
              </w:rPr>
            </w:pPr>
            <w:r w:rsidRPr="00C70689">
              <w:rPr>
                <w:spacing w:val="-5"/>
                <w:sz w:val="24"/>
                <w:szCs w:val="24"/>
              </w:rPr>
              <w:t>6.4</w:t>
            </w:r>
          </w:p>
        </w:tc>
        <w:tc>
          <w:tcPr>
            <w:tcW w:w="3420" w:type="dxa"/>
          </w:tcPr>
          <w:p w:rsidR="00075590" w:rsidRPr="00C70689" w:rsidRDefault="00C70689" w:rsidP="00C70689">
            <w:pPr>
              <w:pStyle w:val="TableParagraph"/>
              <w:rPr>
                <w:sz w:val="24"/>
                <w:szCs w:val="24"/>
              </w:rPr>
            </w:pPr>
            <w:r w:rsidRPr="00C70689">
              <w:rPr>
                <w:sz w:val="24"/>
                <w:szCs w:val="24"/>
              </w:rPr>
              <w:t>В.Г.</w:t>
            </w:r>
            <w:r w:rsidRPr="00C70689">
              <w:rPr>
                <w:spacing w:val="-11"/>
                <w:sz w:val="24"/>
                <w:szCs w:val="24"/>
              </w:rPr>
              <w:t xml:space="preserve"> </w:t>
            </w:r>
            <w:r w:rsidRPr="00C70689">
              <w:rPr>
                <w:sz w:val="24"/>
                <w:szCs w:val="24"/>
              </w:rPr>
              <w:t>Распутин.</w:t>
            </w:r>
            <w:r w:rsidRPr="00C70689">
              <w:rPr>
                <w:spacing w:val="-10"/>
                <w:sz w:val="24"/>
                <w:szCs w:val="24"/>
              </w:rPr>
              <w:t xml:space="preserve"> </w:t>
            </w:r>
            <w:r w:rsidRPr="00C70689">
              <w:rPr>
                <w:spacing w:val="-2"/>
                <w:sz w:val="24"/>
                <w:szCs w:val="24"/>
              </w:rPr>
              <w:t>Рассказ</w:t>
            </w:r>
          </w:p>
          <w:p w:rsidR="00075590" w:rsidRPr="00C70689" w:rsidRDefault="00C70689" w:rsidP="00C70689">
            <w:pPr>
              <w:pStyle w:val="TableParagraph"/>
              <w:spacing w:before="23"/>
              <w:rPr>
                <w:sz w:val="24"/>
                <w:szCs w:val="24"/>
              </w:rPr>
            </w:pPr>
            <w:r w:rsidRPr="00C70689">
              <w:rPr>
                <w:sz w:val="24"/>
                <w:szCs w:val="24"/>
              </w:rPr>
              <w:t>«Уроки</w:t>
            </w:r>
            <w:r w:rsidRPr="00C70689">
              <w:rPr>
                <w:spacing w:val="6"/>
                <w:sz w:val="24"/>
                <w:szCs w:val="24"/>
              </w:rPr>
              <w:t xml:space="preserve"> </w:t>
            </w:r>
            <w:r w:rsidRPr="00C70689">
              <w:rPr>
                <w:spacing w:val="-2"/>
                <w:sz w:val="24"/>
                <w:szCs w:val="24"/>
              </w:rPr>
              <w:t>французского»</w:t>
            </w:r>
          </w:p>
        </w:tc>
        <w:tc>
          <w:tcPr>
            <w:tcW w:w="567"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2835" w:type="dxa"/>
          </w:tcPr>
          <w:p w:rsidR="00075590" w:rsidRPr="00C70689" w:rsidRDefault="00C70689" w:rsidP="00C70689">
            <w:pPr>
              <w:pStyle w:val="TableParagraph"/>
              <w:rPr>
                <w:sz w:val="24"/>
                <w:szCs w:val="24"/>
              </w:rPr>
            </w:pPr>
            <w:r w:rsidRPr="00C70689">
              <w:rPr>
                <w:sz w:val="24"/>
                <w:szCs w:val="24"/>
              </w:rPr>
              <w:t>В.Г.</w:t>
            </w:r>
            <w:r w:rsidRPr="00C70689">
              <w:rPr>
                <w:spacing w:val="-11"/>
                <w:sz w:val="24"/>
                <w:szCs w:val="24"/>
              </w:rPr>
              <w:t xml:space="preserve"> </w:t>
            </w:r>
            <w:r w:rsidRPr="00C70689">
              <w:rPr>
                <w:sz w:val="24"/>
                <w:szCs w:val="24"/>
              </w:rPr>
              <w:t>Распутин.</w:t>
            </w:r>
            <w:r w:rsidRPr="00C70689">
              <w:rPr>
                <w:spacing w:val="-10"/>
                <w:sz w:val="24"/>
                <w:szCs w:val="24"/>
              </w:rPr>
              <w:t xml:space="preserve"> </w:t>
            </w:r>
            <w:r w:rsidRPr="00C70689">
              <w:rPr>
                <w:spacing w:val="-2"/>
                <w:sz w:val="24"/>
                <w:szCs w:val="24"/>
              </w:rPr>
              <w:t>Рассказ</w:t>
            </w:r>
          </w:p>
          <w:p w:rsidR="00075590" w:rsidRPr="00C70689" w:rsidRDefault="00C70689" w:rsidP="00C70689">
            <w:pPr>
              <w:pStyle w:val="TableParagraph"/>
              <w:spacing w:before="23"/>
              <w:rPr>
                <w:sz w:val="24"/>
                <w:szCs w:val="24"/>
              </w:rPr>
            </w:pPr>
            <w:r w:rsidRPr="00C70689">
              <w:rPr>
                <w:sz w:val="24"/>
                <w:szCs w:val="24"/>
              </w:rPr>
              <w:t>«Уроки</w:t>
            </w:r>
            <w:r w:rsidRPr="00C70689">
              <w:rPr>
                <w:spacing w:val="-27"/>
                <w:sz w:val="24"/>
                <w:szCs w:val="24"/>
              </w:rPr>
              <w:t xml:space="preserve"> </w:t>
            </w:r>
            <w:r w:rsidRPr="00C70689">
              <w:rPr>
                <w:sz w:val="24"/>
                <w:szCs w:val="24"/>
              </w:rPr>
              <w:t>французского». Трудности</w:t>
            </w:r>
            <w:r w:rsidRPr="00C70689">
              <w:rPr>
                <w:spacing w:val="-27"/>
                <w:sz w:val="24"/>
                <w:szCs w:val="24"/>
              </w:rPr>
              <w:t xml:space="preserve"> </w:t>
            </w:r>
            <w:r w:rsidRPr="00C70689">
              <w:rPr>
                <w:sz w:val="24"/>
                <w:szCs w:val="24"/>
              </w:rPr>
              <w:t xml:space="preserve">послевоенного времени. Образ главного </w:t>
            </w:r>
            <w:r w:rsidRPr="00C70689">
              <w:rPr>
                <w:spacing w:val="-2"/>
                <w:sz w:val="24"/>
                <w:szCs w:val="24"/>
              </w:rPr>
              <w:t>героя</w:t>
            </w:r>
          </w:p>
        </w:tc>
        <w:tc>
          <w:tcPr>
            <w:tcW w:w="7038"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98"/>
              <w:rPr>
                <w:sz w:val="24"/>
                <w:szCs w:val="24"/>
              </w:rPr>
            </w:pPr>
            <w:r w:rsidRPr="00C70689">
              <w:rPr>
                <w:sz w:val="24"/>
                <w:szCs w:val="24"/>
              </w:rPr>
              <w:t>и выразительно</w:t>
            </w:r>
            <w:r w:rsidRPr="00C70689">
              <w:rPr>
                <w:spacing w:val="-8"/>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произведение. Отвечать на вопросы</w:t>
            </w:r>
            <w:r w:rsidRPr="00C70689">
              <w:rPr>
                <w:spacing w:val="-11"/>
                <w:sz w:val="24"/>
                <w:szCs w:val="24"/>
              </w:rPr>
              <w:t xml:space="preserve"> </w:t>
            </w:r>
            <w:r w:rsidRPr="00C70689">
              <w:rPr>
                <w:sz w:val="24"/>
                <w:szCs w:val="24"/>
              </w:rPr>
              <w:t>и уметь формулировать вопросы к тексту.</w:t>
            </w:r>
          </w:p>
          <w:p w:rsidR="00075590" w:rsidRPr="00C70689" w:rsidRDefault="00C70689" w:rsidP="00054925">
            <w:pPr>
              <w:pStyle w:val="TableParagraph"/>
              <w:spacing w:before="1"/>
              <w:ind w:right="446"/>
              <w:rPr>
                <w:sz w:val="24"/>
                <w:szCs w:val="24"/>
              </w:rPr>
            </w:pPr>
            <w:r w:rsidRPr="00C70689">
              <w:rPr>
                <w:sz w:val="24"/>
                <w:szCs w:val="24"/>
              </w:rPr>
              <w:t>Определять</w:t>
            </w:r>
            <w:r w:rsidRPr="00C70689">
              <w:rPr>
                <w:spacing w:val="-10"/>
                <w:sz w:val="24"/>
                <w:szCs w:val="24"/>
              </w:rPr>
              <w:t xml:space="preserve"> </w:t>
            </w:r>
            <w:r w:rsidRPr="00C70689">
              <w:rPr>
                <w:sz w:val="24"/>
                <w:szCs w:val="24"/>
              </w:rPr>
              <w:t>тему, идею, характеры главных героев,</w:t>
            </w:r>
            <w:r w:rsidRPr="00C70689">
              <w:rPr>
                <w:spacing w:val="-5"/>
                <w:sz w:val="24"/>
                <w:szCs w:val="24"/>
              </w:rPr>
              <w:t xml:space="preserve"> </w:t>
            </w:r>
            <w:r w:rsidRPr="00C70689">
              <w:rPr>
                <w:sz w:val="24"/>
                <w:szCs w:val="24"/>
              </w:rPr>
              <w:t>мотивы</w:t>
            </w:r>
            <w:r w:rsidRPr="00C70689">
              <w:rPr>
                <w:spacing w:val="-5"/>
                <w:sz w:val="24"/>
                <w:szCs w:val="24"/>
              </w:rPr>
              <w:t xml:space="preserve"> </w:t>
            </w:r>
            <w:r w:rsidRPr="00C70689">
              <w:rPr>
                <w:sz w:val="24"/>
                <w:szCs w:val="24"/>
              </w:rPr>
              <w:t>их поступков. Анализировать</w:t>
            </w:r>
            <w:r w:rsidRPr="00C70689">
              <w:rPr>
                <w:spacing w:val="-2"/>
                <w:sz w:val="24"/>
                <w:szCs w:val="24"/>
              </w:rPr>
              <w:t xml:space="preserve"> </w:t>
            </w:r>
            <w:r w:rsidRPr="00C70689">
              <w:rPr>
                <w:sz w:val="24"/>
                <w:szCs w:val="24"/>
              </w:rPr>
              <w:t>произведение</w:t>
            </w:r>
            <w:r w:rsidRPr="00C70689">
              <w:rPr>
                <w:spacing w:val="-18"/>
                <w:sz w:val="24"/>
                <w:szCs w:val="24"/>
              </w:rPr>
              <w:t xml:space="preserve"> </w:t>
            </w:r>
            <w:r w:rsidRPr="00C70689">
              <w:rPr>
                <w:sz w:val="24"/>
                <w:szCs w:val="24"/>
              </w:rPr>
              <w:t>с учётом его жанровых особенностей,</w:t>
            </w:r>
            <w:r w:rsidR="00054925">
              <w:rPr>
                <w:sz w:val="24"/>
                <w:szCs w:val="24"/>
              </w:rPr>
              <w:t xml:space="preserve">  </w:t>
            </w:r>
            <w:r w:rsidRPr="00C70689">
              <w:rPr>
                <w:sz w:val="24"/>
                <w:szCs w:val="24"/>
              </w:rPr>
              <w:t>с</w:t>
            </w:r>
            <w:r w:rsidRPr="00C70689">
              <w:rPr>
                <w:spacing w:val="10"/>
                <w:sz w:val="24"/>
                <w:szCs w:val="24"/>
              </w:rPr>
              <w:t xml:space="preserve"> </w:t>
            </w:r>
            <w:r w:rsidRPr="00C70689">
              <w:rPr>
                <w:sz w:val="24"/>
                <w:szCs w:val="24"/>
              </w:rPr>
              <w:t>использованием</w:t>
            </w:r>
            <w:r w:rsidRPr="00C70689">
              <w:rPr>
                <w:spacing w:val="-18"/>
                <w:sz w:val="24"/>
                <w:szCs w:val="24"/>
              </w:rPr>
              <w:t xml:space="preserve"> </w:t>
            </w:r>
            <w:r w:rsidRPr="00C70689">
              <w:rPr>
                <w:spacing w:val="-2"/>
                <w:sz w:val="24"/>
                <w:szCs w:val="24"/>
              </w:rPr>
              <w:t>методов</w:t>
            </w:r>
          </w:p>
          <w:p w:rsidR="00075590" w:rsidRDefault="00C70689" w:rsidP="00C70689">
            <w:pPr>
              <w:pStyle w:val="TableParagraph"/>
              <w:spacing w:before="23"/>
              <w:rPr>
                <w:spacing w:val="-2"/>
                <w:sz w:val="24"/>
                <w:szCs w:val="24"/>
              </w:rPr>
            </w:pPr>
            <w:r w:rsidRPr="00C70689">
              <w:rPr>
                <w:sz w:val="24"/>
                <w:szCs w:val="24"/>
              </w:rPr>
              <w:t>смыслового</w:t>
            </w:r>
            <w:r w:rsidRPr="00C70689">
              <w:rPr>
                <w:spacing w:val="-11"/>
                <w:sz w:val="24"/>
                <w:szCs w:val="24"/>
              </w:rPr>
              <w:t xml:space="preserve"> </w:t>
            </w:r>
            <w:r w:rsidRPr="00C70689">
              <w:rPr>
                <w:sz w:val="24"/>
                <w:szCs w:val="24"/>
              </w:rPr>
              <w:t>чтения</w:t>
            </w:r>
            <w:r w:rsidRPr="00C70689">
              <w:rPr>
                <w:spacing w:val="-14"/>
                <w:sz w:val="24"/>
                <w:szCs w:val="24"/>
              </w:rPr>
              <w:t xml:space="preserve"> </w:t>
            </w:r>
            <w:r w:rsidRPr="00C70689">
              <w:rPr>
                <w:sz w:val="24"/>
                <w:szCs w:val="24"/>
              </w:rPr>
              <w:t>и</w:t>
            </w:r>
            <w:r w:rsidRPr="00C70689">
              <w:rPr>
                <w:spacing w:val="-5"/>
                <w:sz w:val="24"/>
                <w:szCs w:val="24"/>
              </w:rPr>
              <w:t xml:space="preserve"> </w:t>
            </w:r>
            <w:r w:rsidRPr="00C70689">
              <w:rPr>
                <w:spacing w:val="-2"/>
                <w:sz w:val="24"/>
                <w:szCs w:val="24"/>
              </w:rPr>
              <w:t>эстетического</w:t>
            </w:r>
          </w:p>
          <w:p w:rsidR="00054925" w:rsidRPr="00C70689" w:rsidRDefault="00054925" w:rsidP="00054925">
            <w:pPr>
              <w:pStyle w:val="TableParagraph"/>
              <w:rPr>
                <w:sz w:val="24"/>
                <w:szCs w:val="24"/>
              </w:rPr>
            </w:pPr>
            <w:r w:rsidRPr="00C70689">
              <w:rPr>
                <w:sz w:val="24"/>
                <w:szCs w:val="24"/>
              </w:rPr>
              <w:t>анализа,</w:t>
            </w:r>
            <w:r w:rsidRPr="00C70689">
              <w:rPr>
                <w:spacing w:val="-6"/>
                <w:sz w:val="24"/>
                <w:szCs w:val="24"/>
              </w:rPr>
              <w:t xml:space="preserve"> </w:t>
            </w:r>
            <w:r w:rsidRPr="00C70689">
              <w:rPr>
                <w:sz w:val="24"/>
                <w:szCs w:val="24"/>
              </w:rPr>
              <w:t>давать</w:t>
            </w:r>
            <w:r w:rsidRPr="00C70689">
              <w:rPr>
                <w:spacing w:val="-1"/>
                <w:sz w:val="24"/>
                <w:szCs w:val="24"/>
              </w:rPr>
              <w:t xml:space="preserve"> </w:t>
            </w:r>
            <w:r w:rsidRPr="00C70689">
              <w:rPr>
                <w:spacing w:val="-2"/>
                <w:sz w:val="24"/>
                <w:szCs w:val="24"/>
              </w:rPr>
              <w:t>собственную</w:t>
            </w:r>
          </w:p>
          <w:p w:rsidR="00054925" w:rsidRPr="00C70689" w:rsidRDefault="00054925" w:rsidP="00054925">
            <w:pPr>
              <w:pStyle w:val="TableParagraph"/>
              <w:spacing w:before="23"/>
              <w:ind w:right="98"/>
              <w:rPr>
                <w:sz w:val="24"/>
                <w:szCs w:val="24"/>
              </w:rPr>
            </w:pPr>
            <w:r w:rsidRPr="00C70689">
              <w:rPr>
                <w:sz w:val="24"/>
                <w:szCs w:val="24"/>
              </w:rPr>
              <w:t>интерпретацию</w:t>
            </w:r>
            <w:r w:rsidRPr="00C70689">
              <w:rPr>
                <w:spacing w:val="-12"/>
                <w:sz w:val="24"/>
                <w:szCs w:val="24"/>
              </w:rPr>
              <w:t xml:space="preserve"> </w:t>
            </w:r>
            <w:r w:rsidRPr="00C70689">
              <w:rPr>
                <w:sz w:val="24"/>
                <w:szCs w:val="24"/>
              </w:rPr>
              <w:t>и</w:t>
            </w:r>
            <w:r w:rsidRPr="00C70689">
              <w:rPr>
                <w:spacing w:val="-12"/>
                <w:sz w:val="24"/>
                <w:szCs w:val="24"/>
              </w:rPr>
              <w:t xml:space="preserve"> </w:t>
            </w:r>
            <w:r w:rsidRPr="00C70689">
              <w:rPr>
                <w:sz w:val="24"/>
                <w:szCs w:val="24"/>
              </w:rPr>
              <w:t>оценку произведению. Выявлять авторскую</w:t>
            </w:r>
            <w:r w:rsidRPr="00C70689">
              <w:rPr>
                <w:spacing w:val="-5"/>
                <w:sz w:val="24"/>
                <w:szCs w:val="24"/>
              </w:rPr>
              <w:t xml:space="preserve"> </w:t>
            </w:r>
            <w:r w:rsidRPr="00C70689">
              <w:rPr>
                <w:sz w:val="24"/>
                <w:szCs w:val="24"/>
              </w:rPr>
              <w:t>позицию.</w:t>
            </w:r>
          </w:p>
          <w:p w:rsidR="00054925" w:rsidRPr="00C70689" w:rsidRDefault="00054925" w:rsidP="00054925">
            <w:pPr>
              <w:pStyle w:val="TableParagraph"/>
              <w:rPr>
                <w:sz w:val="24"/>
                <w:szCs w:val="24"/>
              </w:rPr>
            </w:pPr>
            <w:r w:rsidRPr="00C70689">
              <w:rPr>
                <w:sz w:val="24"/>
                <w:szCs w:val="24"/>
              </w:rPr>
              <w:t>Писать</w:t>
            </w:r>
            <w:r w:rsidRPr="00C70689">
              <w:rPr>
                <w:spacing w:val="-19"/>
                <w:sz w:val="24"/>
                <w:szCs w:val="24"/>
              </w:rPr>
              <w:t xml:space="preserve"> </w:t>
            </w:r>
            <w:r w:rsidRPr="00C70689">
              <w:rPr>
                <w:sz w:val="24"/>
                <w:szCs w:val="24"/>
              </w:rPr>
              <w:t>сочинение на</w:t>
            </w:r>
            <w:r w:rsidRPr="00C70689">
              <w:rPr>
                <w:spacing w:val="-1"/>
                <w:sz w:val="24"/>
                <w:szCs w:val="24"/>
              </w:rPr>
              <w:t xml:space="preserve"> </w:t>
            </w:r>
            <w:r w:rsidRPr="00C70689">
              <w:rPr>
                <w:spacing w:val="-4"/>
                <w:sz w:val="24"/>
                <w:szCs w:val="24"/>
              </w:rPr>
              <w:t>одну</w:t>
            </w:r>
          </w:p>
          <w:p w:rsidR="00054925" w:rsidRPr="00C70689" w:rsidRDefault="00054925" w:rsidP="00054925">
            <w:pPr>
              <w:pStyle w:val="TableParagraph"/>
              <w:spacing w:before="23"/>
              <w:rPr>
                <w:sz w:val="24"/>
                <w:szCs w:val="24"/>
              </w:rPr>
            </w:pPr>
            <w:r w:rsidRPr="00C70689">
              <w:rPr>
                <w:sz w:val="24"/>
                <w:szCs w:val="24"/>
              </w:rPr>
              <w:t>из</w:t>
            </w:r>
            <w:r w:rsidRPr="00C70689">
              <w:rPr>
                <w:spacing w:val="20"/>
                <w:sz w:val="24"/>
                <w:szCs w:val="24"/>
              </w:rPr>
              <w:t xml:space="preserve"> </w:t>
            </w:r>
            <w:r w:rsidRPr="00C70689">
              <w:rPr>
                <w:sz w:val="24"/>
                <w:szCs w:val="24"/>
              </w:rPr>
              <w:t>предложенных</w:t>
            </w:r>
            <w:r w:rsidRPr="00C70689">
              <w:rPr>
                <w:spacing w:val="-20"/>
                <w:sz w:val="24"/>
                <w:szCs w:val="24"/>
              </w:rPr>
              <w:t xml:space="preserve"> </w:t>
            </w:r>
            <w:r w:rsidRPr="00C70689">
              <w:rPr>
                <w:spacing w:val="-5"/>
                <w:sz w:val="24"/>
                <w:szCs w:val="24"/>
              </w:rPr>
              <w:t>тем</w:t>
            </w:r>
          </w:p>
        </w:tc>
      </w:tr>
      <w:tr w:rsidR="00337639" w:rsidRPr="00C70689" w:rsidTr="00337639">
        <w:trPr>
          <w:trHeight w:val="3465"/>
        </w:trPr>
        <w:tc>
          <w:tcPr>
            <w:tcW w:w="705" w:type="dxa"/>
          </w:tcPr>
          <w:p w:rsidR="00337639" w:rsidRPr="00C70689" w:rsidRDefault="00337639" w:rsidP="00337639">
            <w:pPr>
              <w:pStyle w:val="TableParagraph"/>
              <w:ind w:left="4" w:right="95"/>
              <w:rPr>
                <w:sz w:val="24"/>
                <w:szCs w:val="24"/>
              </w:rPr>
            </w:pPr>
            <w:r w:rsidRPr="00C70689">
              <w:rPr>
                <w:spacing w:val="-5"/>
                <w:sz w:val="24"/>
                <w:szCs w:val="24"/>
              </w:rPr>
              <w:t>6.5</w:t>
            </w:r>
          </w:p>
        </w:tc>
        <w:tc>
          <w:tcPr>
            <w:tcW w:w="3420" w:type="dxa"/>
          </w:tcPr>
          <w:p w:rsidR="00337639" w:rsidRPr="00C70689" w:rsidRDefault="00337639" w:rsidP="00337639">
            <w:pPr>
              <w:pStyle w:val="TableParagraph"/>
              <w:rPr>
                <w:sz w:val="24"/>
                <w:szCs w:val="24"/>
              </w:rPr>
            </w:pPr>
            <w:r w:rsidRPr="00C70689">
              <w:rPr>
                <w:spacing w:val="-2"/>
                <w:sz w:val="24"/>
                <w:szCs w:val="24"/>
              </w:rPr>
              <w:t xml:space="preserve">Произведения </w:t>
            </w:r>
            <w:r w:rsidRPr="00C70689">
              <w:rPr>
                <w:sz w:val="24"/>
                <w:szCs w:val="24"/>
              </w:rPr>
              <w:t>отечественных</w:t>
            </w:r>
            <w:r w:rsidRPr="00C70689">
              <w:rPr>
                <w:spacing w:val="-18"/>
                <w:sz w:val="24"/>
                <w:szCs w:val="24"/>
              </w:rPr>
              <w:t xml:space="preserve"> </w:t>
            </w:r>
            <w:r w:rsidRPr="00C70689">
              <w:rPr>
                <w:sz w:val="24"/>
                <w:szCs w:val="24"/>
              </w:rPr>
              <w:t>писателей на тему взросления человека (не менее двух)</w:t>
            </w:r>
          </w:p>
        </w:tc>
        <w:tc>
          <w:tcPr>
            <w:tcW w:w="567" w:type="dxa"/>
          </w:tcPr>
          <w:p w:rsidR="00337639" w:rsidRPr="00C70689" w:rsidRDefault="00337639" w:rsidP="00337639">
            <w:pPr>
              <w:pStyle w:val="TableParagraph"/>
              <w:ind w:left="14" w:right="7"/>
              <w:rPr>
                <w:sz w:val="24"/>
                <w:szCs w:val="24"/>
              </w:rPr>
            </w:pPr>
            <w:r w:rsidRPr="00C70689">
              <w:rPr>
                <w:spacing w:val="-10"/>
                <w:sz w:val="24"/>
                <w:szCs w:val="24"/>
              </w:rPr>
              <w:t>3</w:t>
            </w:r>
          </w:p>
        </w:tc>
        <w:tc>
          <w:tcPr>
            <w:tcW w:w="2835" w:type="dxa"/>
          </w:tcPr>
          <w:p w:rsidR="00337639" w:rsidRPr="00C70689" w:rsidRDefault="00337639" w:rsidP="00337639">
            <w:pPr>
              <w:pStyle w:val="TableParagraph"/>
              <w:rPr>
                <w:sz w:val="24"/>
                <w:szCs w:val="24"/>
              </w:rPr>
            </w:pPr>
            <w:r w:rsidRPr="00C70689">
              <w:rPr>
                <w:spacing w:val="-2"/>
                <w:sz w:val="24"/>
                <w:szCs w:val="24"/>
              </w:rPr>
              <w:t xml:space="preserve">Произведения </w:t>
            </w:r>
            <w:r w:rsidRPr="00C70689">
              <w:rPr>
                <w:sz w:val="24"/>
                <w:szCs w:val="24"/>
              </w:rPr>
              <w:t>отечественных</w:t>
            </w:r>
            <w:r w:rsidRPr="00C70689">
              <w:rPr>
                <w:spacing w:val="-13"/>
                <w:sz w:val="24"/>
                <w:szCs w:val="24"/>
              </w:rPr>
              <w:t xml:space="preserve"> </w:t>
            </w:r>
            <w:r w:rsidRPr="00C70689">
              <w:rPr>
                <w:sz w:val="24"/>
                <w:szCs w:val="24"/>
              </w:rPr>
              <w:t>писателей на тему взросления человека</w:t>
            </w:r>
            <w:r w:rsidRPr="00C70689">
              <w:rPr>
                <w:spacing w:val="-14"/>
                <w:sz w:val="24"/>
                <w:szCs w:val="24"/>
              </w:rPr>
              <w:t xml:space="preserve"> </w:t>
            </w:r>
            <w:r w:rsidRPr="00C70689">
              <w:rPr>
                <w:sz w:val="24"/>
                <w:szCs w:val="24"/>
              </w:rPr>
              <w:t>(не менее двух). Например,</w:t>
            </w:r>
            <w:r w:rsidRPr="00C70689">
              <w:rPr>
                <w:spacing w:val="-14"/>
                <w:sz w:val="24"/>
                <w:szCs w:val="24"/>
              </w:rPr>
              <w:t xml:space="preserve"> </w:t>
            </w:r>
            <w:r w:rsidRPr="00C70689">
              <w:rPr>
                <w:sz w:val="24"/>
                <w:szCs w:val="24"/>
              </w:rPr>
              <w:t>Р.П.</w:t>
            </w:r>
            <w:r w:rsidRPr="00C70689">
              <w:rPr>
                <w:spacing w:val="12"/>
                <w:sz w:val="24"/>
                <w:szCs w:val="24"/>
              </w:rPr>
              <w:t xml:space="preserve"> </w:t>
            </w:r>
            <w:r w:rsidRPr="00C70689">
              <w:rPr>
                <w:spacing w:val="-2"/>
                <w:sz w:val="24"/>
                <w:szCs w:val="24"/>
              </w:rPr>
              <w:t>Погодин.</w:t>
            </w:r>
          </w:p>
          <w:p w:rsidR="00337639" w:rsidRPr="00C70689" w:rsidRDefault="00337639" w:rsidP="00337639">
            <w:pPr>
              <w:pStyle w:val="TableParagraph"/>
              <w:spacing w:before="11"/>
              <w:ind w:right="101"/>
              <w:rPr>
                <w:sz w:val="24"/>
                <w:szCs w:val="24"/>
              </w:rPr>
            </w:pPr>
            <w:r w:rsidRPr="00C70689">
              <w:rPr>
                <w:sz w:val="24"/>
                <w:szCs w:val="24"/>
              </w:rPr>
              <w:t>«Кирпичные</w:t>
            </w:r>
            <w:r w:rsidRPr="00C70689">
              <w:rPr>
                <w:spacing w:val="-32"/>
                <w:sz w:val="24"/>
                <w:szCs w:val="24"/>
              </w:rPr>
              <w:t xml:space="preserve"> </w:t>
            </w:r>
            <w:r w:rsidRPr="00C70689">
              <w:rPr>
                <w:sz w:val="24"/>
                <w:szCs w:val="24"/>
              </w:rPr>
              <w:t>острова». Р.И. Фраерман. «Дикая собака Динго, или Повесть о первой</w:t>
            </w:r>
            <w:r w:rsidRPr="00C70689">
              <w:rPr>
                <w:spacing w:val="-20"/>
                <w:sz w:val="24"/>
                <w:szCs w:val="24"/>
              </w:rPr>
              <w:t xml:space="preserve"> </w:t>
            </w:r>
            <w:r w:rsidRPr="00C70689">
              <w:rPr>
                <w:sz w:val="24"/>
                <w:szCs w:val="24"/>
              </w:rPr>
              <w:t>любви». Ю.И. Коваль. «Самая лёгкая</w:t>
            </w:r>
            <w:r w:rsidRPr="00C70689">
              <w:rPr>
                <w:spacing w:val="-13"/>
                <w:sz w:val="24"/>
                <w:szCs w:val="24"/>
              </w:rPr>
              <w:t xml:space="preserve"> </w:t>
            </w:r>
            <w:r w:rsidRPr="00C70689">
              <w:rPr>
                <w:sz w:val="24"/>
                <w:szCs w:val="24"/>
              </w:rPr>
              <w:t>лодка</w:t>
            </w:r>
            <w:r w:rsidRPr="00C70689">
              <w:rPr>
                <w:spacing w:val="-7"/>
                <w:sz w:val="24"/>
                <w:szCs w:val="24"/>
              </w:rPr>
              <w:t xml:space="preserve"> </w:t>
            </w:r>
            <w:r w:rsidRPr="00C70689">
              <w:rPr>
                <w:sz w:val="24"/>
                <w:szCs w:val="24"/>
              </w:rPr>
              <w:t>в мире»</w:t>
            </w:r>
            <w:r w:rsidRPr="00C70689">
              <w:rPr>
                <w:spacing w:val="-8"/>
                <w:sz w:val="24"/>
                <w:szCs w:val="24"/>
              </w:rPr>
              <w:t xml:space="preserve"> </w:t>
            </w:r>
            <w:r w:rsidRPr="00C70689">
              <w:rPr>
                <w:sz w:val="24"/>
                <w:szCs w:val="24"/>
              </w:rPr>
              <w:t>и</w:t>
            </w:r>
            <w:r w:rsidRPr="00C70689">
              <w:rPr>
                <w:spacing w:val="-2"/>
                <w:sz w:val="24"/>
                <w:szCs w:val="24"/>
              </w:rPr>
              <w:t xml:space="preserve"> </w:t>
            </w:r>
            <w:r w:rsidRPr="00C70689">
              <w:rPr>
                <w:sz w:val="24"/>
                <w:szCs w:val="24"/>
              </w:rPr>
              <w:t xml:space="preserve">др. </w:t>
            </w:r>
            <w:r w:rsidRPr="00C70689">
              <w:rPr>
                <w:spacing w:val="-2"/>
                <w:sz w:val="24"/>
                <w:szCs w:val="24"/>
              </w:rPr>
              <w:t>Проблематика произведения.</w:t>
            </w:r>
          </w:p>
          <w:p w:rsidR="00337639" w:rsidRPr="00C70689" w:rsidRDefault="00337639" w:rsidP="00337639">
            <w:pPr>
              <w:pStyle w:val="TableParagraph"/>
              <w:rPr>
                <w:sz w:val="24"/>
                <w:szCs w:val="24"/>
              </w:rPr>
            </w:pPr>
            <w:r w:rsidRPr="00C70689">
              <w:rPr>
                <w:sz w:val="24"/>
                <w:szCs w:val="24"/>
              </w:rPr>
              <w:t>Система</w:t>
            </w:r>
            <w:r w:rsidRPr="00C70689">
              <w:rPr>
                <w:spacing w:val="-11"/>
                <w:sz w:val="24"/>
                <w:szCs w:val="24"/>
              </w:rPr>
              <w:t xml:space="preserve"> </w:t>
            </w:r>
            <w:r w:rsidRPr="00C70689">
              <w:rPr>
                <w:spacing w:val="-2"/>
                <w:sz w:val="24"/>
                <w:szCs w:val="24"/>
              </w:rPr>
              <w:t>образов</w:t>
            </w:r>
          </w:p>
        </w:tc>
        <w:tc>
          <w:tcPr>
            <w:tcW w:w="7038" w:type="dxa"/>
          </w:tcPr>
          <w:p w:rsidR="00337639" w:rsidRPr="00C70689" w:rsidRDefault="00337639" w:rsidP="00337639">
            <w:pPr>
              <w:pStyle w:val="TableParagraph"/>
              <w:ind w:right="98"/>
              <w:rPr>
                <w:sz w:val="24"/>
                <w:szCs w:val="24"/>
              </w:rPr>
            </w:pPr>
            <w:r w:rsidRPr="00C70689">
              <w:rPr>
                <w:sz w:val="24"/>
                <w:szCs w:val="24"/>
              </w:rPr>
              <w:t>Читать, отвечать</w:t>
            </w:r>
            <w:r w:rsidRPr="00C70689">
              <w:rPr>
                <w:spacing w:val="-3"/>
                <w:sz w:val="24"/>
                <w:szCs w:val="24"/>
              </w:rPr>
              <w:t xml:space="preserve"> </w:t>
            </w:r>
            <w:r w:rsidRPr="00C70689">
              <w:rPr>
                <w:sz w:val="24"/>
                <w:szCs w:val="24"/>
              </w:rPr>
              <w:t xml:space="preserve">на вопросы, </w:t>
            </w:r>
            <w:r w:rsidRPr="00C70689">
              <w:rPr>
                <w:spacing w:val="-2"/>
                <w:sz w:val="24"/>
                <w:szCs w:val="24"/>
              </w:rPr>
              <w:t>пересказывать.</w:t>
            </w:r>
          </w:p>
          <w:p w:rsidR="00337639" w:rsidRPr="00C70689" w:rsidRDefault="00337639" w:rsidP="00337639">
            <w:pPr>
              <w:pStyle w:val="TableParagraph"/>
              <w:ind w:right="213"/>
              <w:rPr>
                <w:sz w:val="24"/>
                <w:szCs w:val="24"/>
              </w:rPr>
            </w:pPr>
            <w:r w:rsidRPr="00C70689">
              <w:rPr>
                <w:sz w:val="24"/>
                <w:szCs w:val="24"/>
              </w:rPr>
              <w:t>Определять</w:t>
            </w:r>
            <w:r w:rsidRPr="00C70689">
              <w:rPr>
                <w:spacing w:val="-10"/>
                <w:sz w:val="24"/>
                <w:szCs w:val="24"/>
              </w:rPr>
              <w:t xml:space="preserve"> </w:t>
            </w:r>
            <w:r w:rsidRPr="00C70689">
              <w:rPr>
                <w:sz w:val="24"/>
                <w:szCs w:val="24"/>
              </w:rPr>
              <w:t>тему, идею произведения. Характеризовать главных</w:t>
            </w:r>
            <w:r w:rsidRPr="00C70689">
              <w:rPr>
                <w:spacing w:val="-9"/>
                <w:sz w:val="24"/>
                <w:szCs w:val="24"/>
              </w:rPr>
              <w:t xml:space="preserve"> </w:t>
            </w:r>
            <w:r w:rsidRPr="00C70689">
              <w:rPr>
                <w:sz w:val="24"/>
                <w:szCs w:val="24"/>
              </w:rPr>
              <w:t>героев,</w:t>
            </w:r>
            <w:r w:rsidRPr="00C70689">
              <w:rPr>
                <w:spacing w:val="-16"/>
                <w:sz w:val="24"/>
                <w:szCs w:val="24"/>
              </w:rPr>
              <w:t xml:space="preserve"> </w:t>
            </w:r>
            <w:r w:rsidRPr="00C70689">
              <w:rPr>
                <w:sz w:val="24"/>
                <w:szCs w:val="24"/>
              </w:rPr>
              <w:t>давать их словесный портрет.</w:t>
            </w:r>
          </w:p>
          <w:p w:rsidR="00337639" w:rsidRPr="00C70689" w:rsidRDefault="00337639" w:rsidP="00337639">
            <w:pPr>
              <w:pStyle w:val="TableParagraph"/>
              <w:spacing w:before="11"/>
              <w:ind w:right="907"/>
              <w:rPr>
                <w:sz w:val="24"/>
                <w:szCs w:val="24"/>
              </w:rPr>
            </w:pPr>
            <w:r w:rsidRPr="00C70689">
              <w:rPr>
                <w:sz w:val="24"/>
                <w:szCs w:val="24"/>
              </w:rPr>
              <w:t>Сопоставлять</w:t>
            </w:r>
            <w:r w:rsidRPr="00C70689">
              <w:rPr>
                <w:spacing w:val="-23"/>
                <w:sz w:val="24"/>
                <w:szCs w:val="24"/>
              </w:rPr>
              <w:t xml:space="preserve"> </w:t>
            </w:r>
            <w:r w:rsidRPr="00C70689">
              <w:rPr>
                <w:sz w:val="24"/>
                <w:szCs w:val="24"/>
              </w:rPr>
              <w:t>героев</w:t>
            </w:r>
            <w:r w:rsidRPr="00C70689">
              <w:rPr>
                <w:spacing w:val="-9"/>
                <w:sz w:val="24"/>
                <w:szCs w:val="24"/>
              </w:rPr>
              <w:t xml:space="preserve"> </w:t>
            </w:r>
            <w:r w:rsidRPr="00C70689">
              <w:rPr>
                <w:sz w:val="24"/>
                <w:szCs w:val="24"/>
              </w:rPr>
              <w:t>и</w:t>
            </w:r>
            <w:r w:rsidRPr="00C70689">
              <w:rPr>
                <w:spacing w:val="-13"/>
                <w:sz w:val="24"/>
                <w:szCs w:val="24"/>
              </w:rPr>
              <w:t xml:space="preserve"> </w:t>
            </w:r>
            <w:r w:rsidRPr="00C70689">
              <w:rPr>
                <w:sz w:val="24"/>
                <w:szCs w:val="24"/>
              </w:rPr>
              <w:t>их поступки с другими</w:t>
            </w:r>
            <w:r w:rsidRPr="00C70689">
              <w:rPr>
                <w:spacing w:val="-2"/>
                <w:sz w:val="24"/>
                <w:szCs w:val="24"/>
              </w:rPr>
              <w:t xml:space="preserve"> </w:t>
            </w:r>
            <w:r w:rsidRPr="00C70689">
              <w:rPr>
                <w:sz w:val="24"/>
                <w:szCs w:val="24"/>
              </w:rPr>
              <w:t>произведениями.</w:t>
            </w:r>
          </w:p>
          <w:p w:rsidR="00337639" w:rsidRPr="00C70689" w:rsidRDefault="00337639" w:rsidP="00337639">
            <w:pPr>
              <w:pStyle w:val="TableParagraph"/>
              <w:spacing w:before="1"/>
              <w:ind w:right="98"/>
              <w:rPr>
                <w:sz w:val="24"/>
                <w:szCs w:val="24"/>
              </w:rPr>
            </w:pPr>
            <w:r w:rsidRPr="00C70689">
              <w:rPr>
                <w:sz w:val="24"/>
                <w:szCs w:val="24"/>
              </w:rPr>
              <w:t>Выявлять авторскую</w:t>
            </w:r>
            <w:r w:rsidRPr="00C70689">
              <w:rPr>
                <w:spacing w:val="-5"/>
                <w:sz w:val="24"/>
                <w:szCs w:val="24"/>
              </w:rPr>
              <w:t xml:space="preserve"> </w:t>
            </w:r>
            <w:r w:rsidRPr="00C70689">
              <w:rPr>
                <w:sz w:val="24"/>
                <w:szCs w:val="24"/>
              </w:rPr>
              <w:t>позицию. Высказывать</w:t>
            </w:r>
            <w:r w:rsidRPr="00C70689">
              <w:rPr>
                <w:spacing w:val="-21"/>
                <w:sz w:val="24"/>
                <w:szCs w:val="24"/>
              </w:rPr>
              <w:t xml:space="preserve"> </w:t>
            </w:r>
            <w:r w:rsidRPr="00C70689">
              <w:rPr>
                <w:sz w:val="24"/>
                <w:szCs w:val="24"/>
              </w:rPr>
              <w:t>своё</w:t>
            </w:r>
            <w:r w:rsidRPr="00C70689">
              <w:rPr>
                <w:spacing w:val="-17"/>
                <w:sz w:val="24"/>
                <w:szCs w:val="24"/>
              </w:rPr>
              <w:t xml:space="preserve"> </w:t>
            </w:r>
            <w:r w:rsidRPr="00C70689">
              <w:rPr>
                <w:sz w:val="24"/>
                <w:szCs w:val="24"/>
              </w:rPr>
              <w:t>отношение к событиям, изображённым</w:t>
            </w:r>
            <w:r w:rsidRPr="00C70689">
              <w:rPr>
                <w:spacing w:val="-26"/>
                <w:sz w:val="24"/>
                <w:szCs w:val="24"/>
              </w:rPr>
              <w:t xml:space="preserve"> </w:t>
            </w:r>
            <w:r w:rsidRPr="00C70689">
              <w:rPr>
                <w:sz w:val="24"/>
                <w:szCs w:val="24"/>
              </w:rPr>
              <w:t>в произведении.</w:t>
            </w:r>
          </w:p>
          <w:p w:rsidR="00337639" w:rsidRPr="00C70689" w:rsidRDefault="00337639" w:rsidP="00337639">
            <w:pPr>
              <w:pStyle w:val="TableParagraph"/>
              <w:spacing w:before="2"/>
              <w:ind w:right="1169"/>
              <w:rPr>
                <w:sz w:val="24"/>
                <w:szCs w:val="24"/>
              </w:rPr>
            </w:pPr>
            <w:r w:rsidRPr="00C70689">
              <w:rPr>
                <w:sz w:val="24"/>
                <w:szCs w:val="24"/>
              </w:rPr>
              <w:t>Находить информацию</w:t>
            </w:r>
            <w:r w:rsidRPr="00C70689">
              <w:rPr>
                <w:spacing w:val="-4"/>
                <w:sz w:val="24"/>
                <w:szCs w:val="24"/>
              </w:rPr>
              <w:t xml:space="preserve"> </w:t>
            </w:r>
            <w:r w:rsidRPr="00C70689">
              <w:rPr>
                <w:sz w:val="24"/>
                <w:szCs w:val="24"/>
              </w:rPr>
              <w:t>об авторе и произведении в справочной, энциклопедической</w:t>
            </w:r>
            <w:r w:rsidRPr="00C70689">
              <w:rPr>
                <w:spacing w:val="-27"/>
                <w:sz w:val="24"/>
                <w:szCs w:val="24"/>
              </w:rPr>
              <w:t xml:space="preserve"> </w:t>
            </w:r>
            <w:r w:rsidRPr="00C70689">
              <w:rPr>
                <w:sz w:val="24"/>
                <w:szCs w:val="24"/>
              </w:rPr>
              <w:t>литературе.</w:t>
            </w:r>
          </w:p>
          <w:p w:rsidR="00337639" w:rsidRPr="00C70689" w:rsidRDefault="00337639" w:rsidP="00337639">
            <w:pPr>
              <w:pStyle w:val="TableParagraph"/>
              <w:ind w:right="98"/>
              <w:rPr>
                <w:sz w:val="24"/>
                <w:szCs w:val="24"/>
              </w:rPr>
            </w:pPr>
            <w:r w:rsidRPr="00C70689">
              <w:rPr>
                <w:sz w:val="24"/>
                <w:szCs w:val="24"/>
              </w:rPr>
              <w:t>Выстраивать с</w:t>
            </w:r>
            <w:r w:rsidRPr="00C70689">
              <w:rPr>
                <w:spacing w:val="-6"/>
                <w:sz w:val="24"/>
                <w:szCs w:val="24"/>
              </w:rPr>
              <w:t xml:space="preserve"> </w:t>
            </w:r>
            <w:r w:rsidRPr="00C70689">
              <w:rPr>
                <w:sz w:val="24"/>
                <w:szCs w:val="24"/>
              </w:rPr>
              <w:t>помощью учителя траекторию</w:t>
            </w:r>
            <w:r w:rsidRPr="00C70689">
              <w:rPr>
                <w:spacing w:val="-8"/>
                <w:sz w:val="24"/>
                <w:szCs w:val="24"/>
              </w:rPr>
              <w:t xml:space="preserve"> </w:t>
            </w:r>
            <w:r w:rsidRPr="00C70689">
              <w:rPr>
                <w:sz w:val="24"/>
                <w:szCs w:val="24"/>
              </w:rPr>
              <w:t>самостоятельного</w:t>
            </w:r>
            <w:r w:rsidRPr="00C70689">
              <w:rPr>
                <w:spacing w:val="-15"/>
                <w:sz w:val="24"/>
                <w:szCs w:val="24"/>
              </w:rPr>
              <w:t xml:space="preserve"> </w:t>
            </w:r>
            <w:r w:rsidRPr="00C70689">
              <w:rPr>
                <w:sz w:val="24"/>
                <w:szCs w:val="24"/>
              </w:rPr>
              <w:t>чтения. Участвовать в разработке</w:t>
            </w:r>
            <w:r w:rsidRPr="00C70689">
              <w:rPr>
                <w:spacing w:val="-6"/>
                <w:sz w:val="24"/>
                <w:szCs w:val="24"/>
              </w:rPr>
              <w:t xml:space="preserve"> </w:t>
            </w:r>
            <w:r w:rsidRPr="00C70689">
              <w:rPr>
                <w:sz w:val="24"/>
                <w:szCs w:val="24"/>
              </w:rPr>
              <w:t xml:space="preserve">учебных </w:t>
            </w:r>
            <w:r w:rsidRPr="00C70689">
              <w:rPr>
                <w:spacing w:val="-2"/>
                <w:sz w:val="24"/>
                <w:szCs w:val="24"/>
              </w:rPr>
              <w:t>проектов.</w:t>
            </w:r>
          </w:p>
          <w:p w:rsidR="00337639" w:rsidRPr="00C70689" w:rsidRDefault="00337639" w:rsidP="00337639">
            <w:pPr>
              <w:pStyle w:val="TableParagraph"/>
              <w:spacing w:before="13"/>
              <w:rPr>
                <w:sz w:val="24"/>
                <w:szCs w:val="24"/>
              </w:rPr>
            </w:pPr>
            <w:r w:rsidRPr="00C70689">
              <w:rPr>
                <w:sz w:val="24"/>
                <w:szCs w:val="24"/>
              </w:rPr>
              <w:t>Писать</w:t>
            </w:r>
            <w:r w:rsidRPr="00C70689">
              <w:rPr>
                <w:spacing w:val="-6"/>
                <w:sz w:val="24"/>
                <w:szCs w:val="24"/>
              </w:rPr>
              <w:t xml:space="preserve"> </w:t>
            </w:r>
            <w:r w:rsidRPr="00C70689">
              <w:rPr>
                <w:sz w:val="24"/>
                <w:szCs w:val="24"/>
              </w:rPr>
              <w:t>отзыв</w:t>
            </w:r>
            <w:r w:rsidRPr="00C70689">
              <w:rPr>
                <w:spacing w:val="-12"/>
                <w:sz w:val="24"/>
                <w:szCs w:val="24"/>
              </w:rPr>
              <w:t xml:space="preserve"> </w:t>
            </w:r>
            <w:r w:rsidRPr="00C70689">
              <w:rPr>
                <w:sz w:val="24"/>
                <w:szCs w:val="24"/>
              </w:rPr>
              <w:t>на</w:t>
            </w:r>
            <w:r w:rsidRPr="00C70689">
              <w:rPr>
                <w:spacing w:val="17"/>
                <w:sz w:val="24"/>
                <w:szCs w:val="24"/>
              </w:rPr>
              <w:t xml:space="preserve"> </w:t>
            </w:r>
            <w:r w:rsidRPr="00C70689">
              <w:rPr>
                <w:sz w:val="24"/>
                <w:szCs w:val="24"/>
              </w:rPr>
              <w:t>прочитанную</w:t>
            </w:r>
            <w:r w:rsidRPr="00C70689">
              <w:rPr>
                <w:spacing w:val="-16"/>
                <w:sz w:val="24"/>
                <w:szCs w:val="24"/>
              </w:rPr>
              <w:t xml:space="preserve"> </w:t>
            </w:r>
            <w:r w:rsidRPr="00C70689">
              <w:rPr>
                <w:spacing w:val="-4"/>
                <w:sz w:val="24"/>
                <w:szCs w:val="24"/>
              </w:rPr>
              <w:t>книгу</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14565" w:type="dxa"/>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567"/>
        <w:gridCol w:w="2835"/>
        <w:gridCol w:w="7038"/>
      </w:tblGrid>
      <w:tr w:rsidR="00054925" w:rsidRPr="00C70689" w:rsidTr="00337639">
        <w:trPr>
          <w:trHeight w:val="1379"/>
        </w:trPr>
        <w:tc>
          <w:tcPr>
            <w:tcW w:w="705" w:type="dxa"/>
          </w:tcPr>
          <w:p w:rsidR="00054925" w:rsidRPr="00C70689" w:rsidRDefault="00054925" w:rsidP="00054925">
            <w:pPr>
              <w:pStyle w:val="TableParagraph"/>
              <w:ind w:left="4" w:right="95"/>
              <w:rPr>
                <w:sz w:val="24"/>
                <w:szCs w:val="24"/>
              </w:rPr>
            </w:pPr>
            <w:r w:rsidRPr="00C70689">
              <w:rPr>
                <w:spacing w:val="-5"/>
                <w:sz w:val="24"/>
                <w:szCs w:val="24"/>
              </w:rPr>
              <w:t>6.6</w:t>
            </w:r>
          </w:p>
        </w:tc>
        <w:tc>
          <w:tcPr>
            <w:tcW w:w="3420" w:type="dxa"/>
          </w:tcPr>
          <w:p w:rsidR="00054925" w:rsidRPr="00C70689" w:rsidRDefault="00054925" w:rsidP="00054925">
            <w:pPr>
              <w:pStyle w:val="TableParagraph"/>
              <w:rPr>
                <w:sz w:val="24"/>
                <w:szCs w:val="24"/>
              </w:rPr>
            </w:pPr>
            <w:r w:rsidRPr="00C70689">
              <w:rPr>
                <w:spacing w:val="-2"/>
                <w:sz w:val="24"/>
                <w:szCs w:val="24"/>
              </w:rPr>
              <w:t>Произведения</w:t>
            </w:r>
          </w:p>
          <w:p w:rsidR="00054925" w:rsidRPr="00C70689" w:rsidRDefault="00054925" w:rsidP="00054925">
            <w:pPr>
              <w:pStyle w:val="TableParagraph"/>
              <w:spacing w:before="21"/>
              <w:rPr>
                <w:sz w:val="24"/>
                <w:szCs w:val="24"/>
              </w:rPr>
            </w:pPr>
            <w:r w:rsidRPr="00C70689">
              <w:rPr>
                <w:spacing w:val="-2"/>
                <w:sz w:val="24"/>
                <w:szCs w:val="24"/>
              </w:rPr>
              <w:t xml:space="preserve">современных </w:t>
            </w:r>
            <w:r w:rsidRPr="00C70689">
              <w:rPr>
                <w:sz w:val="24"/>
                <w:szCs w:val="24"/>
              </w:rPr>
              <w:t>отечественных</w:t>
            </w:r>
            <w:r w:rsidRPr="00C70689">
              <w:rPr>
                <w:spacing w:val="-18"/>
                <w:sz w:val="24"/>
                <w:szCs w:val="24"/>
              </w:rPr>
              <w:t xml:space="preserve"> </w:t>
            </w:r>
            <w:r w:rsidRPr="00C70689">
              <w:rPr>
                <w:sz w:val="24"/>
                <w:szCs w:val="24"/>
              </w:rPr>
              <w:t xml:space="preserve">писателей- </w:t>
            </w:r>
            <w:r w:rsidRPr="00C70689">
              <w:rPr>
                <w:spacing w:val="-2"/>
                <w:sz w:val="24"/>
                <w:szCs w:val="24"/>
              </w:rPr>
              <w:t>фантастов</w:t>
            </w:r>
          </w:p>
        </w:tc>
        <w:tc>
          <w:tcPr>
            <w:tcW w:w="567" w:type="dxa"/>
          </w:tcPr>
          <w:p w:rsidR="00054925" w:rsidRPr="00C70689" w:rsidRDefault="00054925" w:rsidP="00054925">
            <w:pPr>
              <w:pStyle w:val="TableParagraph"/>
              <w:ind w:left="14" w:right="7"/>
              <w:rPr>
                <w:sz w:val="24"/>
                <w:szCs w:val="24"/>
              </w:rPr>
            </w:pPr>
            <w:r w:rsidRPr="00C70689">
              <w:rPr>
                <w:spacing w:val="-10"/>
                <w:sz w:val="24"/>
                <w:szCs w:val="24"/>
              </w:rPr>
              <w:t>2</w:t>
            </w:r>
          </w:p>
        </w:tc>
        <w:tc>
          <w:tcPr>
            <w:tcW w:w="2835" w:type="dxa"/>
          </w:tcPr>
          <w:p w:rsidR="00054925" w:rsidRPr="00C70689" w:rsidRDefault="00054925" w:rsidP="00054925">
            <w:pPr>
              <w:pStyle w:val="TableParagraph"/>
              <w:rPr>
                <w:sz w:val="24"/>
                <w:szCs w:val="24"/>
              </w:rPr>
            </w:pPr>
            <w:r w:rsidRPr="00C70689">
              <w:rPr>
                <w:spacing w:val="-2"/>
                <w:sz w:val="24"/>
                <w:szCs w:val="24"/>
              </w:rPr>
              <w:t>Произведения</w:t>
            </w:r>
          </w:p>
          <w:p w:rsidR="00337639" w:rsidRPr="00C70689" w:rsidRDefault="00054925" w:rsidP="00337639">
            <w:pPr>
              <w:pStyle w:val="TableParagraph"/>
              <w:rPr>
                <w:sz w:val="24"/>
                <w:szCs w:val="24"/>
              </w:rPr>
            </w:pPr>
            <w:r w:rsidRPr="00C70689">
              <w:rPr>
                <w:spacing w:val="-2"/>
                <w:sz w:val="24"/>
                <w:szCs w:val="24"/>
              </w:rPr>
              <w:t xml:space="preserve">современных </w:t>
            </w:r>
            <w:r w:rsidRPr="00C70689">
              <w:rPr>
                <w:sz w:val="24"/>
                <w:szCs w:val="24"/>
              </w:rPr>
              <w:t>отечественных</w:t>
            </w:r>
            <w:r w:rsidRPr="00C70689">
              <w:rPr>
                <w:spacing w:val="-18"/>
                <w:sz w:val="24"/>
                <w:szCs w:val="24"/>
              </w:rPr>
              <w:t xml:space="preserve"> </w:t>
            </w:r>
            <w:r w:rsidRPr="00C70689">
              <w:rPr>
                <w:sz w:val="24"/>
                <w:szCs w:val="24"/>
              </w:rPr>
              <w:t>писателей- фантастов.</w:t>
            </w:r>
            <w:r w:rsidRPr="00C70689">
              <w:rPr>
                <w:spacing w:val="-15"/>
                <w:sz w:val="24"/>
                <w:szCs w:val="24"/>
              </w:rPr>
              <w:t xml:space="preserve"> </w:t>
            </w:r>
            <w:r w:rsidRPr="00C70689">
              <w:rPr>
                <w:sz w:val="24"/>
                <w:szCs w:val="24"/>
              </w:rPr>
              <w:t>Например,</w:t>
            </w:r>
            <w:r w:rsidR="00337639" w:rsidRPr="00C70689">
              <w:rPr>
                <w:sz w:val="24"/>
                <w:szCs w:val="24"/>
              </w:rPr>
              <w:t xml:space="preserve"> К.</w:t>
            </w:r>
            <w:r w:rsidR="00337639" w:rsidRPr="00C70689">
              <w:rPr>
                <w:spacing w:val="8"/>
                <w:sz w:val="24"/>
                <w:szCs w:val="24"/>
              </w:rPr>
              <w:t xml:space="preserve"> </w:t>
            </w:r>
            <w:r w:rsidR="00337639" w:rsidRPr="00C70689">
              <w:rPr>
                <w:sz w:val="24"/>
                <w:szCs w:val="24"/>
              </w:rPr>
              <w:t>Булычев</w:t>
            </w:r>
            <w:r w:rsidR="00337639" w:rsidRPr="00C70689">
              <w:rPr>
                <w:spacing w:val="-14"/>
                <w:sz w:val="24"/>
                <w:szCs w:val="24"/>
              </w:rPr>
              <w:t xml:space="preserve"> </w:t>
            </w:r>
            <w:r w:rsidR="00337639" w:rsidRPr="00C70689">
              <w:rPr>
                <w:sz w:val="24"/>
                <w:szCs w:val="24"/>
              </w:rPr>
              <w:t>«Сто</w:t>
            </w:r>
            <w:r w:rsidR="00337639" w:rsidRPr="00C70689">
              <w:rPr>
                <w:spacing w:val="-5"/>
                <w:sz w:val="24"/>
                <w:szCs w:val="24"/>
              </w:rPr>
              <w:t xml:space="preserve"> </w:t>
            </w:r>
            <w:r w:rsidR="00337639" w:rsidRPr="00C70689">
              <w:rPr>
                <w:sz w:val="24"/>
                <w:szCs w:val="24"/>
              </w:rPr>
              <w:t>лет</w:t>
            </w:r>
            <w:r w:rsidR="00337639" w:rsidRPr="00C70689">
              <w:rPr>
                <w:spacing w:val="-20"/>
                <w:sz w:val="24"/>
                <w:szCs w:val="24"/>
              </w:rPr>
              <w:t xml:space="preserve"> </w:t>
            </w:r>
            <w:r w:rsidR="00337639" w:rsidRPr="00C70689">
              <w:rPr>
                <w:spacing w:val="-4"/>
                <w:sz w:val="24"/>
                <w:szCs w:val="24"/>
              </w:rPr>
              <w:t>тому</w:t>
            </w:r>
            <w:r w:rsidR="00337639">
              <w:rPr>
                <w:sz w:val="24"/>
                <w:szCs w:val="24"/>
              </w:rPr>
              <w:t xml:space="preserve">   </w:t>
            </w:r>
            <w:r w:rsidR="00337639" w:rsidRPr="00C70689">
              <w:rPr>
                <w:sz w:val="24"/>
                <w:szCs w:val="24"/>
              </w:rPr>
              <w:t>вперед» и другие. Темы и проблемы. Конфликт,</w:t>
            </w:r>
            <w:r w:rsidR="00337639" w:rsidRPr="00C70689">
              <w:rPr>
                <w:spacing w:val="-15"/>
                <w:sz w:val="24"/>
                <w:szCs w:val="24"/>
              </w:rPr>
              <w:t xml:space="preserve"> </w:t>
            </w:r>
            <w:r w:rsidR="00337639" w:rsidRPr="00C70689">
              <w:rPr>
                <w:sz w:val="24"/>
                <w:szCs w:val="24"/>
              </w:rPr>
              <w:t xml:space="preserve">сюжет и композиция </w:t>
            </w:r>
            <w:r w:rsidR="00337639" w:rsidRPr="00C70689">
              <w:rPr>
                <w:spacing w:val="-2"/>
                <w:sz w:val="24"/>
                <w:szCs w:val="24"/>
              </w:rPr>
              <w:t>произведения.</w:t>
            </w:r>
          </w:p>
          <w:p w:rsidR="00054925" w:rsidRPr="00C70689" w:rsidRDefault="00337639" w:rsidP="00337639">
            <w:pPr>
              <w:pStyle w:val="TableParagraph"/>
              <w:spacing w:before="21"/>
              <w:rPr>
                <w:sz w:val="24"/>
                <w:szCs w:val="24"/>
              </w:rPr>
            </w:pPr>
            <w:r w:rsidRPr="00C70689">
              <w:rPr>
                <w:sz w:val="24"/>
                <w:szCs w:val="24"/>
              </w:rPr>
              <w:t>Образы главных</w:t>
            </w:r>
            <w:r w:rsidRPr="00C70689">
              <w:rPr>
                <w:spacing w:val="-14"/>
                <w:sz w:val="24"/>
                <w:szCs w:val="24"/>
              </w:rPr>
              <w:t xml:space="preserve"> </w:t>
            </w:r>
            <w:r w:rsidRPr="00C70689">
              <w:rPr>
                <w:sz w:val="24"/>
                <w:szCs w:val="24"/>
              </w:rPr>
              <w:t xml:space="preserve">героев. </w:t>
            </w:r>
            <w:r w:rsidRPr="00C70689">
              <w:rPr>
                <w:spacing w:val="-2"/>
                <w:sz w:val="24"/>
                <w:szCs w:val="24"/>
              </w:rPr>
              <w:t>Художественные особенности</w:t>
            </w:r>
          </w:p>
        </w:tc>
        <w:tc>
          <w:tcPr>
            <w:tcW w:w="7038" w:type="dxa"/>
          </w:tcPr>
          <w:p w:rsidR="00054925" w:rsidRPr="00C70689" w:rsidRDefault="00054925" w:rsidP="00054925">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337639" w:rsidRPr="00C70689" w:rsidRDefault="00054925" w:rsidP="00337639">
            <w:pPr>
              <w:pStyle w:val="TableParagraph"/>
              <w:rPr>
                <w:sz w:val="24"/>
                <w:szCs w:val="24"/>
              </w:rPr>
            </w:pPr>
            <w:r w:rsidRPr="00C70689">
              <w:rPr>
                <w:sz w:val="24"/>
                <w:szCs w:val="24"/>
              </w:rPr>
              <w:t>и выразительно читать произведение. 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особенности</w:t>
            </w:r>
            <w:r w:rsidR="00337639">
              <w:rPr>
                <w:sz w:val="24"/>
                <w:szCs w:val="24"/>
              </w:rPr>
              <w:t xml:space="preserve"> </w:t>
            </w:r>
            <w:r w:rsidR="00337639" w:rsidRPr="00C70689">
              <w:rPr>
                <w:spacing w:val="-2"/>
                <w:sz w:val="24"/>
                <w:szCs w:val="24"/>
              </w:rPr>
              <w:t>произведений.</w:t>
            </w:r>
          </w:p>
          <w:p w:rsidR="00337639" w:rsidRPr="00C70689" w:rsidRDefault="00337639" w:rsidP="00337639">
            <w:pPr>
              <w:pStyle w:val="TableParagraph"/>
              <w:spacing w:before="23"/>
              <w:ind w:right="98"/>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337639" w:rsidRPr="00C70689" w:rsidRDefault="00337639" w:rsidP="00337639">
            <w:pPr>
              <w:pStyle w:val="TableParagraph"/>
              <w:rPr>
                <w:sz w:val="24"/>
                <w:szCs w:val="24"/>
              </w:rPr>
            </w:pPr>
            <w:r w:rsidRPr="00C70689">
              <w:rPr>
                <w:sz w:val="24"/>
                <w:szCs w:val="24"/>
              </w:rPr>
              <w:t>Использовать</w:t>
            </w:r>
            <w:r w:rsidRPr="00C70689">
              <w:rPr>
                <w:spacing w:val="-20"/>
                <w:sz w:val="24"/>
                <w:szCs w:val="24"/>
              </w:rPr>
              <w:t xml:space="preserve"> </w:t>
            </w:r>
            <w:r w:rsidRPr="00C70689">
              <w:rPr>
                <w:sz w:val="24"/>
                <w:szCs w:val="24"/>
              </w:rPr>
              <w:t>различные</w:t>
            </w:r>
            <w:r w:rsidRPr="00C70689">
              <w:rPr>
                <w:spacing w:val="-15"/>
                <w:sz w:val="24"/>
                <w:szCs w:val="24"/>
              </w:rPr>
              <w:t xml:space="preserve"> </w:t>
            </w:r>
            <w:r w:rsidRPr="00C70689">
              <w:rPr>
                <w:sz w:val="24"/>
                <w:szCs w:val="24"/>
              </w:rPr>
              <w:t xml:space="preserve">виды </w:t>
            </w:r>
            <w:r w:rsidRPr="00C70689">
              <w:rPr>
                <w:spacing w:val="-2"/>
                <w:sz w:val="24"/>
                <w:szCs w:val="24"/>
              </w:rPr>
              <w:t>пересказа</w:t>
            </w:r>
          </w:p>
          <w:p w:rsidR="00337639" w:rsidRPr="00C70689" w:rsidRDefault="00337639" w:rsidP="00337639">
            <w:pPr>
              <w:pStyle w:val="TableParagraph"/>
              <w:spacing w:before="23"/>
              <w:rPr>
                <w:sz w:val="24"/>
                <w:szCs w:val="24"/>
              </w:rPr>
            </w:pPr>
            <w:r w:rsidRPr="00C70689">
              <w:rPr>
                <w:sz w:val="24"/>
                <w:szCs w:val="24"/>
              </w:rPr>
              <w:t>произведения или его фрагмента. Характеризовать</w:t>
            </w:r>
            <w:r w:rsidRPr="00C70689">
              <w:rPr>
                <w:spacing w:val="-9"/>
                <w:sz w:val="24"/>
                <w:szCs w:val="24"/>
              </w:rPr>
              <w:t xml:space="preserve"> </w:t>
            </w:r>
            <w:r w:rsidRPr="00C70689">
              <w:rPr>
                <w:sz w:val="24"/>
                <w:szCs w:val="24"/>
              </w:rPr>
              <w:t>и</w:t>
            </w:r>
            <w:r w:rsidRPr="00C70689">
              <w:rPr>
                <w:spacing w:val="-19"/>
                <w:sz w:val="24"/>
                <w:szCs w:val="24"/>
              </w:rPr>
              <w:t xml:space="preserve"> </w:t>
            </w:r>
            <w:r w:rsidRPr="00C70689">
              <w:rPr>
                <w:sz w:val="24"/>
                <w:szCs w:val="24"/>
              </w:rPr>
              <w:t>сопоставлять</w:t>
            </w:r>
            <w:r w:rsidRPr="00C70689">
              <w:rPr>
                <w:spacing w:val="-9"/>
                <w:sz w:val="24"/>
                <w:szCs w:val="24"/>
              </w:rPr>
              <w:t xml:space="preserve"> </w:t>
            </w:r>
            <w:r w:rsidRPr="00C70689">
              <w:rPr>
                <w:sz w:val="24"/>
                <w:szCs w:val="24"/>
              </w:rPr>
              <w:t>основных героев произведений, выявлять художественные</w:t>
            </w:r>
            <w:r w:rsidRPr="00C70689">
              <w:rPr>
                <w:spacing w:val="-5"/>
                <w:sz w:val="24"/>
                <w:szCs w:val="24"/>
              </w:rPr>
              <w:t xml:space="preserve"> </w:t>
            </w:r>
            <w:r w:rsidRPr="00C70689">
              <w:rPr>
                <w:sz w:val="24"/>
                <w:szCs w:val="24"/>
              </w:rPr>
              <w:t xml:space="preserve">средства создания их </w:t>
            </w:r>
            <w:r w:rsidRPr="00C70689">
              <w:rPr>
                <w:spacing w:val="-2"/>
                <w:sz w:val="24"/>
                <w:szCs w:val="24"/>
              </w:rPr>
              <w:t>образов.</w:t>
            </w:r>
          </w:p>
          <w:p w:rsidR="00337639" w:rsidRPr="00C70689" w:rsidRDefault="00337639" w:rsidP="00337639">
            <w:pPr>
              <w:pStyle w:val="TableParagraph"/>
              <w:spacing w:before="1"/>
              <w:ind w:right="907"/>
              <w:rPr>
                <w:sz w:val="24"/>
                <w:szCs w:val="24"/>
              </w:rPr>
            </w:pPr>
            <w:r w:rsidRPr="00C70689">
              <w:rPr>
                <w:sz w:val="24"/>
                <w:szCs w:val="24"/>
              </w:rPr>
              <w:t>Сопоставлять</w:t>
            </w:r>
            <w:r w:rsidRPr="00C70689">
              <w:rPr>
                <w:spacing w:val="-21"/>
                <w:sz w:val="24"/>
                <w:szCs w:val="24"/>
              </w:rPr>
              <w:t xml:space="preserve"> </w:t>
            </w:r>
            <w:r w:rsidRPr="00C70689">
              <w:rPr>
                <w:sz w:val="24"/>
                <w:szCs w:val="24"/>
              </w:rPr>
              <w:t>произведения</w:t>
            </w:r>
            <w:r w:rsidRPr="00C70689">
              <w:rPr>
                <w:spacing w:val="-24"/>
                <w:sz w:val="24"/>
                <w:szCs w:val="24"/>
              </w:rPr>
              <w:t xml:space="preserve"> </w:t>
            </w:r>
            <w:r w:rsidRPr="00C70689">
              <w:rPr>
                <w:sz w:val="24"/>
                <w:szCs w:val="24"/>
              </w:rPr>
              <w:t xml:space="preserve">одного и разных авторов по заданным </w:t>
            </w:r>
            <w:r w:rsidRPr="00C70689">
              <w:rPr>
                <w:spacing w:val="-2"/>
                <w:sz w:val="24"/>
                <w:szCs w:val="24"/>
              </w:rPr>
              <w:t>основаниям.</w:t>
            </w:r>
          </w:p>
          <w:p w:rsidR="00337639" w:rsidRPr="00C70689" w:rsidRDefault="00337639" w:rsidP="00337639">
            <w:pPr>
              <w:pStyle w:val="TableParagraph"/>
              <w:spacing w:before="2"/>
              <w:ind w:right="98"/>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произведениях. 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 произведения или его фрагмента.</w:t>
            </w:r>
          </w:p>
          <w:p w:rsidR="00337639" w:rsidRPr="00C70689" w:rsidRDefault="00337639" w:rsidP="00337639">
            <w:pPr>
              <w:pStyle w:val="TableParagraph"/>
              <w:ind w:right="793"/>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337639" w:rsidRPr="00C70689" w:rsidRDefault="00337639" w:rsidP="00337639">
            <w:pPr>
              <w:pStyle w:val="TableParagraph"/>
              <w:ind w:right="98"/>
              <w:rPr>
                <w:sz w:val="24"/>
                <w:szCs w:val="24"/>
              </w:rPr>
            </w:pPr>
            <w:r w:rsidRPr="00C70689">
              <w:rPr>
                <w:sz w:val="24"/>
                <w:szCs w:val="24"/>
              </w:rPr>
              <w:t>Выстраивать с</w:t>
            </w:r>
            <w:r w:rsidRPr="00C70689">
              <w:rPr>
                <w:spacing w:val="-6"/>
                <w:sz w:val="24"/>
                <w:szCs w:val="24"/>
              </w:rPr>
              <w:t xml:space="preserve"> </w:t>
            </w:r>
            <w:r w:rsidRPr="00C70689">
              <w:rPr>
                <w:sz w:val="24"/>
                <w:szCs w:val="24"/>
              </w:rPr>
              <w:t>помощью учителя траекторию</w:t>
            </w:r>
            <w:r w:rsidRPr="00C70689">
              <w:rPr>
                <w:spacing w:val="-8"/>
                <w:sz w:val="24"/>
                <w:szCs w:val="24"/>
              </w:rPr>
              <w:t xml:space="preserve"> </w:t>
            </w:r>
            <w:r w:rsidRPr="00C70689">
              <w:rPr>
                <w:sz w:val="24"/>
                <w:szCs w:val="24"/>
              </w:rPr>
              <w:t>самостоятельного</w:t>
            </w:r>
            <w:r w:rsidRPr="00C70689">
              <w:rPr>
                <w:spacing w:val="-15"/>
                <w:sz w:val="24"/>
                <w:szCs w:val="24"/>
              </w:rPr>
              <w:t xml:space="preserve"> </w:t>
            </w:r>
            <w:r w:rsidRPr="00C70689">
              <w:rPr>
                <w:sz w:val="24"/>
                <w:szCs w:val="24"/>
              </w:rPr>
              <w:t>чтения. Писать</w:t>
            </w:r>
            <w:r w:rsidRPr="00C70689">
              <w:rPr>
                <w:spacing w:val="-9"/>
                <w:sz w:val="24"/>
                <w:szCs w:val="24"/>
              </w:rPr>
              <w:t xml:space="preserve"> </w:t>
            </w:r>
            <w:r w:rsidRPr="00C70689">
              <w:rPr>
                <w:sz w:val="24"/>
                <w:szCs w:val="24"/>
              </w:rPr>
              <w:t>сочинение на литературную</w:t>
            </w:r>
            <w:r w:rsidRPr="00C70689">
              <w:rPr>
                <w:spacing w:val="-19"/>
                <w:sz w:val="24"/>
                <w:szCs w:val="24"/>
              </w:rPr>
              <w:t xml:space="preserve"> </w:t>
            </w:r>
            <w:r w:rsidRPr="00C70689">
              <w:rPr>
                <w:sz w:val="24"/>
                <w:szCs w:val="24"/>
              </w:rPr>
              <w:t>тему или отзыв</w:t>
            </w:r>
            <w:r w:rsidRPr="00C70689">
              <w:rPr>
                <w:spacing w:val="-10"/>
                <w:sz w:val="24"/>
                <w:szCs w:val="24"/>
              </w:rPr>
              <w:t xml:space="preserve"> </w:t>
            </w:r>
            <w:r w:rsidRPr="00C70689">
              <w:rPr>
                <w:sz w:val="24"/>
                <w:szCs w:val="24"/>
              </w:rPr>
              <w:t>на прочитанное</w:t>
            </w:r>
            <w:r w:rsidRPr="00C70689">
              <w:rPr>
                <w:spacing w:val="-20"/>
                <w:sz w:val="24"/>
                <w:szCs w:val="24"/>
              </w:rPr>
              <w:t xml:space="preserve"> </w:t>
            </w:r>
            <w:r w:rsidRPr="00C70689">
              <w:rPr>
                <w:sz w:val="24"/>
                <w:szCs w:val="24"/>
              </w:rPr>
              <w:t>произведение, аргументировать</w:t>
            </w:r>
            <w:r w:rsidRPr="00C70689">
              <w:rPr>
                <w:spacing w:val="-20"/>
                <w:sz w:val="24"/>
                <w:szCs w:val="24"/>
              </w:rPr>
              <w:t xml:space="preserve"> </w:t>
            </w:r>
            <w:r w:rsidRPr="00C70689">
              <w:rPr>
                <w:sz w:val="24"/>
                <w:szCs w:val="24"/>
              </w:rPr>
              <w:t>своё</w:t>
            </w:r>
            <w:r w:rsidRPr="00C70689">
              <w:rPr>
                <w:spacing w:val="-15"/>
                <w:sz w:val="24"/>
                <w:szCs w:val="24"/>
              </w:rPr>
              <w:t xml:space="preserve"> </w:t>
            </w:r>
            <w:r w:rsidRPr="00C70689">
              <w:rPr>
                <w:sz w:val="24"/>
                <w:szCs w:val="24"/>
              </w:rPr>
              <w:t>мнение.</w:t>
            </w:r>
          </w:p>
          <w:p w:rsidR="00337639" w:rsidRPr="00C70689" w:rsidRDefault="00337639" w:rsidP="00337639">
            <w:pPr>
              <w:pStyle w:val="TableParagraph"/>
              <w:rPr>
                <w:sz w:val="24"/>
                <w:szCs w:val="24"/>
              </w:rPr>
            </w:pPr>
            <w:r w:rsidRPr="00C70689">
              <w:rPr>
                <w:sz w:val="24"/>
                <w:szCs w:val="24"/>
              </w:rPr>
              <w:t>Создавать</w:t>
            </w:r>
            <w:r w:rsidRPr="00C70689">
              <w:rPr>
                <w:spacing w:val="-8"/>
                <w:sz w:val="24"/>
                <w:szCs w:val="24"/>
              </w:rPr>
              <w:t xml:space="preserve"> </w:t>
            </w:r>
            <w:r w:rsidRPr="00C70689">
              <w:rPr>
                <w:sz w:val="24"/>
                <w:szCs w:val="24"/>
              </w:rPr>
              <w:t>аннотацию</w:t>
            </w:r>
            <w:r w:rsidRPr="00C70689">
              <w:rPr>
                <w:spacing w:val="-18"/>
                <w:sz w:val="24"/>
                <w:szCs w:val="24"/>
              </w:rPr>
              <w:t xml:space="preserve"> </w:t>
            </w:r>
            <w:r w:rsidRPr="00C70689">
              <w:rPr>
                <w:sz w:val="24"/>
                <w:szCs w:val="24"/>
              </w:rPr>
              <w:t>на</w:t>
            </w:r>
            <w:r w:rsidRPr="00C70689">
              <w:rPr>
                <w:spacing w:val="-4"/>
                <w:sz w:val="24"/>
                <w:szCs w:val="24"/>
              </w:rPr>
              <w:t xml:space="preserve"> </w:t>
            </w:r>
            <w:r w:rsidRPr="00C70689">
              <w:rPr>
                <w:spacing w:val="-2"/>
                <w:sz w:val="24"/>
                <w:szCs w:val="24"/>
              </w:rPr>
              <w:t>прочитанное</w:t>
            </w:r>
          </w:p>
          <w:p w:rsidR="00054925" w:rsidRPr="00C70689" w:rsidRDefault="00337639" w:rsidP="00337639">
            <w:pPr>
              <w:pStyle w:val="TableParagraph"/>
              <w:spacing w:before="20"/>
              <w:ind w:right="213"/>
              <w:rPr>
                <w:sz w:val="24"/>
                <w:szCs w:val="24"/>
              </w:rPr>
            </w:pPr>
            <w:r w:rsidRPr="00C70689">
              <w:rPr>
                <w:spacing w:val="-2"/>
                <w:sz w:val="24"/>
                <w:szCs w:val="24"/>
              </w:rPr>
              <w:t>произведение</w:t>
            </w:r>
          </w:p>
        </w:tc>
      </w:tr>
      <w:tr w:rsidR="00337639" w:rsidRPr="00C70689" w:rsidTr="00337639">
        <w:trPr>
          <w:trHeight w:val="1379"/>
        </w:trPr>
        <w:tc>
          <w:tcPr>
            <w:tcW w:w="705" w:type="dxa"/>
          </w:tcPr>
          <w:p w:rsidR="00337639" w:rsidRPr="00C70689" w:rsidRDefault="00337639" w:rsidP="00337639">
            <w:pPr>
              <w:pStyle w:val="TableParagraph"/>
              <w:rPr>
                <w:sz w:val="24"/>
                <w:szCs w:val="24"/>
              </w:rPr>
            </w:pPr>
            <w:r w:rsidRPr="00C70689">
              <w:rPr>
                <w:spacing w:val="-5"/>
                <w:sz w:val="24"/>
                <w:szCs w:val="24"/>
              </w:rPr>
              <w:t>6.7</w:t>
            </w:r>
          </w:p>
        </w:tc>
        <w:tc>
          <w:tcPr>
            <w:tcW w:w="3420" w:type="dxa"/>
          </w:tcPr>
          <w:p w:rsidR="00337639" w:rsidRPr="00C70689" w:rsidRDefault="00337639" w:rsidP="00337639">
            <w:pPr>
              <w:pStyle w:val="TableParagraph"/>
              <w:rPr>
                <w:sz w:val="24"/>
                <w:szCs w:val="24"/>
              </w:rPr>
            </w:pPr>
            <w:r w:rsidRPr="00C70689">
              <w:rPr>
                <w:spacing w:val="2"/>
                <w:sz w:val="24"/>
                <w:szCs w:val="24"/>
              </w:rPr>
              <w:t>Литература</w:t>
            </w:r>
            <w:r w:rsidRPr="00C70689">
              <w:rPr>
                <w:spacing w:val="-14"/>
                <w:sz w:val="24"/>
                <w:szCs w:val="24"/>
              </w:rPr>
              <w:t xml:space="preserve"> </w:t>
            </w:r>
            <w:r w:rsidRPr="00C70689">
              <w:rPr>
                <w:spacing w:val="-2"/>
                <w:sz w:val="24"/>
                <w:szCs w:val="24"/>
              </w:rPr>
              <w:t>народов</w:t>
            </w:r>
          </w:p>
          <w:p w:rsidR="00337639" w:rsidRDefault="00337639" w:rsidP="00337639">
            <w:pPr>
              <w:pStyle w:val="TableParagraph"/>
              <w:spacing w:before="23"/>
              <w:rPr>
                <w:spacing w:val="-2"/>
                <w:sz w:val="24"/>
                <w:szCs w:val="24"/>
              </w:rPr>
            </w:pPr>
            <w:r w:rsidRPr="00C70689">
              <w:rPr>
                <w:sz w:val="24"/>
                <w:szCs w:val="24"/>
              </w:rPr>
              <w:t>Российской</w:t>
            </w:r>
            <w:r w:rsidRPr="00C70689">
              <w:rPr>
                <w:spacing w:val="-11"/>
                <w:sz w:val="24"/>
                <w:szCs w:val="24"/>
              </w:rPr>
              <w:t xml:space="preserve"> </w:t>
            </w:r>
            <w:r w:rsidRPr="00C70689">
              <w:rPr>
                <w:spacing w:val="-2"/>
                <w:sz w:val="24"/>
                <w:szCs w:val="24"/>
              </w:rPr>
              <w:t>Федерации.</w:t>
            </w:r>
          </w:p>
          <w:p w:rsidR="00337639" w:rsidRPr="00C70689" w:rsidRDefault="00337639" w:rsidP="00337639">
            <w:pPr>
              <w:pStyle w:val="TableParagraph"/>
              <w:rPr>
                <w:sz w:val="24"/>
                <w:szCs w:val="24"/>
              </w:rPr>
            </w:pPr>
            <w:r w:rsidRPr="00C70689">
              <w:rPr>
                <w:spacing w:val="-2"/>
                <w:sz w:val="24"/>
                <w:szCs w:val="24"/>
              </w:rPr>
              <w:t>Стихотворения</w:t>
            </w:r>
          </w:p>
          <w:p w:rsidR="00337639" w:rsidRPr="00C70689" w:rsidRDefault="00337639" w:rsidP="00337639">
            <w:pPr>
              <w:pStyle w:val="TableParagraph"/>
              <w:spacing w:before="23"/>
              <w:rPr>
                <w:sz w:val="24"/>
                <w:szCs w:val="24"/>
              </w:rPr>
            </w:pPr>
            <w:r w:rsidRPr="00C70689">
              <w:rPr>
                <w:sz w:val="24"/>
                <w:szCs w:val="24"/>
              </w:rPr>
              <w:t>(два</w:t>
            </w:r>
            <w:r w:rsidRPr="00C70689">
              <w:rPr>
                <w:spacing w:val="-15"/>
                <w:sz w:val="24"/>
                <w:szCs w:val="24"/>
              </w:rPr>
              <w:t xml:space="preserve"> </w:t>
            </w:r>
            <w:r w:rsidRPr="00C70689">
              <w:rPr>
                <w:sz w:val="24"/>
                <w:szCs w:val="24"/>
              </w:rPr>
              <w:t>по</w:t>
            </w:r>
            <w:r w:rsidRPr="00C70689">
              <w:rPr>
                <w:spacing w:val="-1"/>
                <w:sz w:val="24"/>
                <w:szCs w:val="24"/>
              </w:rPr>
              <w:t xml:space="preserve"> </w:t>
            </w:r>
            <w:r w:rsidRPr="00C70689">
              <w:rPr>
                <w:spacing w:val="-2"/>
                <w:sz w:val="24"/>
                <w:szCs w:val="24"/>
              </w:rPr>
              <w:t>выбору)</w:t>
            </w:r>
          </w:p>
        </w:tc>
        <w:tc>
          <w:tcPr>
            <w:tcW w:w="567" w:type="dxa"/>
          </w:tcPr>
          <w:p w:rsidR="00337639" w:rsidRPr="00C70689" w:rsidRDefault="00337639" w:rsidP="00337639">
            <w:pPr>
              <w:pStyle w:val="TableParagraph"/>
              <w:ind w:left="14" w:right="7"/>
              <w:rPr>
                <w:sz w:val="24"/>
                <w:szCs w:val="24"/>
              </w:rPr>
            </w:pPr>
            <w:r w:rsidRPr="00C70689">
              <w:rPr>
                <w:spacing w:val="-10"/>
                <w:sz w:val="24"/>
                <w:szCs w:val="24"/>
              </w:rPr>
              <w:t>2</w:t>
            </w:r>
          </w:p>
        </w:tc>
        <w:tc>
          <w:tcPr>
            <w:tcW w:w="2835" w:type="dxa"/>
          </w:tcPr>
          <w:p w:rsidR="00337639" w:rsidRPr="00C70689" w:rsidRDefault="00337639" w:rsidP="00337639">
            <w:pPr>
              <w:pStyle w:val="TableParagraph"/>
              <w:rPr>
                <w:sz w:val="24"/>
                <w:szCs w:val="24"/>
              </w:rPr>
            </w:pPr>
            <w:r w:rsidRPr="00C70689">
              <w:rPr>
                <w:spacing w:val="2"/>
                <w:sz w:val="24"/>
                <w:szCs w:val="24"/>
              </w:rPr>
              <w:t>Литература</w:t>
            </w:r>
            <w:r w:rsidRPr="00C70689">
              <w:rPr>
                <w:spacing w:val="-14"/>
                <w:sz w:val="24"/>
                <w:szCs w:val="24"/>
              </w:rPr>
              <w:t xml:space="preserve"> </w:t>
            </w:r>
            <w:r w:rsidRPr="00C70689">
              <w:rPr>
                <w:spacing w:val="-2"/>
                <w:sz w:val="24"/>
                <w:szCs w:val="24"/>
              </w:rPr>
              <w:t>народов</w:t>
            </w:r>
          </w:p>
          <w:p w:rsidR="00337639" w:rsidRDefault="00337639" w:rsidP="00337639">
            <w:pPr>
              <w:pStyle w:val="TableParagraph"/>
              <w:spacing w:before="23"/>
              <w:rPr>
                <w:spacing w:val="-2"/>
                <w:sz w:val="24"/>
                <w:szCs w:val="24"/>
              </w:rPr>
            </w:pPr>
            <w:r w:rsidRPr="00C70689">
              <w:rPr>
                <w:sz w:val="24"/>
                <w:szCs w:val="24"/>
              </w:rPr>
              <w:t>Российской</w:t>
            </w:r>
            <w:r w:rsidRPr="00C70689">
              <w:rPr>
                <w:spacing w:val="-11"/>
                <w:sz w:val="24"/>
                <w:szCs w:val="24"/>
              </w:rPr>
              <w:t xml:space="preserve"> </w:t>
            </w:r>
            <w:r w:rsidRPr="00C70689">
              <w:rPr>
                <w:spacing w:val="-2"/>
                <w:sz w:val="24"/>
                <w:szCs w:val="24"/>
              </w:rPr>
              <w:t>Федерации</w:t>
            </w:r>
          </w:p>
          <w:p w:rsidR="00337639" w:rsidRPr="00C70689" w:rsidRDefault="00337639" w:rsidP="00337639">
            <w:pPr>
              <w:pStyle w:val="TableParagraph"/>
              <w:rPr>
                <w:sz w:val="24"/>
                <w:szCs w:val="24"/>
              </w:rPr>
            </w:pPr>
            <w:r w:rsidRPr="00C70689">
              <w:rPr>
                <w:spacing w:val="-2"/>
                <w:sz w:val="24"/>
                <w:szCs w:val="24"/>
              </w:rPr>
              <w:t>Стихотворения</w:t>
            </w:r>
          </w:p>
          <w:p w:rsidR="00337639" w:rsidRPr="00C70689" w:rsidRDefault="00337639" w:rsidP="00337639">
            <w:pPr>
              <w:pStyle w:val="TableParagraph"/>
              <w:spacing w:before="23"/>
              <w:ind w:right="408"/>
              <w:rPr>
                <w:sz w:val="24"/>
                <w:szCs w:val="24"/>
              </w:rPr>
            </w:pPr>
            <w:r w:rsidRPr="00C70689">
              <w:rPr>
                <w:sz w:val="24"/>
                <w:szCs w:val="24"/>
              </w:rPr>
              <w:t>(два</w:t>
            </w:r>
            <w:r w:rsidRPr="00C70689">
              <w:rPr>
                <w:spacing w:val="-10"/>
                <w:sz w:val="24"/>
                <w:szCs w:val="24"/>
              </w:rPr>
              <w:t xml:space="preserve"> </w:t>
            </w:r>
            <w:r w:rsidRPr="00C70689">
              <w:rPr>
                <w:sz w:val="24"/>
                <w:szCs w:val="24"/>
              </w:rPr>
              <w:t xml:space="preserve">по выбору). </w:t>
            </w:r>
            <w:r w:rsidRPr="00C70689">
              <w:rPr>
                <w:spacing w:val="-2"/>
                <w:sz w:val="24"/>
                <w:szCs w:val="24"/>
              </w:rPr>
              <w:t>Например,</w:t>
            </w:r>
          </w:p>
          <w:p w:rsidR="00337639" w:rsidRPr="00C70689" w:rsidRDefault="00337639" w:rsidP="00337639">
            <w:pPr>
              <w:pStyle w:val="TableParagraph"/>
              <w:rPr>
                <w:sz w:val="24"/>
                <w:szCs w:val="24"/>
              </w:rPr>
            </w:pPr>
            <w:r w:rsidRPr="00C70689">
              <w:rPr>
                <w:sz w:val="24"/>
                <w:szCs w:val="24"/>
              </w:rPr>
              <w:t>М.</w:t>
            </w:r>
            <w:r w:rsidRPr="00C70689">
              <w:rPr>
                <w:spacing w:val="17"/>
                <w:sz w:val="24"/>
                <w:szCs w:val="24"/>
              </w:rPr>
              <w:t xml:space="preserve"> </w:t>
            </w:r>
            <w:r w:rsidRPr="00C70689">
              <w:rPr>
                <w:sz w:val="24"/>
                <w:szCs w:val="24"/>
              </w:rPr>
              <w:t>Карим.</w:t>
            </w:r>
            <w:r w:rsidRPr="00C70689">
              <w:rPr>
                <w:spacing w:val="-4"/>
                <w:sz w:val="24"/>
                <w:szCs w:val="24"/>
              </w:rPr>
              <w:t xml:space="preserve"> </w:t>
            </w:r>
            <w:r w:rsidRPr="00C70689">
              <w:rPr>
                <w:spacing w:val="-2"/>
                <w:sz w:val="24"/>
                <w:szCs w:val="24"/>
              </w:rPr>
              <w:t>«Бессмертие»</w:t>
            </w:r>
          </w:p>
          <w:p w:rsidR="00337639" w:rsidRPr="00C70689" w:rsidRDefault="00337639" w:rsidP="00337639">
            <w:pPr>
              <w:pStyle w:val="TableParagraph"/>
              <w:spacing w:before="23"/>
              <w:rPr>
                <w:sz w:val="24"/>
                <w:szCs w:val="24"/>
              </w:rPr>
            </w:pPr>
            <w:r w:rsidRPr="00C70689">
              <w:rPr>
                <w:spacing w:val="-2"/>
                <w:sz w:val="24"/>
                <w:szCs w:val="24"/>
              </w:rPr>
              <w:t>(фрагменты).</w:t>
            </w:r>
          </w:p>
          <w:p w:rsidR="00337639" w:rsidRPr="00C70689" w:rsidRDefault="00337639" w:rsidP="00337639">
            <w:pPr>
              <w:pStyle w:val="TableParagraph"/>
              <w:spacing w:before="23"/>
              <w:ind w:right="408"/>
              <w:rPr>
                <w:sz w:val="24"/>
                <w:szCs w:val="24"/>
              </w:rPr>
            </w:pPr>
            <w:r w:rsidRPr="00C70689">
              <w:rPr>
                <w:sz w:val="24"/>
                <w:szCs w:val="24"/>
              </w:rPr>
              <w:t>Г. Тукай. «Родная деревня»,</w:t>
            </w:r>
            <w:r w:rsidRPr="00C70689">
              <w:rPr>
                <w:spacing w:val="-15"/>
                <w:sz w:val="24"/>
                <w:szCs w:val="24"/>
              </w:rPr>
              <w:t xml:space="preserve"> </w:t>
            </w:r>
            <w:r w:rsidRPr="00C70689">
              <w:rPr>
                <w:sz w:val="24"/>
                <w:szCs w:val="24"/>
              </w:rPr>
              <w:t>«Книга».</w:t>
            </w:r>
          </w:p>
          <w:p w:rsidR="00337639" w:rsidRPr="00C70689" w:rsidRDefault="00337639" w:rsidP="00337639">
            <w:pPr>
              <w:pStyle w:val="TableParagraph"/>
              <w:spacing w:before="1"/>
              <w:rPr>
                <w:sz w:val="24"/>
                <w:szCs w:val="24"/>
              </w:rPr>
            </w:pPr>
            <w:r w:rsidRPr="00C70689">
              <w:rPr>
                <w:sz w:val="24"/>
                <w:szCs w:val="24"/>
              </w:rPr>
              <w:t>К. Кулиев.</w:t>
            </w:r>
            <w:r w:rsidRPr="00C70689">
              <w:rPr>
                <w:spacing w:val="-14"/>
                <w:sz w:val="24"/>
                <w:szCs w:val="24"/>
              </w:rPr>
              <w:t xml:space="preserve"> </w:t>
            </w:r>
            <w:r w:rsidRPr="00C70689">
              <w:rPr>
                <w:sz w:val="24"/>
                <w:szCs w:val="24"/>
              </w:rPr>
              <w:t>«Когда</w:t>
            </w:r>
            <w:r w:rsidRPr="00C70689">
              <w:rPr>
                <w:spacing w:val="-26"/>
                <w:sz w:val="24"/>
                <w:szCs w:val="24"/>
              </w:rPr>
              <w:t xml:space="preserve"> </w:t>
            </w:r>
            <w:r w:rsidRPr="00C70689">
              <w:rPr>
                <w:sz w:val="24"/>
                <w:szCs w:val="24"/>
              </w:rPr>
              <w:t>на</w:t>
            </w:r>
            <w:r w:rsidRPr="00C70689">
              <w:rPr>
                <w:spacing w:val="-8"/>
                <w:sz w:val="24"/>
                <w:szCs w:val="24"/>
              </w:rPr>
              <w:t xml:space="preserve"> </w:t>
            </w:r>
            <w:r w:rsidRPr="00C70689">
              <w:rPr>
                <w:sz w:val="24"/>
                <w:szCs w:val="24"/>
              </w:rPr>
              <w:t>меня навалилась</w:t>
            </w:r>
            <w:r w:rsidRPr="00C70689">
              <w:rPr>
                <w:spacing w:val="-11"/>
                <w:sz w:val="24"/>
                <w:szCs w:val="24"/>
              </w:rPr>
              <w:t xml:space="preserve"> </w:t>
            </w:r>
            <w:r w:rsidRPr="00C70689">
              <w:rPr>
                <w:sz w:val="24"/>
                <w:szCs w:val="24"/>
              </w:rPr>
              <w:t>беда…»,</w:t>
            </w:r>
          </w:p>
          <w:p w:rsidR="00337639" w:rsidRPr="00C70689" w:rsidRDefault="00337639" w:rsidP="00337639">
            <w:pPr>
              <w:pStyle w:val="TableParagraph"/>
              <w:rPr>
                <w:sz w:val="24"/>
                <w:szCs w:val="24"/>
              </w:rPr>
            </w:pPr>
            <w:r w:rsidRPr="00C70689">
              <w:rPr>
                <w:sz w:val="24"/>
                <w:szCs w:val="24"/>
              </w:rPr>
              <w:t>«Каким</w:t>
            </w:r>
            <w:r w:rsidRPr="00C70689">
              <w:rPr>
                <w:spacing w:val="-14"/>
                <w:sz w:val="24"/>
                <w:szCs w:val="24"/>
              </w:rPr>
              <w:t xml:space="preserve"> </w:t>
            </w:r>
            <w:r w:rsidRPr="00C70689">
              <w:rPr>
                <w:sz w:val="24"/>
                <w:szCs w:val="24"/>
              </w:rPr>
              <w:t>бы</w:t>
            </w:r>
            <w:r w:rsidRPr="00C70689">
              <w:rPr>
                <w:spacing w:val="-9"/>
                <w:sz w:val="24"/>
                <w:szCs w:val="24"/>
              </w:rPr>
              <w:t xml:space="preserve"> </w:t>
            </w:r>
            <w:r w:rsidRPr="00C70689">
              <w:rPr>
                <w:sz w:val="24"/>
                <w:szCs w:val="24"/>
              </w:rPr>
              <w:t>малым</w:t>
            </w:r>
            <w:r w:rsidRPr="00C70689">
              <w:rPr>
                <w:spacing w:val="-13"/>
                <w:sz w:val="24"/>
                <w:szCs w:val="24"/>
              </w:rPr>
              <w:t xml:space="preserve"> </w:t>
            </w:r>
            <w:r w:rsidRPr="00C70689">
              <w:rPr>
                <w:sz w:val="24"/>
                <w:szCs w:val="24"/>
              </w:rPr>
              <w:t>ни</w:t>
            </w:r>
            <w:r w:rsidRPr="00C70689">
              <w:rPr>
                <w:spacing w:val="3"/>
                <w:sz w:val="24"/>
                <w:szCs w:val="24"/>
              </w:rPr>
              <w:t xml:space="preserve"> </w:t>
            </w:r>
            <w:r w:rsidRPr="00C70689">
              <w:rPr>
                <w:spacing w:val="-5"/>
                <w:sz w:val="24"/>
                <w:szCs w:val="24"/>
              </w:rPr>
              <w:t>был</w:t>
            </w:r>
          </w:p>
          <w:p w:rsidR="00337639" w:rsidRPr="00C70689" w:rsidRDefault="00337639" w:rsidP="00337639">
            <w:pPr>
              <w:pStyle w:val="TableParagraph"/>
              <w:spacing w:before="23"/>
              <w:rPr>
                <w:sz w:val="24"/>
                <w:szCs w:val="24"/>
              </w:rPr>
            </w:pPr>
            <w:r w:rsidRPr="00C70689">
              <w:rPr>
                <w:sz w:val="24"/>
                <w:szCs w:val="24"/>
              </w:rPr>
              <w:t>мой</w:t>
            </w:r>
            <w:r w:rsidRPr="00C70689">
              <w:rPr>
                <w:spacing w:val="-4"/>
                <w:sz w:val="24"/>
                <w:szCs w:val="24"/>
              </w:rPr>
              <w:t xml:space="preserve"> </w:t>
            </w:r>
            <w:r w:rsidRPr="00C70689">
              <w:rPr>
                <w:sz w:val="24"/>
                <w:szCs w:val="24"/>
              </w:rPr>
              <w:t>народ…»,</w:t>
            </w:r>
            <w:r w:rsidRPr="00C70689">
              <w:rPr>
                <w:spacing w:val="-15"/>
                <w:sz w:val="24"/>
                <w:szCs w:val="24"/>
              </w:rPr>
              <w:t xml:space="preserve"> </w:t>
            </w:r>
            <w:r w:rsidRPr="00C70689">
              <w:rPr>
                <w:sz w:val="24"/>
                <w:szCs w:val="24"/>
              </w:rPr>
              <w:t>«Что</w:t>
            </w:r>
            <w:r w:rsidRPr="00C70689">
              <w:rPr>
                <w:spacing w:val="-10"/>
                <w:sz w:val="24"/>
                <w:szCs w:val="24"/>
              </w:rPr>
              <w:t xml:space="preserve"> </w:t>
            </w:r>
            <w:r w:rsidRPr="00C70689">
              <w:rPr>
                <w:sz w:val="24"/>
                <w:szCs w:val="24"/>
              </w:rPr>
              <w:t>б</w:t>
            </w:r>
            <w:r w:rsidRPr="00C70689">
              <w:rPr>
                <w:spacing w:val="-12"/>
                <w:sz w:val="24"/>
                <w:szCs w:val="24"/>
              </w:rPr>
              <w:t xml:space="preserve"> </w:t>
            </w:r>
            <w:r w:rsidRPr="00C70689">
              <w:rPr>
                <w:sz w:val="24"/>
                <w:szCs w:val="24"/>
              </w:rPr>
              <w:t xml:space="preserve">ни </w:t>
            </w:r>
            <w:r w:rsidRPr="00C70689">
              <w:rPr>
                <w:sz w:val="24"/>
                <w:szCs w:val="24"/>
              </w:rPr>
              <w:lastRenderedPageBreak/>
              <w:t>делалось на свете…»,</w:t>
            </w:r>
          </w:p>
          <w:p w:rsidR="00337639" w:rsidRPr="00C70689" w:rsidRDefault="00337639" w:rsidP="00337639">
            <w:pPr>
              <w:pStyle w:val="TableParagraph"/>
              <w:spacing w:before="2"/>
              <w:ind w:left="113"/>
              <w:rPr>
                <w:sz w:val="24"/>
                <w:szCs w:val="24"/>
              </w:rPr>
            </w:pPr>
            <w:r w:rsidRPr="00C70689">
              <w:rPr>
                <w:sz w:val="24"/>
                <w:szCs w:val="24"/>
              </w:rPr>
              <w:t>Р.</w:t>
            </w:r>
            <w:r w:rsidRPr="00C70689">
              <w:rPr>
                <w:spacing w:val="18"/>
                <w:sz w:val="24"/>
                <w:szCs w:val="24"/>
              </w:rPr>
              <w:t xml:space="preserve"> </w:t>
            </w:r>
            <w:r w:rsidRPr="00C70689">
              <w:rPr>
                <w:sz w:val="24"/>
                <w:szCs w:val="24"/>
              </w:rPr>
              <w:t>Гамзатов</w:t>
            </w:r>
            <w:r w:rsidRPr="00C70689">
              <w:rPr>
                <w:spacing w:val="-7"/>
                <w:sz w:val="24"/>
                <w:szCs w:val="24"/>
              </w:rPr>
              <w:t xml:space="preserve"> </w:t>
            </w:r>
            <w:r w:rsidRPr="00C70689">
              <w:rPr>
                <w:spacing w:val="-2"/>
                <w:sz w:val="24"/>
                <w:szCs w:val="24"/>
              </w:rPr>
              <w:t>«Журавли»,</w:t>
            </w:r>
          </w:p>
          <w:p w:rsidR="00337639" w:rsidRPr="00C70689" w:rsidRDefault="00337639" w:rsidP="00337639">
            <w:pPr>
              <w:pStyle w:val="TableParagraph"/>
              <w:spacing w:before="23"/>
              <w:ind w:left="113"/>
              <w:rPr>
                <w:sz w:val="24"/>
                <w:szCs w:val="24"/>
              </w:rPr>
            </w:pPr>
            <w:r w:rsidRPr="00C70689">
              <w:rPr>
                <w:sz w:val="24"/>
                <w:szCs w:val="24"/>
              </w:rPr>
              <w:t>«Мой</w:t>
            </w:r>
            <w:r w:rsidRPr="00C70689">
              <w:rPr>
                <w:spacing w:val="-7"/>
                <w:sz w:val="24"/>
                <w:szCs w:val="24"/>
              </w:rPr>
              <w:t xml:space="preserve"> </w:t>
            </w:r>
            <w:r w:rsidRPr="00C70689">
              <w:rPr>
                <w:spacing w:val="-2"/>
                <w:sz w:val="24"/>
                <w:szCs w:val="24"/>
              </w:rPr>
              <w:t>Дагестан».</w:t>
            </w:r>
          </w:p>
          <w:p w:rsidR="00337639" w:rsidRPr="00C70689" w:rsidRDefault="00337639" w:rsidP="00337639">
            <w:pPr>
              <w:pStyle w:val="TableParagraph"/>
              <w:spacing w:before="23"/>
              <w:rPr>
                <w:sz w:val="24"/>
                <w:szCs w:val="24"/>
              </w:rPr>
            </w:pPr>
            <w:r w:rsidRPr="00C70689">
              <w:rPr>
                <w:spacing w:val="-2"/>
                <w:sz w:val="24"/>
                <w:szCs w:val="24"/>
              </w:rPr>
              <w:t>Идейно-художественное своеобразие.</w:t>
            </w:r>
          </w:p>
        </w:tc>
        <w:tc>
          <w:tcPr>
            <w:tcW w:w="7038" w:type="dxa"/>
          </w:tcPr>
          <w:p w:rsidR="00337639" w:rsidRPr="00C70689" w:rsidRDefault="00337639" w:rsidP="00337639">
            <w:pPr>
              <w:pStyle w:val="TableParagraph"/>
              <w:rPr>
                <w:sz w:val="24"/>
                <w:szCs w:val="24"/>
              </w:rPr>
            </w:pPr>
            <w:r w:rsidRPr="00C70689">
              <w:rPr>
                <w:sz w:val="24"/>
                <w:szCs w:val="24"/>
              </w:rPr>
              <w:lastRenderedPageBreak/>
              <w:t>Читать</w:t>
            </w:r>
            <w:r w:rsidRPr="00C70689">
              <w:rPr>
                <w:spacing w:val="10"/>
                <w:sz w:val="24"/>
                <w:szCs w:val="24"/>
              </w:rPr>
              <w:t xml:space="preserve"> </w:t>
            </w:r>
            <w:r w:rsidRPr="00C70689">
              <w:rPr>
                <w:sz w:val="24"/>
                <w:szCs w:val="24"/>
              </w:rPr>
              <w:t>выразительно</w:t>
            </w:r>
            <w:r w:rsidRPr="00C70689">
              <w:rPr>
                <w:spacing w:val="-24"/>
                <w:sz w:val="24"/>
                <w:szCs w:val="24"/>
              </w:rPr>
              <w:t xml:space="preserve"> </w:t>
            </w:r>
            <w:r w:rsidRPr="00C70689">
              <w:rPr>
                <w:sz w:val="24"/>
                <w:szCs w:val="24"/>
              </w:rPr>
              <w:t>и</w:t>
            </w:r>
            <w:r w:rsidRPr="00C70689">
              <w:rPr>
                <w:spacing w:val="-18"/>
                <w:sz w:val="24"/>
                <w:szCs w:val="24"/>
              </w:rPr>
              <w:t xml:space="preserve"> </w:t>
            </w:r>
            <w:r w:rsidRPr="00C70689">
              <w:rPr>
                <w:spacing w:val="-2"/>
                <w:sz w:val="24"/>
                <w:szCs w:val="24"/>
              </w:rPr>
              <w:t>анализировать</w:t>
            </w:r>
          </w:p>
          <w:p w:rsidR="00337639" w:rsidRDefault="00337639" w:rsidP="00337639">
            <w:pPr>
              <w:pStyle w:val="TableParagraph"/>
              <w:spacing w:before="23"/>
              <w:rPr>
                <w:spacing w:val="-2"/>
                <w:sz w:val="24"/>
                <w:szCs w:val="24"/>
              </w:rPr>
            </w:pPr>
            <w:r w:rsidRPr="00C70689">
              <w:rPr>
                <w:spacing w:val="-2"/>
                <w:sz w:val="24"/>
                <w:szCs w:val="24"/>
              </w:rPr>
              <w:t>поэтический</w:t>
            </w:r>
            <w:r w:rsidRPr="00C70689">
              <w:rPr>
                <w:spacing w:val="2"/>
                <w:sz w:val="24"/>
                <w:szCs w:val="24"/>
              </w:rPr>
              <w:t xml:space="preserve"> </w:t>
            </w:r>
            <w:r w:rsidRPr="00C70689">
              <w:rPr>
                <w:spacing w:val="-2"/>
                <w:sz w:val="24"/>
                <w:szCs w:val="24"/>
              </w:rPr>
              <w:t>текст.</w:t>
            </w:r>
          </w:p>
          <w:p w:rsidR="00337639" w:rsidRPr="00C70689" w:rsidRDefault="00337639" w:rsidP="00337639">
            <w:pPr>
              <w:pStyle w:val="TableParagraph"/>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лирического</w:t>
            </w:r>
            <w:r w:rsidRPr="00C70689">
              <w:rPr>
                <w:spacing w:val="-21"/>
                <w:sz w:val="24"/>
                <w:szCs w:val="24"/>
              </w:rPr>
              <w:t xml:space="preserve"> </w:t>
            </w:r>
            <w:r w:rsidRPr="00C70689">
              <w:rPr>
                <w:spacing w:val="-2"/>
                <w:sz w:val="24"/>
                <w:szCs w:val="24"/>
              </w:rPr>
              <w:t>героя.</w:t>
            </w:r>
          </w:p>
          <w:p w:rsidR="00337639" w:rsidRPr="00C70689" w:rsidRDefault="00337639" w:rsidP="00337639">
            <w:pPr>
              <w:pStyle w:val="TableParagraph"/>
              <w:spacing w:before="23"/>
              <w:ind w:right="98"/>
              <w:rPr>
                <w:sz w:val="24"/>
                <w:szCs w:val="24"/>
              </w:rPr>
            </w:pPr>
            <w:r w:rsidRPr="00C70689">
              <w:rPr>
                <w:sz w:val="24"/>
                <w:szCs w:val="24"/>
              </w:rPr>
              <w:t>Сопоставлять</w:t>
            </w:r>
            <w:r w:rsidRPr="00C70689">
              <w:rPr>
                <w:spacing w:val="-17"/>
                <w:sz w:val="24"/>
                <w:szCs w:val="24"/>
              </w:rPr>
              <w:t xml:space="preserve"> </w:t>
            </w:r>
            <w:r w:rsidRPr="00C70689">
              <w:rPr>
                <w:sz w:val="24"/>
                <w:szCs w:val="24"/>
              </w:rPr>
              <w:t xml:space="preserve">произведения, определяя общность темы и её художественное </w:t>
            </w:r>
            <w:r w:rsidRPr="00C70689">
              <w:rPr>
                <w:spacing w:val="-2"/>
                <w:sz w:val="24"/>
                <w:szCs w:val="24"/>
              </w:rPr>
              <w:t>воплощение.</w:t>
            </w:r>
          </w:p>
          <w:p w:rsidR="00337639" w:rsidRPr="00C70689" w:rsidRDefault="00337639" w:rsidP="00337639">
            <w:pPr>
              <w:pStyle w:val="TableParagraph"/>
              <w:spacing w:before="23"/>
              <w:rPr>
                <w:sz w:val="24"/>
                <w:szCs w:val="24"/>
              </w:rPr>
            </w:pPr>
            <w:r w:rsidRPr="00C70689">
              <w:rPr>
                <w:sz w:val="24"/>
                <w:szCs w:val="24"/>
              </w:rPr>
              <w:t>Выявлять художественные</w:t>
            </w:r>
            <w:r w:rsidRPr="00C70689">
              <w:rPr>
                <w:spacing w:val="-12"/>
                <w:sz w:val="24"/>
                <w:szCs w:val="24"/>
              </w:rPr>
              <w:t xml:space="preserve"> </w:t>
            </w:r>
            <w:r w:rsidRPr="00C70689">
              <w:rPr>
                <w:sz w:val="24"/>
                <w:szCs w:val="24"/>
              </w:rPr>
              <w:t xml:space="preserve">средства </w:t>
            </w:r>
            <w:r w:rsidRPr="00C70689">
              <w:rPr>
                <w:spacing w:val="-2"/>
                <w:sz w:val="24"/>
                <w:szCs w:val="24"/>
              </w:rPr>
              <w:t>выразительности</w:t>
            </w:r>
          </w:p>
        </w:tc>
      </w:tr>
    </w:tbl>
    <w:tbl>
      <w:tblPr>
        <w:tblStyle w:val="TableNormal"/>
        <w:tblpPr w:leftFromText="180" w:rightFromText="180" w:vertAnchor="text" w:horzAnchor="margin" w:tblpY="528"/>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687"/>
        <w:gridCol w:w="2835"/>
        <w:gridCol w:w="6918"/>
      </w:tblGrid>
      <w:tr w:rsidR="00337639" w:rsidRPr="00C70689" w:rsidTr="00337639">
        <w:trPr>
          <w:trHeight w:val="345"/>
        </w:trPr>
        <w:tc>
          <w:tcPr>
            <w:tcW w:w="4125" w:type="dxa"/>
            <w:gridSpan w:val="2"/>
          </w:tcPr>
          <w:p w:rsidR="00337639" w:rsidRPr="00C70689" w:rsidRDefault="00337639" w:rsidP="00337639">
            <w:pPr>
              <w:pStyle w:val="TableParagraph"/>
              <w:rPr>
                <w:sz w:val="24"/>
                <w:szCs w:val="24"/>
              </w:rPr>
            </w:pPr>
            <w:r w:rsidRPr="00C70689">
              <w:rPr>
                <w:sz w:val="24"/>
                <w:szCs w:val="24"/>
              </w:rPr>
              <w:lastRenderedPageBreak/>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687" w:type="dxa"/>
          </w:tcPr>
          <w:p w:rsidR="00337639" w:rsidRPr="00C70689" w:rsidRDefault="00337639" w:rsidP="00337639">
            <w:pPr>
              <w:pStyle w:val="TableParagraph"/>
              <w:ind w:left="14"/>
              <w:rPr>
                <w:sz w:val="24"/>
                <w:szCs w:val="24"/>
              </w:rPr>
            </w:pPr>
            <w:r w:rsidRPr="00C70689">
              <w:rPr>
                <w:spacing w:val="-5"/>
                <w:sz w:val="24"/>
                <w:szCs w:val="24"/>
              </w:rPr>
              <w:t>19</w:t>
            </w:r>
          </w:p>
        </w:tc>
        <w:tc>
          <w:tcPr>
            <w:tcW w:w="2835" w:type="dxa"/>
          </w:tcPr>
          <w:p w:rsidR="00337639" w:rsidRPr="00C70689" w:rsidRDefault="00337639" w:rsidP="00337639">
            <w:pPr>
              <w:pStyle w:val="TableParagraph"/>
              <w:ind w:left="0"/>
              <w:rPr>
                <w:sz w:val="24"/>
                <w:szCs w:val="24"/>
              </w:rPr>
            </w:pPr>
          </w:p>
        </w:tc>
        <w:tc>
          <w:tcPr>
            <w:tcW w:w="6918" w:type="dxa"/>
          </w:tcPr>
          <w:p w:rsidR="00337639" w:rsidRPr="00C70689" w:rsidRDefault="00337639" w:rsidP="00337639">
            <w:pPr>
              <w:pStyle w:val="TableParagraph"/>
              <w:ind w:left="0"/>
              <w:rPr>
                <w:sz w:val="24"/>
                <w:szCs w:val="24"/>
              </w:rPr>
            </w:pPr>
          </w:p>
        </w:tc>
      </w:tr>
      <w:tr w:rsidR="00337639" w:rsidRPr="00C70689" w:rsidTr="00337639">
        <w:trPr>
          <w:trHeight w:val="345"/>
        </w:trPr>
        <w:tc>
          <w:tcPr>
            <w:tcW w:w="14565" w:type="dxa"/>
            <w:gridSpan w:val="5"/>
          </w:tcPr>
          <w:p w:rsidR="00337639" w:rsidRPr="00C70689" w:rsidRDefault="00337639" w:rsidP="00337639">
            <w:pPr>
              <w:pStyle w:val="TableParagraph"/>
              <w:rPr>
                <w:b/>
                <w:sz w:val="24"/>
                <w:szCs w:val="24"/>
              </w:rPr>
            </w:pPr>
            <w:r w:rsidRPr="00C70689">
              <w:rPr>
                <w:b/>
                <w:sz w:val="24"/>
                <w:szCs w:val="24"/>
              </w:rPr>
              <w:t>Раздел</w:t>
            </w:r>
            <w:r w:rsidRPr="00C70689">
              <w:rPr>
                <w:b/>
                <w:spacing w:val="-5"/>
                <w:sz w:val="24"/>
                <w:szCs w:val="24"/>
              </w:rPr>
              <w:t xml:space="preserve"> </w:t>
            </w:r>
            <w:r w:rsidRPr="00C70689">
              <w:rPr>
                <w:b/>
                <w:sz w:val="24"/>
                <w:szCs w:val="24"/>
              </w:rPr>
              <w:t>7.</w:t>
            </w:r>
            <w:r w:rsidRPr="00C70689">
              <w:rPr>
                <w:b/>
                <w:spacing w:val="12"/>
                <w:sz w:val="24"/>
                <w:szCs w:val="24"/>
              </w:rPr>
              <w:t xml:space="preserve"> </w:t>
            </w:r>
            <w:r w:rsidRPr="00C70689">
              <w:rPr>
                <w:b/>
                <w:sz w:val="24"/>
                <w:szCs w:val="24"/>
              </w:rPr>
              <w:t>Зарубежная</w:t>
            </w:r>
            <w:r w:rsidRPr="00C70689">
              <w:rPr>
                <w:b/>
                <w:spacing w:val="-18"/>
                <w:sz w:val="24"/>
                <w:szCs w:val="24"/>
              </w:rPr>
              <w:t xml:space="preserve"> </w:t>
            </w:r>
            <w:r w:rsidRPr="00C70689">
              <w:rPr>
                <w:b/>
                <w:spacing w:val="-2"/>
                <w:sz w:val="24"/>
                <w:szCs w:val="24"/>
              </w:rPr>
              <w:t>литература</w:t>
            </w:r>
          </w:p>
        </w:tc>
      </w:tr>
      <w:tr w:rsidR="00337639" w:rsidRPr="00C70689" w:rsidTr="00337639">
        <w:trPr>
          <w:trHeight w:val="3104"/>
        </w:trPr>
        <w:tc>
          <w:tcPr>
            <w:tcW w:w="705" w:type="dxa"/>
          </w:tcPr>
          <w:p w:rsidR="00337639" w:rsidRPr="00C70689" w:rsidRDefault="00337639" w:rsidP="00337639">
            <w:pPr>
              <w:pStyle w:val="TableParagraph"/>
              <w:rPr>
                <w:sz w:val="24"/>
                <w:szCs w:val="24"/>
              </w:rPr>
            </w:pPr>
            <w:r w:rsidRPr="00C70689">
              <w:rPr>
                <w:spacing w:val="-5"/>
                <w:sz w:val="24"/>
                <w:szCs w:val="24"/>
              </w:rPr>
              <w:t>7.1</w:t>
            </w:r>
          </w:p>
        </w:tc>
        <w:tc>
          <w:tcPr>
            <w:tcW w:w="3420" w:type="dxa"/>
          </w:tcPr>
          <w:p w:rsidR="00337639" w:rsidRPr="00C70689" w:rsidRDefault="00337639" w:rsidP="00337639">
            <w:pPr>
              <w:pStyle w:val="TableParagraph"/>
              <w:rPr>
                <w:sz w:val="24"/>
                <w:szCs w:val="24"/>
              </w:rPr>
            </w:pPr>
            <w:r w:rsidRPr="00C70689">
              <w:rPr>
                <w:sz w:val="24"/>
                <w:szCs w:val="24"/>
              </w:rPr>
              <w:t>Д.</w:t>
            </w:r>
            <w:r w:rsidRPr="00C70689">
              <w:rPr>
                <w:spacing w:val="-5"/>
                <w:sz w:val="24"/>
                <w:szCs w:val="24"/>
              </w:rPr>
              <w:t xml:space="preserve"> </w:t>
            </w:r>
            <w:r w:rsidRPr="00C70689">
              <w:rPr>
                <w:sz w:val="24"/>
                <w:szCs w:val="24"/>
              </w:rPr>
              <w:t>Дефо.</w:t>
            </w:r>
            <w:r w:rsidRPr="00C70689">
              <w:rPr>
                <w:spacing w:val="-5"/>
                <w:sz w:val="24"/>
                <w:szCs w:val="24"/>
              </w:rPr>
              <w:t xml:space="preserve"> </w:t>
            </w:r>
            <w:r w:rsidRPr="00C70689">
              <w:rPr>
                <w:spacing w:val="-2"/>
                <w:sz w:val="24"/>
                <w:szCs w:val="24"/>
              </w:rPr>
              <w:t>«Робинзон</w:t>
            </w:r>
          </w:p>
          <w:p w:rsidR="00337639" w:rsidRPr="00C70689" w:rsidRDefault="00337639" w:rsidP="00337639">
            <w:pPr>
              <w:pStyle w:val="TableParagraph"/>
              <w:spacing w:before="23"/>
              <w:rPr>
                <w:sz w:val="24"/>
                <w:szCs w:val="24"/>
              </w:rPr>
            </w:pPr>
            <w:r w:rsidRPr="00C70689">
              <w:rPr>
                <w:sz w:val="24"/>
                <w:szCs w:val="24"/>
              </w:rPr>
              <w:t>Крузо»</w:t>
            </w:r>
            <w:r w:rsidRPr="00C70689">
              <w:rPr>
                <w:spacing w:val="-17"/>
                <w:sz w:val="24"/>
                <w:szCs w:val="24"/>
              </w:rPr>
              <w:t xml:space="preserve"> </w:t>
            </w:r>
            <w:r w:rsidRPr="00C70689">
              <w:rPr>
                <w:sz w:val="24"/>
                <w:szCs w:val="24"/>
              </w:rPr>
              <w:t>(главы по</w:t>
            </w:r>
            <w:r w:rsidRPr="00C70689">
              <w:rPr>
                <w:spacing w:val="5"/>
                <w:sz w:val="24"/>
                <w:szCs w:val="24"/>
              </w:rPr>
              <w:t xml:space="preserve"> </w:t>
            </w:r>
            <w:r w:rsidRPr="00C70689">
              <w:rPr>
                <w:spacing w:val="-2"/>
                <w:sz w:val="24"/>
                <w:szCs w:val="24"/>
              </w:rPr>
              <w:t>выбору)</w:t>
            </w:r>
          </w:p>
        </w:tc>
        <w:tc>
          <w:tcPr>
            <w:tcW w:w="687" w:type="dxa"/>
          </w:tcPr>
          <w:p w:rsidR="00337639" w:rsidRPr="00C70689" w:rsidRDefault="00337639" w:rsidP="00337639">
            <w:pPr>
              <w:pStyle w:val="TableParagraph"/>
              <w:ind w:left="14" w:right="7"/>
              <w:rPr>
                <w:sz w:val="24"/>
                <w:szCs w:val="24"/>
              </w:rPr>
            </w:pPr>
            <w:r w:rsidRPr="00C70689">
              <w:rPr>
                <w:spacing w:val="-10"/>
                <w:sz w:val="24"/>
                <w:szCs w:val="24"/>
              </w:rPr>
              <w:t>4</w:t>
            </w:r>
          </w:p>
        </w:tc>
        <w:tc>
          <w:tcPr>
            <w:tcW w:w="2835" w:type="dxa"/>
          </w:tcPr>
          <w:p w:rsidR="00337639" w:rsidRPr="00C70689" w:rsidRDefault="00337639" w:rsidP="00337639">
            <w:pPr>
              <w:pStyle w:val="TableParagraph"/>
              <w:rPr>
                <w:sz w:val="24"/>
                <w:szCs w:val="24"/>
              </w:rPr>
            </w:pPr>
            <w:r w:rsidRPr="00C70689">
              <w:rPr>
                <w:sz w:val="24"/>
                <w:szCs w:val="24"/>
              </w:rPr>
              <w:t>Д.</w:t>
            </w:r>
            <w:r w:rsidRPr="00C70689">
              <w:rPr>
                <w:spacing w:val="-5"/>
                <w:sz w:val="24"/>
                <w:szCs w:val="24"/>
              </w:rPr>
              <w:t xml:space="preserve"> </w:t>
            </w:r>
            <w:r w:rsidRPr="00C70689">
              <w:rPr>
                <w:sz w:val="24"/>
                <w:szCs w:val="24"/>
              </w:rPr>
              <w:t>Дефо.</w:t>
            </w:r>
            <w:r w:rsidRPr="00C70689">
              <w:rPr>
                <w:spacing w:val="-5"/>
                <w:sz w:val="24"/>
                <w:szCs w:val="24"/>
              </w:rPr>
              <w:t xml:space="preserve"> </w:t>
            </w:r>
            <w:r w:rsidRPr="00C70689">
              <w:rPr>
                <w:spacing w:val="-2"/>
                <w:sz w:val="24"/>
                <w:szCs w:val="24"/>
              </w:rPr>
              <w:t>«Робинзон</w:t>
            </w:r>
          </w:p>
          <w:p w:rsidR="00337639" w:rsidRPr="00C70689" w:rsidRDefault="00337639" w:rsidP="00337639">
            <w:pPr>
              <w:pStyle w:val="TableParagraph"/>
              <w:spacing w:before="23"/>
              <w:rPr>
                <w:sz w:val="24"/>
                <w:szCs w:val="24"/>
              </w:rPr>
            </w:pPr>
            <w:r w:rsidRPr="00C70689">
              <w:rPr>
                <w:spacing w:val="2"/>
                <w:sz w:val="24"/>
                <w:szCs w:val="24"/>
              </w:rPr>
              <w:t>Крузо»</w:t>
            </w:r>
            <w:r w:rsidRPr="00C70689">
              <w:rPr>
                <w:spacing w:val="-5"/>
                <w:sz w:val="24"/>
                <w:szCs w:val="24"/>
              </w:rPr>
              <w:t xml:space="preserve"> </w:t>
            </w:r>
            <w:r w:rsidRPr="00C70689">
              <w:rPr>
                <w:spacing w:val="-2"/>
                <w:sz w:val="24"/>
                <w:szCs w:val="24"/>
              </w:rPr>
              <w:t>(главы</w:t>
            </w:r>
          </w:p>
          <w:p w:rsidR="00337639" w:rsidRPr="00C70689" w:rsidRDefault="00337639" w:rsidP="00337639">
            <w:pPr>
              <w:pStyle w:val="TableParagraph"/>
              <w:spacing w:before="38"/>
              <w:rPr>
                <w:sz w:val="24"/>
                <w:szCs w:val="24"/>
              </w:rPr>
            </w:pPr>
            <w:r w:rsidRPr="00C70689">
              <w:rPr>
                <w:sz w:val="24"/>
                <w:szCs w:val="24"/>
              </w:rPr>
              <w:t>по выбору).</w:t>
            </w:r>
            <w:r w:rsidRPr="00C70689">
              <w:rPr>
                <w:spacing w:val="-10"/>
                <w:sz w:val="24"/>
                <w:szCs w:val="24"/>
              </w:rPr>
              <w:t xml:space="preserve"> </w:t>
            </w:r>
            <w:r w:rsidRPr="00C70689">
              <w:rPr>
                <w:sz w:val="24"/>
                <w:szCs w:val="24"/>
              </w:rPr>
              <w:t>Тема,</w:t>
            </w:r>
            <w:r w:rsidRPr="00C70689">
              <w:rPr>
                <w:spacing w:val="-10"/>
                <w:sz w:val="24"/>
                <w:szCs w:val="24"/>
              </w:rPr>
              <w:t xml:space="preserve"> </w:t>
            </w:r>
            <w:r w:rsidRPr="00C70689">
              <w:rPr>
                <w:sz w:val="24"/>
                <w:szCs w:val="24"/>
              </w:rPr>
              <w:t>идея. Образ</w:t>
            </w:r>
            <w:r w:rsidRPr="00C70689">
              <w:rPr>
                <w:spacing w:val="-17"/>
                <w:sz w:val="24"/>
                <w:szCs w:val="24"/>
              </w:rPr>
              <w:t xml:space="preserve"> </w:t>
            </w:r>
            <w:r w:rsidRPr="00C70689">
              <w:rPr>
                <w:sz w:val="24"/>
                <w:szCs w:val="24"/>
              </w:rPr>
              <w:t>главного</w:t>
            </w:r>
            <w:r w:rsidRPr="00C70689">
              <w:rPr>
                <w:spacing w:val="-17"/>
                <w:sz w:val="24"/>
                <w:szCs w:val="24"/>
              </w:rPr>
              <w:t xml:space="preserve"> </w:t>
            </w:r>
            <w:r w:rsidRPr="00C70689">
              <w:rPr>
                <w:sz w:val="24"/>
                <w:szCs w:val="24"/>
              </w:rPr>
              <w:t>героя</w:t>
            </w:r>
          </w:p>
        </w:tc>
        <w:tc>
          <w:tcPr>
            <w:tcW w:w="6918" w:type="dxa"/>
          </w:tcPr>
          <w:p w:rsidR="00337639" w:rsidRPr="00C70689" w:rsidRDefault="00337639" w:rsidP="00337639">
            <w:pPr>
              <w:pStyle w:val="TableParagraph"/>
              <w:rPr>
                <w:sz w:val="24"/>
                <w:szCs w:val="24"/>
              </w:rPr>
            </w:pPr>
            <w:r w:rsidRPr="00C70689">
              <w:rPr>
                <w:sz w:val="24"/>
                <w:szCs w:val="24"/>
              </w:rPr>
              <w:t>Читать</w:t>
            </w:r>
            <w:r w:rsidRPr="00C70689">
              <w:rPr>
                <w:spacing w:val="7"/>
                <w:sz w:val="24"/>
                <w:szCs w:val="24"/>
              </w:rPr>
              <w:t xml:space="preserve"> </w:t>
            </w:r>
            <w:r w:rsidRPr="00C70689">
              <w:rPr>
                <w:sz w:val="24"/>
                <w:szCs w:val="24"/>
              </w:rPr>
              <w:t>выразительно</w:t>
            </w:r>
            <w:r w:rsidRPr="00C70689">
              <w:rPr>
                <w:spacing w:val="-26"/>
                <w:sz w:val="24"/>
                <w:szCs w:val="24"/>
              </w:rPr>
              <w:t xml:space="preserve"> </w:t>
            </w:r>
            <w:r w:rsidRPr="00C70689">
              <w:rPr>
                <w:sz w:val="24"/>
                <w:szCs w:val="24"/>
              </w:rPr>
              <w:t>прозаический</w:t>
            </w:r>
            <w:r w:rsidRPr="00C70689">
              <w:rPr>
                <w:spacing w:val="-20"/>
                <w:sz w:val="24"/>
                <w:szCs w:val="24"/>
              </w:rPr>
              <w:t xml:space="preserve"> </w:t>
            </w:r>
            <w:r w:rsidRPr="00C70689">
              <w:rPr>
                <w:spacing w:val="-2"/>
                <w:sz w:val="24"/>
                <w:szCs w:val="24"/>
              </w:rPr>
              <w:t>текст,</w:t>
            </w:r>
          </w:p>
          <w:p w:rsidR="00337639" w:rsidRPr="00C70689" w:rsidRDefault="00337639" w:rsidP="00337639">
            <w:pPr>
              <w:pStyle w:val="TableParagraph"/>
              <w:spacing w:before="23"/>
              <w:rPr>
                <w:sz w:val="24"/>
                <w:szCs w:val="24"/>
              </w:rPr>
            </w:pPr>
            <w:r w:rsidRPr="00C70689">
              <w:rPr>
                <w:sz w:val="24"/>
                <w:szCs w:val="24"/>
              </w:rPr>
              <w:t>отвечать</w:t>
            </w:r>
            <w:r w:rsidRPr="00C70689">
              <w:rPr>
                <w:spacing w:val="-15"/>
                <w:sz w:val="24"/>
                <w:szCs w:val="24"/>
              </w:rPr>
              <w:t xml:space="preserve"> </w:t>
            </w:r>
            <w:r w:rsidRPr="00C70689">
              <w:rPr>
                <w:sz w:val="24"/>
                <w:szCs w:val="24"/>
              </w:rPr>
              <w:t>на</w:t>
            </w:r>
            <w:r w:rsidRPr="00C70689">
              <w:rPr>
                <w:spacing w:val="7"/>
                <w:sz w:val="24"/>
                <w:szCs w:val="24"/>
              </w:rPr>
              <w:t xml:space="preserve"> </w:t>
            </w:r>
            <w:r w:rsidRPr="00C70689">
              <w:rPr>
                <w:spacing w:val="-2"/>
                <w:sz w:val="24"/>
                <w:szCs w:val="24"/>
              </w:rPr>
              <w:t>вопросы.</w:t>
            </w:r>
          </w:p>
          <w:p w:rsidR="00337639" w:rsidRPr="00C70689" w:rsidRDefault="00337639" w:rsidP="00337639">
            <w:pPr>
              <w:pStyle w:val="TableParagraph"/>
              <w:spacing w:before="38"/>
              <w:ind w:right="98"/>
              <w:rPr>
                <w:sz w:val="24"/>
                <w:szCs w:val="24"/>
              </w:rPr>
            </w:pPr>
            <w:r w:rsidRPr="00C70689">
              <w:rPr>
                <w:sz w:val="24"/>
                <w:szCs w:val="24"/>
              </w:rPr>
              <w:t>Учиться самостоятельно</w:t>
            </w:r>
            <w:r w:rsidRPr="00C70689">
              <w:rPr>
                <w:spacing w:val="-4"/>
                <w:sz w:val="24"/>
                <w:szCs w:val="24"/>
              </w:rPr>
              <w:t xml:space="preserve"> </w:t>
            </w:r>
            <w:r w:rsidRPr="00C70689">
              <w:rPr>
                <w:sz w:val="24"/>
                <w:szCs w:val="24"/>
              </w:rPr>
              <w:t xml:space="preserve">формулировать </w:t>
            </w:r>
            <w:r w:rsidRPr="00C70689">
              <w:rPr>
                <w:spacing w:val="-2"/>
                <w:sz w:val="24"/>
                <w:szCs w:val="24"/>
              </w:rPr>
              <w:t>вопросы.</w:t>
            </w:r>
          </w:p>
          <w:p w:rsidR="00337639" w:rsidRPr="00C70689" w:rsidRDefault="00337639" w:rsidP="00337639">
            <w:pPr>
              <w:pStyle w:val="TableParagraph"/>
              <w:spacing w:before="1"/>
              <w:ind w:right="98"/>
              <w:rPr>
                <w:sz w:val="24"/>
                <w:szCs w:val="24"/>
              </w:rPr>
            </w:pPr>
            <w:r w:rsidRPr="00C70689">
              <w:rPr>
                <w:sz w:val="24"/>
                <w:szCs w:val="24"/>
              </w:rPr>
              <w:t>Пересказывать (кратко, подробно, выборочно)</w:t>
            </w:r>
            <w:r w:rsidRPr="00C70689">
              <w:rPr>
                <w:spacing w:val="-11"/>
                <w:sz w:val="24"/>
                <w:szCs w:val="24"/>
              </w:rPr>
              <w:t xml:space="preserve"> </w:t>
            </w:r>
            <w:r w:rsidRPr="00C70689">
              <w:rPr>
                <w:sz w:val="24"/>
                <w:szCs w:val="24"/>
              </w:rPr>
              <w:t>главу</w:t>
            </w:r>
            <w:r w:rsidRPr="00C70689">
              <w:rPr>
                <w:spacing w:val="-16"/>
                <w:sz w:val="24"/>
                <w:szCs w:val="24"/>
              </w:rPr>
              <w:t xml:space="preserve"> </w:t>
            </w:r>
            <w:r w:rsidRPr="00C70689">
              <w:rPr>
                <w:sz w:val="24"/>
                <w:szCs w:val="24"/>
              </w:rPr>
              <w:t>повести.</w:t>
            </w:r>
          </w:p>
          <w:p w:rsidR="00337639" w:rsidRPr="00C70689" w:rsidRDefault="00337639" w:rsidP="00337639">
            <w:pPr>
              <w:pStyle w:val="TableParagraph"/>
              <w:spacing w:before="1"/>
              <w:ind w:right="98"/>
              <w:rPr>
                <w:sz w:val="24"/>
                <w:szCs w:val="24"/>
              </w:rPr>
            </w:pPr>
            <w:r w:rsidRPr="00C70689">
              <w:rPr>
                <w:sz w:val="24"/>
                <w:szCs w:val="24"/>
              </w:rPr>
              <w:t>Уметь характеризовать</w:t>
            </w:r>
            <w:r w:rsidRPr="00C70689">
              <w:rPr>
                <w:spacing w:val="-26"/>
                <w:sz w:val="24"/>
                <w:szCs w:val="24"/>
              </w:rPr>
              <w:t xml:space="preserve"> </w:t>
            </w:r>
            <w:r w:rsidRPr="00C70689">
              <w:rPr>
                <w:sz w:val="24"/>
                <w:szCs w:val="24"/>
              </w:rPr>
              <w:t>героев</w:t>
            </w:r>
            <w:r w:rsidRPr="00C70689">
              <w:rPr>
                <w:spacing w:val="-14"/>
                <w:sz w:val="24"/>
                <w:szCs w:val="24"/>
              </w:rPr>
              <w:t xml:space="preserve"> </w:t>
            </w:r>
            <w:r w:rsidRPr="00C70689">
              <w:rPr>
                <w:sz w:val="24"/>
                <w:szCs w:val="24"/>
              </w:rPr>
              <w:t>повести. Анализировать детали, выявляющие</w:t>
            </w:r>
          </w:p>
          <w:p w:rsidR="00337639" w:rsidRPr="00C70689" w:rsidRDefault="00337639" w:rsidP="00337639">
            <w:pPr>
              <w:pStyle w:val="TableParagraph"/>
              <w:spacing w:before="16"/>
              <w:rPr>
                <w:sz w:val="24"/>
                <w:szCs w:val="24"/>
              </w:rPr>
            </w:pPr>
            <w:r w:rsidRPr="00C70689">
              <w:rPr>
                <w:sz w:val="24"/>
                <w:szCs w:val="24"/>
              </w:rPr>
              <w:t>авторское</w:t>
            </w:r>
            <w:r w:rsidRPr="00C70689">
              <w:rPr>
                <w:spacing w:val="-17"/>
                <w:sz w:val="24"/>
                <w:szCs w:val="24"/>
              </w:rPr>
              <w:t xml:space="preserve"> </w:t>
            </w:r>
            <w:r w:rsidRPr="00C70689">
              <w:rPr>
                <w:sz w:val="24"/>
                <w:szCs w:val="24"/>
              </w:rPr>
              <w:t>отношение</w:t>
            </w:r>
            <w:r w:rsidRPr="00C70689">
              <w:rPr>
                <w:spacing w:val="-17"/>
                <w:sz w:val="24"/>
                <w:szCs w:val="24"/>
              </w:rPr>
              <w:t xml:space="preserve"> </w:t>
            </w:r>
            <w:r w:rsidRPr="00C70689">
              <w:rPr>
                <w:sz w:val="24"/>
                <w:szCs w:val="24"/>
              </w:rPr>
              <w:t>к</w:t>
            </w:r>
            <w:r w:rsidRPr="00C70689">
              <w:rPr>
                <w:spacing w:val="8"/>
                <w:sz w:val="24"/>
                <w:szCs w:val="24"/>
              </w:rPr>
              <w:t xml:space="preserve"> </w:t>
            </w:r>
            <w:r w:rsidRPr="00C70689">
              <w:rPr>
                <w:spacing w:val="-2"/>
                <w:sz w:val="24"/>
                <w:szCs w:val="24"/>
              </w:rPr>
              <w:t>персонажам.</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tbl>
      <w:tblPr>
        <w:tblStyle w:val="TableNormal"/>
        <w:tblpPr w:leftFromText="180" w:rightFromText="180" w:vertAnchor="text" w:horzAnchor="margin" w:tblpY="162"/>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1695"/>
        <w:gridCol w:w="3405"/>
        <w:gridCol w:w="5340"/>
      </w:tblGrid>
      <w:tr w:rsidR="00337639" w:rsidRPr="00C70689" w:rsidTr="00337639">
        <w:trPr>
          <w:trHeight w:val="1975"/>
        </w:trPr>
        <w:tc>
          <w:tcPr>
            <w:tcW w:w="705" w:type="dxa"/>
          </w:tcPr>
          <w:p w:rsidR="00337639" w:rsidRPr="00C70689" w:rsidRDefault="00337639" w:rsidP="00337639">
            <w:pPr>
              <w:pStyle w:val="TableParagraph"/>
              <w:ind w:left="0"/>
              <w:rPr>
                <w:sz w:val="24"/>
                <w:szCs w:val="24"/>
              </w:rPr>
            </w:pPr>
          </w:p>
        </w:tc>
        <w:tc>
          <w:tcPr>
            <w:tcW w:w="3420" w:type="dxa"/>
          </w:tcPr>
          <w:p w:rsidR="00337639" w:rsidRPr="00C70689" w:rsidRDefault="00337639" w:rsidP="00337639">
            <w:pPr>
              <w:pStyle w:val="TableParagraph"/>
              <w:ind w:left="0"/>
              <w:rPr>
                <w:sz w:val="24"/>
                <w:szCs w:val="24"/>
              </w:rPr>
            </w:pPr>
          </w:p>
        </w:tc>
        <w:tc>
          <w:tcPr>
            <w:tcW w:w="1695" w:type="dxa"/>
          </w:tcPr>
          <w:p w:rsidR="00337639" w:rsidRPr="00C70689" w:rsidRDefault="00337639" w:rsidP="00337639">
            <w:pPr>
              <w:pStyle w:val="TableParagraph"/>
              <w:ind w:left="0"/>
              <w:rPr>
                <w:sz w:val="24"/>
                <w:szCs w:val="24"/>
              </w:rPr>
            </w:pPr>
          </w:p>
        </w:tc>
        <w:tc>
          <w:tcPr>
            <w:tcW w:w="3405" w:type="dxa"/>
          </w:tcPr>
          <w:p w:rsidR="00337639" w:rsidRPr="00C70689" w:rsidRDefault="00337639" w:rsidP="00337639">
            <w:pPr>
              <w:pStyle w:val="TableParagraph"/>
              <w:ind w:left="0"/>
              <w:rPr>
                <w:sz w:val="24"/>
                <w:szCs w:val="24"/>
              </w:rPr>
            </w:pPr>
          </w:p>
        </w:tc>
        <w:tc>
          <w:tcPr>
            <w:tcW w:w="5340" w:type="dxa"/>
          </w:tcPr>
          <w:p w:rsidR="00337639" w:rsidRPr="00C70689" w:rsidRDefault="00337639" w:rsidP="00337639">
            <w:pPr>
              <w:pStyle w:val="TableParagraph"/>
              <w:rPr>
                <w:sz w:val="24"/>
                <w:szCs w:val="24"/>
              </w:rPr>
            </w:pPr>
            <w:r w:rsidRPr="00C70689">
              <w:rPr>
                <w:sz w:val="24"/>
                <w:szCs w:val="24"/>
              </w:rPr>
              <w:t>Определять</w:t>
            </w:r>
            <w:r w:rsidRPr="00C70689">
              <w:rPr>
                <w:spacing w:val="-12"/>
                <w:sz w:val="24"/>
                <w:szCs w:val="24"/>
              </w:rPr>
              <w:t xml:space="preserve"> </w:t>
            </w:r>
            <w:r w:rsidRPr="00C70689">
              <w:rPr>
                <w:sz w:val="24"/>
                <w:szCs w:val="24"/>
              </w:rPr>
              <w:t>художественные</w:t>
            </w:r>
            <w:r w:rsidRPr="00C70689">
              <w:rPr>
                <w:spacing w:val="-8"/>
                <w:sz w:val="24"/>
                <w:szCs w:val="24"/>
              </w:rPr>
              <w:t xml:space="preserve"> </w:t>
            </w:r>
            <w:r w:rsidRPr="00C70689">
              <w:rPr>
                <w:spacing w:val="-2"/>
                <w:sz w:val="24"/>
                <w:szCs w:val="24"/>
              </w:rPr>
              <w:t>средства</w:t>
            </w:r>
          </w:p>
          <w:p w:rsidR="00337639" w:rsidRPr="00C70689" w:rsidRDefault="00337639" w:rsidP="00337639">
            <w:pPr>
              <w:pStyle w:val="TableParagraph"/>
              <w:spacing w:before="23"/>
              <w:rPr>
                <w:sz w:val="24"/>
                <w:szCs w:val="24"/>
              </w:rPr>
            </w:pPr>
            <w:r w:rsidRPr="00C70689">
              <w:rPr>
                <w:spacing w:val="-2"/>
                <w:sz w:val="24"/>
                <w:szCs w:val="24"/>
              </w:rPr>
              <w:t>выразительности.</w:t>
            </w:r>
          </w:p>
          <w:p w:rsidR="00337639" w:rsidRPr="00C70689" w:rsidRDefault="00337639" w:rsidP="00337639">
            <w:pPr>
              <w:pStyle w:val="TableParagraph"/>
              <w:spacing w:before="38"/>
              <w:ind w:right="98"/>
              <w:rPr>
                <w:sz w:val="24"/>
                <w:szCs w:val="24"/>
              </w:rPr>
            </w:pPr>
            <w:r w:rsidRPr="00C70689">
              <w:rPr>
                <w:sz w:val="24"/>
                <w:szCs w:val="24"/>
              </w:rPr>
              <w:t>Работать со словарями, определять значение</w:t>
            </w:r>
            <w:r w:rsidRPr="00C70689">
              <w:rPr>
                <w:spacing w:val="-10"/>
                <w:sz w:val="24"/>
                <w:szCs w:val="24"/>
              </w:rPr>
              <w:t xml:space="preserve"> </w:t>
            </w:r>
            <w:r w:rsidRPr="00C70689">
              <w:rPr>
                <w:sz w:val="24"/>
                <w:szCs w:val="24"/>
              </w:rPr>
              <w:t>устаревших слов и</w:t>
            </w:r>
            <w:r w:rsidRPr="00C70689">
              <w:rPr>
                <w:spacing w:val="-4"/>
                <w:sz w:val="24"/>
                <w:szCs w:val="24"/>
              </w:rPr>
              <w:t xml:space="preserve"> </w:t>
            </w:r>
            <w:r w:rsidRPr="00C70689">
              <w:rPr>
                <w:sz w:val="24"/>
                <w:szCs w:val="24"/>
              </w:rPr>
              <w:t>выражений. Аргументированно</w:t>
            </w:r>
            <w:r w:rsidRPr="00C70689">
              <w:rPr>
                <w:spacing w:val="-14"/>
                <w:sz w:val="24"/>
                <w:szCs w:val="24"/>
              </w:rPr>
              <w:t xml:space="preserve"> </w:t>
            </w:r>
            <w:r w:rsidRPr="00C70689">
              <w:rPr>
                <w:sz w:val="24"/>
                <w:szCs w:val="24"/>
              </w:rPr>
              <w:t>высказывать своё отношение</w:t>
            </w:r>
            <w:r w:rsidRPr="00C70689">
              <w:rPr>
                <w:spacing w:val="-4"/>
                <w:sz w:val="24"/>
                <w:szCs w:val="24"/>
              </w:rPr>
              <w:t xml:space="preserve"> </w:t>
            </w:r>
            <w:r w:rsidRPr="00C70689">
              <w:rPr>
                <w:sz w:val="24"/>
                <w:szCs w:val="24"/>
              </w:rPr>
              <w:t>к героям произведения.</w:t>
            </w:r>
          </w:p>
          <w:p w:rsidR="00337639" w:rsidRPr="00C70689" w:rsidRDefault="00337639" w:rsidP="00337639">
            <w:pPr>
              <w:pStyle w:val="TableParagraph"/>
              <w:spacing w:before="2"/>
              <w:rPr>
                <w:sz w:val="24"/>
                <w:szCs w:val="24"/>
              </w:rPr>
            </w:pPr>
            <w:r w:rsidRPr="00C70689">
              <w:rPr>
                <w:sz w:val="24"/>
                <w:szCs w:val="24"/>
              </w:rPr>
              <w:t>Составлять</w:t>
            </w:r>
            <w:r w:rsidRPr="00C70689">
              <w:rPr>
                <w:spacing w:val="-6"/>
                <w:sz w:val="24"/>
                <w:szCs w:val="24"/>
              </w:rPr>
              <w:t xml:space="preserve"> </w:t>
            </w:r>
            <w:r w:rsidRPr="00C70689">
              <w:rPr>
                <w:sz w:val="24"/>
                <w:szCs w:val="24"/>
              </w:rPr>
              <w:t>отзыв</w:t>
            </w:r>
            <w:r w:rsidRPr="00C70689">
              <w:rPr>
                <w:spacing w:val="-11"/>
                <w:sz w:val="24"/>
                <w:szCs w:val="24"/>
              </w:rPr>
              <w:t xml:space="preserve"> </w:t>
            </w:r>
            <w:r w:rsidRPr="00C70689">
              <w:rPr>
                <w:sz w:val="24"/>
                <w:szCs w:val="24"/>
              </w:rPr>
              <w:t>на</w:t>
            </w:r>
            <w:r w:rsidRPr="00C70689">
              <w:rPr>
                <w:spacing w:val="-1"/>
                <w:sz w:val="24"/>
                <w:szCs w:val="24"/>
              </w:rPr>
              <w:t xml:space="preserve"> </w:t>
            </w:r>
            <w:r w:rsidRPr="00C70689">
              <w:rPr>
                <w:spacing w:val="-2"/>
                <w:sz w:val="24"/>
                <w:szCs w:val="24"/>
              </w:rPr>
              <w:t>произведение</w:t>
            </w:r>
          </w:p>
        </w:tc>
      </w:tr>
      <w:tr w:rsidR="00337639" w:rsidRPr="00C70689" w:rsidTr="00337639">
        <w:trPr>
          <w:trHeight w:val="3086"/>
        </w:trPr>
        <w:tc>
          <w:tcPr>
            <w:tcW w:w="705" w:type="dxa"/>
          </w:tcPr>
          <w:p w:rsidR="00337639" w:rsidRPr="00C70689" w:rsidRDefault="00337639" w:rsidP="00337639">
            <w:pPr>
              <w:pStyle w:val="TableParagraph"/>
              <w:ind w:left="4" w:right="95"/>
              <w:rPr>
                <w:sz w:val="24"/>
                <w:szCs w:val="24"/>
              </w:rPr>
            </w:pPr>
            <w:r w:rsidRPr="00C70689">
              <w:rPr>
                <w:spacing w:val="-5"/>
                <w:sz w:val="24"/>
                <w:szCs w:val="24"/>
              </w:rPr>
              <w:t>7.2</w:t>
            </w:r>
          </w:p>
        </w:tc>
        <w:tc>
          <w:tcPr>
            <w:tcW w:w="3420" w:type="dxa"/>
          </w:tcPr>
          <w:p w:rsidR="00337639" w:rsidRPr="00C70689" w:rsidRDefault="00337639" w:rsidP="00337639">
            <w:pPr>
              <w:pStyle w:val="TableParagraph"/>
              <w:rPr>
                <w:sz w:val="24"/>
                <w:szCs w:val="24"/>
              </w:rPr>
            </w:pPr>
            <w:r w:rsidRPr="00C70689">
              <w:rPr>
                <w:sz w:val="24"/>
                <w:szCs w:val="24"/>
              </w:rPr>
              <w:t>Дж.</w:t>
            </w:r>
            <w:r w:rsidRPr="00C70689">
              <w:rPr>
                <w:spacing w:val="-5"/>
                <w:sz w:val="24"/>
                <w:szCs w:val="24"/>
              </w:rPr>
              <w:t xml:space="preserve"> </w:t>
            </w:r>
            <w:r w:rsidRPr="00C70689">
              <w:rPr>
                <w:sz w:val="24"/>
                <w:szCs w:val="24"/>
              </w:rPr>
              <w:t>Свифт.</w:t>
            </w:r>
            <w:r w:rsidRPr="00C70689">
              <w:rPr>
                <w:spacing w:val="-5"/>
                <w:sz w:val="24"/>
                <w:szCs w:val="24"/>
              </w:rPr>
              <w:t xml:space="preserve"> </w:t>
            </w:r>
            <w:r w:rsidRPr="00C70689">
              <w:rPr>
                <w:sz w:val="24"/>
                <w:szCs w:val="24"/>
              </w:rPr>
              <w:t>«Путешествия Гулливера»</w:t>
            </w:r>
            <w:r w:rsidRPr="00C70689">
              <w:rPr>
                <w:spacing w:val="-33"/>
                <w:sz w:val="24"/>
                <w:szCs w:val="24"/>
              </w:rPr>
              <w:t xml:space="preserve"> </w:t>
            </w:r>
            <w:r w:rsidRPr="00C70689">
              <w:rPr>
                <w:sz w:val="24"/>
                <w:szCs w:val="24"/>
              </w:rPr>
              <w:t>(главы</w:t>
            </w:r>
          </w:p>
          <w:p w:rsidR="00337639" w:rsidRPr="00C70689" w:rsidRDefault="00337639" w:rsidP="00337639">
            <w:pPr>
              <w:pStyle w:val="TableParagraph"/>
              <w:rPr>
                <w:sz w:val="24"/>
                <w:szCs w:val="24"/>
              </w:rPr>
            </w:pPr>
            <w:r w:rsidRPr="00C70689">
              <w:rPr>
                <w:sz w:val="24"/>
                <w:szCs w:val="24"/>
              </w:rPr>
              <w:t>по</w:t>
            </w:r>
            <w:r w:rsidRPr="00C70689">
              <w:rPr>
                <w:spacing w:val="-4"/>
                <w:sz w:val="24"/>
                <w:szCs w:val="24"/>
              </w:rPr>
              <w:t xml:space="preserve"> </w:t>
            </w:r>
            <w:r w:rsidRPr="00C70689">
              <w:rPr>
                <w:spacing w:val="-2"/>
                <w:sz w:val="24"/>
                <w:szCs w:val="24"/>
              </w:rPr>
              <w:t>выбору)</w:t>
            </w:r>
          </w:p>
        </w:tc>
        <w:tc>
          <w:tcPr>
            <w:tcW w:w="1695" w:type="dxa"/>
          </w:tcPr>
          <w:p w:rsidR="00337639" w:rsidRPr="00C70689" w:rsidRDefault="00337639" w:rsidP="00337639">
            <w:pPr>
              <w:pStyle w:val="TableParagraph"/>
              <w:ind w:left="14" w:right="7"/>
              <w:rPr>
                <w:sz w:val="24"/>
                <w:szCs w:val="24"/>
              </w:rPr>
            </w:pPr>
            <w:r w:rsidRPr="00C70689">
              <w:rPr>
                <w:spacing w:val="-10"/>
                <w:sz w:val="24"/>
                <w:szCs w:val="24"/>
              </w:rPr>
              <w:t>3</w:t>
            </w:r>
          </w:p>
        </w:tc>
        <w:tc>
          <w:tcPr>
            <w:tcW w:w="3405" w:type="dxa"/>
          </w:tcPr>
          <w:p w:rsidR="00337639" w:rsidRPr="00C70689" w:rsidRDefault="00337639" w:rsidP="00337639">
            <w:pPr>
              <w:pStyle w:val="TableParagraph"/>
              <w:rPr>
                <w:sz w:val="24"/>
                <w:szCs w:val="24"/>
              </w:rPr>
            </w:pPr>
            <w:r w:rsidRPr="00C70689">
              <w:rPr>
                <w:sz w:val="24"/>
                <w:szCs w:val="24"/>
              </w:rPr>
              <w:t>Дж.</w:t>
            </w:r>
            <w:r w:rsidRPr="00C70689">
              <w:rPr>
                <w:spacing w:val="-13"/>
                <w:sz w:val="24"/>
                <w:szCs w:val="24"/>
              </w:rPr>
              <w:t xml:space="preserve"> </w:t>
            </w:r>
            <w:r w:rsidRPr="00C70689">
              <w:rPr>
                <w:sz w:val="24"/>
                <w:szCs w:val="24"/>
              </w:rPr>
              <w:t>Свифт.</w:t>
            </w:r>
            <w:r w:rsidRPr="00C70689">
              <w:rPr>
                <w:spacing w:val="-13"/>
                <w:sz w:val="24"/>
                <w:szCs w:val="24"/>
              </w:rPr>
              <w:t xml:space="preserve"> </w:t>
            </w:r>
            <w:r w:rsidRPr="00C70689">
              <w:rPr>
                <w:sz w:val="24"/>
                <w:szCs w:val="24"/>
              </w:rPr>
              <w:t>«Путешествия Гулливера»</w:t>
            </w:r>
            <w:r w:rsidRPr="00C70689">
              <w:rPr>
                <w:spacing w:val="-33"/>
                <w:sz w:val="24"/>
                <w:szCs w:val="24"/>
              </w:rPr>
              <w:t xml:space="preserve"> </w:t>
            </w:r>
            <w:r w:rsidRPr="00C70689">
              <w:rPr>
                <w:sz w:val="24"/>
                <w:szCs w:val="24"/>
              </w:rPr>
              <w:t>(главы</w:t>
            </w:r>
          </w:p>
          <w:p w:rsidR="00337639" w:rsidRPr="00C70689" w:rsidRDefault="00337639" w:rsidP="00337639">
            <w:pPr>
              <w:pStyle w:val="TableParagraph"/>
              <w:rPr>
                <w:sz w:val="24"/>
                <w:szCs w:val="24"/>
              </w:rPr>
            </w:pPr>
            <w:r w:rsidRPr="00C70689">
              <w:rPr>
                <w:sz w:val="24"/>
                <w:szCs w:val="24"/>
              </w:rPr>
              <w:t>по</w:t>
            </w:r>
            <w:r w:rsidRPr="00C70689">
              <w:rPr>
                <w:spacing w:val="-4"/>
                <w:sz w:val="24"/>
                <w:szCs w:val="24"/>
              </w:rPr>
              <w:t xml:space="preserve"> </w:t>
            </w:r>
            <w:r w:rsidRPr="00C70689">
              <w:rPr>
                <w:spacing w:val="-2"/>
                <w:sz w:val="24"/>
                <w:szCs w:val="24"/>
              </w:rPr>
              <w:t>выбору).</w:t>
            </w:r>
          </w:p>
          <w:p w:rsidR="00337639" w:rsidRPr="00C70689" w:rsidRDefault="00337639" w:rsidP="00337639">
            <w:pPr>
              <w:pStyle w:val="TableParagraph"/>
              <w:spacing w:before="32"/>
              <w:rPr>
                <w:sz w:val="24"/>
                <w:szCs w:val="24"/>
              </w:rPr>
            </w:pPr>
            <w:r w:rsidRPr="00C70689">
              <w:rPr>
                <w:sz w:val="24"/>
                <w:szCs w:val="24"/>
              </w:rPr>
              <w:t xml:space="preserve">Идея произведения. </w:t>
            </w:r>
            <w:r w:rsidRPr="00C70689">
              <w:rPr>
                <w:spacing w:val="-2"/>
                <w:sz w:val="24"/>
                <w:szCs w:val="24"/>
              </w:rPr>
              <w:t>Проблематика</w:t>
            </w:r>
          </w:p>
        </w:tc>
        <w:tc>
          <w:tcPr>
            <w:tcW w:w="5340" w:type="dxa"/>
          </w:tcPr>
          <w:p w:rsidR="00337639" w:rsidRPr="00C70689" w:rsidRDefault="00337639" w:rsidP="00337639">
            <w:pPr>
              <w:pStyle w:val="TableParagraph"/>
              <w:rPr>
                <w:sz w:val="24"/>
                <w:szCs w:val="24"/>
              </w:rPr>
            </w:pPr>
            <w:r w:rsidRPr="00C70689">
              <w:rPr>
                <w:sz w:val="24"/>
                <w:szCs w:val="24"/>
              </w:rPr>
              <w:t>Читать</w:t>
            </w:r>
            <w:r w:rsidRPr="00C70689">
              <w:rPr>
                <w:spacing w:val="7"/>
                <w:sz w:val="24"/>
                <w:szCs w:val="24"/>
              </w:rPr>
              <w:t xml:space="preserve"> </w:t>
            </w:r>
            <w:r w:rsidRPr="00C70689">
              <w:rPr>
                <w:sz w:val="24"/>
                <w:szCs w:val="24"/>
              </w:rPr>
              <w:t>произведение,</w:t>
            </w:r>
            <w:r w:rsidRPr="00C70689">
              <w:rPr>
                <w:spacing w:val="-12"/>
                <w:sz w:val="24"/>
                <w:szCs w:val="24"/>
              </w:rPr>
              <w:t xml:space="preserve"> </w:t>
            </w:r>
            <w:r w:rsidRPr="00C70689">
              <w:rPr>
                <w:spacing w:val="-2"/>
                <w:sz w:val="24"/>
                <w:szCs w:val="24"/>
              </w:rPr>
              <w:t>отвечать</w:t>
            </w:r>
          </w:p>
          <w:p w:rsidR="00337639" w:rsidRPr="00C70689" w:rsidRDefault="00337639" w:rsidP="00337639">
            <w:pPr>
              <w:pStyle w:val="TableParagraph"/>
              <w:spacing w:before="23"/>
              <w:ind w:right="98"/>
              <w:rPr>
                <w:sz w:val="24"/>
                <w:szCs w:val="24"/>
              </w:rPr>
            </w:pPr>
            <w:r w:rsidRPr="00C70689">
              <w:rPr>
                <w:sz w:val="24"/>
                <w:szCs w:val="24"/>
              </w:rPr>
              <w:t>на вопросы,</w:t>
            </w:r>
            <w:r w:rsidRPr="00C70689">
              <w:rPr>
                <w:spacing w:val="-22"/>
                <w:sz w:val="24"/>
                <w:szCs w:val="24"/>
              </w:rPr>
              <w:t xml:space="preserve"> </w:t>
            </w:r>
            <w:r w:rsidRPr="00C70689">
              <w:rPr>
                <w:sz w:val="24"/>
                <w:szCs w:val="24"/>
              </w:rPr>
              <w:t xml:space="preserve">анализировать отдельные </w:t>
            </w:r>
            <w:r w:rsidRPr="00C70689">
              <w:rPr>
                <w:spacing w:val="-2"/>
                <w:sz w:val="24"/>
                <w:szCs w:val="24"/>
              </w:rPr>
              <w:t>фрагменты.</w:t>
            </w:r>
          </w:p>
          <w:p w:rsidR="00337639" w:rsidRPr="00C70689" w:rsidRDefault="00337639" w:rsidP="00337639">
            <w:pPr>
              <w:pStyle w:val="TableParagraph"/>
              <w:spacing w:before="16"/>
              <w:ind w:right="98"/>
              <w:rPr>
                <w:sz w:val="24"/>
                <w:szCs w:val="24"/>
              </w:rPr>
            </w:pPr>
            <w:r w:rsidRPr="00C70689">
              <w:rPr>
                <w:sz w:val="24"/>
                <w:szCs w:val="24"/>
              </w:rPr>
              <w:t>Определять</w:t>
            </w:r>
            <w:r w:rsidRPr="00C70689">
              <w:rPr>
                <w:spacing w:val="-19"/>
                <w:sz w:val="24"/>
                <w:szCs w:val="24"/>
              </w:rPr>
              <w:t xml:space="preserve"> </w:t>
            </w:r>
            <w:r w:rsidRPr="00C70689">
              <w:rPr>
                <w:sz w:val="24"/>
                <w:szCs w:val="24"/>
              </w:rPr>
              <w:t>жанровую</w:t>
            </w:r>
            <w:r w:rsidRPr="00C70689">
              <w:rPr>
                <w:spacing w:val="-8"/>
                <w:sz w:val="24"/>
                <w:szCs w:val="24"/>
              </w:rPr>
              <w:t xml:space="preserve"> </w:t>
            </w:r>
            <w:r w:rsidRPr="00C70689">
              <w:rPr>
                <w:sz w:val="24"/>
                <w:szCs w:val="24"/>
              </w:rPr>
              <w:t xml:space="preserve">особенность </w:t>
            </w:r>
            <w:r w:rsidRPr="00C70689">
              <w:rPr>
                <w:spacing w:val="-2"/>
                <w:sz w:val="24"/>
                <w:szCs w:val="24"/>
              </w:rPr>
              <w:t>произведения.</w:t>
            </w:r>
          </w:p>
          <w:p w:rsidR="00337639" w:rsidRPr="00C70689" w:rsidRDefault="00337639" w:rsidP="00337639">
            <w:pPr>
              <w:pStyle w:val="TableParagraph"/>
              <w:spacing w:before="1"/>
              <w:rPr>
                <w:sz w:val="24"/>
                <w:szCs w:val="24"/>
              </w:rPr>
            </w:pPr>
            <w:r w:rsidRPr="00C70689">
              <w:rPr>
                <w:sz w:val="24"/>
                <w:szCs w:val="24"/>
              </w:rPr>
              <w:t>Характеризовать главного</w:t>
            </w:r>
            <w:r w:rsidRPr="00C70689">
              <w:rPr>
                <w:spacing w:val="-9"/>
                <w:sz w:val="24"/>
                <w:szCs w:val="24"/>
              </w:rPr>
              <w:t xml:space="preserve"> </w:t>
            </w:r>
            <w:r w:rsidRPr="00C70689">
              <w:rPr>
                <w:sz w:val="24"/>
                <w:szCs w:val="24"/>
              </w:rPr>
              <w:t>героя,</w:t>
            </w:r>
            <w:r w:rsidRPr="00C70689">
              <w:rPr>
                <w:spacing w:val="-16"/>
                <w:sz w:val="24"/>
                <w:szCs w:val="24"/>
              </w:rPr>
              <w:t xml:space="preserve"> </w:t>
            </w:r>
            <w:r w:rsidRPr="00C70689">
              <w:rPr>
                <w:sz w:val="24"/>
                <w:szCs w:val="24"/>
              </w:rPr>
              <w:t>выявлять своё отношение к нему.</w:t>
            </w:r>
          </w:p>
          <w:p w:rsidR="00337639" w:rsidRPr="00C70689" w:rsidRDefault="00337639" w:rsidP="00337639">
            <w:pPr>
              <w:pStyle w:val="TableParagraph"/>
              <w:spacing w:before="1"/>
              <w:rPr>
                <w:sz w:val="24"/>
                <w:szCs w:val="24"/>
              </w:rPr>
            </w:pPr>
            <w:r w:rsidRPr="00C70689">
              <w:rPr>
                <w:sz w:val="24"/>
                <w:szCs w:val="24"/>
              </w:rPr>
              <w:t>Сопоставлять</w:t>
            </w:r>
            <w:r w:rsidRPr="00C70689">
              <w:rPr>
                <w:spacing w:val="-20"/>
                <w:sz w:val="24"/>
                <w:szCs w:val="24"/>
              </w:rPr>
              <w:t xml:space="preserve"> </w:t>
            </w:r>
            <w:r w:rsidRPr="00C70689">
              <w:rPr>
                <w:sz w:val="24"/>
                <w:szCs w:val="24"/>
              </w:rPr>
              <w:t>художественные</w:t>
            </w:r>
            <w:r w:rsidRPr="00C70689">
              <w:rPr>
                <w:spacing w:val="-15"/>
                <w:sz w:val="24"/>
                <w:szCs w:val="24"/>
              </w:rPr>
              <w:t xml:space="preserve"> </w:t>
            </w:r>
            <w:r w:rsidRPr="00C70689">
              <w:rPr>
                <w:spacing w:val="-2"/>
                <w:sz w:val="24"/>
                <w:szCs w:val="24"/>
              </w:rPr>
              <w:t>тексты</w:t>
            </w:r>
          </w:p>
          <w:p w:rsidR="00337639" w:rsidRPr="00C70689" w:rsidRDefault="00337639" w:rsidP="00337639">
            <w:pPr>
              <w:pStyle w:val="TableParagraph"/>
              <w:spacing w:before="23"/>
              <w:rPr>
                <w:sz w:val="24"/>
                <w:szCs w:val="24"/>
              </w:rPr>
            </w:pPr>
            <w:r w:rsidRPr="00C70689">
              <w:rPr>
                <w:sz w:val="24"/>
                <w:szCs w:val="24"/>
              </w:rPr>
              <w:t>с</w:t>
            </w:r>
            <w:r w:rsidRPr="00C70689">
              <w:rPr>
                <w:spacing w:val="21"/>
                <w:sz w:val="24"/>
                <w:szCs w:val="24"/>
              </w:rPr>
              <w:t xml:space="preserve"> </w:t>
            </w:r>
            <w:r w:rsidRPr="00C70689">
              <w:rPr>
                <w:sz w:val="24"/>
                <w:szCs w:val="24"/>
              </w:rPr>
              <w:t>произведениями</w:t>
            </w:r>
            <w:r w:rsidRPr="00C70689">
              <w:rPr>
                <w:spacing w:val="-14"/>
                <w:sz w:val="24"/>
                <w:szCs w:val="24"/>
              </w:rPr>
              <w:t xml:space="preserve"> </w:t>
            </w:r>
            <w:r w:rsidRPr="00C70689">
              <w:rPr>
                <w:sz w:val="24"/>
                <w:szCs w:val="24"/>
              </w:rPr>
              <w:t>других</w:t>
            </w:r>
            <w:r w:rsidRPr="00C70689">
              <w:rPr>
                <w:spacing w:val="-20"/>
                <w:sz w:val="24"/>
                <w:szCs w:val="24"/>
              </w:rPr>
              <w:t xml:space="preserve"> </w:t>
            </w:r>
            <w:r w:rsidRPr="00C70689">
              <w:rPr>
                <w:sz w:val="24"/>
                <w:szCs w:val="24"/>
              </w:rPr>
              <w:t>видов</w:t>
            </w:r>
            <w:r w:rsidRPr="00C70689">
              <w:rPr>
                <w:spacing w:val="-9"/>
                <w:sz w:val="24"/>
                <w:szCs w:val="24"/>
              </w:rPr>
              <w:t xml:space="preserve"> </w:t>
            </w:r>
            <w:r w:rsidRPr="00C70689">
              <w:rPr>
                <w:spacing w:val="-2"/>
                <w:sz w:val="24"/>
                <w:szCs w:val="24"/>
              </w:rPr>
              <w:t>искусств.</w:t>
            </w:r>
          </w:p>
          <w:p w:rsidR="00337639" w:rsidRPr="00C70689" w:rsidRDefault="00337639" w:rsidP="00337639">
            <w:pPr>
              <w:pStyle w:val="TableParagraph"/>
              <w:spacing w:before="20"/>
              <w:ind w:right="1318"/>
              <w:rPr>
                <w:sz w:val="24"/>
                <w:szCs w:val="24"/>
              </w:rPr>
            </w:pPr>
            <w:r w:rsidRPr="00C70689">
              <w:rPr>
                <w:sz w:val="24"/>
                <w:szCs w:val="24"/>
              </w:rPr>
              <w:t>Составлять письменный</w:t>
            </w:r>
            <w:r w:rsidRPr="00C70689">
              <w:rPr>
                <w:spacing w:val="-10"/>
                <w:sz w:val="24"/>
                <w:szCs w:val="24"/>
              </w:rPr>
              <w:t xml:space="preserve"> </w:t>
            </w:r>
            <w:r w:rsidRPr="00C70689">
              <w:rPr>
                <w:sz w:val="24"/>
                <w:szCs w:val="24"/>
              </w:rPr>
              <w:t>отзыв на произведение</w:t>
            </w:r>
          </w:p>
        </w:tc>
      </w:tr>
      <w:tr w:rsidR="00337639" w:rsidRPr="00C70689" w:rsidTr="00337639">
        <w:trPr>
          <w:trHeight w:val="3119"/>
        </w:trPr>
        <w:tc>
          <w:tcPr>
            <w:tcW w:w="705" w:type="dxa"/>
          </w:tcPr>
          <w:p w:rsidR="00337639" w:rsidRPr="00C70689" w:rsidRDefault="00337639" w:rsidP="00337639">
            <w:pPr>
              <w:pStyle w:val="TableParagraph"/>
              <w:ind w:left="4" w:right="95"/>
              <w:rPr>
                <w:sz w:val="24"/>
                <w:szCs w:val="24"/>
              </w:rPr>
            </w:pPr>
            <w:r w:rsidRPr="00C70689">
              <w:rPr>
                <w:spacing w:val="-5"/>
                <w:sz w:val="24"/>
                <w:szCs w:val="24"/>
              </w:rPr>
              <w:t>7.3</w:t>
            </w:r>
          </w:p>
        </w:tc>
        <w:tc>
          <w:tcPr>
            <w:tcW w:w="3420" w:type="dxa"/>
          </w:tcPr>
          <w:p w:rsidR="00337639" w:rsidRPr="00C70689" w:rsidRDefault="00337639" w:rsidP="00337639">
            <w:pPr>
              <w:pStyle w:val="TableParagraph"/>
              <w:ind w:right="270"/>
              <w:rPr>
                <w:sz w:val="24"/>
                <w:szCs w:val="24"/>
              </w:rPr>
            </w:pPr>
            <w:r w:rsidRPr="00C70689">
              <w:rPr>
                <w:spacing w:val="-2"/>
                <w:sz w:val="24"/>
                <w:szCs w:val="24"/>
              </w:rPr>
              <w:t xml:space="preserve">Произведения </w:t>
            </w:r>
            <w:r w:rsidRPr="00C70689">
              <w:rPr>
                <w:sz w:val="24"/>
                <w:szCs w:val="24"/>
              </w:rPr>
              <w:t>зарубежных</w:t>
            </w:r>
            <w:r w:rsidRPr="00C70689">
              <w:rPr>
                <w:spacing w:val="-33"/>
                <w:sz w:val="24"/>
                <w:szCs w:val="24"/>
              </w:rPr>
              <w:t xml:space="preserve"> </w:t>
            </w:r>
            <w:r w:rsidRPr="00C70689">
              <w:rPr>
                <w:sz w:val="24"/>
                <w:szCs w:val="24"/>
              </w:rPr>
              <w:t>писателей</w:t>
            </w:r>
            <w:r w:rsidRPr="00C70689">
              <w:rPr>
                <w:spacing w:val="40"/>
                <w:sz w:val="24"/>
                <w:szCs w:val="24"/>
              </w:rPr>
              <w:t xml:space="preserve"> </w:t>
            </w:r>
            <w:r w:rsidRPr="00C70689">
              <w:rPr>
                <w:sz w:val="24"/>
                <w:szCs w:val="24"/>
              </w:rPr>
              <w:t>на тему взросления человека</w:t>
            </w:r>
            <w:r w:rsidRPr="00C70689">
              <w:rPr>
                <w:spacing w:val="-13"/>
                <w:sz w:val="24"/>
                <w:szCs w:val="24"/>
              </w:rPr>
              <w:t xml:space="preserve"> </w:t>
            </w:r>
            <w:r w:rsidRPr="00C70689">
              <w:rPr>
                <w:sz w:val="24"/>
                <w:szCs w:val="24"/>
              </w:rPr>
              <w:t>(не менее двух)</w:t>
            </w:r>
          </w:p>
        </w:tc>
        <w:tc>
          <w:tcPr>
            <w:tcW w:w="1695" w:type="dxa"/>
          </w:tcPr>
          <w:p w:rsidR="00337639" w:rsidRPr="00C70689" w:rsidRDefault="00337639" w:rsidP="00337639">
            <w:pPr>
              <w:pStyle w:val="TableParagraph"/>
              <w:ind w:left="14" w:right="7"/>
              <w:rPr>
                <w:sz w:val="24"/>
                <w:szCs w:val="24"/>
              </w:rPr>
            </w:pPr>
            <w:r w:rsidRPr="00C70689">
              <w:rPr>
                <w:spacing w:val="-10"/>
                <w:sz w:val="24"/>
                <w:szCs w:val="24"/>
              </w:rPr>
              <w:t>4</w:t>
            </w:r>
          </w:p>
        </w:tc>
        <w:tc>
          <w:tcPr>
            <w:tcW w:w="3405" w:type="dxa"/>
          </w:tcPr>
          <w:p w:rsidR="00337639" w:rsidRPr="00C70689" w:rsidRDefault="00337639" w:rsidP="00337639">
            <w:pPr>
              <w:pStyle w:val="TableParagraph"/>
              <w:ind w:right="189"/>
              <w:rPr>
                <w:sz w:val="24"/>
                <w:szCs w:val="24"/>
              </w:rPr>
            </w:pPr>
            <w:r w:rsidRPr="00C70689">
              <w:rPr>
                <w:spacing w:val="-2"/>
                <w:sz w:val="24"/>
                <w:szCs w:val="24"/>
              </w:rPr>
              <w:t xml:space="preserve">Произведения </w:t>
            </w:r>
            <w:r w:rsidRPr="00C70689">
              <w:rPr>
                <w:sz w:val="24"/>
                <w:szCs w:val="24"/>
              </w:rPr>
              <w:t>зарубежных</w:t>
            </w:r>
            <w:r w:rsidRPr="00C70689">
              <w:rPr>
                <w:spacing w:val="-33"/>
                <w:sz w:val="24"/>
                <w:szCs w:val="24"/>
              </w:rPr>
              <w:t xml:space="preserve"> </w:t>
            </w:r>
            <w:r w:rsidRPr="00C70689">
              <w:rPr>
                <w:sz w:val="24"/>
                <w:szCs w:val="24"/>
              </w:rPr>
              <w:t>писателей</w:t>
            </w:r>
            <w:r w:rsidRPr="00C70689">
              <w:rPr>
                <w:spacing w:val="80"/>
                <w:w w:val="150"/>
                <w:sz w:val="24"/>
                <w:szCs w:val="24"/>
              </w:rPr>
              <w:t xml:space="preserve"> </w:t>
            </w:r>
            <w:r w:rsidRPr="00C70689">
              <w:rPr>
                <w:sz w:val="24"/>
                <w:szCs w:val="24"/>
              </w:rPr>
              <w:t>на тему взросления человека</w:t>
            </w:r>
            <w:r w:rsidRPr="00C70689">
              <w:rPr>
                <w:spacing w:val="-14"/>
                <w:sz w:val="24"/>
                <w:szCs w:val="24"/>
              </w:rPr>
              <w:t xml:space="preserve"> </w:t>
            </w:r>
            <w:r w:rsidRPr="00C70689">
              <w:rPr>
                <w:sz w:val="24"/>
                <w:szCs w:val="24"/>
              </w:rPr>
              <w:t>(не менее двух). Например,</w:t>
            </w:r>
            <w:r w:rsidRPr="00C70689">
              <w:rPr>
                <w:spacing w:val="-21"/>
                <w:sz w:val="24"/>
                <w:szCs w:val="24"/>
              </w:rPr>
              <w:t xml:space="preserve"> </w:t>
            </w:r>
            <w:r w:rsidRPr="00C70689">
              <w:rPr>
                <w:sz w:val="24"/>
                <w:szCs w:val="24"/>
              </w:rPr>
              <w:t>Ж. Верн.</w:t>
            </w:r>
          </w:p>
          <w:p w:rsidR="00337639" w:rsidRPr="00C70689" w:rsidRDefault="00337639" w:rsidP="00337639">
            <w:pPr>
              <w:pStyle w:val="TableParagraph"/>
              <w:rPr>
                <w:sz w:val="24"/>
                <w:szCs w:val="24"/>
              </w:rPr>
            </w:pPr>
            <w:r w:rsidRPr="00C70689">
              <w:rPr>
                <w:sz w:val="24"/>
                <w:szCs w:val="24"/>
              </w:rPr>
              <w:t>«Дети капитана Гранта» (главы по выбору).</w:t>
            </w:r>
          </w:p>
          <w:p w:rsidR="00337639" w:rsidRPr="00C70689" w:rsidRDefault="00337639" w:rsidP="00337639">
            <w:pPr>
              <w:pStyle w:val="TableParagraph"/>
              <w:rPr>
                <w:sz w:val="24"/>
                <w:szCs w:val="24"/>
              </w:rPr>
            </w:pPr>
            <w:r w:rsidRPr="00C70689">
              <w:rPr>
                <w:sz w:val="24"/>
                <w:szCs w:val="24"/>
              </w:rPr>
              <w:t>Х.</w:t>
            </w:r>
            <w:r w:rsidRPr="00C70689">
              <w:rPr>
                <w:spacing w:val="-3"/>
                <w:sz w:val="24"/>
                <w:szCs w:val="24"/>
              </w:rPr>
              <w:t xml:space="preserve"> </w:t>
            </w:r>
            <w:r w:rsidRPr="00C70689">
              <w:rPr>
                <w:sz w:val="24"/>
                <w:szCs w:val="24"/>
              </w:rPr>
              <w:t>Ли.</w:t>
            </w:r>
            <w:r w:rsidRPr="00C70689">
              <w:rPr>
                <w:spacing w:val="-3"/>
                <w:sz w:val="24"/>
                <w:szCs w:val="24"/>
              </w:rPr>
              <w:t xml:space="preserve"> </w:t>
            </w:r>
            <w:r w:rsidRPr="00C70689">
              <w:rPr>
                <w:spacing w:val="-2"/>
                <w:sz w:val="24"/>
                <w:szCs w:val="24"/>
              </w:rPr>
              <w:t>«Убить</w:t>
            </w:r>
          </w:p>
          <w:p w:rsidR="00337639" w:rsidRPr="00C70689" w:rsidRDefault="00337639" w:rsidP="00337639">
            <w:pPr>
              <w:pStyle w:val="TableParagraph"/>
              <w:spacing w:before="19"/>
              <w:rPr>
                <w:sz w:val="24"/>
                <w:szCs w:val="24"/>
              </w:rPr>
            </w:pPr>
            <w:r w:rsidRPr="00C70689">
              <w:rPr>
                <w:sz w:val="24"/>
                <w:szCs w:val="24"/>
              </w:rPr>
              <w:t>пересмешника»</w:t>
            </w:r>
            <w:r w:rsidRPr="00C70689">
              <w:rPr>
                <w:spacing w:val="-7"/>
                <w:sz w:val="24"/>
                <w:szCs w:val="24"/>
              </w:rPr>
              <w:t xml:space="preserve"> </w:t>
            </w:r>
            <w:r w:rsidRPr="00C70689">
              <w:rPr>
                <w:spacing w:val="-2"/>
                <w:sz w:val="24"/>
                <w:szCs w:val="24"/>
              </w:rPr>
              <w:t>(главы</w:t>
            </w:r>
          </w:p>
        </w:tc>
        <w:tc>
          <w:tcPr>
            <w:tcW w:w="5340" w:type="dxa"/>
          </w:tcPr>
          <w:p w:rsidR="00337639" w:rsidRPr="00C70689" w:rsidRDefault="00337639" w:rsidP="00337639">
            <w:pPr>
              <w:pStyle w:val="TableParagraph"/>
              <w:ind w:right="213"/>
              <w:rPr>
                <w:sz w:val="24"/>
                <w:szCs w:val="24"/>
              </w:rPr>
            </w:pPr>
            <w:r w:rsidRPr="00C70689">
              <w:rPr>
                <w:sz w:val="24"/>
                <w:szCs w:val="24"/>
              </w:rPr>
              <w:t>Читать, отвечать на вопросы. Самостоятельно</w:t>
            </w:r>
            <w:r w:rsidRPr="00C70689">
              <w:rPr>
                <w:spacing w:val="-17"/>
                <w:sz w:val="24"/>
                <w:szCs w:val="24"/>
              </w:rPr>
              <w:t xml:space="preserve"> </w:t>
            </w:r>
            <w:r w:rsidRPr="00C70689">
              <w:rPr>
                <w:sz w:val="24"/>
                <w:szCs w:val="24"/>
              </w:rPr>
              <w:t>формулировать</w:t>
            </w:r>
            <w:r w:rsidRPr="00C70689">
              <w:rPr>
                <w:spacing w:val="-20"/>
                <w:sz w:val="24"/>
                <w:szCs w:val="24"/>
              </w:rPr>
              <w:t xml:space="preserve"> </w:t>
            </w:r>
            <w:r w:rsidRPr="00C70689">
              <w:rPr>
                <w:sz w:val="24"/>
                <w:szCs w:val="24"/>
              </w:rPr>
              <w:t>вопросы к произведению в процессе его анализа. Владеть разными видами анализа.</w:t>
            </w:r>
          </w:p>
          <w:p w:rsidR="00337639" w:rsidRPr="00C70689" w:rsidRDefault="00337639" w:rsidP="00337639">
            <w:pPr>
              <w:pStyle w:val="TableParagraph"/>
              <w:ind w:right="98"/>
              <w:rPr>
                <w:sz w:val="24"/>
                <w:szCs w:val="24"/>
              </w:rPr>
            </w:pPr>
            <w:r w:rsidRPr="00C70689">
              <w:rPr>
                <w:sz w:val="24"/>
                <w:szCs w:val="24"/>
              </w:rPr>
              <w:t>Выявлять</w:t>
            </w:r>
            <w:r w:rsidRPr="00C70689">
              <w:rPr>
                <w:spacing w:val="-7"/>
                <w:sz w:val="24"/>
                <w:szCs w:val="24"/>
              </w:rPr>
              <w:t xml:space="preserve"> </w:t>
            </w:r>
            <w:r w:rsidRPr="00C70689">
              <w:rPr>
                <w:sz w:val="24"/>
                <w:szCs w:val="24"/>
              </w:rPr>
              <w:t xml:space="preserve">сюжет, композицию </w:t>
            </w:r>
            <w:r w:rsidRPr="00C70689">
              <w:rPr>
                <w:spacing w:val="-2"/>
                <w:sz w:val="24"/>
                <w:szCs w:val="24"/>
              </w:rPr>
              <w:t>произведения.</w:t>
            </w:r>
          </w:p>
          <w:p w:rsidR="00337639" w:rsidRPr="00C70689" w:rsidRDefault="00337639" w:rsidP="00337639">
            <w:pPr>
              <w:pStyle w:val="TableParagraph"/>
              <w:ind w:right="1169"/>
              <w:rPr>
                <w:sz w:val="24"/>
                <w:szCs w:val="24"/>
              </w:rPr>
            </w:pPr>
            <w:r w:rsidRPr="00C70689">
              <w:rPr>
                <w:sz w:val="24"/>
                <w:szCs w:val="24"/>
              </w:rPr>
              <w:t>Находить информацию</w:t>
            </w:r>
            <w:r w:rsidRPr="00C70689">
              <w:rPr>
                <w:spacing w:val="-4"/>
                <w:sz w:val="24"/>
                <w:szCs w:val="24"/>
              </w:rPr>
              <w:t xml:space="preserve"> </w:t>
            </w:r>
            <w:r w:rsidRPr="00C70689">
              <w:rPr>
                <w:sz w:val="24"/>
                <w:szCs w:val="24"/>
              </w:rPr>
              <w:t>об авторе и произведении в справочной, энциклопедической</w:t>
            </w:r>
            <w:r w:rsidRPr="00C70689">
              <w:rPr>
                <w:spacing w:val="-27"/>
                <w:sz w:val="24"/>
                <w:szCs w:val="24"/>
              </w:rPr>
              <w:t xml:space="preserve"> </w:t>
            </w:r>
            <w:r w:rsidRPr="00C70689">
              <w:rPr>
                <w:sz w:val="24"/>
                <w:szCs w:val="24"/>
              </w:rPr>
              <w:t>литературе.</w:t>
            </w:r>
          </w:p>
        </w:tc>
      </w:tr>
    </w:tbl>
    <w:p w:rsidR="00075590" w:rsidRPr="00C70689" w:rsidRDefault="00075590" w:rsidP="00C70689">
      <w:pPr>
        <w:pStyle w:val="a3"/>
        <w:spacing w:before="8"/>
        <w:ind w:left="0"/>
        <w:jc w:val="left"/>
        <w:rPr>
          <w:b/>
          <w:sz w:val="24"/>
          <w:szCs w:val="24"/>
        </w:rPr>
      </w:pPr>
    </w:p>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tbl>
      <w:tblPr>
        <w:tblStyle w:val="TableNormal"/>
        <w:tblpPr w:leftFromText="180" w:rightFromText="180" w:vertAnchor="text" w:horzAnchor="margin" w:tblpY="1413"/>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20"/>
        <w:gridCol w:w="1695"/>
        <w:gridCol w:w="3405"/>
        <w:gridCol w:w="5340"/>
      </w:tblGrid>
      <w:tr w:rsidR="00337639" w:rsidRPr="00C70689" w:rsidTr="00337639">
        <w:trPr>
          <w:trHeight w:val="1725"/>
        </w:trPr>
        <w:tc>
          <w:tcPr>
            <w:tcW w:w="705" w:type="dxa"/>
          </w:tcPr>
          <w:p w:rsidR="00337639" w:rsidRPr="00C70689" w:rsidRDefault="00337639" w:rsidP="00337639">
            <w:pPr>
              <w:pStyle w:val="TableParagraph"/>
              <w:ind w:left="0"/>
              <w:rPr>
                <w:sz w:val="24"/>
                <w:szCs w:val="24"/>
              </w:rPr>
            </w:pPr>
          </w:p>
        </w:tc>
        <w:tc>
          <w:tcPr>
            <w:tcW w:w="3420" w:type="dxa"/>
          </w:tcPr>
          <w:p w:rsidR="00337639" w:rsidRPr="00C70689" w:rsidRDefault="00337639" w:rsidP="00337639">
            <w:pPr>
              <w:pStyle w:val="TableParagraph"/>
              <w:ind w:left="0"/>
              <w:rPr>
                <w:sz w:val="24"/>
                <w:szCs w:val="24"/>
              </w:rPr>
            </w:pPr>
          </w:p>
        </w:tc>
        <w:tc>
          <w:tcPr>
            <w:tcW w:w="1695" w:type="dxa"/>
          </w:tcPr>
          <w:p w:rsidR="00337639" w:rsidRPr="00C70689" w:rsidRDefault="00337639" w:rsidP="00337639">
            <w:pPr>
              <w:pStyle w:val="TableParagraph"/>
              <w:ind w:left="0"/>
              <w:rPr>
                <w:sz w:val="24"/>
                <w:szCs w:val="24"/>
              </w:rPr>
            </w:pPr>
          </w:p>
        </w:tc>
        <w:tc>
          <w:tcPr>
            <w:tcW w:w="3405" w:type="dxa"/>
          </w:tcPr>
          <w:p w:rsidR="00337639" w:rsidRPr="00C70689" w:rsidRDefault="00337639" w:rsidP="00337639">
            <w:pPr>
              <w:pStyle w:val="TableParagraph"/>
              <w:rPr>
                <w:sz w:val="24"/>
                <w:szCs w:val="24"/>
              </w:rPr>
            </w:pPr>
            <w:r w:rsidRPr="00C70689">
              <w:rPr>
                <w:sz w:val="24"/>
                <w:szCs w:val="24"/>
              </w:rPr>
              <w:t>по</w:t>
            </w:r>
            <w:r w:rsidRPr="00C70689">
              <w:rPr>
                <w:spacing w:val="15"/>
                <w:sz w:val="24"/>
                <w:szCs w:val="24"/>
              </w:rPr>
              <w:t xml:space="preserve"> </w:t>
            </w:r>
            <w:r w:rsidRPr="00C70689">
              <w:rPr>
                <w:sz w:val="24"/>
                <w:szCs w:val="24"/>
              </w:rPr>
              <w:t>выбору)</w:t>
            </w:r>
            <w:r w:rsidRPr="00C70689">
              <w:rPr>
                <w:spacing w:val="-20"/>
                <w:sz w:val="24"/>
                <w:szCs w:val="24"/>
              </w:rPr>
              <w:t xml:space="preserve"> </w:t>
            </w:r>
            <w:r w:rsidRPr="00C70689">
              <w:rPr>
                <w:sz w:val="24"/>
                <w:szCs w:val="24"/>
              </w:rPr>
              <w:t>и</w:t>
            </w:r>
            <w:r w:rsidRPr="00C70689">
              <w:rPr>
                <w:spacing w:val="-16"/>
                <w:sz w:val="24"/>
                <w:szCs w:val="24"/>
              </w:rPr>
              <w:t xml:space="preserve"> </w:t>
            </w:r>
            <w:r w:rsidRPr="00C70689">
              <w:rPr>
                <w:spacing w:val="-5"/>
                <w:sz w:val="24"/>
                <w:szCs w:val="24"/>
              </w:rPr>
              <w:t>др.</w:t>
            </w:r>
          </w:p>
          <w:p w:rsidR="00337639" w:rsidRPr="00C70689" w:rsidRDefault="00337639" w:rsidP="00337639">
            <w:pPr>
              <w:pStyle w:val="TableParagraph"/>
              <w:spacing w:before="23"/>
              <w:rPr>
                <w:sz w:val="24"/>
                <w:szCs w:val="24"/>
              </w:rPr>
            </w:pPr>
            <w:r w:rsidRPr="00C70689">
              <w:rPr>
                <w:sz w:val="24"/>
                <w:szCs w:val="24"/>
              </w:rPr>
              <w:t>Тема,</w:t>
            </w:r>
            <w:r w:rsidRPr="00C70689">
              <w:rPr>
                <w:spacing w:val="-22"/>
                <w:sz w:val="24"/>
                <w:szCs w:val="24"/>
              </w:rPr>
              <w:t xml:space="preserve"> </w:t>
            </w:r>
            <w:r w:rsidRPr="00C70689">
              <w:rPr>
                <w:sz w:val="24"/>
                <w:szCs w:val="24"/>
              </w:rPr>
              <w:t>идея,</w:t>
            </w:r>
            <w:r w:rsidRPr="00C70689">
              <w:rPr>
                <w:spacing w:val="-8"/>
                <w:sz w:val="24"/>
                <w:szCs w:val="24"/>
              </w:rPr>
              <w:t xml:space="preserve"> </w:t>
            </w:r>
            <w:r w:rsidRPr="00C70689">
              <w:rPr>
                <w:sz w:val="24"/>
                <w:szCs w:val="24"/>
              </w:rPr>
              <w:t>проблематика. Сюжет, композиция.</w:t>
            </w:r>
          </w:p>
          <w:p w:rsidR="00337639" w:rsidRPr="00C70689" w:rsidRDefault="00337639" w:rsidP="00337639">
            <w:pPr>
              <w:pStyle w:val="TableParagraph"/>
              <w:rPr>
                <w:sz w:val="24"/>
                <w:szCs w:val="24"/>
              </w:rPr>
            </w:pPr>
            <w:r w:rsidRPr="00C70689">
              <w:rPr>
                <w:spacing w:val="2"/>
                <w:sz w:val="24"/>
                <w:szCs w:val="24"/>
              </w:rPr>
              <w:t>Образ</w:t>
            </w:r>
            <w:r w:rsidRPr="00C70689">
              <w:rPr>
                <w:spacing w:val="3"/>
                <w:sz w:val="24"/>
                <w:szCs w:val="24"/>
              </w:rPr>
              <w:t xml:space="preserve"> </w:t>
            </w:r>
            <w:r w:rsidRPr="00C70689">
              <w:rPr>
                <w:spacing w:val="-2"/>
                <w:sz w:val="24"/>
                <w:szCs w:val="24"/>
              </w:rPr>
              <w:t>героя</w:t>
            </w:r>
          </w:p>
        </w:tc>
        <w:tc>
          <w:tcPr>
            <w:tcW w:w="5340" w:type="dxa"/>
          </w:tcPr>
          <w:p w:rsidR="00337639" w:rsidRPr="00C70689" w:rsidRDefault="00337639" w:rsidP="00337639">
            <w:pPr>
              <w:pStyle w:val="TableParagraph"/>
              <w:rPr>
                <w:sz w:val="24"/>
                <w:szCs w:val="24"/>
              </w:rPr>
            </w:pPr>
            <w:r w:rsidRPr="00C70689">
              <w:rPr>
                <w:sz w:val="24"/>
                <w:szCs w:val="24"/>
              </w:rPr>
              <w:t>Выстраивать</w:t>
            </w:r>
            <w:r w:rsidRPr="00C70689">
              <w:rPr>
                <w:spacing w:val="2"/>
                <w:sz w:val="24"/>
                <w:szCs w:val="24"/>
              </w:rPr>
              <w:t xml:space="preserve"> </w:t>
            </w:r>
            <w:r w:rsidRPr="00C70689">
              <w:rPr>
                <w:sz w:val="24"/>
                <w:szCs w:val="24"/>
              </w:rPr>
              <w:t>с</w:t>
            </w:r>
            <w:r w:rsidRPr="00C70689">
              <w:rPr>
                <w:spacing w:val="-15"/>
                <w:sz w:val="24"/>
                <w:szCs w:val="24"/>
              </w:rPr>
              <w:t xml:space="preserve"> </w:t>
            </w:r>
            <w:r w:rsidRPr="00C70689">
              <w:rPr>
                <w:sz w:val="24"/>
                <w:szCs w:val="24"/>
              </w:rPr>
              <w:t>помощью</w:t>
            </w:r>
            <w:r w:rsidRPr="00C70689">
              <w:rPr>
                <w:spacing w:val="-9"/>
                <w:sz w:val="24"/>
                <w:szCs w:val="24"/>
              </w:rPr>
              <w:t xml:space="preserve"> </w:t>
            </w:r>
            <w:r w:rsidRPr="00C70689">
              <w:rPr>
                <w:spacing w:val="-2"/>
                <w:sz w:val="24"/>
                <w:szCs w:val="24"/>
              </w:rPr>
              <w:t>учителя</w:t>
            </w:r>
          </w:p>
          <w:p w:rsidR="00337639" w:rsidRPr="00C70689" w:rsidRDefault="00337639" w:rsidP="00337639">
            <w:pPr>
              <w:pStyle w:val="TableParagraph"/>
              <w:spacing w:before="23"/>
              <w:ind w:right="98"/>
              <w:rPr>
                <w:sz w:val="24"/>
                <w:szCs w:val="24"/>
              </w:rPr>
            </w:pPr>
            <w:r w:rsidRPr="00C70689">
              <w:rPr>
                <w:sz w:val="24"/>
                <w:szCs w:val="24"/>
              </w:rPr>
              <w:t>траекторию</w:t>
            </w:r>
            <w:r w:rsidRPr="00C70689">
              <w:rPr>
                <w:spacing w:val="-8"/>
                <w:sz w:val="24"/>
                <w:szCs w:val="24"/>
              </w:rPr>
              <w:t xml:space="preserve"> </w:t>
            </w:r>
            <w:r w:rsidRPr="00C70689">
              <w:rPr>
                <w:sz w:val="24"/>
                <w:szCs w:val="24"/>
              </w:rPr>
              <w:t>самостоятельного</w:t>
            </w:r>
            <w:r w:rsidRPr="00C70689">
              <w:rPr>
                <w:spacing w:val="-15"/>
                <w:sz w:val="24"/>
                <w:szCs w:val="24"/>
              </w:rPr>
              <w:t xml:space="preserve"> </w:t>
            </w:r>
            <w:r w:rsidRPr="00C70689">
              <w:rPr>
                <w:sz w:val="24"/>
                <w:szCs w:val="24"/>
              </w:rPr>
              <w:t>чтения. Участвовать в разработке</w:t>
            </w:r>
            <w:r w:rsidRPr="00C70689">
              <w:rPr>
                <w:spacing w:val="-6"/>
                <w:sz w:val="24"/>
                <w:szCs w:val="24"/>
              </w:rPr>
              <w:t xml:space="preserve"> </w:t>
            </w:r>
            <w:r w:rsidRPr="00C70689">
              <w:rPr>
                <w:sz w:val="24"/>
                <w:szCs w:val="24"/>
              </w:rPr>
              <w:t xml:space="preserve">учебных </w:t>
            </w:r>
            <w:r w:rsidRPr="00C70689">
              <w:rPr>
                <w:spacing w:val="-2"/>
                <w:sz w:val="24"/>
                <w:szCs w:val="24"/>
              </w:rPr>
              <w:t>проектов.</w:t>
            </w:r>
          </w:p>
          <w:p w:rsidR="00337639" w:rsidRPr="00C70689" w:rsidRDefault="00337639" w:rsidP="00337639">
            <w:pPr>
              <w:pStyle w:val="TableParagraph"/>
              <w:rPr>
                <w:sz w:val="24"/>
                <w:szCs w:val="24"/>
              </w:rPr>
            </w:pPr>
            <w:r w:rsidRPr="00C70689">
              <w:rPr>
                <w:sz w:val="24"/>
                <w:szCs w:val="24"/>
              </w:rPr>
              <w:t>Писать</w:t>
            </w:r>
            <w:r w:rsidRPr="00C70689">
              <w:rPr>
                <w:spacing w:val="-6"/>
                <w:sz w:val="24"/>
                <w:szCs w:val="24"/>
              </w:rPr>
              <w:t xml:space="preserve"> </w:t>
            </w:r>
            <w:r w:rsidRPr="00C70689">
              <w:rPr>
                <w:sz w:val="24"/>
                <w:szCs w:val="24"/>
              </w:rPr>
              <w:t>отзыв</w:t>
            </w:r>
            <w:r w:rsidRPr="00C70689">
              <w:rPr>
                <w:spacing w:val="-12"/>
                <w:sz w:val="24"/>
                <w:szCs w:val="24"/>
              </w:rPr>
              <w:t xml:space="preserve"> </w:t>
            </w:r>
            <w:r w:rsidRPr="00C70689">
              <w:rPr>
                <w:sz w:val="24"/>
                <w:szCs w:val="24"/>
              </w:rPr>
              <w:t>на</w:t>
            </w:r>
            <w:r w:rsidRPr="00C70689">
              <w:rPr>
                <w:spacing w:val="17"/>
                <w:sz w:val="24"/>
                <w:szCs w:val="24"/>
              </w:rPr>
              <w:t xml:space="preserve"> </w:t>
            </w:r>
            <w:r w:rsidRPr="00C70689">
              <w:rPr>
                <w:sz w:val="24"/>
                <w:szCs w:val="24"/>
              </w:rPr>
              <w:t>прочитанную</w:t>
            </w:r>
            <w:r w:rsidRPr="00C70689">
              <w:rPr>
                <w:spacing w:val="-16"/>
                <w:sz w:val="24"/>
                <w:szCs w:val="24"/>
              </w:rPr>
              <w:t xml:space="preserve"> </w:t>
            </w:r>
            <w:r w:rsidRPr="00C70689">
              <w:rPr>
                <w:spacing w:val="-4"/>
                <w:sz w:val="24"/>
                <w:szCs w:val="24"/>
              </w:rPr>
              <w:t>книгу</w:t>
            </w:r>
          </w:p>
        </w:tc>
      </w:tr>
      <w:tr w:rsidR="00337639" w:rsidRPr="00C70689" w:rsidTr="00337639">
        <w:trPr>
          <w:trHeight w:val="345"/>
        </w:trPr>
        <w:tc>
          <w:tcPr>
            <w:tcW w:w="4125" w:type="dxa"/>
            <w:gridSpan w:val="2"/>
          </w:tcPr>
          <w:p w:rsidR="00337639" w:rsidRPr="00C70689" w:rsidRDefault="00337639" w:rsidP="0033763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695" w:type="dxa"/>
          </w:tcPr>
          <w:p w:rsidR="00337639" w:rsidRPr="00C70689" w:rsidRDefault="00337639" w:rsidP="00337639">
            <w:pPr>
              <w:pStyle w:val="TableParagraph"/>
              <w:ind w:left="14"/>
              <w:rPr>
                <w:sz w:val="24"/>
                <w:szCs w:val="24"/>
              </w:rPr>
            </w:pPr>
            <w:r w:rsidRPr="00C70689">
              <w:rPr>
                <w:spacing w:val="-5"/>
                <w:sz w:val="24"/>
                <w:szCs w:val="24"/>
              </w:rPr>
              <w:t>11</w:t>
            </w:r>
          </w:p>
        </w:tc>
        <w:tc>
          <w:tcPr>
            <w:tcW w:w="3405" w:type="dxa"/>
          </w:tcPr>
          <w:p w:rsidR="00337639" w:rsidRPr="00C70689" w:rsidRDefault="00337639" w:rsidP="00337639">
            <w:pPr>
              <w:pStyle w:val="TableParagraph"/>
              <w:ind w:left="0"/>
              <w:rPr>
                <w:sz w:val="24"/>
                <w:szCs w:val="24"/>
              </w:rPr>
            </w:pPr>
          </w:p>
        </w:tc>
        <w:tc>
          <w:tcPr>
            <w:tcW w:w="5340" w:type="dxa"/>
          </w:tcPr>
          <w:p w:rsidR="00337639" w:rsidRPr="00C70689" w:rsidRDefault="00337639" w:rsidP="00337639">
            <w:pPr>
              <w:pStyle w:val="TableParagraph"/>
              <w:ind w:left="0"/>
              <w:rPr>
                <w:sz w:val="24"/>
                <w:szCs w:val="24"/>
              </w:rPr>
            </w:pPr>
          </w:p>
        </w:tc>
      </w:tr>
      <w:tr w:rsidR="00337639" w:rsidRPr="00C70689" w:rsidTr="00337639">
        <w:trPr>
          <w:trHeight w:val="345"/>
        </w:trPr>
        <w:tc>
          <w:tcPr>
            <w:tcW w:w="4125" w:type="dxa"/>
            <w:gridSpan w:val="2"/>
          </w:tcPr>
          <w:p w:rsidR="00337639" w:rsidRPr="00C70689" w:rsidRDefault="00337639" w:rsidP="00337639">
            <w:pPr>
              <w:pStyle w:val="TableParagraph"/>
              <w:rPr>
                <w:sz w:val="24"/>
                <w:szCs w:val="24"/>
              </w:rPr>
            </w:pPr>
            <w:r w:rsidRPr="00C70689">
              <w:rPr>
                <w:sz w:val="24"/>
                <w:szCs w:val="24"/>
              </w:rPr>
              <w:t>Развитие</w:t>
            </w:r>
            <w:r w:rsidRPr="00C70689">
              <w:rPr>
                <w:spacing w:val="-12"/>
                <w:sz w:val="24"/>
                <w:szCs w:val="24"/>
              </w:rPr>
              <w:t xml:space="preserve"> </w:t>
            </w:r>
            <w:r w:rsidRPr="00C70689">
              <w:rPr>
                <w:spacing w:val="-4"/>
                <w:sz w:val="24"/>
                <w:szCs w:val="24"/>
              </w:rPr>
              <w:t>речи</w:t>
            </w:r>
          </w:p>
        </w:tc>
        <w:tc>
          <w:tcPr>
            <w:tcW w:w="1695" w:type="dxa"/>
          </w:tcPr>
          <w:p w:rsidR="00337639" w:rsidRPr="00C70689" w:rsidRDefault="00337639" w:rsidP="00337639">
            <w:pPr>
              <w:pStyle w:val="TableParagraph"/>
              <w:ind w:left="14" w:right="7"/>
              <w:rPr>
                <w:sz w:val="24"/>
                <w:szCs w:val="24"/>
              </w:rPr>
            </w:pPr>
            <w:r w:rsidRPr="00C70689">
              <w:rPr>
                <w:spacing w:val="-10"/>
                <w:sz w:val="24"/>
                <w:szCs w:val="24"/>
              </w:rPr>
              <w:t>8</w:t>
            </w:r>
          </w:p>
        </w:tc>
        <w:tc>
          <w:tcPr>
            <w:tcW w:w="3405" w:type="dxa"/>
          </w:tcPr>
          <w:p w:rsidR="00337639" w:rsidRPr="00C70689" w:rsidRDefault="00337639" w:rsidP="00337639">
            <w:pPr>
              <w:pStyle w:val="TableParagraph"/>
              <w:ind w:left="0"/>
              <w:rPr>
                <w:sz w:val="24"/>
                <w:szCs w:val="24"/>
              </w:rPr>
            </w:pPr>
          </w:p>
        </w:tc>
        <w:tc>
          <w:tcPr>
            <w:tcW w:w="5340" w:type="dxa"/>
          </w:tcPr>
          <w:p w:rsidR="00337639" w:rsidRPr="00C70689" w:rsidRDefault="00337639" w:rsidP="00337639">
            <w:pPr>
              <w:pStyle w:val="TableParagraph"/>
              <w:ind w:left="0"/>
              <w:rPr>
                <w:sz w:val="24"/>
                <w:szCs w:val="24"/>
              </w:rPr>
            </w:pPr>
          </w:p>
        </w:tc>
      </w:tr>
      <w:tr w:rsidR="00337639" w:rsidRPr="00C70689" w:rsidTr="00337639">
        <w:trPr>
          <w:trHeight w:val="345"/>
        </w:trPr>
        <w:tc>
          <w:tcPr>
            <w:tcW w:w="4125" w:type="dxa"/>
            <w:gridSpan w:val="2"/>
          </w:tcPr>
          <w:p w:rsidR="00337639" w:rsidRPr="00C70689" w:rsidRDefault="00337639" w:rsidP="00337639">
            <w:pPr>
              <w:pStyle w:val="TableParagraph"/>
              <w:rPr>
                <w:sz w:val="24"/>
                <w:szCs w:val="24"/>
              </w:rPr>
            </w:pPr>
            <w:r w:rsidRPr="00C70689">
              <w:rPr>
                <w:sz w:val="24"/>
                <w:szCs w:val="24"/>
              </w:rPr>
              <w:t>Внеклассные</w:t>
            </w:r>
            <w:r w:rsidRPr="00C70689">
              <w:rPr>
                <w:spacing w:val="-11"/>
                <w:sz w:val="24"/>
                <w:szCs w:val="24"/>
              </w:rPr>
              <w:t xml:space="preserve"> </w:t>
            </w:r>
            <w:r w:rsidRPr="00C70689">
              <w:rPr>
                <w:spacing w:val="-2"/>
                <w:sz w:val="24"/>
                <w:szCs w:val="24"/>
              </w:rPr>
              <w:t>чтение</w:t>
            </w:r>
          </w:p>
        </w:tc>
        <w:tc>
          <w:tcPr>
            <w:tcW w:w="1695" w:type="dxa"/>
          </w:tcPr>
          <w:p w:rsidR="00337639" w:rsidRPr="00C70689" w:rsidRDefault="00337639" w:rsidP="00337639">
            <w:pPr>
              <w:pStyle w:val="TableParagraph"/>
              <w:ind w:left="14" w:right="7"/>
              <w:rPr>
                <w:sz w:val="24"/>
                <w:szCs w:val="24"/>
              </w:rPr>
            </w:pPr>
            <w:r w:rsidRPr="00C70689">
              <w:rPr>
                <w:spacing w:val="-10"/>
                <w:sz w:val="24"/>
                <w:szCs w:val="24"/>
              </w:rPr>
              <w:t>7</w:t>
            </w:r>
          </w:p>
        </w:tc>
        <w:tc>
          <w:tcPr>
            <w:tcW w:w="3405" w:type="dxa"/>
          </w:tcPr>
          <w:p w:rsidR="00337639" w:rsidRPr="00C70689" w:rsidRDefault="00337639" w:rsidP="00337639">
            <w:pPr>
              <w:pStyle w:val="TableParagraph"/>
              <w:ind w:left="0"/>
              <w:rPr>
                <w:sz w:val="24"/>
                <w:szCs w:val="24"/>
              </w:rPr>
            </w:pPr>
          </w:p>
        </w:tc>
        <w:tc>
          <w:tcPr>
            <w:tcW w:w="5340" w:type="dxa"/>
          </w:tcPr>
          <w:p w:rsidR="00337639" w:rsidRPr="00C70689" w:rsidRDefault="00337639" w:rsidP="00337639">
            <w:pPr>
              <w:pStyle w:val="TableParagraph"/>
              <w:ind w:left="0"/>
              <w:rPr>
                <w:sz w:val="24"/>
                <w:szCs w:val="24"/>
              </w:rPr>
            </w:pPr>
          </w:p>
        </w:tc>
      </w:tr>
      <w:tr w:rsidR="00337639" w:rsidRPr="00C70689" w:rsidTr="00337639">
        <w:trPr>
          <w:trHeight w:val="330"/>
        </w:trPr>
        <w:tc>
          <w:tcPr>
            <w:tcW w:w="4125" w:type="dxa"/>
            <w:gridSpan w:val="2"/>
          </w:tcPr>
          <w:p w:rsidR="00337639" w:rsidRPr="00C70689" w:rsidRDefault="00337639" w:rsidP="00337639">
            <w:pPr>
              <w:pStyle w:val="TableParagraph"/>
              <w:rPr>
                <w:sz w:val="24"/>
                <w:szCs w:val="24"/>
              </w:rPr>
            </w:pPr>
            <w:r w:rsidRPr="00C70689">
              <w:rPr>
                <w:sz w:val="24"/>
                <w:szCs w:val="24"/>
              </w:rPr>
              <w:t>Итоговые</w:t>
            </w:r>
            <w:r w:rsidRPr="00C70689">
              <w:rPr>
                <w:spacing w:val="-7"/>
                <w:sz w:val="24"/>
                <w:szCs w:val="24"/>
              </w:rPr>
              <w:t xml:space="preserve"> </w:t>
            </w:r>
            <w:r w:rsidRPr="00C70689">
              <w:rPr>
                <w:sz w:val="24"/>
                <w:szCs w:val="24"/>
              </w:rPr>
              <w:t>контрольные</w:t>
            </w:r>
            <w:r w:rsidRPr="00C70689">
              <w:rPr>
                <w:spacing w:val="-6"/>
                <w:sz w:val="24"/>
                <w:szCs w:val="24"/>
              </w:rPr>
              <w:t xml:space="preserve"> </w:t>
            </w:r>
            <w:r w:rsidRPr="00C70689">
              <w:rPr>
                <w:spacing w:val="-2"/>
                <w:sz w:val="24"/>
                <w:szCs w:val="24"/>
              </w:rPr>
              <w:t>работы</w:t>
            </w:r>
          </w:p>
        </w:tc>
        <w:tc>
          <w:tcPr>
            <w:tcW w:w="1695" w:type="dxa"/>
          </w:tcPr>
          <w:p w:rsidR="00337639" w:rsidRPr="00C70689" w:rsidRDefault="00337639" w:rsidP="00337639">
            <w:pPr>
              <w:pStyle w:val="TableParagraph"/>
              <w:ind w:left="14" w:right="7"/>
              <w:rPr>
                <w:sz w:val="24"/>
                <w:szCs w:val="24"/>
              </w:rPr>
            </w:pPr>
            <w:r w:rsidRPr="00C70689">
              <w:rPr>
                <w:spacing w:val="-10"/>
                <w:sz w:val="24"/>
                <w:szCs w:val="24"/>
              </w:rPr>
              <w:t>2</w:t>
            </w:r>
          </w:p>
        </w:tc>
        <w:tc>
          <w:tcPr>
            <w:tcW w:w="3405" w:type="dxa"/>
          </w:tcPr>
          <w:p w:rsidR="00337639" w:rsidRPr="00C70689" w:rsidRDefault="00337639" w:rsidP="00337639">
            <w:pPr>
              <w:pStyle w:val="TableParagraph"/>
              <w:ind w:left="0"/>
              <w:rPr>
                <w:sz w:val="24"/>
                <w:szCs w:val="24"/>
              </w:rPr>
            </w:pPr>
          </w:p>
        </w:tc>
        <w:tc>
          <w:tcPr>
            <w:tcW w:w="5340" w:type="dxa"/>
          </w:tcPr>
          <w:p w:rsidR="00337639" w:rsidRPr="00C70689" w:rsidRDefault="00337639" w:rsidP="00337639">
            <w:pPr>
              <w:pStyle w:val="TableParagraph"/>
              <w:ind w:left="0"/>
              <w:rPr>
                <w:sz w:val="24"/>
                <w:szCs w:val="24"/>
              </w:rPr>
            </w:pPr>
          </w:p>
        </w:tc>
      </w:tr>
      <w:tr w:rsidR="00337639" w:rsidRPr="00C70689" w:rsidTr="00337639">
        <w:trPr>
          <w:trHeight w:val="345"/>
        </w:trPr>
        <w:tc>
          <w:tcPr>
            <w:tcW w:w="4125" w:type="dxa"/>
            <w:gridSpan w:val="2"/>
          </w:tcPr>
          <w:p w:rsidR="00337639" w:rsidRPr="00C70689" w:rsidRDefault="00337639" w:rsidP="00337639">
            <w:pPr>
              <w:pStyle w:val="TableParagraph"/>
              <w:rPr>
                <w:sz w:val="24"/>
                <w:szCs w:val="24"/>
              </w:rPr>
            </w:pPr>
            <w:r w:rsidRPr="00C70689">
              <w:rPr>
                <w:sz w:val="24"/>
                <w:szCs w:val="24"/>
              </w:rPr>
              <w:t>Резервное</w:t>
            </w:r>
            <w:r w:rsidRPr="00C70689">
              <w:rPr>
                <w:spacing w:val="5"/>
                <w:sz w:val="24"/>
                <w:szCs w:val="24"/>
              </w:rPr>
              <w:t xml:space="preserve"> </w:t>
            </w:r>
            <w:r w:rsidRPr="00C70689">
              <w:rPr>
                <w:spacing w:val="-4"/>
                <w:sz w:val="24"/>
                <w:szCs w:val="24"/>
              </w:rPr>
              <w:t>время</w:t>
            </w:r>
          </w:p>
        </w:tc>
        <w:tc>
          <w:tcPr>
            <w:tcW w:w="1695" w:type="dxa"/>
          </w:tcPr>
          <w:p w:rsidR="00337639" w:rsidRPr="00C70689" w:rsidRDefault="00337639" w:rsidP="00337639">
            <w:pPr>
              <w:pStyle w:val="TableParagraph"/>
              <w:ind w:left="14"/>
              <w:rPr>
                <w:sz w:val="24"/>
                <w:szCs w:val="24"/>
              </w:rPr>
            </w:pPr>
            <w:r w:rsidRPr="00C70689">
              <w:rPr>
                <w:spacing w:val="-5"/>
                <w:sz w:val="24"/>
                <w:szCs w:val="24"/>
              </w:rPr>
              <w:t>15</w:t>
            </w:r>
          </w:p>
        </w:tc>
        <w:tc>
          <w:tcPr>
            <w:tcW w:w="3405" w:type="dxa"/>
          </w:tcPr>
          <w:p w:rsidR="00337639" w:rsidRPr="00C70689" w:rsidRDefault="00337639" w:rsidP="00337639">
            <w:pPr>
              <w:pStyle w:val="TableParagraph"/>
              <w:ind w:left="0"/>
              <w:rPr>
                <w:sz w:val="24"/>
                <w:szCs w:val="24"/>
              </w:rPr>
            </w:pPr>
          </w:p>
        </w:tc>
        <w:tc>
          <w:tcPr>
            <w:tcW w:w="5340" w:type="dxa"/>
          </w:tcPr>
          <w:p w:rsidR="00337639" w:rsidRPr="00C70689" w:rsidRDefault="00337639" w:rsidP="00337639">
            <w:pPr>
              <w:pStyle w:val="TableParagraph"/>
              <w:ind w:left="0"/>
              <w:rPr>
                <w:sz w:val="24"/>
                <w:szCs w:val="24"/>
              </w:rPr>
            </w:pPr>
          </w:p>
        </w:tc>
      </w:tr>
      <w:tr w:rsidR="00337639" w:rsidRPr="00C70689" w:rsidTr="00337639">
        <w:trPr>
          <w:trHeight w:val="689"/>
        </w:trPr>
        <w:tc>
          <w:tcPr>
            <w:tcW w:w="4125" w:type="dxa"/>
            <w:gridSpan w:val="2"/>
          </w:tcPr>
          <w:p w:rsidR="00337639" w:rsidRPr="00C70689" w:rsidRDefault="00337639" w:rsidP="00337639">
            <w:pPr>
              <w:pStyle w:val="TableParagraph"/>
              <w:rPr>
                <w:sz w:val="24"/>
                <w:szCs w:val="24"/>
              </w:rPr>
            </w:pPr>
            <w:r w:rsidRPr="00C70689">
              <w:rPr>
                <w:sz w:val="24"/>
                <w:szCs w:val="24"/>
              </w:rPr>
              <w:t>ОБЩЕЕ</w:t>
            </w:r>
            <w:r w:rsidRPr="00C70689">
              <w:rPr>
                <w:spacing w:val="-4"/>
                <w:sz w:val="24"/>
                <w:szCs w:val="24"/>
              </w:rPr>
              <w:t xml:space="preserve"> </w:t>
            </w:r>
            <w:r w:rsidRPr="00C70689">
              <w:rPr>
                <w:spacing w:val="-2"/>
                <w:sz w:val="24"/>
                <w:szCs w:val="24"/>
              </w:rPr>
              <w:t>КОЛИЧЕСТВО</w:t>
            </w:r>
          </w:p>
          <w:p w:rsidR="00337639" w:rsidRPr="00C70689" w:rsidRDefault="00337639" w:rsidP="00337639">
            <w:pPr>
              <w:pStyle w:val="TableParagraph"/>
              <w:spacing w:before="23"/>
              <w:rPr>
                <w:sz w:val="24"/>
                <w:szCs w:val="24"/>
              </w:rPr>
            </w:pPr>
            <w:r w:rsidRPr="00C70689">
              <w:rPr>
                <w:sz w:val="24"/>
                <w:szCs w:val="24"/>
              </w:rPr>
              <w:t>ЧАСОВ</w:t>
            </w:r>
            <w:r w:rsidRPr="00C70689">
              <w:rPr>
                <w:spacing w:val="-10"/>
                <w:sz w:val="24"/>
                <w:szCs w:val="24"/>
              </w:rPr>
              <w:t xml:space="preserve"> </w:t>
            </w:r>
            <w:r w:rsidRPr="00C70689">
              <w:rPr>
                <w:sz w:val="24"/>
                <w:szCs w:val="24"/>
              </w:rPr>
              <w:t>ПО</w:t>
            </w:r>
            <w:r w:rsidRPr="00C70689">
              <w:rPr>
                <w:spacing w:val="-9"/>
                <w:sz w:val="24"/>
                <w:szCs w:val="24"/>
              </w:rPr>
              <w:t xml:space="preserve"> </w:t>
            </w:r>
            <w:r w:rsidRPr="00C70689">
              <w:rPr>
                <w:spacing w:val="-2"/>
                <w:sz w:val="24"/>
                <w:szCs w:val="24"/>
              </w:rPr>
              <w:t>ПРОГРАММЕ</w:t>
            </w:r>
          </w:p>
        </w:tc>
        <w:tc>
          <w:tcPr>
            <w:tcW w:w="1695" w:type="dxa"/>
          </w:tcPr>
          <w:p w:rsidR="00337639" w:rsidRPr="00C70689" w:rsidRDefault="00337639" w:rsidP="00337639">
            <w:pPr>
              <w:pStyle w:val="TableParagraph"/>
              <w:ind w:left="14"/>
              <w:rPr>
                <w:sz w:val="24"/>
                <w:szCs w:val="24"/>
              </w:rPr>
            </w:pPr>
            <w:r w:rsidRPr="00C70689">
              <w:rPr>
                <w:spacing w:val="-5"/>
                <w:sz w:val="24"/>
                <w:szCs w:val="24"/>
              </w:rPr>
              <w:t>102</w:t>
            </w:r>
          </w:p>
        </w:tc>
        <w:tc>
          <w:tcPr>
            <w:tcW w:w="3405" w:type="dxa"/>
          </w:tcPr>
          <w:p w:rsidR="00337639" w:rsidRPr="00C70689" w:rsidRDefault="00337639" w:rsidP="00337639">
            <w:pPr>
              <w:pStyle w:val="TableParagraph"/>
              <w:ind w:left="0"/>
              <w:rPr>
                <w:sz w:val="24"/>
                <w:szCs w:val="24"/>
              </w:rPr>
            </w:pPr>
          </w:p>
        </w:tc>
        <w:tc>
          <w:tcPr>
            <w:tcW w:w="5340" w:type="dxa"/>
          </w:tcPr>
          <w:p w:rsidR="00337639" w:rsidRPr="00C70689" w:rsidRDefault="00337639" w:rsidP="00337639">
            <w:pPr>
              <w:pStyle w:val="TableParagraph"/>
              <w:ind w:left="0"/>
              <w:rPr>
                <w:sz w:val="24"/>
                <w:szCs w:val="24"/>
              </w:rPr>
            </w:pPr>
          </w:p>
        </w:tc>
      </w:tr>
    </w:tbl>
    <w:p w:rsidR="00075590" w:rsidRPr="00C70689" w:rsidRDefault="00075590" w:rsidP="00C70689">
      <w:pPr>
        <w:pStyle w:val="a3"/>
        <w:spacing w:before="8"/>
        <w:ind w:left="0"/>
        <w:jc w:val="left"/>
        <w:rPr>
          <w:b/>
          <w:sz w:val="24"/>
          <w:szCs w:val="24"/>
        </w:rPr>
      </w:pPr>
    </w:p>
    <w:p w:rsidR="00337639" w:rsidRDefault="00337639" w:rsidP="00C70689">
      <w:pPr>
        <w:rPr>
          <w:sz w:val="24"/>
          <w:szCs w:val="24"/>
        </w:rPr>
      </w:pPr>
    </w:p>
    <w:p w:rsidR="00337639" w:rsidRPr="00337639" w:rsidRDefault="00337639" w:rsidP="00337639">
      <w:pPr>
        <w:rPr>
          <w:sz w:val="24"/>
          <w:szCs w:val="24"/>
        </w:rPr>
      </w:pPr>
    </w:p>
    <w:p w:rsidR="00337639" w:rsidRPr="00337639" w:rsidRDefault="00337639" w:rsidP="00337639">
      <w:pPr>
        <w:rPr>
          <w:sz w:val="24"/>
          <w:szCs w:val="24"/>
        </w:rPr>
      </w:pPr>
    </w:p>
    <w:p w:rsidR="00337639" w:rsidRPr="00337639" w:rsidRDefault="00337639" w:rsidP="00337639">
      <w:pPr>
        <w:rPr>
          <w:sz w:val="24"/>
          <w:szCs w:val="24"/>
        </w:rPr>
      </w:pPr>
    </w:p>
    <w:p w:rsidR="00337639" w:rsidRPr="00337639" w:rsidRDefault="00337639" w:rsidP="00337639">
      <w:pPr>
        <w:rPr>
          <w:sz w:val="24"/>
          <w:szCs w:val="24"/>
        </w:rPr>
      </w:pPr>
    </w:p>
    <w:p w:rsidR="00337639" w:rsidRPr="00337639" w:rsidRDefault="00337639" w:rsidP="00337639">
      <w:pPr>
        <w:rPr>
          <w:sz w:val="24"/>
          <w:szCs w:val="24"/>
        </w:rPr>
      </w:pPr>
    </w:p>
    <w:p w:rsidR="00337639" w:rsidRP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337639" w:rsidRDefault="00337639" w:rsidP="00337639">
      <w:pPr>
        <w:rPr>
          <w:sz w:val="24"/>
          <w:szCs w:val="24"/>
        </w:rPr>
      </w:pPr>
    </w:p>
    <w:p w:rsidR="00075590" w:rsidRPr="00C70689" w:rsidRDefault="00C70689" w:rsidP="00C70689">
      <w:pPr>
        <w:pStyle w:val="2"/>
        <w:numPr>
          <w:ilvl w:val="0"/>
          <w:numId w:val="1"/>
        </w:numPr>
        <w:tabs>
          <w:tab w:val="left" w:pos="329"/>
        </w:tabs>
        <w:spacing w:before="82"/>
        <w:ind w:hanging="209"/>
        <w:rPr>
          <w:sz w:val="24"/>
          <w:szCs w:val="24"/>
        </w:rPr>
      </w:pPr>
      <w:bookmarkStart w:id="17" w:name="7_КЛАСС"/>
      <w:bookmarkStart w:id="18" w:name="_bookmark15"/>
      <w:bookmarkEnd w:id="17"/>
      <w:bookmarkEnd w:id="18"/>
      <w:r w:rsidRPr="00C70689">
        <w:rPr>
          <w:spacing w:val="-2"/>
          <w:sz w:val="24"/>
          <w:szCs w:val="24"/>
        </w:rPr>
        <w:t>КЛАСС</w:t>
      </w: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690"/>
        </w:trPr>
        <w:tc>
          <w:tcPr>
            <w:tcW w:w="660" w:type="dxa"/>
          </w:tcPr>
          <w:p w:rsidR="00075590" w:rsidRPr="00C70689" w:rsidRDefault="00C70689" w:rsidP="00C70689">
            <w:pPr>
              <w:pStyle w:val="TableParagraph"/>
              <w:ind w:left="202"/>
              <w:rPr>
                <w:sz w:val="24"/>
                <w:szCs w:val="24"/>
              </w:rPr>
            </w:pPr>
            <w:r w:rsidRPr="00C70689">
              <w:rPr>
                <w:spacing w:val="-10"/>
                <w:sz w:val="24"/>
                <w:szCs w:val="24"/>
              </w:rPr>
              <w:t>№</w:t>
            </w:r>
          </w:p>
          <w:p w:rsidR="00075590" w:rsidRPr="00C70689" w:rsidRDefault="00C70689" w:rsidP="00C70689">
            <w:pPr>
              <w:pStyle w:val="TableParagraph"/>
              <w:spacing w:before="23"/>
              <w:ind w:left="142"/>
              <w:rPr>
                <w:sz w:val="24"/>
                <w:szCs w:val="24"/>
              </w:rPr>
            </w:pPr>
            <w:r w:rsidRPr="00C70689">
              <w:rPr>
                <w:spacing w:val="-5"/>
                <w:sz w:val="24"/>
                <w:szCs w:val="24"/>
              </w:rPr>
              <w:t>п/п</w:t>
            </w:r>
          </w:p>
        </w:tc>
        <w:tc>
          <w:tcPr>
            <w:tcW w:w="3450" w:type="dxa"/>
          </w:tcPr>
          <w:p w:rsidR="00075590" w:rsidRPr="00C70689" w:rsidRDefault="00C70689" w:rsidP="00C70689">
            <w:pPr>
              <w:pStyle w:val="TableParagraph"/>
              <w:ind w:left="262"/>
              <w:rPr>
                <w:sz w:val="24"/>
                <w:szCs w:val="24"/>
              </w:rPr>
            </w:pPr>
            <w:r w:rsidRPr="00C70689">
              <w:rPr>
                <w:sz w:val="24"/>
                <w:szCs w:val="24"/>
              </w:rPr>
              <w:t>Наименование</w:t>
            </w:r>
            <w:r w:rsidRPr="00C70689">
              <w:rPr>
                <w:spacing w:val="-8"/>
                <w:sz w:val="24"/>
                <w:szCs w:val="24"/>
              </w:rPr>
              <w:t xml:space="preserve"> </w:t>
            </w:r>
            <w:r w:rsidRPr="00C70689">
              <w:rPr>
                <w:spacing w:val="-2"/>
                <w:sz w:val="24"/>
                <w:szCs w:val="24"/>
              </w:rPr>
              <w:t>разделов</w:t>
            </w:r>
          </w:p>
          <w:p w:rsidR="00075590" w:rsidRPr="00C70689" w:rsidRDefault="00C70689" w:rsidP="00C70689">
            <w:pPr>
              <w:pStyle w:val="TableParagraph"/>
              <w:spacing w:before="23"/>
              <w:ind w:left="217"/>
              <w:rPr>
                <w:sz w:val="24"/>
                <w:szCs w:val="24"/>
              </w:rPr>
            </w:pPr>
            <w:r w:rsidRPr="00C70689">
              <w:rPr>
                <w:sz w:val="24"/>
                <w:szCs w:val="24"/>
              </w:rPr>
              <w:t>и</w:t>
            </w:r>
            <w:r w:rsidRPr="00C70689">
              <w:rPr>
                <w:spacing w:val="10"/>
                <w:sz w:val="24"/>
                <w:szCs w:val="24"/>
              </w:rPr>
              <w:t xml:space="preserve"> </w:t>
            </w:r>
            <w:r w:rsidRPr="00C70689">
              <w:rPr>
                <w:sz w:val="24"/>
                <w:szCs w:val="24"/>
              </w:rPr>
              <w:t>тем</w:t>
            </w:r>
            <w:r w:rsidRPr="00C70689">
              <w:rPr>
                <w:spacing w:val="14"/>
                <w:sz w:val="24"/>
                <w:szCs w:val="24"/>
              </w:rPr>
              <w:t xml:space="preserve"> </w:t>
            </w:r>
            <w:r w:rsidRPr="00C70689">
              <w:rPr>
                <w:sz w:val="24"/>
                <w:szCs w:val="24"/>
              </w:rPr>
              <w:t>учебного</w:t>
            </w:r>
            <w:r w:rsidRPr="00C70689">
              <w:rPr>
                <w:spacing w:val="-29"/>
                <w:sz w:val="24"/>
                <w:szCs w:val="24"/>
              </w:rPr>
              <w:t xml:space="preserve"> </w:t>
            </w:r>
            <w:r w:rsidRPr="00C70689">
              <w:rPr>
                <w:spacing w:val="-2"/>
                <w:sz w:val="24"/>
                <w:szCs w:val="24"/>
              </w:rPr>
              <w:t>предмета</w:t>
            </w:r>
          </w:p>
        </w:tc>
        <w:tc>
          <w:tcPr>
            <w:tcW w:w="1725" w:type="dxa"/>
          </w:tcPr>
          <w:p w:rsidR="00075590" w:rsidRPr="00C70689" w:rsidRDefault="00C70689" w:rsidP="00C70689">
            <w:pPr>
              <w:pStyle w:val="TableParagraph"/>
              <w:ind w:left="14" w:right="7"/>
              <w:rPr>
                <w:sz w:val="24"/>
                <w:szCs w:val="24"/>
              </w:rPr>
            </w:pPr>
            <w:r w:rsidRPr="00C70689">
              <w:rPr>
                <w:spacing w:val="-2"/>
                <w:sz w:val="24"/>
                <w:szCs w:val="24"/>
              </w:rPr>
              <w:t>Количество</w:t>
            </w:r>
          </w:p>
          <w:p w:rsidR="00075590" w:rsidRPr="00C70689" w:rsidRDefault="00C70689" w:rsidP="00C70689">
            <w:pPr>
              <w:pStyle w:val="TableParagraph"/>
              <w:spacing w:before="23"/>
              <w:ind w:left="14"/>
              <w:rPr>
                <w:sz w:val="24"/>
                <w:szCs w:val="24"/>
              </w:rPr>
            </w:pPr>
            <w:r w:rsidRPr="00C70689">
              <w:rPr>
                <w:spacing w:val="-2"/>
                <w:sz w:val="24"/>
                <w:szCs w:val="24"/>
              </w:rPr>
              <w:t>часов</w:t>
            </w:r>
          </w:p>
        </w:tc>
        <w:tc>
          <w:tcPr>
            <w:tcW w:w="3405" w:type="dxa"/>
          </w:tcPr>
          <w:p w:rsidR="00075590" w:rsidRPr="00C70689" w:rsidRDefault="00C70689" w:rsidP="00C70689">
            <w:pPr>
              <w:pStyle w:val="TableParagraph"/>
              <w:ind w:left="127"/>
              <w:rPr>
                <w:sz w:val="24"/>
                <w:szCs w:val="24"/>
              </w:rPr>
            </w:pPr>
            <w:r w:rsidRPr="00C70689">
              <w:rPr>
                <w:sz w:val="24"/>
                <w:szCs w:val="24"/>
              </w:rPr>
              <w:t>Программное</w:t>
            </w:r>
            <w:r w:rsidRPr="00C70689">
              <w:rPr>
                <w:spacing w:val="-8"/>
                <w:sz w:val="24"/>
                <w:szCs w:val="24"/>
              </w:rPr>
              <w:t xml:space="preserve"> </w:t>
            </w:r>
            <w:r w:rsidRPr="00C70689">
              <w:rPr>
                <w:spacing w:val="-2"/>
                <w:sz w:val="24"/>
                <w:szCs w:val="24"/>
              </w:rPr>
              <w:t>содержание</w:t>
            </w:r>
          </w:p>
        </w:tc>
        <w:tc>
          <w:tcPr>
            <w:tcW w:w="5355" w:type="dxa"/>
          </w:tcPr>
          <w:p w:rsidR="00075590" w:rsidRPr="00C70689" w:rsidRDefault="00C70689" w:rsidP="00C70689">
            <w:pPr>
              <w:pStyle w:val="TableParagraph"/>
              <w:ind w:left="40" w:right="8"/>
              <w:rPr>
                <w:sz w:val="24"/>
                <w:szCs w:val="24"/>
              </w:rPr>
            </w:pPr>
            <w:r w:rsidRPr="00C70689">
              <w:rPr>
                <w:sz w:val="24"/>
                <w:szCs w:val="24"/>
              </w:rPr>
              <w:t>Основные</w:t>
            </w:r>
            <w:r w:rsidRPr="00C70689">
              <w:rPr>
                <w:spacing w:val="-25"/>
                <w:sz w:val="24"/>
                <w:szCs w:val="24"/>
              </w:rPr>
              <w:t xml:space="preserve"> </w:t>
            </w:r>
            <w:r w:rsidRPr="00C70689">
              <w:rPr>
                <w:sz w:val="24"/>
                <w:szCs w:val="24"/>
              </w:rPr>
              <w:t>виды</w:t>
            </w:r>
            <w:r w:rsidRPr="00C70689">
              <w:rPr>
                <w:spacing w:val="7"/>
                <w:sz w:val="24"/>
                <w:szCs w:val="24"/>
              </w:rPr>
              <w:t xml:space="preserve"> </w:t>
            </w:r>
            <w:r w:rsidRPr="00C70689">
              <w:rPr>
                <w:spacing w:val="-2"/>
                <w:sz w:val="24"/>
                <w:szCs w:val="24"/>
              </w:rPr>
              <w:t>деятельности</w:t>
            </w:r>
          </w:p>
          <w:p w:rsidR="00075590" w:rsidRPr="00C70689" w:rsidRDefault="00C70689" w:rsidP="00C70689">
            <w:pPr>
              <w:pStyle w:val="TableParagraph"/>
              <w:spacing w:before="23"/>
              <w:ind w:left="40"/>
              <w:rPr>
                <w:sz w:val="24"/>
                <w:szCs w:val="24"/>
              </w:rPr>
            </w:pPr>
            <w:r w:rsidRPr="00C70689">
              <w:rPr>
                <w:spacing w:val="-2"/>
                <w:sz w:val="24"/>
                <w:szCs w:val="24"/>
              </w:rPr>
              <w:t>обучающихся</w:t>
            </w:r>
          </w:p>
        </w:tc>
      </w:tr>
      <w:tr w:rsidR="00075590" w:rsidRPr="00C70689">
        <w:trPr>
          <w:trHeight w:val="330"/>
        </w:trPr>
        <w:tc>
          <w:tcPr>
            <w:tcW w:w="1459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1"/>
                <w:sz w:val="24"/>
                <w:szCs w:val="24"/>
              </w:rPr>
              <w:t xml:space="preserve"> </w:t>
            </w:r>
            <w:r w:rsidRPr="00C70689">
              <w:rPr>
                <w:b/>
                <w:sz w:val="24"/>
                <w:szCs w:val="24"/>
              </w:rPr>
              <w:t>1.</w:t>
            </w:r>
            <w:r w:rsidRPr="00C70689">
              <w:rPr>
                <w:b/>
                <w:spacing w:val="5"/>
                <w:sz w:val="24"/>
                <w:szCs w:val="24"/>
              </w:rPr>
              <w:t xml:space="preserve"> </w:t>
            </w:r>
            <w:r w:rsidRPr="00C70689">
              <w:rPr>
                <w:b/>
                <w:sz w:val="24"/>
                <w:szCs w:val="24"/>
              </w:rPr>
              <w:t>Древнерусская</w:t>
            </w:r>
            <w:r w:rsidRPr="00C70689">
              <w:rPr>
                <w:b/>
                <w:spacing w:val="-23"/>
                <w:sz w:val="24"/>
                <w:szCs w:val="24"/>
              </w:rPr>
              <w:t xml:space="preserve"> </w:t>
            </w:r>
            <w:r w:rsidRPr="00C70689">
              <w:rPr>
                <w:b/>
                <w:spacing w:val="-2"/>
                <w:sz w:val="24"/>
                <w:szCs w:val="24"/>
              </w:rPr>
              <w:t>литература</w:t>
            </w:r>
          </w:p>
        </w:tc>
      </w:tr>
      <w:tr w:rsidR="00075590" w:rsidRPr="00C70689" w:rsidTr="00337639">
        <w:trPr>
          <w:trHeight w:val="3770"/>
        </w:trPr>
        <w:tc>
          <w:tcPr>
            <w:tcW w:w="660" w:type="dxa"/>
          </w:tcPr>
          <w:p w:rsidR="00075590" w:rsidRPr="00C70689" w:rsidRDefault="00C70689" w:rsidP="00C70689">
            <w:pPr>
              <w:pStyle w:val="TableParagraph"/>
              <w:ind w:left="0" w:right="46"/>
              <w:rPr>
                <w:sz w:val="24"/>
                <w:szCs w:val="24"/>
              </w:rPr>
            </w:pPr>
            <w:r w:rsidRPr="00C70689">
              <w:rPr>
                <w:spacing w:val="-5"/>
                <w:sz w:val="24"/>
                <w:szCs w:val="24"/>
              </w:rPr>
              <w:t>1.1</w:t>
            </w:r>
          </w:p>
        </w:tc>
        <w:tc>
          <w:tcPr>
            <w:tcW w:w="3450" w:type="dxa"/>
          </w:tcPr>
          <w:p w:rsidR="00075590" w:rsidRPr="00C70689" w:rsidRDefault="00C70689" w:rsidP="00C70689">
            <w:pPr>
              <w:pStyle w:val="TableParagraph"/>
              <w:rPr>
                <w:sz w:val="24"/>
                <w:szCs w:val="24"/>
              </w:rPr>
            </w:pPr>
            <w:r w:rsidRPr="00C70689">
              <w:rPr>
                <w:sz w:val="24"/>
                <w:szCs w:val="24"/>
              </w:rPr>
              <w:t>Древнерусские</w:t>
            </w:r>
            <w:r w:rsidRPr="00C70689">
              <w:rPr>
                <w:spacing w:val="-32"/>
                <w:sz w:val="24"/>
                <w:szCs w:val="24"/>
              </w:rPr>
              <w:t xml:space="preserve"> </w:t>
            </w:r>
            <w:r w:rsidRPr="00C70689">
              <w:rPr>
                <w:sz w:val="24"/>
                <w:szCs w:val="24"/>
              </w:rPr>
              <w:t>повести (одна</w:t>
            </w:r>
            <w:r w:rsidRPr="00C70689">
              <w:rPr>
                <w:spacing w:val="-7"/>
                <w:sz w:val="24"/>
                <w:szCs w:val="24"/>
              </w:rPr>
              <w:t xml:space="preserve"> </w:t>
            </w:r>
            <w:r w:rsidRPr="00C70689">
              <w:rPr>
                <w:sz w:val="24"/>
                <w:szCs w:val="24"/>
              </w:rPr>
              <w:t>повесть по выбору)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3405" w:type="dxa"/>
          </w:tcPr>
          <w:p w:rsidR="00075590" w:rsidRPr="00C70689" w:rsidRDefault="00C70689" w:rsidP="00C70689">
            <w:pPr>
              <w:pStyle w:val="TableParagraph"/>
              <w:rPr>
                <w:sz w:val="24"/>
                <w:szCs w:val="24"/>
              </w:rPr>
            </w:pPr>
            <w:r w:rsidRPr="00C70689">
              <w:rPr>
                <w:sz w:val="24"/>
                <w:szCs w:val="24"/>
              </w:rPr>
              <w:t>Древнерусские</w:t>
            </w:r>
            <w:r w:rsidRPr="00C70689">
              <w:rPr>
                <w:spacing w:val="-32"/>
                <w:sz w:val="24"/>
                <w:szCs w:val="24"/>
              </w:rPr>
              <w:t xml:space="preserve"> </w:t>
            </w:r>
            <w:r w:rsidRPr="00C70689">
              <w:rPr>
                <w:sz w:val="24"/>
                <w:szCs w:val="24"/>
              </w:rPr>
              <w:t>повести (одна</w:t>
            </w:r>
            <w:r w:rsidRPr="00C70689">
              <w:rPr>
                <w:spacing w:val="-8"/>
                <w:sz w:val="24"/>
                <w:szCs w:val="24"/>
              </w:rPr>
              <w:t xml:space="preserve"> </w:t>
            </w:r>
            <w:r w:rsidRPr="00C70689">
              <w:rPr>
                <w:sz w:val="24"/>
                <w:szCs w:val="24"/>
              </w:rPr>
              <w:t>повесть по выбору). Например,</w:t>
            </w:r>
            <w:r w:rsidRPr="00C70689">
              <w:rPr>
                <w:spacing w:val="-37"/>
                <w:sz w:val="24"/>
                <w:szCs w:val="24"/>
              </w:rPr>
              <w:t xml:space="preserve"> </w:t>
            </w:r>
            <w:r w:rsidRPr="00C70689">
              <w:rPr>
                <w:sz w:val="24"/>
                <w:szCs w:val="24"/>
              </w:rPr>
              <w:t>«Поучение Владимира</w:t>
            </w:r>
            <w:r w:rsidRPr="00C70689">
              <w:rPr>
                <w:spacing w:val="-32"/>
                <w:sz w:val="24"/>
                <w:szCs w:val="24"/>
              </w:rPr>
              <w:t xml:space="preserve"> </w:t>
            </w:r>
            <w:r w:rsidRPr="00C70689">
              <w:rPr>
                <w:sz w:val="24"/>
                <w:szCs w:val="24"/>
              </w:rPr>
              <w:t>Мономаха»</w:t>
            </w:r>
          </w:p>
          <w:p w:rsidR="00075590" w:rsidRPr="00C70689" w:rsidRDefault="00C70689" w:rsidP="00C70689">
            <w:pPr>
              <w:pStyle w:val="TableParagraph"/>
              <w:rPr>
                <w:sz w:val="24"/>
                <w:szCs w:val="24"/>
              </w:rPr>
            </w:pPr>
            <w:r w:rsidRPr="00C70689">
              <w:rPr>
                <w:sz w:val="24"/>
                <w:szCs w:val="24"/>
              </w:rPr>
              <w:t>(в</w:t>
            </w:r>
            <w:r w:rsidRPr="00C70689">
              <w:rPr>
                <w:spacing w:val="10"/>
                <w:sz w:val="24"/>
                <w:szCs w:val="24"/>
              </w:rPr>
              <w:t xml:space="preserve"> </w:t>
            </w:r>
            <w:r w:rsidRPr="00C70689">
              <w:rPr>
                <w:sz w:val="24"/>
                <w:szCs w:val="24"/>
              </w:rPr>
              <w:t>сокращении).</w:t>
            </w:r>
            <w:r w:rsidRPr="00C70689">
              <w:rPr>
                <w:spacing w:val="-19"/>
                <w:sz w:val="24"/>
                <w:szCs w:val="24"/>
              </w:rPr>
              <w:t xml:space="preserve"> </w:t>
            </w:r>
            <w:r w:rsidRPr="00C70689">
              <w:rPr>
                <w:spacing w:val="-4"/>
                <w:sz w:val="24"/>
                <w:szCs w:val="24"/>
              </w:rPr>
              <w:t>Темы</w:t>
            </w:r>
          </w:p>
          <w:p w:rsidR="00075590" w:rsidRPr="00C70689" w:rsidRDefault="00C70689" w:rsidP="00C70689">
            <w:pPr>
              <w:pStyle w:val="TableParagraph"/>
              <w:spacing w:before="16"/>
              <w:rPr>
                <w:sz w:val="24"/>
                <w:szCs w:val="24"/>
              </w:rPr>
            </w:pPr>
            <w:r w:rsidRPr="00C70689">
              <w:rPr>
                <w:sz w:val="24"/>
                <w:szCs w:val="24"/>
              </w:rPr>
              <w:t>и</w:t>
            </w:r>
            <w:r w:rsidRPr="00C70689">
              <w:rPr>
                <w:spacing w:val="19"/>
                <w:sz w:val="24"/>
                <w:szCs w:val="24"/>
              </w:rPr>
              <w:t xml:space="preserve"> </w:t>
            </w:r>
            <w:r w:rsidRPr="00C70689">
              <w:rPr>
                <w:sz w:val="24"/>
                <w:szCs w:val="24"/>
              </w:rPr>
              <w:t>проблемы</w:t>
            </w:r>
            <w:r w:rsidRPr="00C70689">
              <w:rPr>
                <w:spacing w:val="-11"/>
                <w:sz w:val="24"/>
                <w:szCs w:val="24"/>
              </w:rPr>
              <w:t xml:space="preserve"> </w:t>
            </w:r>
            <w:r w:rsidRPr="00C70689">
              <w:rPr>
                <w:spacing w:val="-2"/>
                <w:sz w:val="24"/>
                <w:szCs w:val="24"/>
              </w:rPr>
              <w:t>произведения</w:t>
            </w:r>
          </w:p>
        </w:tc>
        <w:tc>
          <w:tcPr>
            <w:tcW w:w="5355" w:type="dxa"/>
          </w:tcPr>
          <w:p w:rsidR="00075590" w:rsidRPr="00C70689" w:rsidRDefault="00C70689" w:rsidP="00C70689">
            <w:pPr>
              <w:pStyle w:val="TableParagraph"/>
              <w:ind w:right="172"/>
              <w:rPr>
                <w:sz w:val="24"/>
                <w:szCs w:val="24"/>
              </w:rPr>
            </w:pPr>
            <w:r w:rsidRPr="00C70689">
              <w:rPr>
                <w:sz w:val="24"/>
                <w:szCs w:val="24"/>
              </w:rPr>
              <w:t>Воспринимать</w:t>
            </w:r>
            <w:r w:rsidRPr="00C70689">
              <w:rPr>
                <w:spacing w:val="-10"/>
                <w:sz w:val="24"/>
                <w:szCs w:val="24"/>
              </w:rPr>
              <w:t xml:space="preserve"> </w:t>
            </w:r>
            <w:r w:rsidRPr="00C70689">
              <w:rPr>
                <w:sz w:val="24"/>
                <w:szCs w:val="24"/>
              </w:rPr>
              <w:t>и выразительно читать произведения древнерусской</w:t>
            </w:r>
            <w:r w:rsidRPr="00C70689">
              <w:rPr>
                <w:spacing w:val="-5"/>
                <w:sz w:val="24"/>
                <w:szCs w:val="24"/>
              </w:rPr>
              <w:t xml:space="preserve"> </w:t>
            </w:r>
            <w:r w:rsidRPr="00C70689">
              <w:rPr>
                <w:sz w:val="24"/>
                <w:szCs w:val="24"/>
              </w:rPr>
              <w:t>литературы.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ind w:right="1281"/>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w:t>
            </w:r>
          </w:p>
          <w:p w:rsidR="00075590" w:rsidRPr="00C70689" w:rsidRDefault="00C70689" w:rsidP="00C70689">
            <w:pPr>
              <w:pStyle w:val="TableParagraph"/>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rPr>
                <w:sz w:val="24"/>
                <w:szCs w:val="24"/>
              </w:rPr>
            </w:pPr>
            <w:r w:rsidRPr="00C70689">
              <w:rPr>
                <w:sz w:val="24"/>
                <w:szCs w:val="24"/>
              </w:rPr>
              <w:t>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жанровых</w:t>
            </w:r>
            <w:r w:rsidRPr="00C70689">
              <w:rPr>
                <w:spacing w:val="-7"/>
                <w:sz w:val="24"/>
                <w:szCs w:val="24"/>
              </w:rPr>
              <w:t xml:space="preserve"> </w:t>
            </w:r>
            <w:r w:rsidRPr="00C70689">
              <w:rPr>
                <w:sz w:val="24"/>
                <w:szCs w:val="24"/>
              </w:rPr>
              <w:t>особенностей.</w:t>
            </w:r>
          </w:p>
          <w:p w:rsidR="00075590" w:rsidRPr="00C70689" w:rsidRDefault="00C70689" w:rsidP="00C70689">
            <w:pPr>
              <w:pStyle w:val="TableParagraph"/>
              <w:rPr>
                <w:sz w:val="24"/>
                <w:szCs w:val="24"/>
              </w:rPr>
            </w:pPr>
            <w:r w:rsidRPr="00C70689">
              <w:rPr>
                <w:sz w:val="24"/>
                <w:szCs w:val="24"/>
              </w:rPr>
              <w:t>Характеризовать</w:t>
            </w:r>
            <w:r w:rsidRPr="00C70689">
              <w:rPr>
                <w:spacing w:val="-3"/>
                <w:sz w:val="24"/>
                <w:szCs w:val="24"/>
              </w:rPr>
              <w:t xml:space="preserve"> </w:t>
            </w:r>
            <w:r w:rsidRPr="00C70689">
              <w:rPr>
                <w:sz w:val="24"/>
                <w:szCs w:val="24"/>
              </w:rPr>
              <w:t>героев</w:t>
            </w:r>
            <w:r w:rsidRPr="00C70689">
              <w:rPr>
                <w:spacing w:val="-10"/>
                <w:sz w:val="24"/>
                <w:szCs w:val="24"/>
              </w:rPr>
              <w:t xml:space="preserve">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Работать со словарями, определять значение</w:t>
            </w:r>
            <w:r w:rsidRPr="00C70689">
              <w:rPr>
                <w:spacing w:val="-10"/>
                <w:sz w:val="24"/>
                <w:szCs w:val="24"/>
              </w:rPr>
              <w:t xml:space="preserve"> </w:t>
            </w:r>
            <w:r w:rsidRPr="00C70689">
              <w:rPr>
                <w:sz w:val="24"/>
                <w:szCs w:val="24"/>
              </w:rPr>
              <w:t>устаревших слов и</w:t>
            </w:r>
            <w:r w:rsidRPr="00C70689">
              <w:rPr>
                <w:spacing w:val="-3"/>
                <w:sz w:val="24"/>
                <w:szCs w:val="24"/>
              </w:rPr>
              <w:t xml:space="preserve"> </w:t>
            </w:r>
            <w:r w:rsidRPr="00C70689">
              <w:rPr>
                <w:sz w:val="24"/>
                <w:szCs w:val="24"/>
              </w:rPr>
              <w:t>выражений</w:t>
            </w: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45"/>
        </w:trPr>
        <w:tc>
          <w:tcPr>
            <w:tcW w:w="1459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0"/>
                <w:sz w:val="24"/>
                <w:szCs w:val="24"/>
              </w:rPr>
              <w:t xml:space="preserve"> </w:t>
            </w:r>
            <w:r w:rsidRPr="00C70689">
              <w:rPr>
                <w:b/>
                <w:sz w:val="24"/>
                <w:szCs w:val="24"/>
              </w:rPr>
              <w:t>2.</w:t>
            </w:r>
            <w:r w:rsidRPr="00C70689">
              <w:rPr>
                <w:b/>
                <w:spacing w:val="7"/>
                <w:sz w:val="24"/>
                <w:szCs w:val="24"/>
              </w:rPr>
              <w:t xml:space="preserve"> </w:t>
            </w:r>
            <w:r w:rsidRPr="00C70689">
              <w:rPr>
                <w:b/>
                <w:sz w:val="24"/>
                <w:szCs w:val="24"/>
              </w:rPr>
              <w:t>Литература</w:t>
            </w:r>
            <w:r w:rsidRPr="00C70689">
              <w:rPr>
                <w:b/>
                <w:spacing w:val="-7"/>
                <w:sz w:val="24"/>
                <w:szCs w:val="24"/>
              </w:rPr>
              <w:t xml:space="preserve"> </w:t>
            </w:r>
            <w:r w:rsidRPr="00C70689">
              <w:rPr>
                <w:b/>
                <w:sz w:val="24"/>
                <w:szCs w:val="24"/>
              </w:rPr>
              <w:t>первой</w:t>
            </w:r>
            <w:r w:rsidRPr="00C70689">
              <w:rPr>
                <w:b/>
                <w:spacing w:val="-16"/>
                <w:sz w:val="24"/>
                <w:szCs w:val="24"/>
              </w:rPr>
              <w:t xml:space="preserve"> </w:t>
            </w:r>
            <w:r w:rsidRPr="00C70689">
              <w:rPr>
                <w:b/>
                <w:sz w:val="24"/>
                <w:szCs w:val="24"/>
              </w:rPr>
              <w:t>половины</w:t>
            </w:r>
            <w:r w:rsidRPr="00C70689">
              <w:rPr>
                <w:b/>
                <w:spacing w:val="-12"/>
                <w:sz w:val="24"/>
                <w:szCs w:val="24"/>
              </w:rPr>
              <w:t xml:space="preserve"> </w:t>
            </w:r>
            <w:r w:rsidRPr="00C70689">
              <w:rPr>
                <w:b/>
                <w:sz w:val="24"/>
                <w:szCs w:val="24"/>
              </w:rPr>
              <w:t>XIX</w:t>
            </w:r>
            <w:r w:rsidRPr="00C70689">
              <w:rPr>
                <w:b/>
                <w:spacing w:val="-11"/>
                <w:sz w:val="24"/>
                <w:szCs w:val="24"/>
              </w:rPr>
              <w:t xml:space="preserve"> </w:t>
            </w:r>
            <w:r w:rsidRPr="00C70689">
              <w:rPr>
                <w:b/>
                <w:spacing w:val="-4"/>
                <w:sz w:val="24"/>
                <w:szCs w:val="24"/>
              </w:rPr>
              <w:t>века</w:t>
            </w:r>
          </w:p>
        </w:tc>
      </w:tr>
      <w:tr w:rsidR="00075590" w:rsidRPr="00C70689">
        <w:trPr>
          <w:trHeight w:val="2775"/>
        </w:trPr>
        <w:tc>
          <w:tcPr>
            <w:tcW w:w="660" w:type="dxa"/>
          </w:tcPr>
          <w:p w:rsidR="00075590" w:rsidRPr="00C70689" w:rsidRDefault="00C70689" w:rsidP="00C70689">
            <w:pPr>
              <w:pStyle w:val="TableParagraph"/>
              <w:ind w:left="0" w:right="46"/>
              <w:rPr>
                <w:sz w:val="24"/>
                <w:szCs w:val="24"/>
              </w:rPr>
            </w:pPr>
            <w:r w:rsidRPr="00C70689">
              <w:rPr>
                <w:spacing w:val="-5"/>
                <w:sz w:val="24"/>
                <w:szCs w:val="24"/>
              </w:rPr>
              <w:t>2.1</w:t>
            </w:r>
          </w:p>
        </w:tc>
        <w:tc>
          <w:tcPr>
            <w:tcW w:w="3450" w:type="dxa"/>
          </w:tcPr>
          <w:p w:rsidR="00075590" w:rsidRPr="00C70689" w:rsidRDefault="00C70689" w:rsidP="00C70689">
            <w:pPr>
              <w:pStyle w:val="TableParagraph"/>
              <w:rPr>
                <w:sz w:val="24"/>
                <w:szCs w:val="24"/>
              </w:rPr>
            </w:pPr>
            <w:r w:rsidRPr="00C70689">
              <w:rPr>
                <w:sz w:val="24"/>
                <w:szCs w:val="24"/>
              </w:rPr>
              <w:t>А.С.</w:t>
            </w:r>
            <w:r w:rsidRPr="00C70689">
              <w:rPr>
                <w:spacing w:val="-6"/>
                <w:sz w:val="24"/>
                <w:szCs w:val="24"/>
              </w:rPr>
              <w:t xml:space="preserve"> </w:t>
            </w:r>
            <w:r w:rsidRPr="00C70689">
              <w:rPr>
                <w:spacing w:val="-2"/>
                <w:sz w:val="24"/>
                <w:szCs w:val="24"/>
              </w:rPr>
              <w:t>Пушкин.</w:t>
            </w:r>
          </w:p>
          <w:p w:rsidR="00075590" w:rsidRPr="00C70689" w:rsidRDefault="00C70689" w:rsidP="00C70689">
            <w:pPr>
              <w:pStyle w:val="TableParagraph"/>
              <w:spacing w:before="23"/>
              <w:rPr>
                <w:sz w:val="24"/>
                <w:szCs w:val="24"/>
              </w:rPr>
            </w:pPr>
            <w:r w:rsidRPr="00C70689">
              <w:rPr>
                <w:spacing w:val="-2"/>
                <w:sz w:val="24"/>
                <w:szCs w:val="24"/>
              </w:rPr>
              <w:t>Стихотворения</w:t>
            </w:r>
          </w:p>
          <w:p w:rsidR="00075590" w:rsidRPr="00C70689" w:rsidRDefault="00C70689" w:rsidP="00C70689">
            <w:pPr>
              <w:pStyle w:val="TableParagraph"/>
              <w:spacing w:before="23"/>
              <w:rPr>
                <w:sz w:val="24"/>
                <w:szCs w:val="24"/>
              </w:rPr>
            </w:pPr>
            <w:r w:rsidRPr="00C70689">
              <w:rPr>
                <w:sz w:val="24"/>
                <w:szCs w:val="24"/>
              </w:rPr>
              <w:t>(не</w:t>
            </w:r>
            <w:r w:rsidRPr="00C70689">
              <w:rPr>
                <w:spacing w:val="-9"/>
                <w:sz w:val="24"/>
                <w:szCs w:val="24"/>
              </w:rPr>
              <w:t xml:space="preserve"> </w:t>
            </w:r>
            <w:r w:rsidRPr="00C70689">
              <w:rPr>
                <w:sz w:val="24"/>
                <w:szCs w:val="24"/>
              </w:rPr>
              <w:t>менее</w:t>
            </w:r>
            <w:r w:rsidRPr="00C70689">
              <w:rPr>
                <w:spacing w:val="4"/>
                <w:sz w:val="24"/>
                <w:szCs w:val="24"/>
              </w:rPr>
              <w:t xml:space="preserve"> </w:t>
            </w:r>
            <w:r w:rsidRPr="00C70689">
              <w:rPr>
                <w:spacing w:val="-2"/>
                <w:sz w:val="24"/>
                <w:szCs w:val="24"/>
              </w:rPr>
              <w:t>четырёх).</w:t>
            </w:r>
          </w:p>
          <w:p w:rsidR="00075590" w:rsidRPr="00C70689" w:rsidRDefault="00C70689" w:rsidP="00C70689">
            <w:pPr>
              <w:pStyle w:val="TableParagraph"/>
              <w:spacing w:before="23"/>
              <w:rPr>
                <w:sz w:val="24"/>
                <w:szCs w:val="24"/>
              </w:rPr>
            </w:pPr>
            <w:r w:rsidRPr="00C70689">
              <w:rPr>
                <w:sz w:val="24"/>
                <w:szCs w:val="24"/>
              </w:rPr>
              <w:t>«Повести</w:t>
            </w:r>
            <w:r w:rsidRPr="00C70689">
              <w:rPr>
                <w:spacing w:val="-27"/>
                <w:sz w:val="24"/>
                <w:szCs w:val="24"/>
              </w:rPr>
              <w:t xml:space="preserve"> </w:t>
            </w:r>
            <w:r w:rsidRPr="00C70689">
              <w:rPr>
                <w:sz w:val="24"/>
                <w:szCs w:val="24"/>
              </w:rPr>
              <w:t xml:space="preserve">Белкина» </w:t>
            </w:r>
            <w:r w:rsidRPr="00C70689">
              <w:rPr>
                <w:spacing w:val="-2"/>
                <w:sz w:val="24"/>
                <w:szCs w:val="24"/>
              </w:rPr>
              <w:t xml:space="preserve">(«Станционный </w:t>
            </w:r>
            <w:r w:rsidRPr="00C70689">
              <w:rPr>
                <w:sz w:val="24"/>
                <w:szCs w:val="24"/>
              </w:rPr>
              <w:t>смотритель» и</w:t>
            </w:r>
            <w:r w:rsidRPr="00C70689">
              <w:rPr>
                <w:spacing w:val="-9"/>
                <w:sz w:val="24"/>
                <w:szCs w:val="24"/>
              </w:rPr>
              <w:t xml:space="preserve"> </w:t>
            </w:r>
            <w:r w:rsidRPr="00C70689">
              <w:rPr>
                <w:sz w:val="24"/>
                <w:szCs w:val="24"/>
              </w:rPr>
              <w:t>др.).</w:t>
            </w:r>
          </w:p>
          <w:p w:rsidR="00075590" w:rsidRPr="00C70689" w:rsidRDefault="00C70689" w:rsidP="00C70689">
            <w:pPr>
              <w:pStyle w:val="TableParagraph"/>
              <w:spacing w:before="1"/>
              <w:rPr>
                <w:sz w:val="24"/>
                <w:szCs w:val="24"/>
              </w:rPr>
            </w:pPr>
            <w:r w:rsidRPr="00C70689">
              <w:rPr>
                <w:sz w:val="24"/>
                <w:szCs w:val="24"/>
              </w:rPr>
              <w:t>Поэма</w:t>
            </w:r>
            <w:r w:rsidRPr="00C70689">
              <w:rPr>
                <w:spacing w:val="-5"/>
                <w:sz w:val="24"/>
                <w:szCs w:val="24"/>
              </w:rPr>
              <w:t xml:space="preserve"> </w:t>
            </w:r>
            <w:r w:rsidRPr="00C70689">
              <w:rPr>
                <w:sz w:val="24"/>
                <w:szCs w:val="24"/>
              </w:rPr>
              <w:t>«Полтава» (фрагмент)</w:t>
            </w:r>
            <w:r w:rsidRPr="00C70689">
              <w:rPr>
                <w:spacing w:val="-7"/>
                <w:sz w:val="24"/>
                <w:szCs w:val="24"/>
              </w:rPr>
              <w:t xml:space="preserve"> </w:t>
            </w:r>
            <w:r w:rsidRPr="00C70689">
              <w:rPr>
                <w:sz w:val="24"/>
                <w:szCs w:val="24"/>
              </w:rPr>
              <w:t>и др.</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6</w:t>
            </w:r>
          </w:p>
        </w:tc>
        <w:tc>
          <w:tcPr>
            <w:tcW w:w="3405" w:type="dxa"/>
          </w:tcPr>
          <w:p w:rsidR="00075590" w:rsidRPr="00C70689" w:rsidRDefault="00C70689" w:rsidP="00C70689">
            <w:pPr>
              <w:pStyle w:val="TableParagraph"/>
              <w:rPr>
                <w:sz w:val="24"/>
                <w:szCs w:val="24"/>
              </w:rPr>
            </w:pPr>
            <w:r w:rsidRPr="00C70689">
              <w:rPr>
                <w:sz w:val="24"/>
                <w:szCs w:val="24"/>
              </w:rPr>
              <w:t>А.С.</w:t>
            </w:r>
            <w:r w:rsidRPr="00C70689">
              <w:rPr>
                <w:spacing w:val="-15"/>
                <w:sz w:val="24"/>
                <w:szCs w:val="24"/>
              </w:rPr>
              <w:t xml:space="preserve"> </w:t>
            </w:r>
            <w:r w:rsidRPr="00C70689">
              <w:rPr>
                <w:sz w:val="24"/>
                <w:szCs w:val="24"/>
              </w:rPr>
              <w:t>Пушкин. Стихотворения</w:t>
            </w:r>
            <w:r w:rsidRPr="00C70689">
              <w:rPr>
                <w:spacing w:val="-22"/>
                <w:sz w:val="24"/>
                <w:szCs w:val="24"/>
              </w:rPr>
              <w:t xml:space="preserve"> </w:t>
            </w:r>
            <w:r w:rsidRPr="00C70689">
              <w:rPr>
                <w:sz w:val="24"/>
                <w:szCs w:val="24"/>
              </w:rPr>
              <w:t>(не</w:t>
            </w:r>
            <w:r w:rsidRPr="00C70689">
              <w:rPr>
                <w:spacing w:val="-18"/>
                <w:sz w:val="24"/>
                <w:szCs w:val="24"/>
              </w:rPr>
              <w:t xml:space="preserve"> </w:t>
            </w:r>
            <w:r w:rsidRPr="00C70689">
              <w:rPr>
                <w:sz w:val="24"/>
                <w:szCs w:val="24"/>
              </w:rPr>
              <w:t>менее четырёх).</w:t>
            </w:r>
            <w:r w:rsidRPr="00C70689">
              <w:rPr>
                <w:spacing w:val="-15"/>
                <w:sz w:val="24"/>
                <w:szCs w:val="24"/>
              </w:rPr>
              <w:t xml:space="preserve"> </w:t>
            </w:r>
            <w:r w:rsidRPr="00C70689">
              <w:rPr>
                <w:sz w:val="24"/>
                <w:szCs w:val="24"/>
              </w:rPr>
              <w:t>Например,</w:t>
            </w:r>
          </w:p>
          <w:p w:rsidR="00075590" w:rsidRPr="00C70689" w:rsidRDefault="00C70689" w:rsidP="00C70689">
            <w:pPr>
              <w:pStyle w:val="TableParagraph"/>
              <w:ind w:right="408"/>
              <w:rPr>
                <w:sz w:val="24"/>
                <w:szCs w:val="24"/>
              </w:rPr>
            </w:pPr>
            <w:r w:rsidRPr="00C70689">
              <w:rPr>
                <w:sz w:val="24"/>
                <w:szCs w:val="24"/>
              </w:rPr>
              <w:t>«Во глубине</w:t>
            </w:r>
            <w:r w:rsidRPr="00C70689">
              <w:rPr>
                <w:spacing w:val="-14"/>
                <w:sz w:val="24"/>
                <w:szCs w:val="24"/>
              </w:rPr>
              <w:t xml:space="preserve"> </w:t>
            </w:r>
            <w:r w:rsidRPr="00C70689">
              <w:rPr>
                <w:sz w:val="24"/>
                <w:szCs w:val="24"/>
              </w:rPr>
              <w:t>сибирских руд…», «19 октября» («Роняет</w:t>
            </w:r>
            <w:r w:rsidRPr="00C70689">
              <w:rPr>
                <w:spacing w:val="-5"/>
                <w:sz w:val="24"/>
                <w:szCs w:val="24"/>
              </w:rPr>
              <w:t xml:space="preserve"> </w:t>
            </w:r>
            <w:r w:rsidRPr="00C70689">
              <w:rPr>
                <w:sz w:val="24"/>
                <w:szCs w:val="24"/>
              </w:rPr>
              <w:t>лес багряный свой убор…»),</w:t>
            </w:r>
          </w:p>
          <w:p w:rsidR="00075590" w:rsidRPr="00C70689" w:rsidRDefault="00C70689" w:rsidP="00C70689">
            <w:pPr>
              <w:pStyle w:val="TableParagraph"/>
              <w:rPr>
                <w:sz w:val="24"/>
                <w:szCs w:val="24"/>
              </w:rPr>
            </w:pPr>
            <w:r w:rsidRPr="00C70689">
              <w:rPr>
                <w:sz w:val="24"/>
                <w:szCs w:val="24"/>
              </w:rPr>
              <w:t>«И.</w:t>
            </w:r>
            <w:r w:rsidRPr="00C70689">
              <w:rPr>
                <w:spacing w:val="-13"/>
                <w:sz w:val="24"/>
                <w:szCs w:val="24"/>
              </w:rPr>
              <w:t xml:space="preserve"> </w:t>
            </w:r>
            <w:r w:rsidRPr="00C70689">
              <w:rPr>
                <w:sz w:val="24"/>
                <w:szCs w:val="24"/>
              </w:rPr>
              <w:t>И.</w:t>
            </w:r>
            <w:r w:rsidRPr="00C70689">
              <w:rPr>
                <w:spacing w:val="5"/>
                <w:sz w:val="24"/>
                <w:szCs w:val="24"/>
              </w:rPr>
              <w:t xml:space="preserve"> </w:t>
            </w:r>
            <w:r w:rsidRPr="00C70689">
              <w:rPr>
                <w:spacing w:val="-2"/>
                <w:sz w:val="24"/>
                <w:szCs w:val="24"/>
              </w:rPr>
              <w:t>Пущину»,</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614"/>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9"/>
                <w:sz w:val="24"/>
                <w:szCs w:val="24"/>
              </w:rPr>
              <w:t xml:space="preserve"> </w:t>
            </w:r>
            <w:r w:rsidRPr="00C70689">
              <w:rPr>
                <w:sz w:val="24"/>
                <w:szCs w:val="24"/>
              </w:rPr>
              <w:t>произведения (в том числе наизусть).</w:t>
            </w:r>
          </w:p>
          <w:p w:rsidR="00075590" w:rsidRPr="00C70689" w:rsidRDefault="00C70689" w:rsidP="00C70689">
            <w:pPr>
              <w:pStyle w:val="TableParagraph"/>
              <w:spacing w:before="1"/>
              <w:ind w:right="895"/>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895"/>
              <w:rPr>
                <w:sz w:val="24"/>
                <w:szCs w:val="24"/>
              </w:rPr>
            </w:pPr>
            <w:r w:rsidRPr="00C70689">
              <w:rPr>
                <w:sz w:val="24"/>
                <w:szCs w:val="24"/>
              </w:rPr>
              <w:t>Составлять</w:t>
            </w:r>
            <w:r w:rsidRPr="00C70689">
              <w:rPr>
                <w:spacing w:val="-2"/>
                <w:sz w:val="24"/>
                <w:szCs w:val="24"/>
              </w:rPr>
              <w:t xml:space="preserve"> </w:t>
            </w:r>
            <w:r w:rsidRPr="00C70689">
              <w:rPr>
                <w:sz w:val="24"/>
                <w:szCs w:val="24"/>
              </w:rPr>
              <w:t>тезисный</w:t>
            </w:r>
            <w:r w:rsidRPr="00C70689">
              <w:rPr>
                <w:spacing w:val="-13"/>
                <w:sz w:val="24"/>
                <w:szCs w:val="24"/>
              </w:rPr>
              <w:t xml:space="preserve"> </w:t>
            </w:r>
            <w:r w:rsidRPr="00C70689">
              <w:rPr>
                <w:sz w:val="24"/>
                <w:szCs w:val="24"/>
              </w:rPr>
              <w:t>план</w:t>
            </w:r>
            <w:r w:rsidRPr="00C70689">
              <w:rPr>
                <w:spacing w:val="-13"/>
                <w:sz w:val="24"/>
                <w:szCs w:val="24"/>
              </w:rPr>
              <w:t xml:space="preserve"> </w:t>
            </w:r>
            <w:r w:rsidRPr="00C70689">
              <w:rPr>
                <w:sz w:val="24"/>
                <w:szCs w:val="24"/>
              </w:rPr>
              <w:t xml:space="preserve">статьи </w:t>
            </w:r>
            <w:r w:rsidRPr="00C70689">
              <w:rPr>
                <w:spacing w:val="-2"/>
                <w:sz w:val="24"/>
                <w:szCs w:val="24"/>
              </w:rPr>
              <w:t>учебника.</w:t>
            </w:r>
          </w:p>
          <w:p w:rsidR="00075590" w:rsidRPr="00C70689" w:rsidRDefault="00C70689" w:rsidP="00C70689">
            <w:pPr>
              <w:pStyle w:val="TableParagraph"/>
              <w:rPr>
                <w:sz w:val="24"/>
                <w:szCs w:val="24"/>
              </w:rPr>
            </w:pPr>
            <w:r w:rsidRPr="00C70689">
              <w:rPr>
                <w:sz w:val="24"/>
                <w:szCs w:val="24"/>
              </w:rPr>
              <w:t>Участвовать</w:t>
            </w:r>
            <w:r w:rsidRPr="00C70689">
              <w:rPr>
                <w:spacing w:val="-6"/>
                <w:sz w:val="24"/>
                <w:szCs w:val="24"/>
              </w:rPr>
              <w:t xml:space="preserve"> </w:t>
            </w:r>
            <w:r w:rsidRPr="00C70689">
              <w:rPr>
                <w:sz w:val="24"/>
                <w:szCs w:val="24"/>
              </w:rPr>
              <w:t>в</w:t>
            </w:r>
            <w:r w:rsidRPr="00C70689">
              <w:rPr>
                <w:spacing w:val="-12"/>
                <w:sz w:val="24"/>
                <w:szCs w:val="24"/>
              </w:rPr>
              <w:t xml:space="preserve"> </w:t>
            </w:r>
            <w:r w:rsidRPr="00C70689">
              <w:rPr>
                <w:sz w:val="24"/>
                <w:szCs w:val="24"/>
              </w:rPr>
              <w:t>коллективном</w:t>
            </w:r>
            <w:r w:rsidRPr="00C70689">
              <w:rPr>
                <w:spacing w:val="-13"/>
                <w:sz w:val="24"/>
                <w:szCs w:val="24"/>
              </w:rPr>
              <w:t xml:space="preserve"> </w:t>
            </w:r>
            <w:r w:rsidRPr="00C70689">
              <w:rPr>
                <w:spacing w:val="-2"/>
                <w:sz w:val="24"/>
                <w:szCs w:val="24"/>
              </w:rPr>
              <w:t>диалоге.</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9360"/>
        </w:trPr>
        <w:tc>
          <w:tcPr>
            <w:tcW w:w="660" w:type="dxa"/>
          </w:tcPr>
          <w:p w:rsidR="00075590" w:rsidRPr="00C70689" w:rsidRDefault="00075590" w:rsidP="00C70689">
            <w:pPr>
              <w:pStyle w:val="TableParagraph"/>
              <w:ind w:left="0"/>
              <w:rPr>
                <w:sz w:val="24"/>
                <w:szCs w:val="24"/>
              </w:rPr>
            </w:pPr>
          </w:p>
        </w:tc>
        <w:tc>
          <w:tcPr>
            <w:tcW w:w="3450" w:type="dxa"/>
          </w:tcPr>
          <w:p w:rsidR="00075590" w:rsidRPr="00C70689" w:rsidRDefault="00075590" w:rsidP="00C70689">
            <w:pPr>
              <w:pStyle w:val="TableParagraph"/>
              <w:ind w:left="0"/>
              <w:rPr>
                <w:sz w:val="24"/>
                <w:szCs w:val="24"/>
              </w:rPr>
            </w:pPr>
          </w:p>
        </w:tc>
        <w:tc>
          <w:tcPr>
            <w:tcW w:w="1725" w:type="dxa"/>
          </w:tcPr>
          <w:p w:rsidR="00075590" w:rsidRPr="00C70689" w:rsidRDefault="00075590" w:rsidP="00C70689">
            <w:pPr>
              <w:pStyle w:val="TableParagraph"/>
              <w:ind w:left="0"/>
              <w:rPr>
                <w:sz w:val="24"/>
                <w:szCs w:val="24"/>
              </w:rPr>
            </w:pPr>
          </w:p>
        </w:tc>
        <w:tc>
          <w:tcPr>
            <w:tcW w:w="3405" w:type="dxa"/>
          </w:tcPr>
          <w:p w:rsidR="00075590" w:rsidRPr="00C70689" w:rsidRDefault="00C70689" w:rsidP="00C70689">
            <w:pPr>
              <w:pStyle w:val="TableParagraph"/>
              <w:rPr>
                <w:sz w:val="24"/>
                <w:szCs w:val="24"/>
              </w:rPr>
            </w:pPr>
            <w:r w:rsidRPr="00C70689">
              <w:rPr>
                <w:sz w:val="24"/>
                <w:szCs w:val="24"/>
              </w:rPr>
              <w:t>«На</w:t>
            </w:r>
            <w:r w:rsidRPr="00C70689">
              <w:rPr>
                <w:spacing w:val="14"/>
                <w:sz w:val="24"/>
                <w:szCs w:val="24"/>
              </w:rPr>
              <w:t xml:space="preserve"> </w:t>
            </w:r>
            <w:r w:rsidRPr="00C70689">
              <w:rPr>
                <w:sz w:val="24"/>
                <w:szCs w:val="24"/>
              </w:rPr>
              <w:t>холмах</w:t>
            </w:r>
            <w:r w:rsidRPr="00C70689">
              <w:rPr>
                <w:spacing w:val="-11"/>
                <w:sz w:val="24"/>
                <w:szCs w:val="24"/>
              </w:rPr>
              <w:t xml:space="preserve"> </w:t>
            </w:r>
            <w:r w:rsidRPr="00C70689">
              <w:rPr>
                <w:sz w:val="24"/>
                <w:szCs w:val="24"/>
              </w:rPr>
              <w:t>Грузии</w:t>
            </w:r>
            <w:r w:rsidRPr="00C70689">
              <w:rPr>
                <w:spacing w:val="-3"/>
                <w:sz w:val="24"/>
                <w:szCs w:val="24"/>
              </w:rPr>
              <w:t xml:space="preserve"> </w:t>
            </w:r>
            <w:r w:rsidRPr="00C70689">
              <w:rPr>
                <w:spacing w:val="-4"/>
                <w:sz w:val="24"/>
                <w:szCs w:val="24"/>
              </w:rPr>
              <w:t>лежит</w:t>
            </w:r>
          </w:p>
          <w:p w:rsidR="00075590" w:rsidRPr="00C70689" w:rsidRDefault="00C70689" w:rsidP="00C70689">
            <w:pPr>
              <w:pStyle w:val="TableParagraph"/>
              <w:spacing w:before="23"/>
              <w:ind w:right="408"/>
              <w:rPr>
                <w:sz w:val="24"/>
                <w:szCs w:val="24"/>
              </w:rPr>
            </w:pPr>
            <w:r w:rsidRPr="00C70689">
              <w:rPr>
                <w:sz w:val="24"/>
                <w:szCs w:val="24"/>
              </w:rPr>
              <w:t>ночная мгла…»</w:t>
            </w:r>
            <w:r w:rsidRPr="00C70689">
              <w:rPr>
                <w:spacing w:val="-15"/>
                <w:sz w:val="24"/>
                <w:szCs w:val="24"/>
              </w:rPr>
              <w:t xml:space="preserve"> </w:t>
            </w:r>
            <w:r w:rsidRPr="00C70689">
              <w:rPr>
                <w:sz w:val="24"/>
                <w:szCs w:val="24"/>
              </w:rPr>
              <w:t xml:space="preserve">и др. Темы и проблемы </w:t>
            </w:r>
            <w:r w:rsidRPr="00C70689">
              <w:rPr>
                <w:spacing w:val="-2"/>
                <w:sz w:val="24"/>
                <w:szCs w:val="24"/>
              </w:rPr>
              <w:t>произведения.</w:t>
            </w:r>
          </w:p>
          <w:p w:rsidR="00075590" w:rsidRPr="00C70689" w:rsidRDefault="00C70689" w:rsidP="00C70689">
            <w:pPr>
              <w:pStyle w:val="TableParagraph"/>
              <w:ind w:right="691"/>
              <w:rPr>
                <w:sz w:val="24"/>
                <w:szCs w:val="24"/>
              </w:rPr>
            </w:pPr>
            <w:r w:rsidRPr="00C70689">
              <w:rPr>
                <w:spacing w:val="-2"/>
                <w:sz w:val="24"/>
                <w:szCs w:val="24"/>
              </w:rPr>
              <w:t xml:space="preserve">Особенности </w:t>
            </w:r>
            <w:r w:rsidRPr="00C70689">
              <w:rPr>
                <w:sz w:val="24"/>
                <w:szCs w:val="24"/>
              </w:rPr>
              <w:t>мировоззрения</w:t>
            </w:r>
            <w:r w:rsidRPr="00C70689">
              <w:rPr>
                <w:spacing w:val="-15"/>
                <w:sz w:val="24"/>
                <w:szCs w:val="24"/>
              </w:rPr>
              <w:t xml:space="preserve"> </w:t>
            </w:r>
            <w:r w:rsidRPr="00C70689">
              <w:rPr>
                <w:sz w:val="24"/>
                <w:szCs w:val="24"/>
              </w:rPr>
              <w:t>поэта и их отражение</w:t>
            </w:r>
          </w:p>
          <w:p w:rsidR="00075590" w:rsidRPr="00C70689" w:rsidRDefault="00C70689" w:rsidP="00C70689">
            <w:pPr>
              <w:pStyle w:val="TableParagraph"/>
              <w:rPr>
                <w:sz w:val="24"/>
                <w:szCs w:val="24"/>
              </w:rPr>
            </w:pPr>
            <w:r w:rsidRPr="00C70689">
              <w:rPr>
                <w:sz w:val="24"/>
                <w:szCs w:val="24"/>
              </w:rPr>
              <w:t>в творчестве,</w:t>
            </w:r>
            <w:r w:rsidRPr="00C70689">
              <w:rPr>
                <w:spacing w:val="-13"/>
                <w:sz w:val="24"/>
                <w:szCs w:val="24"/>
              </w:rPr>
              <w:t xml:space="preserve"> </w:t>
            </w:r>
            <w:r w:rsidRPr="00C70689">
              <w:rPr>
                <w:sz w:val="24"/>
                <w:szCs w:val="24"/>
              </w:rPr>
              <w:t xml:space="preserve">средства </w:t>
            </w:r>
            <w:r w:rsidRPr="00C70689">
              <w:rPr>
                <w:spacing w:val="-2"/>
                <w:sz w:val="24"/>
                <w:szCs w:val="24"/>
              </w:rPr>
              <w:t>выразительности.</w:t>
            </w:r>
          </w:p>
          <w:p w:rsidR="00075590" w:rsidRPr="00C70689" w:rsidRDefault="00C70689" w:rsidP="00C70689">
            <w:pPr>
              <w:pStyle w:val="TableParagraph"/>
              <w:rPr>
                <w:sz w:val="24"/>
                <w:szCs w:val="24"/>
              </w:rPr>
            </w:pPr>
            <w:r w:rsidRPr="00C70689">
              <w:rPr>
                <w:sz w:val="24"/>
                <w:szCs w:val="24"/>
              </w:rPr>
              <w:t>«Повести</w:t>
            </w:r>
            <w:r w:rsidRPr="00C70689">
              <w:rPr>
                <w:spacing w:val="-18"/>
                <w:sz w:val="24"/>
                <w:szCs w:val="24"/>
              </w:rPr>
              <w:t xml:space="preserve"> </w:t>
            </w:r>
            <w:r w:rsidRPr="00C70689">
              <w:rPr>
                <w:spacing w:val="-2"/>
                <w:sz w:val="24"/>
                <w:szCs w:val="24"/>
              </w:rPr>
              <w:t>Белкина»</w:t>
            </w:r>
          </w:p>
          <w:p w:rsidR="00075590" w:rsidRPr="00C70689" w:rsidRDefault="00C70689" w:rsidP="00C70689">
            <w:pPr>
              <w:pStyle w:val="TableParagraph"/>
              <w:spacing w:before="21"/>
              <w:ind w:right="234"/>
              <w:rPr>
                <w:sz w:val="24"/>
                <w:szCs w:val="24"/>
              </w:rPr>
            </w:pPr>
            <w:r w:rsidRPr="00C70689">
              <w:rPr>
                <w:spacing w:val="-2"/>
                <w:sz w:val="24"/>
                <w:szCs w:val="24"/>
              </w:rPr>
              <w:t xml:space="preserve">(«Станционный </w:t>
            </w:r>
            <w:r w:rsidRPr="00C70689">
              <w:rPr>
                <w:sz w:val="24"/>
                <w:szCs w:val="24"/>
              </w:rPr>
              <w:t>смотритель» и</w:t>
            </w:r>
            <w:r w:rsidRPr="00C70689">
              <w:rPr>
                <w:spacing w:val="-4"/>
                <w:sz w:val="24"/>
                <w:szCs w:val="24"/>
              </w:rPr>
              <w:t xml:space="preserve"> </w:t>
            </w:r>
            <w:r w:rsidRPr="00C70689">
              <w:rPr>
                <w:sz w:val="24"/>
                <w:szCs w:val="24"/>
              </w:rPr>
              <w:t>др.). Тематика,</w:t>
            </w:r>
            <w:r w:rsidRPr="00C70689">
              <w:rPr>
                <w:spacing w:val="-15"/>
                <w:sz w:val="24"/>
                <w:szCs w:val="24"/>
              </w:rPr>
              <w:t xml:space="preserve"> </w:t>
            </w:r>
            <w:r w:rsidRPr="00C70689">
              <w:rPr>
                <w:sz w:val="24"/>
                <w:szCs w:val="24"/>
              </w:rPr>
              <w:t xml:space="preserve">проблематика, </w:t>
            </w:r>
            <w:r w:rsidRPr="00C70689">
              <w:rPr>
                <w:spacing w:val="-2"/>
                <w:sz w:val="24"/>
                <w:szCs w:val="24"/>
              </w:rPr>
              <w:t>особенности повествования.</w:t>
            </w:r>
          </w:p>
          <w:p w:rsidR="00075590" w:rsidRPr="00C70689" w:rsidRDefault="00C70689" w:rsidP="00C70689">
            <w:pPr>
              <w:pStyle w:val="TableParagraph"/>
              <w:spacing w:before="2"/>
              <w:ind w:right="309"/>
              <w:rPr>
                <w:sz w:val="24"/>
                <w:szCs w:val="24"/>
              </w:rPr>
            </w:pPr>
            <w:r w:rsidRPr="00C70689">
              <w:rPr>
                <w:sz w:val="24"/>
                <w:szCs w:val="24"/>
              </w:rPr>
              <w:t>Особенности</w:t>
            </w:r>
            <w:r w:rsidRPr="00C70689">
              <w:rPr>
                <w:spacing w:val="-27"/>
                <w:sz w:val="24"/>
                <w:szCs w:val="24"/>
              </w:rPr>
              <w:t xml:space="preserve"> </w:t>
            </w:r>
            <w:r w:rsidRPr="00C70689">
              <w:rPr>
                <w:sz w:val="24"/>
                <w:szCs w:val="24"/>
              </w:rPr>
              <w:t>конфликта и композиции</w:t>
            </w:r>
            <w:r w:rsidRPr="00C70689">
              <w:rPr>
                <w:spacing w:val="-1"/>
                <w:sz w:val="24"/>
                <w:szCs w:val="24"/>
              </w:rPr>
              <w:t xml:space="preserve"> </w:t>
            </w:r>
            <w:r w:rsidRPr="00C70689">
              <w:rPr>
                <w:sz w:val="24"/>
                <w:szCs w:val="24"/>
              </w:rPr>
              <w:t>повести. Система персонажей.</w:t>
            </w:r>
          </w:p>
          <w:p w:rsidR="00075590" w:rsidRPr="00C70689" w:rsidRDefault="00C70689" w:rsidP="00C70689">
            <w:pPr>
              <w:pStyle w:val="TableParagraph"/>
              <w:spacing w:before="1"/>
              <w:ind w:right="234"/>
              <w:rPr>
                <w:sz w:val="24"/>
                <w:szCs w:val="24"/>
              </w:rPr>
            </w:pPr>
            <w:r w:rsidRPr="00C70689">
              <w:rPr>
                <w:sz w:val="24"/>
                <w:szCs w:val="24"/>
              </w:rPr>
              <w:t>Образ</w:t>
            </w:r>
            <w:r w:rsidRPr="00C70689">
              <w:rPr>
                <w:spacing w:val="-33"/>
                <w:sz w:val="24"/>
                <w:szCs w:val="24"/>
              </w:rPr>
              <w:t xml:space="preserve"> </w:t>
            </w:r>
            <w:r w:rsidRPr="00C70689">
              <w:rPr>
                <w:sz w:val="24"/>
                <w:szCs w:val="24"/>
              </w:rPr>
              <w:t>«маленького человека» в повести. Мотив «блудного</w:t>
            </w:r>
            <w:r w:rsidRPr="00C70689">
              <w:rPr>
                <w:spacing w:val="-13"/>
                <w:sz w:val="24"/>
                <w:szCs w:val="24"/>
              </w:rPr>
              <w:t xml:space="preserve"> </w:t>
            </w:r>
            <w:r w:rsidRPr="00C70689">
              <w:rPr>
                <w:sz w:val="24"/>
                <w:szCs w:val="24"/>
              </w:rPr>
              <w:t>сына». Поэма</w:t>
            </w:r>
            <w:r w:rsidRPr="00C70689">
              <w:rPr>
                <w:spacing w:val="-5"/>
                <w:sz w:val="24"/>
                <w:szCs w:val="24"/>
              </w:rPr>
              <w:t xml:space="preserve"> </w:t>
            </w:r>
            <w:r w:rsidRPr="00C70689">
              <w:rPr>
                <w:sz w:val="24"/>
                <w:szCs w:val="24"/>
              </w:rPr>
              <w:t>«Полтава» (фрагмент)</w:t>
            </w:r>
            <w:r w:rsidRPr="00C70689">
              <w:rPr>
                <w:spacing w:val="-7"/>
                <w:sz w:val="24"/>
                <w:szCs w:val="24"/>
              </w:rPr>
              <w:t xml:space="preserve"> </w:t>
            </w:r>
            <w:r w:rsidRPr="00C70689">
              <w:rPr>
                <w:sz w:val="24"/>
                <w:szCs w:val="24"/>
              </w:rPr>
              <w:t>и др.</w:t>
            </w:r>
          </w:p>
          <w:p w:rsidR="00075590" w:rsidRPr="00C70689" w:rsidRDefault="00C70689" w:rsidP="00C70689">
            <w:pPr>
              <w:pStyle w:val="TableParagraph"/>
              <w:spacing w:before="2"/>
              <w:rPr>
                <w:sz w:val="24"/>
                <w:szCs w:val="24"/>
              </w:rPr>
            </w:pPr>
            <w:r w:rsidRPr="00C70689">
              <w:rPr>
                <w:sz w:val="24"/>
                <w:szCs w:val="24"/>
              </w:rPr>
              <w:t>Историческая</w:t>
            </w:r>
            <w:r w:rsidRPr="00C70689">
              <w:rPr>
                <w:spacing w:val="-15"/>
                <w:sz w:val="24"/>
                <w:szCs w:val="24"/>
              </w:rPr>
              <w:t xml:space="preserve"> </w:t>
            </w:r>
            <w:r w:rsidRPr="00C70689">
              <w:rPr>
                <w:sz w:val="24"/>
                <w:szCs w:val="24"/>
              </w:rPr>
              <w:t>основа поэмы.</w:t>
            </w:r>
            <w:r w:rsidRPr="00C70689">
              <w:rPr>
                <w:spacing w:val="-15"/>
                <w:sz w:val="24"/>
                <w:szCs w:val="24"/>
              </w:rPr>
              <w:t xml:space="preserve"> </w:t>
            </w:r>
            <w:r w:rsidRPr="00C70689">
              <w:rPr>
                <w:sz w:val="24"/>
                <w:szCs w:val="24"/>
              </w:rPr>
              <w:t xml:space="preserve">Сюжет, </w:t>
            </w:r>
            <w:r w:rsidRPr="00C70689">
              <w:rPr>
                <w:spacing w:val="-2"/>
                <w:sz w:val="24"/>
                <w:szCs w:val="24"/>
              </w:rPr>
              <w:t>проблематика</w:t>
            </w:r>
          </w:p>
          <w:p w:rsidR="00075590" w:rsidRDefault="00C70689" w:rsidP="00C70689">
            <w:pPr>
              <w:pStyle w:val="TableParagraph"/>
              <w:spacing w:before="16"/>
              <w:rPr>
                <w:spacing w:val="-2"/>
                <w:sz w:val="24"/>
                <w:szCs w:val="24"/>
              </w:rPr>
            </w:pPr>
            <w:r w:rsidRPr="00C70689">
              <w:rPr>
                <w:spacing w:val="-2"/>
                <w:sz w:val="24"/>
                <w:szCs w:val="24"/>
              </w:rPr>
              <w:t>произведения.</w:t>
            </w:r>
          </w:p>
          <w:p w:rsidR="00337639" w:rsidRPr="00C70689" w:rsidRDefault="00337639" w:rsidP="00337639">
            <w:pPr>
              <w:pStyle w:val="TableParagraph"/>
              <w:rPr>
                <w:sz w:val="24"/>
                <w:szCs w:val="24"/>
              </w:rPr>
            </w:pPr>
            <w:r w:rsidRPr="00C70689">
              <w:rPr>
                <w:sz w:val="24"/>
                <w:szCs w:val="24"/>
              </w:rPr>
              <w:t>Сопоставление</w:t>
            </w:r>
            <w:r w:rsidRPr="00C70689">
              <w:rPr>
                <w:spacing w:val="-9"/>
                <w:sz w:val="24"/>
                <w:szCs w:val="24"/>
              </w:rPr>
              <w:t xml:space="preserve"> </w:t>
            </w:r>
            <w:r w:rsidRPr="00C70689">
              <w:rPr>
                <w:spacing w:val="-2"/>
                <w:sz w:val="24"/>
                <w:szCs w:val="24"/>
              </w:rPr>
              <w:t>образов</w:t>
            </w:r>
          </w:p>
          <w:p w:rsidR="00337639" w:rsidRPr="00C70689" w:rsidRDefault="00337639" w:rsidP="00337639">
            <w:pPr>
              <w:pStyle w:val="TableParagraph"/>
              <w:spacing w:before="16"/>
              <w:rPr>
                <w:sz w:val="24"/>
                <w:szCs w:val="24"/>
              </w:rPr>
            </w:pPr>
            <w:r w:rsidRPr="00C70689">
              <w:rPr>
                <w:sz w:val="24"/>
                <w:szCs w:val="24"/>
              </w:rPr>
              <w:t>Петра I и Карла</w:t>
            </w:r>
            <w:r w:rsidRPr="00C70689">
              <w:rPr>
                <w:spacing w:val="-1"/>
                <w:sz w:val="24"/>
                <w:szCs w:val="24"/>
              </w:rPr>
              <w:t xml:space="preserve"> </w:t>
            </w:r>
            <w:r w:rsidRPr="00C70689">
              <w:rPr>
                <w:sz w:val="24"/>
                <w:szCs w:val="24"/>
              </w:rPr>
              <w:t>IX. Способы</w:t>
            </w:r>
            <w:r w:rsidRPr="00C70689">
              <w:rPr>
                <w:spacing w:val="-15"/>
                <w:sz w:val="24"/>
                <w:szCs w:val="24"/>
              </w:rPr>
              <w:t xml:space="preserve"> </w:t>
            </w:r>
            <w:r w:rsidRPr="00C70689">
              <w:rPr>
                <w:sz w:val="24"/>
                <w:szCs w:val="24"/>
              </w:rPr>
              <w:t>выражения авторской</w:t>
            </w:r>
            <w:r w:rsidRPr="00C70689">
              <w:rPr>
                <w:spacing w:val="-27"/>
                <w:sz w:val="24"/>
                <w:szCs w:val="24"/>
              </w:rPr>
              <w:t xml:space="preserve"> </w:t>
            </w:r>
            <w:r w:rsidRPr="00C70689">
              <w:rPr>
                <w:sz w:val="24"/>
                <w:szCs w:val="24"/>
              </w:rPr>
              <w:t>позиции</w:t>
            </w:r>
            <w:r w:rsidRPr="00C70689">
              <w:rPr>
                <w:spacing w:val="80"/>
                <w:w w:val="150"/>
                <w:sz w:val="24"/>
                <w:szCs w:val="24"/>
              </w:rPr>
              <w:t xml:space="preserve"> </w:t>
            </w:r>
            <w:r w:rsidRPr="00C70689">
              <w:rPr>
                <w:sz w:val="24"/>
                <w:szCs w:val="24"/>
              </w:rPr>
              <w:t>в поэме</w:t>
            </w:r>
          </w:p>
        </w:tc>
        <w:tc>
          <w:tcPr>
            <w:tcW w:w="5355" w:type="dxa"/>
          </w:tcPr>
          <w:p w:rsidR="00075590" w:rsidRPr="00C70689" w:rsidRDefault="00C70689" w:rsidP="00C70689">
            <w:pPr>
              <w:pStyle w:val="TableParagraph"/>
              <w:rPr>
                <w:sz w:val="24"/>
                <w:szCs w:val="24"/>
              </w:rPr>
            </w:pPr>
            <w:r w:rsidRPr="00C70689">
              <w:rPr>
                <w:sz w:val="24"/>
                <w:szCs w:val="24"/>
              </w:rPr>
              <w:t>Составлять</w:t>
            </w:r>
            <w:r w:rsidRPr="00C70689">
              <w:rPr>
                <w:spacing w:val="-17"/>
                <w:sz w:val="24"/>
                <w:szCs w:val="24"/>
              </w:rPr>
              <w:t xml:space="preserve"> </w:t>
            </w:r>
            <w:r w:rsidRPr="00C70689">
              <w:rPr>
                <w:sz w:val="24"/>
                <w:szCs w:val="24"/>
              </w:rPr>
              <w:t>лексические</w:t>
            </w:r>
            <w:r w:rsidRPr="00C70689">
              <w:rPr>
                <w:spacing w:val="-12"/>
                <w:sz w:val="24"/>
                <w:szCs w:val="24"/>
              </w:rPr>
              <w:t xml:space="preserve"> </w:t>
            </w:r>
            <w:r w:rsidRPr="00C70689">
              <w:rPr>
                <w:sz w:val="24"/>
                <w:szCs w:val="24"/>
              </w:rPr>
              <w:t>и</w:t>
            </w:r>
            <w:r w:rsidRPr="00C70689">
              <w:rPr>
                <w:spacing w:val="-9"/>
                <w:sz w:val="24"/>
                <w:szCs w:val="24"/>
              </w:rPr>
              <w:t xml:space="preserve"> </w:t>
            </w:r>
            <w:r w:rsidRPr="00C70689">
              <w:rPr>
                <w:spacing w:val="-2"/>
                <w:sz w:val="24"/>
                <w:szCs w:val="24"/>
              </w:rPr>
              <w:t>историко-</w:t>
            </w:r>
          </w:p>
          <w:p w:rsidR="00075590" w:rsidRPr="00C70689" w:rsidRDefault="00C70689" w:rsidP="00C70689">
            <w:pPr>
              <w:pStyle w:val="TableParagraph"/>
              <w:spacing w:before="23"/>
              <w:ind w:right="254"/>
              <w:rPr>
                <w:sz w:val="24"/>
                <w:szCs w:val="24"/>
              </w:rPr>
            </w:pPr>
            <w:r w:rsidRPr="00C70689">
              <w:rPr>
                <w:sz w:val="24"/>
                <w:szCs w:val="24"/>
              </w:rPr>
              <w:t>культурные</w:t>
            </w:r>
            <w:r w:rsidRPr="00C70689">
              <w:rPr>
                <w:spacing w:val="76"/>
                <w:w w:val="150"/>
                <w:sz w:val="24"/>
                <w:szCs w:val="24"/>
              </w:rPr>
              <w:t xml:space="preserve">  </w:t>
            </w:r>
            <w:r w:rsidRPr="00C70689">
              <w:rPr>
                <w:sz w:val="24"/>
                <w:szCs w:val="24"/>
              </w:rPr>
              <w:t>комментарии.</w:t>
            </w:r>
            <w:r w:rsidRPr="00C70689">
              <w:rPr>
                <w:spacing w:val="80"/>
                <w:w w:val="150"/>
                <w:sz w:val="24"/>
                <w:szCs w:val="24"/>
              </w:rPr>
              <w:t xml:space="preserve"> </w:t>
            </w: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особенности лирического,</w:t>
            </w:r>
            <w:r w:rsidRPr="00C70689">
              <w:rPr>
                <w:spacing w:val="-15"/>
                <w:sz w:val="24"/>
                <w:szCs w:val="24"/>
              </w:rPr>
              <w:t xml:space="preserve"> </w:t>
            </w:r>
            <w:r w:rsidRPr="00C70689">
              <w:rPr>
                <w:sz w:val="24"/>
                <w:szCs w:val="24"/>
              </w:rPr>
              <w:t>лиро-эпического</w:t>
            </w:r>
          </w:p>
          <w:p w:rsidR="00075590" w:rsidRPr="00C70689" w:rsidRDefault="00C70689" w:rsidP="00C70689">
            <w:pPr>
              <w:pStyle w:val="TableParagraph"/>
              <w:rPr>
                <w:sz w:val="24"/>
                <w:szCs w:val="24"/>
              </w:rPr>
            </w:pPr>
            <w:r w:rsidRPr="00C70689">
              <w:rPr>
                <w:sz w:val="24"/>
                <w:szCs w:val="24"/>
              </w:rPr>
              <w:t>и эпического произведения. Характеризовать лирического</w:t>
            </w:r>
            <w:r w:rsidRPr="00C70689">
              <w:rPr>
                <w:spacing w:val="-14"/>
                <w:sz w:val="24"/>
                <w:szCs w:val="24"/>
              </w:rPr>
              <w:t xml:space="preserve"> </w:t>
            </w:r>
            <w:r w:rsidRPr="00C70689">
              <w:rPr>
                <w:sz w:val="24"/>
                <w:szCs w:val="24"/>
              </w:rPr>
              <w:t>героя. Характеризовать</w:t>
            </w:r>
            <w:r w:rsidRPr="00C70689">
              <w:rPr>
                <w:spacing w:val="-4"/>
                <w:sz w:val="24"/>
                <w:szCs w:val="24"/>
              </w:rPr>
              <w:t xml:space="preserve"> </w:t>
            </w:r>
            <w:r w:rsidRPr="00C70689">
              <w:rPr>
                <w:sz w:val="24"/>
                <w:szCs w:val="24"/>
              </w:rPr>
              <w:t>и</w:t>
            </w:r>
            <w:r w:rsidRPr="00C70689">
              <w:rPr>
                <w:spacing w:val="-14"/>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w:t>
            </w:r>
            <w:r w:rsidRPr="00C70689">
              <w:rPr>
                <w:spacing w:val="-9"/>
                <w:sz w:val="24"/>
                <w:szCs w:val="24"/>
              </w:rPr>
              <w:t xml:space="preserve"> </w:t>
            </w:r>
            <w:r w:rsidRPr="00C70689">
              <w:rPr>
                <w:sz w:val="24"/>
                <w:szCs w:val="24"/>
              </w:rPr>
              <w:t>повести, выявлять</w:t>
            </w:r>
            <w:r w:rsidRPr="00C70689">
              <w:rPr>
                <w:spacing w:val="-2"/>
                <w:sz w:val="24"/>
                <w:szCs w:val="24"/>
              </w:rPr>
              <w:t xml:space="preserve"> </w:t>
            </w:r>
            <w:r w:rsidRPr="00C70689">
              <w:rPr>
                <w:sz w:val="24"/>
                <w:szCs w:val="24"/>
              </w:rPr>
              <w:t>художественные средства создания их образов.</w:t>
            </w:r>
          </w:p>
          <w:p w:rsidR="00075590" w:rsidRPr="00C70689" w:rsidRDefault="00C70689" w:rsidP="00C70689">
            <w:pPr>
              <w:pStyle w:val="TableParagraph"/>
              <w:ind w:right="148"/>
              <w:rPr>
                <w:sz w:val="24"/>
                <w:szCs w:val="24"/>
              </w:rPr>
            </w:pPr>
            <w:r w:rsidRPr="00C70689">
              <w:rPr>
                <w:sz w:val="24"/>
                <w:szCs w:val="24"/>
              </w:rPr>
              <w:t>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5590" w:rsidRPr="00C70689" w:rsidRDefault="00C70689" w:rsidP="00C70689">
            <w:pPr>
              <w:pStyle w:val="TableParagraph"/>
              <w:ind w:right="895"/>
              <w:rPr>
                <w:sz w:val="24"/>
                <w:szCs w:val="24"/>
              </w:rPr>
            </w:pPr>
            <w:r w:rsidRPr="00C70689">
              <w:rPr>
                <w:sz w:val="24"/>
                <w:szCs w:val="24"/>
              </w:rPr>
              <w:t>Сопоставлять</w:t>
            </w:r>
            <w:r w:rsidRPr="00C70689">
              <w:rPr>
                <w:spacing w:val="-21"/>
                <w:sz w:val="24"/>
                <w:szCs w:val="24"/>
              </w:rPr>
              <w:t xml:space="preserve"> </w:t>
            </w:r>
            <w:r w:rsidRPr="00C70689">
              <w:rPr>
                <w:sz w:val="24"/>
                <w:szCs w:val="24"/>
              </w:rPr>
              <w:t>произведения</w:t>
            </w:r>
            <w:r w:rsidRPr="00C70689">
              <w:rPr>
                <w:spacing w:val="-24"/>
                <w:sz w:val="24"/>
                <w:szCs w:val="24"/>
              </w:rPr>
              <w:t xml:space="preserve"> </w:t>
            </w:r>
            <w:r w:rsidRPr="00C70689">
              <w:rPr>
                <w:sz w:val="24"/>
                <w:szCs w:val="24"/>
              </w:rPr>
              <w:t xml:space="preserve">одного и разных авторов по заданным </w:t>
            </w:r>
            <w:r w:rsidRPr="00C70689">
              <w:rPr>
                <w:spacing w:val="-2"/>
                <w:sz w:val="24"/>
                <w:szCs w:val="24"/>
              </w:rPr>
              <w:t>основаниям.</w:t>
            </w:r>
          </w:p>
          <w:p w:rsidR="00075590" w:rsidRPr="00C70689" w:rsidRDefault="00C70689" w:rsidP="00C70689">
            <w:pPr>
              <w:pStyle w:val="TableParagraph"/>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 xml:space="preserve">лирических </w:t>
            </w:r>
            <w:r w:rsidRPr="00C70689">
              <w:rPr>
                <w:spacing w:val="-2"/>
                <w:sz w:val="24"/>
                <w:szCs w:val="24"/>
              </w:rPr>
              <w:t>произведениях.</w:t>
            </w:r>
          </w:p>
          <w:p w:rsidR="00075590" w:rsidRPr="00C70689" w:rsidRDefault="00C70689" w:rsidP="00C70689">
            <w:pPr>
              <w:pStyle w:val="TableParagraph"/>
              <w:ind w:right="895"/>
              <w:rPr>
                <w:sz w:val="24"/>
                <w:szCs w:val="24"/>
              </w:rPr>
            </w:pPr>
            <w:r w:rsidRPr="00C70689">
              <w:rPr>
                <w:sz w:val="24"/>
                <w:szCs w:val="24"/>
              </w:rPr>
              <w:t xml:space="preserve">Пересказывать (кратко, подробно, выборочно) текст повести или её </w:t>
            </w:r>
            <w:r w:rsidRPr="00C70689">
              <w:rPr>
                <w:spacing w:val="-2"/>
                <w:sz w:val="24"/>
                <w:szCs w:val="24"/>
              </w:rPr>
              <w:t>фрагмент.</w:t>
            </w:r>
          </w:p>
          <w:p w:rsidR="00075590" w:rsidRPr="00C70689" w:rsidRDefault="00C70689" w:rsidP="00C70689">
            <w:pPr>
              <w:pStyle w:val="TableParagraph"/>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2"/>
                <w:sz w:val="24"/>
                <w:szCs w:val="24"/>
              </w:rPr>
              <w:t xml:space="preserve"> </w:t>
            </w:r>
            <w:r w:rsidRPr="00C70689">
              <w:rPr>
                <w:sz w:val="24"/>
                <w:szCs w:val="24"/>
              </w:rPr>
              <w:t>отвечать</w:t>
            </w:r>
            <w:r w:rsidRPr="00C70689">
              <w:rPr>
                <w:spacing w:val="-20"/>
                <w:sz w:val="24"/>
                <w:szCs w:val="24"/>
              </w:rPr>
              <w:t xml:space="preserve"> </w:t>
            </w:r>
            <w:r w:rsidRPr="00C70689">
              <w:rPr>
                <w:sz w:val="24"/>
                <w:szCs w:val="24"/>
              </w:rPr>
              <w:t>на</w:t>
            </w:r>
            <w:r w:rsidRPr="00C70689">
              <w:rPr>
                <w:spacing w:val="-17"/>
                <w:sz w:val="24"/>
                <w:szCs w:val="24"/>
              </w:rPr>
              <w:t xml:space="preserve"> </w:t>
            </w:r>
            <w:r w:rsidRPr="00C70689">
              <w:rPr>
                <w:sz w:val="24"/>
                <w:szCs w:val="24"/>
              </w:rPr>
              <w:t>вопросы (с использованием цитирования).</w:t>
            </w:r>
          </w:p>
          <w:p w:rsidR="00075590" w:rsidRPr="00C70689" w:rsidRDefault="00C70689" w:rsidP="00C70689">
            <w:pPr>
              <w:pStyle w:val="TableParagraph"/>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на проблемный вопрос, писать сочинение</w:t>
            </w:r>
          </w:p>
          <w:p w:rsidR="00075590" w:rsidRPr="00C70689" w:rsidRDefault="00C70689" w:rsidP="00C70689">
            <w:pPr>
              <w:pStyle w:val="TableParagraph"/>
              <w:rPr>
                <w:sz w:val="24"/>
                <w:szCs w:val="24"/>
              </w:rPr>
            </w:pPr>
            <w:r w:rsidRPr="00C70689">
              <w:rPr>
                <w:sz w:val="24"/>
                <w:szCs w:val="24"/>
              </w:rPr>
              <w:t>на</w:t>
            </w:r>
            <w:r w:rsidRPr="00C70689">
              <w:rPr>
                <w:spacing w:val="24"/>
                <w:sz w:val="24"/>
                <w:szCs w:val="24"/>
              </w:rPr>
              <w:t xml:space="preserve"> </w:t>
            </w:r>
            <w:r w:rsidRPr="00C70689">
              <w:rPr>
                <w:sz w:val="24"/>
                <w:szCs w:val="24"/>
              </w:rPr>
              <w:t>литературную</w:t>
            </w:r>
            <w:r w:rsidRPr="00C70689">
              <w:rPr>
                <w:spacing w:val="-33"/>
                <w:sz w:val="24"/>
                <w:szCs w:val="24"/>
              </w:rPr>
              <w:t xml:space="preserve"> </w:t>
            </w:r>
            <w:r w:rsidRPr="00C70689">
              <w:rPr>
                <w:spacing w:val="-4"/>
                <w:sz w:val="24"/>
                <w:szCs w:val="24"/>
              </w:rPr>
              <w:t>тему.</w:t>
            </w:r>
          </w:p>
          <w:p w:rsidR="00075590" w:rsidRDefault="00C70689" w:rsidP="00C70689">
            <w:pPr>
              <w:pStyle w:val="TableParagraph"/>
              <w:spacing w:before="29"/>
              <w:rPr>
                <w:spacing w:val="-2"/>
                <w:sz w:val="24"/>
                <w:szCs w:val="24"/>
              </w:rPr>
            </w:pPr>
            <w:r w:rsidRPr="00C70689">
              <w:rPr>
                <w:sz w:val="24"/>
                <w:szCs w:val="24"/>
              </w:rPr>
              <w:t>Работать</w:t>
            </w:r>
            <w:r w:rsidRPr="00C70689">
              <w:rPr>
                <w:spacing w:val="-4"/>
                <w:sz w:val="24"/>
                <w:szCs w:val="24"/>
              </w:rPr>
              <w:t xml:space="preserve"> </w:t>
            </w:r>
            <w:r w:rsidRPr="00C70689">
              <w:rPr>
                <w:sz w:val="24"/>
                <w:szCs w:val="24"/>
              </w:rPr>
              <w:t>со</w:t>
            </w:r>
            <w:r w:rsidRPr="00C70689">
              <w:rPr>
                <w:spacing w:val="-1"/>
                <w:sz w:val="24"/>
                <w:szCs w:val="24"/>
              </w:rPr>
              <w:t xml:space="preserve"> </w:t>
            </w:r>
            <w:r w:rsidRPr="00C70689">
              <w:rPr>
                <w:sz w:val="24"/>
                <w:szCs w:val="24"/>
              </w:rPr>
              <w:t>словарями,</w:t>
            </w:r>
            <w:r w:rsidRPr="00C70689">
              <w:rPr>
                <w:spacing w:val="-6"/>
                <w:sz w:val="24"/>
                <w:szCs w:val="24"/>
              </w:rPr>
              <w:t xml:space="preserve"> </w:t>
            </w:r>
            <w:r w:rsidRPr="00C70689">
              <w:rPr>
                <w:spacing w:val="-2"/>
                <w:sz w:val="24"/>
                <w:szCs w:val="24"/>
              </w:rPr>
              <w:t>определять</w:t>
            </w:r>
          </w:p>
          <w:p w:rsidR="00337639" w:rsidRPr="00C70689" w:rsidRDefault="00337639" w:rsidP="00337639">
            <w:pPr>
              <w:pStyle w:val="TableParagraph"/>
              <w:rPr>
                <w:sz w:val="24"/>
                <w:szCs w:val="24"/>
              </w:rPr>
            </w:pPr>
            <w:r w:rsidRPr="00C70689">
              <w:rPr>
                <w:sz w:val="24"/>
                <w:szCs w:val="24"/>
              </w:rPr>
              <w:t>значение</w:t>
            </w:r>
            <w:r w:rsidRPr="00C70689">
              <w:rPr>
                <w:spacing w:val="-19"/>
                <w:sz w:val="24"/>
                <w:szCs w:val="24"/>
              </w:rPr>
              <w:t xml:space="preserve"> </w:t>
            </w:r>
            <w:r w:rsidRPr="00C70689">
              <w:rPr>
                <w:sz w:val="24"/>
                <w:szCs w:val="24"/>
              </w:rPr>
              <w:t>устаревших</w:t>
            </w:r>
            <w:r w:rsidRPr="00C70689">
              <w:rPr>
                <w:spacing w:val="1"/>
                <w:sz w:val="24"/>
                <w:szCs w:val="24"/>
              </w:rPr>
              <w:t xml:space="preserve"> </w:t>
            </w:r>
            <w:r w:rsidRPr="00C70689">
              <w:rPr>
                <w:sz w:val="24"/>
                <w:szCs w:val="24"/>
              </w:rPr>
              <w:t>слов</w:t>
            </w:r>
            <w:r w:rsidRPr="00C70689">
              <w:rPr>
                <w:spacing w:val="-9"/>
                <w:sz w:val="24"/>
                <w:szCs w:val="24"/>
              </w:rPr>
              <w:t xml:space="preserve"> </w:t>
            </w:r>
            <w:r w:rsidRPr="00C70689">
              <w:rPr>
                <w:sz w:val="24"/>
                <w:szCs w:val="24"/>
              </w:rPr>
              <w:t>и</w:t>
            </w:r>
            <w:r w:rsidRPr="00C70689">
              <w:rPr>
                <w:spacing w:val="-13"/>
                <w:sz w:val="24"/>
                <w:szCs w:val="24"/>
              </w:rPr>
              <w:t xml:space="preserve"> </w:t>
            </w:r>
            <w:r w:rsidRPr="00C70689">
              <w:rPr>
                <w:spacing w:val="-2"/>
                <w:sz w:val="24"/>
                <w:szCs w:val="24"/>
              </w:rPr>
              <w:t>выражений.</w:t>
            </w:r>
          </w:p>
          <w:p w:rsidR="00337639" w:rsidRPr="00C70689" w:rsidRDefault="00337639" w:rsidP="00337639">
            <w:pPr>
              <w:pStyle w:val="TableParagraph"/>
              <w:spacing w:before="23"/>
              <w:ind w:right="895"/>
              <w:rPr>
                <w:sz w:val="24"/>
                <w:szCs w:val="24"/>
              </w:rPr>
            </w:pPr>
            <w:r w:rsidRPr="00C70689">
              <w:rPr>
                <w:sz w:val="24"/>
                <w:szCs w:val="24"/>
              </w:rPr>
              <w:t>Подбирать и обобщать</w:t>
            </w:r>
            <w:r w:rsidRPr="00C70689">
              <w:rPr>
                <w:spacing w:val="-12"/>
                <w:sz w:val="24"/>
                <w:szCs w:val="24"/>
              </w:rPr>
              <w:t xml:space="preserve"> </w:t>
            </w:r>
            <w:r w:rsidRPr="00C70689">
              <w:rPr>
                <w:sz w:val="24"/>
                <w:szCs w:val="24"/>
              </w:rPr>
              <w:t>материалы об авторах</w:t>
            </w:r>
            <w:r w:rsidRPr="00C70689">
              <w:rPr>
                <w:spacing w:val="-7"/>
                <w:sz w:val="24"/>
                <w:szCs w:val="24"/>
              </w:rPr>
              <w:t xml:space="preserve"> </w:t>
            </w:r>
            <w:r w:rsidRPr="00C70689">
              <w:rPr>
                <w:sz w:val="24"/>
                <w:szCs w:val="24"/>
              </w:rPr>
              <w:t>и произведениях</w:t>
            </w:r>
          </w:p>
          <w:p w:rsidR="00337639" w:rsidRPr="00C70689" w:rsidRDefault="00337639" w:rsidP="00337639">
            <w:pPr>
              <w:pStyle w:val="TableParagraph"/>
              <w:rPr>
                <w:sz w:val="24"/>
                <w:szCs w:val="24"/>
              </w:rPr>
            </w:pPr>
            <w:r w:rsidRPr="00C70689">
              <w:rPr>
                <w:sz w:val="24"/>
                <w:szCs w:val="24"/>
              </w:rPr>
              <w:t>с</w:t>
            </w:r>
            <w:r w:rsidRPr="00C70689">
              <w:rPr>
                <w:spacing w:val="8"/>
                <w:sz w:val="24"/>
                <w:szCs w:val="24"/>
              </w:rPr>
              <w:t xml:space="preserve"> </w:t>
            </w:r>
            <w:r w:rsidRPr="00C70689">
              <w:rPr>
                <w:sz w:val="24"/>
                <w:szCs w:val="24"/>
              </w:rPr>
              <w:t>использованием</w:t>
            </w:r>
            <w:r w:rsidRPr="00C70689">
              <w:rPr>
                <w:spacing w:val="-19"/>
                <w:sz w:val="24"/>
                <w:szCs w:val="24"/>
              </w:rPr>
              <w:t xml:space="preserve"> </w:t>
            </w:r>
            <w:r w:rsidRPr="00C70689">
              <w:rPr>
                <w:sz w:val="24"/>
                <w:szCs w:val="24"/>
              </w:rPr>
              <w:t>статьи</w:t>
            </w:r>
            <w:r w:rsidRPr="00C70689">
              <w:rPr>
                <w:spacing w:val="-21"/>
                <w:sz w:val="24"/>
                <w:szCs w:val="24"/>
              </w:rPr>
              <w:t xml:space="preserve"> </w:t>
            </w:r>
            <w:r w:rsidRPr="00C70689">
              <w:rPr>
                <w:spacing w:val="-2"/>
                <w:sz w:val="24"/>
                <w:szCs w:val="24"/>
              </w:rPr>
              <w:t>учебника,</w:t>
            </w:r>
          </w:p>
          <w:p w:rsidR="00337639" w:rsidRPr="00C70689" w:rsidRDefault="00337639" w:rsidP="00337639">
            <w:pPr>
              <w:pStyle w:val="TableParagraph"/>
              <w:spacing w:before="29"/>
              <w:rPr>
                <w:sz w:val="24"/>
                <w:szCs w:val="24"/>
              </w:rPr>
            </w:pPr>
            <w:r w:rsidRPr="00C70689">
              <w:rPr>
                <w:sz w:val="24"/>
                <w:szCs w:val="24"/>
              </w:rPr>
              <w:t>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7290"/>
        </w:trPr>
        <w:tc>
          <w:tcPr>
            <w:tcW w:w="660" w:type="dxa"/>
          </w:tcPr>
          <w:p w:rsidR="00075590" w:rsidRPr="00C70689" w:rsidRDefault="00C70689" w:rsidP="00C70689">
            <w:pPr>
              <w:pStyle w:val="TableParagraph"/>
              <w:rPr>
                <w:sz w:val="24"/>
                <w:szCs w:val="24"/>
              </w:rPr>
            </w:pPr>
            <w:r w:rsidRPr="00C70689">
              <w:rPr>
                <w:spacing w:val="-5"/>
                <w:sz w:val="24"/>
                <w:szCs w:val="24"/>
              </w:rPr>
              <w:t>2.2</w:t>
            </w:r>
          </w:p>
        </w:tc>
        <w:tc>
          <w:tcPr>
            <w:tcW w:w="3450" w:type="dxa"/>
          </w:tcPr>
          <w:p w:rsidR="00075590" w:rsidRPr="00C70689" w:rsidRDefault="00C70689" w:rsidP="00C70689">
            <w:pPr>
              <w:pStyle w:val="TableParagraph"/>
              <w:rPr>
                <w:sz w:val="24"/>
                <w:szCs w:val="24"/>
              </w:rPr>
            </w:pPr>
            <w:r w:rsidRPr="00C70689">
              <w:rPr>
                <w:sz w:val="24"/>
                <w:szCs w:val="24"/>
              </w:rPr>
              <w:t>М.Ю.</w:t>
            </w:r>
            <w:r w:rsidRPr="00C70689">
              <w:rPr>
                <w:spacing w:val="-5"/>
                <w:sz w:val="24"/>
                <w:szCs w:val="24"/>
              </w:rPr>
              <w:t xml:space="preserve"> </w:t>
            </w:r>
            <w:r w:rsidRPr="00C70689">
              <w:rPr>
                <w:spacing w:val="-2"/>
                <w:sz w:val="24"/>
                <w:szCs w:val="24"/>
              </w:rPr>
              <w:t>Лермонтов.</w:t>
            </w:r>
          </w:p>
          <w:p w:rsidR="00075590" w:rsidRPr="00C70689" w:rsidRDefault="00C70689" w:rsidP="00C70689">
            <w:pPr>
              <w:pStyle w:val="TableParagraph"/>
              <w:spacing w:before="23"/>
              <w:rPr>
                <w:sz w:val="24"/>
                <w:szCs w:val="24"/>
              </w:rPr>
            </w:pPr>
            <w:r w:rsidRPr="00C70689">
              <w:rPr>
                <w:spacing w:val="-2"/>
                <w:sz w:val="24"/>
                <w:szCs w:val="24"/>
              </w:rPr>
              <w:t>Стихотворения</w:t>
            </w:r>
          </w:p>
          <w:p w:rsidR="00075590" w:rsidRPr="00C70689" w:rsidRDefault="00C70689" w:rsidP="00C70689">
            <w:pPr>
              <w:pStyle w:val="TableParagraph"/>
              <w:spacing w:before="23"/>
              <w:rPr>
                <w:sz w:val="24"/>
                <w:szCs w:val="24"/>
              </w:rPr>
            </w:pPr>
            <w:r w:rsidRPr="00C70689">
              <w:rPr>
                <w:sz w:val="24"/>
                <w:szCs w:val="24"/>
              </w:rPr>
              <w:t>(не</w:t>
            </w:r>
            <w:r w:rsidRPr="00C70689">
              <w:rPr>
                <w:spacing w:val="-9"/>
                <w:sz w:val="24"/>
                <w:szCs w:val="24"/>
              </w:rPr>
              <w:t xml:space="preserve"> </w:t>
            </w:r>
            <w:r w:rsidRPr="00C70689">
              <w:rPr>
                <w:sz w:val="24"/>
                <w:szCs w:val="24"/>
              </w:rPr>
              <w:t>менее</w:t>
            </w:r>
            <w:r w:rsidRPr="00C70689">
              <w:rPr>
                <w:spacing w:val="4"/>
                <w:sz w:val="24"/>
                <w:szCs w:val="24"/>
              </w:rPr>
              <w:t xml:space="preserve"> </w:t>
            </w:r>
            <w:r w:rsidRPr="00C70689">
              <w:rPr>
                <w:spacing w:val="-2"/>
                <w:sz w:val="24"/>
                <w:szCs w:val="24"/>
              </w:rPr>
              <w:t>четырёх).</w:t>
            </w:r>
          </w:p>
          <w:p w:rsidR="00075590" w:rsidRPr="00C70689" w:rsidRDefault="00C70689" w:rsidP="00C70689">
            <w:pPr>
              <w:pStyle w:val="TableParagraph"/>
              <w:spacing w:before="23"/>
              <w:ind w:right="451"/>
              <w:rPr>
                <w:sz w:val="24"/>
                <w:szCs w:val="24"/>
              </w:rPr>
            </w:pPr>
            <w:r w:rsidRPr="00C70689">
              <w:rPr>
                <w:sz w:val="24"/>
                <w:szCs w:val="24"/>
              </w:rPr>
              <w:t>«Песня про царя</w:t>
            </w:r>
            <w:r w:rsidRPr="00C70689">
              <w:rPr>
                <w:spacing w:val="-19"/>
                <w:sz w:val="24"/>
                <w:szCs w:val="24"/>
              </w:rPr>
              <w:t xml:space="preserve"> </w:t>
            </w:r>
            <w:r w:rsidRPr="00C70689">
              <w:rPr>
                <w:sz w:val="24"/>
                <w:szCs w:val="24"/>
              </w:rPr>
              <w:t>Ивана Васильевича,</w:t>
            </w:r>
            <w:r w:rsidRPr="00C70689">
              <w:rPr>
                <w:spacing w:val="-37"/>
                <w:sz w:val="24"/>
                <w:szCs w:val="24"/>
              </w:rPr>
              <w:t xml:space="preserve"> </w:t>
            </w:r>
            <w:r w:rsidRPr="00C70689">
              <w:rPr>
                <w:sz w:val="24"/>
                <w:szCs w:val="24"/>
              </w:rPr>
              <w:t>молодого опричника</w:t>
            </w:r>
            <w:r w:rsidRPr="00C70689">
              <w:rPr>
                <w:spacing w:val="-11"/>
                <w:sz w:val="24"/>
                <w:szCs w:val="24"/>
              </w:rPr>
              <w:t xml:space="preserve"> </w:t>
            </w:r>
            <w:r w:rsidRPr="00C70689">
              <w:rPr>
                <w:sz w:val="24"/>
                <w:szCs w:val="24"/>
              </w:rPr>
              <w:t>и удалого купца</w:t>
            </w:r>
            <w:r w:rsidRPr="00C70689">
              <w:rPr>
                <w:spacing w:val="-5"/>
                <w:sz w:val="24"/>
                <w:szCs w:val="24"/>
              </w:rPr>
              <w:t xml:space="preserve"> </w:t>
            </w:r>
            <w:r w:rsidRPr="00C70689">
              <w:rPr>
                <w:sz w:val="24"/>
                <w:szCs w:val="24"/>
              </w:rPr>
              <w:t>Калашникова»</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4</w:t>
            </w:r>
          </w:p>
        </w:tc>
        <w:tc>
          <w:tcPr>
            <w:tcW w:w="3405" w:type="dxa"/>
          </w:tcPr>
          <w:p w:rsidR="00075590" w:rsidRPr="00C70689" w:rsidRDefault="00C70689" w:rsidP="00C70689">
            <w:pPr>
              <w:pStyle w:val="TableParagraph"/>
              <w:rPr>
                <w:sz w:val="24"/>
                <w:szCs w:val="24"/>
              </w:rPr>
            </w:pPr>
            <w:r w:rsidRPr="00C70689">
              <w:rPr>
                <w:sz w:val="24"/>
                <w:szCs w:val="24"/>
              </w:rPr>
              <w:t>М.Ю.</w:t>
            </w:r>
            <w:r w:rsidRPr="00C70689">
              <w:rPr>
                <w:spacing w:val="-15"/>
                <w:sz w:val="24"/>
                <w:szCs w:val="24"/>
              </w:rPr>
              <w:t xml:space="preserve"> </w:t>
            </w:r>
            <w:r w:rsidRPr="00C70689">
              <w:rPr>
                <w:sz w:val="24"/>
                <w:szCs w:val="24"/>
              </w:rPr>
              <w:t>Лермонтов. Стихотворения</w:t>
            </w:r>
            <w:r w:rsidRPr="00C70689">
              <w:rPr>
                <w:spacing w:val="-22"/>
                <w:sz w:val="24"/>
                <w:szCs w:val="24"/>
              </w:rPr>
              <w:t xml:space="preserve"> </w:t>
            </w:r>
            <w:r w:rsidRPr="00C70689">
              <w:rPr>
                <w:sz w:val="24"/>
                <w:szCs w:val="24"/>
              </w:rPr>
              <w:t>(не</w:t>
            </w:r>
            <w:r w:rsidRPr="00C70689">
              <w:rPr>
                <w:spacing w:val="-18"/>
                <w:sz w:val="24"/>
                <w:szCs w:val="24"/>
              </w:rPr>
              <w:t xml:space="preserve"> </w:t>
            </w:r>
            <w:r w:rsidRPr="00C70689">
              <w:rPr>
                <w:sz w:val="24"/>
                <w:szCs w:val="24"/>
              </w:rPr>
              <w:t>менее четырёх).</w:t>
            </w:r>
            <w:r w:rsidRPr="00C70689">
              <w:rPr>
                <w:spacing w:val="-15"/>
                <w:sz w:val="24"/>
                <w:szCs w:val="24"/>
              </w:rPr>
              <w:t xml:space="preserve"> </w:t>
            </w:r>
            <w:r w:rsidRPr="00C70689">
              <w:rPr>
                <w:sz w:val="24"/>
                <w:szCs w:val="24"/>
              </w:rPr>
              <w:t>Например,</w:t>
            </w:r>
          </w:p>
          <w:p w:rsidR="00075590" w:rsidRPr="00C70689" w:rsidRDefault="00C70689" w:rsidP="00C70689">
            <w:pPr>
              <w:pStyle w:val="TableParagraph"/>
              <w:rPr>
                <w:sz w:val="24"/>
                <w:szCs w:val="24"/>
              </w:rPr>
            </w:pPr>
            <w:r w:rsidRPr="00C70689">
              <w:rPr>
                <w:sz w:val="24"/>
                <w:szCs w:val="24"/>
              </w:rPr>
              <w:t>«Узник»,</w:t>
            </w:r>
            <w:r w:rsidRPr="00C70689">
              <w:rPr>
                <w:spacing w:val="-8"/>
                <w:sz w:val="24"/>
                <w:szCs w:val="24"/>
              </w:rPr>
              <w:t xml:space="preserve"> </w:t>
            </w:r>
            <w:r w:rsidRPr="00C70689">
              <w:rPr>
                <w:spacing w:val="-2"/>
                <w:sz w:val="24"/>
                <w:szCs w:val="24"/>
              </w:rPr>
              <w:t>«Парус»,</w:t>
            </w:r>
          </w:p>
          <w:p w:rsidR="00075590" w:rsidRPr="00C70689" w:rsidRDefault="00C70689" w:rsidP="00C70689">
            <w:pPr>
              <w:pStyle w:val="TableParagraph"/>
              <w:spacing w:before="33"/>
              <w:rPr>
                <w:sz w:val="24"/>
                <w:szCs w:val="24"/>
              </w:rPr>
            </w:pPr>
            <w:r w:rsidRPr="00C70689">
              <w:rPr>
                <w:sz w:val="24"/>
                <w:szCs w:val="24"/>
              </w:rPr>
              <w:t>«Тучи»,</w:t>
            </w:r>
            <w:r w:rsidRPr="00C70689">
              <w:rPr>
                <w:spacing w:val="-37"/>
                <w:sz w:val="24"/>
                <w:szCs w:val="24"/>
              </w:rPr>
              <w:t xml:space="preserve"> </w:t>
            </w:r>
            <w:r w:rsidRPr="00C70689">
              <w:rPr>
                <w:sz w:val="24"/>
                <w:szCs w:val="24"/>
              </w:rPr>
              <w:t>«Желанье» («Отворите</w:t>
            </w:r>
            <w:r w:rsidRPr="00C70689">
              <w:rPr>
                <w:spacing w:val="-32"/>
                <w:sz w:val="24"/>
                <w:szCs w:val="24"/>
              </w:rPr>
              <w:t xml:space="preserve"> </w:t>
            </w:r>
            <w:r w:rsidRPr="00C70689">
              <w:rPr>
                <w:sz w:val="24"/>
                <w:szCs w:val="24"/>
              </w:rPr>
              <w:t>мне темницу…»),</w:t>
            </w:r>
            <w:r w:rsidRPr="00C70689">
              <w:rPr>
                <w:spacing w:val="-15"/>
                <w:sz w:val="24"/>
                <w:szCs w:val="24"/>
              </w:rPr>
              <w:t xml:space="preserve"> </w:t>
            </w:r>
            <w:r w:rsidRPr="00C70689">
              <w:rPr>
                <w:sz w:val="24"/>
                <w:szCs w:val="24"/>
              </w:rPr>
              <w:t>«Когда волнуется</w:t>
            </w:r>
            <w:r w:rsidRPr="00C70689">
              <w:rPr>
                <w:spacing w:val="-15"/>
                <w:sz w:val="24"/>
                <w:szCs w:val="24"/>
              </w:rPr>
              <w:t xml:space="preserve"> </w:t>
            </w:r>
            <w:r w:rsidRPr="00C70689">
              <w:rPr>
                <w:sz w:val="24"/>
                <w:szCs w:val="24"/>
              </w:rPr>
              <w:t>желтеющая нива…»,</w:t>
            </w:r>
            <w:r w:rsidRPr="00C70689">
              <w:rPr>
                <w:spacing w:val="-15"/>
                <w:sz w:val="24"/>
                <w:szCs w:val="24"/>
              </w:rPr>
              <w:t xml:space="preserve"> </w:t>
            </w:r>
            <w:r w:rsidRPr="00C70689">
              <w:rPr>
                <w:sz w:val="24"/>
                <w:szCs w:val="24"/>
              </w:rPr>
              <w:t>«Ангел»,</w:t>
            </w:r>
          </w:p>
          <w:p w:rsidR="00075590" w:rsidRPr="00C70689" w:rsidRDefault="00C70689" w:rsidP="00C70689">
            <w:pPr>
              <w:pStyle w:val="TableParagraph"/>
              <w:spacing w:before="2"/>
              <w:rPr>
                <w:sz w:val="24"/>
                <w:szCs w:val="24"/>
              </w:rPr>
            </w:pPr>
            <w:r w:rsidRPr="00C70689">
              <w:rPr>
                <w:sz w:val="24"/>
                <w:szCs w:val="24"/>
              </w:rPr>
              <w:t>«Молитва»</w:t>
            </w:r>
            <w:r w:rsidRPr="00C70689">
              <w:rPr>
                <w:spacing w:val="-14"/>
                <w:sz w:val="24"/>
                <w:szCs w:val="24"/>
              </w:rPr>
              <w:t xml:space="preserve"> </w:t>
            </w:r>
            <w:r w:rsidRPr="00C70689">
              <w:rPr>
                <w:sz w:val="24"/>
                <w:szCs w:val="24"/>
              </w:rPr>
              <w:t>(«В минуту жизни трудную…»)</w:t>
            </w:r>
            <w:r w:rsidRPr="00C70689">
              <w:rPr>
                <w:spacing w:val="-11"/>
                <w:sz w:val="24"/>
                <w:szCs w:val="24"/>
              </w:rPr>
              <w:t xml:space="preserve"> </w:t>
            </w:r>
            <w:r w:rsidRPr="00C70689">
              <w:rPr>
                <w:sz w:val="24"/>
                <w:szCs w:val="24"/>
              </w:rPr>
              <w:t>и</w:t>
            </w:r>
            <w:r w:rsidRPr="00C70689">
              <w:rPr>
                <w:spacing w:val="-8"/>
                <w:sz w:val="24"/>
                <w:szCs w:val="24"/>
              </w:rPr>
              <w:t xml:space="preserve"> </w:t>
            </w:r>
            <w:r w:rsidRPr="00C70689">
              <w:rPr>
                <w:sz w:val="24"/>
                <w:szCs w:val="24"/>
              </w:rPr>
              <w:t>др.</w:t>
            </w:r>
          </w:p>
          <w:p w:rsidR="00075590" w:rsidRPr="00C70689" w:rsidRDefault="00C70689" w:rsidP="00C70689">
            <w:pPr>
              <w:pStyle w:val="TableParagraph"/>
              <w:rPr>
                <w:sz w:val="24"/>
                <w:szCs w:val="24"/>
              </w:rPr>
            </w:pPr>
            <w:r w:rsidRPr="00C70689">
              <w:rPr>
                <w:sz w:val="24"/>
                <w:szCs w:val="24"/>
              </w:rPr>
              <w:t>Тема</w:t>
            </w:r>
            <w:r w:rsidRPr="00C70689">
              <w:rPr>
                <w:spacing w:val="-15"/>
                <w:sz w:val="24"/>
                <w:szCs w:val="24"/>
              </w:rPr>
              <w:t xml:space="preserve"> </w:t>
            </w:r>
            <w:r w:rsidRPr="00C70689">
              <w:rPr>
                <w:spacing w:val="-2"/>
                <w:sz w:val="24"/>
                <w:szCs w:val="24"/>
              </w:rPr>
              <w:t>одиночества</w:t>
            </w:r>
          </w:p>
          <w:p w:rsidR="00075590" w:rsidRPr="00C70689" w:rsidRDefault="00C70689" w:rsidP="00C70689">
            <w:pPr>
              <w:pStyle w:val="TableParagraph"/>
              <w:spacing w:before="23"/>
              <w:rPr>
                <w:sz w:val="24"/>
                <w:szCs w:val="24"/>
              </w:rPr>
            </w:pPr>
            <w:r w:rsidRPr="00C70689">
              <w:rPr>
                <w:sz w:val="24"/>
                <w:szCs w:val="24"/>
              </w:rPr>
              <w:t>в лирике</w:t>
            </w:r>
            <w:r w:rsidRPr="00C70689">
              <w:rPr>
                <w:spacing w:val="-15"/>
                <w:sz w:val="24"/>
                <w:szCs w:val="24"/>
              </w:rPr>
              <w:t xml:space="preserve"> </w:t>
            </w:r>
            <w:r w:rsidRPr="00C70689">
              <w:rPr>
                <w:sz w:val="24"/>
                <w:szCs w:val="24"/>
              </w:rPr>
              <w:t>поэта. Проблема гармонии</w:t>
            </w:r>
            <w:r w:rsidRPr="00C70689">
              <w:rPr>
                <w:spacing w:val="-27"/>
                <w:sz w:val="24"/>
                <w:szCs w:val="24"/>
              </w:rPr>
              <w:t xml:space="preserve"> </w:t>
            </w:r>
            <w:r w:rsidRPr="00C70689">
              <w:rPr>
                <w:sz w:val="24"/>
                <w:szCs w:val="24"/>
              </w:rPr>
              <w:t>человека</w:t>
            </w:r>
          </w:p>
          <w:p w:rsidR="00075590" w:rsidRPr="00C70689" w:rsidRDefault="00C70689" w:rsidP="00C70689">
            <w:pPr>
              <w:pStyle w:val="TableParagraph"/>
              <w:spacing w:before="1"/>
              <w:rPr>
                <w:sz w:val="24"/>
                <w:szCs w:val="24"/>
              </w:rPr>
            </w:pPr>
            <w:r w:rsidRPr="00C70689">
              <w:rPr>
                <w:sz w:val="24"/>
                <w:szCs w:val="24"/>
              </w:rPr>
              <w:t>и природы.</w:t>
            </w:r>
            <w:r w:rsidRPr="00C70689">
              <w:rPr>
                <w:spacing w:val="-23"/>
                <w:sz w:val="24"/>
                <w:szCs w:val="24"/>
              </w:rPr>
              <w:t xml:space="preserve"> </w:t>
            </w:r>
            <w:r w:rsidRPr="00C70689">
              <w:rPr>
                <w:sz w:val="24"/>
                <w:szCs w:val="24"/>
              </w:rPr>
              <w:t xml:space="preserve">Средства </w:t>
            </w:r>
            <w:r w:rsidRPr="00C70689">
              <w:rPr>
                <w:spacing w:val="-2"/>
                <w:sz w:val="24"/>
                <w:szCs w:val="24"/>
              </w:rPr>
              <w:t>выразительности</w:t>
            </w:r>
          </w:p>
          <w:p w:rsidR="00075590" w:rsidRPr="00C70689" w:rsidRDefault="00C70689" w:rsidP="00C70689">
            <w:pPr>
              <w:pStyle w:val="TableParagraph"/>
              <w:spacing w:before="16"/>
              <w:rPr>
                <w:sz w:val="24"/>
                <w:szCs w:val="24"/>
              </w:rPr>
            </w:pPr>
            <w:r w:rsidRPr="00C70689">
              <w:rPr>
                <w:sz w:val="24"/>
                <w:szCs w:val="24"/>
              </w:rPr>
              <w:t xml:space="preserve">в художественном </w:t>
            </w:r>
            <w:r w:rsidRPr="00C70689">
              <w:rPr>
                <w:spacing w:val="-2"/>
                <w:sz w:val="24"/>
                <w:szCs w:val="24"/>
              </w:rPr>
              <w:t>произведении.</w:t>
            </w:r>
          </w:p>
          <w:p w:rsidR="00075590" w:rsidRPr="00C70689" w:rsidRDefault="00C70689" w:rsidP="00C70689">
            <w:pPr>
              <w:pStyle w:val="TableParagraph"/>
              <w:spacing w:before="1"/>
              <w:rPr>
                <w:sz w:val="24"/>
                <w:szCs w:val="24"/>
              </w:rPr>
            </w:pPr>
            <w:r w:rsidRPr="00C70689">
              <w:rPr>
                <w:sz w:val="24"/>
                <w:szCs w:val="24"/>
              </w:rPr>
              <w:t>«Песня</w:t>
            </w:r>
            <w:r w:rsidRPr="00C70689">
              <w:rPr>
                <w:spacing w:val="17"/>
                <w:sz w:val="24"/>
                <w:szCs w:val="24"/>
              </w:rPr>
              <w:t xml:space="preserve"> </w:t>
            </w:r>
            <w:r w:rsidRPr="00C70689">
              <w:rPr>
                <w:sz w:val="24"/>
                <w:szCs w:val="24"/>
              </w:rPr>
              <w:t>про</w:t>
            </w:r>
            <w:r w:rsidRPr="00C70689">
              <w:rPr>
                <w:spacing w:val="3"/>
                <w:sz w:val="24"/>
                <w:szCs w:val="24"/>
              </w:rPr>
              <w:t xml:space="preserve"> </w:t>
            </w:r>
            <w:r w:rsidRPr="00C70689">
              <w:rPr>
                <w:sz w:val="24"/>
                <w:szCs w:val="24"/>
              </w:rPr>
              <w:t>царя</w:t>
            </w:r>
            <w:r w:rsidRPr="00C70689">
              <w:rPr>
                <w:spacing w:val="-24"/>
                <w:sz w:val="24"/>
                <w:szCs w:val="24"/>
              </w:rPr>
              <w:t xml:space="preserve"> </w:t>
            </w:r>
            <w:r w:rsidRPr="00C70689">
              <w:rPr>
                <w:spacing w:val="-2"/>
                <w:sz w:val="24"/>
                <w:szCs w:val="24"/>
              </w:rPr>
              <w:t>Ивана</w:t>
            </w:r>
          </w:p>
          <w:p w:rsidR="00075590" w:rsidRDefault="00C70689" w:rsidP="00C70689">
            <w:pPr>
              <w:pStyle w:val="TableParagraph"/>
              <w:spacing w:before="5"/>
              <w:rPr>
                <w:sz w:val="24"/>
                <w:szCs w:val="24"/>
              </w:rPr>
            </w:pPr>
            <w:r w:rsidRPr="00C70689">
              <w:rPr>
                <w:sz w:val="24"/>
                <w:szCs w:val="24"/>
              </w:rPr>
              <w:t>Васильевича,</w:t>
            </w:r>
            <w:r w:rsidRPr="00C70689">
              <w:rPr>
                <w:spacing w:val="-37"/>
                <w:sz w:val="24"/>
                <w:szCs w:val="24"/>
              </w:rPr>
              <w:t xml:space="preserve"> </w:t>
            </w:r>
            <w:r w:rsidRPr="00C70689">
              <w:rPr>
                <w:sz w:val="24"/>
                <w:szCs w:val="24"/>
              </w:rPr>
              <w:t>молодого опричника</w:t>
            </w:r>
            <w:r w:rsidRPr="00C70689">
              <w:rPr>
                <w:spacing w:val="-11"/>
                <w:sz w:val="24"/>
                <w:szCs w:val="24"/>
              </w:rPr>
              <w:t xml:space="preserve"> </w:t>
            </w:r>
            <w:r w:rsidRPr="00C70689">
              <w:rPr>
                <w:sz w:val="24"/>
                <w:szCs w:val="24"/>
              </w:rPr>
              <w:t>и удалого</w:t>
            </w:r>
          </w:p>
          <w:p w:rsidR="00337639" w:rsidRPr="00C70689" w:rsidRDefault="00337639" w:rsidP="00337639">
            <w:pPr>
              <w:pStyle w:val="TableParagraph"/>
              <w:rPr>
                <w:sz w:val="24"/>
                <w:szCs w:val="24"/>
              </w:rPr>
            </w:pPr>
            <w:r w:rsidRPr="00C70689">
              <w:rPr>
                <w:sz w:val="24"/>
                <w:szCs w:val="24"/>
              </w:rPr>
              <w:t>купца</w:t>
            </w:r>
            <w:r w:rsidRPr="00C70689">
              <w:rPr>
                <w:spacing w:val="-13"/>
                <w:sz w:val="24"/>
                <w:szCs w:val="24"/>
              </w:rPr>
              <w:t xml:space="preserve"> </w:t>
            </w:r>
            <w:r w:rsidRPr="00C70689">
              <w:rPr>
                <w:spacing w:val="-2"/>
                <w:sz w:val="24"/>
                <w:szCs w:val="24"/>
              </w:rPr>
              <w:t>Калашникова».</w:t>
            </w:r>
          </w:p>
          <w:p w:rsidR="00337639" w:rsidRPr="00C70689" w:rsidRDefault="00337639" w:rsidP="00337639">
            <w:pPr>
              <w:pStyle w:val="TableParagraph"/>
              <w:spacing w:before="23"/>
              <w:rPr>
                <w:sz w:val="24"/>
                <w:szCs w:val="24"/>
              </w:rPr>
            </w:pPr>
            <w:r w:rsidRPr="00C70689">
              <w:rPr>
                <w:sz w:val="24"/>
                <w:szCs w:val="24"/>
              </w:rPr>
              <w:t>Историческая</w:t>
            </w:r>
            <w:r w:rsidRPr="00C70689">
              <w:rPr>
                <w:spacing w:val="-15"/>
                <w:sz w:val="24"/>
                <w:szCs w:val="24"/>
              </w:rPr>
              <w:t xml:space="preserve"> </w:t>
            </w:r>
            <w:r w:rsidRPr="00C70689">
              <w:rPr>
                <w:sz w:val="24"/>
                <w:szCs w:val="24"/>
              </w:rPr>
              <w:t>основа произведения.</w:t>
            </w:r>
            <w:r w:rsidRPr="00C70689">
              <w:rPr>
                <w:spacing w:val="-21"/>
                <w:sz w:val="24"/>
                <w:szCs w:val="24"/>
              </w:rPr>
              <w:t xml:space="preserve"> </w:t>
            </w:r>
            <w:r w:rsidRPr="00C70689">
              <w:rPr>
                <w:sz w:val="24"/>
                <w:szCs w:val="24"/>
              </w:rPr>
              <w:t>Тема, идея, сюжет, композиция.</w:t>
            </w:r>
          </w:p>
          <w:p w:rsidR="00337639" w:rsidRPr="00C70689" w:rsidRDefault="00337639" w:rsidP="00337639">
            <w:pPr>
              <w:pStyle w:val="TableParagraph"/>
              <w:rPr>
                <w:sz w:val="24"/>
                <w:szCs w:val="24"/>
              </w:rPr>
            </w:pPr>
            <w:r w:rsidRPr="00C70689">
              <w:rPr>
                <w:sz w:val="24"/>
                <w:szCs w:val="24"/>
              </w:rPr>
              <w:t xml:space="preserve">Система образов. </w:t>
            </w:r>
            <w:r w:rsidRPr="00C70689">
              <w:rPr>
                <w:spacing w:val="-2"/>
                <w:sz w:val="24"/>
                <w:szCs w:val="24"/>
              </w:rPr>
              <w:t xml:space="preserve">Художественные </w:t>
            </w:r>
            <w:r w:rsidRPr="00C70689">
              <w:rPr>
                <w:sz w:val="24"/>
                <w:szCs w:val="24"/>
              </w:rPr>
              <w:t>особенности</w:t>
            </w:r>
            <w:r w:rsidRPr="00C70689">
              <w:rPr>
                <w:spacing w:val="-27"/>
                <w:sz w:val="24"/>
                <w:szCs w:val="24"/>
              </w:rPr>
              <w:t xml:space="preserve"> </w:t>
            </w:r>
            <w:r w:rsidRPr="00C70689">
              <w:rPr>
                <w:sz w:val="24"/>
                <w:szCs w:val="24"/>
              </w:rPr>
              <w:t xml:space="preserve">языка </w:t>
            </w:r>
            <w:r w:rsidRPr="00C70689">
              <w:rPr>
                <w:spacing w:val="-2"/>
                <w:sz w:val="24"/>
                <w:szCs w:val="24"/>
              </w:rPr>
              <w:t>произведения</w:t>
            </w:r>
          </w:p>
          <w:p w:rsidR="00337639" w:rsidRPr="00C70689" w:rsidRDefault="00337639" w:rsidP="00337639">
            <w:pPr>
              <w:pStyle w:val="TableParagraph"/>
              <w:spacing w:before="5"/>
              <w:rPr>
                <w:sz w:val="24"/>
                <w:szCs w:val="24"/>
              </w:rPr>
            </w:pPr>
            <w:r w:rsidRPr="00C70689">
              <w:rPr>
                <w:sz w:val="24"/>
                <w:szCs w:val="24"/>
              </w:rPr>
              <w:t>и</w:t>
            </w:r>
            <w:r w:rsidRPr="00C70689">
              <w:rPr>
                <w:spacing w:val="15"/>
                <w:sz w:val="24"/>
                <w:szCs w:val="24"/>
              </w:rPr>
              <w:t xml:space="preserve"> </w:t>
            </w:r>
            <w:r w:rsidRPr="00C70689">
              <w:rPr>
                <w:sz w:val="24"/>
                <w:szCs w:val="24"/>
              </w:rPr>
              <w:t>фольклорная</w:t>
            </w:r>
            <w:r w:rsidRPr="00C70689">
              <w:rPr>
                <w:spacing w:val="-13"/>
                <w:sz w:val="24"/>
                <w:szCs w:val="24"/>
              </w:rPr>
              <w:t xml:space="preserve"> </w:t>
            </w:r>
            <w:r w:rsidRPr="00C70689">
              <w:rPr>
                <w:spacing w:val="-2"/>
                <w:sz w:val="24"/>
                <w:szCs w:val="24"/>
              </w:rPr>
              <w:t>традиция</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614"/>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9"/>
                <w:sz w:val="24"/>
                <w:szCs w:val="24"/>
              </w:rPr>
              <w:t xml:space="preserve"> </w:t>
            </w:r>
            <w:r w:rsidRPr="00C70689">
              <w:rPr>
                <w:sz w:val="24"/>
                <w:szCs w:val="24"/>
              </w:rPr>
              <w:t>произведения (в том числе наизусть).</w:t>
            </w:r>
          </w:p>
          <w:p w:rsidR="00075590" w:rsidRPr="00C70689" w:rsidRDefault="00C70689" w:rsidP="00C70689">
            <w:pPr>
              <w:pStyle w:val="TableParagraph"/>
              <w:spacing w:before="1"/>
              <w:ind w:right="895"/>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rPr>
                <w:sz w:val="24"/>
                <w:szCs w:val="24"/>
              </w:rPr>
            </w:pPr>
            <w:r w:rsidRPr="00C70689">
              <w:rPr>
                <w:sz w:val="24"/>
                <w:szCs w:val="24"/>
              </w:rPr>
              <w:t>Составлять</w:t>
            </w:r>
            <w:r w:rsidRPr="00C70689">
              <w:rPr>
                <w:spacing w:val="-17"/>
                <w:sz w:val="24"/>
                <w:szCs w:val="24"/>
              </w:rPr>
              <w:t xml:space="preserve"> </w:t>
            </w:r>
            <w:r w:rsidRPr="00C70689">
              <w:rPr>
                <w:sz w:val="24"/>
                <w:szCs w:val="24"/>
              </w:rPr>
              <w:t>лексические</w:t>
            </w:r>
            <w:r w:rsidRPr="00C70689">
              <w:rPr>
                <w:spacing w:val="-12"/>
                <w:sz w:val="24"/>
                <w:szCs w:val="24"/>
              </w:rPr>
              <w:t xml:space="preserve"> </w:t>
            </w:r>
            <w:r w:rsidRPr="00C70689">
              <w:rPr>
                <w:sz w:val="24"/>
                <w:szCs w:val="24"/>
              </w:rPr>
              <w:t>и</w:t>
            </w:r>
            <w:r w:rsidRPr="00C70689">
              <w:rPr>
                <w:spacing w:val="-9"/>
                <w:sz w:val="24"/>
                <w:szCs w:val="24"/>
              </w:rPr>
              <w:t xml:space="preserve"> </w:t>
            </w:r>
            <w:r w:rsidRPr="00C70689">
              <w:rPr>
                <w:spacing w:val="-2"/>
                <w:sz w:val="24"/>
                <w:szCs w:val="24"/>
              </w:rPr>
              <w:t>историко-</w:t>
            </w:r>
          </w:p>
          <w:p w:rsidR="00075590" w:rsidRPr="00C70689" w:rsidRDefault="00C70689" w:rsidP="00C70689">
            <w:pPr>
              <w:pStyle w:val="TableParagraph"/>
              <w:spacing w:before="23"/>
              <w:ind w:right="254"/>
              <w:rPr>
                <w:sz w:val="24"/>
                <w:szCs w:val="24"/>
              </w:rPr>
            </w:pPr>
            <w:r w:rsidRPr="00C70689">
              <w:rPr>
                <w:sz w:val="24"/>
                <w:szCs w:val="24"/>
              </w:rPr>
              <w:t>культурные</w:t>
            </w:r>
            <w:r w:rsidRPr="00C70689">
              <w:rPr>
                <w:spacing w:val="76"/>
                <w:w w:val="150"/>
                <w:sz w:val="24"/>
                <w:szCs w:val="24"/>
              </w:rPr>
              <w:t xml:space="preserve">  </w:t>
            </w:r>
            <w:r w:rsidRPr="00C70689">
              <w:rPr>
                <w:sz w:val="24"/>
                <w:szCs w:val="24"/>
              </w:rPr>
              <w:t>комментарии.</w:t>
            </w:r>
            <w:r w:rsidRPr="00C70689">
              <w:rPr>
                <w:spacing w:val="80"/>
                <w:w w:val="150"/>
                <w:sz w:val="24"/>
                <w:szCs w:val="24"/>
              </w:rPr>
              <w:t xml:space="preserve"> </w:t>
            </w: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особенности лирического</w:t>
            </w:r>
            <w:r w:rsidRPr="00C70689">
              <w:rPr>
                <w:spacing w:val="-33"/>
                <w:sz w:val="24"/>
                <w:szCs w:val="24"/>
              </w:rPr>
              <w:t xml:space="preserve"> </w:t>
            </w:r>
            <w:r w:rsidRPr="00C70689">
              <w:rPr>
                <w:sz w:val="24"/>
                <w:szCs w:val="24"/>
              </w:rPr>
              <w:t>произведения.</w:t>
            </w:r>
          </w:p>
          <w:p w:rsidR="00075590" w:rsidRPr="00C70689" w:rsidRDefault="00C70689" w:rsidP="00C70689">
            <w:pPr>
              <w:pStyle w:val="TableParagraph"/>
              <w:spacing w:before="17"/>
              <w:ind w:right="148"/>
              <w:rPr>
                <w:sz w:val="24"/>
                <w:szCs w:val="24"/>
              </w:rPr>
            </w:pPr>
            <w:r w:rsidRPr="00C70689">
              <w:rPr>
                <w:sz w:val="24"/>
                <w:szCs w:val="24"/>
              </w:rPr>
              <w:t>Характеризовать лирического</w:t>
            </w:r>
            <w:r w:rsidRPr="00C70689">
              <w:rPr>
                <w:spacing w:val="-14"/>
                <w:sz w:val="24"/>
                <w:szCs w:val="24"/>
              </w:rPr>
              <w:t xml:space="preserve"> </w:t>
            </w:r>
            <w:r w:rsidRPr="00C70689">
              <w:rPr>
                <w:sz w:val="24"/>
                <w:szCs w:val="24"/>
              </w:rPr>
              <w:t>героя. 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5590" w:rsidRPr="00C70689" w:rsidRDefault="00C70689" w:rsidP="00C70689">
            <w:pPr>
              <w:pStyle w:val="TableParagraph"/>
              <w:spacing w:before="1"/>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 xml:space="preserve">лирических </w:t>
            </w:r>
            <w:r w:rsidRPr="00C70689">
              <w:rPr>
                <w:spacing w:val="-2"/>
                <w:sz w:val="24"/>
                <w:szCs w:val="24"/>
              </w:rPr>
              <w:t>произведениях.</w:t>
            </w:r>
          </w:p>
          <w:p w:rsidR="00075590" w:rsidRPr="00C70689" w:rsidRDefault="00C70689" w:rsidP="00C70689">
            <w:pPr>
              <w:pStyle w:val="TableParagraph"/>
              <w:spacing w:before="17"/>
              <w:ind w:right="1281"/>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w:t>
            </w:r>
          </w:p>
          <w:p w:rsidR="00075590" w:rsidRPr="00C70689" w:rsidRDefault="00C70689" w:rsidP="00C70689">
            <w:pPr>
              <w:pStyle w:val="TableParagraph"/>
              <w:spacing w:before="1"/>
              <w:ind w:right="200"/>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 xml:space="preserve">на проблемный </w:t>
            </w:r>
            <w:r w:rsidRPr="00C70689">
              <w:rPr>
                <w:spacing w:val="-2"/>
                <w:sz w:val="24"/>
                <w:szCs w:val="24"/>
              </w:rPr>
              <w:t>вопрос.</w:t>
            </w:r>
          </w:p>
          <w:p w:rsidR="00075590" w:rsidRDefault="00C70689" w:rsidP="00C70689">
            <w:pPr>
              <w:pStyle w:val="TableParagraph"/>
              <w:spacing w:before="1"/>
              <w:rPr>
                <w:spacing w:val="-2"/>
                <w:sz w:val="24"/>
                <w:szCs w:val="24"/>
              </w:rPr>
            </w:pPr>
            <w:r w:rsidRPr="00C70689">
              <w:rPr>
                <w:sz w:val="24"/>
                <w:szCs w:val="24"/>
              </w:rPr>
              <w:t>Работать</w:t>
            </w:r>
            <w:r w:rsidRPr="00C70689">
              <w:rPr>
                <w:spacing w:val="-4"/>
                <w:sz w:val="24"/>
                <w:szCs w:val="24"/>
              </w:rPr>
              <w:t xml:space="preserve"> </w:t>
            </w:r>
            <w:r w:rsidRPr="00C70689">
              <w:rPr>
                <w:sz w:val="24"/>
                <w:szCs w:val="24"/>
              </w:rPr>
              <w:t>со словарями,</w:t>
            </w:r>
            <w:r w:rsidRPr="00C70689">
              <w:rPr>
                <w:spacing w:val="-6"/>
                <w:sz w:val="24"/>
                <w:szCs w:val="24"/>
              </w:rPr>
              <w:t xml:space="preserve"> </w:t>
            </w:r>
            <w:r w:rsidRPr="00C70689">
              <w:rPr>
                <w:spacing w:val="-2"/>
                <w:sz w:val="24"/>
                <w:szCs w:val="24"/>
              </w:rPr>
              <w:t>определять</w:t>
            </w:r>
          </w:p>
          <w:p w:rsidR="00337639" w:rsidRPr="00C70689" w:rsidRDefault="00337639" w:rsidP="00337639">
            <w:pPr>
              <w:pStyle w:val="TableParagraph"/>
              <w:rPr>
                <w:sz w:val="24"/>
                <w:szCs w:val="24"/>
              </w:rPr>
            </w:pPr>
            <w:r w:rsidRPr="00C70689">
              <w:rPr>
                <w:sz w:val="24"/>
                <w:szCs w:val="24"/>
              </w:rPr>
              <w:t>значение</w:t>
            </w:r>
            <w:r w:rsidRPr="00C70689">
              <w:rPr>
                <w:spacing w:val="-19"/>
                <w:sz w:val="24"/>
                <w:szCs w:val="24"/>
              </w:rPr>
              <w:t xml:space="preserve"> </w:t>
            </w:r>
            <w:r w:rsidRPr="00C70689">
              <w:rPr>
                <w:sz w:val="24"/>
                <w:szCs w:val="24"/>
              </w:rPr>
              <w:t>устаревших</w:t>
            </w:r>
            <w:r w:rsidRPr="00C70689">
              <w:rPr>
                <w:spacing w:val="1"/>
                <w:sz w:val="24"/>
                <w:szCs w:val="24"/>
              </w:rPr>
              <w:t xml:space="preserve"> </w:t>
            </w:r>
            <w:r w:rsidRPr="00C70689">
              <w:rPr>
                <w:sz w:val="24"/>
                <w:szCs w:val="24"/>
              </w:rPr>
              <w:t>слов</w:t>
            </w:r>
            <w:r w:rsidRPr="00C70689">
              <w:rPr>
                <w:spacing w:val="-9"/>
                <w:sz w:val="24"/>
                <w:szCs w:val="24"/>
              </w:rPr>
              <w:t xml:space="preserve"> </w:t>
            </w:r>
            <w:r w:rsidRPr="00C70689">
              <w:rPr>
                <w:sz w:val="24"/>
                <w:szCs w:val="24"/>
              </w:rPr>
              <w:t>и</w:t>
            </w:r>
            <w:r w:rsidRPr="00C70689">
              <w:rPr>
                <w:spacing w:val="-13"/>
                <w:sz w:val="24"/>
                <w:szCs w:val="24"/>
              </w:rPr>
              <w:t xml:space="preserve"> </w:t>
            </w:r>
            <w:r w:rsidRPr="00C70689">
              <w:rPr>
                <w:spacing w:val="-2"/>
                <w:sz w:val="24"/>
                <w:szCs w:val="24"/>
              </w:rPr>
              <w:t>выражений.</w:t>
            </w:r>
          </w:p>
          <w:p w:rsidR="00337639" w:rsidRPr="00C70689" w:rsidRDefault="00337639" w:rsidP="00337639">
            <w:pPr>
              <w:pStyle w:val="TableParagraph"/>
              <w:spacing w:before="23"/>
              <w:ind w:right="895"/>
              <w:rPr>
                <w:sz w:val="24"/>
                <w:szCs w:val="24"/>
              </w:rPr>
            </w:pPr>
            <w:r w:rsidRPr="00C70689">
              <w:rPr>
                <w:sz w:val="24"/>
                <w:szCs w:val="24"/>
              </w:rPr>
              <w:t>Подбирать и обобщать</w:t>
            </w:r>
            <w:r w:rsidRPr="00C70689">
              <w:rPr>
                <w:spacing w:val="-12"/>
                <w:sz w:val="24"/>
                <w:szCs w:val="24"/>
              </w:rPr>
              <w:t xml:space="preserve"> </w:t>
            </w:r>
            <w:r w:rsidRPr="00C70689">
              <w:rPr>
                <w:sz w:val="24"/>
                <w:szCs w:val="24"/>
              </w:rPr>
              <w:t>материалы об авторах</w:t>
            </w:r>
            <w:r w:rsidRPr="00C70689">
              <w:rPr>
                <w:spacing w:val="-7"/>
                <w:sz w:val="24"/>
                <w:szCs w:val="24"/>
              </w:rPr>
              <w:t xml:space="preserve"> </w:t>
            </w:r>
            <w:r w:rsidRPr="00C70689">
              <w:rPr>
                <w:sz w:val="24"/>
                <w:szCs w:val="24"/>
              </w:rPr>
              <w:t>и произведениях</w:t>
            </w:r>
          </w:p>
          <w:p w:rsidR="00337639" w:rsidRPr="00C70689" w:rsidRDefault="00337639" w:rsidP="00337639">
            <w:pPr>
              <w:pStyle w:val="TableParagraph"/>
              <w:rPr>
                <w:sz w:val="24"/>
                <w:szCs w:val="24"/>
              </w:rPr>
            </w:pPr>
            <w:r w:rsidRPr="00C70689">
              <w:rPr>
                <w:sz w:val="24"/>
                <w:szCs w:val="24"/>
              </w:rPr>
              <w:t>с</w:t>
            </w:r>
            <w:r w:rsidRPr="00C70689">
              <w:rPr>
                <w:spacing w:val="8"/>
                <w:sz w:val="24"/>
                <w:szCs w:val="24"/>
              </w:rPr>
              <w:t xml:space="preserve"> </w:t>
            </w:r>
            <w:r w:rsidRPr="00C70689">
              <w:rPr>
                <w:sz w:val="24"/>
                <w:szCs w:val="24"/>
              </w:rPr>
              <w:t>использованием</w:t>
            </w:r>
            <w:r w:rsidRPr="00C70689">
              <w:rPr>
                <w:spacing w:val="-19"/>
                <w:sz w:val="24"/>
                <w:szCs w:val="24"/>
              </w:rPr>
              <w:t xml:space="preserve"> </w:t>
            </w:r>
            <w:r w:rsidRPr="00C70689">
              <w:rPr>
                <w:sz w:val="24"/>
                <w:szCs w:val="24"/>
              </w:rPr>
              <w:t>статьи</w:t>
            </w:r>
            <w:r w:rsidRPr="00C70689">
              <w:rPr>
                <w:spacing w:val="-21"/>
                <w:sz w:val="24"/>
                <w:szCs w:val="24"/>
              </w:rPr>
              <w:t xml:space="preserve"> </w:t>
            </w:r>
            <w:r w:rsidRPr="00C70689">
              <w:rPr>
                <w:spacing w:val="-2"/>
                <w:sz w:val="24"/>
                <w:szCs w:val="24"/>
              </w:rPr>
              <w:t>учебника,</w:t>
            </w:r>
          </w:p>
          <w:p w:rsidR="00337639" w:rsidRPr="00C70689" w:rsidRDefault="00337639" w:rsidP="00337639">
            <w:pPr>
              <w:pStyle w:val="TableParagraph"/>
              <w:spacing w:before="1"/>
              <w:rPr>
                <w:sz w:val="24"/>
                <w:szCs w:val="24"/>
              </w:rPr>
            </w:pPr>
            <w:r w:rsidRPr="00C70689">
              <w:rPr>
                <w:sz w:val="24"/>
                <w:szCs w:val="24"/>
              </w:rPr>
              <w:t>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6240"/>
        </w:trPr>
        <w:tc>
          <w:tcPr>
            <w:tcW w:w="660" w:type="dxa"/>
          </w:tcPr>
          <w:p w:rsidR="00075590" w:rsidRPr="00C70689" w:rsidRDefault="00C70689" w:rsidP="00C70689">
            <w:pPr>
              <w:pStyle w:val="TableParagraph"/>
              <w:rPr>
                <w:sz w:val="24"/>
                <w:szCs w:val="24"/>
              </w:rPr>
            </w:pPr>
            <w:r w:rsidRPr="00C70689">
              <w:rPr>
                <w:spacing w:val="-5"/>
                <w:sz w:val="24"/>
                <w:szCs w:val="24"/>
              </w:rPr>
              <w:t>2.3</w:t>
            </w:r>
          </w:p>
        </w:tc>
        <w:tc>
          <w:tcPr>
            <w:tcW w:w="3450" w:type="dxa"/>
          </w:tcPr>
          <w:p w:rsidR="00075590" w:rsidRPr="00C70689" w:rsidRDefault="00C70689" w:rsidP="00C70689">
            <w:pPr>
              <w:pStyle w:val="TableParagraph"/>
              <w:rPr>
                <w:sz w:val="24"/>
                <w:szCs w:val="24"/>
              </w:rPr>
            </w:pPr>
            <w:r w:rsidRPr="00C70689">
              <w:rPr>
                <w:sz w:val="24"/>
                <w:szCs w:val="24"/>
              </w:rPr>
              <w:t>Н.В.</w:t>
            </w:r>
            <w:r w:rsidRPr="00C70689">
              <w:rPr>
                <w:spacing w:val="5"/>
                <w:sz w:val="24"/>
                <w:szCs w:val="24"/>
              </w:rPr>
              <w:t xml:space="preserve"> </w:t>
            </w:r>
            <w:r w:rsidRPr="00C70689">
              <w:rPr>
                <w:sz w:val="24"/>
                <w:szCs w:val="24"/>
              </w:rPr>
              <w:t>Гоголь.</w:t>
            </w:r>
            <w:r w:rsidRPr="00C70689">
              <w:rPr>
                <w:spacing w:val="5"/>
                <w:sz w:val="24"/>
                <w:szCs w:val="24"/>
              </w:rPr>
              <w:t xml:space="preserve"> </w:t>
            </w:r>
            <w:r w:rsidRPr="00C70689">
              <w:rPr>
                <w:spacing w:val="-2"/>
                <w:sz w:val="24"/>
                <w:szCs w:val="24"/>
              </w:rPr>
              <w:t>Повесть</w:t>
            </w:r>
          </w:p>
          <w:p w:rsidR="00075590" w:rsidRPr="00C70689" w:rsidRDefault="00C70689" w:rsidP="00C70689">
            <w:pPr>
              <w:pStyle w:val="TableParagraph"/>
              <w:spacing w:before="38"/>
              <w:rPr>
                <w:sz w:val="24"/>
                <w:szCs w:val="24"/>
              </w:rPr>
            </w:pPr>
            <w:r w:rsidRPr="00C70689">
              <w:rPr>
                <w:spacing w:val="2"/>
                <w:sz w:val="24"/>
                <w:szCs w:val="24"/>
              </w:rPr>
              <w:t>«Тарас</w:t>
            </w:r>
            <w:r w:rsidRPr="00C70689">
              <w:rPr>
                <w:spacing w:val="-1"/>
                <w:sz w:val="24"/>
                <w:szCs w:val="24"/>
              </w:rPr>
              <w:t xml:space="preserve"> </w:t>
            </w:r>
            <w:r w:rsidRPr="00C70689">
              <w:rPr>
                <w:spacing w:val="-2"/>
                <w:sz w:val="24"/>
                <w:szCs w:val="24"/>
              </w:rPr>
              <w:t>Бульба»</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05" w:type="dxa"/>
          </w:tcPr>
          <w:p w:rsidR="00075590" w:rsidRPr="00C70689" w:rsidRDefault="00C70689" w:rsidP="00C70689">
            <w:pPr>
              <w:pStyle w:val="TableParagraph"/>
              <w:rPr>
                <w:sz w:val="24"/>
                <w:szCs w:val="24"/>
              </w:rPr>
            </w:pPr>
            <w:r w:rsidRPr="00C70689">
              <w:rPr>
                <w:sz w:val="24"/>
                <w:szCs w:val="24"/>
              </w:rPr>
              <w:t>Н.В.</w:t>
            </w:r>
            <w:r w:rsidRPr="00C70689">
              <w:rPr>
                <w:spacing w:val="5"/>
                <w:sz w:val="24"/>
                <w:szCs w:val="24"/>
              </w:rPr>
              <w:t xml:space="preserve"> </w:t>
            </w:r>
            <w:r w:rsidRPr="00C70689">
              <w:rPr>
                <w:sz w:val="24"/>
                <w:szCs w:val="24"/>
              </w:rPr>
              <w:t>Гоголь.</w:t>
            </w:r>
            <w:r w:rsidRPr="00C70689">
              <w:rPr>
                <w:spacing w:val="5"/>
                <w:sz w:val="24"/>
                <w:szCs w:val="24"/>
              </w:rPr>
              <w:t xml:space="preserve"> </w:t>
            </w:r>
            <w:r w:rsidRPr="00C70689">
              <w:rPr>
                <w:spacing w:val="-2"/>
                <w:sz w:val="24"/>
                <w:szCs w:val="24"/>
              </w:rPr>
              <w:t>Повесть</w:t>
            </w:r>
          </w:p>
          <w:p w:rsidR="00075590" w:rsidRPr="00C70689" w:rsidRDefault="00C70689" w:rsidP="00C70689">
            <w:pPr>
              <w:pStyle w:val="TableParagraph"/>
              <w:spacing w:before="38"/>
              <w:rPr>
                <w:sz w:val="24"/>
                <w:szCs w:val="24"/>
              </w:rPr>
            </w:pPr>
            <w:r w:rsidRPr="00C70689">
              <w:rPr>
                <w:spacing w:val="2"/>
                <w:sz w:val="24"/>
                <w:szCs w:val="24"/>
              </w:rPr>
              <w:t>«Тарас</w:t>
            </w:r>
            <w:r w:rsidRPr="00C70689">
              <w:rPr>
                <w:spacing w:val="-1"/>
                <w:sz w:val="24"/>
                <w:szCs w:val="24"/>
              </w:rPr>
              <w:t xml:space="preserve"> </w:t>
            </w:r>
            <w:r w:rsidRPr="00C70689">
              <w:rPr>
                <w:spacing w:val="-2"/>
                <w:sz w:val="24"/>
                <w:szCs w:val="24"/>
              </w:rPr>
              <w:t>Бульба».</w:t>
            </w:r>
          </w:p>
          <w:p w:rsidR="00075590" w:rsidRPr="00C70689" w:rsidRDefault="00C70689" w:rsidP="00C70689">
            <w:pPr>
              <w:pStyle w:val="TableParagraph"/>
              <w:spacing w:before="23"/>
              <w:rPr>
                <w:sz w:val="24"/>
                <w:szCs w:val="24"/>
              </w:rPr>
            </w:pPr>
            <w:r w:rsidRPr="00C70689">
              <w:rPr>
                <w:spacing w:val="-2"/>
                <w:sz w:val="24"/>
                <w:szCs w:val="24"/>
              </w:rPr>
              <w:t>Историческая</w:t>
            </w:r>
          </w:p>
          <w:p w:rsidR="00075590" w:rsidRPr="00C70689" w:rsidRDefault="00C70689" w:rsidP="00C70689">
            <w:pPr>
              <w:pStyle w:val="TableParagraph"/>
              <w:spacing w:before="23"/>
              <w:rPr>
                <w:sz w:val="24"/>
                <w:szCs w:val="24"/>
              </w:rPr>
            </w:pPr>
            <w:r w:rsidRPr="00C70689">
              <w:rPr>
                <w:sz w:val="24"/>
                <w:szCs w:val="24"/>
              </w:rPr>
              <w:t>и фольклорная</w:t>
            </w:r>
            <w:r w:rsidRPr="00C70689">
              <w:rPr>
                <w:spacing w:val="-12"/>
                <w:sz w:val="24"/>
                <w:szCs w:val="24"/>
              </w:rPr>
              <w:t xml:space="preserve"> </w:t>
            </w:r>
            <w:r w:rsidRPr="00C70689">
              <w:rPr>
                <w:sz w:val="24"/>
                <w:szCs w:val="24"/>
              </w:rPr>
              <w:t>основа повести. Тематика</w:t>
            </w:r>
          </w:p>
          <w:p w:rsidR="00075590" w:rsidRPr="00C70689" w:rsidRDefault="00C70689" w:rsidP="00C70689">
            <w:pPr>
              <w:pStyle w:val="TableParagraph"/>
              <w:spacing w:before="1"/>
              <w:ind w:right="527"/>
              <w:rPr>
                <w:sz w:val="24"/>
                <w:szCs w:val="24"/>
              </w:rPr>
            </w:pPr>
            <w:r w:rsidRPr="00C70689">
              <w:rPr>
                <w:sz w:val="24"/>
                <w:szCs w:val="24"/>
              </w:rPr>
              <w:t>и проблематика произведения.</w:t>
            </w:r>
            <w:r w:rsidRPr="00C70689">
              <w:rPr>
                <w:spacing w:val="-37"/>
                <w:sz w:val="24"/>
                <w:szCs w:val="24"/>
              </w:rPr>
              <w:t xml:space="preserve"> </w:t>
            </w:r>
            <w:r w:rsidRPr="00C70689">
              <w:rPr>
                <w:sz w:val="24"/>
                <w:szCs w:val="24"/>
              </w:rPr>
              <w:t>Сюжет и композиция</w:t>
            </w:r>
            <w:r w:rsidRPr="00C70689">
              <w:rPr>
                <w:spacing w:val="-22"/>
                <w:sz w:val="24"/>
                <w:szCs w:val="24"/>
              </w:rPr>
              <w:t xml:space="preserve"> </w:t>
            </w:r>
            <w:r w:rsidRPr="00C70689">
              <w:rPr>
                <w:sz w:val="24"/>
                <w:szCs w:val="24"/>
              </w:rPr>
              <w:t>повести. Роль</w:t>
            </w:r>
            <w:r w:rsidRPr="00C70689">
              <w:rPr>
                <w:spacing w:val="-11"/>
                <w:sz w:val="24"/>
                <w:szCs w:val="24"/>
              </w:rPr>
              <w:t xml:space="preserve"> </w:t>
            </w:r>
            <w:r w:rsidRPr="00C70689">
              <w:rPr>
                <w:sz w:val="24"/>
                <w:szCs w:val="24"/>
              </w:rPr>
              <w:t xml:space="preserve">пейзажных </w:t>
            </w:r>
            <w:r w:rsidRPr="00C70689">
              <w:rPr>
                <w:spacing w:val="-2"/>
                <w:sz w:val="24"/>
                <w:szCs w:val="24"/>
              </w:rPr>
              <w:t>зарисовок</w:t>
            </w:r>
          </w:p>
          <w:p w:rsidR="00075590" w:rsidRPr="00C70689" w:rsidRDefault="00C70689" w:rsidP="00C70689">
            <w:pPr>
              <w:pStyle w:val="TableParagraph"/>
              <w:spacing w:before="1"/>
              <w:ind w:right="524"/>
              <w:rPr>
                <w:sz w:val="24"/>
                <w:szCs w:val="24"/>
              </w:rPr>
            </w:pPr>
            <w:r w:rsidRPr="00C70689">
              <w:rPr>
                <w:sz w:val="24"/>
                <w:szCs w:val="24"/>
              </w:rPr>
              <w:t>в повествовании. Система персонажей. Сопоставление</w:t>
            </w:r>
            <w:r w:rsidRPr="00C70689">
              <w:rPr>
                <w:spacing w:val="-32"/>
                <w:sz w:val="24"/>
                <w:szCs w:val="24"/>
              </w:rPr>
              <w:t xml:space="preserve"> </w:t>
            </w:r>
            <w:r w:rsidRPr="00C70689">
              <w:rPr>
                <w:sz w:val="24"/>
                <w:szCs w:val="24"/>
              </w:rPr>
              <w:t>Остапа и Андрия</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38"/>
              <w:ind w:right="200"/>
              <w:rPr>
                <w:sz w:val="24"/>
                <w:szCs w:val="24"/>
              </w:rPr>
            </w:pPr>
            <w:r w:rsidRPr="00C70689">
              <w:rPr>
                <w:sz w:val="24"/>
                <w:szCs w:val="24"/>
              </w:rPr>
              <w:t>и выразительно</w:t>
            </w:r>
            <w:r w:rsidRPr="00C70689">
              <w:rPr>
                <w:spacing w:val="-8"/>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произведение.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895"/>
              <w:rPr>
                <w:sz w:val="24"/>
                <w:szCs w:val="24"/>
              </w:rPr>
            </w:pPr>
            <w:r w:rsidRPr="00C70689">
              <w:rPr>
                <w:sz w:val="24"/>
                <w:szCs w:val="24"/>
              </w:rPr>
              <w:t>Составлять</w:t>
            </w:r>
            <w:r w:rsidRPr="00C70689">
              <w:rPr>
                <w:spacing w:val="-2"/>
                <w:sz w:val="24"/>
                <w:szCs w:val="24"/>
              </w:rPr>
              <w:t xml:space="preserve"> </w:t>
            </w:r>
            <w:r w:rsidRPr="00C70689">
              <w:rPr>
                <w:sz w:val="24"/>
                <w:szCs w:val="24"/>
              </w:rPr>
              <w:t>тезисный</w:t>
            </w:r>
            <w:r w:rsidRPr="00C70689">
              <w:rPr>
                <w:spacing w:val="-13"/>
                <w:sz w:val="24"/>
                <w:szCs w:val="24"/>
              </w:rPr>
              <w:t xml:space="preserve"> </w:t>
            </w:r>
            <w:r w:rsidRPr="00C70689">
              <w:rPr>
                <w:sz w:val="24"/>
                <w:szCs w:val="24"/>
              </w:rPr>
              <w:t>план</w:t>
            </w:r>
            <w:r w:rsidRPr="00C70689">
              <w:rPr>
                <w:spacing w:val="-13"/>
                <w:sz w:val="24"/>
                <w:szCs w:val="24"/>
              </w:rPr>
              <w:t xml:space="preserve"> </w:t>
            </w:r>
            <w:r w:rsidRPr="00C70689">
              <w:rPr>
                <w:sz w:val="24"/>
                <w:szCs w:val="24"/>
              </w:rPr>
              <w:t xml:space="preserve">статьи </w:t>
            </w:r>
            <w:r w:rsidRPr="00C70689">
              <w:rPr>
                <w:spacing w:val="-2"/>
                <w:sz w:val="24"/>
                <w:szCs w:val="24"/>
              </w:rPr>
              <w:t>учебника.</w:t>
            </w:r>
          </w:p>
          <w:p w:rsidR="00075590" w:rsidRPr="00C70689" w:rsidRDefault="00C70689" w:rsidP="00C70689">
            <w:pPr>
              <w:pStyle w:val="TableParagraph"/>
              <w:spacing w:before="1"/>
              <w:rPr>
                <w:sz w:val="24"/>
                <w:szCs w:val="24"/>
              </w:rPr>
            </w:pPr>
            <w:r w:rsidRPr="00C70689">
              <w:rPr>
                <w:sz w:val="24"/>
                <w:szCs w:val="24"/>
              </w:rPr>
              <w:t>Участвовать в коллективном 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ind w:right="88"/>
              <w:rPr>
                <w:sz w:val="24"/>
                <w:szCs w:val="24"/>
              </w:rPr>
            </w:pPr>
            <w:r w:rsidRPr="00C70689">
              <w:rPr>
                <w:sz w:val="24"/>
                <w:szCs w:val="24"/>
              </w:rPr>
              <w:t>Определять</w:t>
            </w:r>
            <w:r w:rsidRPr="00C70689">
              <w:rPr>
                <w:spacing w:val="-10"/>
                <w:sz w:val="24"/>
                <w:szCs w:val="24"/>
              </w:rPr>
              <w:t xml:space="preserve"> </w:t>
            </w:r>
            <w:r w:rsidRPr="00C70689">
              <w:rPr>
                <w:sz w:val="24"/>
                <w:szCs w:val="24"/>
              </w:rPr>
              <w:t>тему, идею, художественные</w:t>
            </w:r>
            <w:r w:rsidRPr="00C70689">
              <w:rPr>
                <w:spacing w:val="40"/>
                <w:sz w:val="24"/>
                <w:szCs w:val="24"/>
              </w:rPr>
              <w:t xml:space="preserve"> </w:t>
            </w:r>
            <w:r w:rsidRPr="00C70689">
              <w:rPr>
                <w:sz w:val="24"/>
                <w:szCs w:val="24"/>
              </w:rPr>
              <w:t>и композиционные</w:t>
            </w:r>
            <w:r w:rsidRPr="00C70689">
              <w:rPr>
                <w:spacing w:val="-5"/>
                <w:sz w:val="24"/>
                <w:szCs w:val="24"/>
              </w:rPr>
              <w:t xml:space="preserve"> </w:t>
            </w:r>
            <w:r w:rsidRPr="00C70689">
              <w:rPr>
                <w:sz w:val="24"/>
                <w:szCs w:val="24"/>
              </w:rPr>
              <w:t>особенности повести. Характеризовать</w:t>
            </w:r>
            <w:r w:rsidRPr="00C70689">
              <w:rPr>
                <w:spacing w:val="-4"/>
                <w:sz w:val="24"/>
                <w:szCs w:val="24"/>
              </w:rPr>
              <w:t xml:space="preserve"> </w:t>
            </w:r>
            <w:r w:rsidRPr="00C70689">
              <w:rPr>
                <w:sz w:val="24"/>
                <w:szCs w:val="24"/>
              </w:rPr>
              <w:t>и</w:t>
            </w:r>
            <w:r w:rsidRPr="00C70689">
              <w:rPr>
                <w:spacing w:val="-14"/>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w:t>
            </w:r>
            <w:r w:rsidRPr="00C70689">
              <w:rPr>
                <w:spacing w:val="-9"/>
                <w:sz w:val="24"/>
                <w:szCs w:val="24"/>
              </w:rPr>
              <w:t xml:space="preserve"> </w:t>
            </w:r>
            <w:r w:rsidRPr="00C70689">
              <w:rPr>
                <w:sz w:val="24"/>
                <w:szCs w:val="24"/>
              </w:rPr>
              <w:t>повести, выявлять</w:t>
            </w:r>
            <w:r w:rsidRPr="00C70689">
              <w:rPr>
                <w:spacing w:val="-2"/>
                <w:sz w:val="24"/>
                <w:szCs w:val="24"/>
              </w:rPr>
              <w:t xml:space="preserve"> </w:t>
            </w:r>
            <w:r w:rsidRPr="00C70689">
              <w:rPr>
                <w:sz w:val="24"/>
                <w:szCs w:val="24"/>
              </w:rPr>
              <w:t>художественные средства создания их образов</w:t>
            </w:r>
          </w:p>
          <w:p w:rsidR="00075590" w:rsidRPr="00C70689" w:rsidRDefault="00C70689" w:rsidP="00C70689">
            <w:pPr>
              <w:pStyle w:val="TableParagraph"/>
              <w:ind w:right="148"/>
              <w:rPr>
                <w:sz w:val="24"/>
                <w:szCs w:val="24"/>
              </w:rPr>
            </w:pPr>
            <w:r w:rsidRPr="00C70689">
              <w:rPr>
                <w:sz w:val="24"/>
                <w:szCs w:val="24"/>
              </w:rPr>
              <w:t>с занесением информации в таблицу. 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337639" w:rsidRPr="00C70689" w:rsidRDefault="00C70689" w:rsidP="00337639">
            <w:pPr>
              <w:pStyle w:val="TableParagraph"/>
              <w:rPr>
                <w:sz w:val="24"/>
                <w:szCs w:val="24"/>
              </w:rPr>
            </w:pPr>
            <w:r w:rsidRPr="00C70689">
              <w:rPr>
                <w:sz w:val="24"/>
                <w:szCs w:val="24"/>
              </w:rPr>
              <w:t>Сопоставлять</w:t>
            </w:r>
            <w:r w:rsidRPr="00C70689">
              <w:rPr>
                <w:spacing w:val="-10"/>
                <w:sz w:val="24"/>
                <w:szCs w:val="24"/>
              </w:rPr>
              <w:t xml:space="preserve"> </w:t>
            </w:r>
            <w:r w:rsidRPr="00C70689">
              <w:rPr>
                <w:sz w:val="24"/>
                <w:szCs w:val="24"/>
              </w:rPr>
              <w:t>произведения</w:t>
            </w:r>
            <w:r w:rsidRPr="00C70689">
              <w:rPr>
                <w:spacing w:val="-14"/>
                <w:sz w:val="24"/>
                <w:szCs w:val="24"/>
              </w:rPr>
              <w:t xml:space="preserve"> </w:t>
            </w:r>
            <w:r w:rsidRPr="00C70689">
              <w:rPr>
                <w:spacing w:val="-2"/>
                <w:sz w:val="24"/>
                <w:szCs w:val="24"/>
              </w:rPr>
              <w:t>разных</w:t>
            </w:r>
            <w:r w:rsidR="00337639" w:rsidRPr="00C70689">
              <w:rPr>
                <w:sz w:val="24"/>
                <w:szCs w:val="24"/>
              </w:rPr>
              <w:t>авторов</w:t>
            </w:r>
            <w:r w:rsidR="00337639" w:rsidRPr="00C70689">
              <w:rPr>
                <w:spacing w:val="-3"/>
                <w:sz w:val="24"/>
                <w:szCs w:val="24"/>
              </w:rPr>
              <w:t xml:space="preserve"> </w:t>
            </w:r>
            <w:r w:rsidR="00337639" w:rsidRPr="00C70689">
              <w:rPr>
                <w:sz w:val="24"/>
                <w:szCs w:val="24"/>
              </w:rPr>
              <w:t>по</w:t>
            </w:r>
            <w:r w:rsidR="00337639" w:rsidRPr="00C70689">
              <w:rPr>
                <w:spacing w:val="8"/>
                <w:sz w:val="24"/>
                <w:szCs w:val="24"/>
              </w:rPr>
              <w:t xml:space="preserve"> </w:t>
            </w:r>
            <w:r w:rsidR="00337639" w:rsidRPr="00C70689">
              <w:rPr>
                <w:sz w:val="24"/>
                <w:szCs w:val="24"/>
              </w:rPr>
              <w:t>заданным</w:t>
            </w:r>
            <w:r w:rsidR="00337639" w:rsidRPr="00C70689">
              <w:rPr>
                <w:spacing w:val="-5"/>
                <w:sz w:val="24"/>
                <w:szCs w:val="24"/>
              </w:rPr>
              <w:t xml:space="preserve"> </w:t>
            </w:r>
            <w:r w:rsidR="00337639" w:rsidRPr="00C70689">
              <w:rPr>
                <w:spacing w:val="-2"/>
                <w:sz w:val="24"/>
                <w:szCs w:val="24"/>
              </w:rPr>
              <w:t>основаниям.</w:t>
            </w:r>
          </w:p>
          <w:p w:rsidR="00337639" w:rsidRPr="00C70689" w:rsidRDefault="00337639" w:rsidP="00337639">
            <w:pPr>
              <w:pStyle w:val="TableParagraph"/>
              <w:spacing w:before="23"/>
              <w:rPr>
                <w:sz w:val="24"/>
                <w:szCs w:val="24"/>
              </w:rPr>
            </w:pPr>
            <w:r w:rsidRPr="00C70689">
              <w:rPr>
                <w:sz w:val="24"/>
                <w:szCs w:val="24"/>
              </w:rPr>
              <w:t>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 повести или её фрагмент.Устно</w:t>
            </w:r>
            <w:r w:rsidRPr="00C70689">
              <w:rPr>
                <w:spacing w:val="11"/>
                <w:sz w:val="24"/>
                <w:szCs w:val="24"/>
              </w:rPr>
              <w:t xml:space="preserve"> </w:t>
            </w:r>
            <w:r w:rsidRPr="00C70689">
              <w:rPr>
                <w:sz w:val="24"/>
                <w:szCs w:val="24"/>
              </w:rPr>
              <w:t>или</w:t>
            </w:r>
            <w:r w:rsidRPr="00C70689">
              <w:rPr>
                <w:spacing w:val="-13"/>
                <w:sz w:val="24"/>
                <w:szCs w:val="24"/>
              </w:rPr>
              <w:t xml:space="preserve"> </w:t>
            </w:r>
            <w:r w:rsidRPr="00C70689">
              <w:rPr>
                <w:sz w:val="24"/>
                <w:szCs w:val="24"/>
              </w:rPr>
              <w:t>письменно</w:t>
            </w:r>
            <w:r w:rsidRPr="00C70689">
              <w:rPr>
                <w:spacing w:val="-4"/>
                <w:sz w:val="24"/>
                <w:szCs w:val="24"/>
              </w:rPr>
              <w:t xml:space="preserve"> </w:t>
            </w:r>
            <w:r w:rsidRPr="00C70689">
              <w:rPr>
                <w:sz w:val="24"/>
                <w:szCs w:val="24"/>
              </w:rPr>
              <w:t>отвечать</w:t>
            </w:r>
            <w:r w:rsidRPr="00C70689">
              <w:rPr>
                <w:spacing w:val="-20"/>
                <w:sz w:val="24"/>
                <w:szCs w:val="24"/>
              </w:rPr>
              <w:t xml:space="preserve"> </w:t>
            </w:r>
            <w:r w:rsidRPr="00C70689">
              <w:rPr>
                <w:sz w:val="24"/>
                <w:szCs w:val="24"/>
              </w:rPr>
              <w:t>на</w:t>
            </w:r>
            <w:r w:rsidRPr="00C70689">
              <w:rPr>
                <w:spacing w:val="-17"/>
                <w:sz w:val="24"/>
                <w:szCs w:val="24"/>
              </w:rPr>
              <w:t xml:space="preserve"> </w:t>
            </w:r>
            <w:r w:rsidRPr="00C70689">
              <w:rPr>
                <w:spacing w:val="-2"/>
                <w:sz w:val="24"/>
                <w:szCs w:val="24"/>
              </w:rPr>
              <w:t>вопросы</w:t>
            </w:r>
            <w:r w:rsidRPr="00C70689">
              <w:rPr>
                <w:sz w:val="24"/>
                <w:szCs w:val="24"/>
              </w:rPr>
              <w:t>(с использованием цитирования). Письменно</w:t>
            </w:r>
            <w:r w:rsidRPr="00C70689">
              <w:rPr>
                <w:spacing w:val="-3"/>
                <w:sz w:val="24"/>
                <w:szCs w:val="24"/>
              </w:rPr>
              <w:t xml:space="preserve"> </w:t>
            </w:r>
            <w:r w:rsidRPr="00C70689">
              <w:rPr>
                <w:sz w:val="24"/>
                <w:szCs w:val="24"/>
              </w:rPr>
              <w:t>отвечать</w:t>
            </w:r>
            <w:r w:rsidRPr="00C70689">
              <w:rPr>
                <w:spacing w:val="-5"/>
                <w:sz w:val="24"/>
                <w:szCs w:val="24"/>
              </w:rPr>
              <w:t xml:space="preserve"> </w:t>
            </w:r>
            <w:r w:rsidRPr="00C70689">
              <w:rPr>
                <w:sz w:val="24"/>
                <w:szCs w:val="24"/>
              </w:rPr>
              <w:t>на проблемный вопрос, писать сочинение</w:t>
            </w:r>
          </w:p>
          <w:p w:rsidR="00337639" w:rsidRPr="00C70689" w:rsidRDefault="00337639" w:rsidP="00337639">
            <w:pPr>
              <w:pStyle w:val="TableParagraph"/>
              <w:spacing w:before="1"/>
              <w:rPr>
                <w:sz w:val="24"/>
                <w:szCs w:val="24"/>
              </w:rPr>
            </w:pPr>
            <w:r w:rsidRPr="00C70689">
              <w:rPr>
                <w:sz w:val="24"/>
                <w:szCs w:val="24"/>
              </w:rPr>
              <w:t>на</w:t>
            </w:r>
            <w:r w:rsidRPr="00C70689">
              <w:rPr>
                <w:spacing w:val="24"/>
                <w:sz w:val="24"/>
                <w:szCs w:val="24"/>
              </w:rPr>
              <w:t xml:space="preserve"> </w:t>
            </w:r>
            <w:r w:rsidRPr="00C70689">
              <w:rPr>
                <w:sz w:val="24"/>
                <w:szCs w:val="24"/>
              </w:rPr>
              <w:t>литературную</w:t>
            </w:r>
            <w:r w:rsidRPr="00C70689">
              <w:rPr>
                <w:spacing w:val="-33"/>
                <w:sz w:val="24"/>
                <w:szCs w:val="24"/>
              </w:rPr>
              <w:t xml:space="preserve"> </w:t>
            </w:r>
            <w:r w:rsidRPr="00C70689">
              <w:rPr>
                <w:spacing w:val="-4"/>
                <w:sz w:val="24"/>
                <w:szCs w:val="24"/>
              </w:rPr>
              <w:t>тему.</w:t>
            </w:r>
          </w:p>
          <w:p w:rsidR="00337639" w:rsidRPr="00C70689" w:rsidRDefault="00337639" w:rsidP="00337639">
            <w:pPr>
              <w:pStyle w:val="TableParagraph"/>
              <w:spacing w:before="38"/>
              <w:rPr>
                <w:sz w:val="24"/>
                <w:szCs w:val="24"/>
              </w:rPr>
            </w:pPr>
            <w:r w:rsidRPr="00C70689">
              <w:rPr>
                <w:sz w:val="24"/>
                <w:szCs w:val="24"/>
              </w:rPr>
              <w:t>Работать со словарями, определять значение</w:t>
            </w:r>
            <w:r w:rsidRPr="00C70689">
              <w:rPr>
                <w:spacing w:val="-10"/>
                <w:sz w:val="24"/>
                <w:szCs w:val="24"/>
              </w:rPr>
              <w:t xml:space="preserve"> </w:t>
            </w:r>
            <w:r w:rsidRPr="00C70689">
              <w:rPr>
                <w:sz w:val="24"/>
                <w:szCs w:val="24"/>
              </w:rPr>
              <w:t>устаревших слов и</w:t>
            </w:r>
            <w:r w:rsidRPr="00C70689">
              <w:rPr>
                <w:spacing w:val="-4"/>
                <w:sz w:val="24"/>
                <w:szCs w:val="24"/>
              </w:rPr>
              <w:t xml:space="preserve"> </w:t>
            </w:r>
            <w:r w:rsidRPr="00C70689">
              <w:rPr>
                <w:sz w:val="24"/>
                <w:szCs w:val="24"/>
              </w:rPr>
              <w:t>выражений.</w:t>
            </w:r>
          </w:p>
          <w:p w:rsidR="00337639" w:rsidRPr="00C70689" w:rsidRDefault="00337639" w:rsidP="00337639">
            <w:pPr>
              <w:pStyle w:val="TableParagraph"/>
              <w:spacing w:before="1"/>
              <w:rPr>
                <w:sz w:val="24"/>
                <w:szCs w:val="24"/>
              </w:rPr>
            </w:pPr>
            <w:r w:rsidRPr="00C70689">
              <w:rPr>
                <w:sz w:val="24"/>
                <w:szCs w:val="24"/>
              </w:rPr>
              <w:t>Участвовать</w:t>
            </w:r>
            <w:r w:rsidRPr="00C70689">
              <w:rPr>
                <w:spacing w:val="2"/>
                <w:sz w:val="24"/>
                <w:szCs w:val="24"/>
              </w:rPr>
              <w:t xml:space="preserve"> </w:t>
            </w:r>
            <w:r w:rsidRPr="00C70689">
              <w:rPr>
                <w:sz w:val="24"/>
                <w:szCs w:val="24"/>
              </w:rPr>
              <w:t>в</w:t>
            </w:r>
            <w:r w:rsidRPr="00C70689">
              <w:rPr>
                <w:spacing w:val="-5"/>
                <w:sz w:val="24"/>
                <w:szCs w:val="24"/>
              </w:rPr>
              <w:t xml:space="preserve"> </w:t>
            </w:r>
            <w:r w:rsidRPr="00C70689">
              <w:rPr>
                <w:sz w:val="24"/>
                <w:szCs w:val="24"/>
              </w:rPr>
              <w:t>разработке</w:t>
            </w:r>
            <w:r w:rsidRPr="00C70689">
              <w:rPr>
                <w:spacing w:val="-15"/>
                <w:sz w:val="24"/>
                <w:szCs w:val="24"/>
              </w:rPr>
              <w:t xml:space="preserve"> </w:t>
            </w:r>
            <w:r w:rsidRPr="00C70689">
              <w:rPr>
                <w:spacing w:val="-2"/>
                <w:sz w:val="24"/>
                <w:szCs w:val="24"/>
              </w:rPr>
              <w:t>проектов</w:t>
            </w:r>
          </w:p>
          <w:p w:rsidR="00337639" w:rsidRPr="00C70689" w:rsidRDefault="00337639" w:rsidP="00337639">
            <w:pPr>
              <w:pStyle w:val="TableParagraph"/>
              <w:spacing w:before="23"/>
              <w:rPr>
                <w:sz w:val="24"/>
                <w:szCs w:val="24"/>
              </w:rPr>
            </w:pPr>
            <w:r w:rsidRPr="00C70689">
              <w:rPr>
                <w:sz w:val="24"/>
                <w:szCs w:val="24"/>
              </w:rPr>
              <w:t>по литературе</w:t>
            </w:r>
            <w:r w:rsidRPr="00C70689">
              <w:rPr>
                <w:spacing w:val="-20"/>
                <w:sz w:val="24"/>
                <w:szCs w:val="24"/>
              </w:rPr>
              <w:t xml:space="preserve"> </w:t>
            </w:r>
            <w:r w:rsidRPr="00C70689">
              <w:rPr>
                <w:sz w:val="24"/>
                <w:szCs w:val="24"/>
              </w:rPr>
              <w:t>первой</w:t>
            </w:r>
            <w:r w:rsidRPr="00C70689">
              <w:rPr>
                <w:spacing w:val="-15"/>
                <w:sz w:val="24"/>
                <w:szCs w:val="24"/>
              </w:rPr>
              <w:t xml:space="preserve"> </w:t>
            </w:r>
            <w:r w:rsidRPr="00C70689">
              <w:rPr>
                <w:sz w:val="24"/>
                <w:szCs w:val="24"/>
              </w:rPr>
              <w:t>половины</w:t>
            </w:r>
            <w:r w:rsidRPr="00C70689">
              <w:rPr>
                <w:spacing w:val="-7"/>
                <w:sz w:val="24"/>
                <w:szCs w:val="24"/>
              </w:rPr>
              <w:t xml:space="preserve"> </w:t>
            </w:r>
            <w:r w:rsidRPr="00C70689">
              <w:rPr>
                <w:sz w:val="24"/>
                <w:szCs w:val="24"/>
              </w:rPr>
              <w:t>ХIХ</w:t>
            </w:r>
            <w:r w:rsidRPr="00C70689">
              <w:rPr>
                <w:spacing w:val="-6"/>
                <w:sz w:val="24"/>
                <w:szCs w:val="24"/>
              </w:rPr>
              <w:t xml:space="preserve"> </w:t>
            </w:r>
            <w:r w:rsidRPr="00C70689">
              <w:rPr>
                <w:sz w:val="24"/>
                <w:szCs w:val="24"/>
              </w:rPr>
              <w:t>века (по выбору</w:t>
            </w:r>
            <w:r w:rsidRPr="00C70689">
              <w:rPr>
                <w:spacing w:val="-11"/>
                <w:sz w:val="24"/>
                <w:szCs w:val="24"/>
              </w:rPr>
              <w:t xml:space="preserve"> </w:t>
            </w:r>
            <w:r w:rsidRPr="00C70689">
              <w:rPr>
                <w:sz w:val="24"/>
                <w:szCs w:val="24"/>
              </w:rPr>
              <w:t>обучающихся).</w:t>
            </w:r>
          </w:p>
          <w:p w:rsidR="00337639" w:rsidRPr="00C70689" w:rsidRDefault="00337639" w:rsidP="00337639">
            <w:pPr>
              <w:pStyle w:val="TableParagraph"/>
              <w:spacing w:before="1"/>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337639" w:rsidP="00337639">
            <w:pPr>
              <w:pStyle w:val="TableParagraph"/>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25" w:type="dxa"/>
          </w:tcPr>
          <w:p w:rsidR="00075590" w:rsidRPr="00C70689" w:rsidRDefault="00C70689" w:rsidP="00C70689">
            <w:pPr>
              <w:pStyle w:val="TableParagraph"/>
              <w:ind w:left="14"/>
              <w:rPr>
                <w:sz w:val="24"/>
                <w:szCs w:val="24"/>
              </w:rPr>
            </w:pPr>
            <w:r w:rsidRPr="00C70689">
              <w:rPr>
                <w:spacing w:val="-5"/>
                <w:sz w:val="24"/>
                <w:szCs w:val="24"/>
              </w:rPr>
              <w:t>13</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45"/>
        </w:trPr>
        <w:tc>
          <w:tcPr>
            <w:tcW w:w="1459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8"/>
                <w:sz w:val="24"/>
                <w:szCs w:val="24"/>
              </w:rPr>
              <w:t xml:space="preserve"> </w:t>
            </w:r>
            <w:r w:rsidRPr="00C70689">
              <w:rPr>
                <w:b/>
                <w:sz w:val="24"/>
                <w:szCs w:val="24"/>
              </w:rPr>
              <w:t>3.</w:t>
            </w:r>
            <w:r w:rsidRPr="00C70689">
              <w:rPr>
                <w:b/>
                <w:spacing w:val="9"/>
                <w:sz w:val="24"/>
                <w:szCs w:val="24"/>
              </w:rPr>
              <w:t xml:space="preserve"> </w:t>
            </w:r>
            <w:r w:rsidRPr="00C70689">
              <w:rPr>
                <w:b/>
                <w:sz w:val="24"/>
                <w:szCs w:val="24"/>
              </w:rPr>
              <w:t>Литература</w:t>
            </w:r>
            <w:r w:rsidRPr="00C70689">
              <w:rPr>
                <w:b/>
                <w:spacing w:val="-5"/>
                <w:sz w:val="24"/>
                <w:szCs w:val="24"/>
              </w:rPr>
              <w:t xml:space="preserve"> </w:t>
            </w:r>
            <w:r w:rsidRPr="00C70689">
              <w:rPr>
                <w:b/>
                <w:sz w:val="24"/>
                <w:szCs w:val="24"/>
              </w:rPr>
              <w:t>второй</w:t>
            </w:r>
            <w:r w:rsidRPr="00C70689">
              <w:rPr>
                <w:b/>
                <w:spacing w:val="-13"/>
                <w:sz w:val="24"/>
                <w:szCs w:val="24"/>
              </w:rPr>
              <w:t xml:space="preserve"> </w:t>
            </w:r>
            <w:r w:rsidRPr="00C70689">
              <w:rPr>
                <w:b/>
                <w:sz w:val="24"/>
                <w:szCs w:val="24"/>
              </w:rPr>
              <w:t>половины</w:t>
            </w:r>
            <w:r w:rsidRPr="00C70689">
              <w:rPr>
                <w:b/>
                <w:spacing w:val="-30"/>
                <w:sz w:val="24"/>
                <w:szCs w:val="24"/>
              </w:rPr>
              <w:t xml:space="preserve"> </w:t>
            </w:r>
            <w:r w:rsidRPr="00C70689">
              <w:rPr>
                <w:b/>
                <w:sz w:val="24"/>
                <w:szCs w:val="24"/>
              </w:rPr>
              <w:t>XIX</w:t>
            </w:r>
            <w:r w:rsidRPr="00C70689">
              <w:rPr>
                <w:b/>
                <w:spacing w:val="-9"/>
                <w:sz w:val="24"/>
                <w:szCs w:val="24"/>
              </w:rPr>
              <w:t xml:space="preserve"> </w:t>
            </w:r>
            <w:r w:rsidRPr="00C70689">
              <w:rPr>
                <w:b/>
                <w:spacing w:val="-4"/>
                <w:sz w:val="24"/>
                <w:szCs w:val="24"/>
              </w:rPr>
              <w:t>века</w:t>
            </w:r>
          </w:p>
        </w:tc>
      </w:tr>
      <w:tr w:rsidR="00075590" w:rsidRPr="00C70689">
        <w:trPr>
          <w:trHeight w:val="3104"/>
        </w:trPr>
        <w:tc>
          <w:tcPr>
            <w:tcW w:w="660" w:type="dxa"/>
          </w:tcPr>
          <w:p w:rsidR="00075590" w:rsidRPr="00C70689" w:rsidRDefault="00C70689" w:rsidP="00C70689">
            <w:pPr>
              <w:pStyle w:val="TableParagraph"/>
              <w:rPr>
                <w:sz w:val="24"/>
                <w:szCs w:val="24"/>
              </w:rPr>
            </w:pPr>
            <w:r w:rsidRPr="00C70689">
              <w:rPr>
                <w:spacing w:val="-5"/>
                <w:sz w:val="24"/>
                <w:szCs w:val="24"/>
              </w:rPr>
              <w:t>3.1</w:t>
            </w:r>
          </w:p>
        </w:tc>
        <w:tc>
          <w:tcPr>
            <w:tcW w:w="3450" w:type="dxa"/>
          </w:tcPr>
          <w:p w:rsidR="00075590" w:rsidRPr="00C70689" w:rsidRDefault="00C70689" w:rsidP="00C70689">
            <w:pPr>
              <w:pStyle w:val="TableParagraph"/>
              <w:rPr>
                <w:sz w:val="24"/>
                <w:szCs w:val="24"/>
              </w:rPr>
            </w:pPr>
            <w:r w:rsidRPr="00C70689">
              <w:rPr>
                <w:sz w:val="24"/>
                <w:szCs w:val="24"/>
              </w:rPr>
              <w:t>И.С.</w:t>
            </w:r>
            <w:r w:rsidRPr="00C70689">
              <w:rPr>
                <w:spacing w:val="-6"/>
                <w:sz w:val="24"/>
                <w:szCs w:val="24"/>
              </w:rPr>
              <w:t xml:space="preserve"> </w:t>
            </w:r>
            <w:r w:rsidRPr="00C70689">
              <w:rPr>
                <w:spacing w:val="-2"/>
                <w:sz w:val="24"/>
                <w:szCs w:val="24"/>
              </w:rPr>
              <w:t>Тургенев.</w:t>
            </w:r>
          </w:p>
          <w:p w:rsidR="00075590" w:rsidRPr="00C70689" w:rsidRDefault="00C70689" w:rsidP="00C70689">
            <w:pPr>
              <w:pStyle w:val="TableParagraph"/>
              <w:spacing w:before="23"/>
              <w:rPr>
                <w:sz w:val="24"/>
                <w:szCs w:val="24"/>
              </w:rPr>
            </w:pPr>
            <w:r w:rsidRPr="00C70689">
              <w:rPr>
                <w:sz w:val="24"/>
                <w:szCs w:val="24"/>
              </w:rPr>
              <w:t>Рассказы</w:t>
            </w:r>
            <w:r w:rsidRPr="00C70689">
              <w:rPr>
                <w:spacing w:val="-12"/>
                <w:sz w:val="24"/>
                <w:szCs w:val="24"/>
              </w:rPr>
              <w:t xml:space="preserve"> </w:t>
            </w:r>
            <w:r w:rsidRPr="00C70689">
              <w:rPr>
                <w:sz w:val="24"/>
                <w:szCs w:val="24"/>
              </w:rPr>
              <w:t>из</w:t>
            </w:r>
            <w:r w:rsidRPr="00C70689">
              <w:rPr>
                <w:spacing w:val="-7"/>
                <w:sz w:val="24"/>
                <w:szCs w:val="24"/>
              </w:rPr>
              <w:t xml:space="preserve"> </w:t>
            </w:r>
            <w:r w:rsidRPr="00C70689">
              <w:rPr>
                <w:spacing w:val="-4"/>
                <w:sz w:val="24"/>
                <w:szCs w:val="24"/>
              </w:rPr>
              <w:t>цикла</w:t>
            </w:r>
          </w:p>
          <w:p w:rsidR="00075590" w:rsidRPr="00C70689" w:rsidRDefault="00C70689" w:rsidP="00C70689">
            <w:pPr>
              <w:pStyle w:val="TableParagraph"/>
              <w:spacing w:before="38"/>
              <w:ind w:right="451"/>
              <w:rPr>
                <w:sz w:val="24"/>
                <w:szCs w:val="24"/>
              </w:rPr>
            </w:pPr>
            <w:r w:rsidRPr="00C70689">
              <w:rPr>
                <w:sz w:val="24"/>
                <w:szCs w:val="24"/>
              </w:rPr>
              <w:t>«Записки</w:t>
            </w:r>
            <w:r w:rsidRPr="00C70689">
              <w:rPr>
                <w:spacing w:val="-27"/>
                <w:sz w:val="24"/>
                <w:szCs w:val="24"/>
              </w:rPr>
              <w:t xml:space="preserve"> </w:t>
            </w:r>
            <w:r w:rsidRPr="00C70689">
              <w:rPr>
                <w:sz w:val="24"/>
                <w:szCs w:val="24"/>
              </w:rPr>
              <w:t>охотника» (два по выбору).</w:t>
            </w:r>
          </w:p>
          <w:p w:rsidR="00075590" w:rsidRPr="00C70689" w:rsidRDefault="00C70689" w:rsidP="00C70689">
            <w:pPr>
              <w:pStyle w:val="TableParagraph"/>
              <w:spacing w:before="1"/>
              <w:rPr>
                <w:sz w:val="24"/>
                <w:szCs w:val="24"/>
              </w:rPr>
            </w:pPr>
            <w:r w:rsidRPr="00C70689">
              <w:rPr>
                <w:sz w:val="24"/>
                <w:szCs w:val="24"/>
              </w:rPr>
              <w:t>Стихотворения</w:t>
            </w:r>
            <w:r w:rsidRPr="00C70689">
              <w:rPr>
                <w:spacing w:val="-9"/>
                <w:sz w:val="24"/>
                <w:szCs w:val="24"/>
              </w:rPr>
              <w:t xml:space="preserve"> </w:t>
            </w:r>
            <w:r w:rsidRPr="00C70689">
              <w:rPr>
                <w:sz w:val="24"/>
                <w:szCs w:val="24"/>
              </w:rPr>
              <w:t>в</w:t>
            </w:r>
            <w:r w:rsidRPr="00C70689">
              <w:rPr>
                <w:spacing w:val="-13"/>
                <w:sz w:val="24"/>
                <w:szCs w:val="24"/>
              </w:rPr>
              <w:t xml:space="preserve"> </w:t>
            </w:r>
            <w:r w:rsidRPr="00C70689">
              <w:rPr>
                <w:spacing w:val="-2"/>
                <w:sz w:val="24"/>
                <w:szCs w:val="24"/>
              </w:rPr>
              <w:t>прозе</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05" w:type="dxa"/>
          </w:tcPr>
          <w:p w:rsidR="00075590" w:rsidRPr="00C70689" w:rsidRDefault="00C70689" w:rsidP="00C70689">
            <w:pPr>
              <w:pStyle w:val="TableParagraph"/>
              <w:rPr>
                <w:sz w:val="24"/>
                <w:szCs w:val="24"/>
              </w:rPr>
            </w:pPr>
            <w:r w:rsidRPr="00C70689">
              <w:rPr>
                <w:sz w:val="24"/>
                <w:szCs w:val="24"/>
              </w:rPr>
              <w:t>И.С.</w:t>
            </w:r>
            <w:r w:rsidRPr="00C70689">
              <w:rPr>
                <w:spacing w:val="1"/>
                <w:sz w:val="24"/>
                <w:szCs w:val="24"/>
              </w:rPr>
              <w:t xml:space="preserve"> </w:t>
            </w:r>
            <w:r w:rsidRPr="00C70689">
              <w:rPr>
                <w:sz w:val="24"/>
                <w:szCs w:val="24"/>
              </w:rPr>
              <w:t>Тургенев.</w:t>
            </w:r>
            <w:r w:rsidRPr="00C70689">
              <w:rPr>
                <w:spacing w:val="2"/>
                <w:sz w:val="24"/>
                <w:szCs w:val="24"/>
              </w:rPr>
              <w:t xml:space="preserve"> </w:t>
            </w:r>
            <w:r w:rsidRPr="00C70689">
              <w:rPr>
                <w:spacing w:val="-4"/>
                <w:sz w:val="24"/>
                <w:szCs w:val="24"/>
              </w:rPr>
              <w:t>Цикл</w:t>
            </w:r>
          </w:p>
          <w:p w:rsidR="00075590" w:rsidRPr="00C70689" w:rsidRDefault="00C70689" w:rsidP="00C70689">
            <w:pPr>
              <w:pStyle w:val="TableParagraph"/>
              <w:spacing w:before="23"/>
              <w:ind w:right="789"/>
              <w:rPr>
                <w:sz w:val="24"/>
                <w:szCs w:val="24"/>
              </w:rPr>
            </w:pPr>
            <w:r w:rsidRPr="00C70689">
              <w:rPr>
                <w:sz w:val="24"/>
                <w:szCs w:val="24"/>
              </w:rPr>
              <w:t>«Записки</w:t>
            </w:r>
            <w:r w:rsidRPr="00C70689">
              <w:rPr>
                <w:spacing w:val="-27"/>
                <w:sz w:val="24"/>
                <w:szCs w:val="24"/>
              </w:rPr>
              <w:t xml:space="preserve"> </w:t>
            </w:r>
            <w:r w:rsidRPr="00C70689">
              <w:rPr>
                <w:sz w:val="24"/>
                <w:szCs w:val="24"/>
              </w:rPr>
              <w:t>охотника» в историческом контексте. Рассказы из цикла «Записки охотника»</w:t>
            </w:r>
            <w:r w:rsidRPr="00C70689">
              <w:rPr>
                <w:spacing w:val="-7"/>
                <w:sz w:val="24"/>
                <w:szCs w:val="24"/>
              </w:rPr>
              <w:t xml:space="preserve"> </w:t>
            </w:r>
            <w:r w:rsidRPr="00C70689">
              <w:rPr>
                <w:sz w:val="24"/>
                <w:szCs w:val="24"/>
              </w:rPr>
              <w:t>(два</w:t>
            </w:r>
          </w:p>
          <w:p w:rsidR="00075590" w:rsidRPr="00C70689" w:rsidRDefault="00C70689" w:rsidP="00C70689">
            <w:pPr>
              <w:pStyle w:val="TableParagraph"/>
              <w:spacing w:before="1"/>
              <w:rPr>
                <w:sz w:val="24"/>
                <w:szCs w:val="24"/>
              </w:rPr>
            </w:pPr>
            <w:r w:rsidRPr="00C70689">
              <w:rPr>
                <w:sz w:val="24"/>
                <w:szCs w:val="24"/>
              </w:rPr>
              <w:t>по</w:t>
            </w:r>
            <w:r w:rsidRPr="00C70689">
              <w:rPr>
                <w:spacing w:val="17"/>
                <w:sz w:val="24"/>
                <w:szCs w:val="24"/>
              </w:rPr>
              <w:t xml:space="preserve"> </w:t>
            </w:r>
            <w:r w:rsidRPr="00C70689">
              <w:rPr>
                <w:sz w:val="24"/>
                <w:szCs w:val="24"/>
              </w:rPr>
              <w:t>выбору).</w:t>
            </w:r>
            <w:r w:rsidRPr="00C70689">
              <w:rPr>
                <w:spacing w:val="-8"/>
                <w:sz w:val="24"/>
                <w:szCs w:val="24"/>
              </w:rPr>
              <w:t xml:space="preserve"> </w:t>
            </w:r>
            <w:r w:rsidRPr="00C70689">
              <w:rPr>
                <w:spacing w:val="-2"/>
                <w:sz w:val="24"/>
                <w:szCs w:val="24"/>
              </w:rPr>
              <w:t>Например,</w:t>
            </w:r>
          </w:p>
          <w:p w:rsidR="00075590" w:rsidRPr="00C70689" w:rsidRDefault="00C70689" w:rsidP="00C70689">
            <w:pPr>
              <w:pStyle w:val="TableParagraph"/>
              <w:spacing w:before="23"/>
              <w:rPr>
                <w:sz w:val="24"/>
                <w:szCs w:val="24"/>
              </w:rPr>
            </w:pPr>
            <w:r w:rsidRPr="00C70689">
              <w:rPr>
                <w:spacing w:val="2"/>
                <w:sz w:val="24"/>
                <w:szCs w:val="24"/>
              </w:rPr>
              <w:t>«Бирюк»,</w:t>
            </w:r>
            <w:r w:rsidRPr="00C70689">
              <w:rPr>
                <w:spacing w:val="-15"/>
                <w:sz w:val="24"/>
                <w:szCs w:val="24"/>
              </w:rPr>
              <w:t xml:space="preserve"> </w:t>
            </w:r>
            <w:r w:rsidRPr="00C70689">
              <w:rPr>
                <w:spacing w:val="-2"/>
                <w:sz w:val="24"/>
                <w:szCs w:val="24"/>
              </w:rPr>
              <w:t>«Хорь</w:t>
            </w:r>
          </w:p>
          <w:p w:rsidR="00075590" w:rsidRDefault="00C70689" w:rsidP="00C70689">
            <w:pPr>
              <w:pStyle w:val="TableParagraph"/>
              <w:spacing w:before="38"/>
              <w:rPr>
                <w:spacing w:val="-2"/>
                <w:sz w:val="24"/>
                <w:szCs w:val="24"/>
              </w:rPr>
            </w:pPr>
            <w:r w:rsidRPr="00C70689">
              <w:rPr>
                <w:sz w:val="24"/>
                <w:szCs w:val="24"/>
              </w:rPr>
              <w:t>и</w:t>
            </w:r>
            <w:r w:rsidRPr="00C70689">
              <w:rPr>
                <w:spacing w:val="26"/>
                <w:sz w:val="24"/>
                <w:szCs w:val="24"/>
              </w:rPr>
              <w:t xml:space="preserve"> </w:t>
            </w:r>
            <w:r w:rsidRPr="00C70689">
              <w:rPr>
                <w:sz w:val="24"/>
                <w:szCs w:val="24"/>
              </w:rPr>
              <w:t>Калиныч»</w:t>
            </w:r>
            <w:r w:rsidRPr="00C70689">
              <w:rPr>
                <w:spacing w:val="-20"/>
                <w:sz w:val="24"/>
                <w:szCs w:val="24"/>
              </w:rPr>
              <w:t xml:space="preserve"> </w:t>
            </w:r>
            <w:r w:rsidRPr="00C70689">
              <w:rPr>
                <w:sz w:val="24"/>
                <w:szCs w:val="24"/>
              </w:rPr>
              <w:t>и</w:t>
            </w:r>
            <w:r w:rsidRPr="00C70689">
              <w:rPr>
                <w:spacing w:val="-14"/>
                <w:sz w:val="24"/>
                <w:szCs w:val="24"/>
              </w:rPr>
              <w:t xml:space="preserve"> </w:t>
            </w:r>
            <w:r w:rsidRPr="00C70689">
              <w:rPr>
                <w:sz w:val="24"/>
                <w:szCs w:val="24"/>
              </w:rPr>
              <w:t>др.</w:t>
            </w:r>
            <w:r w:rsidRPr="00C70689">
              <w:rPr>
                <w:spacing w:val="-6"/>
                <w:sz w:val="24"/>
                <w:szCs w:val="24"/>
              </w:rPr>
              <w:t xml:space="preserve"> </w:t>
            </w:r>
            <w:r w:rsidRPr="00C70689">
              <w:rPr>
                <w:spacing w:val="-2"/>
                <w:sz w:val="24"/>
                <w:szCs w:val="24"/>
              </w:rPr>
              <w:t>Рассказ</w:t>
            </w:r>
          </w:p>
          <w:p w:rsidR="00337639" w:rsidRPr="00C70689" w:rsidRDefault="00337639" w:rsidP="00337639">
            <w:pPr>
              <w:pStyle w:val="TableParagraph"/>
              <w:rPr>
                <w:sz w:val="24"/>
                <w:szCs w:val="24"/>
              </w:rPr>
            </w:pPr>
            <w:r w:rsidRPr="00C70689">
              <w:rPr>
                <w:spacing w:val="2"/>
                <w:sz w:val="24"/>
                <w:szCs w:val="24"/>
              </w:rPr>
              <w:t>«Бирюк».</w:t>
            </w:r>
            <w:r w:rsidRPr="00C70689">
              <w:rPr>
                <w:spacing w:val="-15"/>
                <w:sz w:val="24"/>
                <w:szCs w:val="24"/>
              </w:rPr>
              <w:t xml:space="preserve"> </w:t>
            </w:r>
            <w:r w:rsidRPr="00C70689">
              <w:rPr>
                <w:spacing w:val="-2"/>
                <w:sz w:val="24"/>
                <w:szCs w:val="24"/>
              </w:rPr>
              <w:t>Образы</w:t>
            </w:r>
          </w:p>
          <w:p w:rsidR="00337639" w:rsidRPr="00C70689" w:rsidRDefault="00337639" w:rsidP="00337639">
            <w:pPr>
              <w:pStyle w:val="TableParagraph"/>
              <w:spacing w:before="38"/>
              <w:rPr>
                <w:sz w:val="24"/>
                <w:szCs w:val="24"/>
              </w:rPr>
            </w:pPr>
            <w:r w:rsidRPr="00C70689">
              <w:rPr>
                <w:spacing w:val="-2"/>
                <w:sz w:val="24"/>
                <w:szCs w:val="24"/>
              </w:rPr>
              <w:t xml:space="preserve">повествователя. </w:t>
            </w:r>
            <w:r w:rsidRPr="00C70689">
              <w:rPr>
                <w:sz w:val="24"/>
                <w:szCs w:val="24"/>
              </w:rPr>
              <w:t>Стихотворения в прозе. Например,</w:t>
            </w:r>
            <w:r w:rsidRPr="00C70689">
              <w:rPr>
                <w:spacing w:val="-37"/>
                <w:sz w:val="24"/>
                <w:szCs w:val="24"/>
              </w:rPr>
              <w:t xml:space="preserve"> </w:t>
            </w:r>
            <w:r w:rsidRPr="00C70689">
              <w:rPr>
                <w:sz w:val="24"/>
                <w:szCs w:val="24"/>
              </w:rPr>
              <w:t>«Русский язык», «Воробей»</w:t>
            </w:r>
            <w:r w:rsidRPr="00C70689">
              <w:rPr>
                <w:spacing w:val="-7"/>
                <w:sz w:val="24"/>
                <w:szCs w:val="24"/>
              </w:rPr>
              <w:t xml:space="preserve"> </w:t>
            </w:r>
            <w:r w:rsidRPr="00C70689">
              <w:rPr>
                <w:sz w:val="24"/>
                <w:szCs w:val="24"/>
              </w:rPr>
              <w:t>и др. Особенности</w:t>
            </w:r>
            <w:r w:rsidRPr="00C70689">
              <w:rPr>
                <w:spacing w:val="-27"/>
                <w:sz w:val="24"/>
                <w:szCs w:val="24"/>
              </w:rPr>
              <w:t xml:space="preserve"> </w:t>
            </w:r>
            <w:r w:rsidRPr="00C70689">
              <w:rPr>
                <w:sz w:val="24"/>
                <w:szCs w:val="24"/>
              </w:rPr>
              <w:t>жанра, тематика и</w:t>
            </w:r>
            <w:r w:rsidRPr="00C70689">
              <w:rPr>
                <w:spacing w:val="-5"/>
                <w:sz w:val="24"/>
                <w:szCs w:val="24"/>
              </w:rPr>
              <w:t xml:space="preserve"> </w:t>
            </w:r>
            <w:r w:rsidRPr="00C70689">
              <w:rPr>
                <w:sz w:val="24"/>
                <w:szCs w:val="24"/>
              </w:rPr>
              <w:t>проблематика произведений,</w:t>
            </w:r>
            <w:r w:rsidRPr="00C70689">
              <w:rPr>
                <w:spacing w:val="-15"/>
                <w:sz w:val="24"/>
                <w:szCs w:val="24"/>
              </w:rPr>
              <w:t xml:space="preserve"> </w:t>
            </w:r>
            <w:r w:rsidRPr="00C70689">
              <w:rPr>
                <w:sz w:val="24"/>
                <w:szCs w:val="24"/>
              </w:rPr>
              <w:t xml:space="preserve">средства </w:t>
            </w:r>
            <w:r w:rsidRPr="00C70689">
              <w:rPr>
                <w:spacing w:val="-2"/>
                <w:sz w:val="24"/>
                <w:szCs w:val="24"/>
              </w:rPr>
              <w:t>выразительности</w:t>
            </w:r>
          </w:p>
        </w:tc>
        <w:tc>
          <w:tcPr>
            <w:tcW w:w="5355" w:type="dxa"/>
          </w:tcPr>
          <w:p w:rsidR="00075590" w:rsidRPr="00C70689" w:rsidRDefault="00C70689" w:rsidP="00C7068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75590" w:rsidRPr="00C70689" w:rsidRDefault="00C70689" w:rsidP="00C70689">
            <w:pPr>
              <w:pStyle w:val="TableParagraph"/>
              <w:spacing w:before="23"/>
              <w:ind w:right="895"/>
              <w:rPr>
                <w:sz w:val="24"/>
                <w:szCs w:val="24"/>
              </w:rPr>
            </w:pPr>
            <w:r w:rsidRPr="00C70689">
              <w:rPr>
                <w:sz w:val="24"/>
                <w:szCs w:val="24"/>
              </w:rPr>
              <w:t>литературные</w:t>
            </w:r>
            <w:r w:rsidRPr="00C70689">
              <w:rPr>
                <w:spacing w:val="-32"/>
                <w:sz w:val="24"/>
                <w:szCs w:val="24"/>
              </w:rPr>
              <w:t xml:space="preserve"> </w:t>
            </w:r>
            <w:r w:rsidRPr="00C70689">
              <w:rPr>
                <w:sz w:val="24"/>
                <w:szCs w:val="24"/>
              </w:rPr>
              <w:t>произведения.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ind w:right="895"/>
              <w:rPr>
                <w:sz w:val="24"/>
                <w:szCs w:val="24"/>
              </w:rPr>
            </w:pPr>
            <w:r w:rsidRPr="00C70689">
              <w:rPr>
                <w:sz w:val="24"/>
                <w:szCs w:val="24"/>
              </w:rPr>
              <w:t>Составлять</w:t>
            </w:r>
            <w:r w:rsidRPr="00C70689">
              <w:rPr>
                <w:spacing w:val="-2"/>
                <w:sz w:val="24"/>
                <w:szCs w:val="24"/>
              </w:rPr>
              <w:t xml:space="preserve"> </w:t>
            </w:r>
            <w:r w:rsidRPr="00C70689">
              <w:rPr>
                <w:sz w:val="24"/>
                <w:szCs w:val="24"/>
              </w:rPr>
              <w:t>тезисный</w:t>
            </w:r>
            <w:r w:rsidRPr="00C70689">
              <w:rPr>
                <w:spacing w:val="-13"/>
                <w:sz w:val="24"/>
                <w:szCs w:val="24"/>
              </w:rPr>
              <w:t xml:space="preserve"> </w:t>
            </w:r>
            <w:r w:rsidRPr="00C70689">
              <w:rPr>
                <w:sz w:val="24"/>
                <w:szCs w:val="24"/>
              </w:rPr>
              <w:t>план</w:t>
            </w:r>
            <w:r w:rsidRPr="00C70689">
              <w:rPr>
                <w:spacing w:val="-13"/>
                <w:sz w:val="24"/>
                <w:szCs w:val="24"/>
              </w:rPr>
              <w:t xml:space="preserve"> </w:t>
            </w:r>
            <w:r w:rsidRPr="00C70689">
              <w:rPr>
                <w:sz w:val="24"/>
                <w:szCs w:val="24"/>
              </w:rPr>
              <w:t xml:space="preserve">статьи </w:t>
            </w:r>
            <w:r w:rsidRPr="00C70689">
              <w:rPr>
                <w:spacing w:val="-2"/>
                <w:sz w:val="24"/>
                <w:szCs w:val="24"/>
              </w:rPr>
              <w:t>учебника.</w:t>
            </w:r>
          </w:p>
          <w:p w:rsidR="00075590" w:rsidRPr="00C70689" w:rsidRDefault="00C70689" w:rsidP="00C70689">
            <w:pPr>
              <w:pStyle w:val="TableParagraph"/>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2"/>
                <w:sz w:val="24"/>
                <w:szCs w:val="24"/>
              </w:rPr>
              <w:t xml:space="preserve"> </w:t>
            </w:r>
            <w:r w:rsidRPr="00C70689">
              <w:rPr>
                <w:sz w:val="24"/>
                <w:szCs w:val="24"/>
              </w:rPr>
              <w:t>отвечать</w:t>
            </w:r>
            <w:r w:rsidRPr="00C70689">
              <w:rPr>
                <w:spacing w:val="-20"/>
                <w:sz w:val="24"/>
                <w:szCs w:val="24"/>
              </w:rPr>
              <w:t xml:space="preserve"> </w:t>
            </w:r>
            <w:r w:rsidRPr="00C70689">
              <w:rPr>
                <w:sz w:val="24"/>
                <w:szCs w:val="24"/>
              </w:rPr>
              <w:t>на</w:t>
            </w:r>
            <w:r w:rsidRPr="00C70689">
              <w:rPr>
                <w:spacing w:val="-17"/>
                <w:sz w:val="24"/>
                <w:szCs w:val="24"/>
              </w:rPr>
              <w:t xml:space="preserve"> </w:t>
            </w:r>
            <w:r w:rsidRPr="00C70689">
              <w:rPr>
                <w:sz w:val="24"/>
                <w:szCs w:val="24"/>
              </w:rPr>
              <w:t>вопросы (с использованием цитирования).</w:t>
            </w:r>
          </w:p>
          <w:p w:rsidR="00075590" w:rsidRDefault="00C70689" w:rsidP="00C70689">
            <w:pPr>
              <w:pStyle w:val="TableParagraph"/>
              <w:spacing w:before="14"/>
              <w:rPr>
                <w:spacing w:val="-2"/>
                <w:sz w:val="24"/>
                <w:szCs w:val="24"/>
              </w:rPr>
            </w:pPr>
            <w:r w:rsidRPr="00C70689">
              <w:rPr>
                <w:sz w:val="24"/>
                <w:szCs w:val="24"/>
              </w:rPr>
              <w:t>Участвовать</w:t>
            </w:r>
            <w:r w:rsidRPr="00C70689">
              <w:rPr>
                <w:spacing w:val="-6"/>
                <w:sz w:val="24"/>
                <w:szCs w:val="24"/>
              </w:rPr>
              <w:t xml:space="preserve"> </w:t>
            </w:r>
            <w:r w:rsidRPr="00C70689">
              <w:rPr>
                <w:sz w:val="24"/>
                <w:szCs w:val="24"/>
              </w:rPr>
              <w:t>в</w:t>
            </w:r>
            <w:r w:rsidRPr="00C70689">
              <w:rPr>
                <w:spacing w:val="-12"/>
                <w:sz w:val="24"/>
                <w:szCs w:val="24"/>
              </w:rPr>
              <w:t xml:space="preserve"> </w:t>
            </w:r>
            <w:r w:rsidRPr="00C70689">
              <w:rPr>
                <w:sz w:val="24"/>
                <w:szCs w:val="24"/>
              </w:rPr>
              <w:t>коллективном</w:t>
            </w:r>
            <w:r w:rsidRPr="00C70689">
              <w:rPr>
                <w:spacing w:val="-13"/>
                <w:sz w:val="24"/>
                <w:szCs w:val="24"/>
              </w:rPr>
              <w:t xml:space="preserve"> </w:t>
            </w:r>
            <w:r w:rsidRPr="00C70689">
              <w:rPr>
                <w:spacing w:val="-2"/>
                <w:sz w:val="24"/>
                <w:szCs w:val="24"/>
              </w:rPr>
              <w:t>диалоге.</w:t>
            </w:r>
          </w:p>
          <w:p w:rsidR="00337639" w:rsidRPr="00C70689" w:rsidRDefault="00337639" w:rsidP="00337639">
            <w:pPr>
              <w:pStyle w:val="TableParagraph"/>
              <w:rPr>
                <w:sz w:val="24"/>
                <w:szCs w:val="24"/>
              </w:rPr>
            </w:pPr>
            <w:r w:rsidRPr="00C70689">
              <w:rPr>
                <w:sz w:val="24"/>
                <w:szCs w:val="24"/>
              </w:rPr>
              <w:t>Составлять</w:t>
            </w:r>
            <w:r w:rsidRPr="00C70689">
              <w:rPr>
                <w:spacing w:val="-17"/>
                <w:sz w:val="24"/>
                <w:szCs w:val="24"/>
              </w:rPr>
              <w:t xml:space="preserve"> </w:t>
            </w:r>
            <w:r w:rsidRPr="00C70689">
              <w:rPr>
                <w:sz w:val="24"/>
                <w:szCs w:val="24"/>
              </w:rPr>
              <w:t>лексические</w:t>
            </w:r>
            <w:r w:rsidRPr="00C70689">
              <w:rPr>
                <w:spacing w:val="-12"/>
                <w:sz w:val="24"/>
                <w:szCs w:val="24"/>
              </w:rPr>
              <w:t xml:space="preserve"> </w:t>
            </w:r>
            <w:r w:rsidRPr="00C70689">
              <w:rPr>
                <w:sz w:val="24"/>
                <w:szCs w:val="24"/>
              </w:rPr>
              <w:t>и</w:t>
            </w:r>
            <w:r w:rsidRPr="00C70689">
              <w:rPr>
                <w:spacing w:val="-9"/>
                <w:sz w:val="24"/>
                <w:szCs w:val="24"/>
              </w:rPr>
              <w:t xml:space="preserve"> </w:t>
            </w:r>
            <w:r w:rsidRPr="00C70689">
              <w:rPr>
                <w:spacing w:val="-2"/>
                <w:sz w:val="24"/>
                <w:szCs w:val="24"/>
              </w:rPr>
              <w:t>историко-</w:t>
            </w:r>
          </w:p>
          <w:p w:rsidR="00337639" w:rsidRPr="00C70689" w:rsidRDefault="00337639" w:rsidP="00337639">
            <w:pPr>
              <w:pStyle w:val="TableParagraph"/>
              <w:spacing w:before="23"/>
              <w:ind w:right="164"/>
              <w:rPr>
                <w:sz w:val="24"/>
                <w:szCs w:val="24"/>
              </w:rPr>
            </w:pPr>
            <w:r w:rsidRPr="00C70689">
              <w:rPr>
                <w:sz w:val="24"/>
                <w:szCs w:val="24"/>
              </w:rPr>
              <w:t>культурные</w:t>
            </w:r>
            <w:r w:rsidRPr="00C70689">
              <w:rPr>
                <w:spacing w:val="-28"/>
                <w:sz w:val="24"/>
                <w:szCs w:val="24"/>
              </w:rPr>
              <w:t xml:space="preserve"> </w:t>
            </w:r>
            <w:r w:rsidRPr="00C70689">
              <w:rPr>
                <w:sz w:val="24"/>
                <w:szCs w:val="24"/>
              </w:rPr>
              <w:t>комментарии.</w:t>
            </w:r>
            <w:r w:rsidRPr="00C70689">
              <w:rPr>
                <w:spacing w:val="80"/>
                <w:w w:val="150"/>
                <w:sz w:val="24"/>
                <w:szCs w:val="24"/>
              </w:rPr>
              <w:t xml:space="preserve"> </w:t>
            </w: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 определять композиционные особенности</w:t>
            </w:r>
            <w:r w:rsidRPr="00C70689">
              <w:rPr>
                <w:spacing w:val="-27"/>
                <w:sz w:val="24"/>
                <w:szCs w:val="24"/>
              </w:rPr>
              <w:t xml:space="preserve"> </w:t>
            </w:r>
            <w:r w:rsidRPr="00C70689">
              <w:rPr>
                <w:sz w:val="24"/>
                <w:szCs w:val="24"/>
              </w:rPr>
              <w:t>произведений.</w:t>
            </w:r>
          </w:p>
          <w:p w:rsidR="00337639" w:rsidRPr="00C70689" w:rsidRDefault="00337639" w:rsidP="00337639">
            <w:pPr>
              <w:pStyle w:val="TableParagraph"/>
              <w:spacing w:before="1"/>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337639" w:rsidRPr="00C70689" w:rsidRDefault="00337639" w:rsidP="00337639">
            <w:pPr>
              <w:pStyle w:val="TableParagraph"/>
              <w:spacing w:before="16"/>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и</w:t>
            </w:r>
            <w:r w:rsidRPr="00C70689">
              <w:rPr>
                <w:spacing w:val="-14"/>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 произведений, выявлять художественные</w:t>
            </w:r>
            <w:r w:rsidRPr="00C70689">
              <w:rPr>
                <w:spacing w:val="-5"/>
                <w:sz w:val="24"/>
                <w:szCs w:val="24"/>
              </w:rPr>
              <w:t xml:space="preserve"> </w:t>
            </w:r>
            <w:r w:rsidRPr="00C70689">
              <w:rPr>
                <w:sz w:val="24"/>
                <w:szCs w:val="24"/>
              </w:rPr>
              <w:t xml:space="preserve">средства создания их </w:t>
            </w:r>
            <w:r w:rsidRPr="00C70689">
              <w:rPr>
                <w:spacing w:val="-2"/>
                <w:sz w:val="24"/>
                <w:szCs w:val="24"/>
              </w:rPr>
              <w:t>образов.</w:t>
            </w:r>
          </w:p>
          <w:p w:rsidR="00337639" w:rsidRPr="00C70689" w:rsidRDefault="00337639" w:rsidP="00337639">
            <w:pPr>
              <w:pStyle w:val="TableParagraph"/>
              <w:spacing w:before="2"/>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337639" w:rsidRPr="00C70689" w:rsidRDefault="00337639" w:rsidP="00337639">
            <w:pPr>
              <w:pStyle w:val="TableParagraph"/>
              <w:spacing w:before="16"/>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произведениях. 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 xml:space="preserve">виды пересказа </w:t>
            </w:r>
            <w:r w:rsidRPr="00C70689">
              <w:rPr>
                <w:spacing w:val="-2"/>
                <w:sz w:val="24"/>
                <w:szCs w:val="24"/>
              </w:rPr>
              <w:t>произведения.</w:t>
            </w:r>
          </w:p>
          <w:p w:rsidR="00337639" w:rsidRPr="00C70689" w:rsidRDefault="00337639" w:rsidP="00337639">
            <w:pPr>
              <w:pStyle w:val="TableParagraph"/>
              <w:spacing w:before="2"/>
              <w:ind w:right="200"/>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 xml:space="preserve">на проблемный </w:t>
            </w:r>
            <w:r w:rsidRPr="00C70689">
              <w:rPr>
                <w:spacing w:val="-2"/>
                <w:sz w:val="24"/>
                <w:szCs w:val="24"/>
              </w:rPr>
              <w:t>вопрос.</w:t>
            </w:r>
          </w:p>
          <w:p w:rsidR="00337639" w:rsidRPr="00C70689" w:rsidRDefault="00337639" w:rsidP="00337639">
            <w:pPr>
              <w:pStyle w:val="TableParagraph"/>
              <w:spacing w:before="16"/>
              <w:rPr>
                <w:sz w:val="24"/>
                <w:szCs w:val="24"/>
              </w:rPr>
            </w:pPr>
            <w:r w:rsidRPr="00C70689">
              <w:rPr>
                <w:sz w:val="24"/>
                <w:szCs w:val="24"/>
              </w:rPr>
              <w:t>Работать со словарями, определять значение</w:t>
            </w:r>
            <w:r w:rsidRPr="00C70689">
              <w:rPr>
                <w:spacing w:val="-10"/>
                <w:sz w:val="24"/>
                <w:szCs w:val="24"/>
              </w:rPr>
              <w:t xml:space="preserve"> </w:t>
            </w:r>
            <w:r w:rsidRPr="00C70689">
              <w:rPr>
                <w:sz w:val="24"/>
                <w:szCs w:val="24"/>
              </w:rPr>
              <w:t>устаревших слов и</w:t>
            </w:r>
            <w:r w:rsidRPr="00C70689">
              <w:rPr>
                <w:spacing w:val="-4"/>
                <w:sz w:val="24"/>
                <w:szCs w:val="24"/>
              </w:rPr>
              <w:t xml:space="preserve"> </w:t>
            </w:r>
            <w:r w:rsidRPr="00C70689">
              <w:rPr>
                <w:sz w:val="24"/>
                <w:szCs w:val="24"/>
              </w:rPr>
              <w:t>выражений.</w:t>
            </w:r>
          </w:p>
          <w:p w:rsidR="00337639" w:rsidRPr="00C70689" w:rsidRDefault="00337639" w:rsidP="00337639">
            <w:pPr>
              <w:pStyle w:val="TableParagraph"/>
              <w:spacing w:before="1"/>
              <w:ind w:right="895"/>
              <w:rPr>
                <w:sz w:val="24"/>
                <w:szCs w:val="24"/>
              </w:rPr>
            </w:pPr>
            <w:r w:rsidRPr="00C70689">
              <w:rPr>
                <w:sz w:val="24"/>
                <w:szCs w:val="24"/>
              </w:rPr>
              <w:t>Подбирать и обобщать</w:t>
            </w:r>
            <w:r w:rsidRPr="00C70689">
              <w:rPr>
                <w:spacing w:val="-12"/>
                <w:sz w:val="24"/>
                <w:szCs w:val="24"/>
              </w:rPr>
              <w:t xml:space="preserve"> </w:t>
            </w:r>
            <w:r w:rsidRPr="00C70689">
              <w:rPr>
                <w:sz w:val="24"/>
                <w:szCs w:val="24"/>
              </w:rPr>
              <w:t>материалы об авторах</w:t>
            </w:r>
            <w:r w:rsidRPr="00C70689">
              <w:rPr>
                <w:spacing w:val="-7"/>
                <w:sz w:val="24"/>
                <w:szCs w:val="24"/>
              </w:rPr>
              <w:t xml:space="preserve"> </w:t>
            </w:r>
            <w:r w:rsidRPr="00C70689">
              <w:rPr>
                <w:sz w:val="24"/>
                <w:szCs w:val="24"/>
              </w:rPr>
              <w:t>и произведениях</w:t>
            </w:r>
          </w:p>
          <w:p w:rsidR="00337639" w:rsidRPr="00C70689" w:rsidRDefault="00337639" w:rsidP="00337639">
            <w:pPr>
              <w:pStyle w:val="TableParagraph"/>
              <w:spacing w:before="1"/>
              <w:rPr>
                <w:sz w:val="24"/>
                <w:szCs w:val="24"/>
              </w:rPr>
            </w:pPr>
            <w:r w:rsidRPr="00C70689">
              <w:rPr>
                <w:sz w:val="24"/>
                <w:szCs w:val="24"/>
              </w:rPr>
              <w:t>с использованием</w:t>
            </w:r>
            <w:r w:rsidRPr="00C70689">
              <w:rPr>
                <w:spacing w:val="-11"/>
                <w:sz w:val="24"/>
                <w:szCs w:val="24"/>
              </w:rPr>
              <w:t xml:space="preserve"> </w:t>
            </w:r>
            <w:r w:rsidRPr="00C70689">
              <w:rPr>
                <w:sz w:val="24"/>
                <w:szCs w:val="24"/>
              </w:rPr>
              <w:t>статьи</w:t>
            </w:r>
            <w:r w:rsidRPr="00C70689">
              <w:rPr>
                <w:spacing w:val="-13"/>
                <w:sz w:val="24"/>
                <w:szCs w:val="24"/>
              </w:rPr>
              <w:t xml:space="preserve"> </w:t>
            </w:r>
            <w:r w:rsidRPr="00C70689">
              <w:rPr>
                <w:sz w:val="24"/>
                <w:szCs w:val="24"/>
              </w:rPr>
              <w:t>учебника, справочной</w:t>
            </w:r>
            <w:r w:rsidRPr="00C70689">
              <w:rPr>
                <w:spacing w:val="-12"/>
                <w:sz w:val="24"/>
                <w:szCs w:val="24"/>
              </w:rPr>
              <w:t xml:space="preserve"> </w:t>
            </w:r>
            <w:r w:rsidRPr="00C70689">
              <w:rPr>
                <w:sz w:val="24"/>
                <w:szCs w:val="24"/>
              </w:rPr>
              <w:t>литературы</w:t>
            </w:r>
            <w:r w:rsidRPr="00C70689">
              <w:rPr>
                <w:spacing w:val="-24"/>
                <w:sz w:val="24"/>
                <w:szCs w:val="24"/>
              </w:rPr>
              <w:t xml:space="preserve"> </w:t>
            </w:r>
            <w:r w:rsidRPr="00C70689">
              <w:rPr>
                <w:sz w:val="24"/>
                <w:szCs w:val="24"/>
              </w:rPr>
              <w:t>и</w:t>
            </w:r>
            <w:r w:rsidRPr="00C70689">
              <w:rPr>
                <w:spacing w:val="10"/>
                <w:sz w:val="24"/>
                <w:szCs w:val="24"/>
              </w:rPr>
              <w:t xml:space="preserve"> </w:t>
            </w:r>
            <w:r w:rsidRPr="00C70689">
              <w:rPr>
                <w:spacing w:val="-2"/>
                <w:sz w:val="24"/>
                <w:szCs w:val="24"/>
              </w:rPr>
              <w:t>ресурсов</w:t>
            </w:r>
          </w:p>
          <w:p w:rsidR="00337639" w:rsidRPr="00C70689" w:rsidRDefault="00337639" w:rsidP="00337639">
            <w:pPr>
              <w:pStyle w:val="TableParagraph"/>
              <w:spacing w:before="14"/>
              <w:rPr>
                <w:sz w:val="24"/>
                <w:szCs w:val="24"/>
              </w:rPr>
            </w:pPr>
            <w:r w:rsidRPr="00C70689">
              <w:rPr>
                <w:spacing w:val="-2"/>
                <w:sz w:val="24"/>
                <w:szCs w:val="24"/>
              </w:rPr>
              <w:t>Интернета</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tbl>
      <w:tblPr>
        <w:tblStyle w:val="TableNormal"/>
        <w:tblpPr w:leftFromText="180" w:rightFromText="180" w:vertAnchor="text" w:horzAnchor="margin" w:tblpY="419"/>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337639" w:rsidRPr="00C70689" w:rsidTr="00337639">
        <w:trPr>
          <w:trHeight w:val="9360"/>
        </w:trPr>
        <w:tc>
          <w:tcPr>
            <w:tcW w:w="660" w:type="dxa"/>
          </w:tcPr>
          <w:p w:rsidR="00337639" w:rsidRPr="00C70689" w:rsidRDefault="00337639" w:rsidP="00337639">
            <w:pPr>
              <w:pStyle w:val="TableParagraph"/>
              <w:rPr>
                <w:sz w:val="24"/>
                <w:szCs w:val="24"/>
              </w:rPr>
            </w:pPr>
            <w:r w:rsidRPr="00C70689">
              <w:rPr>
                <w:spacing w:val="-5"/>
                <w:sz w:val="24"/>
                <w:szCs w:val="24"/>
              </w:rPr>
              <w:lastRenderedPageBreak/>
              <w:t>3.2</w:t>
            </w:r>
          </w:p>
        </w:tc>
        <w:tc>
          <w:tcPr>
            <w:tcW w:w="3450" w:type="dxa"/>
          </w:tcPr>
          <w:p w:rsidR="00337639" w:rsidRPr="00C70689" w:rsidRDefault="00337639" w:rsidP="00337639">
            <w:pPr>
              <w:pStyle w:val="TableParagraph"/>
              <w:rPr>
                <w:sz w:val="24"/>
                <w:szCs w:val="24"/>
              </w:rPr>
            </w:pPr>
            <w:r w:rsidRPr="00C70689">
              <w:rPr>
                <w:sz w:val="24"/>
                <w:szCs w:val="24"/>
              </w:rPr>
              <w:t>Л.Н.</w:t>
            </w:r>
            <w:r w:rsidRPr="00C70689">
              <w:rPr>
                <w:spacing w:val="-5"/>
                <w:sz w:val="24"/>
                <w:szCs w:val="24"/>
              </w:rPr>
              <w:t xml:space="preserve"> </w:t>
            </w:r>
            <w:r w:rsidRPr="00C70689">
              <w:rPr>
                <w:sz w:val="24"/>
                <w:szCs w:val="24"/>
              </w:rPr>
              <w:t>Толстой.</w:t>
            </w:r>
            <w:r w:rsidRPr="00C70689">
              <w:rPr>
                <w:spacing w:val="-5"/>
                <w:sz w:val="24"/>
                <w:szCs w:val="24"/>
              </w:rPr>
              <w:t xml:space="preserve"> </w:t>
            </w:r>
            <w:r w:rsidRPr="00C70689">
              <w:rPr>
                <w:spacing w:val="-2"/>
                <w:sz w:val="24"/>
                <w:szCs w:val="24"/>
              </w:rPr>
              <w:t>Рассказ</w:t>
            </w:r>
          </w:p>
          <w:p w:rsidR="00337639" w:rsidRPr="00C70689" w:rsidRDefault="00337639" w:rsidP="00337639">
            <w:pPr>
              <w:pStyle w:val="TableParagraph"/>
              <w:spacing w:before="23"/>
              <w:rPr>
                <w:sz w:val="24"/>
                <w:szCs w:val="24"/>
              </w:rPr>
            </w:pPr>
            <w:r w:rsidRPr="00C70689">
              <w:rPr>
                <w:sz w:val="24"/>
                <w:szCs w:val="24"/>
              </w:rPr>
              <w:t>«После</w:t>
            </w:r>
            <w:r w:rsidRPr="00C70689">
              <w:rPr>
                <w:spacing w:val="-6"/>
                <w:sz w:val="24"/>
                <w:szCs w:val="24"/>
              </w:rPr>
              <w:t xml:space="preserve"> </w:t>
            </w:r>
            <w:r w:rsidRPr="00C70689">
              <w:rPr>
                <w:spacing w:val="-4"/>
                <w:sz w:val="24"/>
                <w:szCs w:val="24"/>
              </w:rPr>
              <w:t>бала»</w:t>
            </w:r>
          </w:p>
        </w:tc>
        <w:tc>
          <w:tcPr>
            <w:tcW w:w="1725" w:type="dxa"/>
          </w:tcPr>
          <w:p w:rsidR="00337639" w:rsidRPr="00C70689" w:rsidRDefault="00337639" w:rsidP="00337639">
            <w:pPr>
              <w:pStyle w:val="TableParagraph"/>
              <w:ind w:left="14" w:right="7"/>
              <w:rPr>
                <w:sz w:val="24"/>
                <w:szCs w:val="24"/>
              </w:rPr>
            </w:pPr>
            <w:r w:rsidRPr="00C70689">
              <w:rPr>
                <w:spacing w:val="-10"/>
                <w:sz w:val="24"/>
                <w:szCs w:val="24"/>
              </w:rPr>
              <w:t>3</w:t>
            </w:r>
          </w:p>
        </w:tc>
        <w:tc>
          <w:tcPr>
            <w:tcW w:w="3405" w:type="dxa"/>
          </w:tcPr>
          <w:p w:rsidR="00337639" w:rsidRPr="00C70689" w:rsidRDefault="00337639" w:rsidP="00337639">
            <w:pPr>
              <w:pStyle w:val="TableParagraph"/>
              <w:rPr>
                <w:sz w:val="24"/>
                <w:szCs w:val="24"/>
              </w:rPr>
            </w:pPr>
            <w:r w:rsidRPr="00C70689">
              <w:rPr>
                <w:sz w:val="24"/>
                <w:szCs w:val="24"/>
              </w:rPr>
              <w:t>Л.Н.</w:t>
            </w:r>
            <w:r w:rsidRPr="00C70689">
              <w:rPr>
                <w:spacing w:val="-5"/>
                <w:sz w:val="24"/>
                <w:szCs w:val="24"/>
              </w:rPr>
              <w:t xml:space="preserve"> </w:t>
            </w:r>
            <w:r w:rsidRPr="00C70689">
              <w:rPr>
                <w:sz w:val="24"/>
                <w:szCs w:val="24"/>
              </w:rPr>
              <w:t>Толстой.</w:t>
            </w:r>
            <w:r w:rsidRPr="00C70689">
              <w:rPr>
                <w:spacing w:val="-5"/>
                <w:sz w:val="24"/>
                <w:szCs w:val="24"/>
              </w:rPr>
              <w:t xml:space="preserve"> </w:t>
            </w:r>
            <w:r w:rsidRPr="00C70689">
              <w:rPr>
                <w:spacing w:val="-2"/>
                <w:sz w:val="24"/>
                <w:szCs w:val="24"/>
              </w:rPr>
              <w:t>Рассказ</w:t>
            </w:r>
          </w:p>
          <w:p w:rsidR="00337639" w:rsidRPr="00C70689" w:rsidRDefault="00337639" w:rsidP="00337639">
            <w:pPr>
              <w:pStyle w:val="TableParagraph"/>
              <w:spacing w:before="23"/>
              <w:rPr>
                <w:sz w:val="24"/>
                <w:szCs w:val="24"/>
              </w:rPr>
            </w:pPr>
            <w:r w:rsidRPr="00C70689">
              <w:rPr>
                <w:sz w:val="24"/>
                <w:szCs w:val="24"/>
              </w:rPr>
              <w:t>«После</w:t>
            </w:r>
            <w:r w:rsidRPr="00C70689">
              <w:rPr>
                <w:spacing w:val="-14"/>
                <w:sz w:val="24"/>
                <w:szCs w:val="24"/>
              </w:rPr>
              <w:t xml:space="preserve"> </w:t>
            </w:r>
            <w:r w:rsidRPr="00C70689">
              <w:rPr>
                <w:sz w:val="24"/>
                <w:szCs w:val="24"/>
              </w:rPr>
              <w:t>бала»:</w:t>
            </w:r>
            <w:r w:rsidRPr="00C70689">
              <w:rPr>
                <w:spacing w:val="-11"/>
                <w:sz w:val="24"/>
                <w:szCs w:val="24"/>
              </w:rPr>
              <w:t xml:space="preserve"> </w:t>
            </w:r>
            <w:r w:rsidRPr="00C70689">
              <w:rPr>
                <w:sz w:val="24"/>
                <w:szCs w:val="24"/>
              </w:rPr>
              <w:t xml:space="preserve">тематика, </w:t>
            </w:r>
            <w:r w:rsidRPr="00C70689">
              <w:rPr>
                <w:spacing w:val="-2"/>
                <w:sz w:val="24"/>
                <w:szCs w:val="24"/>
              </w:rPr>
              <w:t>проблематика произведения.</w:t>
            </w:r>
          </w:p>
          <w:p w:rsidR="00337639" w:rsidRPr="00C70689" w:rsidRDefault="00337639" w:rsidP="00337639">
            <w:pPr>
              <w:pStyle w:val="TableParagraph"/>
              <w:rPr>
                <w:sz w:val="24"/>
                <w:szCs w:val="24"/>
              </w:rPr>
            </w:pPr>
            <w:r w:rsidRPr="00C70689">
              <w:rPr>
                <w:sz w:val="24"/>
                <w:szCs w:val="24"/>
              </w:rPr>
              <w:t>Сюжет</w:t>
            </w:r>
            <w:r w:rsidRPr="00C70689">
              <w:rPr>
                <w:spacing w:val="-9"/>
                <w:sz w:val="24"/>
                <w:szCs w:val="24"/>
              </w:rPr>
              <w:t xml:space="preserve"> </w:t>
            </w:r>
            <w:r w:rsidRPr="00C70689">
              <w:rPr>
                <w:sz w:val="24"/>
                <w:szCs w:val="24"/>
              </w:rPr>
              <w:t>и композиция. Система образов</w:t>
            </w:r>
          </w:p>
        </w:tc>
        <w:tc>
          <w:tcPr>
            <w:tcW w:w="5355" w:type="dxa"/>
          </w:tcPr>
          <w:p w:rsidR="00337639" w:rsidRPr="00C70689" w:rsidRDefault="00337639" w:rsidP="0033763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337639" w:rsidRPr="00C70689" w:rsidRDefault="00337639" w:rsidP="00337639">
            <w:pPr>
              <w:pStyle w:val="TableParagraph"/>
              <w:spacing w:before="23"/>
              <w:ind w:right="895"/>
              <w:rPr>
                <w:sz w:val="24"/>
                <w:szCs w:val="24"/>
              </w:rPr>
            </w:pPr>
            <w:r w:rsidRPr="00C70689">
              <w:rPr>
                <w:sz w:val="24"/>
                <w:szCs w:val="24"/>
              </w:rPr>
              <w:t>литературное</w:t>
            </w:r>
            <w:r w:rsidRPr="00C70689">
              <w:rPr>
                <w:spacing w:val="-32"/>
                <w:sz w:val="24"/>
                <w:szCs w:val="24"/>
              </w:rPr>
              <w:t xml:space="preserve"> </w:t>
            </w:r>
            <w:r w:rsidRPr="00C70689">
              <w:rPr>
                <w:sz w:val="24"/>
                <w:szCs w:val="24"/>
              </w:rPr>
              <w:t>произведение.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337639" w:rsidRPr="00C70689" w:rsidRDefault="00337639" w:rsidP="00337639">
            <w:pPr>
              <w:pStyle w:val="TableParagraph"/>
              <w:rPr>
                <w:sz w:val="24"/>
                <w:szCs w:val="24"/>
              </w:rPr>
            </w:pPr>
            <w:r w:rsidRPr="00C70689">
              <w:rPr>
                <w:sz w:val="24"/>
                <w:szCs w:val="24"/>
              </w:rPr>
              <w:t>Составлять конспект статьи учебника. Устно или</w:t>
            </w:r>
            <w:r w:rsidRPr="00C70689">
              <w:rPr>
                <w:spacing w:val="-13"/>
                <w:sz w:val="24"/>
                <w:szCs w:val="24"/>
              </w:rPr>
              <w:t xml:space="preserve"> </w:t>
            </w:r>
            <w:r w:rsidRPr="00C70689">
              <w:rPr>
                <w:sz w:val="24"/>
                <w:szCs w:val="24"/>
              </w:rPr>
              <w:t>письменно</w:t>
            </w:r>
            <w:r w:rsidRPr="00C70689">
              <w:rPr>
                <w:spacing w:val="-2"/>
                <w:sz w:val="24"/>
                <w:szCs w:val="24"/>
              </w:rPr>
              <w:t xml:space="preserve"> </w:t>
            </w:r>
            <w:r w:rsidRPr="00C70689">
              <w:rPr>
                <w:sz w:val="24"/>
                <w:szCs w:val="24"/>
              </w:rPr>
              <w:t>отвечать</w:t>
            </w:r>
            <w:r w:rsidRPr="00C70689">
              <w:rPr>
                <w:spacing w:val="-20"/>
                <w:sz w:val="24"/>
                <w:szCs w:val="24"/>
              </w:rPr>
              <w:t xml:space="preserve"> </w:t>
            </w:r>
            <w:r w:rsidRPr="00C70689">
              <w:rPr>
                <w:sz w:val="24"/>
                <w:szCs w:val="24"/>
              </w:rPr>
              <w:t>на</w:t>
            </w:r>
            <w:r w:rsidRPr="00C70689">
              <w:rPr>
                <w:spacing w:val="-17"/>
                <w:sz w:val="24"/>
                <w:szCs w:val="24"/>
              </w:rPr>
              <w:t xml:space="preserve"> </w:t>
            </w:r>
            <w:r w:rsidRPr="00C70689">
              <w:rPr>
                <w:sz w:val="24"/>
                <w:szCs w:val="24"/>
              </w:rPr>
              <w:t>вопросы (с использованием цитирования).</w:t>
            </w:r>
          </w:p>
          <w:p w:rsidR="00337639" w:rsidRPr="00C70689" w:rsidRDefault="00337639" w:rsidP="00337639">
            <w:pPr>
              <w:pStyle w:val="TableParagraph"/>
              <w:rPr>
                <w:sz w:val="24"/>
                <w:szCs w:val="24"/>
              </w:rPr>
            </w:pPr>
            <w:r w:rsidRPr="00C70689">
              <w:rPr>
                <w:sz w:val="24"/>
                <w:szCs w:val="24"/>
              </w:rPr>
              <w:t>Участвовать в коллективном 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337639" w:rsidRPr="00C70689" w:rsidRDefault="00337639" w:rsidP="00337639">
            <w:pPr>
              <w:pStyle w:val="TableParagraph"/>
              <w:rPr>
                <w:sz w:val="24"/>
                <w:szCs w:val="24"/>
              </w:rPr>
            </w:pP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w:t>
            </w:r>
            <w:r w:rsidRPr="00C70689">
              <w:rPr>
                <w:spacing w:val="-32"/>
                <w:sz w:val="24"/>
                <w:szCs w:val="24"/>
              </w:rPr>
              <w:t xml:space="preserve"> </w:t>
            </w:r>
            <w:r w:rsidRPr="00C70689">
              <w:rPr>
                <w:sz w:val="24"/>
                <w:szCs w:val="24"/>
              </w:rPr>
              <w:t>произведения.</w:t>
            </w:r>
          </w:p>
          <w:p w:rsidR="00337639" w:rsidRPr="00C70689" w:rsidRDefault="00337639" w:rsidP="00337639">
            <w:pPr>
              <w:pStyle w:val="TableParagraph"/>
              <w:rPr>
                <w:sz w:val="24"/>
                <w:szCs w:val="24"/>
              </w:rPr>
            </w:pPr>
            <w:r w:rsidRPr="00C70689">
              <w:rPr>
                <w:sz w:val="24"/>
                <w:szCs w:val="24"/>
              </w:rPr>
              <w:t>Формулировать</w:t>
            </w:r>
            <w:r w:rsidRPr="00C70689">
              <w:rPr>
                <w:spacing w:val="-11"/>
                <w:sz w:val="24"/>
                <w:szCs w:val="24"/>
              </w:rPr>
              <w:t xml:space="preserve"> </w:t>
            </w:r>
            <w:r w:rsidRPr="00C70689">
              <w:rPr>
                <w:sz w:val="24"/>
                <w:szCs w:val="24"/>
              </w:rPr>
              <w:t>вопросы по тексту. Характеризовать</w:t>
            </w:r>
            <w:r w:rsidRPr="00C70689">
              <w:rPr>
                <w:spacing w:val="-4"/>
                <w:sz w:val="24"/>
                <w:szCs w:val="24"/>
              </w:rPr>
              <w:t xml:space="preserve"> </w:t>
            </w:r>
            <w:r w:rsidRPr="00C70689">
              <w:rPr>
                <w:sz w:val="24"/>
                <w:szCs w:val="24"/>
              </w:rPr>
              <w:t>и</w:t>
            </w:r>
            <w:r w:rsidRPr="00C70689">
              <w:rPr>
                <w:spacing w:val="-14"/>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 произведения, выявлять художественные</w:t>
            </w:r>
            <w:r w:rsidRPr="00C70689">
              <w:rPr>
                <w:spacing w:val="-5"/>
                <w:sz w:val="24"/>
                <w:szCs w:val="24"/>
              </w:rPr>
              <w:t xml:space="preserve"> </w:t>
            </w:r>
            <w:r w:rsidRPr="00C70689">
              <w:rPr>
                <w:sz w:val="24"/>
                <w:szCs w:val="24"/>
              </w:rPr>
              <w:t xml:space="preserve">средства создания их </w:t>
            </w:r>
            <w:r w:rsidRPr="00C70689">
              <w:rPr>
                <w:spacing w:val="-2"/>
                <w:sz w:val="24"/>
                <w:szCs w:val="24"/>
              </w:rPr>
              <w:t>образов.</w:t>
            </w:r>
          </w:p>
          <w:p w:rsidR="00337639" w:rsidRPr="00C70689" w:rsidRDefault="00337639" w:rsidP="00337639">
            <w:pPr>
              <w:pStyle w:val="TableParagraph"/>
              <w:ind w:right="1842"/>
              <w:rPr>
                <w:sz w:val="24"/>
                <w:szCs w:val="24"/>
              </w:rPr>
            </w:pPr>
            <w:r w:rsidRPr="00C70689">
              <w:rPr>
                <w:sz w:val="24"/>
                <w:szCs w:val="24"/>
              </w:rPr>
              <w:t>Определять</w:t>
            </w:r>
            <w:r w:rsidRPr="00C70689">
              <w:rPr>
                <w:spacing w:val="-17"/>
                <w:sz w:val="24"/>
                <w:szCs w:val="24"/>
              </w:rPr>
              <w:t xml:space="preserve"> </w:t>
            </w:r>
            <w:r w:rsidRPr="00C70689">
              <w:rPr>
                <w:sz w:val="24"/>
                <w:szCs w:val="24"/>
              </w:rPr>
              <w:t>роль контраста и художественной</w:t>
            </w:r>
            <w:r w:rsidRPr="00C70689">
              <w:rPr>
                <w:spacing w:val="-1"/>
                <w:sz w:val="24"/>
                <w:szCs w:val="24"/>
              </w:rPr>
              <w:t xml:space="preserve"> </w:t>
            </w:r>
            <w:r w:rsidRPr="00C70689">
              <w:rPr>
                <w:sz w:val="24"/>
                <w:szCs w:val="24"/>
              </w:rPr>
              <w:t>детали.</w:t>
            </w:r>
          </w:p>
          <w:p w:rsidR="00337639" w:rsidRPr="00C70689" w:rsidRDefault="00337639" w:rsidP="00337639">
            <w:pPr>
              <w:pStyle w:val="TableParagraph"/>
              <w:spacing w:before="14"/>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337639" w:rsidRPr="00C70689" w:rsidRDefault="00337639" w:rsidP="00337639">
            <w:pPr>
              <w:pStyle w:val="TableParagraph"/>
              <w:spacing w:before="1"/>
              <w:ind w:right="537"/>
              <w:rPr>
                <w:sz w:val="24"/>
                <w:szCs w:val="24"/>
              </w:rPr>
            </w:pPr>
            <w:r w:rsidRPr="00C70689">
              <w:rPr>
                <w:sz w:val="24"/>
                <w:szCs w:val="24"/>
              </w:rPr>
              <w:t>Соотносить содержание</w:t>
            </w:r>
            <w:r w:rsidRPr="00C70689">
              <w:rPr>
                <w:spacing w:val="-12"/>
                <w:sz w:val="24"/>
                <w:szCs w:val="24"/>
              </w:rPr>
              <w:t xml:space="preserve"> </w:t>
            </w:r>
            <w:r w:rsidRPr="00C70689">
              <w:rPr>
                <w:sz w:val="24"/>
                <w:szCs w:val="24"/>
              </w:rPr>
              <w:t>произведения с реалистическими</w:t>
            </w:r>
            <w:r w:rsidRPr="00C70689">
              <w:rPr>
                <w:spacing w:val="-2"/>
                <w:sz w:val="24"/>
                <w:szCs w:val="24"/>
              </w:rPr>
              <w:t xml:space="preserve"> </w:t>
            </w:r>
            <w:r w:rsidRPr="00C70689">
              <w:rPr>
                <w:sz w:val="24"/>
                <w:szCs w:val="24"/>
              </w:rPr>
              <w:t>принципами изображения жизни и человека.</w:t>
            </w:r>
          </w:p>
          <w:p w:rsidR="00337639" w:rsidRPr="00C70689" w:rsidRDefault="00337639" w:rsidP="00337639">
            <w:pPr>
              <w:pStyle w:val="TableParagraph"/>
              <w:spacing w:before="2"/>
              <w:rPr>
                <w:sz w:val="24"/>
                <w:szCs w:val="24"/>
              </w:rPr>
            </w:pPr>
            <w:r w:rsidRPr="00C70689">
              <w:rPr>
                <w:sz w:val="24"/>
                <w:szCs w:val="24"/>
              </w:rPr>
              <w:t>Давать аргументированный</w:t>
            </w:r>
            <w:r w:rsidRPr="00C70689">
              <w:rPr>
                <w:spacing w:val="-10"/>
                <w:sz w:val="24"/>
                <w:szCs w:val="24"/>
              </w:rPr>
              <w:t xml:space="preserve"> </w:t>
            </w:r>
            <w:r w:rsidRPr="00C70689">
              <w:rPr>
                <w:spacing w:val="-2"/>
                <w:sz w:val="24"/>
                <w:szCs w:val="24"/>
              </w:rPr>
              <w:t>письменный</w:t>
            </w:r>
          </w:p>
          <w:p w:rsidR="00337639" w:rsidRDefault="00337639" w:rsidP="00337639">
            <w:pPr>
              <w:pStyle w:val="TableParagraph"/>
              <w:spacing w:before="38"/>
              <w:rPr>
                <w:spacing w:val="-2"/>
                <w:sz w:val="24"/>
                <w:szCs w:val="24"/>
              </w:rPr>
            </w:pPr>
            <w:r w:rsidRPr="00C70689">
              <w:rPr>
                <w:sz w:val="24"/>
                <w:szCs w:val="24"/>
              </w:rPr>
              <w:t>ответ на</w:t>
            </w:r>
            <w:r w:rsidRPr="00C70689">
              <w:rPr>
                <w:spacing w:val="17"/>
                <w:sz w:val="24"/>
                <w:szCs w:val="24"/>
              </w:rPr>
              <w:t xml:space="preserve"> </w:t>
            </w:r>
            <w:r w:rsidRPr="00C70689">
              <w:rPr>
                <w:sz w:val="24"/>
                <w:szCs w:val="24"/>
              </w:rPr>
              <w:t>проблемный</w:t>
            </w:r>
            <w:r w:rsidRPr="00C70689">
              <w:rPr>
                <w:spacing w:val="-16"/>
                <w:sz w:val="24"/>
                <w:szCs w:val="24"/>
              </w:rPr>
              <w:t xml:space="preserve"> </w:t>
            </w:r>
            <w:r w:rsidRPr="00C70689">
              <w:rPr>
                <w:spacing w:val="-2"/>
                <w:sz w:val="24"/>
                <w:szCs w:val="24"/>
              </w:rPr>
              <w:t>вопрос.</w:t>
            </w:r>
          </w:p>
          <w:p w:rsidR="00070886" w:rsidRPr="00C70689" w:rsidRDefault="00070886" w:rsidP="00070886">
            <w:pPr>
              <w:pStyle w:val="TableParagraph"/>
              <w:rPr>
                <w:sz w:val="24"/>
                <w:szCs w:val="24"/>
              </w:rPr>
            </w:pPr>
            <w:r w:rsidRPr="00C70689">
              <w:rPr>
                <w:sz w:val="24"/>
                <w:szCs w:val="24"/>
              </w:rPr>
              <w:t>Подбирать</w:t>
            </w:r>
            <w:r w:rsidRPr="00C70689">
              <w:rPr>
                <w:spacing w:val="7"/>
                <w:sz w:val="24"/>
                <w:szCs w:val="24"/>
              </w:rPr>
              <w:t xml:space="preserve"> </w:t>
            </w:r>
            <w:r w:rsidRPr="00C70689">
              <w:rPr>
                <w:sz w:val="24"/>
                <w:szCs w:val="24"/>
              </w:rPr>
              <w:t>и</w:t>
            </w:r>
            <w:r w:rsidRPr="00C70689">
              <w:rPr>
                <w:spacing w:val="-5"/>
                <w:sz w:val="24"/>
                <w:szCs w:val="24"/>
              </w:rPr>
              <w:t xml:space="preserve"> </w:t>
            </w:r>
            <w:r w:rsidRPr="00C70689">
              <w:rPr>
                <w:sz w:val="24"/>
                <w:szCs w:val="24"/>
              </w:rPr>
              <w:t>обобщать</w:t>
            </w:r>
            <w:r w:rsidRPr="00C70689">
              <w:rPr>
                <w:spacing w:val="-16"/>
                <w:sz w:val="24"/>
                <w:szCs w:val="24"/>
              </w:rPr>
              <w:t xml:space="preserve"> </w:t>
            </w:r>
            <w:r w:rsidRPr="00C70689">
              <w:rPr>
                <w:spacing w:val="-2"/>
                <w:sz w:val="24"/>
                <w:szCs w:val="24"/>
              </w:rPr>
              <w:t>материалы</w:t>
            </w:r>
          </w:p>
          <w:p w:rsidR="00070886" w:rsidRPr="00C70689" w:rsidRDefault="00070886" w:rsidP="00070886">
            <w:pPr>
              <w:pStyle w:val="TableParagraph"/>
              <w:spacing w:before="23"/>
              <w:rPr>
                <w:sz w:val="24"/>
                <w:szCs w:val="24"/>
              </w:rPr>
            </w:pPr>
            <w:r w:rsidRPr="00C70689">
              <w:rPr>
                <w:sz w:val="24"/>
                <w:szCs w:val="24"/>
              </w:rPr>
              <w:t>об</w:t>
            </w:r>
            <w:r w:rsidRPr="00C70689">
              <w:rPr>
                <w:spacing w:val="15"/>
                <w:sz w:val="24"/>
                <w:szCs w:val="24"/>
              </w:rPr>
              <w:t xml:space="preserve"> </w:t>
            </w:r>
            <w:r w:rsidRPr="00C70689">
              <w:rPr>
                <w:sz w:val="24"/>
                <w:szCs w:val="24"/>
              </w:rPr>
              <w:t>авторах</w:t>
            </w:r>
            <w:r w:rsidRPr="00C70689">
              <w:rPr>
                <w:spacing w:val="-21"/>
                <w:sz w:val="24"/>
                <w:szCs w:val="24"/>
              </w:rPr>
              <w:t xml:space="preserve"> </w:t>
            </w:r>
            <w:r w:rsidRPr="00C70689">
              <w:rPr>
                <w:sz w:val="24"/>
                <w:szCs w:val="24"/>
              </w:rPr>
              <w:t>и</w:t>
            </w:r>
            <w:r w:rsidRPr="00C70689">
              <w:rPr>
                <w:spacing w:val="-15"/>
                <w:sz w:val="24"/>
                <w:szCs w:val="24"/>
              </w:rPr>
              <w:t xml:space="preserve"> </w:t>
            </w:r>
            <w:r w:rsidRPr="00C70689">
              <w:rPr>
                <w:spacing w:val="-2"/>
                <w:sz w:val="24"/>
                <w:szCs w:val="24"/>
              </w:rPr>
              <w:t>произведениях</w:t>
            </w:r>
          </w:p>
          <w:p w:rsidR="00070886" w:rsidRPr="00C70689" w:rsidRDefault="00070886" w:rsidP="00070886">
            <w:pPr>
              <w:pStyle w:val="TableParagraph"/>
              <w:spacing w:before="38"/>
              <w:rPr>
                <w:sz w:val="24"/>
                <w:szCs w:val="24"/>
              </w:rPr>
            </w:pPr>
            <w:r w:rsidRPr="00C70689">
              <w:rPr>
                <w:sz w:val="24"/>
                <w:szCs w:val="24"/>
              </w:rPr>
              <w:t>с использованием</w:t>
            </w:r>
            <w:r w:rsidRPr="00C70689">
              <w:rPr>
                <w:spacing w:val="-11"/>
                <w:sz w:val="24"/>
                <w:szCs w:val="24"/>
              </w:rPr>
              <w:t xml:space="preserve"> </w:t>
            </w:r>
            <w:r w:rsidRPr="00C70689">
              <w:rPr>
                <w:sz w:val="24"/>
                <w:szCs w:val="24"/>
              </w:rPr>
              <w:t>статьи</w:t>
            </w:r>
            <w:r w:rsidRPr="00C70689">
              <w:rPr>
                <w:spacing w:val="-14"/>
                <w:sz w:val="24"/>
                <w:szCs w:val="24"/>
              </w:rPr>
              <w:t xml:space="preserve"> </w:t>
            </w:r>
            <w:r w:rsidRPr="00C70689">
              <w:rPr>
                <w:sz w:val="24"/>
                <w:szCs w:val="24"/>
              </w:rPr>
              <w:t>учебника, 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tc>
      </w:tr>
    </w:tbl>
    <w:p w:rsidR="00075590" w:rsidRPr="00C70689" w:rsidRDefault="00075590" w:rsidP="00C70689">
      <w:pPr>
        <w:pStyle w:val="a3"/>
        <w:spacing w:before="8"/>
        <w:ind w:left="0"/>
        <w:jc w:val="left"/>
        <w:rPr>
          <w:b/>
          <w:sz w:val="24"/>
          <w:szCs w:val="24"/>
        </w:rPr>
      </w:pPr>
    </w:p>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tbl>
      <w:tblPr>
        <w:tblStyle w:val="TableNormal"/>
        <w:tblpPr w:leftFromText="180" w:rightFromText="180" w:vertAnchor="text" w:horzAnchor="margin" w:tblpY="-403"/>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0886" w:rsidRPr="00C70689" w:rsidTr="00070886">
        <w:trPr>
          <w:trHeight w:val="3814"/>
        </w:trPr>
        <w:tc>
          <w:tcPr>
            <w:tcW w:w="660" w:type="dxa"/>
          </w:tcPr>
          <w:p w:rsidR="00070886" w:rsidRPr="00C70689" w:rsidRDefault="00070886" w:rsidP="00070886">
            <w:pPr>
              <w:pStyle w:val="TableParagraph"/>
              <w:ind w:left="0" w:right="46"/>
              <w:rPr>
                <w:sz w:val="24"/>
                <w:szCs w:val="24"/>
              </w:rPr>
            </w:pPr>
            <w:r w:rsidRPr="00C70689">
              <w:rPr>
                <w:spacing w:val="-5"/>
                <w:sz w:val="24"/>
                <w:szCs w:val="24"/>
              </w:rPr>
              <w:lastRenderedPageBreak/>
              <w:t>3.3</w:t>
            </w:r>
          </w:p>
        </w:tc>
        <w:tc>
          <w:tcPr>
            <w:tcW w:w="3450" w:type="dxa"/>
          </w:tcPr>
          <w:p w:rsidR="00070886" w:rsidRPr="00C70689" w:rsidRDefault="00070886" w:rsidP="00070886">
            <w:pPr>
              <w:pStyle w:val="TableParagraph"/>
              <w:ind w:right="1425"/>
              <w:rPr>
                <w:sz w:val="24"/>
                <w:szCs w:val="24"/>
              </w:rPr>
            </w:pPr>
            <w:r w:rsidRPr="00C70689">
              <w:rPr>
                <w:sz w:val="24"/>
                <w:szCs w:val="24"/>
              </w:rPr>
              <w:t>Н.А.</w:t>
            </w:r>
            <w:r w:rsidRPr="00C70689">
              <w:rPr>
                <w:spacing w:val="-6"/>
                <w:sz w:val="24"/>
                <w:szCs w:val="24"/>
              </w:rPr>
              <w:t xml:space="preserve"> </w:t>
            </w:r>
            <w:r w:rsidRPr="00C70689">
              <w:rPr>
                <w:sz w:val="24"/>
                <w:szCs w:val="24"/>
              </w:rPr>
              <w:t xml:space="preserve">Некрасов. </w:t>
            </w:r>
            <w:r w:rsidRPr="00C70689">
              <w:rPr>
                <w:spacing w:val="-2"/>
                <w:sz w:val="24"/>
                <w:szCs w:val="24"/>
              </w:rPr>
              <w:t xml:space="preserve">Стихотворения </w:t>
            </w:r>
            <w:r w:rsidRPr="00C70689">
              <w:rPr>
                <w:sz w:val="24"/>
                <w:szCs w:val="24"/>
              </w:rPr>
              <w:t>(не</w:t>
            </w:r>
            <w:r w:rsidRPr="00C70689">
              <w:rPr>
                <w:spacing w:val="-9"/>
                <w:sz w:val="24"/>
                <w:szCs w:val="24"/>
              </w:rPr>
              <w:t xml:space="preserve"> </w:t>
            </w:r>
            <w:r w:rsidRPr="00C70689">
              <w:rPr>
                <w:sz w:val="24"/>
                <w:szCs w:val="24"/>
              </w:rPr>
              <w:t>менее</w:t>
            </w:r>
            <w:r w:rsidRPr="00C70689">
              <w:rPr>
                <w:spacing w:val="4"/>
                <w:sz w:val="24"/>
                <w:szCs w:val="24"/>
              </w:rPr>
              <w:t xml:space="preserve"> </w:t>
            </w:r>
            <w:r w:rsidRPr="00C70689">
              <w:rPr>
                <w:spacing w:val="-2"/>
                <w:sz w:val="24"/>
                <w:szCs w:val="24"/>
              </w:rPr>
              <w:t>двух)</w:t>
            </w:r>
          </w:p>
        </w:tc>
        <w:tc>
          <w:tcPr>
            <w:tcW w:w="1725" w:type="dxa"/>
          </w:tcPr>
          <w:p w:rsidR="00070886" w:rsidRPr="00C70689" w:rsidRDefault="00070886" w:rsidP="00070886">
            <w:pPr>
              <w:pStyle w:val="TableParagraph"/>
              <w:ind w:left="14" w:right="7"/>
              <w:rPr>
                <w:sz w:val="24"/>
                <w:szCs w:val="24"/>
              </w:rPr>
            </w:pPr>
            <w:r w:rsidRPr="00C70689">
              <w:rPr>
                <w:spacing w:val="-10"/>
                <w:sz w:val="24"/>
                <w:szCs w:val="24"/>
              </w:rPr>
              <w:t>2</w:t>
            </w:r>
          </w:p>
        </w:tc>
        <w:tc>
          <w:tcPr>
            <w:tcW w:w="3405" w:type="dxa"/>
          </w:tcPr>
          <w:p w:rsidR="00070886" w:rsidRPr="00C70689" w:rsidRDefault="00070886" w:rsidP="00070886">
            <w:pPr>
              <w:pStyle w:val="TableParagraph"/>
              <w:rPr>
                <w:sz w:val="24"/>
                <w:szCs w:val="24"/>
              </w:rPr>
            </w:pPr>
            <w:r w:rsidRPr="00C70689">
              <w:rPr>
                <w:sz w:val="24"/>
                <w:szCs w:val="24"/>
              </w:rPr>
              <w:t>Н.А.</w:t>
            </w:r>
            <w:r w:rsidRPr="00C70689">
              <w:rPr>
                <w:spacing w:val="-15"/>
                <w:sz w:val="24"/>
                <w:szCs w:val="24"/>
              </w:rPr>
              <w:t xml:space="preserve"> </w:t>
            </w:r>
            <w:r w:rsidRPr="00C70689">
              <w:rPr>
                <w:sz w:val="24"/>
                <w:szCs w:val="24"/>
              </w:rPr>
              <w:t>Некрасов. Стихотворения</w:t>
            </w:r>
            <w:r w:rsidRPr="00C70689">
              <w:rPr>
                <w:spacing w:val="-22"/>
                <w:sz w:val="24"/>
                <w:szCs w:val="24"/>
              </w:rPr>
              <w:t xml:space="preserve"> </w:t>
            </w:r>
            <w:r w:rsidRPr="00C70689">
              <w:rPr>
                <w:sz w:val="24"/>
                <w:szCs w:val="24"/>
              </w:rPr>
              <w:t>(не</w:t>
            </w:r>
            <w:r w:rsidRPr="00C70689">
              <w:rPr>
                <w:spacing w:val="-18"/>
                <w:sz w:val="24"/>
                <w:szCs w:val="24"/>
              </w:rPr>
              <w:t xml:space="preserve"> </w:t>
            </w:r>
            <w:r w:rsidRPr="00C70689">
              <w:rPr>
                <w:sz w:val="24"/>
                <w:szCs w:val="24"/>
              </w:rPr>
              <w:t>менее двух).</w:t>
            </w:r>
            <w:r w:rsidRPr="00C70689">
              <w:rPr>
                <w:spacing w:val="-15"/>
                <w:sz w:val="24"/>
                <w:szCs w:val="24"/>
              </w:rPr>
              <w:t xml:space="preserve"> </w:t>
            </w:r>
            <w:r w:rsidRPr="00C70689">
              <w:rPr>
                <w:sz w:val="24"/>
                <w:szCs w:val="24"/>
              </w:rPr>
              <w:t>Например,</w:t>
            </w:r>
          </w:p>
          <w:p w:rsidR="00070886" w:rsidRPr="00C70689" w:rsidRDefault="00070886" w:rsidP="00070886">
            <w:pPr>
              <w:pStyle w:val="TableParagraph"/>
              <w:rPr>
                <w:sz w:val="24"/>
                <w:szCs w:val="24"/>
              </w:rPr>
            </w:pPr>
            <w:r w:rsidRPr="00C70689">
              <w:rPr>
                <w:sz w:val="24"/>
                <w:szCs w:val="24"/>
              </w:rPr>
              <w:t>«Железная</w:t>
            </w:r>
            <w:r w:rsidRPr="00C70689">
              <w:rPr>
                <w:spacing w:val="1"/>
                <w:sz w:val="24"/>
                <w:szCs w:val="24"/>
              </w:rPr>
              <w:t xml:space="preserve"> </w:t>
            </w:r>
            <w:r w:rsidRPr="00C70689">
              <w:rPr>
                <w:spacing w:val="-2"/>
                <w:sz w:val="24"/>
                <w:szCs w:val="24"/>
              </w:rPr>
              <w:t>дорога»,</w:t>
            </w:r>
          </w:p>
          <w:p w:rsidR="00070886" w:rsidRPr="00C70689" w:rsidRDefault="00070886" w:rsidP="00070886">
            <w:pPr>
              <w:pStyle w:val="TableParagraph"/>
              <w:spacing w:before="18"/>
              <w:rPr>
                <w:sz w:val="24"/>
                <w:szCs w:val="24"/>
              </w:rPr>
            </w:pPr>
            <w:r w:rsidRPr="00C70689">
              <w:rPr>
                <w:spacing w:val="-2"/>
                <w:sz w:val="24"/>
                <w:szCs w:val="24"/>
              </w:rPr>
              <w:t>«Размышления</w:t>
            </w:r>
          </w:p>
          <w:p w:rsidR="00070886" w:rsidRPr="00C70689" w:rsidRDefault="00070886" w:rsidP="00070886">
            <w:pPr>
              <w:pStyle w:val="TableParagraph"/>
              <w:spacing w:before="38"/>
              <w:ind w:right="461"/>
              <w:rPr>
                <w:sz w:val="24"/>
                <w:szCs w:val="24"/>
              </w:rPr>
            </w:pPr>
            <w:r w:rsidRPr="00C70689">
              <w:rPr>
                <w:sz w:val="24"/>
                <w:szCs w:val="24"/>
              </w:rPr>
              <w:t>у парадного</w:t>
            </w:r>
            <w:r w:rsidRPr="00C70689">
              <w:rPr>
                <w:spacing w:val="-7"/>
                <w:sz w:val="24"/>
                <w:szCs w:val="24"/>
              </w:rPr>
              <w:t xml:space="preserve"> </w:t>
            </w:r>
            <w:r w:rsidRPr="00C70689">
              <w:rPr>
                <w:sz w:val="24"/>
                <w:szCs w:val="24"/>
              </w:rPr>
              <w:t xml:space="preserve">подъезда» и др. Идейно- </w:t>
            </w:r>
            <w:r w:rsidRPr="00C70689">
              <w:rPr>
                <w:spacing w:val="-2"/>
                <w:sz w:val="24"/>
                <w:szCs w:val="24"/>
              </w:rPr>
              <w:t>художественное своеобразие</w:t>
            </w:r>
          </w:p>
        </w:tc>
        <w:tc>
          <w:tcPr>
            <w:tcW w:w="5355" w:type="dxa"/>
          </w:tcPr>
          <w:p w:rsidR="00070886" w:rsidRPr="00C70689" w:rsidRDefault="00070886" w:rsidP="00070886">
            <w:pPr>
              <w:pStyle w:val="TableParagraph"/>
              <w:rPr>
                <w:sz w:val="24"/>
                <w:szCs w:val="24"/>
              </w:rPr>
            </w:pPr>
            <w:r w:rsidRPr="00C70689">
              <w:rPr>
                <w:sz w:val="24"/>
                <w:szCs w:val="24"/>
              </w:rPr>
              <w:t>Воспринимать</w:t>
            </w:r>
            <w:r w:rsidRPr="00C70689">
              <w:rPr>
                <w:spacing w:val="-10"/>
                <w:sz w:val="24"/>
                <w:szCs w:val="24"/>
              </w:rPr>
              <w:t xml:space="preserve"> </w:t>
            </w:r>
            <w:r w:rsidRPr="00C70689">
              <w:rPr>
                <w:sz w:val="24"/>
                <w:szCs w:val="24"/>
              </w:rPr>
              <w:t>и выразительно читать лирические</w:t>
            </w:r>
            <w:r w:rsidRPr="00C70689">
              <w:rPr>
                <w:spacing w:val="-21"/>
                <w:sz w:val="24"/>
                <w:szCs w:val="24"/>
              </w:rPr>
              <w:t xml:space="preserve"> </w:t>
            </w:r>
            <w:r w:rsidRPr="00C70689">
              <w:rPr>
                <w:sz w:val="24"/>
                <w:szCs w:val="24"/>
              </w:rPr>
              <w:t>произведения</w:t>
            </w:r>
            <w:r w:rsidRPr="00C70689">
              <w:rPr>
                <w:spacing w:val="-8"/>
                <w:sz w:val="24"/>
                <w:szCs w:val="24"/>
              </w:rPr>
              <w:t xml:space="preserve"> </w:t>
            </w:r>
            <w:r w:rsidRPr="00C70689">
              <w:rPr>
                <w:sz w:val="24"/>
                <w:szCs w:val="24"/>
              </w:rPr>
              <w:t xml:space="preserve">(в том числе </w:t>
            </w:r>
            <w:r w:rsidRPr="00C70689">
              <w:rPr>
                <w:spacing w:val="-2"/>
                <w:sz w:val="24"/>
                <w:szCs w:val="24"/>
              </w:rPr>
              <w:t>наизусть).</w:t>
            </w:r>
          </w:p>
          <w:p w:rsidR="00070886" w:rsidRPr="00C70689" w:rsidRDefault="00070886" w:rsidP="00070886">
            <w:pPr>
              <w:pStyle w:val="TableParagraph"/>
              <w:ind w:right="895"/>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0886" w:rsidRPr="00C70689" w:rsidRDefault="00070886" w:rsidP="00070886">
            <w:pPr>
              <w:pStyle w:val="TableParagraph"/>
              <w:spacing w:before="11"/>
              <w:rPr>
                <w:sz w:val="24"/>
                <w:szCs w:val="24"/>
              </w:rPr>
            </w:pP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 определять композиционные особенности</w:t>
            </w:r>
            <w:r w:rsidRPr="00C70689">
              <w:rPr>
                <w:spacing w:val="-27"/>
                <w:sz w:val="24"/>
                <w:szCs w:val="24"/>
              </w:rPr>
              <w:t xml:space="preserve"> </w:t>
            </w:r>
            <w:r w:rsidRPr="00C70689">
              <w:rPr>
                <w:sz w:val="24"/>
                <w:szCs w:val="24"/>
              </w:rPr>
              <w:t>произведений.</w:t>
            </w:r>
          </w:p>
          <w:p w:rsidR="00070886" w:rsidRPr="00C70689" w:rsidRDefault="00070886" w:rsidP="00070886">
            <w:pPr>
              <w:pStyle w:val="TableParagraph"/>
              <w:spacing w:before="2"/>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0886" w:rsidRPr="00C70689" w:rsidRDefault="00070886" w:rsidP="00070886">
            <w:pPr>
              <w:pStyle w:val="TableParagraph"/>
              <w:spacing w:before="16"/>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070886" w:rsidRPr="00C70689" w:rsidRDefault="00070886" w:rsidP="00070886">
            <w:pPr>
              <w:pStyle w:val="TableParagraph"/>
              <w:spacing w:before="1"/>
              <w:ind w:right="200"/>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 xml:space="preserve">стихотворениях. Письменно отвечать на проблемный </w:t>
            </w:r>
            <w:r w:rsidRPr="00C70689">
              <w:rPr>
                <w:spacing w:val="-2"/>
                <w:sz w:val="24"/>
                <w:szCs w:val="24"/>
              </w:rPr>
              <w:t>вопрос</w:t>
            </w:r>
          </w:p>
        </w:tc>
      </w:tr>
      <w:tr w:rsidR="00070886" w:rsidRPr="00C70689" w:rsidTr="00070886">
        <w:trPr>
          <w:trHeight w:val="1724"/>
        </w:trPr>
        <w:tc>
          <w:tcPr>
            <w:tcW w:w="660" w:type="dxa"/>
          </w:tcPr>
          <w:p w:rsidR="00070886" w:rsidRPr="00C70689" w:rsidRDefault="00070886" w:rsidP="00070886">
            <w:pPr>
              <w:pStyle w:val="TableParagraph"/>
              <w:ind w:left="0" w:right="46"/>
              <w:rPr>
                <w:sz w:val="24"/>
                <w:szCs w:val="24"/>
              </w:rPr>
            </w:pPr>
            <w:r w:rsidRPr="00C70689">
              <w:rPr>
                <w:spacing w:val="-5"/>
                <w:sz w:val="24"/>
                <w:szCs w:val="24"/>
              </w:rPr>
              <w:t>3.4</w:t>
            </w:r>
          </w:p>
        </w:tc>
        <w:tc>
          <w:tcPr>
            <w:tcW w:w="3450" w:type="dxa"/>
          </w:tcPr>
          <w:p w:rsidR="00070886" w:rsidRPr="00C70689" w:rsidRDefault="00070886" w:rsidP="00070886">
            <w:pPr>
              <w:pStyle w:val="TableParagraph"/>
              <w:rPr>
                <w:sz w:val="24"/>
                <w:szCs w:val="24"/>
              </w:rPr>
            </w:pPr>
            <w:r w:rsidRPr="00C70689">
              <w:rPr>
                <w:sz w:val="24"/>
                <w:szCs w:val="24"/>
              </w:rPr>
              <w:t>Поэзия</w:t>
            </w:r>
            <w:r w:rsidRPr="00C70689">
              <w:rPr>
                <w:spacing w:val="1"/>
                <w:sz w:val="24"/>
                <w:szCs w:val="24"/>
              </w:rPr>
              <w:t xml:space="preserve"> </w:t>
            </w:r>
            <w:r w:rsidRPr="00C70689">
              <w:rPr>
                <w:sz w:val="24"/>
                <w:szCs w:val="24"/>
              </w:rPr>
              <w:t>второй</w:t>
            </w:r>
            <w:r w:rsidRPr="00C70689">
              <w:rPr>
                <w:spacing w:val="-7"/>
                <w:sz w:val="24"/>
                <w:szCs w:val="24"/>
              </w:rPr>
              <w:t xml:space="preserve"> </w:t>
            </w:r>
            <w:r w:rsidRPr="00C70689">
              <w:rPr>
                <w:spacing w:val="-2"/>
                <w:sz w:val="24"/>
                <w:szCs w:val="24"/>
              </w:rPr>
              <w:t>половины</w:t>
            </w:r>
          </w:p>
          <w:p w:rsidR="00070886" w:rsidRPr="00C70689" w:rsidRDefault="00070886" w:rsidP="00070886">
            <w:pPr>
              <w:pStyle w:val="TableParagraph"/>
              <w:spacing w:before="23"/>
              <w:ind w:right="461"/>
              <w:rPr>
                <w:sz w:val="24"/>
                <w:szCs w:val="24"/>
              </w:rPr>
            </w:pPr>
            <w:r w:rsidRPr="00C70689">
              <w:rPr>
                <w:sz w:val="24"/>
                <w:szCs w:val="24"/>
              </w:rPr>
              <w:t>XIX века. Ф.И.</w:t>
            </w:r>
            <w:r w:rsidRPr="00C70689">
              <w:rPr>
                <w:spacing w:val="-15"/>
                <w:sz w:val="24"/>
                <w:szCs w:val="24"/>
              </w:rPr>
              <w:t xml:space="preserve"> </w:t>
            </w:r>
            <w:r w:rsidRPr="00C70689">
              <w:rPr>
                <w:sz w:val="24"/>
                <w:szCs w:val="24"/>
              </w:rPr>
              <w:t>Тютчев, А.А.</w:t>
            </w:r>
            <w:r w:rsidRPr="00C70689">
              <w:rPr>
                <w:spacing w:val="-9"/>
                <w:sz w:val="24"/>
                <w:szCs w:val="24"/>
              </w:rPr>
              <w:t xml:space="preserve"> </w:t>
            </w:r>
            <w:r w:rsidRPr="00C70689">
              <w:rPr>
                <w:sz w:val="24"/>
                <w:szCs w:val="24"/>
              </w:rPr>
              <w:t>Фет,</w:t>
            </w:r>
            <w:r w:rsidRPr="00C70689">
              <w:rPr>
                <w:spacing w:val="30"/>
                <w:sz w:val="24"/>
                <w:szCs w:val="24"/>
              </w:rPr>
              <w:t xml:space="preserve"> </w:t>
            </w:r>
            <w:r w:rsidRPr="00C70689">
              <w:rPr>
                <w:sz w:val="24"/>
                <w:szCs w:val="24"/>
              </w:rPr>
              <w:t>А.К.</w:t>
            </w:r>
            <w:r w:rsidRPr="00C70689">
              <w:rPr>
                <w:spacing w:val="-9"/>
                <w:sz w:val="24"/>
                <w:szCs w:val="24"/>
              </w:rPr>
              <w:t xml:space="preserve"> </w:t>
            </w:r>
            <w:r w:rsidRPr="00C70689">
              <w:rPr>
                <w:sz w:val="24"/>
                <w:szCs w:val="24"/>
              </w:rPr>
              <w:t>Толстой и др. (не менее двух</w:t>
            </w:r>
          </w:p>
          <w:p w:rsidR="00070886" w:rsidRPr="00C70689" w:rsidRDefault="00070886" w:rsidP="00070886">
            <w:pPr>
              <w:pStyle w:val="TableParagraph"/>
              <w:rPr>
                <w:sz w:val="24"/>
                <w:szCs w:val="24"/>
              </w:rPr>
            </w:pPr>
            <w:r w:rsidRPr="00C70689">
              <w:rPr>
                <w:sz w:val="24"/>
                <w:szCs w:val="24"/>
              </w:rPr>
              <w:t>стихотворений</w:t>
            </w:r>
            <w:r w:rsidRPr="00C70689">
              <w:rPr>
                <w:spacing w:val="-16"/>
                <w:sz w:val="24"/>
                <w:szCs w:val="24"/>
              </w:rPr>
              <w:t xml:space="preserve"> </w:t>
            </w:r>
            <w:r w:rsidRPr="00C70689">
              <w:rPr>
                <w:sz w:val="24"/>
                <w:szCs w:val="24"/>
              </w:rPr>
              <w:t>по</w:t>
            </w:r>
            <w:r w:rsidRPr="00C70689">
              <w:rPr>
                <w:spacing w:val="-3"/>
                <w:sz w:val="24"/>
                <w:szCs w:val="24"/>
              </w:rPr>
              <w:t xml:space="preserve"> </w:t>
            </w:r>
            <w:r w:rsidRPr="00C70689">
              <w:rPr>
                <w:spacing w:val="-2"/>
                <w:sz w:val="24"/>
                <w:szCs w:val="24"/>
              </w:rPr>
              <w:t>выбору)</w:t>
            </w:r>
          </w:p>
        </w:tc>
        <w:tc>
          <w:tcPr>
            <w:tcW w:w="1725" w:type="dxa"/>
          </w:tcPr>
          <w:p w:rsidR="00070886" w:rsidRPr="00C70689" w:rsidRDefault="00070886" w:rsidP="00070886">
            <w:pPr>
              <w:pStyle w:val="TableParagraph"/>
              <w:ind w:left="14" w:right="7"/>
              <w:rPr>
                <w:sz w:val="24"/>
                <w:szCs w:val="24"/>
              </w:rPr>
            </w:pPr>
            <w:r w:rsidRPr="00C70689">
              <w:rPr>
                <w:spacing w:val="-10"/>
                <w:sz w:val="24"/>
                <w:szCs w:val="24"/>
              </w:rPr>
              <w:t>1</w:t>
            </w:r>
          </w:p>
        </w:tc>
        <w:tc>
          <w:tcPr>
            <w:tcW w:w="3405" w:type="dxa"/>
          </w:tcPr>
          <w:p w:rsidR="00070886" w:rsidRPr="00C70689" w:rsidRDefault="00070886" w:rsidP="00070886">
            <w:pPr>
              <w:pStyle w:val="TableParagraph"/>
              <w:rPr>
                <w:sz w:val="24"/>
                <w:szCs w:val="24"/>
              </w:rPr>
            </w:pPr>
            <w:r w:rsidRPr="00C70689">
              <w:rPr>
                <w:sz w:val="24"/>
                <w:szCs w:val="24"/>
              </w:rPr>
              <w:t>Поэзия</w:t>
            </w:r>
            <w:r w:rsidRPr="00C70689">
              <w:rPr>
                <w:spacing w:val="1"/>
                <w:sz w:val="24"/>
                <w:szCs w:val="24"/>
              </w:rPr>
              <w:t xml:space="preserve"> </w:t>
            </w:r>
            <w:r w:rsidRPr="00C70689">
              <w:rPr>
                <w:sz w:val="24"/>
                <w:szCs w:val="24"/>
              </w:rPr>
              <w:t>второй</w:t>
            </w:r>
            <w:r w:rsidRPr="00C70689">
              <w:rPr>
                <w:spacing w:val="-7"/>
                <w:sz w:val="24"/>
                <w:szCs w:val="24"/>
              </w:rPr>
              <w:t xml:space="preserve"> </w:t>
            </w:r>
            <w:r w:rsidRPr="00C70689">
              <w:rPr>
                <w:spacing w:val="-2"/>
                <w:sz w:val="24"/>
                <w:szCs w:val="24"/>
              </w:rPr>
              <w:t>половины</w:t>
            </w:r>
          </w:p>
          <w:p w:rsidR="00070886" w:rsidRPr="00C70689" w:rsidRDefault="00070886" w:rsidP="00070886">
            <w:pPr>
              <w:pStyle w:val="TableParagraph"/>
              <w:spacing w:before="23"/>
              <w:ind w:right="416"/>
              <w:rPr>
                <w:sz w:val="24"/>
                <w:szCs w:val="24"/>
              </w:rPr>
            </w:pPr>
            <w:r w:rsidRPr="00C70689">
              <w:rPr>
                <w:sz w:val="24"/>
                <w:szCs w:val="24"/>
              </w:rPr>
              <w:t>XIX века. Ф.И.</w:t>
            </w:r>
            <w:r w:rsidRPr="00C70689">
              <w:rPr>
                <w:spacing w:val="-15"/>
                <w:sz w:val="24"/>
                <w:szCs w:val="24"/>
              </w:rPr>
              <w:t xml:space="preserve"> </w:t>
            </w:r>
            <w:r w:rsidRPr="00C70689">
              <w:rPr>
                <w:sz w:val="24"/>
                <w:szCs w:val="24"/>
              </w:rPr>
              <w:t>Тютчев, А.А.</w:t>
            </w:r>
            <w:r w:rsidRPr="00C70689">
              <w:rPr>
                <w:spacing w:val="-9"/>
                <w:sz w:val="24"/>
                <w:szCs w:val="24"/>
              </w:rPr>
              <w:t xml:space="preserve"> </w:t>
            </w:r>
            <w:r w:rsidRPr="00C70689">
              <w:rPr>
                <w:sz w:val="24"/>
                <w:szCs w:val="24"/>
              </w:rPr>
              <w:t>Фет,</w:t>
            </w:r>
            <w:r w:rsidRPr="00C70689">
              <w:rPr>
                <w:spacing w:val="30"/>
                <w:sz w:val="24"/>
                <w:szCs w:val="24"/>
              </w:rPr>
              <w:t xml:space="preserve"> </w:t>
            </w:r>
            <w:r w:rsidRPr="00C70689">
              <w:rPr>
                <w:sz w:val="24"/>
                <w:szCs w:val="24"/>
              </w:rPr>
              <w:t>А.К.</w:t>
            </w:r>
            <w:r w:rsidRPr="00C70689">
              <w:rPr>
                <w:spacing w:val="-9"/>
                <w:sz w:val="24"/>
                <w:szCs w:val="24"/>
              </w:rPr>
              <w:t xml:space="preserve"> </w:t>
            </w:r>
            <w:r w:rsidRPr="00C70689">
              <w:rPr>
                <w:sz w:val="24"/>
                <w:szCs w:val="24"/>
              </w:rPr>
              <w:t>Толстой и др. (не менее двух</w:t>
            </w:r>
          </w:p>
          <w:p w:rsidR="00070886" w:rsidRPr="00C70689" w:rsidRDefault="00070886" w:rsidP="00070886">
            <w:pPr>
              <w:pStyle w:val="TableParagraph"/>
              <w:rPr>
                <w:sz w:val="24"/>
                <w:szCs w:val="24"/>
              </w:rPr>
            </w:pPr>
            <w:r w:rsidRPr="00C70689">
              <w:rPr>
                <w:spacing w:val="-2"/>
                <w:sz w:val="24"/>
                <w:szCs w:val="24"/>
              </w:rPr>
              <w:t>Стихотворений</w:t>
            </w:r>
            <w:r>
              <w:rPr>
                <w:spacing w:val="-2"/>
                <w:sz w:val="24"/>
                <w:szCs w:val="24"/>
              </w:rPr>
              <w:t xml:space="preserve"> </w:t>
            </w:r>
            <w:r w:rsidRPr="00C70689">
              <w:rPr>
                <w:sz w:val="24"/>
                <w:szCs w:val="24"/>
              </w:rPr>
              <w:t xml:space="preserve"> по</w:t>
            </w:r>
            <w:r w:rsidRPr="00C70689">
              <w:rPr>
                <w:spacing w:val="17"/>
                <w:sz w:val="24"/>
                <w:szCs w:val="24"/>
              </w:rPr>
              <w:t xml:space="preserve"> </w:t>
            </w:r>
            <w:r w:rsidRPr="00C70689">
              <w:rPr>
                <w:sz w:val="24"/>
                <w:szCs w:val="24"/>
              </w:rPr>
              <w:t>выбору).</w:t>
            </w:r>
            <w:r w:rsidRPr="00C70689">
              <w:rPr>
                <w:spacing w:val="-8"/>
                <w:sz w:val="24"/>
                <w:szCs w:val="24"/>
              </w:rPr>
              <w:t xml:space="preserve"> </w:t>
            </w:r>
            <w:r w:rsidRPr="00C70689">
              <w:rPr>
                <w:spacing w:val="-2"/>
                <w:sz w:val="24"/>
                <w:szCs w:val="24"/>
              </w:rPr>
              <w:t>Например,</w:t>
            </w:r>
          </w:p>
          <w:p w:rsidR="00070886" w:rsidRPr="00C70689" w:rsidRDefault="00070886" w:rsidP="00070886">
            <w:pPr>
              <w:pStyle w:val="TableParagraph"/>
              <w:spacing w:before="23"/>
              <w:rPr>
                <w:sz w:val="24"/>
                <w:szCs w:val="24"/>
              </w:rPr>
            </w:pPr>
            <w:r w:rsidRPr="00C70689">
              <w:rPr>
                <w:sz w:val="24"/>
                <w:szCs w:val="24"/>
              </w:rPr>
              <w:t>Ф.И.</w:t>
            </w:r>
            <w:r w:rsidRPr="00C70689">
              <w:rPr>
                <w:spacing w:val="-11"/>
                <w:sz w:val="24"/>
                <w:szCs w:val="24"/>
              </w:rPr>
              <w:t xml:space="preserve"> </w:t>
            </w:r>
            <w:r w:rsidRPr="00C70689">
              <w:rPr>
                <w:spacing w:val="-2"/>
                <w:sz w:val="24"/>
                <w:szCs w:val="24"/>
              </w:rPr>
              <w:t>Тютчев.</w:t>
            </w:r>
          </w:p>
          <w:p w:rsidR="00070886" w:rsidRPr="00C70689" w:rsidRDefault="00070886" w:rsidP="00070886">
            <w:pPr>
              <w:pStyle w:val="TableParagraph"/>
              <w:spacing w:before="38"/>
              <w:rPr>
                <w:sz w:val="24"/>
                <w:szCs w:val="24"/>
              </w:rPr>
            </w:pPr>
            <w:r w:rsidRPr="00C70689">
              <w:rPr>
                <w:sz w:val="24"/>
                <w:szCs w:val="24"/>
              </w:rPr>
              <w:t xml:space="preserve">«Есть в осени </w:t>
            </w:r>
            <w:r w:rsidRPr="00C70689">
              <w:rPr>
                <w:spacing w:val="-2"/>
                <w:sz w:val="24"/>
                <w:szCs w:val="24"/>
              </w:rPr>
              <w:t>первоначальной…»,</w:t>
            </w:r>
          </w:p>
          <w:p w:rsidR="00070886" w:rsidRPr="00C70689" w:rsidRDefault="00070886" w:rsidP="00070886">
            <w:pPr>
              <w:pStyle w:val="TableParagraph"/>
              <w:spacing w:before="1"/>
              <w:rPr>
                <w:sz w:val="24"/>
                <w:szCs w:val="24"/>
              </w:rPr>
            </w:pPr>
            <w:r w:rsidRPr="00C70689">
              <w:rPr>
                <w:sz w:val="24"/>
                <w:szCs w:val="24"/>
              </w:rPr>
              <w:t>«Весенние</w:t>
            </w:r>
            <w:r w:rsidRPr="00C70689">
              <w:rPr>
                <w:spacing w:val="-9"/>
                <w:sz w:val="24"/>
                <w:szCs w:val="24"/>
              </w:rPr>
              <w:t xml:space="preserve"> </w:t>
            </w:r>
            <w:r w:rsidRPr="00C70689">
              <w:rPr>
                <w:spacing w:val="-2"/>
                <w:sz w:val="24"/>
                <w:szCs w:val="24"/>
              </w:rPr>
              <w:t>воды».</w:t>
            </w:r>
          </w:p>
          <w:p w:rsidR="00070886" w:rsidRPr="00C70689" w:rsidRDefault="00070886" w:rsidP="00070886">
            <w:pPr>
              <w:pStyle w:val="TableParagraph"/>
              <w:rPr>
                <w:sz w:val="24"/>
                <w:szCs w:val="24"/>
              </w:rPr>
            </w:pPr>
            <w:r w:rsidRPr="00C70689">
              <w:rPr>
                <w:sz w:val="24"/>
                <w:szCs w:val="24"/>
              </w:rPr>
              <w:t>А.А. Фет. «Ещё</w:t>
            </w:r>
            <w:r w:rsidRPr="00C70689">
              <w:rPr>
                <w:spacing w:val="-4"/>
                <w:sz w:val="24"/>
                <w:szCs w:val="24"/>
              </w:rPr>
              <w:t xml:space="preserve"> </w:t>
            </w:r>
            <w:r w:rsidRPr="00C70689">
              <w:rPr>
                <w:sz w:val="24"/>
                <w:szCs w:val="24"/>
              </w:rPr>
              <w:t xml:space="preserve">майская ночь», «Это утро, радость </w:t>
            </w:r>
            <w:r w:rsidRPr="00C70689">
              <w:rPr>
                <w:spacing w:val="-2"/>
                <w:sz w:val="24"/>
                <w:szCs w:val="24"/>
              </w:rPr>
              <w:t>эта...»</w:t>
            </w:r>
          </w:p>
        </w:tc>
        <w:tc>
          <w:tcPr>
            <w:tcW w:w="5355" w:type="dxa"/>
          </w:tcPr>
          <w:p w:rsidR="00070886" w:rsidRPr="00C70689" w:rsidRDefault="00070886" w:rsidP="00070886">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0886" w:rsidRPr="00C70689" w:rsidRDefault="00070886" w:rsidP="00070886">
            <w:pPr>
              <w:pStyle w:val="TableParagraph"/>
              <w:spacing w:before="23"/>
              <w:ind w:right="614"/>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стихотворения (в том числе наизусть).</w:t>
            </w:r>
          </w:p>
          <w:p w:rsidR="00070886" w:rsidRPr="00C70689" w:rsidRDefault="00070886" w:rsidP="00070886">
            <w:pPr>
              <w:pStyle w:val="TableParagraph"/>
              <w:rPr>
                <w:sz w:val="24"/>
                <w:szCs w:val="24"/>
              </w:rPr>
            </w:pPr>
            <w:r w:rsidRPr="00C70689">
              <w:rPr>
                <w:sz w:val="24"/>
                <w:szCs w:val="24"/>
              </w:rPr>
              <w:t>Выражать</w:t>
            </w:r>
            <w:r w:rsidRPr="00C70689">
              <w:rPr>
                <w:spacing w:val="4"/>
                <w:sz w:val="24"/>
                <w:szCs w:val="24"/>
              </w:rPr>
              <w:t xml:space="preserve"> </w:t>
            </w:r>
            <w:r w:rsidRPr="00C70689">
              <w:rPr>
                <w:sz w:val="24"/>
                <w:szCs w:val="24"/>
              </w:rPr>
              <w:t>личное</w:t>
            </w:r>
            <w:r w:rsidRPr="00C70689">
              <w:rPr>
                <w:spacing w:val="-14"/>
                <w:sz w:val="24"/>
                <w:szCs w:val="24"/>
              </w:rPr>
              <w:t xml:space="preserve"> </w:t>
            </w:r>
            <w:r w:rsidRPr="00C70689">
              <w:rPr>
                <w:spacing w:val="-2"/>
                <w:sz w:val="24"/>
                <w:szCs w:val="24"/>
              </w:rPr>
              <w:t>читательское</w:t>
            </w:r>
          </w:p>
          <w:p w:rsidR="00070886" w:rsidRPr="00C70689" w:rsidRDefault="00070886" w:rsidP="00070886">
            <w:pPr>
              <w:pStyle w:val="TableParagraph"/>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прочитанному.</w:t>
            </w:r>
            <w:r>
              <w:rPr>
                <w:spacing w:val="-2"/>
                <w:sz w:val="24"/>
                <w:szCs w:val="24"/>
              </w:rPr>
              <w:t xml:space="preserve"> </w:t>
            </w:r>
            <w:r w:rsidRPr="00C70689">
              <w:rPr>
                <w:sz w:val="24"/>
                <w:szCs w:val="24"/>
              </w:rPr>
              <w:t>Определять</w:t>
            </w:r>
            <w:r w:rsidRPr="00C70689">
              <w:rPr>
                <w:spacing w:val="-28"/>
                <w:sz w:val="24"/>
                <w:szCs w:val="24"/>
              </w:rPr>
              <w:t xml:space="preserve"> </w:t>
            </w:r>
            <w:r w:rsidRPr="00C70689">
              <w:rPr>
                <w:sz w:val="24"/>
                <w:szCs w:val="24"/>
              </w:rPr>
              <w:t>тему,</w:t>
            </w:r>
            <w:r w:rsidRPr="00C70689">
              <w:rPr>
                <w:spacing w:val="-11"/>
                <w:sz w:val="24"/>
                <w:szCs w:val="24"/>
              </w:rPr>
              <w:t xml:space="preserve"> </w:t>
            </w:r>
            <w:r w:rsidRPr="00C70689">
              <w:rPr>
                <w:sz w:val="24"/>
                <w:szCs w:val="24"/>
              </w:rPr>
              <w:t>идею,</w:t>
            </w:r>
            <w:r w:rsidRPr="00C70689">
              <w:rPr>
                <w:spacing w:val="7"/>
                <w:sz w:val="24"/>
                <w:szCs w:val="24"/>
              </w:rPr>
              <w:t xml:space="preserve"> </w:t>
            </w:r>
            <w:r w:rsidRPr="00C70689">
              <w:rPr>
                <w:spacing w:val="-2"/>
                <w:sz w:val="24"/>
                <w:szCs w:val="24"/>
              </w:rPr>
              <w:t>художественные</w:t>
            </w:r>
          </w:p>
          <w:p w:rsidR="00070886" w:rsidRPr="00C70689" w:rsidRDefault="00070886" w:rsidP="00070886">
            <w:pPr>
              <w:pStyle w:val="TableParagraph"/>
              <w:spacing w:before="23"/>
              <w:rPr>
                <w:sz w:val="24"/>
                <w:szCs w:val="24"/>
              </w:rPr>
            </w:pPr>
            <w:r w:rsidRPr="00C70689">
              <w:rPr>
                <w:sz w:val="24"/>
                <w:szCs w:val="24"/>
              </w:rPr>
              <w:t>и композиционные</w:t>
            </w:r>
            <w:r w:rsidRPr="00C70689">
              <w:rPr>
                <w:spacing w:val="-23"/>
                <w:sz w:val="24"/>
                <w:szCs w:val="24"/>
              </w:rPr>
              <w:t xml:space="preserve"> </w:t>
            </w:r>
            <w:r w:rsidRPr="00C70689">
              <w:rPr>
                <w:sz w:val="24"/>
                <w:szCs w:val="24"/>
              </w:rPr>
              <w:t>особенности лирического</w:t>
            </w:r>
            <w:r w:rsidRPr="00C70689">
              <w:rPr>
                <w:spacing w:val="-33"/>
                <w:sz w:val="24"/>
                <w:szCs w:val="24"/>
              </w:rPr>
              <w:t xml:space="preserve"> </w:t>
            </w:r>
            <w:r w:rsidRPr="00C70689">
              <w:rPr>
                <w:sz w:val="24"/>
                <w:szCs w:val="24"/>
              </w:rPr>
              <w:t>произведения.</w:t>
            </w:r>
          </w:p>
          <w:p w:rsidR="00070886" w:rsidRPr="00C70689" w:rsidRDefault="00070886" w:rsidP="00070886">
            <w:pPr>
              <w:pStyle w:val="TableParagraph"/>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лирического</w:t>
            </w:r>
            <w:r w:rsidRPr="00C70689">
              <w:rPr>
                <w:spacing w:val="-21"/>
                <w:sz w:val="24"/>
                <w:szCs w:val="24"/>
              </w:rPr>
              <w:t xml:space="preserve"> </w:t>
            </w:r>
            <w:r w:rsidRPr="00C70689">
              <w:rPr>
                <w:spacing w:val="-2"/>
                <w:sz w:val="24"/>
                <w:szCs w:val="24"/>
              </w:rPr>
              <w:t>героя.</w:t>
            </w:r>
          </w:p>
          <w:p w:rsidR="00070886" w:rsidRPr="00C70689" w:rsidRDefault="00070886" w:rsidP="00070886">
            <w:pPr>
              <w:pStyle w:val="TableParagraph"/>
              <w:spacing w:before="23"/>
              <w:ind w:right="148"/>
              <w:rPr>
                <w:sz w:val="24"/>
                <w:szCs w:val="24"/>
              </w:rPr>
            </w:pPr>
            <w:r w:rsidRPr="00C70689">
              <w:rPr>
                <w:sz w:val="24"/>
                <w:szCs w:val="24"/>
              </w:rPr>
              <w:t>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0886" w:rsidRPr="00C70689" w:rsidRDefault="00070886" w:rsidP="00070886">
            <w:pPr>
              <w:pStyle w:val="TableParagraph"/>
              <w:spacing w:before="1"/>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 xml:space="preserve">лирических </w:t>
            </w:r>
            <w:r w:rsidRPr="00C70689">
              <w:rPr>
                <w:spacing w:val="-2"/>
                <w:sz w:val="24"/>
                <w:szCs w:val="24"/>
              </w:rPr>
              <w:t>произведениях.</w:t>
            </w:r>
          </w:p>
          <w:p w:rsidR="00070886" w:rsidRPr="00C70689" w:rsidRDefault="00070886" w:rsidP="00070886">
            <w:pPr>
              <w:pStyle w:val="TableParagraph"/>
              <w:ind w:right="1281"/>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w:t>
            </w:r>
          </w:p>
          <w:p w:rsidR="00070886" w:rsidRPr="00C70689" w:rsidRDefault="00070886" w:rsidP="00070886">
            <w:pPr>
              <w:pStyle w:val="TableParagraph"/>
              <w:ind w:right="200"/>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 xml:space="preserve">на проблемный </w:t>
            </w:r>
            <w:r w:rsidRPr="00C70689">
              <w:rPr>
                <w:spacing w:val="-2"/>
                <w:sz w:val="24"/>
                <w:szCs w:val="24"/>
              </w:rPr>
              <w:t>вопрос.</w:t>
            </w:r>
          </w:p>
          <w:p w:rsidR="00070886" w:rsidRPr="00C70689" w:rsidRDefault="00070886" w:rsidP="00070886">
            <w:pPr>
              <w:pStyle w:val="TableParagraph"/>
              <w:rPr>
                <w:sz w:val="24"/>
                <w:szCs w:val="24"/>
              </w:rPr>
            </w:pPr>
            <w:r w:rsidRPr="00C70689">
              <w:rPr>
                <w:sz w:val="24"/>
                <w:szCs w:val="24"/>
              </w:rPr>
              <w:t>Работать со словарями, определять значение</w:t>
            </w:r>
            <w:r w:rsidRPr="00C70689">
              <w:rPr>
                <w:spacing w:val="-10"/>
                <w:sz w:val="24"/>
                <w:szCs w:val="24"/>
              </w:rPr>
              <w:t xml:space="preserve"> </w:t>
            </w:r>
            <w:r w:rsidRPr="00C70689">
              <w:rPr>
                <w:sz w:val="24"/>
                <w:szCs w:val="24"/>
              </w:rPr>
              <w:t>устаревших слов и</w:t>
            </w:r>
            <w:r w:rsidRPr="00C70689">
              <w:rPr>
                <w:spacing w:val="-4"/>
                <w:sz w:val="24"/>
                <w:szCs w:val="24"/>
              </w:rPr>
              <w:t xml:space="preserve"> </w:t>
            </w:r>
            <w:r w:rsidRPr="00C70689">
              <w:rPr>
                <w:sz w:val="24"/>
                <w:szCs w:val="24"/>
              </w:rPr>
              <w:t>выражений.</w:t>
            </w:r>
          </w:p>
          <w:p w:rsidR="00070886" w:rsidRPr="00C70689" w:rsidRDefault="00070886" w:rsidP="00070886">
            <w:pPr>
              <w:pStyle w:val="TableParagraph"/>
              <w:rPr>
                <w:sz w:val="24"/>
                <w:szCs w:val="24"/>
              </w:rPr>
            </w:pPr>
            <w:r w:rsidRPr="00C70689">
              <w:rPr>
                <w:sz w:val="24"/>
                <w:szCs w:val="24"/>
              </w:rPr>
              <w:t>Подбирать</w:t>
            </w:r>
            <w:r w:rsidRPr="00C70689">
              <w:rPr>
                <w:spacing w:val="7"/>
                <w:sz w:val="24"/>
                <w:szCs w:val="24"/>
              </w:rPr>
              <w:t xml:space="preserve"> </w:t>
            </w:r>
            <w:r w:rsidRPr="00C70689">
              <w:rPr>
                <w:sz w:val="24"/>
                <w:szCs w:val="24"/>
              </w:rPr>
              <w:t>и</w:t>
            </w:r>
            <w:r w:rsidRPr="00C70689">
              <w:rPr>
                <w:spacing w:val="-5"/>
                <w:sz w:val="24"/>
                <w:szCs w:val="24"/>
              </w:rPr>
              <w:t xml:space="preserve"> </w:t>
            </w:r>
            <w:r w:rsidRPr="00C70689">
              <w:rPr>
                <w:sz w:val="24"/>
                <w:szCs w:val="24"/>
              </w:rPr>
              <w:t>обобщать</w:t>
            </w:r>
            <w:r w:rsidRPr="00C70689">
              <w:rPr>
                <w:spacing w:val="-16"/>
                <w:sz w:val="24"/>
                <w:szCs w:val="24"/>
              </w:rPr>
              <w:t xml:space="preserve"> </w:t>
            </w:r>
            <w:r w:rsidRPr="00C70689">
              <w:rPr>
                <w:spacing w:val="-2"/>
                <w:sz w:val="24"/>
                <w:szCs w:val="24"/>
              </w:rPr>
              <w:t>материалы</w:t>
            </w:r>
          </w:p>
          <w:p w:rsidR="00070886" w:rsidRPr="00C70689" w:rsidRDefault="00070886" w:rsidP="00070886">
            <w:pPr>
              <w:pStyle w:val="TableParagraph"/>
              <w:spacing w:before="22"/>
              <w:rPr>
                <w:sz w:val="24"/>
                <w:szCs w:val="24"/>
              </w:rPr>
            </w:pPr>
            <w:r w:rsidRPr="00C70689">
              <w:rPr>
                <w:sz w:val="24"/>
                <w:szCs w:val="24"/>
              </w:rPr>
              <w:t>об</w:t>
            </w:r>
            <w:r w:rsidRPr="00C70689">
              <w:rPr>
                <w:spacing w:val="15"/>
                <w:sz w:val="24"/>
                <w:szCs w:val="24"/>
              </w:rPr>
              <w:t xml:space="preserve"> </w:t>
            </w:r>
            <w:r w:rsidRPr="00C70689">
              <w:rPr>
                <w:sz w:val="24"/>
                <w:szCs w:val="24"/>
              </w:rPr>
              <w:t>авторах</w:t>
            </w:r>
            <w:r w:rsidRPr="00C70689">
              <w:rPr>
                <w:spacing w:val="-21"/>
                <w:sz w:val="24"/>
                <w:szCs w:val="24"/>
              </w:rPr>
              <w:t xml:space="preserve"> </w:t>
            </w:r>
            <w:r w:rsidRPr="00C70689">
              <w:rPr>
                <w:sz w:val="24"/>
                <w:szCs w:val="24"/>
              </w:rPr>
              <w:t>и</w:t>
            </w:r>
            <w:r w:rsidRPr="00C70689">
              <w:rPr>
                <w:spacing w:val="-15"/>
                <w:sz w:val="24"/>
                <w:szCs w:val="24"/>
              </w:rPr>
              <w:t xml:space="preserve"> </w:t>
            </w:r>
            <w:r w:rsidRPr="00C70689">
              <w:rPr>
                <w:spacing w:val="-2"/>
                <w:sz w:val="24"/>
                <w:szCs w:val="24"/>
              </w:rPr>
              <w:t>произведениях</w:t>
            </w:r>
          </w:p>
          <w:p w:rsidR="00070886" w:rsidRPr="00C70689" w:rsidRDefault="00070886" w:rsidP="00070886">
            <w:pPr>
              <w:pStyle w:val="TableParagraph"/>
              <w:spacing w:before="23"/>
              <w:rPr>
                <w:sz w:val="24"/>
                <w:szCs w:val="24"/>
              </w:rPr>
            </w:pPr>
            <w:r w:rsidRPr="00C70689">
              <w:rPr>
                <w:sz w:val="24"/>
                <w:szCs w:val="24"/>
              </w:rPr>
              <w:t>с использованием</w:t>
            </w:r>
            <w:r w:rsidRPr="00C70689">
              <w:rPr>
                <w:spacing w:val="-11"/>
                <w:sz w:val="24"/>
                <w:szCs w:val="24"/>
              </w:rPr>
              <w:t xml:space="preserve"> </w:t>
            </w:r>
            <w:r w:rsidRPr="00C70689">
              <w:rPr>
                <w:sz w:val="24"/>
                <w:szCs w:val="24"/>
              </w:rPr>
              <w:t>статьи</w:t>
            </w:r>
            <w:r w:rsidRPr="00C70689">
              <w:rPr>
                <w:spacing w:val="-13"/>
                <w:sz w:val="24"/>
                <w:szCs w:val="24"/>
              </w:rPr>
              <w:t xml:space="preserve"> </w:t>
            </w:r>
            <w:r w:rsidRPr="00C70689">
              <w:rPr>
                <w:sz w:val="24"/>
                <w:szCs w:val="24"/>
              </w:rPr>
              <w:t>учебника, справочной литературы</w:t>
            </w:r>
            <w:r w:rsidRPr="00C70689">
              <w:rPr>
                <w:spacing w:val="-14"/>
                <w:sz w:val="24"/>
                <w:szCs w:val="24"/>
              </w:rPr>
              <w:t xml:space="preserve"> </w:t>
            </w:r>
            <w:r w:rsidRPr="00C70689">
              <w:rPr>
                <w:sz w:val="24"/>
                <w:szCs w:val="24"/>
              </w:rPr>
              <w:t xml:space="preserve">и ресурсов </w:t>
            </w:r>
            <w:r w:rsidRPr="00C70689">
              <w:rPr>
                <w:spacing w:val="-2"/>
                <w:sz w:val="24"/>
                <w:szCs w:val="24"/>
              </w:rPr>
              <w:t>Интернета</w:t>
            </w:r>
          </w:p>
        </w:tc>
      </w:tr>
    </w:tbl>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2415"/>
        </w:trPr>
        <w:tc>
          <w:tcPr>
            <w:tcW w:w="660" w:type="dxa"/>
          </w:tcPr>
          <w:p w:rsidR="00075590" w:rsidRPr="00C70689" w:rsidRDefault="00C70689" w:rsidP="00C70689">
            <w:pPr>
              <w:pStyle w:val="TableParagraph"/>
              <w:rPr>
                <w:sz w:val="24"/>
                <w:szCs w:val="24"/>
              </w:rPr>
            </w:pPr>
            <w:r w:rsidRPr="00C70689">
              <w:rPr>
                <w:spacing w:val="-5"/>
                <w:sz w:val="24"/>
                <w:szCs w:val="24"/>
              </w:rPr>
              <w:lastRenderedPageBreak/>
              <w:t>3.5</w:t>
            </w:r>
          </w:p>
        </w:tc>
        <w:tc>
          <w:tcPr>
            <w:tcW w:w="3450" w:type="dxa"/>
          </w:tcPr>
          <w:p w:rsidR="00075590" w:rsidRPr="00C70689" w:rsidRDefault="00C70689" w:rsidP="00C70689">
            <w:pPr>
              <w:pStyle w:val="TableParagraph"/>
              <w:rPr>
                <w:sz w:val="24"/>
                <w:szCs w:val="24"/>
              </w:rPr>
            </w:pPr>
            <w:r w:rsidRPr="00C70689">
              <w:rPr>
                <w:sz w:val="24"/>
                <w:szCs w:val="24"/>
              </w:rPr>
              <w:t>М.Е.</w:t>
            </w:r>
            <w:r w:rsidRPr="00C70689">
              <w:rPr>
                <w:spacing w:val="20"/>
                <w:sz w:val="24"/>
                <w:szCs w:val="24"/>
              </w:rPr>
              <w:t xml:space="preserve"> </w:t>
            </w:r>
            <w:r w:rsidRPr="00C70689">
              <w:rPr>
                <w:sz w:val="24"/>
                <w:szCs w:val="24"/>
              </w:rPr>
              <w:t>Салтыков-</w:t>
            </w:r>
            <w:r w:rsidRPr="00C70689">
              <w:rPr>
                <w:spacing w:val="-2"/>
                <w:sz w:val="24"/>
                <w:szCs w:val="24"/>
              </w:rPr>
              <w:t>Щедрин.</w:t>
            </w:r>
          </w:p>
          <w:p w:rsidR="00075590" w:rsidRPr="00C70689" w:rsidRDefault="00C70689" w:rsidP="00C70689">
            <w:pPr>
              <w:pStyle w:val="TableParagraph"/>
              <w:spacing w:before="23"/>
              <w:rPr>
                <w:sz w:val="24"/>
                <w:szCs w:val="24"/>
              </w:rPr>
            </w:pPr>
            <w:r w:rsidRPr="00C70689">
              <w:rPr>
                <w:sz w:val="24"/>
                <w:szCs w:val="24"/>
              </w:rPr>
              <w:t>Сказки</w:t>
            </w:r>
            <w:r w:rsidRPr="00C70689">
              <w:rPr>
                <w:spacing w:val="-21"/>
                <w:sz w:val="24"/>
                <w:szCs w:val="24"/>
              </w:rPr>
              <w:t xml:space="preserve"> </w:t>
            </w:r>
            <w:r w:rsidRPr="00C70689">
              <w:rPr>
                <w:sz w:val="24"/>
                <w:szCs w:val="24"/>
              </w:rPr>
              <w:t>(одна</w:t>
            </w:r>
            <w:r w:rsidRPr="00C70689">
              <w:rPr>
                <w:spacing w:val="-8"/>
                <w:sz w:val="24"/>
                <w:szCs w:val="24"/>
              </w:rPr>
              <w:t xml:space="preserve"> </w:t>
            </w:r>
            <w:r w:rsidRPr="00C70689">
              <w:rPr>
                <w:sz w:val="24"/>
                <w:szCs w:val="24"/>
              </w:rPr>
              <w:t>по</w:t>
            </w:r>
            <w:r w:rsidRPr="00C70689">
              <w:rPr>
                <w:spacing w:val="9"/>
                <w:sz w:val="24"/>
                <w:szCs w:val="24"/>
              </w:rPr>
              <w:t xml:space="preserve"> </w:t>
            </w:r>
            <w:r w:rsidRPr="00C70689">
              <w:rPr>
                <w:spacing w:val="-2"/>
                <w:sz w:val="24"/>
                <w:szCs w:val="24"/>
              </w:rPr>
              <w:t>выбору)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М.</w:t>
            </w:r>
            <w:r w:rsidRPr="00C70689">
              <w:rPr>
                <w:spacing w:val="12"/>
                <w:sz w:val="24"/>
                <w:szCs w:val="24"/>
              </w:rPr>
              <w:t xml:space="preserve"> </w:t>
            </w:r>
            <w:r w:rsidRPr="00C70689">
              <w:rPr>
                <w:sz w:val="24"/>
                <w:szCs w:val="24"/>
              </w:rPr>
              <w:t>Е.</w:t>
            </w:r>
            <w:r w:rsidRPr="00C70689">
              <w:rPr>
                <w:spacing w:val="13"/>
                <w:sz w:val="24"/>
                <w:szCs w:val="24"/>
              </w:rPr>
              <w:t xml:space="preserve"> </w:t>
            </w:r>
            <w:r w:rsidRPr="00C70689">
              <w:rPr>
                <w:sz w:val="24"/>
                <w:szCs w:val="24"/>
              </w:rPr>
              <w:t>Салтыков-</w:t>
            </w:r>
            <w:r w:rsidRPr="00C70689">
              <w:rPr>
                <w:spacing w:val="-2"/>
                <w:sz w:val="24"/>
                <w:szCs w:val="24"/>
              </w:rPr>
              <w:t>Щедрин.</w:t>
            </w:r>
          </w:p>
          <w:p w:rsidR="00075590" w:rsidRPr="00C70689" w:rsidRDefault="00C70689" w:rsidP="00C70689">
            <w:pPr>
              <w:pStyle w:val="TableParagraph"/>
              <w:spacing w:before="23"/>
              <w:ind w:right="309"/>
              <w:rPr>
                <w:sz w:val="24"/>
                <w:szCs w:val="24"/>
              </w:rPr>
            </w:pPr>
            <w:r w:rsidRPr="00C70689">
              <w:rPr>
                <w:spacing w:val="-2"/>
                <w:sz w:val="24"/>
                <w:szCs w:val="24"/>
              </w:rPr>
              <w:t xml:space="preserve">Идейно-художественное </w:t>
            </w:r>
            <w:r w:rsidRPr="00C70689">
              <w:rPr>
                <w:sz w:val="24"/>
                <w:szCs w:val="24"/>
              </w:rPr>
              <w:t>своеобразие</w:t>
            </w:r>
            <w:r w:rsidRPr="00C70689">
              <w:rPr>
                <w:spacing w:val="-32"/>
                <w:sz w:val="24"/>
                <w:szCs w:val="24"/>
              </w:rPr>
              <w:t xml:space="preserve"> </w:t>
            </w:r>
            <w:r w:rsidRPr="00C70689">
              <w:rPr>
                <w:sz w:val="24"/>
                <w:szCs w:val="24"/>
              </w:rPr>
              <w:t>сказок писателя. Сказки</w:t>
            </w:r>
            <w:r w:rsidRPr="00C70689">
              <w:rPr>
                <w:spacing w:val="-5"/>
                <w:sz w:val="24"/>
                <w:szCs w:val="24"/>
              </w:rPr>
              <w:t xml:space="preserve"> </w:t>
            </w:r>
            <w:r w:rsidRPr="00C70689">
              <w:rPr>
                <w:sz w:val="24"/>
                <w:szCs w:val="24"/>
              </w:rPr>
              <w:t>(одна по выбору). Например,</w:t>
            </w:r>
          </w:p>
          <w:p w:rsidR="00075590" w:rsidRPr="00C70689" w:rsidRDefault="00C70689" w:rsidP="00C70689">
            <w:pPr>
              <w:pStyle w:val="TableParagraph"/>
              <w:rPr>
                <w:sz w:val="24"/>
                <w:szCs w:val="24"/>
              </w:rPr>
            </w:pPr>
            <w:r w:rsidRPr="00C70689">
              <w:rPr>
                <w:sz w:val="24"/>
                <w:szCs w:val="24"/>
              </w:rPr>
              <w:t>«Повесть</w:t>
            </w:r>
            <w:r w:rsidRPr="00C70689">
              <w:rPr>
                <w:spacing w:val="-15"/>
                <w:sz w:val="24"/>
                <w:szCs w:val="24"/>
              </w:rPr>
              <w:t xml:space="preserve"> </w:t>
            </w:r>
            <w:r w:rsidRPr="00C70689">
              <w:rPr>
                <w:sz w:val="24"/>
                <w:szCs w:val="24"/>
              </w:rPr>
              <w:t>о</w:t>
            </w:r>
            <w:r w:rsidRPr="00C70689">
              <w:rPr>
                <w:spacing w:val="4"/>
                <w:sz w:val="24"/>
                <w:szCs w:val="24"/>
              </w:rPr>
              <w:t xml:space="preserve"> </w:t>
            </w:r>
            <w:r w:rsidRPr="00C70689">
              <w:rPr>
                <w:sz w:val="24"/>
                <w:szCs w:val="24"/>
              </w:rPr>
              <w:t>том, как</w:t>
            </w:r>
            <w:r w:rsidRPr="00C70689">
              <w:rPr>
                <w:spacing w:val="-8"/>
                <w:sz w:val="24"/>
                <w:szCs w:val="24"/>
              </w:rPr>
              <w:t xml:space="preserve"> </w:t>
            </w:r>
            <w:r w:rsidRPr="00C70689">
              <w:rPr>
                <w:spacing w:val="-4"/>
                <w:sz w:val="24"/>
                <w:szCs w:val="24"/>
              </w:rPr>
              <w:t>один</w:t>
            </w:r>
          </w:p>
          <w:p w:rsidR="00075590" w:rsidRDefault="00C70689" w:rsidP="00C70689">
            <w:pPr>
              <w:pStyle w:val="TableParagraph"/>
              <w:spacing w:before="23"/>
              <w:rPr>
                <w:spacing w:val="-2"/>
                <w:sz w:val="24"/>
                <w:szCs w:val="24"/>
              </w:rPr>
            </w:pPr>
            <w:r w:rsidRPr="00C70689">
              <w:rPr>
                <w:sz w:val="24"/>
                <w:szCs w:val="24"/>
              </w:rPr>
              <w:t>мужик</w:t>
            </w:r>
            <w:r w:rsidRPr="00C70689">
              <w:rPr>
                <w:spacing w:val="-1"/>
                <w:sz w:val="24"/>
                <w:szCs w:val="24"/>
              </w:rPr>
              <w:t xml:space="preserve"> </w:t>
            </w:r>
            <w:r w:rsidRPr="00C70689">
              <w:rPr>
                <w:sz w:val="24"/>
                <w:szCs w:val="24"/>
              </w:rPr>
              <w:t>двух</w:t>
            </w:r>
            <w:r w:rsidRPr="00C70689">
              <w:rPr>
                <w:spacing w:val="-5"/>
                <w:sz w:val="24"/>
                <w:szCs w:val="24"/>
              </w:rPr>
              <w:t xml:space="preserve"> </w:t>
            </w:r>
            <w:r w:rsidRPr="00C70689">
              <w:rPr>
                <w:spacing w:val="-2"/>
                <w:sz w:val="24"/>
                <w:szCs w:val="24"/>
              </w:rPr>
              <w:t>генералов</w:t>
            </w:r>
          </w:p>
          <w:p w:rsidR="00070886" w:rsidRPr="00C70689" w:rsidRDefault="00070886" w:rsidP="00070886">
            <w:pPr>
              <w:pStyle w:val="TableParagraph"/>
              <w:rPr>
                <w:sz w:val="24"/>
                <w:szCs w:val="24"/>
              </w:rPr>
            </w:pPr>
            <w:r w:rsidRPr="00C70689">
              <w:rPr>
                <w:sz w:val="24"/>
                <w:szCs w:val="24"/>
              </w:rPr>
              <w:t>прокормил»,</w:t>
            </w:r>
            <w:r w:rsidRPr="00C70689">
              <w:rPr>
                <w:spacing w:val="9"/>
                <w:sz w:val="24"/>
                <w:szCs w:val="24"/>
              </w:rPr>
              <w:t xml:space="preserve"> </w:t>
            </w:r>
            <w:r w:rsidRPr="00C70689">
              <w:rPr>
                <w:spacing w:val="-2"/>
                <w:sz w:val="24"/>
                <w:szCs w:val="24"/>
              </w:rPr>
              <w:t>«Дикий</w:t>
            </w:r>
          </w:p>
          <w:p w:rsidR="00070886" w:rsidRPr="00C70689" w:rsidRDefault="00070886" w:rsidP="00070886">
            <w:pPr>
              <w:pStyle w:val="TableParagraph"/>
              <w:spacing w:before="23"/>
              <w:ind w:right="240"/>
              <w:rPr>
                <w:sz w:val="24"/>
                <w:szCs w:val="24"/>
              </w:rPr>
            </w:pPr>
            <w:r w:rsidRPr="00C70689">
              <w:rPr>
                <w:sz w:val="24"/>
                <w:szCs w:val="24"/>
              </w:rPr>
              <w:t>помещик»,</w:t>
            </w:r>
            <w:r w:rsidRPr="00C70689">
              <w:rPr>
                <w:spacing w:val="-6"/>
                <w:sz w:val="24"/>
                <w:szCs w:val="24"/>
              </w:rPr>
              <w:t xml:space="preserve"> </w:t>
            </w:r>
            <w:r w:rsidRPr="00C70689">
              <w:rPr>
                <w:sz w:val="24"/>
                <w:szCs w:val="24"/>
              </w:rPr>
              <w:t>«Премудрый пискарь» и</w:t>
            </w:r>
            <w:r w:rsidRPr="00C70689">
              <w:rPr>
                <w:spacing w:val="-3"/>
                <w:sz w:val="24"/>
                <w:szCs w:val="24"/>
              </w:rPr>
              <w:t xml:space="preserve"> </w:t>
            </w:r>
            <w:r w:rsidRPr="00C70689">
              <w:rPr>
                <w:sz w:val="24"/>
                <w:szCs w:val="24"/>
              </w:rPr>
              <w:t>др.</w:t>
            </w:r>
            <w:r w:rsidRPr="00C70689">
              <w:rPr>
                <w:spacing w:val="-17"/>
                <w:sz w:val="24"/>
                <w:szCs w:val="24"/>
              </w:rPr>
              <w:t xml:space="preserve"> </w:t>
            </w:r>
            <w:r w:rsidRPr="00C70689">
              <w:rPr>
                <w:sz w:val="24"/>
                <w:szCs w:val="24"/>
              </w:rPr>
              <w:t>Тематика, проблематика,</w:t>
            </w:r>
            <w:r w:rsidRPr="00C70689">
              <w:rPr>
                <w:spacing w:val="-15"/>
                <w:sz w:val="24"/>
                <w:szCs w:val="24"/>
              </w:rPr>
              <w:t xml:space="preserve"> </w:t>
            </w:r>
            <w:r w:rsidRPr="00C70689">
              <w:rPr>
                <w:sz w:val="24"/>
                <w:szCs w:val="24"/>
              </w:rPr>
              <w:t>сюжет.</w:t>
            </w:r>
          </w:p>
          <w:p w:rsidR="00070886" w:rsidRPr="00C70689" w:rsidRDefault="00070886" w:rsidP="00070886">
            <w:pPr>
              <w:pStyle w:val="TableParagraph"/>
              <w:rPr>
                <w:sz w:val="24"/>
                <w:szCs w:val="24"/>
              </w:rPr>
            </w:pPr>
            <w:r w:rsidRPr="00C70689">
              <w:rPr>
                <w:sz w:val="24"/>
                <w:szCs w:val="24"/>
              </w:rPr>
              <w:t>Особенности</w:t>
            </w:r>
            <w:r w:rsidRPr="00C70689">
              <w:rPr>
                <w:spacing w:val="-22"/>
                <w:sz w:val="24"/>
                <w:szCs w:val="24"/>
              </w:rPr>
              <w:t xml:space="preserve"> </w:t>
            </w:r>
            <w:r w:rsidRPr="00C70689">
              <w:rPr>
                <w:spacing w:val="-2"/>
                <w:sz w:val="24"/>
                <w:szCs w:val="24"/>
              </w:rPr>
              <w:t>сатиры</w:t>
            </w:r>
          </w:p>
          <w:p w:rsidR="00070886" w:rsidRPr="00C70689" w:rsidRDefault="00070886" w:rsidP="00070886">
            <w:pPr>
              <w:pStyle w:val="TableParagraph"/>
              <w:spacing w:before="23"/>
              <w:rPr>
                <w:sz w:val="24"/>
                <w:szCs w:val="24"/>
              </w:rPr>
            </w:pPr>
            <w:r w:rsidRPr="00C70689">
              <w:rPr>
                <w:sz w:val="24"/>
                <w:szCs w:val="24"/>
              </w:rPr>
              <w:t>М.Е.</w:t>
            </w:r>
            <w:r w:rsidRPr="00C70689">
              <w:rPr>
                <w:spacing w:val="14"/>
                <w:sz w:val="24"/>
                <w:szCs w:val="24"/>
              </w:rPr>
              <w:t xml:space="preserve"> </w:t>
            </w:r>
            <w:r w:rsidRPr="00C70689">
              <w:rPr>
                <w:sz w:val="24"/>
                <w:szCs w:val="24"/>
              </w:rPr>
              <w:t>Салтыкова-</w:t>
            </w:r>
            <w:r w:rsidRPr="00C70689">
              <w:rPr>
                <w:spacing w:val="-2"/>
                <w:sz w:val="24"/>
                <w:szCs w:val="24"/>
              </w:rPr>
              <w:t>Щедрина</w:t>
            </w:r>
          </w:p>
        </w:tc>
        <w:tc>
          <w:tcPr>
            <w:tcW w:w="5355" w:type="dxa"/>
          </w:tcPr>
          <w:p w:rsidR="00075590" w:rsidRPr="00C70689" w:rsidRDefault="00C70689" w:rsidP="00C7068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75590" w:rsidRPr="00C70689" w:rsidRDefault="00C70689" w:rsidP="00C70689">
            <w:pPr>
              <w:pStyle w:val="TableParagraph"/>
              <w:spacing w:before="23"/>
              <w:ind w:right="895"/>
              <w:rPr>
                <w:sz w:val="24"/>
                <w:szCs w:val="24"/>
              </w:rPr>
            </w:pPr>
            <w:r w:rsidRPr="00C70689">
              <w:rPr>
                <w:sz w:val="24"/>
                <w:szCs w:val="24"/>
              </w:rPr>
              <w:t>литературные</w:t>
            </w:r>
            <w:r w:rsidRPr="00C70689">
              <w:rPr>
                <w:spacing w:val="-32"/>
                <w:sz w:val="24"/>
                <w:szCs w:val="24"/>
              </w:rPr>
              <w:t xml:space="preserve"> </w:t>
            </w:r>
            <w:r w:rsidRPr="00C70689">
              <w:rPr>
                <w:sz w:val="24"/>
                <w:szCs w:val="24"/>
              </w:rPr>
              <w:t>произведения.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ind w:right="895"/>
              <w:rPr>
                <w:sz w:val="24"/>
                <w:szCs w:val="24"/>
              </w:rPr>
            </w:pPr>
            <w:r w:rsidRPr="00C70689">
              <w:rPr>
                <w:sz w:val="24"/>
                <w:szCs w:val="24"/>
              </w:rPr>
              <w:t>Составлять</w:t>
            </w:r>
            <w:r w:rsidRPr="00C70689">
              <w:rPr>
                <w:spacing w:val="-2"/>
                <w:sz w:val="24"/>
                <w:szCs w:val="24"/>
              </w:rPr>
              <w:t xml:space="preserve"> </w:t>
            </w:r>
            <w:r w:rsidRPr="00C70689">
              <w:rPr>
                <w:sz w:val="24"/>
                <w:szCs w:val="24"/>
              </w:rPr>
              <w:t>тезисный</w:t>
            </w:r>
            <w:r w:rsidRPr="00C70689">
              <w:rPr>
                <w:spacing w:val="-13"/>
                <w:sz w:val="24"/>
                <w:szCs w:val="24"/>
              </w:rPr>
              <w:t xml:space="preserve"> </w:t>
            </w:r>
            <w:r w:rsidRPr="00C70689">
              <w:rPr>
                <w:sz w:val="24"/>
                <w:szCs w:val="24"/>
              </w:rPr>
              <w:t>план</w:t>
            </w:r>
            <w:r w:rsidRPr="00C70689">
              <w:rPr>
                <w:spacing w:val="-13"/>
                <w:sz w:val="24"/>
                <w:szCs w:val="24"/>
              </w:rPr>
              <w:t xml:space="preserve"> </w:t>
            </w:r>
            <w:r w:rsidRPr="00C70689">
              <w:rPr>
                <w:sz w:val="24"/>
                <w:szCs w:val="24"/>
              </w:rPr>
              <w:t xml:space="preserve">статьи </w:t>
            </w:r>
            <w:r w:rsidRPr="00C70689">
              <w:rPr>
                <w:spacing w:val="-2"/>
                <w:sz w:val="24"/>
                <w:szCs w:val="24"/>
              </w:rPr>
              <w:t>учебника.</w:t>
            </w:r>
          </w:p>
          <w:p w:rsidR="00070886" w:rsidRPr="00C70689" w:rsidRDefault="00C70689" w:rsidP="00070886">
            <w:pPr>
              <w:pStyle w:val="TableParagraph"/>
              <w:rPr>
                <w:sz w:val="24"/>
                <w:szCs w:val="24"/>
              </w:rPr>
            </w:pPr>
            <w:r w:rsidRPr="00C70689">
              <w:rPr>
                <w:sz w:val="24"/>
                <w:szCs w:val="24"/>
              </w:rPr>
              <w:t>Устно</w:t>
            </w:r>
            <w:r w:rsidRPr="00C70689">
              <w:rPr>
                <w:spacing w:val="11"/>
                <w:sz w:val="24"/>
                <w:szCs w:val="24"/>
              </w:rPr>
              <w:t xml:space="preserve"> </w:t>
            </w:r>
            <w:r w:rsidRPr="00C70689">
              <w:rPr>
                <w:sz w:val="24"/>
                <w:szCs w:val="24"/>
              </w:rPr>
              <w:t>или</w:t>
            </w:r>
            <w:r w:rsidRPr="00C70689">
              <w:rPr>
                <w:spacing w:val="-13"/>
                <w:sz w:val="24"/>
                <w:szCs w:val="24"/>
              </w:rPr>
              <w:t xml:space="preserve"> </w:t>
            </w:r>
            <w:r w:rsidRPr="00C70689">
              <w:rPr>
                <w:sz w:val="24"/>
                <w:szCs w:val="24"/>
              </w:rPr>
              <w:t>письменно</w:t>
            </w:r>
            <w:r w:rsidRPr="00C70689">
              <w:rPr>
                <w:spacing w:val="-4"/>
                <w:sz w:val="24"/>
                <w:szCs w:val="24"/>
              </w:rPr>
              <w:t xml:space="preserve"> </w:t>
            </w:r>
            <w:r w:rsidRPr="00C70689">
              <w:rPr>
                <w:sz w:val="24"/>
                <w:szCs w:val="24"/>
              </w:rPr>
              <w:t>отвечать</w:t>
            </w:r>
            <w:r w:rsidRPr="00C70689">
              <w:rPr>
                <w:spacing w:val="-20"/>
                <w:sz w:val="24"/>
                <w:szCs w:val="24"/>
              </w:rPr>
              <w:t xml:space="preserve"> </w:t>
            </w:r>
            <w:r w:rsidRPr="00C70689">
              <w:rPr>
                <w:sz w:val="24"/>
                <w:szCs w:val="24"/>
              </w:rPr>
              <w:t>на</w:t>
            </w:r>
            <w:r w:rsidRPr="00C70689">
              <w:rPr>
                <w:spacing w:val="-17"/>
                <w:sz w:val="24"/>
                <w:szCs w:val="24"/>
              </w:rPr>
              <w:t xml:space="preserve"> </w:t>
            </w:r>
            <w:r w:rsidRPr="00C70689">
              <w:rPr>
                <w:spacing w:val="-2"/>
                <w:sz w:val="24"/>
                <w:szCs w:val="24"/>
              </w:rPr>
              <w:t>вопросы</w:t>
            </w:r>
            <w:r w:rsidR="00070886" w:rsidRPr="00C70689">
              <w:rPr>
                <w:sz w:val="24"/>
                <w:szCs w:val="24"/>
              </w:rPr>
              <w:t>(с</w:t>
            </w:r>
            <w:r w:rsidR="00070886" w:rsidRPr="00C70689">
              <w:rPr>
                <w:spacing w:val="8"/>
                <w:sz w:val="24"/>
                <w:szCs w:val="24"/>
              </w:rPr>
              <w:t xml:space="preserve"> </w:t>
            </w:r>
            <w:r w:rsidR="00070886" w:rsidRPr="00C70689">
              <w:rPr>
                <w:sz w:val="24"/>
                <w:szCs w:val="24"/>
              </w:rPr>
              <w:t>использованием</w:t>
            </w:r>
            <w:r w:rsidR="00070886" w:rsidRPr="00C70689">
              <w:rPr>
                <w:spacing w:val="-20"/>
                <w:sz w:val="24"/>
                <w:szCs w:val="24"/>
              </w:rPr>
              <w:t xml:space="preserve"> </w:t>
            </w:r>
            <w:r w:rsidR="00070886" w:rsidRPr="00C70689">
              <w:rPr>
                <w:spacing w:val="-2"/>
                <w:sz w:val="24"/>
                <w:szCs w:val="24"/>
              </w:rPr>
              <w:t>цитирования).</w:t>
            </w:r>
          </w:p>
          <w:p w:rsidR="00070886" w:rsidRPr="00C70689" w:rsidRDefault="00070886" w:rsidP="00070886">
            <w:pPr>
              <w:pStyle w:val="TableParagraph"/>
              <w:spacing w:before="23"/>
              <w:rPr>
                <w:sz w:val="24"/>
                <w:szCs w:val="24"/>
              </w:rPr>
            </w:pPr>
            <w:r w:rsidRPr="00C70689">
              <w:rPr>
                <w:sz w:val="24"/>
                <w:szCs w:val="24"/>
              </w:rPr>
              <w:t>Участвовать в коллективном</w:t>
            </w:r>
            <w:r w:rsidRPr="00C70689">
              <w:rPr>
                <w:spacing w:val="-1"/>
                <w:sz w:val="24"/>
                <w:szCs w:val="24"/>
              </w:rPr>
              <w:t xml:space="preserve"> </w:t>
            </w:r>
            <w:r w:rsidRPr="00C70689">
              <w:rPr>
                <w:sz w:val="24"/>
                <w:szCs w:val="24"/>
              </w:rPr>
              <w:t>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0886" w:rsidRPr="00C70689" w:rsidRDefault="00070886" w:rsidP="00070886">
            <w:pPr>
              <w:pStyle w:val="TableParagraph"/>
              <w:rPr>
                <w:sz w:val="24"/>
                <w:szCs w:val="24"/>
              </w:rPr>
            </w:pP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 определять композиционные особенности</w:t>
            </w:r>
            <w:r w:rsidRPr="00C70689">
              <w:rPr>
                <w:spacing w:val="-27"/>
                <w:sz w:val="24"/>
                <w:szCs w:val="24"/>
              </w:rPr>
              <w:t xml:space="preserve"> </w:t>
            </w:r>
            <w:r w:rsidRPr="00C70689">
              <w:rPr>
                <w:sz w:val="24"/>
                <w:szCs w:val="24"/>
              </w:rPr>
              <w:t>произведений.</w:t>
            </w:r>
          </w:p>
          <w:p w:rsidR="00070886" w:rsidRPr="00C70689" w:rsidRDefault="00070886" w:rsidP="00070886">
            <w:pPr>
              <w:pStyle w:val="TableParagraph"/>
              <w:spacing w:before="14"/>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0886" w:rsidRPr="00C70689" w:rsidRDefault="00070886" w:rsidP="00070886">
            <w:pPr>
              <w:pStyle w:val="TableParagraph"/>
              <w:spacing w:before="1"/>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и</w:t>
            </w:r>
            <w:r w:rsidRPr="00C70689">
              <w:rPr>
                <w:spacing w:val="-14"/>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 произведений, используя</w:t>
            </w:r>
            <w:r w:rsidRPr="00C70689">
              <w:rPr>
                <w:spacing w:val="-15"/>
                <w:sz w:val="24"/>
                <w:szCs w:val="24"/>
              </w:rPr>
              <w:t xml:space="preserve"> </w:t>
            </w:r>
            <w:r w:rsidRPr="00C70689">
              <w:rPr>
                <w:sz w:val="24"/>
                <w:szCs w:val="24"/>
              </w:rPr>
              <w:t>схему, выявлять художественные</w:t>
            </w:r>
            <w:r w:rsidRPr="00C70689">
              <w:rPr>
                <w:spacing w:val="-12"/>
                <w:sz w:val="24"/>
                <w:szCs w:val="24"/>
              </w:rPr>
              <w:t xml:space="preserve"> </w:t>
            </w:r>
            <w:r w:rsidRPr="00C70689">
              <w:rPr>
                <w:sz w:val="24"/>
                <w:szCs w:val="24"/>
              </w:rPr>
              <w:t>средства создания их образов.</w:t>
            </w:r>
          </w:p>
          <w:p w:rsidR="00070886" w:rsidRPr="00C70689" w:rsidRDefault="00070886" w:rsidP="00070886">
            <w:pPr>
              <w:pStyle w:val="TableParagraph"/>
              <w:spacing w:before="17"/>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070886" w:rsidRPr="00C70689" w:rsidRDefault="00070886" w:rsidP="00070886">
            <w:pPr>
              <w:pStyle w:val="TableParagraph"/>
              <w:spacing w:before="1"/>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произведениях. Определять</w:t>
            </w:r>
            <w:r w:rsidRPr="00C70689">
              <w:rPr>
                <w:spacing w:val="-20"/>
                <w:sz w:val="24"/>
                <w:szCs w:val="24"/>
              </w:rPr>
              <w:t xml:space="preserve"> </w:t>
            </w:r>
            <w:r w:rsidRPr="00C70689">
              <w:rPr>
                <w:sz w:val="24"/>
                <w:szCs w:val="24"/>
              </w:rPr>
              <w:t>художественные</w:t>
            </w:r>
            <w:r w:rsidRPr="00C70689">
              <w:rPr>
                <w:spacing w:val="-15"/>
                <w:sz w:val="24"/>
                <w:szCs w:val="24"/>
              </w:rPr>
              <w:t xml:space="preserve"> </w:t>
            </w:r>
            <w:r w:rsidRPr="00C70689">
              <w:rPr>
                <w:sz w:val="24"/>
                <w:szCs w:val="24"/>
              </w:rPr>
              <w:t>средства, создающие</w:t>
            </w:r>
            <w:r w:rsidRPr="00C70689">
              <w:rPr>
                <w:spacing w:val="-10"/>
                <w:sz w:val="24"/>
                <w:szCs w:val="24"/>
              </w:rPr>
              <w:t xml:space="preserve"> </w:t>
            </w:r>
            <w:r w:rsidRPr="00C70689">
              <w:rPr>
                <w:sz w:val="24"/>
                <w:szCs w:val="24"/>
              </w:rPr>
              <w:t>сатирический</w:t>
            </w:r>
            <w:r w:rsidRPr="00C70689">
              <w:rPr>
                <w:spacing w:val="-4"/>
                <w:sz w:val="24"/>
                <w:szCs w:val="24"/>
              </w:rPr>
              <w:t xml:space="preserve"> </w:t>
            </w:r>
            <w:r w:rsidRPr="00C70689">
              <w:rPr>
                <w:sz w:val="24"/>
                <w:szCs w:val="24"/>
              </w:rPr>
              <w:t>пафос</w:t>
            </w:r>
            <w:r w:rsidRPr="00C70689">
              <w:rPr>
                <w:spacing w:val="-10"/>
                <w:sz w:val="24"/>
                <w:szCs w:val="24"/>
              </w:rPr>
              <w:t xml:space="preserve"> </w:t>
            </w:r>
            <w:r w:rsidRPr="00C70689">
              <w:rPr>
                <w:sz w:val="24"/>
                <w:szCs w:val="24"/>
              </w:rPr>
              <w:t>в сказках. 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 xml:space="preserve">виды пересказа </w:t>
            </w:r>
            <w:r w:rsidRPr="00C70689">
              <w:rPr>
                <w:spacing w:val="-2"/>
                <w:sz w:val="24"/>
                <w:szCs w:val="24"/>
              </w:rPr>
              <w:t>произведения.</w:t>
            </w:r>
          </w:p>
          <w:p w:rsidR="00070886" w:rsidRPr="00C70689" w:rsidRDefault="00070886" w:rsidP="00070886">
            <w:pPr>
              <w:pStyle w:val="TableParagraph"/>
              <w:ind w:right="200"/>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 xml:space="preserve">на проблемный </w:t>
            </w:r>
            <w:r w:rsidRPr="00C70689">
              <w:rPr>
                <w:spacing w:val="-2"/>
                <w:sz w:val="24"/>
                <w:szCs w:val="24"/>
              </w:rPr>
              <w:t>вопрос.</w:t>
            </w:r>
          </w:p>
          <w:p w:rsidR="00070886" w:rsidRPr="00C70689" w:rsidRDefault="00070886" w:rsidP="00070886">
            <w:pPr>
              <w:pStyle w:val="TableParagraph"/>
              <w:rPr>
                <w:sz w:val="24"/>
                <w:szCs w:val="24"/>
              </w:rPr>
            </w:pPr>
            <w:r w:rsidRPr="00C70689">
              <w:rPr>
                <w:sz w:val="24"/>
                <w:szCs w:val="24"/>
              </w:rPr>
              <w:t>Работать со словарями, определять значение</w:t>
            </w:r>
            <w:r w:rsidRPr="00C70689">
              <w:rPr>
                <w:spacing w:val="-10"/>
                <w:sz w:val="24"/>
                <w:szCs w:val="24"/>
              </w:rPr>
              <w:t xml:space="preserve"> </w:t>
            </w:r>
            <w:r w:rsidRPr="00C70689">
              <w:rPr>
                <w:sz w:val="24"/>
                <w:szCs w:val="24"/>
              </w:rPr>
              <w:t>устаревших слов и</w:t>
            </w:r>
            <w:r w:rsidRPr="00C70689">
              <w:rPr>
                <w:spacing w:val="-4"/>
                <w:sz w:val="24"/>
                <w:szCs w:val="24"/>
              </w:rPr>
              <w:t xml:space="preserve"> </w:t>
            </w:r>
            <w:r w:rsidRPr="00C70689">
              <w:rPr>
                <w:sz w:val="24"/>
                <w:szCs w:val="24"/>
              </w:rPr>
              <w:t>выражений.</w:t>
            </w:r>
          </w:p>
          <w:p w:rsidR="00070886" w:rsidRPr="00C70689" w:rsidRDefault="00070886" w:rsidP="00070886">
            <w:pPr>
              <w:pStyle w:val="TableParagraph"/>
              <w:rPr>
                <w:sz w:val="24"/>
                <w:szCs w:val="24"/>
              </w:rPr>
            </w:pPr>
            <w:r w:rsidRPr="00C70689">
              <w:rPr>
                <w:sz w:val="24"/>
                <w:szCs w:val="24"/>
              </w:rPr>
              <w:t>Подбирать</w:t>
            </w:r>
            <w:r w:rsidRPr="00C70689">
              <w:rPr>
                <w:spacing w:val="-6"/>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обобщатьматериалы</w:t>
            </w:r>
            <w:r>
              <w:rPr>
                <w:spacing w:val="-2"/>
                <w:sz w:val="24"/>
                <w:szCs w:val="24"/>
              </w:rPr>
              <w:t xml:space="preserve"> </w:t>
            </w:r>
            <w:r w:rsidRPr="00C70689">
              <w:rPr>
                <w:sz w:val="24"/>
                <w:szCs w:val="24"/>
              </w:rPr>
              <w:t>об</w:t>
            </w:r>
            <w:r w:rsidRPr="00C70689">
              <w:rPr>
                <w:spacing w:val="15"/>
                <w:sz w:val="24"/>
                <w:szCs w:val="24"/>
              </w:rPr>
              <w:t xml:space="preserve"> </w:t>
            </w:r>
            <w:r w:rsidRPr="00C70689">
              <w:rPr>
                <w:sz w:val="24"/>
                <w:szCs w:val="24"/>
              </w:rPr>
              <w:t>авторах</w:t>
            </w:r>
            <w:r w:rsidRPr="00C70689">
              <w:rPr>
                <w:spacing w:val="-21"/>
                <w:sz w:val="24"/>
                <w:szCs w:val="24"/>
              </w:rPr>
              <w:t xml:space="preserve"> </w:t>
            </w:r>
            <w:r w:rsidRPr="00C70689">
              <w:rPr>
                <w:sz w:val="24"/>
                <w:szCs w:val="24"/>
              </w:rPr>
              <w:t>и</w:t>
            </w:r>
            <w:r w:rsidRPr="00C70689">
              <w:rPr>
                <w:spacing w:val="-15"/>
                <w:sz w:val="24"/>
                <w:szCs w:val="24"/>
              </w:rPr>
              <w:t xml:space="preserve"> </w:t>
            </w:r>
            <w:r w:rsidRPr="00C70689">
              <w:rPr>
                <w:spacing w:val="-2"/>
                <w:sz w:val="24"/>
                <w:szCs w:val="24"/>
              </w:rPr>
              <w:t>произведениях</w:t>
            </w:r>
          </w:p>
          <w:p w:rsidR="00070886" w:rsidRPr="00C70689" w:rsidRDefault="00070886" w:rsidP="00070886">
            <w:pPr>
              <w:pStyle w:val="TableParagraph"/>
              <w:spacing w:before="23"/>
              <w:rPr>
                <w:sz w:val="24"/>
                <w:szCs w:val="24"/>
              </w:rPr>
            </w:pPr>
            <w:r w:rsidRPr="00C70689">
              <w:rPr>
                <w:sz w:val="24"/>
                <w:szCs w:val="24"/>
              </w:rPr>
              <w:t>с</w:t>
            </w:r>
            <w:r w:rsidRPr="00C70689">
              <w:rPr>
                <w:spacing w:val="8"/>
                <w:sz w:val="24"/>
                <w:szCs w:val="24"/>
              </w:rPr>
              <w:t xml:space="preserve"> </w:t>
            </w:r>
            <w:r w:rsidRPr="00C70689">
              <w:rPr>
                <w:sz w:val="24"/>
                <w:szCs w:val="24"/>
              </w:rPr>
              <w:t>использованием</w:t>
            </w:r>
            <w:r w:rsidRPr="00C70689">
              <w:rPr>
                <w:spacing w:val="-19"/>
                <w:sz w:val="24"/>
                <w:szCs w:val="24"/>
              </w:rPr>
              <w:t xml:space="preserve"> </w:t>
            </w:r>
            <w:r w:rsidRPr="00C70689">
              <w:rPr>
                <w:sz w:val="24"/>
                <w:szCs w:val="24"/>
              </w:rPr>
              <w:t>статьи</w:t>
            </w:r>
            <w:r w:rsidRPr="00C70689">
              <w:rPr>
                <w:spacing w:val="-21"/>
                <w:sz w:val="24"/>
                <w:szCs w:val="24"/>
              </w:rPr>
              <w:t xml:space="preserve"> </w:t>
            </w:r>
            <w:r w:rsidRPr="00C70689">
              <w:rPr>
                <w:spacing w:val="-2"/>
                <w:sz w:val="24"/>
                <w:szCs w:val="24"/>
              </w:rPr>
              <w:t>учебника,</w:t>
            </w:r>
          </w:p>
          <w:p w:rsidR="00075590" w:rsidRDefault="00070886" w:rsidP="00070886">
            <w:pPr>
              <w:pStyle w:val="TableParagraph"/>
              <w:rPr>
                <w:spacing w:val="-2"/>
                <w:sz w:val="24"/>
                <w:szCs w:val="24"/>
              </w:rPr>
            </w:pPr>
            <w:r w:rsidRPr="00C70689">
              <w:rPr>
                <w:sz w:val="24"/>
                <w:szCs w:val="24"/>
              </w:rPr>
              <w:t>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0886" w:rsidRPr="00C70689" w:rsidRDefault="00070886" w:rsidP="00070886">
            <w:pPr>
              <w:pStyle w:val="TableParagraph"/>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7980"/>
        </w:trPr>
        <w:tc>
          <w:tcPr>
            <w:tcW w:w="660" w:type="dxa"/>
          </w:tcPr>
          <w:p w:rsidR="00075590" w:rsidRPr="00C70689" w:rsidRDefault="00C70689" w:rsidP="00C70689">
            <w:pPr>
              <w:pStyle w:val="TableParagraph"/>
              <w:rPr>
                <w:sz w:val="24"/>
                <w:szCs w:val="24"/>
              </w:rPr>
            </w:pPr>
            <w:r w:rsidRPr="00C70689">
              <w:rPr>
                <w:spacing w:val="-5"/>
                <w:sz w:val="24"/>
                <w:szCs w:val="24"/>
              </w:rPr>
              <w:t>3.6</w:t>
            </w:r>
          </w:p>
        </w:tc>
        <w:tc>
          <w:tcPr>
            <w:tcW w:w="3450" w:type="dxa"/>
          </w:tcPr>
          <w:p w:rsidR="00075590" w:rsidRPr="00C70689" w:rsidRDefault="00C70689" w:rsidP="00C70689">
            <w:pPr>
              <w:pStyle w:val="TableParagraph"/>
              <w:rPr>
                <w:sz w:val="24"/>
                <w:szCs w:val="24"/>
              </w:rPr>
            </w:pPr>
            <w:r w:rsidRPr="00C70689">
              <w:rPr>
                <w:spacing w:val="-2"/>
                <w:sz w:val="24"/>
                <w:szCs w:val="24"/>
              </w:rPr>
              <w:t>Произведения отечественных</w:t>
            </w:r>
          </w:p>
          <w:p w:rsidR="00075590" w:rsidRPr="00C70689" w:rsidRDefault="00C70689" w:rsidP="00C70689">
            <w:pPr>
              <w:pStyle w:val="TableParagraph"/>
              <w:ind w:right="298"/>
              <w:rPr>
                <w:sz w:val="24"/>
                <w:szCs w:val="24"/>
              </w:rPr>
            </w:pPr>
            <w:r w:rsidRPr="00C70689">
              <w:rPr>
                <w:sz w:val="24"/>
                <w:szCs w:val="24"/>
              </w:rPr>
              <w:t>и зарубежных</w:t>
            </w:r>
            <w:r w:rsidRPr="00C70689">
              <w:rPr>
                <w:spacing w:val="-15"/>
                <w:sz w:val="24"/>
                <w:szCs w:val="24"/>
              </w:rPr>
              <w:t xml:space="preserve"> </w:t>
            </w:r>
            <w:r w:rsidRPr="00C70689">
              <w:rPr>
                <w:sz w:val="24"/>
                <w:szCs w:val="24"/>
              </w:rPr>
              <w:t>писателей на историческую</w:t>
            </w:r>
            <w:r w:rsidRPr="00C70689">
              <w:rPr>
                <w:spacing w:val="-2"/>
                <w:sz w:val="24"/>
                <w:szCs w:val="24"/>
              </w:rPr>
              <w:t xml:space="preserve"> </w:t>
            </w:r>
            <w:r w:rsidRPr="00C70689">
              <w:rPr>
                <w:sz w:val="24"/>
                <w:szCs w:val="24"/>
              </w:rPr>
              <w:t>тему (не менее двух).</w:t>
            </w:r>
          </w:p>
          <w:p w:rsidR="00075590" w:rsidRPr="00C70689" w:rsidRDefault="00C70689" w:rsidP="00C70689">
            <w:pPr>
              <w:pStyle w:val="TableParagraph"/>
              <w:rPr>
                <w:sz w:val="24"/>
                <w:szCs w:val="24"/>
              </w:rPr>
            </w:pPr>
            <w:r w:rsidRPr="00C70689">
              <w:rPr>
                <w:sz w:val="24"/>
                <w:szCs w:val="24"/>
              </w:rPr>
              <w:t>Например,</w:t>
            </w:r>
            <w:r w:rsidRPr="00C70689">
              <w:rPr>
                <w:spacing w:val="-37"/>
                <w:sz w:val="24"/>
                <w:szCs w:val="24"/>
              </w:rPr>
              <w:t xml:space="preserve"> </w:t>
            </w:r>
            <w:r w:rsidRPr="00C70689">
              <w:rPr>
                <w:sz w:val="24"/>
                <w:szCs w:val="24"/>
              </w:rPr>
              <w:t>произведения А.К.</w:t>
            </w:r>
            <w:r w:rsidRPr="00C70689">
              <w:rPr>
                <w:spacing w:val="-15"/>
                <w:sz w:val="24"/>
                <w:szCs w:val="24"/>
              </w:rPr>
              <w:t xml:space="preserve"> </w:t>
            </w:r>
            <w:r w:rsidRPr="00C70689">
              <w:rPr>
                <w:sz w:val="24"/>
                <w:szCs w:val="24"/>
              </w:rPr>
              <w:t>Толстого,</w:t>
            </w:r>
          </w:p>
          <w:p w:rsidR="00075590" w:rsidRPr="00C70689" w:rsidRDefault="00C70689" w:rsidP="00C70689">
            <w:pPr>
              <w:pStyle w:val="TableParagraph"/>
              <w:rPr>
                <w:sz w:val="24"/>
                <w:szCs w:val="24"/>
              </w:rPr>
            </w:pPr>
            <w:r w:rsidRPr="00C70689">
              <w:rPr>
                <w:sz w:val="24"/>
                <w:szCs w:val="24"/>
              </w:rPr>
              <w:t>Р.</w:t>
            </w:r>
            <w:r w:rsidRPr="00C70689">
              <w:rPr>
                <w:spacing w:val="6"/>
                <w:sz w:val="24"/>
                <w:szCs w:val="24"/>
              </w:rPr>
              <w:t xml:space="preserve"> </w:t>
            </w:r>
            <w:r w:rsidRPr="00C70689">
              <w:rPr>
                <w:sz w:val="24"/>
                <w:szCs w:val="24"/>
              </w:rPr>
              <w:t>Сабатини,</w:t>
            </w:r>
            <w:r w:rsidRPr="00C70689">
              <w:rPr>
                <w:spacing w:val="-12"/>
                <w:sz w:val="24"/>
                <w:szCs w:val="24"/>
              </w:rPr>
              <w:t xml:space="preserve"> </w:t>
            </w:r>
            <w:r w:rsidRPr="00C70689">
              <w:rPr>
                <w:sz w:val="24"/>
                <w:szCs w:val="24"/>
              </w:rPr>
              <w:t>Ф.</w:t>
            </w:r>
            <w:r w:rsidRPr="00C70689">
              <w:rPr>
                <w:spacing w:val="-11"/>
                <w:sz w:val="24"/>
                <w:szCs w:val="24"/>
              </w:rPr>
              <w:t xml:space="preserve"> </w:t>
            </w:r>
            <w:r w:rsidRPr="00C70689">
              <w:rPr>
                <w:spacing w:val="-2"/>
                <w:sz w:val="24"/>
                <w:szCs w:val="24"/>
              </w:rPr>
              <w:t>Купера</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pacing w:val="-2"/>
                <w:sz w:val="24"/>
                <w:szCs w:val="24"/>
              </w:rPr>
              <w:t>Произведения отечественных</w:t>
            </w:r>
          </w:p>
          <w:p w:rsidR="00075590" w:rsidRPr="00C70689" w:rsidRDefault="00C70689" w:rsidP="00C70689">
            <w:pPr>
              <w:pStyle w:val="TableParagraph"/>
              <w:ind w:right="253"/>
              <w:rPr>
                <w:sz w:val="24"/>
                <w:szCs w:val="24"/>
              </w:rPr>
            </w:pPr>
            <w:r w:rsidRPr="00C70689">
              <w:rPr>
                <w:sz w:val="24"/>
                <w:szCs w:val="24"/>
              </w:rPr>
              <w:t>и зарубежных</w:t>
            </w:r>
            <w:r w:rsidRPr="00C70689">
              <w:rPr>
                <w:spacing w:val="-15"/>
                <w:sz w:val="24"/>
                <w:szCs w:val="24"/>
              </w:rPr>
              <w:t xml:space="preserve"> </w:t>
            </w:r>
            <w:r w:rsidRPr="00C70689">
              <w:rPr>
                <w:sz w:val="24"/>
                <w:szCs w:val="24"/>
              </w:rPr>
              <w:t>писателей на историческую</w:t>
            </w:r>
            <w:r w:rsidRPr="00C70689">
              <w:rPr>
                <w:spacing w:val="-2"/>
                <w:sz w:val="24"/>
                <w:szCs w:val="24"/>
              </w:rPr>
              <w:t xml:space="preserve"> </w:t>
            </w:r>
            <w:r w:rsidRPr="00C70689">
              <w:rPr>
                <w:sz w:val="24"/>
                <w:szCs w:val="24"/>
              </w:rPr>
              <w:t>тему (не менее двух).</w:t>
            </w:r>
          </w:p>
          <w:p w:rsidR="00075590" w:rsidRPr="00C70689" w:rsidRDefault="00C70689" w:rsidP="00C70689">
            <w:pPr>
              <w:pStyle w:val="TableParagraph"/>
              <w:ind w:right="104"/>
              <w:rPr>
                <w:sz w:val="24"/>
                <w:szCs w:val="24"/>
              </w:rPr>
            </w:pPr>
            <w:r w:rsidRPr="00C70689">
              <w:rPr>
                <w:sz w:val="24"/>
                <w:szCs w:val="24"/>
              </w:rPr>
              <w:t>Например,</w:t>
            </w:r>
            <w:r w:rsidRPr="00C70689">
              <w:rPr>
                <w:spacing w:val="-37"/>
                <w:sz w:val="24"/>
                <w:szCs w:val="24"/>
              </w:rPr>
              <w:t xml:space="preserve"> </w:t>
            </w:r>
            <w:r w:rsidRPr="00C70689">
              <w:rPr>
                <w:sz w:val="24"/>
                <w:szCs w:val="24"/>
              </w:rPr>
              <w:t xml:space="preserve">идейно- </w:t>
            </w:r>
            <w:r w:rsidRPr="00C70689">
              <w:rPr>
                <w:spacing w:val="-2"/>
                <w:sz w:val="24"/>
                <w:szCs w:val="24"/>
              </w:rPr>
              <w:t xml:space="preserve">художественное </w:t>
            </w:r>
            <w:r w:rsidRPr="00C70689">
              <w:rPr>
                <w:sz w:val="24"/>
                <w:szCs w:val="24"/>
              </w:rPr>
              <w:t>своеобразие</w:t>
            </w:r>
            <w:r w:rsidRPr="00C70689">
              <w:rPr>
                <w:spacing w:val="-32"/>
                <w:sz w:val="24"/>
                <w:szCs w:val="24"/>
              </w:rPr>
              <w:t xml:space="preserve"> </w:t>
            </w:r>
            <w:r w:rsidRPr="00C70689">
              <w:rPr>
                <w:sz w:val="24"/>
                <w:szCs w:val="24"/>
              </w:rPr>
              <w:t>произведений А.К. Толстого о русской старине. Р. Сабатини, романтика</w:t>
            </w:r>
            <w:r w:rsidRPr="00C70689">
              <w:rPr>
                <w:spacing w:val="-32"/>
                <w:sz w:val="24"/>
                <w:szCs w:val="24"/>
              </w:rPr>
              <w:t xml:space="preserve"> </w:t>
            </w:r>
            <w:r w:rsidRPr="00C70689">
              <w:rPr>
                <w:sz w:val="24"/>
                <w:szCs w:val="24"/>
              </w:rPr>
              <w:t>морских приключений</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 xml:space="preserve">эпоху </w:t>
            </w:r>
            <w:r w:rsidRPr="00C70689">
              <w:rPr>
                <w:spacing w:val="-2"/>
                <w:sz w:val="24"/>
                <w:szCs w:val="24"/>
              </w:rPr>
              <w:t>географических</w:t>
            </w:r>
            <w:r w:rsidRPr="00C70689">
              <w:rPr>
                <w:spacing w:val="80"/>
                <w:sz w:val="24"/>
                <w:szCs w:val="24"/>
              </w:rPr>
              <w:t xml:space="preserve"> </w:t>
            </w:r>
            <w:r w:rsidRPr="00C70689">
              <w:rPr>
                <w:spacing w:val="-2"/>
                <w:sz w:val="24"/>
                <w:szCs w:val="24"/>
              </w:rPr>
              <w:t>открытий.</w:t>
            </w:r>
          </w:p>
          <w:p w:rsidR="00075590" w:rsidRPr="00C70689" w:rsidRDefault="00C70689" w:rsidP="00C70689">
            <w:pPr>
              <w:pStyle w:val="TableParagraph"/>
              <w:spacing w:before="2"/>
              <w:ind w:right="1085"/>
              <w:rPr>
                <w:sz w:val="24"/>
                <w:szCs w:val="24"/>
              </w:rPr>
            </w:pPr>
            <w:r w:rsidRPr="00C70689">
              <w:rPr>
                <w:sz w:val="24"/>
                <w:szCs w:val="24"/>
              </w:rPr>
              <w:t>История</w:t>
            </w:r>
            <w:r w:rsidRPr="00C70689">
              <w:rPr>
                <w:spacing w:val="-15"/>
                <w:sz w:val="24"/>
                <w:szCs w:val="24"/>
              </w:rPr>
              <w:t xml:space="preserve"> </w:t>
            </w:r>
            <w:r w:rsidRPr="00C70689">
              <w:rPr>
                <w:sz w:val="24"/>
                <w:szCs w:val="24"/>
              </w:rPr>
              <w:t>Америки в произведениях Ф. Купера</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200"/>
              <w:rPr>
                <w:sz w:val="24"/>
                <w:szCs w:val="24"/>
              </w:rPr>
            </w:pPr>
            <w:r w:rsidRPr="00C70689">
              <w:rPr>
                <w:sz w:val="24"/>
                <w:szCs w:val="24"/>
              </w:rPr>
              <w:t>и выразительно</w:t>
            </w:r>
            <w:r w:rsidRPr="00C70689">
              <w:rPr>
                <w:spacing w:val="-5"/>
                <w:sz w:val="24"/>
                <w:szCs w:val="24"/>
              </w:rPr>
              <w:t xml:space="preserve"> </w:t>
            </w:r>
            <w:r w:rsidRPr="00C70689">
              <w:rPr>
                <w:sz w:val="24"/>
                <w:szCs w:val="24"/>
              </w:rPr>
              <w:t>читать</w:t>
            </w:r>
            <w:r w:rsidRPr="00C70689">
              <w:rPr>
                <w:spacing w:val="-7"/>
                <w:sz w:val="24"/>
                <w:szCs w:val="24"/>
              </w:rPr>
              <w:t xml:space="preserve"> </w:t>
            </w:r>
            <w:r w:rsidRPr="00C70689">
              <w:rPr>
                <w:sz w:val="24"/>
                <w:szCs w:val="24"/>
              </w:rPr>
              <w:t>произведения.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895"/>
              <w:rPr>
                <w:sz w:val="24"/>
                <w:szCs w:val="24"/>
              </w:rPr>
            </w:pPr>
            <w:r w:rsidRPr="00C70689">
              <w:rPr>
                <w:sz w:val="24"/>
                <w:szCs w:val="24"/>
              </w:rPr>
              <w:t>Определять</w:t>
            </w:r>
            <w:r w:rsidRPr="00C70689">
              <w:rPr>
                <w:spacing w:val="-17"/>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особенности произведений, связанные</w:t>
            </w:r>
            <w:r w:rsidRPr="00C70689">
              <w:rPr>
                <w:spacing w:val="-5"/>
                <w:sz w:val="24"/>
                <w:szCs w:val="24"/>
              </w:rPr>
              <w:t xml:space="preserve"> </w:t>
            </w:r>
            <w:r w:rsidRPr="00C70689">
              <w:rPr>
                <w:sz w:val="24"/>
                <w:szCs w:val="24"/>
              </w:rPr>
              <w:t>с их исторической</w:t>
            </w:r>
            <w:r w:rsidRPr="00C70689">
              <w:rPr>
                <w:spacing w:val="-27"/>
                <w:sz w:val="24"/>
                <w:szCs w:val="24"/>
              </w:rPr>
              <w:t xml:space="preserve"> </w:t>
            </w:r>
            <w:r w:rsidRPr="00C70689">
              <w:rPr>
                <w:sz w:val="24"/>
                <w:szCs w:val="24"/>
              </w:rPr>
              <w:t>тематикой.</w:t>
            </w:r>
          </w:p>
          <w:p w:rsidR="00075590" w:rsidRPr="00C70689" w:rsidRDefault="00C70689" w:rsidP="00C70689">
            <w:pPr>
              <w:pStyle w:val="TableParagraph"/>
              <w:ind w:right="148"/>
              <w:rPr>
                <w:sz w:val="24"/>
                <w:szCs w:val="24"/>
              </w:rPr>
            </w:pPr>
            <w:r w:rsidRPr="00C70689">
              <w:rPr>
                <w:sz w:val="24"/>
                <w:szCs w:val="24"/>
              </w:rPr>
              <w:t>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5590" w:rsidRPr="00C70689" w:rsidRDefault="00C70689" w:rsidP="00C70689">
            <w:pPr>
              <w:pStyle w:val="TableParagraph"/>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произведениях. 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 xml:space="preserve">виды пересказа </w:t>
            </w:r>
            <w:r w:rsidRPr="00C70689">
              <w:rPr>
                <w:spacing w:val="-2"/>
                <w:sz w:val="24"/>
                <w:szCs w:val="24"/>
              </w:rPr>
              <w:t>произведений.</w:t>
            </w:r>
          </w:p>
          <w:p w:rsidR="00075590" w:rsidRPr="00C70689" w:rsidRDefault="00C70689" w:rsidP="00C70689">
            <w:pPr>
              <w:pStyle w:val="TableParagraph"/>
              <w:ind w:right="1281"/>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w:t>
            </w:r>
          </w:p>
          <w:p w:rsidR="00075590" w:rsidRPr="00C70689" w:rsidRDefault="00C70689" w:rsidP="00C70689">
            <w:pPr>
              <w:pStyle w:val="TableParagraph"/>
              <w:ind w:right="200"/>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 xml:space="preserve">на проблемный </w:t>
            </w:r>
            <w:r w:rsidRPr="00C70689">
              <w:rPr>
                <w:spacing w:val="-2"/>
                <w:sz w:val="24"/>
                <w:szCs w:val="24"/>
              </w:rPr>
              <w:t>вопрос.</w:t>
            </w:r>
          </w:p>
          <w:p w:rsidR="00075590" w:rsidRPr="00C70689" w:rsidRDefault="00C70689" w:rsidP="00C70689">
            <w:pPr>
              <w:pStyle w:val="TableParagraph"/>
              <w:spacing w:before="1"/>
              <w:rPr>
                <w:sz w:val="24"/>
                <w:szCs w:val="24"/>
              </w:rPr>
            </w:pPr>
            <w:r w:rsidRPr="00C70689">
              <w:rPr>
                <w:sz w:val="24"/>
                <w:szCs w:val="24"/>
              </w:rPr>
              <w:t>Участвовать</w:t>
            </w:r>
            <w:r w:rsidRPr="00C70689">
              <w:rPr>
                <w:spacing w:val="2"/>
                <w:sz w:val="24"/>
                <w:szCs w:val="24"/>
              </w:rPr>
              <w:t xml:space="preserve"> </w:t>
            </w:r>
            <w:r w:rsidRPr="00C70689">
              <w:rPr>
                <w:sz w:val="24"/>
                <w:szCs w:val="24"/>
              </w:rPr>
              <w:t>в</w:t>
            </w:r>
            <w:r w:rsidRPr="00C70689">
              <w:rPr>
                <w:spacing w:val="-5"/>
                <w:sz w:val="24"/>
                <w:szCs w:val="24"/>
              </w:rPr>
              <w:t xml:space="preserve"> </w:t>
            </w:r>
            <w:r w:rsidRPr="00C70689">
              <w:rPr>
                <w:sz w:val="24"/>
                <w:szCs w:val="24"/>
              </w:rPr>
              <w:t>разработке</w:t>
            </w:r>
            <w:r w:rsidRPr="00C70689">
              <w:rPr>
                <w:spacing w:val="-15"/>
                <w:sz w:val="24"/>
                <w:szCs w:val="24"/>
              </w:rPr>
              <w:t xml:space="preserve"> </w:t>
            </w:r>
            <w:r w:rsidRPr="00C70689">
              <w:rPr>
                <w:spacing w:val="-2"/>
                <w:sz w:val="24"/>
                <w:szCs w:val="24"/>
              </w:rPr>
              <w:t>проектов</w:t>
            </w:r>
          </w:p>
          <w:p w:rsidR="00075590" w:rsidRPr="00C70689" w:rsidRDefault="00C70689" w:rsidP="00C70689">
            <w:pPr>
              <w:pStyle w:val="TableParagraph"/>
              <w:spacing w:before="23"/>
              <w:rPr>
                <w:sz w:val="24"/>
                <w:szCs w:val="24"/>
              </w:rPr>
            </w:pPr>
            <w:r w:rsidRPr="00C70689">
              <w:rPr>
                <w:sz w:val="24"/>
                <w:szCs w:val="24"/>
              </w:rPr>
              <w:t>по литературе</w:t>
            </w:r>
            <w:r w:rsidRPr="00C70689">
              <w:rPr>
                <w:spacing w:val="-17"/>
                <w:sz w:val="24"/>
                <w:szCs w:val="24"/>
              </w:rPr>
              <w:t xml:space="preserve"> </w:t>
            </w:r>
            <w:r w:rsidRPr="00C70689">
              <w:rPr>
                <w:sz w:val="24"/>
                <w:szCs w:val="24"/>
              </w:rPr>
              <w:t>второй</w:t>
            </w:r>
            <w:r w:rsidRPr="00C70689">
              <w:rPr>
                <w:spacing w:val="-12"/>
                <w:sz w:val="24"/>
                <w:szCs w:val="24"/>
              </w:rPr>
              <w:t xml:space="preserve"> </w:t>
            </w:r>
            <w:r w:rsidRPr="00C70689">
              <w:rPr>
                <w:sz w:val="24"/>
                <w:szCs w:val="24"/>
              </w:rPr>
              <w:t>половины</w:t>
            </w:r>
            <w:r w:rsidRPr="00C70689">
              <w:rPr>
                <w:spacing w:val="-24"/>
                <w:sz w:val="24"/>
                <w:szCs w:val="24"/>
              </w:rPr>
              <w:t xml:space="preserve"> </w:t>
            </w:r>
            <w:r w:rsidRPr="00C70689">
              <w:rPr>
                <w:sz w:val="24"/>
                <w:szCs w:val="24"/>
              </w:rPr>
              <w:t>ХIХ</w:t>
            </w:r>
            <w:r w:rsidRPr="00C70689">
              <w:rPr>
                <w:spacing w:val="-2"/>
                <w:sz w:val="24"/>
                <w:szCs w:val="24"/>
              </w:rPr>
              <w:t xml:space="preserve"> </w:t>
            </w:r>
            <w:r w:rsidRPr="00C70689">
              <w:rPr>
                <w:sz w:val="24"/>
                <w:szCs w:val="24"/>
              </w:rPr>
              <w:t>века (по выбору</w:t>
            </w:r>
            <w:r w:rsidRPr="00C70689">
              <w:rPr>
                <w:spacing w:val="-11"/>
                <w:sz w:val="24"/>
                <w:szCs w:val="24"/>
              </w:rPr>
              <w:t xml:space="preserve"> </w:t>
            </w:r>
            <w:r w:rsidRPr="00C70689">
              <w:rPr>
                <w:sz w:val="24"/>
                <w:szCs w:val="24"/>
              </w:rPr>
              <w:t>обучающихся).</w:t>
            </w:r>
          </w:p>
          <w:p w:rsidR="00075590" w:rsidRPr="00C70689" w:rsidRDefault="00C70689" w:rsidP="00C70689">
            <w:pPr>
              <w:pStyle w:val="TableParagraph"/>
              <w:spacing w:before="1"/>
              <w:rPr>
                <w:sz w:val="24"/>
                <w:szCs w:val="24"/>
              </w:rPr>
            </w:pPr>
            <w:r w:rsidRPr="00C70689">
              <w:rPr>
                <w:sz w:val="24"/>
                <w:szCs w:val="24"/>
              </w:rPr>
              <w:t>Подбирать</w:t>
            </w:r>
            <w:r w:rsidRPr="00C70689">
              <w:rPr>
                <w:spacing w:val="7"/>
                <w:sz w:val="24"/>
                <w:szCs w:val="24"/>
              </w:rPr>
              <w:t xml:space="preserve"> </w:t>
            </w:r>
            <w:r w:rsidRPr="00C70689">
              <w:rPr>
                <w:sz w:val="24"/>
                <w:szCs w:val="24"/>
              </w:rPr>
              <w:t>и</w:t>
            </w:r>
            <w:r w:rsidRPr="00C70689">
              <w:rPr>
                <w:spacing w:val="-5"/>
                <w:sz w:val="24"/>
                <w:szCs w:val="24"/>
              </w:rPr>
              <w:t xml:space="preserve"> </w:t>
            </w:r>
            <w:r w:rsidRPr="00C70689">
              <w:rPr>
                <w:sz w:val="24"/>
                <w:szCs w:val="24"/>
              </w:rPr>
              <w:t>обобщать</w:t>
            </w:r>
            <w:r w:rsidRPr="00C70689">
              <w:rPr>
                <w:spacing w:val="-16"/>
                <w:sz w:val="24"/>
                <w:szCs w:val="24"/>
              </w:rPr>
              <w:t xml:space="preserve"> </w:t>
            </w:r>
            <w:r w:rsidRPr="00C70689">
              <w:rPr>
                <w:spacing w:val="-2"/>
                <w:sz w:val="24"/>
                <w:szCs w:val="24"/>
              </w:rPr>
              <w:t>материалы</w:t>
            </w:r>
          </w:p>
          <w:p w:rsidR="00075590" w:rsidRDefault="00C70689" w:rsidP="00C70689">
            <w:pPr>
              <w:pStyle w:val="TableParagraph"/>
              <w:spacing w:before="23"/>
              <w:rPr>
                <w:spacing w:val="-2"/>
                <w:sz w:val="24"/>
                <w:szCs w:val="24"/>
              </w:rPr>
            </w:pPr>
            <w:r w:rsidRPr="00C70689">
              <w:rPr>
                <w:sz w:val="24"/>
                <w:szCs w:val="24"/>
              </w:rPr>
              <w:t>об</w:t>
            </w:r>
            <w:r w:rsidRPr="00C70689">
              <w:rPr>
                <w:spacing w:val="15"/>
                <w:sz w:val="24"/>
                <w:szCs w:val="24"/>
              </w:rPr>
              <w:t xml:space="preserve"> </w:t>
            </w:r>
            <w:r w:rsidRPr="00C70689">
              <w:rPr>
                <w:sz w:val="24"/>
                <w:szCs w:val="24"/>
              </w:rPr>
              <w:t>авторах</w:t>
            </w:r>
            <w:r w:rsidRPr="00C70689">
              <w:rPr>
                <w:spacing w:val="-21"/>
                <w:sz w:val="24"/>
                <w:szCs w:val="24"/>
              </w:rPr>
              <w:t xml:space="preserve"> </w:t>
            </w:r>
            <w:r w:rsidRPr="00C70689">
              <w:rPr>
                <w:sz w:val="24"/>
                <w:szCs w:val="24"/>
              </w:rPr>
              <w:t>и</w:t>
            </w:r>
            <w:r w:rsidRPr="00C70689">
              <w:rPr>
                <w:spacing w:val="-15"/>
                <w:sz w:val="24"/>
                <w:szCs w:val="24"/>
              </w:rPr>
              <w:t xml:space="preserve"> </w:t>
            </w:r>
            <w:r w:rsidRPr="00C70689">
              <w:rPr>
                <w:spacing w:val="-2"/>
                <w:sz w:val="24"/>
                <w:szCs w:val="24"/>
              </w:rPr>
              <w:t>произведениях</w:t>
            </w:r>
          </w:p>
          <w:p w:rsidR="00070886" w:rsidRPr="00C70689" w:rsidRDefault="00070886" w:rsidP="00070886">
            <w:pPr>
              <w:pStyle w:val="TableParagraph"/>
              <w:rPr>
                <w:sz w:val="24"/>
                <w:szCs w:val="24"/>
              </w:rPr>
            </w:pPr>
            <w:r w:rsidRPr="00C70689">
              <w:rPr>
                <w:sz w:val="24"/>
                <w:szCs w:val="24"/>
              </w:rPr>
              <w:t>с</w:t>
            </w:r>
            <w:r w:rsidRPr="00C70689">
              <w:rPr>
                <w:spacing w:val="8"/>
                <w:sz w:val="24"/>
                <w:szCs w:val="24"/>
              </w:rPr>
              <w:t xml:space="preserve"> </w:t>
            </w:r>
            <w:r w:rsidRPr="00C70689">
              <w:rPr>
                <w:sz w:val="24"/>
                <w:szCs w:val="24"/>
              </w:rPr>
              <w:t>использованием</w:t>
            </w:r>
            <w:r w:rsidRPr="00C70689">
              <w:rPr>
                <w:spacing w:val="-19"/>
                <w:sz w:val="24"/>
                <w:szCs w:val="24"/>
              </w:rPr>
              <w:t xml:space="preserve"> </w:t>
            </w:r>
            <w:r w:rsidRPr="00C70689">
              <w:rPr>
                <w:sz w:val="24"/>
                <w:szCs w:val="24"/>
              </w:rPr>
              <w:t>статьи</w:t>
            </w:r>
            <w:r w:rsidRPr="00C70689">
              <w:rPr>
                <w:spacing w:val="-21"/>
                <w:sz w:val="24"/>
                <w:szCs w:val="24"/>
              </w:rPr>
              <w:t xml:space="preserve"> </w:t>
            </w:r>
            <w:r w:rsidRPr="00C70689">
              <w:rPr>
                <w:spacing w:val="-2"/>
                <w:sz w:val="24"/>
                <w:szCs w:val="24"/>
              </w:rPr>
              <w:t>учебника,</w:t>
            </w:r>
          </w:p>
          <w:p w:rsidR="00070886" w:rsidRPr="00C70689" w:rsidRDefault="00070886" w:rsidP="00070886">
            <w:pPr>
              <w:pStyle w:val="TableParagraph"/>
              <w:spacing w:before="23"/>
              <w:rPr>
                <w:sz w:val="24"/>
                <w:szCs w:val="24"/>
              </w:rPr>
            </w:pPr>
            <w:r w:rsidRPr="00C70689">
              <w:rPr>
                <w:sz w:val="24"/>
                <w:szCs w:val="24"/>
              </w:rPr>
              <w:t>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0886" w:rsidRPr="00C70689" w:rsidRDefault="00070886" w:rsidP="00070886">
            <w:pPr>
              <w:pStyle w:val="TableParagraph"/>
              <w:rPr>
                <w:sz w:val="24"/>
                <w:szCs w:val="24"/>
              </w:rPr>
            </w:pPr>
            <w:r w:rsidRPr="00C70689">
              <w:rPr>
                <w:sz w:val="24"/>
                <w:szCs w:val="24"/>
              </w:rPr>
              <w:t>Планировать</w:t>
            </w:r>
            <w:r w:rsidRPr="00C70689">
              <w:rPr>
                <w:spacing w:val="4"/>
                <w:sz w:val="24"/>
                <w:szCs w:val="24"/>
              </w:rPr>
              <w:t xml:space="preserve"> </w:t>
            </w:r>
            <w:r w:rsidRPr="00C70689">
              <w:rPr>
                <w:sz w:val="24"/>
                <w:szCs w:val="24"/>
              </w:rPr>
              <w:t>своё</w:t>
            </w:r>
            <w:r w:rsidRPr="00C70689">
              <w:rPr>
                <w:spacing w:val="-13"/>
                <w:sz w:val="24"/>
                <w:szCs w:val="24"/>
              </w:rPr>
              <w:t xml:space="preserve"> </w:t>
            </w:r>
            <w:r w:rsidRPr="00C70689">
              <w:rPr>
                <w:sz w:val="24"/>
                <w:szCs w:val="24"/>
              </w:rPr>
              <w:t>досуговое</w:t>
            </w:r>
            <w:r w:rsidRPr="00C70689">
              <w:rPr>
                <w:spacing w:val="-14"/>
                <w:sz w:val="24"/>
                <w:szCs w:val="24"/>
              </w:rPr>
              <w:t xml:space="preserve"> </w:t>
            </w:r>
            <w:r w:rsidRPr="00C70689">
              <w:rPr>
                <w:spacing w:val="-2"/>
                <w:sz w:val="24"/>
                <w:szCs w:val="24"/>
              </w:rPr>
              <w:t>чтение,</w:t>
            </w:r>
          </w:p>
          <w:p w:rsidR="00070886" w:rsidRPr="00C70689" w:rsidRDefault="00070886" w:rsidP="00070886">
            <w:pPr>
              <w:pStyle w:val="TableParagraph"/>
              <w:spacing w:before="23"/>
              <w:rPr>
                <w:sz w:val="24"/>
                <w:szCs w:val="24"/>
              </w:rPr>
            </w:pPr>
            <w:r w:rsidRPr="00C70689">
              <w:rPr>
                <w:sz w:val="24"/>
                <w:szCs w:val="24"/>
              </w:rPr>
              <w:t>обогащать</w:t>
            </w:r>
            <w:r w:rsidRPr="00C70689">
              <w:rPr>
                <w:spacing w:val="-16"/>
                <w:sz w:val="24"/>
                <w:szCs w:val="24"/>
              </w:rPr>
              <w:t xml:space="preserve"> </w:t>
            </w:r>
            <w:r w:rsidRPr="00C70689">
              <w:rPr>
                <w:sz w:val="24"/>
                <w:szCs w:val="24"/>
              </w:rPr>
              <w:t>свой</w:t>
            </w:r>
            <w:r w:rsidRPr="00C70689">
              <w:rPr>
                <w:spacing w:val="-4"/>
                <w:sz w:val="24"/>
                <w:szCs w:val="24"/>
              </w:rPr>
              <w:t xml:space="preserve"> </w:t>
            </w:r>
            <w:r w:rsidRPr="00C70689">
              <w:rPr>
                <w:sz w:val="24"/>
                <w:szCs w:val="24"/>
              </w:rPr>
              <w:t>круг</w:t>
            </w:r>
            <w:r w:rsidRPr="00C70689">
              <w:rPr>
                <w:spacing w:val="6"/>
                <w:sz w:val="24"/>
                <w:szCs w:val="24"/>
              </w:rPr>
              <w:t xml:space="preserve"> </w:t>
            </w:r>
            <w:r w:rsidRPr="00C70689">
              <w:rPr>
                <w:spacing w:val="-2"/>
                <w:sz w:val="24"/>
                <w:szCs w:val="24"/>
              </w:rPr>
              <w:t>чтения</w:t>
            </w:r>
          </w:p>
          <w:p w:rsidR="00070886" w:rsidRPr="00C70689" w:rsidRDefault="00070886" w:rsidP="00070886">
            <w:pPr>
              <w:pStyle w:val="TableParagraph"/>
              <w:spacing w:before="23"/>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25" w:type="dxa"/>
          </w:tcPr>
          <w:p w:rsidR="00075590" w:rsidRPr="00C70689" w:rsidRDefault="00C70689" w:rsidP="00C70689">
            <w:pPr>
              <w:pStyle w:val="TableParagraph"/>
              <w:ind w:left="14"/>
              <w:rPr>
                <w:sz w:val="24"/>
                <w:szCs w:val="24"/>
              </w:rPr>
            </w:pPr>
            <w:r w:rsidRPr="00C70689">
              <w:rPr>
                <w:spacing w:val="-5"/>
                <w:sz w:val="24"/>
                <w:szCs w:val="24"/>
              </w:rPr>
              <w:t>13</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45"/>
        </w:trPr>
        <w:tc>
          <w:tcPr>
            <w:tcW w:w="1459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9"/>
                <w:sz w:val="24"/>
                <w:szCs w:val="24"/>
              </w:rPr>
              <w:t xml:space="preserve"> </w:t>
            </w:r>
            <w:r w:rsidRPr="00C70689">
              <w:rPr>
                <w:b/>
                <w:sz w:val="24"/>
                <w:szCs w:val="24"/>
              </w:rPr>
              <w:t>4.</w:t>
            </w:r>
            <w:r w:rsidRPr="00C70689">
              <w:rPr>
                <w:b/>
                <w:spacing w:val="8"/>
                <w:sz w:val="24"/>
                <w:szCs w:val="24"/>
              </w:rPr>
              <w:t xml:space="preserve"> </w:t>
            </w:r>
            <w:r w:rsidRPr="00C70689">
              <w:rPr>
                <w:b/>
                <w:sz w:val="24"/>
                <w:szCs w:val="24"/>
              </w:rPr>
              <w:t>Литература</w:t>
            </w:r>
            <w:r w:rsidRPr="00C70689">
              <w:rPr>
                <w:b/>
                <w:spacing w:val="-6"/>
                <w:sz w:val="24"/>
                <w:szCs w:val="24"/>
              </w:rPr>
              <w:t xml:space="preserve"> </w:t>
            </w:r>
            <w:r w:rsidRPr="00C70689">
              <w:rPr>
                <w:b/>
                <w:sz w:val="24"/>
                <w:szCs w:val="24"/>
              </w:rPr>
              <w:t>конца</w:t>
            </w:r>
            <w:r w:rsidRPr="00C70689">
              <w:rPr>
                <w:b/>
                <w:spacing w:val="-6"/>
                <w:sz w:val="24"/>
                <w:szCs w:val="24"/>
              </w:rPr>
              <w:t xml:space="preserve"> </w:t>
            </w:r>
            <w:r w:rsidRPr="00C70689">
              <w:rPr>
                <w:b/>
                <w:sz w:val="24"/>
                <w:szCs w:val="24"/>
              </w:rPr>
              <w:t>XIX</w:t>
            </w:r>
            <w:r w:rsidRPr="00C70689">
              <w:rPr>
                <w:b/>
                <w:spacing w:val="-9"/>
                <w:sz w:val="24"/>
                <w:szCs w:val="24"/>
              </w:rPr>
              <w:t xml:space="preserve"> </w:t>
            </w:r>
            <w:r w:rsidRPr="00C70689">
              <w:rPr>
                <w:b/>
                <w:sz w:val="24"/>
                <w:szCs w:val="24"/>
              </w:rPr>
              <w:t>–</w:t>
            </w:r>
            <w:r w:rsidRPr="00C70689">
              <w:rPr>
                <w:b/>
                <w:spacing w:val="-6"/>
                <w:sz w:val="24"/>
                <w:szCs w:val="24"/>
              </w:rPr>
              <w:t xml:space="preserve"> </w:t>
            </w:r>
            <w:r w:rsidRPr="00C70689">
              <w:rPr>
                <w:b/>
                <w:sz w:val="24"/>
                <w:szCs w:val="24"/>
              </w:rPr>
              <w:t>начала</w:t>
            </w:r>
            <w:r w:rsidRPr="00C70689">
              <w:rPr>
                <w:b/>
                <w:spacing w:val="-6"/>
                <w:sz w:val="24"/>
                <w:szCs w:val="24"/>
              </w:rPr>
              <w:t xml:space="preserve"> </w:t>
            </w:r>
            <w:r w:rsidRPr="00C70689">
              <w:rPr>
                <w:b/>
                <w:sz w:val="24"/>
                <w:szCs w:val="24"/>
              </w:rPr>
              <w:t>XX</w:t>
            </w:r>
            <w:r w:rsidRPr="00C70689">
              <w:rPr>
                <w:b/>
                <w:spacing w:val="-10"/>
                <w:sz w:val="24"/>
                <w:szCs w:val="24"/>
              </w:rPr>
              <w:t xml:space="preserve"> </w:t>
            </w:r>
            <w:r w:rsidRPr="00C70689">
              <w:rPr>
                <w:b/>
                <w:spacing w:val="-4"/>
                <w:sz w:val="24"/>
                <w:szCs w:val="24"/>
              </w:rPr>
              <w:t>века</w:t>
            </w:r>
          </w:p>
        </w:tc>
      </w:tr>
      <w:tr w:rsidR="00075590" w:rsidRPr="00C70689">
        <w:trPr>
          <w:trHeight w:val="6584"/>
        </w:trPr>
        <w:tc>
          <w:tcPr>
            <w:tcW w:w="660" w:type="dxa"/>
          </w:tcPr>
          <w:p w:rsidR="00075590" w:rsidRPr="00C70689" w:rsidRDefault="00C70689" w:rsidP="00C70689">
            <w:pPr>
              <w:pStyle w:val="TableParagraph"/>
              <w:rPr>
                <w:sz w:val="24"/>
                <w:szCs w:val="24"/>
              </w:rPr>
            </w:pPr>
            <w:r w:rsidRPr="00C70689">
              <w:rPr>
                <w:spacing w:val="-5"/>
                <w:sz w:val="24"/>
                <w:szCs w:val="24"/>
              </w:rPr>
              <w:t>4.1</w:t>
            </w:r>
          </w:p>
        </w:tc>
        <w:tc>
          <w:tcPr>
            <w:tcW w:w="3450" w:type="dxa"/>
          </w:tcPr>
          <w:p w:rsidR="00075590" w:rsidRPr="00C70689" w:rsidRDefault="00C70689" w:rsidP="00C70689">
            <w:pPr>
              <w:pStyle w:val="TableParagraph"/>
              <w:ind w:right="451"/>
              <w:rPr>
                <w:sz w:val="24"/>
                <w:szCs w:val="24"/>
              </w:rPr>
            </w:pPr>
            <w:r w:rsidRPr="00C70689">
              <w:rPr>
                <w:sz w:val="24"/>
                <w:szCs w:val="24"/>
              </w:rPr>
              <w:t>А.П. Чехов. Рассказы (один по выбору)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3405" w:type="dxa"/>
          </w:tcPr>
          <w:p w:rsidR="00075590" w:rsidRPr="00C70689" w:rsidRDefault="00C70689" w:rsidP="00C70689">
            <w:pPr>
              <w:pStyle w:val="TableParagraph"/>
              <w:ind w:right="408"/>
              <w:rPr>
                <w:sz w:val="24"/>
                <w:szCs w:val="24"/>
              </w:rPr>
            </w:pPr>
            <w:r w:rsidRPr="00C70689">
              <w:rPr>
                <w:sz w:val="24"/>
                <w:szCs w:val="24"/>
              </w:rPr>
              <w:t>А.П.</w:t>
            </w:r>
            <w:r w:rsidRPr="00C70689">
              <w:rPr>
                <w:spacing w:val="-4"/>
                <w:sz w:val="24"/>
                <w:szCs w:val="24"/>
              </w:rPr>
              <w:t xml:space="preserve"> </w:t>
            </w:r>
            <w:r w:rsidRPr="00C70689">
              <w:rPr>
                <w:sz w:val="24"/>
                <w:szCs w:val="24"/>
              </w:rPr>
              <w:t>Чехов.</w:t>
            </w:r>
            <w:r w:rsidRPr="00C70689">
              <w:rPr>
                <w:spacing w:val="-4"/>
                <w:sz w:val="24"/>
                <w:szCs w:val="24"/>
              </w:rPr>
              <w:t xml:space="preserve"> </w:t>
            </w:r>
            <w:r w:rsidRPr="00C70689">
              <w:rPr>
                <w:sz w:val="24"/>
                <w:szCs w:val="24"/>
              </w:rPr>
              <w:t>Рассказы (один по выбору).</w:t>
            </w:r>
          </w:p>
          <w:p w:rsidR="00075590" w:rsidRPr="00C70689" w:rsidRDefault="00C70689" w:rsidP="00C70689">
            <w:pPr>
              <w:pStyle w:val="TableParagraph"/>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«Тоска»,</w:t>
            </w:r>
          </w:p>
          <w:p w:rsidR="00075590" w:rsidRPr="00C70689" w:rsidRDefault="00C70689" w:rsidP="00C70689">
            <w:pPr>
              <w:pStyle w:val="TableParagraph"/>
              <w:spacing w:before="18"/>
              <w:ind w:right="284"/>
              <w:rPr>
                <w:sz w:val="24"/>
                <w:szCs w:val="24"/>
              </w:rPr>
            </w:pPr>
            <w:r w:rsidRPr="00C70689">
              <w:rPr>
                <w:sz w:val="24"/>
                <w:szCs w:val="24"/>
              </w:rPr>
              <w:t>«Злоумышленник» и др. Тематика,</w:t>
            </w:r>
            <w:r w:rsidRPr="00C70689">
              <w:rPr>
                <w:spacing w:val="-6"/>
                <w:sz w:val="24"/>
                <w:szCs w:val="24"/>
              </w:rPr>
              <w:t xml:space="preserve"> </w:t>
            </w:r>
            <w:r w:rsidRPr="00C70689">
              <w:rPr>
                <w:sz w:val="24"/>
                <w:szCs w:val="24"/>
              </w:rPr>
              <w:t xml:space="preserve">проблематика </w:t>
            </w:r>
            <w:r w:rsidRPr="00C70689">
              <w:rPr>
                <w:spacing w:val="-2"/>
                <w:sz w:val="24"/>
                <w:szCs w:val="24"/>
              </w:rPr>
              <w:t>произведений.</w:t>
            </w:r>
          </w:p>
          <w:p w:rsidR="00075590" w:rsidRPr="00C70689" w:rsidRDefault="00C70689" w:rsidP="00C70689">
            <w:pPr>
              <w:pStyle w:val="TableParagraph"/>
              <w:spacing w:before="16"/>
              <w:ind w:right="789"/>
              <w:rPr>
                <w:sz w:val="24"/>
                <w:szCs w:val="24"/>
              </w:rPr>
            </w:pPr>
            <w:r w:rsidRPr="00C70689">
              <w:rPr>
                <w:spacing w:val="-2"/>
                <w:sz w:val="24"/>
                <w:szCs w:val="24"/>
              </w:rPr>
              <w:t xml:space="preserve">Художественное </w:t>
            </w:r>
            <w:r w:rsidRPr="00C70689">
              <w:rPr>
                <w:sz w:val="24"/>
                <w:szCs w:val="24"/>
              </w:rPr>
              <w:t>мастерство</w:t>
            </w:r>
            <w:r w:rsidRPr="00C70689">
              <w:rPr>
                <w:spacing w:val="-16"/>
                <w:sz w:val="24"/>
                <w:szCs w:val="24"/>
              </w:rPr>
              <w:t xml:space="preserve"> </w:t>
            </w:r>
            <w:r w:rsidRPr="00C70689">
              <w:rPr>
                <w:sz w:val="24"/>
                <w:szCs w:val="24"/>
              </w:rPr>
              <w:t>писателя</w:t>
            </w:r>
          </w:p>
        </w:tc>
        <w:tc>
          <w:tcPr>
            <w:tcW w:w="5355" w:type="dxa"/>
          </w:tcPr>
          <w:p w:rsidR="00075590" w:rsidRPr="00C70689" w:rsidRDefault="00C70689" w:rsidP="00C70689">
            <w:pPr>
              <w:pStyle w:val="TableParagraph"/>
              <w:rPr>
                <w:sz w:val="24"/>
                <w:szCs w:val="24"/>
              </w:rPr>
            </w:pPr>
            <w:r w:rsidRPr="00C70689">
              <w:rPr>
                <w:sz w:val="24"/>
                <w:szCs w:val="24"/>
              </w:rPr>
              <w:t>Воспринимать</w:t>
            </w:r>
            <w:r w:rsidRPr="00C70689">
              <w:rPr>
                <w:spacing w:val="-18"/>
                <w:sz w:val="24"/>
                <w:szCs w:val="24"/>
              </w:rPr>
              <w:t xml:space="preserve"> </w:t>
            </w:r>
            <w:r w:rsidRPr="00C70689">
              <w:rPr>
                <w:sz w:val="24"/>
                <w:szCs w:val="24"/>
              </w:rPr>
              <w:t>и выразительно читать литературное</w:t>
            </w:r>
            <w:r w:rsidRPr="00C70689">
              <w:rPr>
                <w:spacing w:val="-32"/>
                <w:sz w:val="24"/>
                <w:szCs w:val="24"/>
              </w:rPr>
              <w:t xml:space="preserve"> </w:t>
            </w:r>
            <w:r w:rsidRPr="00C70689">
              <w:rPr>
                <w:sz w:val="24"/>
                <w:szCs w:val="24"/>
              </w:rPr>
              <w:t>произведение.</w:t>
            </w:r>
          </w:p>
          <w:p w:rsidR="00075590" w:rsidRPr="00C70689" w:rsidRDefault="00C70689" w:rsidP="00C70689">
            <w:pPr>
              <w:pStyle w:val="TableParagraph"/>
              <w:ind w:right="895"/>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2"/>
                <w:sz w:val="24"/>
                <w:szCs w:val="24"/>
              </w:rPr>
              <w:t xml:space="preserve"> </w:t>
            </w:r>
            <w:r w:rsidRPr="00C70689">
              <w:rPr>
                <w:sz w:val="24"/>
                <w:szCs w:val="24"/>
              </w:rPr>
              <w:t>отвечать</w:t>
            </w:r>
            <w:r w:rsidRPr="00C70689">
              <w:rPr>
                <w:spacing w:val="-20"/>
                <w:sz w:val="24"/>
                <w:szCs w:val="24"/>
              </w:rPr>
              <w:t xml:space="preserve"> </w:t>
            </w:r>
            <w:r w:rsidRPr="00C70689">
              <w:rPr>
                <w:sz w:val="24"/>
                <w:szCs w:val="24"/>
              </w:rPr>
              <w:t>на</w:t>
            </w:r>
            <w:r w:rsidRPr="00C70689">
              <w:rPr>
                <w:spacing w:val="-17"/>
                <w:sz w:val="24"/>
                <w:szCs w:val="24"/>
              </w:rPr>
              <w:t xml:space="preserve"> </w:t>
            </w:r>
            <w:r w:rsidRPr="00C70689">
              <w:rPr>
                <w:sz w:val="24"/>
                <w:szCs w:val="24"/>
              </w:rPr>
              <w:t>вопросы (с использованием цитирования).</w:t>
            </w:r>
          </w:p>
          <w:p w:rsidR="00075590" w:rsidRPr="00C70689" w:rsidRDefault="00C70689" w:rsidP="00C70689">
            <w:pPr>
              <w:pStyle w:val="TableParagraph"/>
              <w:spacing w:before="11"/>
              <w:rPr>
                <w:sz w:val="24"/>
                <w:szCs w:val="24"/>
              </w:rPr>
            </w:pPr>
            <w:r w:rsidRPr="00C70689">
              <w:rPr>
                <w:sz w:val="24"/>
                <w:szCs w:val="24"/>
              </w:rPr>
              <w:t>Участвовать в коллективном диалоге. 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 определять композиционные особенности</w:t>
            </w:r>
            <w:r w:rsidRPr="00C70689">
              <w:rPr>
                <w:spacing w:val="-27"/>
                <w:sz w:val="24"/>
                <w:szCs w:val="24"/>
              </w:rPr>
              <w:t xml:space="preserve"> </w:t>
            </w:r>
            <w:r w:rsidRPr="00C70689">
              <w:rPr>
                <w:sz w:val="24"/>
                <w:szCs w:val="24"/>
              </w:rPr>
              <w:t>произведений.</w:t>
            </w:r>
          </w:p>
          <w:p w:rsidR="00075590" w:rsidRPr="00C70689" w:rsidRDefault="00C70689" w:rsidP="00C70689">
            <w:pPr>
              <w:pStyle w:val="TableParagraph"/>
              <w:spacing w:before="3"/>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Характеризовать</w:t>
            </w:r>
            <w:r w:rsidRPr="00C70689">
              <w:rPr>
                <w:spacing w:val="-5"/>
                <w:sz w:val="24"/>
                <w:szCs w:val="24"/>
              </w:rPr>
              <w:t xml:space="preserve"> </w:t>
            </w:r>
            <w:r w:rsidRPr="00C70689">
              <w:rPr>
                <w:sz w:val="24"/>
                <w:szCs w:val="24"/>
              </w:rPr>
              <w:t>и</w:t>
            </w:r>
            <w:r w:rsidRPr="00C70689">
              <w:rPr>
                <w:spacing w:val="-15"/>
                <w:sz w:val="24"/>
                <w:szCs w:val="24"/>
              </w:rPr>
              <w:t xml:space="preserve"> </w:t>
            </w:r>
            <w:r w:rsidRPr="00C70689">
              <w:rPr>
                <w:sz w:val="24"/>
                <w:szCs w:val="24"/>
              </w:rPr>
              <w:t>сопоставлять</w:t>
            </w:r>
            <w:r w:rsidRPr="00C70689">
              <w:rPr>
                <w:spacing w:val="-4"/>
                <w:sz w:val="24"/>
                <w:szCs w:val="24"/>
              </w:rPr>
              <w:t xml:space="preserve"> </w:t>
            </w:r>
            <w:r w:rsidRPr="00C70689">
              <w:rPr>
                <w:spacing w:val="-2"/>
                <w:sz w:val="24"/>
                <w:szCs w:val="24"/>
              </w:rPr>
              <w:t>основных</w:t>
            </w:r>
          </w:p>
          <w:p w:rsidR="00075590" w:rsidRPr="00C70689" w:rsidRDefault="00C70689" w:rsidP="00C70689">
            <w:pPr>
              <w:pStyle w:val="TableParagraph"/>
              <w:spacing w:before="23"/>
              <w:rPr>
                <w:sz w:val="24"/>
                <w:szCs w:val="24"/>
              </w:rPr>
            </w:pPr>
            <w:r w:rsidRPr="00C70689">
              <w:rPr>
                <w:sz w:val="24"/>
                <w:szCs w:val="24"/>
              </w:rPr>
              <w:t>героев произведений, выявлять художественные</w:t>
            </w:r>
            <w:r w:rsidRPr="00C70689">
              <w:rPr>
                <w:spacing w:val="-16"/>
                <w:sz w:val="24"/>
                <w:szCs w:val="24"/>
              </w:rPr>
              <w:t xml:space="preserve"> </w:t>
            </w:r>
            <w:r w:rsidRPr="00C70689">
              <w:rPr>
                <w:sz w:val="24"/>
                <w:szCs w:val="24"/>
              </w:rPr>
              <w:t>средства создания</w:t>
            </w:r>
            <w:r w:rsidRPr="00C70689">
              <w:rPr>
                <w:spacing w:val="-1"/>
                <w:sz w:val="24"/>
                <w:szCs w:val="24"/>
              </w:rPr>
              <w:t xml:space="preserve"> </w:t>
            </w:r>
            <w:r w:rsidRPr="00C70689">
              <w:rPr>
                <w:sz w:val="24"/>
                <w:szCs w:val="24"/>
              </w:rPr>
              <w:t xml:space="preserve">их </w:t>
            </w:r>
            <w:r w:rsidRPr="00C70689">
              <w:rPr>
                <w:spacing w:val="-2"/>
                <w:sz w:val="24"/>
                <w:szCs w:val="24"/>
              </w:rPr>
              <w:t>образов.</w:t>
            </w:r>
          </w:p>
          <w:p w:rsidR="00075590" w:rsidRPr="00C70689" w:rsidRDefault="00C70689" w:rsidP="00C70689">
            <w:pPr>
              <w:pStyle w:val="TableParagraph"/>
              <w:spacing w:before="1"/>
              <w:rPr>
                <w:sz w:val="24"/>
                <w:szCs w:val="24"/>
              </w:rPr>
            </w:pPr>
            <w:r w:rsidRPr="00C70689">
              <w:rPr>
                <w:sz w:val="24"/>
                <w:szCs w:val="24"/>
              </w:rPr>
              <w:t>Анализировать</w:t>
            </w:r>
            <w:r w:rsidRPr="00C70689">
              <w:rPr>
                <w:spacing w:val="-2"/>
                <w:sz w:val="24"/>
                <w:szCs w:val="24"/>
              </w:rPr>
              <w:t xml:space="preserve"> </w:t>
            </w:r>
            <w:r w:rsidRPr="00C70689">
              <w:rPr>
                <w:sz w:val="24"/>
                <w:szCs w:val="24"/>
              </w:rPr>
              <w:t>форму</w:t>
            </w:r>
            <w:r w:rsidRPr="00C70689">
              <w:rPr>
                <w:spacing w:val="1"/>
                <w:sz w:val="24"/>
                <w:szCs w:val="24"/>
              </w:rPr>
              <w:t xml:space="preserve"> </w:t>
            </w:r>
            <w:r w:rsidRPr="00C70689">
              <w:rPr>
                <w:spacing w:val="-2"/>
                <w:sz w:val="24"/>
                <w:szCs w:val="24"/>
              </w:rPr>
              <w:t>выражения</w:t>
            </w:r>
          </w:p>
          <w:p w:rsidR="00075590" w:rsidRDefault="00C70689" w:rsidP="00C70689">
            <w:pPr>
              <w:pStyle w:val="TableParagraph"/>
              <w:spacing w:before="38"/>
              <w:rPr>
                <w:spacing w:val="-2"/>
                <w:sz w:val="24"/>
                <w:szCs w:val="24"/>
              </w:rPr>
            </w:pPr>
            <w:r w:rsidRPr="00C70689">
              <w:rPr>
                <w:sz w:val="24"/>
                <w:szCs w:val="24"/>
              </w:rPr>
              <w:t>авторской</w:t>
            </w:r>
            <w:r w:rsidRPr="00C70689">
              <w:rPr>
                <w:spacing w:val="12"/>
                <w:sz w:val="24"/>
                <w:szCs w:val="24"/>
              </w:rPr>
              <w:t xml:space="preserve"> </w:t>
            </w:r>
            <w:r w:rsidRPr="00C70689">
              <w:rPr>
                <w:spacing w:val="-2"/>
                <w:sz w:val="24"/>
                <w:szCs w:val="24"/>
              </w:rPr>
              <w:t>позиции.</w:t>
            </w:r>
          </w:p>
          <w:p w:rsidR="00070886" w:rsidRPr="00C70689" w:rsidRDefault="00070886" w:rsidP="00070886">
            <w:pPr>
              <w:pStyle w:val="TableParagraph"/>
              <w:rPr>
                <w:sz w:val="24"/>
                <w:szCs w:val="24"/>
              </w:rPr>
            </w:pPr>
            <w:r w:rsidRPr="00C70689">
              <w:rPr>
                <w:sz w:val="24"/>
                <w:szCs w:val="24"/>
              </w:rPr>
              <w:t>Выявлять</w:t>
            </w:r>
            <w:r w:rsidRPr="00C70689">
              <w:rPr>
                <w:spacing w:val="-2"/>
                <w:sz w:val="24"/>
                <w:szCs w:val="24"/>
              </w:rPr>
              <w:t xml:space="preserve"> </w:t>
            </w:r>
            <w:r w:rsidRPr="00C70689">
              <w:rPr>
                <w:sz w:val="24"/>
                <w:szCs w:val="24"/>
              </w:rPr>
              <w:t>средства</w:t>
            </w:r>
            <w:r w:rsidRPr="00C70689">
              <w:rPr>
                <w:spacing w:val="2"/>
                <w:sz w:val="24"/>
                <w:szCs w:val="24"/>
              </w:rPr>
              <w:t xml:space="preserve"> </w:t>
            </w:r>
            <w:r w:rsidRPr="00C70689">
              <w:rPr>
                <w:spacing w:val="-2"/>
                <w:sz w:val="24"/>
                <w:szCs w:val="24"/>
              </w:rPr>
              <w:t>художественной</w:t>
            </w:r>
          </w:p>
          <w:p w:rsidR="00070886" w:rsidRPr="00C70689" w:rsidRDefault="00070886" w:rsidP="00070886">
            <w:pPr>
              <w:pStyle w:val="TableParagraph"/>
              <w:spacing w:before="23"/>
              <w:rPr>
                <w:sz w:val="24"/>
                <w:szCs w:val="24"/>
              </w:rPr>
            </w:pPr>
            <w:r w:rsidRPr="00C70689">
              <w:rPr>
                <w:sz w:val="24"/>
                <w:szCs w:val="24"/>
              </w:rPr>
              <w:t>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произведениях. Определять</w:t>
            </w:r>
            <w:r w:rsidRPr="00C70689">
              <w:rPr>
                <w:spacing w:val="-20"/>
                <w:sz w:val="24"/>
                <w:szCs w:val="24"/>
              </w:rPr>
              <w:t xml:space="preserve"> </w:t>
            </w:r>
            <w:r w:rsidRPr="00C70689">
              <w:rPr>
                <w:sz w:val="24"/>
                <w:szCs w:val="24"/>
              </w:rPr>
              <w:t>художественные</w:t>
            </w:r>
            <w:r w:rsidRPr="00C70689">
              <w:rPr>
                <w:spacing w:val="-15"/>
                <w:sz w:val="24"/>
                <w:szCs w:val="24"/>
              </w:rPr>
              <w:t xml:space="preserve"> </w:t>
            </w:r>
            <w:r w:rsidRPr="00C70689">
              <w:rPr>
                <w:sz w:val="24"/>
                <w:szCs w:val="24"/>
              </w:rPr>
              <w:t>средства, создающие</w:t>
            </w:r>
            <w:r w:rsidRPr="00C70689">
              <w:rPr>
                <w:spacing w:val="-27"/>
                <w:sz w:val="24"/>
                <w:szCs w:val="24"/>
              </w:rPr>
              <w:t xml:space="preserve"> </w:t>
            </w:r>
            <w:r w:rsidRPr="00C70689">
              <w:rPr>
                <w:sz w:val="24"/>
                <w:szCs w:val="24"/>
              </w:rPr>
              <w:t>комический</w:t>
            </w:r>
            <w:r w:rsidRPr="00C70689">
              <w:rPr>
                <w:spacing w:val="-22"/>
                <w:sz w:val="24"/>
                <w:szCs w:val="24"/>
              </w:rPr>
              <w:t xml:space="preserve"> </w:t>
            </w:r>
            <w:r w:rsidRPr="00C70689">
              <w:rPr>
                <w:sz w:val="24"/>
                <w:szCs w:val="24"/>
              </w:rPr>
              <w:t>эффект в рассказе. 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 xml:space="preserve">виды пересказа </w:t>
            </w:r>
            <w:r w:rsidRPr="00C70689">
              <w:rPr>
                <w:spacing w:val="-2"/>
                <w:sz w:val="24"/>
                <w:szCs w:val="24"/>
              </w:rPr>
              <w:t>произведения.</w:t>
            </w:r>
          </w:p>
          <w:p w:rsidR="00070886" w:rsidRPr="00C70689" w:rsidRDefault="00070886" w:rsidP="00070886">
            <w:pPr>
              <w:pStyle w:val="TableParagraph"/>
              <w:spacing w:before="1"/>
              <w:rPr>
                <w:sz w:val="24"/>
                <w:szCs w:val="24"/>
              </w:rPr>
            </w:pPr>
            <w:r w:rsidRPr="00C70689">
              <w:rPr>
                <w:sz w:val="24"/>
                <w:szCs w:val="24"/>
              </w:rPr>
              <w:t>Инсценировать рассказ</w:t>
            </w:r>
            <w:r w:rsidRPr="00C70689">
              <w:rPr>
                <w:spacing w:val="-17"/>
                <w:sz w:val="24"/>
                <w:szCs w:val="24"/>
              </w:rPr>
              <w:t xml:space="preserve"> </w:t>
            </w:r>
            <w:r w:rsidRPr="00C70689">
              <w:rPr>
                <w:sz w:val="24"/>
                <w:szCs w:val="24"/>
              </w:rPr>
              <w:t>или</w:t>
            </w:r>
            <w:r w:rsidRPr="00C70689">
              <w:rPr>
                <w:spacing w:val="-9"/>
                <w:sz w:val="24"/>
                <w:szCs w:val="24"/>
              </w:rPr>
              <w:t xml:space="preserve"> </w:t>
            </w:r>
            <w:r w:rsidRPr="00C70689">
              <w:rPr>
                <w:sz w:val="24"/>
                <w:szCs w:val="24"/>
              </w:rPr>
              <w:t>его фрагмент. Письменно отвечать на проблемный</w:t>
            </w:r>
          </w:p>
          <w:p w:rsidR="00070886" w:rsidRPr="00C70689" w:rsidRDefault="00070886" w:rsidP="00070886">
            <w:pPr>
              <w:pStyle w:val="TableParagraph"/>
              <w:spacing w:before="38"/>
              <w:rPr>
                <w:sz w:val="24"/>
                <w:szCs w:val="24"/>
              </w:rPr>
            </w:pPr>
            <w:r w:rsidRPr="00C70689">
              <w:rPr>
                <w:spacing w:val="-2"/>
                <w:sz w:val="24"/>
                <w:szCs w:val="24"/>
              </w:rPr>
              <w:t>вопрос</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6240"/>
        </w:trPr>
        <w:tc>
          <w:tcPr>
            <w:tcW w:w="660" w:type="dxa"/>
          </w:tcPr>
          <w:p w:rsidR="00075590" w:rsidRPr="00C70689" w:rsidRDefault="00C70689" w:rsidP="00C70689">
            <w:pPr>
              <w:pStyle w:val="TableParagraph"/>
              <w:rPr>
                <w:sz w:val="24"/>
                <w:szCs w:val="24"/>
              </w:rPr>
            </w:pPr>
            <w:r w:rsidRPr="00C70689">
              <w:rPr>
                <w:spacing w:val="-5"/>
                <w:sz w:val="24"/>
                <w:szCs w:val="24"/>
              </w:rPr>
              <w:t>4.2</w:t>
            </w:r>
          </w:p>
        </w:tc>
        <w:tc>
          <w:tcPr>
            <w:tcW w:w="3450" w:type="dxa"/>
          </w:tcPr>
          <w:p w:rsidR="00075590" w:rsidRPr="00C70689" w:rsidRDefault="00C70689" w:rsidP="00C70689">
            <w:pPr>
              <w:pStyle w:val="TableParagraph"/>
              <w:rPr>
                <w:sz w:val="24"/>
                <w:szCs w:val="24"/>
              </w:rPr>
            </w:pPr>
            <w:r w:rsidRPr="00C70689">
              <w:rPr>
                <w:sz w:val="24"/>
                <w:szCs w:val="24"/>
              </w:rPr>
              <w:t>М.</w:t>
            </w:r>
            <w:r w:rsidRPr="00C70689">
              <w:rPr>
                <w:spacing w:val="15"/>
                <w:sz w:val="24"/>
                <w:szCs w:val="24"/>
              </w:rPr>
              <w:t xml:space="preserve"> </w:t>
            </w:r>
            <w:r w:rsidRPr="00C70689">
              <w:rPr>
                <w:sz w:val="24"/>
                <w:szCs w:val="24"/>
              </w:rPr>
              <w:t>Горький.</w:t>
            </w:r>
            <w:r w:rsidRPr="00C70689">
              <w:rPr>
                <w:spacing w:val="-6"/>
                <w:sz w:val="24"/>
                <w:szCs w:val="24"/>
              </w:rPr>
              <w:t xml:space="preserve"> </w:t>
            </w:r>
            <w:r w:rsidRPr="00C70689">
              <w:rPr>
                <w:spacing w:val="-2"/>
                <w:sz w:val="24"/>
                <w:szCs w:val="24"/>
              </w:rPr>
              <w:t>Ранние</w:t>
            </w:r>
          </w:p>
          <w:p w:rsidR="00075590" w:rsidRPr="00C70689" w:rsidRDefault="00C70689" w:rsidP="00C70689">
            <w:pPr>
              <w:pStyle w:val="TableParagraph"/>
              <w:spacing w:before="38"/>
              <w:rPr>
                <w:sz w:val="24"/>
                <w:szCs w:val="24"/>
              </w:rPr>
            </w:pPr>
            <w:r w:rsidRPr="00C70689">
              <w:rPr>
                <w:sz w:val="24"/>
                <w:szCs w:val="24"/>
              </w:rPr>
              <w:t>рассказы</w:t>
            </w:r>
            <w:r w:rsidRPr="00C70689">
              <w:rPr>
                <w:spacing w:val="-37"/>
                <w:sz w:val="24"/>
                <w:szCs w:val="24"/>
              </w:rPr>
              <w:t xml:space="preserve"> </w:t>
            </w:r>
            <w:r w:rsidRPr="00C70689">
              <w:rPr>
                <w:sz w:val="24"/>
                <w:szCs w:val="24"/>
              </w:rPr>
              <w:t>(одно произведение</w:t>
            </w:r>
            <w:r w:rsidRPr="00C70689">
              <w:rPr>
                <w:spacing w:val="-11"/>
                <w:sz w:val="24"/>
                <w:szCs w:val="24"/>
              </w:rPr>
              <w:t xml:space="preserve"> </w:t>
            </w:r>
            <w:r w:rsidRPr="00C70689">
              <w:rPr>
                <w:sz w:val="24"/>
                <w:szCs w:val="24"/>
              </w:rPr>
              <w:t>по выбору)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3405" w:type="dxa"/>
          </w:tcPr>
          <w:p w:rsidR="00075590" w:rsidRPr="00C70689" w:rsidRDefault="00C70689" w:rsidP="00C70689">
            <w:pPr>
              <w:pStyle w:val="TableParagraph"/>
              <w:rPr>
                <w:sz w:val="24"/>
                <w:szCs w:val="24"/>
              </w:rPr>
            </w:pPr>
            <w:r w:rsidRPr="00C70689">
              <w:rPr>
                <w:sz w:val="24"/>
                <w:szCs w:val="24"/>
              </w:rPr>
              <w:t>М.</w:t>
            </w:r>
            <w:r w:rsidRPr="00C70689">
              <w:rPr>
                <w:spacing w:val="15"/>
                <w:sz w:val="24"/>
                <w:szCs w:val="24"/>
              </w:rPr>
              <w:t xml:space="preserve"> </w:t>
            </w:r>
            <w:r w:rsidRPr="00C70689">
              <w:rPr>
                <w:sz w:val="24"/>
                <w:szCs w:val="24"/>
              </w:rPr>
              <w:t>Горький.</w:t>
            </w:r>
            <w:r w:rsidRPr="00C70689">
              <w:rPr>
                <w:spacing w:val="-6"/>
                <w:sz w:val="24"/>
                <w:szCs w:val="24"/>
              </w:rPr>
              <w:t xml:space="preserve"> </w:t>
            </w:r>
            <w:r w:rsidRPr="00C70689">
              <w:rPr>
                <w:spacing w:val="-2"/>
                <w:sz w:val="24"/>
                <w:szCs w:val="24"/>
              </w:rPr>
              <w:t>Ранние</w:t>
            </w:r>
          </w:p>
          <w:p w:rsidR="00075590" w:rsidRPr="00C70689" w:rsidRDefault="00C70689" w:rsidP="00C70689">
            <w:pPr>
              <w:pStyle w:val="TableParagraph"/>
              <w:spacing w:before="38"/>
              <w:rPr>
                <w:sz w:val="24"/>
                <w:szCs w:val="24"/>
              </w:rPr>
            </w:pPr>
            <w:r w:rsidRPr="00C70689">
              <w:rPr>
                <w:sz w:val="24"/>
                <w:szCs w:val="24"/>
              </w:rPr>
              <w:t>рассказы</w:t>
            </w:r>
            <w:r w:rsidRPr="00C70689">
              <w:rPr>
                <w:spacing w:val="-37"/>
                <w:sz w:val="24"/>
                <w:szCs w:val="24"/>
              </w:rPr>
              <w:t xml:space="preserve"> </w:t>
            </w:r>
            <w:r w:rsidRPr="00C70689">
              <w:rPr>
                <w:sz w:val="24"/>
                <w:szCs w:val="24"/>
              </w:rPr>
              <w:t>(одно произведение</w:t>
            </w:r>
            <w:r w:rsidRPr="00C70689">
              <w:rPr>
                <w:spacing w:val="-11"/>
                <w:sz w:val="24"/>
                <w:szCs w:val="24"/>
              </w:rPr>
              <w:t xml:space="preserve"> </w:t>
            </w:r>
            <w:r w:rsidRPr="00C70689">
              <w:rPr>
                <w:sz w:val="24"/>
                <w:szCs w:val="24"/>
              </w:rPr>
              <w:t>по выбору). Например,</w:t>
            </w:r>
            <w:r w:rsidRPr="00C70689">
              <w:rPr>
                <w:spacing w:val="-37"/>
                <w:sz w:val="24"/>
                <w:szCs w:val="24"/>
              </w:rPr>
              <w:t xml:space="preserve"> </w:t>
            </w:r>
            <w:r w:rsidRPr="00C70689">
              <w:rPr>
                <w:sz w:val="24"/>
                <w:szCs w:val="24"/>
              </w:rPr>
              <w:t>«Старуха Изергиль»</w:t>
            </w:r>
            <w:r w:rsidRPr="00C70689">
              <w:rPr>
                <w:spacing w:val="-33"/>
                <w:sz w:val="24"/>
                <w:szCs w:val="24"/>
              </w:rPr>
              <w:t xml:space="preserve"> </w:t>
            </w:r>
            <w:r w:rsidRPr="00C70689">
              <w:rPr>
                <w:sz w:val="24"/>
                <w:szCs w:val="24"/>
              </w:rPr>
              <w:t>(легенда</w:t>
            </w:r>
          </w:p>
          <w:p w:rsidR="00075590" w:rsidRPr="00C70689" w:rsidRDefault="00C70689" w:rsidP="00C70689">
            <w:pPr>
              <w:pStyle w:val="TableParagraph"/>
              <w:spacing w:before="2"/>
              <w:ind w:right="219" w:hanging="1"/>
              <w:rPr>
                <w:sz w:val="24"/>
                <w:szCs w:val="24"/>
              </w:rPr>
            </w:pPr>
            <w:r w:rsidRPr="00C70689">
              <w:rPr>
                <w:sz w:val="24"/>
                <w:szCs w:val="24"/>
              </w:rPr>
              <w:t>о Данко),</w:t>
            </w:r>
            <w:r w:rsidRPr="00C70689">
              <w:rPr>
                <w:spacing w:val="-8"/>
                <w:sz w:val="24"/>
                <w:szCs w:val="24"/>
              </w:rPr>
              <w:t xml:space="preserve"> </w:t>
            </w:r>
            <w:r w:rsidRPr="00C70689">
              <w:rPr>
                <w:sz w:val="24"/>
                <w:szCs w:val="24"/>
              </w:rPr>
              <w:t>«Челкаш»</w:t>
            </w:r>
            <w:r w:rsidRPr="00C70689">
              <w:rPr>
                <w:spacing w:val="-3"/>
                <w:sz w:val="24"/>
                <w:szCs w:val="24"/>
              </w:rPr>
              <w:t xml:space="preserve"> </w:t>
            </w:r>
            <w:r w:rsidRPr="00C70689">
              <w:rPr>
                <w:sz w:val="24"/>
                <w:szCs w:val="24"/>
              </w:rPr>
              <w:t>и</w:t>
            </w:r>
            <w:r w:rsidRPr="00C70689">
              <w:rPr>
                <w:spacing w:val="-16"/>
                <w:sz w:val="24"/>
                <w:szCs w:val="24"/>
              </w:rPr>
              <w:t xml:space="preserve"> </w:t>
            </w:r>
            <w:r w:rsidRPr="00C70689">
              <w:rPr>
                <w:sz w:val="24"/>
                <w:szCs w:val="24"/>
              </w:rPr>
              <w:t xml:space="preserve">др. </w:t>
            </w:r>
            <w:r w:rsidRPr="00C70689">
              <w:rPr>
                <w:spacing w:val="-2"/>
                <w:sz w:val="24"/>
                <w:szCs w:val="24"/>
              </w:rPr>
              <w:t xml:space="preserve">Идейно-художственное </w:t>
            </w:r>
            <w:r w:rsidRPr="00C70689">
              <w:rPr>
                <w:sz w:val="24"/>
                <w:szCs w:val="24"/>
              </w:rPr>
              <w:t>своеобразие</w:t>
            </w:r>
            <w:r w:rsidRPr="00C70689">
              <w:rPr>
                <w:spacing w:val="-32"/>
                <w:sz w:val="24"/>
                <w:szCs w:val="24"/>
              </w:rPr>
              <w:t xml:space="preserve"> </w:t>
            </w:r>
            <w:r w:rsidRPr="00C70689">
              <w:rPr>
                <w:sz w:val="24"/>
                <w:szCs w:val="24"/>
              </w:rPr>
              <w:t>ранних рассказов</w:t>
            </w:r>
            <w:r w:rsidRPr="00C70689">
              <w:rPr>
                <w:spacing w:val="-21"/>
                <w:sz w:val="24"/>
                <w:szCs w:val="24"/>
              </w:rPr>
              <w:t xml:space="preserve"> </w:t>
            </w:r>
            <w:r w:rsidRPr="00C70689">
              <w:rPr>
                <w:sz w:val="24"/>
                <w:szCs w:val="24"/>
              </w:rPr>
              <w:t>писателя.</w:t>
            </w:r>
          </w:p>
          <w:p w:rsidR="00075590" w:rsidRPr="00C70689" w:rsidRDefault="00C70689" w:rsidP="00C70689">
            <w:pPr>
              <w:pStyle w:val="TableParagraph"/>
              <w:ind w:right="789"/>
              <w:rPr>
                <w:sz w:val="24"/>
                <w:szCs w:val="24"/>
              </w:rPr>
            </w:pPr>
            <w:r w:rsidRPr="00C70689">
              <w:rPr>
                <w:sz w:val="24"/>
                <w:szCs w:val="24"/>
              </w:rPr>
              <w:t>Сюжет, система персонажей</w:t>
            </w:r>
            <w:r w:rsidRPr="00C70689">
              <w:rPr>
                <w:spacing w:val="-27"/>
                <w:sz w:val="24"/>
                <w:szCs w:val="24"/>
              </w:rPr>
              <w:t xml:space="preserve"> </w:t>
            </w:r>
            <w:r w:rsidRPr="00C70689">
              <w:rPr>
                <w:sz w:val="24"/>
                <w:szCs w:val="24"/>
              </w:rPr>
              <w:t>одного из ранних</w:t>
            </w:r>
            <w:r w:rsidRPr="00C70689">
              <w:rPr>
                <w:spacing w:val="-4"/>
                <w:sz w:val="24"/>
                <w:szCs w:val="24"/>
              </w:rPr>
              <w:t xml:space="preserve"> </w:t>
            </w:r>
            <w:r w:rsidRPr="00C70689">
              <w:rPr>
                <w:sz w:val="24"/>
                <w:szCs w:val="24"/>
              </w:rPr>
              <w:t xml:space="preserve">рассказов </w:t>
            </w:r>
            <w:r w:rsidRPr="00C70689">
              <w:rPr>
                <w:spacing w:val="-2"/>
                <w:sz w:val="24"/>
                <w:szCs w:val="24"/>
              </w:rPr>
              <w:t>писателя</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38"/>
              <w:ind w:right="200"/>
              <w:rPr>
                <w:sz w:val="24"/>
                <w:szCs w:val="24"/>
              </w:rPr>
            </w:pPr>
            <w:r w:rsidRPr="00C70689">
              <w:rPr>
                <w:sz w:val="24"/>
                <w:szCs w:val="24"/>
              </w:rPr>
              <w:t>и выразительно</w:t>
            </w:r>
            <w:r w:rsidRPr="00C70689">
              <w:rPr>
                <w:spacing w:val="-8"/>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произведение.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200"/>
              <w:rPr>
                <w:sz w:val="24"/>
                <w:szCs w:val="24"/>
              </w:rPr>
            </w:pPr>
            <w:r w:rsidRPr="00C70689">
              <w:rPr>
                <w:sz w:val="24"/>
                <w:szCs w:val="24"/>
              </w:rPr>
              <w:t>Участвовать в коллективном диалоге. 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 xml:space="preserve">особенности </w:t>
            </w:r>
            <w:r w:rsidRPr="00C70689">
              <w:rPr>
                <w:spacing w:val="-2"/>
                <w:sz w:val="24"/>
                <w:szCs w:val="24"/>
              </w:rPr>
              <w:t>произведений.</w:t>
            </w:r>
          </w:p>
          <w:p w:rsidR="00075590" w:rsidRPr="00C70689" w:rsidRDefault="00C70689" w:rsidP="00C70689">
            <w:pPr>
              <w:pStyle w:val="TableParagraph"/>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и</w:t>
            </w:r>
            <w:r w:rsidRPr="00C70689">
              <w:rPr>
                <w:spacing w:val="-14"/>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 произведений с занесением информации в таблицу, выявлять художественные</w:t>
            </w:r>
            <w:r w:rsidRPr="00C70689">
              <w:rPr>
                <w:spacing w:val="-5"/>
                <w:sz w:val="24"/>
                <w:szCs w:val="24"/>
              </w:rPr>
              <w:t xml:space="preserve"> </w:t>
            </w:r>
            <w:r w:rsidRPr="00C70689">
              <w:rPr>
                <w:sz w:val="24"/>
                <w:szCs w:val="24"/>
              </w:rPr>
              <w:t xml:space="preserve">средства создания их </w:t>
            </w:r>
            <w:r w:rsidRPr="00C70689">
              <w:rPr>
                <w:spacing w:val="-2"/>
                <w:sz w:val="24"/>
                <w:szCs w:val="24"/>
              </w:rPr>
              <w:t>образов.</w:t>
            </w:r>
          </w:p>
          <w:p w:rsidR="00075590" w:rsidRPr="00C70689" w:rsidRDefault="00C70689" w:rsidP="00C70689">
            <w:pPr>
              <w:pStyle w:val="TableParagraph"/>
              <w:ind w:right="895"/>
              <w:rPr>
                <w:sz w:val="24"/>
                <w:szCs w:val="24"/>
              </w:rPr>
            </w:pPr>
            <w:r w:rsidRPr="00C70689">
              <w:rPr>
                <w:sz w:val="24"/>
                <w:szCs w:val="24"/>
              </w:rPr>
              <w:t>Сопоставлять</w:t>
            </w:r>
            <w:r w:rsidRPr="00C70689">
              <w:rPr>
                <w:spacing w:val="-21"/>
                <w:sz w:val="24"/>
                <w:szCs w:val="24"/>
              </w:rPr>
              <w:t xml:space="preserve"> </w:t>
            </w:r>
            <w:r w:rsidRPr="00C70689">
              <w:rPr>
                <w:sz w:val="24"/>
                <w:szCs w:val="24"/>
              </w:rPr>
              <w:t>произведения</w:t>
            </w:r>
            <w:r w:rsidRPr="00C70689">
              <w:rPr>
                <w:spacing w:val="-24"/>
                <w:sz w:val="24"/>
                <w:szCs w:val="24"/>
              </w:rPr>
              <w:t xml:space="preserve"> </w:t>
            </w:r>
            <w:r w:rsidRPr="00C70689">
              <w:rPr>
                <w:sz w:val="24"/>
                <w:szCs w:val="24"/>
              </w:rPr>
              <w:t>одного и разных авторов по заданным</w:t>
            </w:r>
          </w:p>
          <w:p w:rsidR="00075590" w:rsidRDefault="00C70689" w:rsidP="00C70689">
            <w:pPr>
              <w:pStyle w:val="TableParagraph"/>
              <w:rPr>
                <w:spacing w:val="-2"/>
                <w:sz w:val="24"/>
                <w:szCs w:val="24"/>
              </w:rPr>
            </w:pPr>
            <w:r w:rsidRPr="00C70689">
              <w:rPr>
                <w:spacing w:val="-2"/>
                <w:sz w:val="24"/>
                <w:szCs w:val="24"/>
              </w:rPr>
              <w:t>основаниям.</w:t>
            </w:r>
          </w:p>
          <w:p w:rsidR="00070886" w:rsidRPr="00C70689" w:rsidRDefault="00070886" w:rsidP="00070886">
            <w:pPr>
              <w:pStyle w:val="TableParagraph"/>
              <w:rPr>
                <w:sz w:val="24"/>
                <w:szCs w:val="24"/>
              </w:rPr>
            </w:pPr>
            <w:r w:rsidRPr="00C70689">
              <w:rPr>
                <w:sz w:val="24"/>
                <w:szCs w:val="24"/>
              </w:rPr>
              <w:t>Анализировать</w:t>
            </w:r>
            <w:r w:rsidRPr="00C70689">
              <w:rPr>
                <w:spacing w:val="-2"/>
                <w:sz w:val="24"/>
                <w:szCs w:val="24"/>
              </w:rPr>
              <w:t xml:space="preserve"> </w:t>
            </w:r>
            <w:r w:rsidRPr="00C70689">
              <w:rPr>
                <w:sz w:val="24"/>
                <w:szCs w:val="24"/>
              </w:rPr>
              <w:t>форму</w:t>
            </w:r>
            <w:r w:rsidRPr="00C70689">
              <w:rPr>
                <w:spacing w:val="1"/>
                <w:sz w:val="24"/>
                <w:szCs w:val="24"/>
              </w:rPr>
              <w:t xml:space="preserve"> </w:t>
            </w:r>
            <w:r w:rsidRPr="00C70689">
              <w:rPr>
                <w:spacing w:val="-2"/>
                <w:sz w:val="24"/>
                <w:szCs w:val="24"/>
              </w:rPr>
              <w:t>выражения</w:t>
            </w:r>
          </w:p>
          <w:p w:rsidR="00070886" w:rsidRPr="00C70689" w:rsidRDefault="00070886" w:rsidP="00070886">
            <w:pPr>
              <w:pStyle w:val="TableParagraph"/>
              <w:spacing w:before="23"/>
              <w:ind w:right="299"/>
              <w:rPr>
                <w:sz w:val="24"/>
                <w:szCs w:val="24"/>
              </w:rPr>
            </w:pPr>
            <w:r w:rsidRPr="00C70689">
              <w:rPr>
                <w:sz w:val="24"/>
                <w:szCs w:val="24"/>
              </w:rPr>
              <w:t>авторской</w:t>
            </w:r>
            <w:r w:rsidRPr="00C70689">
              <w:rPr>
                <w:spacing w:val="68"/>
                <w:w w:val="150"/>
                <w:sz w:val="24"/>
                <w:szCs w:val="24"/>
              </w:rPr>
              <w:t xml:space="preserve">     </w:t>
            </w:r>
            <w:r w:rsidRPr="00C70689">
              <w:rPr>
                <w:sz w:val="24"/>
                <w:szCs w:val="24"/>
              </w:rPr>
              <w:t>позиции.</w:t>
            </w:r>
            <w:r w:rsidRPr="00C70689">
              <w:rPr>
                <w:spacing w:val="80"/>
                <w:w w:val="150"/>
                <w:sz w:val="24"/>
                <w:szCs w:val="24"/>
              </w:rPr>
              <w:t xml:space="preserve"> </w:t>
            </w:r>
            <w:r w:rsidRPr="00C70689">
              <w:rPr>
                <w:sz w:val="24"/>
                <w:szCs w:val="24"/>
              </w:rPr>
              <w:t>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 xml:space="preserve">виды пересказа </w:t>
            </w:r>
            <w:r w:rsidRPr="00C70689">
              <w:rPr>
                <w:spacing w:val="-2"/>
                <w:sz w:val="24"/>
                <w:szCs w:val="24"/>
              </w:rPr>
              <w:t>произведения.</w:t>
            </w:r>
          </w:p>
          <w:p w:rsidR="00070886" w:rsidRPr="00C70689" w:rsidRDefault="00070886" w:rsidP="00070886">
            <w:pPr>
              <w:pStyle w:val="TableParagraph"/>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2"/>
                <w:sz w:val="24"/>
                <w:szCs w:val="24"/>
              </w:rPr>
              <w:t xml:space="preserve"> </w:t>
            </w:r>
            <w:r w:rsidRPr="00C70689">
              <w:rPr>
                <w:sz w:val="24"/>
                <w:szCs w:val="24"/>
              </w:rPr>
              <w:t>отвечать</w:t>
            </w:r>
            <w:r w:rsidRPr="00C70689">
              <w:rPr>
                <w:spacing w:val="-20"/>
                <w:sz w:val="24"/>
                <w:szCs w:val="24"/>
              </w:rPr>
              <w:t xml:space="preserve"> </w:t>
            </w:r>
            <w:r w:rsidRPr="00C70689">
              <w:rPr>
                <w:sz w:val="24"/>
                <w:szCs w:val="24"/>
              </w:rPr>
              <w:t>на</w:t>
            </w:r>
            <w:r w:rsidRPr="00C70689">
              <w:rPr>
                <w:spacing w:val="-17"/>
                <w:sz w:val="24"/>
                <w:szCs w:val="24"/>
              </w:rPr>
              <w:t xml:space="preserve"> </w:t>
            </w:r>
            <w:r w:rsidRPr="00C70689">
              <w:rPr>
                <w:sz w:val="24"/>
                <w:szCs w:val="24"/>
              </w:rPr>
              <w:t>вопросы (с использованием цитирования).</w:t>
            </w:r>
          </w:p>
          <w:p w:rsidR="00070886" w:rsidRPr="00C70689" w:rsidRDefault="00070886" w:rsidP="00070886">
            <w:pPr>
              <w:pStyle w:val="TableParagraph"/>
              <w:rPr>
                <w:sz w:val="24"/>
                <w:szCs w:val="24"/>
              </w:rPr>
            </w:pPr>
            <w:r w:rsidRPr="00C70689">
              <w:rPr>
                <w:sz w:val="24"/>
                <w:szCs w:val="24"/>
              </w:rPr>
              <w:t>Письменно отвечать на проблемный вопрос,</w:t>
            </w:r>
            <w:r w:rsidRPr="00C70689">
              <w:rPr>
                <w:spacing w:val="-8"/>
                <w:sz w:val="24"/>
                <w:szCs w:val="24"/>
              </w:rPr>
              <w:t xml:space="preserve"> </w:t>
            </w:r>
            <w:r w:rsidRPr="00C70689">
              <w:rPr>
                <w:sz w:val="24"/>
                <w:szCs w:val="24"/>
              </w:rPr>
              <w:t>аргументировать</w:t>
            </w:r>
            <w:r w:rsidRPr="00C70689">
              <w:rPr>
                <w:spacing w:val="-5"/>
                <w:sz w:val="24"/>
                <w:szCs w:val="24"/>
              </w:rPr>
              <w:t xml:space="preserve"> </w:t>
            </w:r>
            <w:r w:rsidRPr="00C70689">
              <w:rPr>
                <w:sz w:val="24"/>
                <w:szCs w:val="24"/>
              </w:rPr>
              <w:t>своё</w:t>
            </w:r>
            <w:r w:rsidRPr="00C70689">
              <w:rPr>
                <w:spacing w:val="-21"/>
                <w:sz w:val="24"/>
                <w:szCs w:val="24"/>
              </w:rPr>
              <w:t xml:space="preserve"> </w:t>
            </w:r>
            <w:r w:rsidRPr="00C70689">
              <w:rPr>
                <w:sz w:val="24"/>
                <w:szCs w:val="24"/>
              </w:rPr>
              <w:t>мнение</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6585"/>
        </w:trPr>
        <w:tc>
          <w:tcPr>
            <w:tcW w:w="660" w:type="dxa"/>
          </w:tcPr>
          <w:p w:rsidR="00075590" w:rsidRPr="00C70689" w:rsidRDefault="00C70689" w:rsidP="00C70689">
            <w:pPr>
              <w:pStyle w:val="TableParagraph"/>
              <w:rPr>
                <w:sz w:val="24"/>
                <w:szCs w:val="24"/>
              </w:rPr>
            </w:pPr>
            <w:r w:rsidRPr="00C70689">
              <w:rPr>
                <w:spacing w:val="-5"/>
                <w:sz w:val="24"/>
                <w:szCs w:val="24"/>
              </w:rPr>
              <w:t>4.3</w:t>
            </w:r>
          </w:p>
        </w:tc>
        <w:tc>
          <w:tcPr>
            <w:tcW w:w="3450" w:type="dxa"/>
          </w:tcPr>
          <w:p w:rsidR="00075590" w:rsidRPr="00C70689" w:rsidRDefault="00C70689" w:rsidP="00C70689">
            <w:pPr>
              <w:pStyle w:val="TableParagraph"/>
              <w:rPr>
                <w:sz w:val="24"/>
                <w:szCs w:val="24"/>
              </w:rPr>
            </w:pPr>
            <w:r w:rsidRPr="00C70689">
              <w:rPr>
                <w:spacing w:val="-2"/>
                <w:sz w:val="24"/>
                <w:szCs w:val="24"/>
              </w:rPr>
              <w:t>Сатирические</w:t>
            </w:r>
          </w:p>
          <w:p w:rsidR="00075590" w:rsidRPr="00C70689" w:rsidRDefault="00C70689" w:rsidP="00C70689">
            <w:pPr>
              <w:pStyle w:val="TableParagraph"/>
              <w:spacing w:before="23"/>
              <w:ind w:right="451"/>
              <w:rPr>
                <w:sz w:val="24"/>
                <w:szCs w:val="24"/>
              </w:rPr>
            </w:pPr>
            <w:r w:rsidRPr="00C70689">
              <w:rPr>
                <w:spacing w:val="-2"/>
                <w:sz w:val="24"/>
                <w:szCs w:val="24"/>
              </w:rPr>
              <w:t>произведения отечественной</w:t>
            </w:r>
          </w:p>
          <w:p w:rsidR="00075590" w:rsidRPr="00C70689" w:rsidRDefault="00C70689" w:rsidP="00C70689">
            <w:pPr>
              <w:pStyle w:val="TableParagraph"/>
              <w:rPr>
                <w:sz w:val="24"/>
                <w:szCs w:val="24"/>
              </w:rPr>
            </w:pPr>
            <w:r w:rsidRPr="00C70689">
              <w:rPr>
                <w:sz w:val="24"/>
                <w:szCs w:val="24"/>
              </w:rPr>
              <w:t>и</w:t>
            </w:r>
            <w:r w:rsidRPr="00C70689">
              <w:rPr>
                <w:spacing w:val="20"/>
                <w:sz w:val="24"/>
                <w:szCs w:val="24"/>
              </w:rPr>
              <w:t xml:space="preserve"> </w:t>
            </w:r>
            <w:r w:rsidRPr="00C70689">
              <w:rPr>
                <w:sz w:val="24"/>
                <w:szCs w:val="24"/>
              </w:rPr>
              <w:t>зарубежной</w:t>
            </w:r>
            <w:r w:rsidRPr="00C70689">
              <w:rPr>
                <w:spacing w:val="-17"/>
                <w:sz w:val="24"/>
                <w:szCs w:val="24"/>
              </w:rPr>
              <w:t xml:space="preserve"> </w:t>
            </w:r>
            <w:r w:rsidRPr="00C70689">
              <w:rPr>
                <w:spacing w:val="-2"/>
                <w:sz w:val="24"/>
                <w:szCs w:val="24"/>
              </w:rPr>
              <w:t>литературы</w:t>
            </w:r>
          </w:p>
          <w:p w:rsidR="00075590" w:rsidRPr="00C70689" w:rsidRDefault="00C70689" w:rsidP="00C70689">
            <w:pPr>
              <w:pStyle w:val="TableParagraph"/>
              <w:spacing w:before="23"/>
              <w:rPr>
                <w:sz w:val="24"/>
                <w:szCs w:val="24"/>
              </w:rPr>
            </w:pPr>
            <w:r w:rsidRPr="00C70689">
              <w:rPr>
                <w:sz w:val="24"/>
                <w:szCs w:val="24"/>
              </w:rPr>
              <w:t>(не</w:t>
            </w:r>
            <w:r w:rsidRPr="00C70689">
              <w:rPr>
                <w:spacing w:val="-9"/>
                <w:sz w:val="24"/>
                <w:szCs w:val="24"/>
              </w:rPr>
              <w:t xml:space="preserve"> </w:t>
            </w:r>
            <w:r w:rsidRPr="00C70689">
              <w:rPr>
                <w:sz w:val="24"/>
                <w:szCs w:val="24"/>
              </w:rPr>
              <w:t>менее</w:t>
            </w:r>
            <w:r w:rsidRPr="00C70689">
              <w:rPr>
                <w:spacing w:val="4"/>
                <w:sz w:val="24"/>
                <w:szCs w:val="24"/>
              </w:rPr>
              <w:t xml:space="preserve"> </w:t>
            </w:r>
            <w:r w:rsidRPr="00C70689">
              <w:rPr>
                <w:spacing w:val="-2"/>
                <w:sz w:val="24"/>
                <w:szCs w:val="24"/>
              </w:rPr>
              <w:t>двух)</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pacing w:val="-2"/>
                <w:sz w:val="24"/>
                <w:szCs w:val="24"/>
              </w:rPr>
              <w:t>Сатирические</w:t>
            </w:r>
          </w:p>
          <w:p w:rsidR="00075590" w:rsidRPr="00C70689" w:rsidRDefault="00C70689" w:rsidP="00C70689">
            <w:pPr>
              <w:pStyle w:val="TableParagraph"/>
              <w:spacing w:before="23"/>
              <w:rPr>
                <w:sz w:val="24"/>
                <w:szCs w:val="24"/>
              </w:rPr>
            </w:pPr>
            <w:r w:rsidRPr="00C70689">
              <w:rPr>
                <w:spacing w:val="-2"/>
                <w:sz w:val="24"/>
                <w:szCs w:val="24"/>
              </w:rPr>
              <w:t>произведения отечественной</w:t>
            </w:r>
          </w:p>
          <w:p w:rsidR="00075590" w:rsidRPr="00C70689" w:rsidRDefault="00C70689" w:rsidP="00C70689">
            <w:pPr>
              <w:pStyle w:val="TableParagraph"/>
              <w:rPr>
                <w:sz w:val="24"/>
                <w:szCs w:val="24"/>
              </w:rPr>
            </w:pPr>
            <w:r w:rsidRPr="00C70689">
              <w:rPr>
                <w:sz w:val="24"/>
                <w:szCs w:val="24"/>
              </w:rPr>
              <w:t>и</w:t>
            </w:r>
            <w:r w:rsidRPr="00C70689">
              <w:rPr>
                <w:spacing w:val="20"/>
                <w:sz w:val="24"/>
                <w:szCs w:val="24"/>
              </w:rPr>
              <w:t xml:space="preserve"> </w:t>
            </w:r>
            <w:r w:rsidRPr="00C70689">
              <w:rPr>
                <w:sz w:val="24"/>
                <w:szCs w:val="24"/>
              </w:rPr>
              <w:t>зарубежной</w:t>
            </w:r>
            <w:r w:rsidRPr="00C70689">
              <w:rPr>
                <w:spacing w:val="-17"/>
                <w:sz w:val="24"/>
                <w:szCs w:val="24"/>
              </w:rPr>
              <w:t xml:space="preserve"> </w:t>
            </w:r>
            <w:r w:rsidRPr="00C70689">
              <w:rPr>
                <w:spacing w:val="-2"/>
                <w:sz w:val="24"/>
                <w:szCs w:val="24"/>
              </w:rPr>
              <w:t>литературы</w:t>
            </w:r>
          </w:p>
          <w:p w:rsidR="00075590" w:rsidRPr="00C70689" w:rsidRDefault="00C70689" w:rsidP="00C70689">
            <w:pPr>
              <w:pStyle w:val="TableParagraph"/>
              <w:spacing w:before="23"/>
              <w:ind w:right="95"/>
              <w:rPr>
                <w:sz w:val="24"/>
                <w:szCs w:val="24"/>
              </w:rPr>
            </w:pPr>
            <w:r w:rsidRPr="00C70689">
              <w:rPr>
                <w:sz w:val="24"/>
                <w:szCs w:val="24"/>
              </w:rPr>
              <w:t>(не менее двух). Например,</w:t>
            </w:r>
            <w:r w:rsidRPr="00C70689">
              <w:rPr>
                <w:spacing w:val="-27"/>
                <w:sz w:val="24"/>
                <w:szCs w:val="24"/>
              </w:rPr>
              <w:t xml:space="preserve"> </w:t>
            </w:r>
            <w:r w:rsidRPr="00C70689">
              <w:rPr>
                <w:sz w:val="24"/>
                <w:szCs w:val="24"/>
              </w:rPr>
              <w:t>М.М.</w:t>
            </w:r>
            <w:r w:rsidRPr="00C70689">
              <w:rPr>
                <w:spacing w:val="-7"/>
                <w:sz w:val="24"/>
                <w:szCs w:val="24"/>
              </w:rPr>
              <w:t xml:space="preserve"> </w:t>
            </w:r>
            <w:r w:rsidRPr="00C70689">
              <w:rPr>
                <w:sz w:val="24"/>
                <w:szCs w:val="24"/>
              </w:rPr>
              <w:t>Зощенко, А.Т.</w:t>
            </w:r>
            <w:r w:rsidRPr="00C70689">
              <w:rPr>
                <w:spacing w:val="-15"/>
                <w:sz w:val="24"/>
                <w:szCs w:val="24"/>
              </w:rPr>
              <w:t xml:space="preserve"> </w:t>
            </w:r>
            <w:r w:rsidRPr="00C70689">
              <w:rPr>
                <w:sz w:val="24"/>
                <w:szCs w:val="24"/>
              </w:rPr>
              <w:t>Аверченко,</w:t>
            </w:r>
          </w:p>
          <w:p w:rsidR="00075590" w:rsidRPr="00C70689" w:rsidRDefault="00C70689" w:rsidP="00C70689">
            <w:pPr>
              <w:pStyle w:val="TableParagraph"/>
              <w:spacing w:before="1"/>
              <w:rPr>
                <w:sz w:val="24"/>
                <w:szCs w:val="24"/>
              </w:rPr>
            </w:pPr>
            <w:r w:rsidRPr="00C70689">
              <w:rPr>
                <w:sz w:val="24"/>
                <w:szCs w:val="24"/>
              </w:rPr>
              <w:t>Н.</w:t>
            </w:r>
            <w:r w:rsidRPr="00C70689">
              <w:rPr>
                <w:spacing w:val="-4"/>
                <w:sz w:val="24"/>
                <w:szCs w:val="24"/>
              </w:rPr>
              <w:t xml:space="preserve"> </w:t>
            </w:r>
            <w:r w:rsidRPr="00C70689">
              <w:rPr>
                <w:sz w:val="24"/>
                <w:szCs w:val="24"/>
              </w:rPr>
              <w:t>Тэффи,</w:t>
            </w:r>
            <w:r w:rsidRPr="00C70689">
              <w:rPr>
                <w:spacing w:val="-3"/>
                <w:sz w:val="24"/>
                <w:szCs w:val="24"/>
              </w:rPr>
              <w:t xml:space="preserve"> </w:t>
            </w:r>
            <w:r w:rsidRPr="00C70689">
              <w:rPr>
                <w:sz w:val="24"/>
                <w:szCs w:val="24"/>
              </w:rPr>
              <w:t>О.</w:t>
            </w:r>
            <w:r w:rsidRPr="00C70689">
              <w:rPr>
                <w:spacing w:val="-3"/>
                <w:sz w:val="24"/>
                <w:szCs w:val="24"/>
              </w:rPr>
              <w:t xml:space="preserve"> </w:t>
            </w:r>
            <w:r w:rsidRPr="00C70689">
              <w:rPr>
                <w:spacing w:val="-2"/>
                <w:sz w:val="24"/>
                <w:szCs w:val="24"/>
              </w:rPr>
              <w:t>Генри,</w:t>
            </w:r>
          </w:p>
          <w:p w:rsidR="00075590" w:rsidRPr="00C70689" w:rsidRDefault="00C70689" w:rsidP="00C70689">
            <w:pPr>
              <w:pStyle w:val="TableParagraph"/>
              <w:spacing w:before="38"/>
              <w:ind w:right="146"/>
              <w:rPr>
                <w:sz w:val="24"/>
                <w:szCs w:val="24"/>
              </w:rPr>
            </w:pPr>
            <w:r w:rsidRPr="00C70689">
              <w:rPr>
                <w:sz w:val="24"/>
                <w:szCs w:val="24"/>
              </w:rPr>
              <w:t>Я. Гашека. Объекты сатиры в произведениях писателей конца XIX – начала XX</w:t>
            </w:r>
            <w:r w:rsidRPr="00C70689">
              <w:rPr>
                <w:spacing w:val="-4"/>
                <w:sz w:val="24"/>
                <w:szCs w:val="24"/>
              </w:rPr>
              <w:t xml:space="preserve"> </w:t>
            </w:r>
            <w:r w:rsidRPr="00C70689">
              <w:rPr>
                <w:sz w:val="24"/>
                <w:szCs w:val="24"/>
              </w:rPr>
              <w:t>века.</w:t>
            </w:r>
            <w:r w:rsidRPr="00C70689">
              <w:rPr>
                <w:spacing w:val="-6"/>
                <w:sz w:val="24"/>
                <w:szCs w:val="24"/>
              </w:rPr>
              <w:t xml:space="preserve"> </w:t>
            </w:r>
            <w:r w:rsidRPr="00C70689">
              <w:rPr>
                <w:sz w:val="24"/>
                <w:szCs w:val="24"/>
              </w:rPr>
              <w:t>Понятие сатиры.</w:t>
            </w:r>
            <w:r w:rsidRPr="00C70689">
              <w:rPr>
                <w:spacing w:val="-37"/>
                <w:sz w:val="24"/>
                <w:szCs w:val="24"/>
              </w:rPr>
              <w:t xml:space="preserve"> </w:t>
            </w:r>
            <w:r w:rsidRPr="00C70689">
              <w:rPr>
                <w:sz w:val="24"/>
                <w:szCs w:val="24"/>
              </w:rPr>
              <w:t xml:space="preserve">Тематика, </w:t>
            </w:r>
            <w:r w:rsidRPr="00C70689">
              <w:rPr>
                <w:spacing w:val="-2"/>
                <w:sz w:val="24"/>
                <w:szCs w:val="24"/>
              </w:rPr>
              <w:t xml:space="preserve">проблематика сатирических </w:t>
            </w:r>
            <w:r w:rsidRPr="00C70689">
              <w:rPr>
                <w:sz w:val="24"/>
                <w:szCs w:val="24"/>
              </w:rPr>
              <w:t>произведений,</w:t>
            </w:r>
            <w:r w:rsidRPr="00C70689">
              <w:rPr>
                <w:spacing w:val="-15"/>
                <w:sz w:val="24"/>
                <w:szCs w:val="24"/>
              </w:rPr>
              <w:t xml:space="preserve"> </w:t>
            </w:r>
            <w:r w:rsidRPr="00C70689">
              <w:rPr>
                <w:sz w:val="24"/>
                <w:szCs w:val="24"/>
              </w:rPr>
              <w:t>средства выразительности</w:t>
            </w:r>
            <w:r w:rsidRPr="00C70689">
              <w:rPr>
                <w:spacing w:val="-3"/>
                <w:sz w:val="24"/>
                <w:szCs w:val="24"/>
              </w:rPr>
              <w:t xml:space="preserve"> </w:t>
            </w:r>
            <w:r w:rsidRPr="00C70689">
              <w:rPr>
                <w:sz w:val="24"/>
                <w:szCs w:val="24"/>
              </w:rPr>
              <w:t>в них</w:t>
            </w:r>
          </w:p>
        </w:tc>
        <w:tc>
          <w:tcPr>
            <w:tcW w:w="5355" w:type="dxa"/>
          </w:tcPr>
          <w:p w:rsidR="00075590" w:rsidRPr="00C70689" w:rsidRDefault="00C70689" w:rsidP="00C7068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75590" w:rsidRPr="00C70689" w:rsidRDefault="00C70689" w:rsidP="00C70689">
            <w:pPr>
              <w:pStyle w:val="TableParagraph"/>
              <w:spacing w:before="23"/>
              <w:ind w:right="164"/>
              <w:rPr>
                <w:sz w:val="24"/>
                <w:szCs w:val="24"/>
              </w:rPr>
            </w:pPr>
            <w:r w:rsidRPr="00C70689">
              <w:rPr>
                <w:sz w:val="24"/>
                <w:szCs w:val="24"/>
              </w:rPr>
              <w:t>литературные</w:t>
            </w:r>
            <w:r w:rsidRPr="00C70689">
              <w:rPr>
                <w:spacing w:val="-12"/>
                <w:sz w:val="24"/>
                <w:szCs w:val="24"/>
              </w:rPr>
              <w:t xml:space="preserve"> </w:t>
            </w:r>
            <w:r w:rsidRPr="00C70689">
              <w:rPr>
                <w:sz w:val="24"/>
                <w:szCs w:val="24"/>
              </w:rPr>
              <w:t>произведения.</w:t>
            </w:r>
            <w:r w:rsidRPr="00C70689">
              <w:rPr>
                <w:spacing w:val="80"/>
                <w:w w:val="150"/>
                <w:sz w:val="24"/>
                <w:szCs w:val="24"/>
              </w:rPr>
              <w:t xml:space="preserve"> </w:t>
            </w:r>
            <w:r w:rsidRPr="00C70689">
              <w:rPr>
                <w:sz w:val="24"/>
                <w:szCs w:val="24"/>
              </w:rPr>
              <w:t>Участвовать в коллективном диалоге. 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 определять композиционные особенности</w:t>
            </w:r>
            <w:r w:rsidRPr="00C70689">
              <w:rPr>
                <w:spacing w:val="-27"/>
                <w:sz w:val="24"/>
                <w:szCs w:val="24"/>
              </w:rPr>
              <w:t xml:space="preserve"> </w:t>
            </w:r>
            <w:r w:rsidRPr="00C70689">
              <w:rPr>
                <w:sz w:val="24"/>
                <w:szCs w:val="24"/>
              </w:rPr>
              <w:t>произведений.</w:t>
            </w:r>
          </w:p>
          <w:p w:rsidR="00075590" w:rsidRPr="00C70689" w:rsidRDefault="00C70689" w:rsidP="00C70689">
            <w:pPr>
              <w:pStyle w:val="TableParagraph"/>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Характеризовать</w:t>
            </w:r>
            <w:r w:rsidRPr="00C70689">
              <w:rPr>
                <w:spacing w:val="1"/>
                <w:sz w:val="24"/>
                <w:szCs w:val="24"/>
              </w:rPr>
              <w:t xml:space="preserve"> </w:t>
            </w:r>
            <w:r w:rsidRPr="00C70689">
              <w:rPr>
                <w:sz w:val="24"/>
                <w:szCs w:val="24"/>
              </w:rPr>
              <w:t>основных</w:t>
            </w:r>
            <w:r w:rsidRPr="00C70689">
              <w:rPr>
                <w:spacing w:val="-17"/>
                <w:sz w:val="24"/>
                <w:szCs w:val="24"/>
              </w:rPr>
              <w:t xml:space="preserve"> </w:t>
            </w:r>
            <w:r w:rsidRPr="00C70689">
              <w:rPr>
                <w:spacing w:val="-2"/>
                <w:sz w:val="24"/>
                <w:szCs w:val="24"/>
              </w:rPr>
              <w:t>героев</w:t>
            </w:r>
          </w:p>
          <w:p w:rsidR="00075590" w:rsidRPr="00C70689" w:rsidRDefault="00C70689" w:rsidP="00C70689">
            <w:pPr>
              <w:pStyle w:val="TableParagraph"/>
              <w:spacing w:before="21"/>
              <w:rPr>
                <w:sz w:val="24"/>
                <w:szCs w:val="24"/>
              </w:rPr>
            </w:pPr>
            <w:r w:rsidRPr="00C70689">
              <w:rPr>
                <w:sz w:val="24"/>
                <w:szCs w:val="24"/>
              </w:rPr>
              <w:t>произведений, выявлять художественные средства их создания.</w:t>
            </w:r>
          </w:p>
          <w:p w:rsidR="00075590" w:rsidRPr="00C70689" w:rsidRDefault="00C70689" w:rsidP="00C70689">
            <w:pPr>
              <w:pStyle w:val="TableParagraph"/>
              <w:spacing w:before="1"/>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произведениях. Определять</w:t>
            </w:r>
            <w:r w:rsidRPr="00C70689">
              <w:rPr>
                <w:spacing w:val="-20"/>
                <w:sz w:val="24"/>
                <w:szCs w:val="24"/>
              </w:rPr>
              <w:t xml:space="preserve"> </w:t>
            </w:r>
            <w:r w:rsidRPr="00C70689">
              <w:rPr>
                <w:sz w:val="24"/>
                <w:szCs w:val="24"/>
              </w:rPr>
              <w:t>художественные</w:t>
            </w:r>
            <w:r w:rsidRPr="00C70689">
              <w:rPr>
                <w:spacing w:val="-15"/>
                <w:sz w:val="24"/>
                <w:szCs w:val="24"/>
              </w:rPr>
              <w:t xml:space="preserve"> </w:t>
            </w:r>
            <w:r w:rsidRPr="00C70689">
              <w:rPr>
                <w:sz w:val="24"/>
                <w:szCs w:val="24"/>
              </w:rPr>
              <w:t>средства, создающие</w:t>
            </w:r>
            <w:r w:rsidRPr="00C70689">
              <w:rPr>
                <w:spacing w:val="-14"/>
                <w:sz w:val="24"/>
                <w:szCs w:val="24"/>
              </w:rPr>
              <w:t xml:space="preserve"> </w:t>
            </w:r>
            <w:r w:rsidRPr="00C70689">
              <w:rPr>
                <w:sz w:val="24"/>
                <w:szCs w:val="24"/>
              </w:rPr>
              <w:t>комический</w:t>
            </w:r>
            <w:r w:rsidRPr="00C70689">
              <w:rPr>
                <w:spacing w:val="-8"/>
                <w:sz w:val="24"/>
                <w:szCs w:val="24"/>
              </w:rPr>
              <w:t xml:space="preserve"> </w:t>
            </w:r>
            <w:r w:rsidRPr="00C70689">
              <w:rPr>
                <w:sz w:val="24"/>
                <w:szCs w:val="24"/>
              </w:rPr>
              <w:t>эффект</w:t>
            </w:r>
          </w:p>
          <w:p w:rsidR="00075590" w:rsidRPr="00C70689" w:rsidRDefault="00C70689" w:rsidP="00C70689">
            <w:pPr>
              <w:pStyle w:val="TableParagraph"/>
              <w:ind w:right="299"/>
              <w:rPr>
                <w:sz w:val="24"/>
                <w:szCs w:val="24"/>
              </w:rPr>
            </w:pPr>
            <w:r w:rsidRPr="00C70689">
              <w:rPr>
                <w:sz w:val="24"/>
                <w:szCs w:val="24"/>
              </w:rPr>
              <w:t>в</w:t>
            </w:r>
            <w:r w:rsidRPr="00C70689">
              <w:rPr>
                <w:spacing w:val="74"/>
                <w:w w:val="150"/>
                <w:sz w:val="24"/>
                <w:szCs w:val="24"/>
              </w:rPr>
              <w:t xml:space="preserve">          </w:t>
            </w:r>
            <w:r w:rsidRPr="00C70689">
              <w:rPr>
                <w:sz w:val="24"/>
                <w:szCs w:val="24"/>
              </w:rPr>
              <w:t>рассказах.</w:t>
            </w:r>
            <w:r w:rsidRPr="00C70689">
              <w:rPr>
                <w:spacing w:val="40"/>
                <w:sz w:val="24"/>
                <w:szCs w:val="24"/>
              </w:rPr>
              <w:t xml:space="preserve">  </w:t>
            </w:r>
            <w:r w:rsidRPr="00C70689">
              <w:rPr>
                <w:sz w:val="24"/>
                <w:szCs w:val="24"/>
              </w:rPr>
              <w:t>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w:t>
            </w:r>
          </w:p>
          <w:p w:rsidR="00075590" w:rsidRDefault="00C70689" w:rsidP="00C70689">
            <w:pPr>
              <w:pStyle w:val="TableParagraph"/>
              <w:rPr>
                <w:spacing w:val="-2"/>
                <w:sz w:val="24"/>
                <w:szCs w:val="24"/>
              </w:rPr>
            </w:pPr>
            <w:r w:rsidRPr="00C70689">
              <w:rPr>
                <w:spacing w:val="-2"/>
                <w:sz w:val="24"/>
                <w:szCs w:val="24"/>
              </w:rPr>
              <w:t>произведения.</w:t>
            </w:r>
          </w:p>
          <w:p w:rsidR="00070886" w:rsidRPr="00C70689" w:rsidRDefault="00070886" w:rsidP="00070886">
            <w:pPr>
              <w:pStyle w:val="TableParagraph"/>
              <w:rPr>
                <w:sz w:val="24"/>
                <w:szCs w:val="24"/>
              </w:rPr>
            </w:pPr>
            <w:r w:rsidRPr="00C70689">
              <w:rPr>
                <w:sz w:val="24"/>
                <w:szCs w:val="24"/>
              </w:rPr>
              <w:t>Инсценировать</w:t>
            </w:r>
            <w:r w:rsidRPr="00C70689">
              <w:rPr>
                <w:spacing w:val="-8"/>
                <w:sz w:val="24"/>
                <w:szCs w:val="24"/>
              </w:rPr>
              <w:t xml:space="preserve"> </w:t>
            </w:r>
            <w:r w:rsidRPr="00C70689">
              <w:rPr>
                <w:sz w:val="24"/>
                <w:szCs w:val="24"/>
              </w:rPr>
              <w:t>рассказ</w:t>
            </w:r>
            <w:r w:rsidRPr="00C70689">
              <w:rPr>
                <w:spacing w:val="-23"/>
                <w:sz w:val="24"/>
                <w:szCs w:val="24"/>
              </w:rPr>
              <w:t xml:space="preserve"> </w:t>
            </w:r>
            <w:r w:rsidRPr="00C70689">
              <w:rPr>
                <w:sz w:val="24"/>
                <w:szCs w:val="24"/>
              </w:rPr>
              <w:t>или</w:t>
            </w:r>
            <w:r w:rsidRPr="00C70689">
              <w:rPr>
                <w:spacing w:val="-17"/>
                <w:sz w:val="24"/>
                <w:szCs w:val="24"/>
              </w:rPr>
              <w:t xml:space="preserve"> </w:t>
            </w:r>
            <w:r w:rsidRPr="00C70689">
              <w:rPr>
                <w:sz w:val="24"/>
                <w:szCs w:val="24"/>
              </w:rPr>
              <w:t>его</w:t>
            </w:r>
            <w:r w:rsidRPr="00C70689">
              <w:rPr>
                <w:spacing w:val="14"/>
                <w:sz w:val="24"/>
                <w:szCs w:val="24"/>
              </w:rPr>
              <w:t xml:space="preserve"> </w:t>
            </w:r>
            <w:r w:rsidRPr="00C70689">
              <w:rPr>
                <w:spacing w:val="-2"/>
                <w:sz w:val="24"/>
                <w:szCs w:val="24"/>
              </w:rPr>
              <w:t>фрагмент.</w:t>
            </w:r>
          </w:p>
          <w:p w:rsidR="00070886" w:rsidRPr="00C70689" w:rsidRDefault="00070886" w:rsidP="00070886">
            <w:pPr>
              <w:pStyle w:val="TableParagraph"/>
              <w:spacing w:before="23"/>
              <w:ind w:right="895"/>
              <w:rPr>
                <w:sz w:val="24"/>
                <w:szCs w:val="24"/>
              </w:rPr>
            </w:pPr>
            <w:r w:rsidRPr="00C70689">
              <w:rPr>
                <w:sz w:val="24"/>
                <w:szCs w:val="24"/>
              </w:rPr>
              <w:t>Подбирать и обобщать</w:t>
            </w:r>
            <w:r w:rsidRPr="00C70689">
              <w:rPr>
                <w:spacing w:val="-12"/>
                <w:sz w:val="24"/>
                <w:szCs w:val="24"/>
              </w:rPr>
              <w:t xml:space="preserve"> </w:t>
            </w:r>
            <w:r w:rsidRPr="00C70689">
              <w:rPr>
                <w:sz w:val="24"/>
                <w:szCs w:val="24"/>
              </w:rPr>
              <w:t>материалы об авторах</w:t>
            </w:r>
            <w:r w:rsidRPr="00C70689">
              <w:rPr>
                <w:spacing w:val="-7"/>
                <w:sz w:val="24"/>
                <w:szCs w:val="24"/>
              </w:rPr>
              <w:t xml:space="preserve"> </w:t>
            </w:r>
            <w:r w:rsidRPr="00C70689">
              <w:rPr>
                <w:sz w:val="24"/>
                <w:szCs w:val="24"/>
              </w:rPr>
              <w:t>и произведениях</w:t>
            </w:r>
          </w:p>
          <w:p w:rsidR="00070886" w:rsidRPr="00C70689" w:rsidRDefault="00070886" w:rsidP="00070886">
            <w:pPr>
              <w:pStyle w:val="TableParagraph"/>
              <w:rPr>
                <w:sz w:val="24"/>
                <w:szCs w:val="24"/>
              </w:rPr>
            </w:pPr>
            <w:r w:rsidRPr="00C70689">
              <w:rPr>
                <w:sz w:val="24"/>
                <w:szCs w:val="24"/>
              </w:rPr>
              <w:t>с</w:t>
            </w:r>
            <w:r w:rsidRPr="00C70689">
              <w:rPr>
                <w:spacing w:val="8"/>
                <w:sz w:val="24"/>
                <w:szCs w:val="24"/>
              </w:rPr>
              <w:t xml:space="preserve"> </w:t>
            </w:r>
            <w:r w:rsidRPr="00C70689">
              <w:rPr>
                <w:sz w:val="24"/>
                <w:szCs w:val="24"/>
              </w:rPr>
              <w:t>использованием</w:t>
            </w:r>
            <w:r w:rsidRPr="00C70689">
              <w:rPr>
                <w:spacing w:val="-19"/>
                <w:sz w:val="24"/>
                <w:szCs w:val="24"/>
              </w:rPr>
              <w:t xml:space="preserve"> </w:t>
            </w:r>
            <w:r w:rsidRPr="00C70689">
              <w:rPr>
                <w:sz w:val="24"/>
                <w:szCs w:val="24"/>
              </w:rPr>
              <w:t>статьи</w:t>
            </w:r>
            <w:r w:rsidRPr="00C70689">
              <w:rPr>
                <w:spacing w:val="-21"/>
                <w:sz w:val="24"/>
                <w:szCs w:val="24"/>
              </w:rPr>
              <w:t xml:space="preserve"> </w:t>
            </w:r>
            <w:r w:rsidRPr="00C70689">
              <w:rPr>
                <w:spacing w:val="-2"/>
                <w:sz w:val="24"/>
                <w:szCs w:val="24"/>
              </w:rPr>
              <w:t>учебника,</w:t>
            </w:r>
          </w:p>
          <w:p w:rsidR="00070886" w:rsidRPr="00C70689" w:rsidRDefault="00070886" w:rsidP="00070886">
            <w:pPr>
              <w:pStyle w:val="TableParagraph"/>
              <w:spacing w:before="23"/>
              <w:rPr>
                <w:sz w:val="24"/>
                <w:szCs w:val="24"/>
              </w:rPr>
            </w:pPr>
            <w:r w:rsidRPr="00C70689">
              <w:rPr>
                <w:sz w:val="24"/>
                <w:szCs w:val="24"/>
              </w:rPr>
              <w:t>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0886" w:rsidRPr="00C70689" w:rsidRDefault="00070886" w:rsidP="00070886">
            <w:pPr>
              <w:pStyle w:val="TableParagraph"/>
              <w:spacing w:before="1"/>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0886" w:rsidRPr="00C70689" w:rsidRDefault="00070886" w:rsidP="00070886">
            <w:pPr>
              <w:pStyle w:val="TableParagraph"/>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5</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30"/>
        </w:trPr>
        <w:tc>
          <w:tcPr>
            <w:tcW w:w="1459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1"/>
                <w:sz w:val="24"/>
                <w:szCs w:val="24"/>
              </w:rPr>
              <w:t xml:space="preserve"> </w:t>
            </w:r>
            <w:r w:rsidRPr="00C70689">
              <w:rPr>
                <w:b/>
                <w:sz w:val="24"/>
                <w:szCs w:val="24"/>
              </w:rPr>
              <w:t>5.</w:t>
            </w:r>
            <w:r w:rsidRPr="00C70689">
              <w:rPr>
                <w:b/>
                <w:spacing w:val="58"/>
                <w:w w:val="150"/>
                <w:sz w:val="24"/>
                <w:szCs w:val="24"/>
              </w:rPr>
              <w:t xml:space="preserve"> </w:t>
            </w:r>
            <w:r w:rsidRPr="00C70689">
              <w:rPr>
                <w:b/>
                <w:sz w:val="24"/>
                <w:szCs w:val="24"/>
              </w:rPr>
              <w:t>Литература</w:t>
            </w:r>
            <w:r w:rsidRPr="00C70689">
              <w:rPr>
                <w:b/>
                <w:spacing w:val="-9"/>
                <w:sz w:val="24"/>
                <w:szCs w:val="24"/>
              </w:rPr>
              <w:t xml:space="preserve"> </w:t>
            </w:r>
            <w:r w:rsidRPr="00C70689">
              <w:rPr>
                <w:b/>
                <w:sz w:val="24"/>
                <w:szCs w:val="24"/>
              </w:rPr>
              <w:t>первой</w:t>
            </w:r>
            <w:r w:rsidRPr="00C70689">
              <w:rPr>
                <w:b/>
                <w:spacing w:val="-17"/>
                <w:sz w:val="24"/>
                <w:szCs w:val="24"/>
              </w:rPr>
              <w:t xml:space="preserve"> </w:t>
            </w:r>
            <w:r w:rsidRPr="00C70689">
              <w:rPr>
                <w:b/>
                <w:sz w:val="24"/>
                <w:szCs w:val="24"/>
              </w:rPr>
              <w:t>половины</w:t>
            </w:r>
            <w:r w:rsidRPr="00C70689">
              <w:rPr>
                <w:b/>
                <w:spacing w:val="-14"/>
                <w:sz w:val="24"/>
                <w:szCs w:val="24"/>
              </w:rPr>
              <w:t xml:space="preserve"> </w:t>
            </w:r>
            <w:r w:rsidRPr="00C70689">
              <w:rPr>
                <w:b/>
                <w:sz w:val="24"/>
                <w:szCs w:val="24"/>
              </w:rPr>
              <w:t>XX</w:t>
            </w:r>
            <w:r w:rsidRPr="00C70689">
              <w:rPr>
                <w:b/>
                <w:spacing w:val="-12"/>
                <w:sz w:val="24"/>
                <w:szCs w:val="24"/>
              </w:rPr>
              <w:t xml:space="preserve"> </w:t>
            </w:r>
            <w:r w:rsidRPr="00C70689">
              <w:rPr>
                <w:b/>
                <w:spacing w:val="-4"/>
                <w:sz w:val="24"/>
                <w:szCs w:val="24"/>
              </w:rPr>
              <w:t>века</w:t>
            </w:r>
          </w:p>
        </w:tc>
      </w:tr>
      <w:tr w:rsidR="00075590" w:rsidRPr="00C70689">
        <w:trPr>
          <w:trHeight w:val="5549"/>
        </w:trPr>
        <w:tc>
          <w:tcPr>
            <w:tcW w:w="660" w:type="dxa"/>
          </w:tcPr>
          <w:p w:rsidR="00075590" w:rsidRPr="00C70689" w:rsidRDefault="00C70689" w:rsidP="00C70689">
            <w:pPr>
              <w:pStyle w:val="TableParagraph"/>
              <w:rPr>
                <w:sz w:val="24"/>
                <w:szCs w:val="24"/>
              </w:rPr>
            </w:pPr>
            <w:r w:rsidRPr="00C70689">
              <w:rPr>
                <w:spacing w:val="-5"/>
                <w:sz w:val="24"/>
                <w:szCs w:val="24"/>
              </w:rPr>
              <w:t>5.1</w:t>
            </w:r>
          </w:p>
        </w:tc>
        <w:tc>
          <w:tcPr>
            <w:tcW w:w="3450" w:type="dxa"/>
          </w:tcPr>
          <w:p w:rsidR="00075590" w:rsidRPr="00C70689" w:rsidRDefault="00C70689" w:rsidP="00C70689">
            <w:pPr>
              <w:pStyle w:val="TableParagraph"/>
              <w:ind w:right="877"/>
              <w:rPr>
                <w:sz w:val="24"/>
                <w:szCs w:val="24"/>
              </w:rPr>
            </w:pPr>
            <w:r w:rsidRPr="00C70689">
              <w:rPr>
                <w:sz w:val="24"/>
                <w:szCs w:val="24"/>
              </w:rPr>
              <w:t>А.С.</w:t>
            </w:r>
            <w:r w:rsidRPr="00C70689">
              <w:rPr>
                <w:spacing w:val="-8"/>
                <w:sz w:val="24"/>
                <w:szCs w:val="24"/>
              </w:rPr>
              <w:t xml:space="preserve"> </w:t>
            </w:r>
            <w:r w:rsidRPr="00C70689">
              <w:rPr>
                <w:sz w:val="24"/>
                <w:szCs w:val="24"/>
              </w:rPr>
              <w:t>Грин.</w:t>
            </w:r>
            <w:r w:rsidRPr="00C70689">
              <w:rPr>
                <w:spacing w:val="-8"/>
                <w:sz w:val="24"/>
                <w:szCs w:val="24"/>
              </w:rPr>
              <w:t xml:space="preserve"> </w:t>
            </w:r>
            <w:r w:rsidRPr="00C70689">
              <w:rPr>
                <w:sz w:val="24"/>
                <w:szCs w:val="24"/>
              </w:rPr>
              <w:t>Повести и рассказы</w:t>
            </w:r>
            <w:r w:rsidRPr="00C70689">
              <w:rPr>
                <w:spacing w:val="-17"/>
                <w:sz w:val="24"/>
                <w:szCs w:val="24"/>
              </w:rPr>
              <w:t xml:space="preserve"> </w:t>
            </w:r>
            <w:r w:rsidRPr="00C70689">
              <w:rPr>
                <w:sz w:val="24"/>
                <w:szCs w:val="24"/>
              </w:rPr>
              <w:t>(одно</w:t>
            </w:r>
          </w:p>
          <w:p w:rsidR="00075590" w:rsidRPr="00C70689" w:rsidRDefault="00C70689" w:rsidP="00C70689">
            <w:pPr>
              <w:pStyle w:val="TableParagraph"/>
              <w:rPr>
                <w:sz w:val="24"/>
                <w:szCs w:val="24"/>
              </w:rPr>
            </w:pPr>
            <w:r w:rsidRPr="00C70689">
              <w:rPr>
                <w:sz w:val="24"/>
                <w:szCs w:val="24"/>
              </w:rPr>
              <w:t>произведение</w:t>
            </w:r>
            <w:r w:rsidRPr="00C70689">
              <w:rPr>
                <w:spacing w:val="-19"/>
                <w:sz w:val="24"/>
                <w:szCs w:val="24"/>
              </w:rPr>
              <w:t xml:space="preserve"> </w:t>
            </w:r>
            <w:r w:rsidRPr="00C70689">
              <w:rPr>
                <w:sz w:val="24"/>
                <w:szCs w:val="24"/>
              </w:rPr>
              <w:t xml:space="preserve">по </w:t>
            </w:r>
            <w:r w:rsidRPr="00C70689">
              <w:rPr>
                <w:spacing w:val="-2"/>
                <w:sz w:val="24"/>
                <w:szCs w:val="24"/>
              </w:rPr>
              <w:t>выбору)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C70689" w:rsidP="00C70689">
            <w:pPr>
              <w:pStyle w:val="TableParagraph"/>
              <w:ind w:right="140"/>
              <w:rPr>
                <w:sz w:val="24"/>
                <w:szCs w:val="24"/>
              </w:rPr>
            </w:pPr>
            <w:r w:rsidRPr="00C70689">
              <w:rPr>
                <w:sz w:val="24"/>
                <w:szCs w:val="24"/>
              </w:rPr>
              <w:t>А.С. Грин.</w:t>
            </w:r>
            <w:r w:rsidRPr="00C70689">
              <w:rPr>
                <w:spacing w:val="-21"/>
                <w:sz w:val="24"/>
                <w:szCs w:val="24"/>
              </w:rPr>
              <w:t xml:space="preserve"> </w:t>
            </w:r>
            <w:r w:rsidRPr="00C70689">
              <w:rPr>
                <w:sz w:val="24"/>
                <w:szCs w:val="24"/>
              </w:rPr>
              <w:t>Особенности мировоззрения</w:t>
            </w:r>
            <w:r w:rsidRPr="00C70689">
              <w:rPr>
                <w:spacing w:val="-15"/>
                <w:sz w:val="24"/>
                <w:szCs w:val="24"/>
              </w:rPr>
              <w:t xml:space="preserve"> </w:t>
            </w:r>
            <w:r w:rsidRPr="00C70689">
              <w:rPr>
                <w:sz w:val="24"/>
                <w:szCs w:val="24"/>
              </w:rPr>
              <w:t>писателя. Повести и рассказы</w:t>
            </w:r>
            <w:r w:rsidRPr="00C70689">
              <w:rPr>
                <w:spacing w:val="-21"/>
                <w:sz w:val="24"/>
                <w:szCs w:val="24"/>
              </w:rPr>
              <w:t xml:space="preserve"> </w:t>
            </w:r>
            <w:r w:rsidRPr="00C70689">
              <w:rPr>
                <w:sz w:val="24"/>
                <w:szCs w:val="24"/>
              </w:rPr>
              <w:t>(одно произведение</w:t>
            </w:r>
            <w:r w:rsidRPr="00C70689">
              <w:rPr>
                <w:spacing w:val="-11"/>
                <w:sz w:val="24"/>
                <w:szCs w:val="24"/>
              </w:rPr>
              <w:t xml:space="preserve"> </w:t>
            </w:r>
            <w:r w:rsidRPr="00C70689">
              <w:rPr>
                <w:sz w:val="24"/>
                <w:szCs w:val="24"/>
              </w:rPr>
              <w:t>по выбору). Например,</w:t>
            </w:r>
            <w:r w:rsidRPr="00C70689">
              <w:rPr>
                <w:spacing w:val="-37"/>
                <w:sz w:val="24"/>
                <w:szCs w:val="24"/>
              </w:rPr>
              <w:t xml:space="preserve"> </w:t>
            </w:r>
            <w:r w:rsidRPr="00C70689">
              <w:rPr>
                <w:sz w:val="24"/>
                <w:szCs w:val="24"/>
              </w:rPr>
              <w:t>«Алые</w:t>
            </w:r>
            <w:r w:rsidRPr="00C70689">
              <w:rPr>
                <w:spacing w:val="40"/>
                <w:sz w:val="24"/>
                <w:szCs w:val="24"/>
              </w:rPr>
              <w:t xml:space="preserve"> </w:t>
            </w:r>
            <w:r w:rsidRPr="00C70689">
              <w:rPr>
                <w:sz w:val="24"/>
                <w:szCs w:val="24"/>
              </w:rPr>
              <w:t xml:space="preserve">паруса», «Зелёная лампа» и др. Идейно- </w:t>
            </w:r>
            <w:r w:rsidRPr="00C70689">
              <w:rPr>
                <w:spacing w:val="-2"/>
                <w:sz w:val="24"/>
                <w:szCs w:val="24"/>
              </w:rPr>
              <w:t>художественное своеобразие произведений.</w:t>
            </w:r>
          </w:p>
          <w:p w:rsidR="00075590" w:rsidRPr="00C70689" w:rsidRDefault="00C70689" w:rsidP="00C70689">
            <w:pPr>
              <w:pStyle w:val="TableParagraph"/>
              <w:rPr>
                <w:sz w:val="24"/>
                <w:szCs w:val="24"/>
              </w:rPr>
            </w:pPr>
            <w:r w:rsidRPr="00C70689">
              <w:rPr>
                <w:sz w:val="24"/>
                <w:szCs w:val="24"/>
              </w:rPr>
              <w:t>Система</w:t>
            </w:r>
            <w:r w:rsidRPr="00C70689">
              <w:rPr>
                <w:spacing w:val="-11"/>
                <w:sz w:val="24"/>
                <w:szCs w:val="24"/>
              </w:rPr>
              <w:t xml:space="preserve"> </w:t>
            </w:r>
            <w:r w:rsidRPr="00C70689">
              <w:rPr>
                <w:spacing w:val="-2"/>
                <w:sz w:val="24"/>
                <w:szCs w:val="24"/>
              </w:rPr>
              <w:t>образов</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200"/>
              <w:rPr>
                <w:sz w:val="24"/>
                <w:szCs w:val="24"/>
              </w:rPr>
            </w:pPr>
            <w:r w:rsidRPr="00C70689">
              <w:rPr>
                <w:sz w:val="24"/>
                <w:szCs w:val="24"/>
              </w:rPr>
              <w:t>и выразительно</w:t>
            </w:r>
            <w:r w:rsidRPr="00C70689">
              <w:rPr>
                <w:spacing w:val="-8"/>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произведение.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ind w:right="200"/>
              <w:rPr>
                <w:sz w:val="24"/>
                <w:szCs w:val="24"/>
              </w:rPr>
            </w:pPr>
            <w:r w:rsidRPr="00C70689">
              <w:rPr>
                <w:sz w:val="24"/>
                <w:szCs w:val="24"/>
              </w:rPr>
              <w:t>Участвовать в коллективном диалоге. 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 xml:space="preserve">особенности </w:t>
            </w:r>
            <w:r w:rsidRPr="00C70689">
              <w:rPr>
                <w:spacing w:val="-2"/>
                <w:sz w:val="24"/>
                <w:szCs w:val="24"/>
              </w:rPr>
              <w:t>произведений.</w:t>
            </w:r>
          </w:p>
          <w:p w:rsidR="00075590" w:rsidRPr="00C70689" w:rsidRDefault="00C70689" w:rsidP="00C70689">
            <w:pPr>
              <w:pStyle w:val="TableParagraph"/>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Характеризовать</w:t>
            </w:r>
            <w:r w:rsidRPr="00C70689">
              <w:rPr>
                <w:spacing w:val="-5"/>
                <w:sz w:val="24"/>
                <w:szCs w:val="24"/>
              </w:rPr>
              <w:t xml:space="preserve"> </w:t>
            </w:r>
            <w:r w:rsidRPr="00C70689">
              <w:rPr>
                <w:sz w:val="24"/>
                <w:szCs w:val="24"/>
              </w:rPr>
              <w:t>и</w:t>
            </w:r>
            <w:r w:rsidRPr="00C70689">
              <w:rPr>
                <w:spacing w:val="-15"/>
                <w:sz w:val="24"/>
                <w:szCs w:val="24"/>
              </w:rPr>
              <w:t xml:space="preserve"> </w:t>
            </w:r>
            <w:r w:rsidRPr="00C70689">
              <w:rPr>
                <w:sz w:val="24"/>
                <w:szCs w:val="24"/>
              </w:rPr>
              <w:t>сопоставлять</w:t>
            </w:r>
            <w:r w:rsidRPr="00C70689">
              <w:rPr>
                <w:spacing w:val="-4"/>
                <w:sz w:val="24"/>
                <w:szCs w:val="24"/>
              </w:rPr>
              <w:t xml:space="preserve"> </w:t>
            </w:r>
            <w:r w:rsidRPr="00C70689">
              <w:rPr>
                <w:spacing w:val="-2"/>
                <w:sz w:val="24"/>
                <w:szCs w:val="24"/>
              </w:rPr>
              <w:t>основных</w:t>
            </w:r>
          </w:p>
          <w:p w:rsidR="00075590" w:rsidRPr="00C70689" w:rsidRDefault="00C70689" w:rsidP="00C70689">
            <w:pPr>
              <w:pStyle w:val="TableParagraph"/>
              <w:spacing w:before="22"/>
              <w:rPr>
                <w:sz w:val="24"/>
                <w:szCs w:val="24"/>
              </w:rPr>
            </w:pPr>
            <w:r w:rsidRPr="00C70689">
              <w:rPr>
                <w:sz w:val="24"/>
                <w:szCs w:val="24"/>
              </w:rPr>
              <w:t>героев произведений, выявлять художественные</w:t>
            </w:r>
            <w:r w:rsidRPr="00C70689">
              <w:rPr>
                <w:spacing w:val="-16"/>
                <w:sz w:val="24"/>
                <w:szCs w:val="24"/>
              </w:rPr>
              <w:t xml:space="preserve"> </w:t>
            </w:r>
            <w:r w:rsidRPr="00C70689">
              <w:rPr>
                <w:sz w:val="24"/>
                <w:szCs w:val="24"/>
              </w:rPr>
              <w:t>средства создания</w:t>
            </w:r>
            <w:r w:rsidRPr="00C70689">
              <w:rPr>
                <w:spacing w:val="-1"/>
                <w:sz w:val="24"/>
                <w:szCs w:val="24"/>
              </w:rPr>
              <w:t xml:space="preserve"> </w:t>
            </w:r>
            <w:r w:rsidRPr="00C70689">
              <w:rPr>
                <w:sz w:val="24"/>
                <w:szCs w:val="24"/>
              </w:rPr>
              <w:t>их образов, используя</w:t>
            </w:r>
            <w:r w:rsidRPr="00C70689">
              <w:rPr>
                <w:spacing w:val="-21"/>
                <w:sz w:val="24"/>
                <w:szCs w:val="24"/>
              </w:rPr>
              <w:t xml:space="preserve"> </w:t>
            </w:r>
            <w:r w:rsidRPr="00C70689">
              <w:rPr>
                <w:sz w:val="24"/>
                <w:szCs w:val="24"/>
              </w:rPr>
              <w:t>схему.</w:t>
            </w:r>
          </w:p>
          <w:p w:rsidR="00075590" w:rsidRPr="00C70689" w:rsidRDefault="00C70689" w:rsidP="00C70689">
            <w:pPr>
              <w:pStyle w:val="TableParagraph"/>
              <w:spacing w:before="1"/>
              <w:rPr>
                <w:sz w:val="24"/>
                <w:szCs w:val="24"/>
              </w:rPr>
            </w:pPr>
            <w:r w:rsidRPr="00C70689">
              <w:rPr>
                <w:sz w:val="24"/>
                <w:szCs w:val="24"/>
              </w:rPr>
              <w:t>Сопоставлять</w:t>
            </w:r>
            <w:r w:rsidRPr="00C70689">
              <w:rPr>
                <w:spacing w:val="-10"/>
                <w:sz w:val="24"/>
                <w:szCs w:val="24"/>
              </w:rPr>
              <w:t xml:space="preserve"> </w:t>
            </w:r>
            <w:r w:rsidRPr="00C70689">
              <w:rPr>
                <w:sz w:val="24"/>
                <w:szCs w:val="24"/>
              </w:rPr>
              <w:t>произведения</w:t>
            </w:r>
            <w:r w:rsidRPr="00C70689">
              <w:rPr>
                <w:spacing w:val="-14"/>
                <w:sz w:val="24"/>
                <w:szCs w:val="24"/>
              </w:rPr>
              <w:t xml:space="preserve"> </w:t>
            </w:r>
            <w:r w:rsidRPr="00C70689">
              <w:rPr>
                <w:spacing w:val="-2"/>
                <w:sz w:val="24"/>
                <w:szCs w:val="24"/>
              </w:rPr>
              <w:t>одного</w:t>
            </w:r>
          </w:p>
          <w:p w:rsidR="00075590" w:rsidRDefault="00C70689" w:rsidP="00C70689">
            <w:pPr>
              <w:pStyle w:val="TableParagraph"/>
              <w:spacing w:before="38"/>
              <w:rPr>
                <w:spacing w:val="-2"/>
                <w:sz w:val="24"/>
                <w:szCs w:val="24"/>
              </w:rPr>
            </w:pPr>
            <w:r w:rsidRPr="00C70689">
              <w:rPr>
                <w:sz w:val="24"/>
                <w:szCs w:val="24"/>
              </w:rPr>
              <w:t>и</w:t>
            </w:r>
            <w:r w:rsidRPr="00C70689">
              <w:rPr>
                <w:spacing w:val="13"/>
                <w:sz w:val="24"/>
                <w:szCs w:val="24"/>
              </w:rPr>
              <w:t xml:space="preserve"> </w:t>
            </w:r>
            <w:r w:rsidRPr="00C70689">
              <w:rPr>
                <w:sz w:val="24"/>
                <w:szCs w:val="24"/>
              </w:rPr>
              <w:t>разных</w:t>
            </w:r>
            <w:r w:rsidRPr="00C70689">
              <w:rPr>
                <w:spacing w:val="-10"/>
                <w:sz w:val="24"/>
                <w:szCs w:val="24"/>
              </w:rPr>
              <w:t xml:space="preserve"> </w:t>
            </w:r>
            <w:r w:rsidRPr="00C70689">
              <w:rPr>
                <w:sz w:val="24"/>
                <w:szCs w:val="24"/>
              </w:rPr>
              <w:t>авторов</w:t>
            </w:r>
            <w:r w:rsidRPr="00C70689">
              <w:rPr>
                <w:spacing w:val="-18"/>
                <w:sz w:val="24"/>
                <w:szCs w:val="24"/>
              </w:rPr>
              <w:t xml:space="preserve"> </w:t>
            </w:r>
            <w:r w:rsidRPr="00C70689">
              <w:rPr>
                <w:sz w:val="24"/>
                <w:szCs w:val="24"/>
              </w:rPr>
              <w:t>по</w:t>
            </w:r>
            <w:r w:rsidRPr="00C70689">
              <w:rPr>
                <w:spacing w:val="-9"/>
                <w:sz w:val="24"/>
                <w:szCs w:val="24"/>
              </w:rPr>
              <w:t xml:space="preserve"> </w:t>
            </w:r>
            <w:r w:rsidRPr="00C70689">
              <w:rPr>
                <w:spacing w:val="-2"/>
                <w:sz w:val="24"/>
                <w:szCs w:val="24"/>
              </w:rPr>
              <w:t>заданным</w:t>
            </w:r>
          </w:p>
          <w:p w:rsidR="00070886" w:rsidRPr="00C70689" w:rsidRDefault="00070886" w:rsidP="00070886">
            <w:pPr>
              <w:pStyle w:val="TableParagraph"/>
              <w:rPr>
                <w:sz w:val="24"/>
                <w:szCs w:val="24"/>
              </w:rPr>
            </w:pPr>
            <w:r w:rsidRPr="00C70689">
              <w:rPr>
                <w:spacing w:val="-2"/>
                <w:sz w:val="24"/>
                <w:szCs w:val="24"/>
              </w:rPr>
              <w:t>основаниям.</w:t>
            </w:r>
          </w:p>
          <w:p w:rsidR="00070886" w:rsidRPr="00C70689" w:rsidRDefault="00070886" w:rsidP="00070886">
            <w:pPr>
              <w:pStyle w:val="TableParagraph"/>
              <w:spacing w:before="23"/>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070886" w:rsidRPr="00C70689" w:rsidRDefault="00070886" w:rsidP="00070886">
            <w:pPr>
              <w:pStyle w:val="TableParagraph"/>
              <w:rPr>
                <w:sz w:val="24"/>
                <w:szCs w:val="24"/>
              </w:rPr>
            </w:pPr>
            <w:r w:rsidRPr="00C70689">
              <w:rPr>
                <w:sz w:val="24"/>
                <w:szCs w:val="24"/>
              </w:rPr>
              <w:t>Выявлять</w:t>
            </w:r>
            <w:r w:rsidRPr="00C70689">
              <w:rPr>
                <w:spacing w:val="-2"/>
                <w:sz w:val="24"/>
                <w:szCs w:val="24"/>
              </w:rPr>
              <w:t xml:space="preserve"> </w:t>
            </w:r>
            <w:r w:rsidRPr="00C70689">
              <w:rPr>
                <w:sz w:val="24"/>
                <w:szCs w:val="24"/>
              </w:rPr>
              <w:t>средства</w:t>
            </w:r>
            <w:r w:rsidRPr="00C70689">
              <w:rPr>
                <w:spacing w:val="2"/>
                <w:sz w:val="24"/>
                <w:szCs w:val="24"/>
              </w:rPr>
              <w:t xml:space="preserve"> </w:t>
            </w:r>
            <w:r w:rsidRPr="00C70689">
              <w:rPr>
                <w:spacing w:val="-2"/>
                <w:sz w:val="24"/>
                <w:szCs w:val="24"/>
              </w:rPr>
              <w:t>художественной</w:t>
            </w:r>
          </w:p>
          <w:p w:rsidR="00070886" w:rsidRPr="00C70689" w:rsidRDefault="00070886" w:rsidP="00070886">
            <w:pPr>
              <w:pStyle w:val="TableParagraph"/>
              <w:spacing w:before="23"/>
              <w:rPr>
                <w:sz w:val="24"/>
                <w:szCs w:val="24"/>
              </w:rPr>
            </w:pPr>
            <w:r w:rsidRPr="00C70689">
              <w:rPr>
                <w:sz w:val="24"/>
                <w:szCs w:val="24"/>
              </w:rPr>
              <w:t>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произведениях. 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 произведения или его фрагмента.</w:t>
            </w:r>
          </w:p>
          <w:p w:rsidR="00070886" w:rsidRPr="00C70689" w:rsidRDefault="00070886" w:rsidP="00070886">
            <w:pPr>
              <w:pStyle w:val="TableParagraph"/>
              <w:spacing w:before="1"/>
              <w:ind w:right="1480"/>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0886" w:rsidRPr="00C70689" w:rsidRDefault="00070886" w:rsidP="00070886">
            <w:pPr>
              <w:pStyle w:val="TableParagraph"/>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на проблемный вопрос, писать сочинение</w:t>
            </w:r>
          </w:p>
          <w:p w:rsidR="00070886" w:rsidRPr="00C70689" w:rsidRDefault="00070886" w:rsidP="00070886">
            <w:pPr>
              <w:pStyle w:val="TableParagraph"/>
              <w:ind w:right="1064"/>
              <w:rPr>
                <w:sz w:val="24"/>
                <w:szCs w:val="24"/>
              </w:rPr>
            </w:pPr>
            <w:r w:rsidRPr="00C70689">
              <w:rPr>
                <w:sz w:val="24"/>
                <w:szCs w:val="24"/>
              </w:rPr>
              <w:t>на литературную</w:t>
            </w:r>
            <w:r w:rsidRPr="00C70689">
              <w:rPr>
                <w:spacing w:val="-36"/>
                <w:sz w:val="24"/>
                <w:szCs w:val="24"/>
              </w:rPr>
              <w:t xml:space="preserve"> </w:t>
            </w:r>
            <w:r w:rsidRPr="00C70689">
              <w:rPr>
                <w:sz w:val="24"/>
                <w:szCs w:val="24"/>
              </w:rPr>
              <w:t>тему</w:t>
            </w:r>
            <w:r w:rsidRPr="00C70689">
              <w:rPr>
                <w:spacing w:val="-3"/>
                <w:sz w:val="24"/>
                <w:szCs w:val="24"/>
              </w:rPr>
              <w:t xml:space="preserve"> </w:t>
            </w:r>
            <w:r w:rsidRPr="00C70689">
              <w:rPr>
                <w:sz w:val="24"/>
                <w:szCs w:val="24"/>
              </w:rPr>
              <w:t>или отзыв на прочитанное</w:t>
            </w:r>
            <w:r w:rsidRPr="00C70689">
              <w:rPr>
                <w:spacing w:val="-9"/>
                <w:sz w:val="24"/>
                <w:szCs w:val="24"/>
              </w:rPr>
              <w:t xml:space="preserve"> </w:t>
            </w:r>
            <w:r w:rsidRPr="00C70689">
              <w:rPr>
                <w:sz w:val="24"/>
                <w:szCs w:val="24"/>
              </w:rPr>
              <w:t>произведение,</w:t>
            </w:r>
          </w:p>
          <w:p w:rsidR="00070886" w:rsidRPr="00C70689" w:rsidRDefault="00070886" w:rsidP="00070886">
            <w:pPr>
              <w:pStyle w:val="TableParagraph"/>
              <w:spacing w:before="38"/>
              <w:rPr>
                <w:sz w:val="24"/>
                <w:szCs w:val="24"/>
              </w:rPr>
            </w:pPr>
            <w:r w:rsidRPr="00C70689">
              <w:rPr>
                <w:sz w:val="24"/>
                <w:szCs w:val="24"/>
              </w:rPr>
              <w:t>аргументировать</w:t>
            </w:r>
            <w:r w:rsidRPr="00C70689">
              <w:rPr>
                <w:spacing w:val="-19"/>
                <w:sz w:val="24"/>
                <w:szCs w:val="24"/>
              </w:rPr>
              <w:t xml:space="preserve"> </w:t>
            </w:r>
            <w:r w:rsidRPr="00C70689">
              <w:rPr>
                <w:sz w:val="24"/>
                <w:szCs w:val="24"/>
              </w:rPr>
              <w:t>своё</w:t>
            </w:r>
            <w:r w:rsidRPr="00C70689">
              <w:rPr>
                <w:spacing w:val="-15"/>
                <w:sz w:val="24"/>
                <w:szCs w:val="24"/>
              </w:rPr>
              <w:t xml:space="preserve"> </w:t>
            </w:r>
            <w:r w:rsidRPr="00C70689">
              <w:rPr>
                <w:spacing w:val="-2"/>
                <w:sz w:val="24"/>
                <w:szCs w:val="24"/>
              </w:rPr>
              <w:t>мнение</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4155"/>
        </w:trPr>
        <w:tc>
          <w:tcPr>
            <w:tcW w:w="660" w:type="dxa"/>
          </w:tcPr>
          <w:p w:rsidR="00075590" w:rsidRPr="00C70689" w:rsidRDefault="00C70689" w:rsidP="00C70689">
            <w:pPr>
              <w:pStyle w:val="TableParagraph"/>
              <w:rPr>
                <w:sz w:val="24"/>
                <w:szCs w:val="24"/>
              </w:rPr>
            </w:pPr>
            <w:r w:rsidRPr="00C70689">
              <w:rPr>
                <w:spacing w:val="-5"/>
                <w:sz w:val="24"/>
                <w:szCs w:val="24"/>
              </w:rPr>
              <w:t>5.2</w:t>
            </w:r>
          </w:p>
        </w:tc>
        <w:tc>
          <w:tcPr>
            <w:tcW w:w="3450" w:type="dxa"/>
          </w:tcPr>
          <w:p w:rsidR="00075590" w:rsidRPr="00C70689" w:rsidRDefault="00C70689" w:rsidP="00C70689">
            <w:pPr>
              <w:pStyle w:val="TableParagraph"/>
              <w:rPr>
                <w:sz w:val="24"/>
                <w:szCs w:val="24"/>
              </w:rPr>
            </w:pPr>
            <w:r w:rsidRPr="00C70689">
              <w:rPr>
                <w:sz w:val="24"/>
                <w:szCs w:val="24"/>
              </w:rPr>
              <w:t>Отечественная</w:t>
            </w:r>
            <w:r w:rsidRPr="00C70689">
              <w:rPr>
                <w:spacing w:val="-16"/>
                <w:sz w:val="24"/>
                <w:szCs w:val="24"/>
              </w:rPr>
              <w:t xml:space="preserve"> </w:t>
            </w:r>
            <w:r w:rsidRPr="00C70689">
              <w:rPr>
                <w:spacing w:val="-2"/>
                <w:sz w:val="24"/>
                <w:szCs w:val="24"/>
              </w:rPr>
              <w:t>поэзия</w:t>
            </w:r>
          </w:p>
          <w:p w:rsidR="00075590" w:rsidRPr="00C70689" w:rsidRDefault="00C70689" w:rsidP="00C70689">
            <w:pPr>
              <w:pStyle w:val="TableParagraph"/>
              <w:spacing w:before="38"/>
              <w:rPr>
                <w:sz w:val="24"/>
                <w:szCs w:val="24"/>
              </w:rPr>
            </w:pPr>
            <w:r w:rsidRPr="00C70689">
              <w:rPr>
                <w:sz w:val="24"/>
                <w:szCs w:val="24"/>
              </w:rPr>
              <w:t>первой</w:t>
            </w:r>
            <w:r w:rsidRPr="00C70689">
              <w:rPr>
                <w:spacing w:val="-1"/>
                <w:sz w:val="24"/>
                <w:szCs w:val="24"/>
              </w:rPr>
              <w:t xml:space="preserve"> </w:t>
            </w:r>
            <w:r w:rsidRPr="00C70689">
              <w:rPr>
                <w:spacing w:val="-2"/>
                <w:sz w:val="24"/>
                <w:szCs w:val="24"/>
              </w:rPr>
              <w:t>половины</w:t>
            </w:r>
          </w:p>
          <w:p w:rsidR="00075590" w:rsidRPr="00C70689" w:rsidRDefault="00C70689" w:rsidP="00C70689">
            <w:pPr>
              <w:pStyle w:val="TableParagraph"/>
              <w:spacing w:before="23"/>
              <w:ind w:right="298"/>
              <w:rPr>
                <w:sz w:val="24"/>
                <w:szCs w:val="24"/>
              </w:rPr>
            </w:pPr>
            <w:r w:rsidRPr="00C70689">
              <w:rPr>
                <w:sz w:val="24"/>
                <w:szCs w:val="24"/>
              </w:rPr>
              <w:t>XX века.</w:t>
            </w:r>
            <w:r w:rsidRPr="00C70689">
              <w:rPr>
                <w:spacing w:val="-10"/>
                <w:sz w:val="24"/>
                <w:szCs w:val="24"/>
              </w:rPr>
              <w:t xml:space="preserve"> </w:t>
            </w:r>
            <w:r w:rsidRPr="00C70689">
              <w:rPr>
                <w:sz w:val="24"/>
                <w:szCs w:val="24"/>
              </w:rPr>
              <w:t>Стихотворения на тему мечты</w:t>
            </w:r>
          </w:p>
          <w:p w:rsidR="00075590" w:rsidRPr="00C70689" w:rsidRDefault="00C70689" w:rsidP="00C70689">
            <w:pPr>
              <w:pStyle w:val="TableParagraph"/>
              <w:spacing w:before="1"/>
              <w:ind w:right="511" w:hanging="1"/>
              <w:rPr>
                <w:sz w:val="24"/>
                <w:szCs w:val="24"/>
              </w:rPr>
            </w:pPr>
            <w:r w:rsidRPr="00C70689">
              <w:rPr>
                <w:sz w:val="24"/>
                <w:szCs w:val="24"/>
              </w:rPr>
              <w:t>и реальности</w:t>
            </w:r>
            <w:r w:rsidRPr="00C70689">
              <w:rPr>
                <w:spacing w:val="-1"/>
                <w:sz w:val="24"/>
                <w:szCs w:val="24"/>
              </w:rPr>
              <w:t xml:space="preserve"> </w:t>
            </w:r>
            <w:r w:rsidRPr="00C70689">
              <w:rPr>
                <w:sz w:val="24"/>
                <w:szCs w:val="24"/>
              </w:rPr>
              <w:t>(два-три по выбору).</w:t>
            </w:r>
            <w:r w:rsidRPr="00C70689">
              <w:rPr>
                <w:spacing w:val="-4"/>
                <w:sz w:val="24"/>
                <w:szCs w:val="24"/>
              </w:rPr>
              <w:t xml:space="preserve"> </w:t>
            </w:r>
            <w:r w:rsidRPr="00C70689">
              <w:rPr>
                <w:sz w:val="24"/>
                <w:szCs w:val="24"/>
              </w:rPr>
              <w:t xml:space="preserve">Например, </w:t>
            </w:r>
            <w:r w:rsidRPr="00C70689">
              <w:rPr>
                <w:spacing w:val="-2"/>
                <w:sz w:val="24"/>
                <w:szCs w:val="24"/>
              </w:rPr>
              <w:t>стихотворения</w:t>
            </w:r>
          </w:p>
          <w:p w:rsidR="00075590" w:rsidRPr="00C70689" w:rsidRDefault="00C70689" w:rsidP="00C70689">
            <w:pPr>
              <w:pStyle w:val="TableParagraph"/>
              <w:spacing w:before="17"/>
              <w:ind w:right="1443"/>
              <w:rPr>
                <w:sz w:val="24"/>
                <w:szCs w:val="24"/>
              </w:rPr>
            </w:pPr>
            <w:r w:rsidRPr="00C70689">
              <w:rPr>
                <w:sz w:val="24"/>
                <w:szCs w:val="24"/>
              </w:rPr>
              <w:t>А.А.</w:t>
            </w:r>
            <w:r w:rsidRPr="00C70689">
              <w:rPr>
                <w:spacing w:val="-15"/>
                <w:sz w:val="24"/>
                <w:szCs w:val="24"/>
              </w:rPr>
              <w:t xml:space="preserve"> </w:t>
            </w:r>
            <w:r w:rsidRPr="00C70689">
              <w:rPr>
                <w:sz w:val="24"/>
                <w:szCs w:val="24"/>
              </w:rPr>
              <w:t>Блока, Н.С.</w:t>
            </w:r>
            <w:r w:rsidRPr="00C70689">
              <w:rPr>
                <w:spacing w:val="-15"/>
                <w:sz w:val="24"/>
                <w:szCs w:val="24"/>
              </w:rPr>
              <w:t xml:space="preserve"> </w:t>
            </w:r>
            <w:r w:rsidRPr="00C70689">
              <w:rPr>
                <w:sz w:val="24"/>
                <w:szCs w:val="24"/>
              </w:rPr>
              <w:t>Гумилёва,</w:t>
            </w:r>
          </w:p>
          <w:p w:rsidR="00075590" w:rsidRPr="00C70689" w:rsidRDefault="00C70689" w:rsidP="00C70689">
            <w:pPr>
              <w:pStyle w:val="TableParagraph"/>
              <w:spacing w:before="1"/>
              <w:rPr>
                <w:sz w:val="24"/>
                <w:szCs w:val="24"/>
              </w:rPr>
            </w:pPr>
            <w:r w:rsidRPr="00C70689">
              <w:rPr>
                <w:sz w:val="24"/>
                <w:szCs w:val="24"/>
              </w:rPr>
              <w:t>М.И.</w:t>
            </w:r>
            <w:r w:rsidRPr="00C70689">
              <w:rPr>
                <w:spacing w:val="-14"/>
                <w:sz w:val="24"/>
                <w:szCs w:val="24"/>
              </w:rPr>
              <w:t xml:space="preserve"> </w:t>
            </w:r>
            <w:r w:rsidRPr="00C70689">
              <w:rPr>
                <w:sz w:val="24"/>
                <w:szCs w:val="24"/>
              </w:rPr>
              <w:t>Цветаевой</w:t>
            </w:r>
            <w:r w:rsidRPr="00C70689">
              <w:rPr>
                <w:spacing w:val="-21"/>
                <w:sz w:val="24"/>
                <w:szCs w:val="24"/>
              </w:rPr>
              <w:t xml:space="preserve"> </w:t>
            </w:r>
            <w:r w:rsidRPr="00C70689">
              <w:rPr>
                <w:sz w:val="24"/>
                <w:szCs w:val="24"/>
              </w:rPr>
              <w:t>и</w:t>
            </w:r>
            <w:r w:rsidRPr="00C70689">
              <w:rPr>
                <w:spacing w:val="14"/>
                <w:sz w:val="24"/>
                <w:szCs w:val="24"/>
              </w:rPr>
              <w:t xml:space="preserve"> </w:t>
            </w:r>
            <w:r w:rsidRPr="00C70689">
              <w:rPr>
                <w:spacing w:val="-5"/>
                <w:sz w:val="24"/>
                <w:szCs w:val="24"/>
              </w:rPr>
              <w:t>др.</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3405" w:type="dxa"/>
          </w:tcPr>
          <w:p w:rsidR="00075590" w:rsidRPr="00C70689" w:rsidRDefault="00C70689" w:rsidP="00C70689">
            <w:pPr>
              <w:pStyle w:val="TableParagraph"/>
              <w:rPr>
                <w:sz w:val="24"/>
                <w:szCs w:val="24"/>
              </w:rPr>
            </w:pPr>
            <w:r w:rsidRPr="00C70689">
              <w:rPr>
                <w:sz w:val="24"/>
                <w:szCs w:val="24"/>
              </w:rPr>
              <w:t>Отечественная</w:t>
            </w:r>
            <w:r w:rsidRPr="00C70689">
              <w:rPr>
                <w:spacing w:val="-16"/>
                <w:sz w:val="24"/>
                <w:szCs w:val="24"/>
              </w:rPr>
              <w:t xml:space="preserve"> </w:t>
            </w:r>
            <w:r w:rsidRPr="00C70689">
              <w:rPr>
                <w:spacing w:val="-2"/>
                <w:sz w:val="24"/>
                <w:szCs w:val="24"/>
              </w:rPr>
              <w:t>поэзия</w:t>
            </w:r>
          </w:p>
          <w:p w:rsidR="00075590" w:rsidRPr="00C70689" w:rsidRDefault="00C70689" w:rsidP="00C70689">
            <w:pPr>
              <w:pStyle w:val="TableParagraph"/>
              <w:spacing w:before="38"/>
              <w:rPr>
                <w:sz w:val="24"/>
                <w:szCs w:val="24"/>
              </w:rPr>
            </w:pPr>
            <w:r w:rsidRPr="00C70689">
              <w:rPr>
                <w:sz w:val="24"/>
                <w:szCs w:val="24"/>
              </w:rPr>
              <w:t>первой</w:t>
            </w:r>
            <w:r w:rsidRPr="00C70689">
              <w:rPr>
                <w:spacing w:val="-1"/>
                <w:sz w:val="24"/>
                <w:szCs w:val="24"/>
              </w:rPr>
              <w:t xml:space="preserve"> </w:t>
            </w:r>
            <w:r w:rsidRPr="00C70689">
              <w:rPr>
                <w:spacing w:val="-2"/>
                <w:sz w:val="24"/>
                <w:szCs w:val="24"/>
              </w:rPr>
              <w:t>половины</w:t>
            </w:r>
          </w:p>
          <w:p w:rsidR="00075590" w:rsidRPr="00C70689" w:rsidRDefault="00C70689" w:rsidP="00C70689">
            <w:pPr>
              <w:pStyle w:val="TableParagraph"/>
              <w:spacing w:before="23"/>
              <w:ind w:right="234"/>
              <w:rPr>
                <w:sz w:val="24"/>
                <w:szCs w:val="24"/>
              </w:rPr>
            </w:pPr>
            <w:r w:rsidRPr="00C70689">
              <w:rPr>
                <w:sz w:val="24"/>
                <w:szCs w:val="24"/>
              </w:rPr>
              <w:t>XX века.</w:t>
            </w:r>
            <w:r w:rsidRPr="00C70689">
              <w:rPr>
                <w:spacing w:val="-10"/>
                <w:sz w:val="24"/>
                <w:szCs w:val="24"/>
              </w:rPr>
              <w:t xml:space="preserve"> </w:t>
            </w:r>
            <w:r w:rsidRPr="00C70689">
              <w:rPr>
                <w:sz w:val="24"/>
                <w:szCs w:val="24"/>
              </w:rPr>
              <w:t>Стихотворения на тему мечты</w:t>
            </w:r>
          </w:p>
          <w:p w:rsidR="00075590" w:rsidRPr="00C70689" w:rsidRDefault="00C70689" w:rsidP="00C70689">
            <w:pPr>
              <w:pStyle w:val="TableParagraph"/>
              <w:spacing w:before="1"/>
              <w:ind w:right="380" w:hanging="1"/>
              <w:rPr>
                <w:sz w:val="24"/>
                <w:szCs w:val="24"/>
              </w:rPr>
            </w:pPr>
            <w:r w:rsidRPr="00C70689">
              <w:rPr>
                <w:sz w:val="24"/>
                <w:szCs w:val="24"/>
              </w:rPr>
              <w:t>и реальности</w:t>
            </w:r>
            <w:r w:rsidRPr="00C70689">
              <w:rPr>
                <w:spacing w:val="-1"/>
                <w:sz w:val="24"/>
                <w:szCs w:val="24"/>
              </w:rPr>
              <w:t xml:space="preserve"> </w:t>
            </w:r>
            <w:r w:rsidRPr="00C70689">
              <w:rPr>
                <w:sz w:val="24"/>
                <w:szCs w:val="24"/>
              </w:rPr>
              <w:t>(два-три по выбору).</w:t>
            </w:r>
            <w:r w:rsidRPr="00C70689">
              <w:rPr>
                <w:spacing w:val="-4"/>
                <w:sz w:val="24"/>
                <w:szCs w:val="24"/>
              </w:rPr>
              <w:t xml:space="preserve"> </w:t>
            </w:r>
            <w:r w:rsidRPr="00C70689">
              <w:rPr>
                <w:sz w:val="24"/>
                <w:szCs w:val="24"/>
              </w:rPr>
              <w:t xml:space="preserve">Например, </w:t>
            </w:r>
            <w:r w:rsidRPr="00C70689">
              <w:rPr>
                <w:spacing w:val="-2"/>
                <w:sz w:val="24"/>
                <w:szCs w:val="24"/>
              </w:rPr>
              <w:t>стихотворения</w:t>
            </w:r>
          </w:p>
          <w:p w:rsidR="00075590" w:rsidRPr="00C70689" w:rsidRDefault="00C70689" w:rsidP="00C70689">
            <w:pPr>
              <w:pStyle w:val="TableParagraph"/>
              <w:spacing w:before="17"/>
              <w:ind w:right="1398"/>
              <w:rPr>
                <w:sz w:val="24"/>
                <w:szCs w:val="24"/>
              </w:rPr>
            </w:pPr>
            <w:r w:rsidRPr="00C70689">
              <w:rPr>
                <w:sz w:val="24"/>
                <w:szCs w:val="24"/>
              </w:rPr>
              <w:t>А.А.</w:t>
            </w:r>
            <w:r w:rsidRPr="00C70689">
              <w:rPr>
                <w:spacing w:val="-15"/>
                <w:sz w:val="24"/>
                <w:szCs w:val="24"/>
              </w:rPr>
              <w:t xml:space="preserve"> </w:t>
            </w:r>
            <w:r w:rsidRPr="00C70689">
              <w:rPr>
                <w:sz w:val="24"/>
                <w:szCs w:val="24"/>
              </w:rPr>
              <w:t>Блока, Н.С.</w:t>
            </w:r>
            <w:r w:rsidRPr="00C70689">
              <w:rPr>
                <w:spacing w:val="-15"/>
                <w:sz w:val="24"/>
                <w:szCs w:val="24"/>
              </w:rPr>
              <w:t xml:space="preserve"> </w:t>
            </w:r>
            <w:r w:rsidRPr="00C70689">
              <w:rPr>
                <w:sz w:val="24"/>
                <w:szCs w:val="24"/>
              </w:rPr>
              <w:t>Гумилёва,</w:t>
            </w:r>
          </w:p>
          <w:p w:rsidR="00075590" w:rsidRPr="00C70689" w:rsidRDefault="00C70689" w:rsidP="00C70689">
            <w:pPr>
              <w:pStyle w:val="TableParagraph"/>
              <w:spacing w:before="1"/>
              <w:rPr>
                <w:sz w:val="24"/>
                <w:szCs w:val="24"/>
              </w:rPr>
            </w:pPr>
            <w:r w:rsidRPr="00C70689">
              <w:rPr>
                <w:sz w:val="24"/>
                <w:szCs w:val="24"/>
              </w:rPr>
              <w:t>М.И.</w:t>
            </w:r>
            <w:r w:rsidRPr="00C70689">
              <w:rPr>
                <w:spacing w:val="-14"/>
                <w:sz w:val="24"/>
                <w:szCs w:val="24"/>
              </w:rPr>
              <w:t xml:space="preserve"> </w:t>
            </w:r>
            <w:r w:rsidRPr="00C70689">
              <w:rPr>
                <w:sz w:val="24"/>
                <w:szCs w:val="24"/>
              </w:rPr>
              <w:t>Цветаевой</w:t>
            </w:r>
            <w:r w:rsidRPr="00C70689">
              <w:rPr>
                <w:spacing w:val="-21"/>
                <w:sz w:val="24"/>
                <w:szCs w:val="24"/>
              </w:rPr>
              <w:t xml:space="preserve"> </w:t>
            </w:r>
            <w:r w:rsidRPr="00C70689">
              <w:rPr>
                <w:sz w:val="24"/>
                <w:szCs w:val="24"/>
              </w:rPr>
              <w:t>и</w:t>
            </w:r>
            <w:r w:rsidRPr="00C70689">
              <w:rPr>
                <w:spacing w:val="14"/>
                <w:sz w:val="24"/>
                <w:szCs w:val="24"/>
              </w:rPr>
              <w:t xml:space="preserve"> </w:t>
            </w:r>
            <w:r w:rsidRPr="00C70689">
              <w:rPr>
                <w:spacing w:val="-5"/>
                <w:sz w:val="24"/>
                <w:szCs w:val="24"/>
              </w:rPr>
              <w:t>др.</w:t>
            </w:r>
          </w:p>
          <w:p w:rsidR="00075590" w:rsidRDefault="00C70689" w:rsidP="00C70689">
            <w:pPr>
              <w:pStyle w:val="TableParagraph"/>
              <w:spacing w:before="5"/>
              <w:rPr>
                <w:spacing w:val="-2"/>
                <w:sz w:val="24"/>
                <w:szCs w:val="24"/>
              </w:rPr>
            </w:pPr>
            <w:r w:rsidRPr="00C70689">
              <w:rPr>
                <w:spacing w:val="-2"/>
                <w:sz w:val="24"/>
                <w:szCs w:val="24"/>
              </w:rPr>
              <w:t>Художественное своеобразие</w:t>
            </w:r>
          </w:p>
          <w:p w:rsidR="00070886" w:rsidRPr="00C70689" w:rsidRDefault="00070886" w:rsidP="00070886">
            <w:pPr>
              <w:pStyle w:val="TableParagraph"/>
              <w:rPr>
                <w:sz w:val="24"/>
                <w:szCs w:val="24"/>
              </w:rPr>
            </w:pPr>
            <w:r w:rsidRPr="00C70689">
              <w:rPr>
                <w:sz w:val="24"/>
                <w:szCs w:val="24"/>
              </w:rPr>
              <w:t>произведений,</w:t>
            </w:r>
            <w:r w:rsidRPr="00C70689">
              <w:rPr>
                <w:spacing w:val="7"/>
                <w:sz w:val="24"/>
                <w:szCs w:val="24"/>
              </w:rPr>
              <w:t xml:space="preserve"> </w:t>
            </w:r>
            <w:r w:rsidRPr="00C70689">
              <w:rPr>
                <w:spacing w:val="-2"/>
                <w:sz w:val="24"/>
                <w:szCs w:val="24"/>
              </w:rPr>
              <w:t>средства</w:t>
            </w:r>
          </w:p>
          <w:p w:rsidR="00070886" w:rsidRPr="00C70689" w:rsidRDefault="00070886" w:rsidP="00070886">
            <w:pPr>
              <w:pStyle w:val="TableParagraph"/>
              <w:spacing w:before="5"/>
              <w:rPr>
                <w:sz w:val="24"/>
                <w:szCs w:val="24"/>
              </w:rPr>
            </w:pPr>
            <w:r w:rsidRPr="00C70689">
              <w:rPr>
                <w:spacing w:val="-2"/>
                <w:sz w:val="24"/>
                <w:szCs w:val="24"/>
              </w:rPr>
              <w:t>выразительности</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38"/>
              <w:ind w:right="614"/>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стихотворения (в том числе наизусть).</w:t>
            </w:r>
          </w:p>
          <w:p w:rsidR="00075590" w:rsidRPr="00C70689" w:rsidRDefault="00C70689" w:rsidP="00C70689">
            <w:pPr>
              <w:pStyle w:val="TableParagraph"/>
              <w:spacing w:before="1"/>
              <w:ind w:right="895"/>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200"/>
              <w:rPr>
                <w:sz w:val="24"/>
                <w:szCs w:val="24"/>
              </w:rPr>
            </w:pP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особенности лирического</w:t>
            </w:r>
            <w:r w:rsidRPr="00C70689">
              <w:rPr>
                <w:spacing w:val="-33"/>
                <w:sz w:val="24"/>
                <w:szCs w:val="24"/>
              </w:rPr>
              <w:t xml:space="preserve"> </w:t>
            </w:r>
            <w:r w:rsidRPr="00C70689">
              <w:rPr>
                <w:sz w:val="24"/>
                <w:szCs w:val="24"/>
              </w:rPr>
              <w:t>произведения.</w:t>
            </w:r>
          </w:p>
          <w:p w:rsidR="00075590" w:rsidRPr="00C70689" w:rsidRDefault="00C70689" w:rsidP="00C70689">
            <w:pPr>
              <w:pStyle w:val="TableParagraph"/>
              <w:ind w:right="148"/>
              <w:rPr>
                <w:sz w:val="24"/>
                <w:szCs w:val="24"/>
              </w:rPr>
            </w:pPr>
            <w:r w:rsidRPr="00C70689">
              <w:rPr>
                <w:sz w:val="24"/>
                <w:szCs w:val="24"/>
              </w:rPr>
              <w:t>Характеризовать лирического</w:t>
            </w:r>
            <w:r w:rsidRPr="00C70689">
              <w:rPr>
                <w:spacing w:val="-14"/>
                <w:sz w:val="24"/>
                <w:szCs w:val="24"/>
              </w:rPr>
              <w:t xml:space="preserve"> </w:t>
            </w:r>
            <w:r w:rsidRPr="00C70689">
              <w:rPr>
                <w:sz w:val="24"/>
                <w:szCs w:val="24"/>
              </w:rPr>
              <w:t>героя. 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5590" w:rsidRDefault="00C70689" w:rsidP="00C70689">
            <w:pPr>
              <w:pStyle w:val="TableParagraph"/>
              <w:rPr>
                <w:spacing w:val="-2"/>
                <w:sz w:val="24"/>
                <w:szCs w:val="24"/>
              </w:rPr>
            </w:pPr>
            <w:r w:rsidRPr="00C70689">
              <w:rPr>
                <w:sz w:val="24"/>
                <w:szCs w:val="24"/>
              </w:rPr>
              <w:t>Выявлять</w:t>
            </w:r>
            <w:r w:rsidRPr="00C70689">
              <w:rPr>
                <w:spacing w:val="-2"/>
                <w:sz w:val="24"/>
                <w:szCs w:val="24"/>
              </w:rPr>
              <w:t xml:space="preserve"> </w:t>
            </w:r>
            <w:r w:rsidRPr="00C70689">
              <w:rPr>
                <w:sz w:val="24"/>
                <w:szCs w:val="24"/>
              </w:rPr>
              <w:t>средства</w:t>
            </w:r>
            <w:r w:rsidRPr="00C70689">
              <w:rPr>
                <w:spacing w:val="2"/>
                <w:sz w:val="24"/>
                <w:szCs w:val="24"/>
              </w:rPr>
              <w:t xml:space="preserve"> </w:t>
            </w:r>
            <w:r w:rsidRPr="00C70689">
              <w:rPr>
                <w:spacing w:val="-2"/>
                <w:sz w:val="24"/>
                <w:szCs w:val="24"/>
              </w:rPr>
              <w:t>художественной</w:t>
            </w:r>
          </w:p>
          <w:p w:rsidR="00070886" w:rsidRPr="00C70689" w:rsidRDefault="00070886" w:rsidP="00070886">
            <w:pPr>
              <w:pStyle w:val="TableParagraph"/>
              <w:rPr>
                <w:sz w:val="24"/>
                <w:szCs w:val="24"/>
              </w:rPr>
            </w:pPr>
            <w:r w:rsidRPr="00C70689">
              <w:rPr>
                <w:sz w:val="24"/>
                <w:szCs w:val="24"/>
              </w:rPr>
              <w:t>изобразительности</w:t>
            </w:r>
            <w:r w:rsidRPr="00C70689">
              <w:rPr>
                <w:spacing w:val="-18"/>
                <w:sz w:val="24"/>
                <w:szCs w:val="24"/>
              </w:rPr>
              <w:t xml:space="preserve"> </w:t>
            </w:r>
            <w:r w:rsidRPr="00C70689">
              <w:rPr>
                <w:sz w:val="24"/>
                <w:szCs w:val="24"/>
              </w:rPr>
              <w:t>в</w:t>
            </w:r>
            <w:r w:rsidRPr="00C70689">
              <w:rPr>
                <w:spacing w:val="-14"/>
                <w:sz w:val="24"/>
                <w:szCs w:val="24"/>
              </w:rPr>
              <w:t xml:space="preserve"> </w:t>
            </w:r>
            <w:r w:rsidRPr="00C70689">
              <w:rPr>
                <w:spacing w:val="-2"/>
                <w:sz w:val="24"/>
                <w:szCs w:val="24"/>
              </w:rPr>
              <w:t>лирических</w:t>
            </w:r>
          </w:p>
          <w:p w:rsidR="00070886" w:rsidRPr="00C70689" w:rsidRDefault="00070886" w:rsidP="00070886">
            <w:pPr>
              <w:pStyle w:val="TableParagraph"/>
              <w:spacing w:before="23"/>
              <w:rPr>
                <w:sz w:val="24"/>
                <w:szCs w:val="24"/>
              </w:rPr>
            </w:pPr>
            <w:r w:rsidRPr="00C70689">
              <w:rPr>
                <w:spacing w:val="-2"/>
                <w:sz w:val="24"/>
                <w:szCs w:val="24"/>
              </w:rPr>
              <w:t>произведениях.</w:t>
            </w:r>
          </w:p>
          <w:p w:rsidR="00070886" w:rsidRPr="00C70689" w:rsidRDefault="00070886" w:rsidP="00070886">
            <w:pPr>
              <w:pStyle w:val="TableParagraph"/>
              <w:spacing w:before="38"/>
              <w:ind w:right="1281"/>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w:t>
            </w:r>
          </w:p>
          <w:p w:rsidR="00070886" w:rsidRPr="00C70689" w:rsidRDefault="00070886" w:rsidP="00070886">
            <w:pPr>
              <w:pStyle w:val="TableParagraph"/>
              <w:spacing w:before="1"/>
              <w:rPr>
                <w:sz w:val="24"/>
                <w:szCs w:val="24"/>
              </w:rPr>
            </w:pPr>
            <w:r w:rsidRPr="00C70689">
              <w:rPr>
                <w:sz w:val="24"/>
                <w:szCs w:val="24"/>
              </w:rPr>
              <w:t>Письменно</w:t>
            </w:r>
            <w:r w:rsidRPr="00C70689">
              <w:rPr>
                <w:spacing w:val="-15"/>
                <w:sz w:val="24"/>
                <w:szCs w:val="24"/>
              </w:rPr>
              <w:t xml:space="preserve"> </w:t>
            </w:r>
            <w:r w:rsidRPr="00C70689">
              <w:rPr>
                <w:sz w:val="24"/>
                <w:szCs w:val="24"/>
              </w:rPr>
              <w:t>отвечать</w:t>
            </w:r>
            <w:r w:rsidRPr="00C70689">
              <w:rPr>
                <w:spacing w:val="-16"/>
                <w:sz w:val="24"/>
                <w:szCs w:val="24"/>
              </w:rPr>
              <w:t xml:space="preserve"> </w:t>
            </w:r>
            <w:r w:rsidRPr="00C70689">
              <w:rPr>
                <w:sz w:val="24"/>
                <w:szCs w:val="24"/>
              </w:rPr>
              <w:t>на</w:t>
            </w:r>
            <w:r w:rsidRPr="00C70689">
              <w:rPr>
                <w:spacing w:val="3"/>
                <w:sz w:val="24"/>
                <w:szCs w:val="24"/>
              </w:rPr>
              <w:t xml:space="preserve"> </w:t>
            </w:r>
            <w:r w:rsidRPr="00C70689">
              <w:rPr>
                <w:spacing w:val="-2"/>
                <w:sz w:val="24"/>
                <w:szCs w:val="24"/>
              </w:rPr>
              <w:t>проблемный</w:t>
            </w:r>
          </w:p>
          <w:p w:rsidR="00070886" w:rsidRPr="00C70689" w:rsidRDefault="00070886" w:rsidP="00070886">
            <w:pPr>
              <w:pStyle w:val="TableParagraph"/>
              <w:rPr>
                <w:sz w:val="24"/>
                <w:szCs w:val="24"/>
              </w:rPr>
            </w:pPr>
            <w:r w:rsidRPr="00C70689">
              <w:rPr>
                <w:spacing w:val="-2"/>
                <w:sz w:val="24"/>
                <w:szCs w:val="24"/>
              </w:rPr>
              <w:t>вопрос</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rsidTr="00070886">
        <w:trPr>
          <w:trHeight w:val="4526"/>
        </w:trPr>
        <w:tc>
          <w:tcPr>
            <w:tcW w:w="660" w:type="dxa"/>
          </w:tcPr>
          <w:p w:rsidR="00075590" w:rsidRPr="00C70689" w:rsidRDefault="00C70689" w:rsidP="00C70689">
            <w:pPr>
              <w:pStyle w:val="TableParagraph"/>
              <w:ind w:left="0" w:right="46"/>
              <w:rPr>
                <w:sz w:val="24"/>
                <w:szCs w:val="24"/>
              </w:rPr>
            </w:pPr>
            <w:r w:rsidRPr="00C70689">
              <w:rPr>
                <w:spacing w:val="-5"/>
                <w:sz w:val="24"/>
                <w:szCs w:val="24"/>
              </w:rPr>
              <w:t>5.3</w:t>
            </w:r>
          </w:p>
        </w:tc>
        <w:tc>
          <w:tcPr>
            <w:tcW w:w="3450" w:type="dxa"/>
          </w:tcPr>
          <w:p w:rsidR="00075590" w:rsidRPr="00C70689" w:rsidRDefault="00C70689" w:rsidP="00C70689">
            <w:pPr>
              <w:pStyle w:val="TableParagraph"/>
              <w:ind w:right="877"/>
              <w:rPr>
                <w:sz w:val="24"/>
                <w:szCs w:val="24"/>
              </w:rPr>
            </w:pPr>
            <w:r w:rsidRPr="00C70689">
              <w:rPr>
                <w:sz w:val="24"/>
                <w:szCs w:val="24"/>
              </w:rPr>
              <w:t>В.В.</w:t>
            </w:r>
            <w:r w:rsidRPr="00C70689">
              <w:rPr>
                <w:spacing w:val="-15"/>
                <w:sz w:val="24"/>
                <w:szCs w:val="24"/>
              </w:rPr>
              <w:t xml:space="preserve"> </w:t>
            </w:r>
            <w:r w:rsidRPr="00C70689">
              <w:rPr>
                <w:sz w:val="24"/>
                <w:szCs w:val="24"/>
              </w:rPr>
              <w:t xml:space="preserve">Маяковский. </w:t>
            </w:r>
            <w:r w:rsidRPr="00C70689">
              <w:rPr>
                <w:spacing w:val="-2"/>
                <w:sz w:val="24"/>
                <w:szCs w:val="24"/>
              </w:rPr>
              <w:t xml:space="preserve">Стихотворения </w:t>
            </w:r>
            <w:r w:rsidRPr="00C70689">
              <w:rPr>
                <w:sz w:val="24"/>
                <w:szCs w:val="24"/>
              </w:rPr>
              <w:t>(одно по выбору)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C70689" w:rsidP="00C70689">
            <w:pPr>
              <w:pStyle w:val="TableParagraph"/>
              <w:ind w:right="461"/>
              <w:rPr>
                <w:sz w:val="24"/>
                <w:szCs w:val="24"/>
              </w:rPr>
            </w:pPr>
            <w:r w:rsidRPr="00C70689">
              <w:rPr>
                <w:sz w:val="24"/>
                <w:szCs w:val="24"/>
              </w:rPr>
              <w:t>В.В.</w:t>
            </w:r>
            <w:r w:rsidRPr="00C70689">
              <w:rPr>
                <w:spacing w:val="-15"/>
                <w:sz w:val="24"/>
                <w:szCs w:val="24"/>
              </w:rPr>
              <w:t xml:space="preserve"> </w:t>
            </w:r>
            <w:r w:rsidRPr="00C70689">
              <w:rPr>
                <w:sz w:val="24"/>
                <w:szCs w:val="24"/>
              </w:rPr>
              <w:t>Маяковский. Стихотворения</w:t>
            </w:r>
            <w:r w:rsidRPr="00C70689">
              <w:rPr>
                <w:spacing w:val="-15"/>
                <w:sz w:val="24"/>
                <w:szCs w:val="24"/>
              </w:rPr>
              <w:t xml:space="preserve"> </w:t>
            </w:r>
            <w:r w:rsidRPr="00C70689">
              <w:rPr>
                <w:sz w:val="24"/>
                <w:szCs w:val="24"/>
              </w:rPr>
              <w:t>(одно по выбору).</w:t>
            </w:r>
            <w:r w:rsidRPr="00C70689">
              <w:rPr>
                <w:spacing w:val="-5"/>
                <w:sz w:val="24"/>
                <w:szCs w:val="24"/>
              </w:rPr>
              <w:t xml:space="preserve"> </w:t>
            </w:r>
            <w:r w:rsidRPr="00C70689">
              <w:rPr>
                <w:sz w:val="24"/>
                <w:szCs w:val="24"/>
              </w:rPr>
              <w:t>Например,</w:t>
            </w:r>
          </w:p>
          <w:p w:rsidR="00075590" w:rsidRPr="00C70689" w:rsidRDefault="00C70689" w:rsidP="00C70689">
            <w:pPr>
              <w:pStyle w:val="TableParagraph"/>
              <w:ind w:right="524"/>
              <w:rPr>
                <w:sz w:val="24"/>
                <w:szCs w:val="24"/>
              </w:rPr>
            </w:pPr>
            <w:r w:rsidRPr="00C70689">
              <w:rPr>
                <w:spacing w:val="-2"/>
                <w:sz w:val="24"/>
                <w:szCs w:val="24"/>
              </w:rPr>
              <w:t xml:space="preserve">«Необычайное </w:t>
            </w:r>
            <w:r w:rsidRPr="00C70689">
              <w:rPr>
                <w:sz w:val="24"/>
                <w:szCs w:val="24"/>
              </w:rPr>
              <w:t>приключение,</w:t>
            </w:r>
            <w:r w:rsidRPr="00C70689">
              <w:rPr>
                <w:spacing w:val="-15"/>
                <w:sz w:val="24"/>
                <w:szCs w:val="24"/>
              </w:rPr>
              <w:t xml:space="preserve"> </w:t>
            </w:r>
            <w:r w:rsidRPr="00C70689">
              <w:rPr>
                <w:sz w:val="24"/>
                <w:szCs w:val="24"/>
              </w:rPr>
              <w:t>бывшее с Владимиром Маяковским</w:t>
            </w:r>
            <w:r w:rsidRPr="00C70689">
              <w:rPr>
                <w:spacing w:val="-23"/>
                <w:sz w:val="24"/>
                <w:szCs w:val="24"/>
              </w:rPr>
              <w:t xml:space="preserve"> </w:t>
            </w:r>
            <w:r w:rsidRPr="00C70689">
              <w:rPr>
                <w:sz w:val="24"/>
                <w:szCs w:val="24"/>
              </w:rPr>
              <w:t>летом</w:t>
            </w:r>
          </w:p>
          <w:p w:rsidR="00075590" w:rsidRPr="00C70689" w:rsidRDefault="00C70689" w:rsidP="00C70689">
            <w:pPr>
              <w:pStyle w:val="TableParagraph"/>
              <w:ind w:right="344"/>
              <w:rPr>
                <w:sz w:val="24"/>
                <w:szCs w:val="24"/>
              </w:rPr>
            </w:pPr>
            <w:r w:rsidRPr="00C70689">
              <w:rPr>
                <w:sz w:val="24"/>
                <w:szCs w:val="24"/>
              </w:rPr>
              <w:t>на даче», «Хорошее отношение</w:t>
            </w:r>
            <w:r w:rsidRPr="00C70689">
              <w:rPr>
                <w:spacing w:val="-9"/>
                <w:sz w:val="24"/>
                <w:szCs w:val="24"/>
              </w:rPr>
              <w:t xml:space="preserve"> </w:t>
            </w:r>
            <w:r w:rsidRPr="00C70689">
              <w:rPr>
                <w:sz w:val="24"/>
                <w:szCs w:val="24"/>
              </w:rPr>
              <w:t xml:space="preserve">к лошадям» и др. Тематика, </w:t>
            </w:r>
            <w:r w:rsidRPr="00C70689">
              <w:rPr>
                <w:spacing w:val="-2"/>
                <w:sz w:val="24"/>
                <w:szCs w:val="24"/>
              </w:rPr>
              <w:t xml:space="preserve">проблематика, композиция </w:t>
            </w:r>
            <w:r w:rsidRPr="00C70689">
              <w:rPr>
                <w:sz w:val="24"/>
                <w:szCs w:val="24"/>
              </w:rPr>
              <w:t>стихотворения.</w:t>
            </w:r>
            <w:r w:rsidRPr="00C70689">
              <w:rPr>
                <w:spacing w:val="-37"/>
                <w:sz w:val="24"/>
                <w:szCs w:val="24"/>
              </w:rPr>
              <w:t xml:space="preserve"> </w:t>
            </w:r>
            <w:r w:rsidRPr="00C70689">
              <w:rPr>
                <w:sz w:val="24"/>
                <w:szCs w:val="24"/>
              </w:rPr>
              <w:t>Система образов</w:t>
            </w:r>
            <w:r w:rsidRPr="00C70689">
              <w:rPr>
                <w:spacing w:val="-21"/>
                <w:sz w:val="24"/>
                <w:szCs w:val="24"/>
              </w:rPr>
              <w:t xml:space="preserve"> </w:t>
            </w:r>
            <w:r w:rsidRPr="00C70689">
              <w:rPr>
                <w:sz w:val="24"/>
                <w:szCs w:val="24"/>
              </w:rPr>
              <w:t>стихотворения. Лирический</w:t>
            </w:r>
            <w:r w:rsidRPr="00C70689">
              <w:rPr>
                <w:spacing w:val="-27"/>
                <w:sz w:val="24"/>
                <w:szCs w:val="24"/>
              </w:rPr>
              <w:t xml:space="preserve"> </w:t>
            </w:r>
            <w:r w:rsidRPr="00C70689">
              <w:rPr>
                <w:sz w:val="24"/>
                <w:szCs w:val="24"/>
              </w:rPr>
              <w:t>герой.</w:t>
            </w:r>
          </w:p>
          <w:p w:rsidR="00075590" w:rsidRPr="00C70689" w:rsidRDefault="00C70689" w:rsidP="00C70689">
            <w:pPr>
              <w:pStyle w:val="TableParagraph"/>
              <w:ind w:right="408"/>
              <w:rPr>
                <w:sz w:val="24"/>
                <w:szCs w:val="24"/>
              </w:rPr>
            </w:pPr>
            <w:r w:rsidRPr="00C70689">
              <w:rPr>
                <w:spacing w:val="-2"/>
                <w:sz w:val="24"/>
                <w:szCs w:val="24"/>
              </w:rPr>
              <w:t>Средства выразительности</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614"/>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стихотворения (в том числе наизусть).</w:t>
            </w:r>
          </w:p>
          <w:p w:rsidR="00075590" w:rsidRPr="00C70689" w:rsidRDefault="00C70689" w:rsidP="00C70689">
            <w:pPr>
              <w:pStyle w:val="TableParagraph"/>
              <w:spacing w:before="1"/>
              <w:ind w:right="895"/>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rPr>
                <w:sz w:val="24"/>
                <w:szCs w:val="24"/>
              </w:rPr>
            </w:pPr>
            <w:r w:rsidRPr="00C70689">
              <w:rPr>
                <w:sz w:val="24"/>
                <w:szCs w:val="24"/>
              </w:rPr>
              <w:t>Определять</w:t>
            </w:r>
            <w:r w:rsidRPr="00C70689">
              <w:rPr>
                <w:spacing w:val="-28"/>
                <w:sz w:val="24"/>
                <w:szCs w:val="24"/>
              </w:rPr>
              <w:t xml:space="preserve"> </w:t>
            </w:r>
            <w:r w:rsidRPr="00C70689">
              <w:rPr>
                <w:sz w:val="24"/>
                <w:szCs w:val="24"/>
              </w:rPr>
              <w:t>тему,</w:t>
            </w:r>
            <w:r w:rsidRPr="00C70689">
              <w:rPr>
                <w:spacing w:val="-11"/>
                <w:sz w:val="24"/>
                <w:szCs w:val="24"/>
              </w:rPr>
              <w:t xml:space="preserve"> </w:t>
            </w:r>
            <w:r w:rsidRPr="00C70689">
              <w:rPr>
                <w:sz w:val="24"/>
                <w:szCs w:val="24"/>
              </w:rPr>
              <w:t>идею,</w:t>
            </w:r>
            <w:r w:rsidRPr="00C70689">
              <w:rPr>
                <w:spacing w:val="7"/>
                <w:sz w:val="24"/>
                <w:szCs w:val="24"/>
              </w:rPr>
              <w:t xml:space="preserve"> </w:t>
            </w:r>
            <w:r w:rsidRPr="00C70689">
              <w:rPr>
                <w:spacing w:val="-2"/>
                <w:sz w:val="24"/>
                <w:szCs w:val="24"/>
              </w:rPr>
              <w:t>художественные</w:t>
            </w:r>
          </w:p>
          <w:p w:rsidR="00075590" w:rsidRPr="00C70689" w:rsidRDefault="00C70689" w:rsidP="00C70689">
            <w:pPr>
              <w:pStyle w:val="TableParagraph"/>
              <w:spacing w:before="23"/>
              <w:rPr>
                <w:sz w:val="24"/>
                <w:szCs w:val="24"/>
              </w:rPr>
            </w:pPr>
            <w:r w:rsidRPr="00C70689">
              <w:rPr>
                <w:sz w:val="24"/>
                <w:szCs w:val="24"/>
              </w:rPr>
              <w:t>и композиционные</w:t>
            </w:r>
            <w:r w:rsidRPr="00C70689">
              <w:rPr>
                <w:spacing w:val="-23"/>
                <w:sz w:val="24"/>
                <w:szCs w:val="24"/>
              </w:rPr>
              <w:t xml:space="preserve"> </w:t>
            </w:r>
            <w:r w:rsidRPr="00C70689">
              <w:rPr>
                <w:sz w:val="24"/>
                <w:szCs w:val="24"/>
              </w:rPr>
              <w:t>особенности лирического</w:t>
            </w:r>
            <w:r w:rsidRPr="00C70689">
              <w:rPr>
                <w:spacing w:val="-33"/>
                <w:sz w:val="24"/>
                <w:szCs w:val="24"/>
              </w:rPr>
              <w:t xml:space="preserve"> </w:t>
            </w:r>
            <w:r w:rsidRPr="00C70689">
              <w:rPr>
                <w:sz w:val="24"/>
                <w:szCs w:val="24"/>
              </w:rPr>
              <w:t>произведения.</w:t>
            </w:r>
          </w:p>
          <w:p w:rsidR="00075590" w:rsidRPr="00C70689" w:rsidRDefault="00C70689" w:rsidP="00C70689">
            <w:pPr>
              <w:pStyle w:val="TableParagraph"/>
              <w:spacing w:before="1"/>
              <w:ind w:right="148"/>
              <w:rPr>
                <w:sz w:val="24"/>
                <w:szCs w:val="24"/>
              </w:rPr>
            </w:pPr>
            <w:r w:rsidRPr="00C70689">
              <w:rPr>
                <w:sz w:val="24"/>
                <w:szCs w:val="24"/>
              </w:rPr>
              <w:t>Характеризовать лирического</w:t>
            </w:r>
            <w:r w:rsidRPr="00C70689">
              <w:rPr>
                <w:spacing w:val="-14"/>
                <w:sz w:val="24"/>
                <w:szCs w:val="24"/>
              </w:rPr>
              <w:t xml:space="preserve"> </w:t>
            </w:r>
            <w:r w:rsidRPr="00C70689">
              <w:rPr>
                <w:sz w:val="24"/>
                <w:szCs w:val="24"/>
              </w:rPr>
              <w:t>героя. 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5590" w:rsidRPr="00C70689" w:rsidRDefault="00C70689" w:rsidP="00C70689">
            <w:pPr>
              <w:pStyle w:val="TableParagraph"/>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 xml:space="preserve">лирических </w:t>
            </w:r>
            <w:r w:rsidRPr="00C70689">
              <w:rPr>
                <w:spacing w:val="-2"/>
                <w:sz w:val="24"/>
                <w:szCs w:val="24"/>
              </w:rPr>
              <w:t>произведениях.</w:t>
            </w:r>
          </w:p>
          <w:p w:rsidR="00075590" w:rsidRPr="00C70689" w:rsidRDefault="00C70689" w:rsidP="00C70689">
            <w:pPr>
              <w:pStyle w:val="TableParagraph"/>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2"/>
                <w:sz w:val="24"/>
                <w:szCs w:val="24"/>
              </w:rPr>
              <w:t xml:space="preserve"> </w:t>
            </w:r>
            <w:r w:rsidRPr="00C70689">
              <w:rPr>
                <w:sz w:val="24"/>
                <w:szCs w:val="24"/>
              </w:rPr>
              <w:t>отвечать</w:t>
            </w:r>
            <w:r w:rsidRPr="00C70689">
              <w:rPr>
                <w:spacing w:val="-20"/>
                <w:sz w:val="24"/>
                <w:szCs w:val="24"/>
              </w:rPr>
              <w:t xml:space="preserve"> </w:t>
            </w:r>
            <w:r w:rsidRPr="00C70689">
              <w:rPr>
                <w:sz w:val="24"/>
                <w:szCs w:val="24"/>
              </w:rPr>
              <w:t>на</w:t>
            </w:r>
            <w:r w:rsidRPr="00C70689">
              <w:rPr>
                <w:spacing w:val="-17"/>
                <w:sz w:val="24"/>
                <w:szCs w:val="24"/>
              </w:rPr>
              <w:t xml:space="preserve"> </w:t>
            </w:r>
            <w:r w:rsidRPr="00C70689">
              <w:rPr>
                <w:sz w:val="24"/>
                <w:szCs w:val="24"/>
              </w:rPr>
              <w:t>вопросы (с использованием цитирования).</w:t>
            </w:r>
          </w:p>
          <w:p w:rsidR="00075590" w:rsidRPr="00C70689" w:rsidRDefault="00C70689" w:rsidP="00C70689">
            <w:pPr>
              <w:pStyle w:val="TableParagraph"/>
              <w:ind w:right="200"/>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 xml:space="preserve">на проблемный </w:t>
            </w:r>
            <w:r w:rsidRPr="00C70689">
              <w:rPr>
                <w:spacing w:val="-2"/>
                <w:sz w:val="24"/>
                <w:szCs w:val="24"/>
              </w:rPr>
              <w:t>вопрос</w:t>
            </w:r>
          </w:p>
        </w:tc>
      </w:tr>
      <w:tr w:rsidR="00075590" w:rsidRPr="00C70689">
        <w:trPr>
          <w:trHeight w:val="1034"/>
        </w:trPr>
        <w:tc>
          <w:tcPr>
            <w:tcW w:w="660" w:type="dxa"/>
          </w:tcPr>
          <w:p w:rsidR="00075590" w:rsidRPr="00C70689" w:rsidRDefault="00C70689" w:rsidP="00C70689">
            <w:pPr>
              <w:pStyle w:val="TableParagraph"/>
              <w:ind w:left="0" w:right="46"/>
              <w:rPr>
                <w:sz w:val="24"/>
                <w:szCs w:val="24"/>
              </w:rPr>
            </w:pPr>
            <w:r w:rsidRPr="00C70689">
              <w:rPr>
                <w:spacing w:val="-5"/>
                <w:sz w:val="24"/>
                <w:szCs w:val="24"/>
              </w:rPr>
              <w:t>5.4</w:t>
            </w:r>
          </w:p>
        </w:tc>
        <w:tc>
          <w:tcPr>
            <w:tcW w:w="3450" w:type="dxa"/>
          </w:tcPr>
          <w:p w:rsidR="00075590" w:rsidRPr="00C70689" w:rsidRDefault="00C70689" w:rsidP="00C70689">
            <w:pPr>
              <w:pStyle w:val="TableParagraph"/>
              <w:rPr>
                <w:sz w:val="24"/>
                <w:szCs w:val="24"/>
              </w:rPr>
            </w:pPr>
            <w:r w:rsidRPr="00C70689">
              <w:rPr>
                <w:sz w:val="24"/>
                <w:szCs w:val="24"/>
              </w:rPr>
              <w:t>М.А.</w:t>
            </w:r>
            <w:r w:rsidRPr="00C70689">
              <w:rPr>
                <w:spacing w:val="-9"/>
                <w:sz w:val="24"/>
                <w:szCs w:val="24"/>
              </w:rPr>
              <w:t xml:space="preserve"> </w:t>
            </w:r>
            <w:r w:rsidRPr="00C70689">
              <w:rPr>
                <w:spacing w:val="-2"/>
                <w:sz w:val="24"/>
                <w:szCs w:val="24"/>
              </w:rPr>
              <w:t>Шолохов.</w:t>
            </w:r>
          </w:p>
          <w:p w:rsidR="00075590" w:rsidRPr="00C70689" w:rsidRDefault="00C70689" w:rsidP="00C70689">
            <w:pPr>
              <w:pStyle w:val="TableParagraph"/>
              <w:spacing w:before="5"/>
              <w:ind w:right="451"/>
              <w:rPr>
                <w:sz w:val="24"/>
                <w:szCs w:val="24"/>
              </w:rPr>
            </w:pPr>
            <w:r w:rsidRPr="00C70689">
              <w:rPr>
                <w:sz w:val="24"/>
                <w:szCs w:val="24"/>
              </w:rPr>
              <w:t>«Донские</w:t>
            </w:r>
            <w:r w:rsidRPr="00C70689">
              <w:rPr>
                <w:spacing w:val="-5"/>
                <w:sz w:val="24"/>
                <w:szCs w:val="24"/>
              </w:rPr>
              <w:t xml:space="preserve"> </w:t>
            </w:r>
            <w:r w:rsidRPr="00C70689">
              <w:rPr>
                <w:sz w:val="24"/>
                <w:szCs w:val="24"/>
              </w:rPr>
              <w:t>рассказы» (один по выбору)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3405" w:type="dxa"/>
          </w:tcPr>
          <w:p w:rsidR="00075590" w:rsidRPr="00C70689" w:rsidRDefault="00C70689" w:rsidP="00C70689">
            <w:pPr>
              <w:pStyle w:val="TableParagraph"/>
              <w:rPr>
                <w:sz w:val="24"/>
                <w:szCs w:val="24"/>
              </w:rPr>
            </w:pPr>
            <w:r w:rsidRPr="00C70689">
              <w:rPr>
                <w:sz w:val="24"/>
                <w:szCs w:val="24"/>
              </w:rPr>
              <w:t>М.А. Шолохов. «Донские рассказы»</w:t>
            </w:r>
            <w:r w:rsidRPr="00C70689">
              <w:rPr>
                <w:spacing w:val="-7"/>
                <w:sz w:val="24"/>
                <w:szCs w:val="24"/>
              </w:rPr>
              <w:t xml:space="preserve"> </w:t>
            </w:r>
            <w:r w:rsidRPr="00C70689">
              <w:rPr>
                <w:sz w:val="24"/>
                <w:szCs w:val="24"/>
              </w:rPr>
              <w:t>(один</w:t>
            </w:r>
          </w:p>
          <w:p w:rsidR="00075590" w:rsidRDefault="00C70689" w:rsidP="00C70689">
            <w:pPr>
              <w:pStyle w:val="TableParagraph"/>
              <w:rPr>
                <w:spacing w:val="-2"/>
                <w:sz w:val="24"/>
                <w:szCs w:val="24"/>
              </w:rPr>
            </w:pPr>
            <w:r w:rsidRPr="00C70689">
              <w:rPr>
                <w:sz w:val="24"/>
                <w:szCs w:val="24"/>
              </w:rPr>
              <w:t>по</w:t>
            </w:r>
            <w:r w:rsidRPr="00C70689">
              <w:rPr>
                <w:spacing w:val="17"/>
                <w:sz w:val="24"/>
                <w:szCs w:val="24"/>
              </w:rPr>
              <w:t xml:space="preserve"> </w:t>
            </w:r>
            <w:r w:rsidRPr="00C70689">
              <w:rPr>
                <w:sz w:val="24"/>
                <w:szCs w:val="24"/>
              </w:rPr>
              <w:t>выбору).</w:t>
            </w:r>
            <w:r w:rsidRPr="00C70689">
              <w:rPr>
                <w:spacing w:val="-8"/>
                <w:sz w:val="24"/>
                <w:szCs w:val="24"/>
              </w:rPr>
              <w:t xml:space="preserve"> </w:t>
            </w:r>
            <w:r w:rsidRPr="00C70689">
              <w:rPr>
                <w:spacing w:val="-2"/>
                <w:sz w:val="24"/>
                <w:szCs w:val="24"/>
              </w:rPr>
              <w:t>Например,</w:t>
            </w:r>
          </w:p>
          <w:p w:rsidR="00070886" w:rsidRPr="00C70689" w:rsidRDefault="00070886" w:rsidP="00070886">
            <w:pPr>
              <w:pStyle w:val="TableParagraph"/>
              <w:rPr>
                <w:sz w:val="24"/>
                <w:szCs w:val="24"/>
              </w:rPr>
            </w:pPr>
            <w:r w:rsidRPr="00C70689">
              <w:rPr>
                <w:sz w:val="24"/>
                <w:szCs w:val="24"/>
              </w:rPr>
              <w:t>«Родинка»,</w:t>
            </w:r>
            <w:r w:rsidRPr="00C70689">
              <w:rPr>
                <w:spacing w:val="6"/>
                <w:sz w:val="24"/>
                <w:szCs w:val="24"/>
              </w:rPr>
              <w:t xml:space="preserve"> </w:t>
            </w:r>
            <w:r w:rsidRPr="00C70689">
              <w:rPr>
                <w:spacing w:val="-2"/>
                <w:sz w:val="24"/>
                <w:szCs w:val="24"/>
              </w:rPr>
              <w:t>«Чужая</w:t>
            </w:r>
          </w:p>
          <w:p w:rsidR="00070886" w:rsidRDefault="00070886" w:rsidP="00070886">
            <w:pPr>
              <w:pStyle w:val="TableParagraph"/>
              <w:rPr>
                <w:spacing w:val="-2"/>
                <w:sz w:val="24"/>
                <w:szCs w:val="24"/>
              </w:rPr>
            </w:pPr>
            <w:r w:rsidRPr="00C70689">
              <w:rPr>
                <w:sz w:val="24"/>
                <w:szCs w:val="24"/>
              </w:rPr>
              <w:t>кровь»</w:t>
            </w:r>
            <w:r w:rsidRPr="00C70689">
              <w:rPr>
                <w:spacing w:val="-7"/>
                <w:sz w:val="24"/>
                <w:szCs w:val="24"/>
              </w:rPr>
              <w:t xml:space="preserve"> </w:t>
            </w:r>
            <w:r w:rsidRPr="00C70689">
              <w:rPr>
                <w:sz w:val="24"/>
                <w:szCs w:val="24"/>
              </w:rPr>
              <w:t>и др. Тематика, проблематика,</w:t>
            </w:r>
            <w:r w:rsidRPr="00C70689">
              <w:rPr>
                <w:spacing w:val="-15"/>
                <w:sz w:val="24"/>
                <w:szCs w:val="24"/>
              </w:rPr>
              <w:t xml:space="preserve"> </w:t>
            </w:r>
            <w:r w:rsidRPr="00C70689">
              <w:rPr>
                <w:sz w:val="24"/>
                <w:szCs w:val="24"/>
              </w:rPr>
              <w:t>сюжет, система персонажей, гуманистический</w:t>
            </w:r>
            <w:r w:rsidRPr="00C70689">
              <w:rPr>
                <w:spacing w:val="-27"/>
                <w:sz w:val="24"/>
                <w:szCs w:val="24"/>
              </w:rPr>
              <w:t xml:space="preserve"> </w:t>
            </w:r>
            <w:r w:rsidRPr="00C70689">
              <w:rPr>
                <w:sz w:val="24"/>
                <w:szCs w:val="24"/>
              </w:rPr>
              <w:t xml:space="preserve">пафос </w:t>
            </w:r>
            <w:r w:rsidRPr="00C70689">
              <w:rPr>
                <w:spacing w:val="-2"/>
                <w:sz w:val="24"/>
                <w:szCs w:val="24"/>
              </w:rPr>
              <w:t>произведения</w:t>
            </w:r>
          </w:p>
          <w:p w:rsidR="00070886" w:rsidRPr="00C70689" w:rsidRDefault="00070886" w:rsidP="00C70689">
            <w:pPr>
              <w:pStyle w:val="TableParagraph"/>
              <w:rPr>
                <w:sz w:val="24"/>
                <w:szCs w:val="24"/>
              </w:rPr>
            </w:pP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Default="00C70689" w:rsidP="00C70689">
            <w:pPr>
              <w:pStyle w:val="TableParagraph"/>
              <w:spacing w:before="5"/>
              <w:rPr>
                <w:sz w:val="24"/>
                <w:szCs w:val="24"/>
              </w:rPr>
            </w:pPr>
            <w:r w:rsidRPr="00C70689">
              <w:rPr>
                <w:sz w:val="24"/>
                <w:szCs w:val="24"/>
              </w:rPr>
              <w:t>и выразительно</w:t>
            </w:r>
            <w:r w:rsidRPr="00C70689">
              <w:rPr>
                <w:spacing w:val="-8"/>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произведение. Выражать личное</w:t>
            </w:r>
            <w:r w:rsidRPr="00C70689">
              <w:rPr>
                <w:spacing w:val="-12"/>
                <w:sz w:val="24"/>
                <w:szCs w:val="24"/>
              </w:rPr>
              <w:t xml:space="preserve"> </w:t>
            </w:r>
            <w:r w:rsidRPr="00C70689">
              <w:rPr>
                <w:sz w:val="24"/>
                <w:szCs w:val="24"/>
              </w:rPr>
              <w:t>читательское</w:t>
            </w:r>
          </w:p>
          <w:p w:rsidR="00070886" w:rsidRPr="00C70689" w:rsidRDefault="00070886" w:rsidP="00070886">
            <w:pPr>
              <w:pStyle w:val="TableParagraph"/>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прочитанному.</w:t>
            </w:r>
          </w:p>
          <w:p w:rsidR="00070886" w:rsidRPr="00C70689" w:rsidRDefault="00070886" w:rsidP="00070886">
            <w:pPr>
              <w:pStyle w:val="TableParagraph"/>
              <w:spacing w:before="23"/>
              <w:rPr>
                <w:sz w:val="24"/>
                <w:szCs w:val="24"/>
              </w:rPr>
            </w:pPr>
            <w:r w:rsidRPr="00C70689">
              <w:rPr>
                <w:sz w:val="24"/>
                <w:szCs w:val="24"/>
              </w:rPr>
              <w:t>Участвовать в коллективном диалоге. Определять</w:t>
            </w:r>
            <w:r w:rsidRPr="00C70689">
              <w:rPr>
                <w:spacing w:val="-10"/>
                <w:sz w:val="24"/>
                <w:szCs w:val="24"/>
              </w:rPr>
              <w:t xml:space="preserve"> </w:t>
            </w:r>
            <w:r w:rsidRPr="00C70689">
              <w:rPr>
                <w:sz w:val="24"/>
                <w:szCs w:val="24"/>
              </w:rPr>
              <w:t>тему, идею, гуманистический пафос произведения,</w:t>
            </w:r>
            <w:r w:rsidRPr="00C70689">
              <w:rPr>
                <w:spacing w:val="-6"/>
                <w:sz w:val="24"/>
                <w:szCs w:val="24"/>
              </w:rPr>
              <w:t xml:space="preserve"> </w:t>
            </w:r>
            <w:r w:rsidRPr="00C70689">
              <w:rPr>
                <w:sz w:val="24"/>
                <w:szCs w:val="24"/>
              </w:rPr>
              <w:t>систему</w:t>
            </w:r>
            <w:r w:rsidRPr="00C70689">
              <w:rPr>
                <w:spacing w:val="-1"/>
                <w:sz w:val="24"/>
                <w:szCs w:val="24"/>
              </w:rPr>
              <w:t xml:space="preserve"> </w:t>
            </w:r>
            <w:r w:rsidRPr="00C70689">
              <w:rPr>
                <w:sz w:val="24"/>
                <w:szCs w:val="24"/>
              </w:rPr>
              <w:t>персонажей, художественные</w:t>
            </w:r>
            <w:r w:rsidRPr="00C70689">
              <w:rPr>
                <w:spacing w:val="-11"/>
                <w:sz w:val="24"/>
                <w:szCs w:val="24"/>
              </w:rPr>
              <w:t xml:space="preserve"> </w:t>
            </w:r>
            <w:r w:rsidRPr="00C70689">
              <w:rPr>
                <w:sz w:val="24"/>
                <w:szCs w:val="24"/>
              </w:rPr>
              <w:t>и композиционные особенности</w:t>
            </w:r>
            <w:r w:rsidRPr="00C70689">
              <w:rPr>
                <w:spacing w:val="-27"/>
                <w:sz w:val="24"/>
                <w:szCs w:val="24"/>
              </w:rPr>
              <w:t xml:space="preserve"> </w:t>
            </w:r>
            <w:r w:rsidRPr="00C70689">
              <w:rPr>
                <w:sz w:val="24"/>
                <w:szCs w:val="24"/>
              </w:rPr>
              <w:t>произведений.</w:t>
            </w:r>
          </w:p>
          <w:p w:rsidR="00070886" w:rsidRPr="00C70689" w:rsidRDefault="00070886" w:rsidP="00070886">
            <w:pPr>
              <w:pStyle w:val="TableParagraph"/>
              <w:spacing w:before="1"/>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0886" w:rsidRPr="00C70689" w:rsidRDefault="00070886" w:rsidP="00070886">
            <w:pPr>
              <w:pStyle w:val="TableParagraph"/>
              <w:spacing w:before="5"/>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и</w:t>
            </w:r>
            <w:r w:rsidRPr="00C70689">
              <w:rPr>
                <w:spacing w:val="-14"/>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 xml:space="preserve">основных </w:t>
            </w:r>
            <w:r w:rsidRPr="00C70689">
              <w:rPr>
                <w:spacing w:val="-2"/>
                <w:sz w:val="24"/>
                <w:szCs w:val="24"/>
              </w:rPr>
              <w:t>героев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rsidTr="00070886">
        <w:trPr>
          <w:trHeight w:val="2967"/>
        </w:trPr>
        <w:tc>
          <w:tcPr>
            <w:tcW w:w="660" w:type="dxa"/>
          </w:tcPr>
          <w:p w:rsidR="00075590" w:rsidRPr="00C70689" w:rsidRDefault="00C70689" w:rsidP="00C70689">
            <w:pPr>
              <w:pStyle w:val="TableParagraph"/>
              <w:ind w:left="0" w:right="46"/>
              <w:rPr>
                <w:sz w:val="24"/>
                <w:szCs w:val="24"/>
              </w:rPr>
            </w:pPr>
            <w:r w:rsidRPr="00C70689">
              <w:rPr>
                <w:spacing w:val="-5"/>
                <w:sz w:val="24"/>
                <w:szCs w:val="24"/>
              </w:rPr>
              <w:t>5.5</w:t>
            </w:r>
          </w:p>
        </w:tc>
        <w:tc>
          <w:tcPr>
            <w:tcW w:w="3450" w:type="dxa"/>
          </w:tcPr>
          <w:p w:rsidR="00075590" w:rsidRPr="00C70689" w:rsidRDefault="00C70689" w:rsidP="00C70689">
            <w:pPr>
              <w:pStyle w:val="TableParagraph"/>
              <w:rPr>
                <w:sz w:val="24"/>
                <w:szCs w:val="24"/>
              </w:rPr>
            </w:pPr>
            <w:r w:rsidRPr="00C70689">
              <w:rPr>
                <w:sz w:val="24"/>
                <w:szCs w:val="24"/>
              </w:rPr>
              <w:t>А.П. Платонов.</w:t>
            </w:r>
            <w:r w:rsidRPr="00C70689">
              <w:rPr>
                <w:spacing w:val="-21"/>
                <w:sz w:val="24"/>
                <w:szCs w:val="24"/>
              </w:rPr>
              <w:t xml:space="preserve"> </w:t>
            </w:r>
            <w:r w:rsidRPr="00C70689">
              <w:rPr>
                <w:sz w:val="24"/>
                <w:szCs w:val="24"/>
              </w:rPr>
              <w:t>Рассказы (один по выбору)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3405" w:type="dxa"/>
          </w:tcPr>
          <w:p w:rsidR="00075590" w:rsidRPr="00C70689" w:rsidRDefault="00C70689" w:rsidP="00C70689">
            <w:pPr>
              <w:pStyle w:val="TableParagraph"/>
              <w:rPr>
                <w:sz w:val="24"/>
                <w:szCs w:val="24"/>
              </w:rPr>
            </w:pPr>
            <w:r w:rsidRPr="00C70689">
              <w:rPr>
                <w:sz w:val="24"/>
                <w:szCs w:val="24"/>
              </w:rPr>
              <w:t>А.П. Платонов.</w:t>
            </w:r>
            <w:r w:rsidRPr="00C70689">
              <w:rPr>
                <w:spacing w:val="-21"/>
                <w:sz w:val="24"/>
                <w:szCs w:val="24"/>
              </w:rPr>
              <w:t xml:space="preserve"> </w:t>
            </w:r>
            <w:r w:rsidRPr="00C70689">
              <w:rPr>
                <w:sz w:val="24"/>
                <w:szCs w:val="24"/>
              </w:rPr>
              <w:t>Рассказы (один по выбору).</w:t>
            </w:r>
          </w:p>
          <w:p w:rsidR="00075590" w:rsidRPr="00C70689" w:rsidRDefault="00C70689" w:rsidP="00C70689">
            <w:pPr>
              <w:pStyle w:val="TableParagraph"/>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«Юшка»,</w:t>
            </w:r>
          </w:p>
          <w:p w:rsidR="00075590" w:rsidRPr="00C70689" w:rsidRDefault="00C70689" w:rsidP="00C70689">
            <w:pPr>
              <w:pStyle w:val="TableParagraph"/>
              <w:spacing w:before="18"/>
              <w:ind w:right="524"/>
              <w:rPr>
                <w:sz w:val="24"/>
                <w:szCs w:val="24"/>
              </w:rPr>
            </w:pPr>
            <w:r w:rsidRPr="00C70689">
              <w:rPr>
                <w:sz w:val="24"/>
                <w:szCs w:val="24"/>
              </w:rPr>
              <w:t>«Неизвестный</w:t>
            </w:r>
            <w:r w:rsidRPr="00C70689">
              <w:rPr>
                <w:spacing w:val="-28"/>
                <w:sz w:val="24"/>
                <w:szCs w:val="24"/>
              </w:rPr>
              <w:t xml:space="preserve"> </w:t>
            </w:r>
            <w:r w:rsidRPr="00C70689">
              <w:rPr>
                <w:sz w:val="24"/>
                <w:szCs w:val="24"/>
              </w:rPr>
              <w:t xml:space="preserve">цветок» и др. Идейно- </w:t>
            </w:r>
            <w:r w:rsidRPr="00C70689">
              <w:rPr>
                <w:spacing w:val="-2"/>
                <w:sz w:val="24"/>
                <w:szCs w:val="24"/>
              </w:rPr>
              <w:t>художественное своеобразие произведения.</w:t>
            </w:r>
          </w:p>
          <w:p w:rsidR="00075590" w:rsidRPr="00C70689" w:rsidRDefault="00C70689" w:rsidP="00C70689">
            <w:pPr>
              <w:pStyle w:val="TableParagraph"/>
              <w:spacing w:before="1"/>
              <w:ind w:right="957"/>
              <w:rPr>
                <w:sz w:val="24"/>
                <w:szCs w:val="24"/>
              </w:rPr>
            </w:pPr>
            <w:r w:rsidRPr="00C70689">
              <w:rPr>
                <w:sz w:val="24"/>
                <w:szCs w:val="24"/>
              </w:rPr>
              <w:t>Особенности</w:t>
            </w:r>
            <w:r w:rsidRPr="00C70689">
              <w:rPr>
                <w:spacing w:val="-27"/>
                <w:sz w:val="24"/>
                <w:szCs w:val="24"/>
              </w:rPr>
              <w:t xml:space="preserve"> </w:t>
            </w:r>
            <w:r w:rsidRPr="00C70689">
              <w:rPr>
                <w:sz w:val="24"/>
                <w:szCs w:val="24"/>
              </w:rPr>
              <w:t xml:space="preserve">языка </w:t>
            </w:r>
            <w:r w:rsidRPr="00C70689">
              <w:rPr>
                <w:spacing w:val="-2"/>
                <w:sz w:val="24"/>
                <w:szCs w:val="24"/>
              </w:rPr>
              <w:t>произведений</w:t>
            </w:r>
            <w:r w:rsidRPr="00C70689">
              <w:rPr>
                <w:spacing w:val="40"/>
                <w:sz w:val="24"/>
                <w:szCs w:val="24"/>
              </w:rPr>
              <w:t xml:space="preserve">  </w:t>
            </w:r>
            <w:r w:rsidRPr="00C70689">
              <w:rPr>
                <w:sz w:val="24"/>
                <w:szCs w:val="24"/>
              </w:rPr>
              <w:t>А.П.</w:t>
            </w:r>
            <w:r w:rsidRPr="00C70689">
              <w:rPr>
                <w:spacing w:val="-15"/>
                <w:sz w:val="24"/>
                <w:szCs w:val="24"/>
              </w:rPr>
              <w:t xml:space="preserve"> </w:t>
            </w:r>
            <w:r w:rsidRPr="00C70689">
              <w:rPr>
                <w:sz w:val="24"/>
                <w:szCs w:val="24"/>
              </w:rPr>
              <w:t>Платонова</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200"/>
              <w:rPr>
                <w:sz w:val="24"/>
                <w:szCs w:val="24"/>
              </w:rPr>
            </w:pPr>
            <w:r w:rsidRPr="00C70689">
              <w:rPr>
                <w:sz w:val="24"/>
                <w:szCs w:val="24"/>
              </w:rPr>
              <w:t>и выразительно</w:t>
            </w:r>
            <w:r w:rsidRPr="00C70689">
              <w:rPr>
                <w:spacing w:val="-8"/>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произведение.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200"/>
              <w:rPr>
                <w:sz w:val="24"/>
                <w:szCs w:val="24"/>
              </w:rPr>
            </w:pP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 xml:space="preserve">особенности </w:t>
            </w:r>
            <w:r w:rsidRPr="00C70689">
              <w:rPr>
                <w:spacing w:val="-2"/>
                <w:sz w:val="24"/>
                <w:szCs w:val="24"/>
              </w:rPr>
              <w:t>произведения.</w:t>
            </w:r>
          </w:p>
          <w:p w:rsidR="00075590" w:rsidRPr="00C70689" w:rsidRDefault="00C70689" w:rsidP="00C70689">
            <w:pPr>
              <w:pStyle w:val="TableParagraph"/>
              <w:ind w:right="148"/>
              <w:rPr>
                <w:sz w:val="24"/>
                <w:szCs w:val="24"/>
              </w:rPr>
            </w:pPr>
            <w:r w:rsidRPr="00C70689">
              <w:rPr>
                <w:sz w:val="24"/>
                <w:szCs w:val="24"/>
              </w:rPr>
              <w:t>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5590" w:rsidRPr="00C70689" w:rsidRDefault="00C70689" w:rsidP="00C70689">
            <w:pPr>
              <w:pStyle w:val="TableParagraph"/>
              <w:rPr>
                <w:sz w:val="24"/>
                <w:szCs w:val="24"/>
              </w:rPr>
            </w:pPr>
            <w:r w:rsidRPr="00C70689">
              <w:rPr>
                <w:sz w:val="24"/>
                <w:szCs w:val="24"/>
              </w:rPr>
              <w:t>Выявлять средства художественной изобразительности</w:t>
            </w:r>
            <w:r w:rsidRPr="00C70689">
              <w:rPr>
                <w:spacing w:val="-18"/>
                <w:sz w:val="24"/>
                <w:szCs w:val="24"/>
              </w:rPr>
              <w:t xml:space="preserve"> </w:t>
            </w:r>
            <w:r w:rsidRPr="00C70689">
              <w:rPr>
                <w:sz w:val="24"/>
                <w:szCs w:val="24"/>
              </w:rPr>
              <w:t>в</w:t>
            </w:r>
            <w:r w:rsidRPr="00C70689">
              <w:rPr>
                <w:spacing w:val="-14"/>
                <w:sz w:val="24"/>
                <w:szCs w:val="24"/>
              </w:rPr>
              <w:t xml:space="preserve"> </w:t>
            </w:r>
            <w:r w:rsidRPr="00C70689">
              <w:rPr>
                <w:spacing w:val="-2"/>
                <w:sz w:val="24"/>
                <w:szCs w:val="24"/>
              </w:rPr>
              <w:t>произведении.</w:t>
            </w:r>
          </w:p>
          <w:p w:rsidR="00075590" w:rsidRPr="00C70689" w:rsidRDefault="00C70689" w:rsidP="00C70689">
            <w:pPr>
              <w:pStyle w:val="TableParagraph"/>
              <w:rPr>
                <w:sz w:val="24"/>
                <w:szCs w:val="24"/>
              </w:rPr>
            </w:pPr>
            <w:r w:rsidRPr="00C70689">
              <w:rPr>
                <w:sz w:val="24"/>
                <w:szCs w:val="24"/>
              </w:rPr>
              <w:t>Устно</w:t>
            </w:r>
            <w:r w:rsidRPr="00C70689">
              <w:rPr>
                <w:spacing w:val="11"/>
                <w:sz w:val="24"/>
                <w:szCs w:val="24"/>
              </w:rPr>
              <w:t xml:space="preserve"> </w:t>
            </w:r>
            <w:r w:rsidRPr="00C70689">
              <w:rPr>
                <w:sz w:val="24"/>
                <w:szCs w:val="24"/>
              </w:rPr>
              <w:t>или</w:t>
            </w:r>
            <w:r w:rsidRPr="00C70689">
              <w:rPr>
                <w:spacing w:val="-13"/>
                <w:sz w:val="24"/>
                <w:szCs w:val="24"/>
              </w:rPr>
              <w:t xml:space="preserve"> </w:t>
            </w:r>
            <w:r w:rsidRPr="00C70689">
              <w:rPr>
                <w:sz w:val="24"/>
                <w:szCs w:val="24"/>
              </w:rPr>
              <w:t>письменно</w:t>
            </w:r>
            <w:r w:rsidRPr="00C70689">
              <w:rPr>
                <w:spacing w:val="-4"/>
                <w:sz w:val="24"/>
                <w:szCs w:val="24"/>
              </w:rPr>
              <w:t xml:space="preserve"> </w:t>
            </w:r>
            <w:r w:rsidRPr="00C70689">
              <w:rPr>
                <w:sz w:val="24"/>
                <w:szCs w:val="24"/>
              </w:rPr>
              <w:t>отвечать</w:t>
            </w:r>
            <w:r w:rsidRPr="00C70689">
              <w:rPr>
                <w:spacing w:val="-20"/>
                <w:sz w:val="24"/>
                <w:szCs w:val="24"/>
              </w:rPr>
              <w:t xml:space="preserve"> </w:t>
            </w:r>
            <w:r w:rsidRPr="00C70689">
              <w:rPr>
                <w:sz w:val="24"/>
                <w:szCs w:val="24"/>
              </w:rPr>
              <w:t>на</w:t>
            </w:r>
            <w:r w:rsidRPr="00C70689">
              <w:rPr>
                <w:spacing w:val="-17"/>
                <w:sz w:val="24"/>
                <w:szCs w:val="24"/>
              </w:rPr>
              <w:t xml:space="preserve"> </w:t>
            </w:r>
            <w:r w:rsidRPr="00C70689">
              <w:rPr>
                <w:spacing w:val="-2"/>
                <w:sz w:val="24"/>
                <w:szCs w:val="24"/>
              </w:rPr>
              <w:t>вопросы</w:t>
            </w:r>
          </w:p>
        </w:tc>
      </w:tr>
      <w:tr w:rsidR="00075590" w:rsidRPr="00C70689">
        <w:trPr>
          <w:trHeight w:val="329"/>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7</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44"/>
        </w:trPr>
        <w:tc>
          <w:tcPr>
            <w:tcW w:w="1459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7"/>
                <w:sz w:val="24"/>
                <w:szCs w:val="24"/>
              </w:rPr>
              <w:t xml:space="preserve"> </w:t>
            </w:r>
            <w:r w:rsidRPr="00C70689">
              <w:rPr>
                <w:b/>
                <w:sz w:val="24"/>
                <w:szCs w:val="24"/>
              </w:rPr>
              <w:t>6.</w:t>
            </w:r>
            <w:r w:rsidRPr="00C70689">
              <w:rPr>
                <w:b/>
                <w:spacing w:val="11"/>
                <w:sz w:val="24"/>
                <w:szCs w:val="24"/>
              </w:rPr>
              <w:t xml:space="preserve"> </w:t>
            </w:r>
            <w:r w:rsidRPr="00C70689">
              <w:rPr>
                <w:b/>
                <w:sz w:val="24"/>
                <w:szCs w:val="24"/>
              </w:rPr>
              <w:t>Литература</w:t>
            </w:r>
            <w:r w:rsidRPr="00C70689">
              <w:rPr>
                <w:b/>
                <w:spacing w:val="-3"/>
                <w:sz w:val="24"/>
                <w:szCs w:val="24"/>
              </w:rPr>
              <w:t xml:space="preserve"> </w:t>
            </w:r>
            <w:r w:rsidRPr="00C70689">
              <w:rPr>
                <w:b/>
                <w:sz w:val="24"/>
                <w:szCs w:val="24"/>
              </w:rPr>
              <w:t>второй</w:t>
            </w:r>
            <w:r w:rsidRPr="00C70689">
              <w:rPr>
                <w:b/>
                <w:spacing w:val="-13"/>
                <w:sz w:val="24"/>
                <w:szCs w:val="24"/>
              </w:rPr>
              <w:t xml:space="preserve"> </w:t>
            </w:r>
            <w:r w:rsidRPr="00C70689">
              <w:rPr>
                <w:b/>
                <w:sz w:val="24"/>
                <w:szCs w:val="24"/>
              </w:rPr>
              <w:t>половины</w:t>
            </w:r>
            <w:r w:rsidRPr="00C70689">
              <w:rPr>
                <w:b/>
                <w:spacing w:val="-29"/>
                <w:sz w:val="24"/>
                <w:szCs w:val="24"/>
              </w:rPr>
              <w:t xml:space="preserve"> </w:t>
            </w:r>
            <w:r w:rsidRPr="00C70689">
              <w:rPr>
                <w:b/>
                <w:sz w:val="24"/>
                <w:szCs w:val="24"/>
              </w:rPr>
              <w:t>XX</w:t>
            </w:r>
            <w:r w:rsidRPr="00C70689">
              <w:rPr>
                <w:b/>
                <w:spacing w:val="-7"/>
                <w:sz w:val="24"/>
                <w:szCs w:val="24"/>
              </w:rPr>
              <w:t xml:space="preserve"> </w:t>
            </w:r>
            <w:r w:rsidRPr="00C70689">
              <w:rPr>
                <w:b/>
                <w:sz w:val="24"/>
                <w:szCs w:val="24"/>
              </w:rPr>
              <w:t>–</w:t>
            </w:r>
            <w:r w:rsidRPr="00C70689">
              <w:rPr>
                <w:b/>
                <w:spacing w:val="15"/>
                <w:sz w:val="24"/>
                <w:szCs w:val="24"/>
              </w:rPr>
              <w:t xml:space="preserve"> </w:t>
            </w:r>
            <w:r w:rsidRPr="00C70689">
              <w:rPr>
                <w:b/>
                <w:sz w:val="24"/>
                <w:szCs w:val="24"/>
              </w:rPr>
              <w:t>начала</w:t>
            </w:r>
            <w:r w:rsidRPr="00C70689">
              <w:rPr>
                <w:b/>
                <w:spacing w:val="-3"/>
                <w:sz w:val="24"/>
                <w:szCs w:val="24"/>
              </w:rPr>
              <w:t xml:space="preserve"> </w:t>
            </w:r>
            <w:r w:rsidRPr="00C70689">
              <w:rPr>
                <w:b/>
                <w:sz w:val="24"/>
                <w:szCs w:val="24"/>
              </w:rPr>
              <w:t>XXI</w:t>
            </w:r>
            <w:r w:rsidRPr="00C70689">
              <w:rPr>
                <w:b/>
                <w:spacing w:val="-22"/>
                <w:sz w:val="24"/>
                <w:szCs w:val="24"/>
              </w:rPr>
              <w:t xml:space="preserve"> </w:t>
            </w:r>
            <w:r w:rsidRPr="00C70689">
              <w:rPr>
                <w:b/>
                <w:spacing w:val="-4"/>
                <w:sz w:val="24"/>
                <w:szCs w:val="24"/>
              </w:rPr>
              <w:t>века</w:t>
            </w:r>
          </w:p>
        </w:tc>
      </w:tr>
      <w:tr w:rsidR="00075590" w:rsidRPr="00C70689">
        <w:trPr>
          <w:trHeight w:val="1035"/>
        </w:trPr>
        <w:tc>
          <w:tcPr>
            <w:tcW w:w="660" w:type="dxa"/>
          </w:tcPr>
          <w:p w:rsidR="00075590" w:rsidRPr="00C70689" w:rsidRDefault="00C70689" w:rsidP="00C70689">
            <w:pPr>
              <w:pStyle w:val="TableParagraph"/>
              <w:ind w:left="0" w:right="46"/>
              <w:rPr>
                <w:sz w:val="24"/>
                <w:szCs w:val="24"/>
              </w:rPr>
            </w:pPr>
            <w:r w:rsidRPr="00C70689">
              <w:rPr>
                <w:spacing w:val="-5"/>
                <w:sz w:val="24"/>
                <w:szCs w:val="24"/>
              </w:rPr>
              <w:t>6.1</w:t>
            </w:r>
          </w:p>
        </w:tc>
        <w:tc>
          <w:tcPr>
            <w:tcW w:w="3450" w:type="dxa"/>
          </w:tcPr>
          <w:p w:rsidR="00075590" w:rsidRPr="00C70689" w:rsidRDefault="00C70689" w:rsidP="00C70689">
            <w:pPr>
              <w:pStyle w:val="TableParagraph"/>
              <w:rPr>
                <w:sz w:val="24"/>
                <w:szCs w:val="24"/>
              </w:rPr>
            </w:pPr>
            <w:r w:rsidRPr="00C70689">
              <w:rPr>
                <w:sz w:val="24"/>
                <w:szCs w:val="24"/>
              </w:rPr>
              <w:t>В.М.</w:t>
            </w:r>
            <w:r w:rsidRPr="00C70689">
              <w:rPr>
                <w:spacing w:val="-2"/>
                <w:sz w:val="24"/>
                <w:szCs w:val="24"/>
              </w:rPr>
              <w:t xml:space="preserve"> </w:t>
            </w:r>
            <w:r w:rsidRPr="00C70689">
              <w:rPr>
                <w:sz w:val="24"/>
                <w:szCs w:val="24"/>
              </w:rPr>
              <w:t>Шукшин.</w:t>
            </w:r>
            <w:r w:rsidRPr="00C70689">
              <w:rPr>
                <w:spacing w:val="-2"/>
                <w:sz w:val="24"/>
                <w:szCs w:val="24"/>
              </w:rPr>
              <w:t xml:space="preserve"> </w:t>
            </w:r>
            <w:r w:rsidRPr="00C70689">
              <w:rPr>
                <w:sz w:val="24"/>
                <w:szCs w:val="24"/>
              </w:rPr>
              <w:t>Рассказы (один по выбору)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В.М.</w:t>
            </w:r>
            <w:r w:rsidRPr="00C70689">
              <w:rPr>
                <w:spacing w:val="-2"/>
                <w:sz w:val="24"/>
                <w:szCs w:val="24"/>
              </w:rPr>
              <w:t xml:space="preserve"> </w:t>
            </w:r>
            <w:r w:rsidRPr="00C70689">
              <w:rPr>
                <w:sz w:val="24"/>
                <w:szCs w:val="24"/>
              </w:rPr>
              <w:t>Шукшин.</w:t>
            </w:r>
            <w:r w:rsidRPr="00C70689">
              <w:rPr>
                <w:spacing w:val="-2"/>
                <w:sz w:val="24"/>
                <w:szCs w:val="24"/>
              </w:rPr>
              <w:t xml:space="preserve"> </w:t>
            </w:r>
            <w:r w:rsidRPr="00C70689">
              <w:rPr>
                <w:sz w:val="24"/>
                <w:szCs w:val="24"/>
              </w:rPr>
              <w:t>Рассказы (один по выбору).</w:t>
            </w:r>
          </w:p>
          <w:p w:rsidR="00070886" w:rsidRPr="00C70689" w:rsidRDefault="00C70689" w:rsidP="00070886">
            <w:pPr>
              <w:pStyle w:val="TableParagraph"/>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«Чудик»,</w:t>
            </w:r>
            <w:r w:rsidR="00070886" w:rsidRPr="00C70689">
              <w:rPr>
                <w:sz w:val="24"/>
                <w:szCs w:val="24"/>
              </w:rPr>
              <w:t xml:space="preserve"> «Стенька</w:t>
            </w:r>
            <w:r w:rsidR="00070886" w:rsidRPr="00C70689">
              <w:rPr>
                <w:spacing w:val="-9"/>
                <w:sz w:val="24"/>
                <w:szCs w:val="24"/>
              </w:rPr>
              <w:t xml:space="preserve"> </w:t>
            </w:r>
            <w:r w:rsidR="00070886" w:rsidRPr="00C70689">
              <w:rPr>
                <w:spacing w:val="-2"/>
                <w:sz w:val="24"/>
                <w:szCs w:val="24"/>
              </w:rPr>
              <w:t>Разин»,</w:t>
            </w:r>
          </w:p>
          <w:p w:rsidR="00075590" w:rsidRPr="00C70689" w:rsidRDefault="00070886" w:rsidP="00070886">
            <w:pPr>
              <w:pStyle w:val="TableParagraph"/>
              <w:rPr>
                <w:sz w:val="24"/>
                <w:szCs w:val="24"/>
              </w:rPr>
            </w:pPr>
            <w:r w:rsidRPr="00C70689">
              <w:rPr>
                <w:sz w:val="24"/>
                <w:szCs w:val="24"/>
              </w:rPr>
              <w:t>«Критики» и</w:t>
            </w:r>
            <w:r w:rsidRPr="00C70689">
              <w:rPr>
                <w:spacing w:val="-4"/>
                <w:sz w:val="24"/>
                <w:szCs w:val="24"/>
              </w:rPr>
              <w:t xml:space="preserve"> </w:t>
            </w:r>
            <w:r w:rsidRPr="00C70689">
              <w:rPr>
                <w:sz w:val="24"/>
                <w:szCs w:val="24"/>
              </w:rPr>
              <w:t>др. Тематика,</w:t>
            </w:r>
            <w:r w:rsidRPr="00C70689">
              <w:rPr>
                <w:spacing w:val="-15"/>
                <w:sz w:val="24"/>
                <w:szCs w:val="24"/>
              </w:rPr>
              <w:t xml:space="preserve"> </w:t>
            </w:r>
            <w:r w:rsidRPr="00C70689">
              <w:rPr>
                <w:sz w:val="24"/>
                <w:szCs w:val="24"/>
              </w:rPr>
              <w:t>проблематика, сюжет, система образов произведения.</w:t>
            </w:r>
            <w:r w:rsidRPr="00C70689">
              <w:rPr>
                <w:spacing w:val="-37"/>
                <w:sz w:val="24"/>
                <w:szCs w:val="24"/>
              </w:rPr>
              <w:t xml:space="preserve"> </w:t>
            </w:r>
            <w:r w:rsidRPr="00C70689">
              <w:rPr>
                <w:sz w:val="24"/>
                <w:szCs w:val="24"/>
              </w:rPr>
              <w:t xml:space="preserve">Авторская позиция в произведении. </w:t>
            </w:r>
            <w:r w:rsidRPr="00C70689">
              <w:rPr>
                <w:spacing w:val="-2"/>
                <w:sz w:val="24"/>
                <w:szCs w:val="24"/>
              </w:rPr>
              <w:t xml:space="preserve">Художественное </w:t>
            </w:r>
            <w:r w:rsidRPr="00C70689">
              <w:rPr>
                <w:sz w:val="24"/>
                <w:szCs w:val="24"/>
              </w:rPr>
              <w:t>мастерство</w:t>
            </w:r>
            <w:r w:rsidRPr="00C70689">
              <w:rPr>
                <w:spacing w:val="-7"/>
                <w:sz w:val="24"/>
                <w:szCs w:val="24"/>
              </w:rPr>
              <w:t xml:space="preserve"> </w:t>
            </w:r>
            <w:r w:rsidRPr="00C70689">
              <w:rPr>
                <w:sz w:val="24"/>
                <w:szCs w:val="24"/>
              </w:rPr>
              <w:t>автора</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Default="00C70689" w:rsidP="00C70689">
            <w:pPr>
              <w:pStyle w:val="TableParagraph"/>
              <w:spacing w:before="5"/>
              <w:rPr>
                <w:sz w:val="24"/>
                <w:szCs w:val="24"/>
              </w:rPr>
            </w:pPr>
            <w:r w:rsidRPr="00C70689">
              <w:rPr>
                <w:sz w:val="24"/>
                <w:szCs w:val="24"/>
              </w:rPr>
              <w:t>и выразительно</w:t>
            </w:r>
            <w:r w:rsidRPr="00C70689">
              <w:rPr>
                <w:spacing w:val="-8"/>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произведение. Выражать личное</w:t>
            </w:r>
            <w:r w:rsidRPr="00C70689">
              <w:rPr>
                <w:spacing w:val="-12"/>
                <w:sz w:val="24"/>
                <w:szCs w:val="24"/>
              </w:rPr>
              <w:t xml:space="preserve"> </w:t>
            </w:r>
            <w:r w:rsidRPr="00C70689">
              <w:rPr>
                <w:sz w:val="24"/>
                <w:szCs w:val="24"/>
              </w:rPr>
              <w:t>читательское</w:t>
            </w:r>
          </w:p>
          <w:p w:rsidR="00070886" w:rsidRPr="00C70689" w:rsidRDefault="00070886" w:rsidP="00070886">
            <w:pPr>
              <w:pStyle w:val="TableParagraph"/>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прочитанному.</w:t>
            </w:r>
          </w:p>
          <w:p w:rsidR="00070886" w:rsidRPr="00C70689" w:rsidRDefault="00070886" w:rsidP="00070886">
            <w:pPr>
              <w:pStyle w:val="TableParagraph"/>
              <w:spacing w:before="23"/>
              <w:ind w:right="200"/>
              <w:rPr>
                <w:sz w:val="24"/>
                <w:szCs w:val="24"/>
              </w:rPr>
            </w:pP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 xml:space="preserve">особенности </w:t>
            </w:r>
            <w:r w:rsidRPr="00C70689">
              <w:rPr>
                <w:spacing w:val="-2"/>
                <w:sz w:val="24"/>
                <w:szCs w:val="24"/>
              </w:rPr>
              <w:t>произведения.</w:t>
            </w:r>
          </w:p>
          <w:p w:rsidR="00070886" w:rsidRPr="00C70689" w:rsidRDefault="00070886" w:rsidP="00070886">
            <w:pPr>
              <w:pStyle w:val="TableParagraph"/>
              <w:ind w:right="148"/>
              <w:rPr>
                <w:sz w:val="24"/>
                <w:szCs w:val="24"/>
              </w:rPr>
            </w:pPr>
            <w:r w:rsidRPr="00C70689">
              <w:rPr>
                <w:sz w:val="24"/>
                <w:szCs w:val="24"/>
              </w:rPr>
              <w:t>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0886" w:rsidRPr="00C70689" w:rsidRDefault="00070886" w:rsidP="00070886">
            <w:pPr>
              <w:pStyle w:val="TableParagraph"/>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произведениях. 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 произведения,</w:t>
            </w:r>
            <w:r w:rsidRPr="00C70689">
              <w:rPr>
                <w:spacing w:val="-25"/>
                <w:sz w:val="24"/>
                <w:szCs w:val="24"/>
              </w:rPr>
              <w:t xml:space="preserve"> </w:t>
            </w:r>
            <w:r w:rsidRPr="00C70689">
              <w:rPr>
                <w:sz w:val="24"/>
                <w:szCs w:val="24"/>
              </w:rPr>
              <w:t>передавая</w:t>
            </w:r>
            <w:r w:rsidRPr="00C70689">
              <w:rPr>
                <w:spacing w:val="-25"/>
                <w:sz w:val="24"/>
                <w:szCs w:val="24"/>
              </w:rPr>
              <w:t xml:space="preserve"> </w:t>
            </w:r>
            <w:r w:rsidRPr="00C70689">
              <w:rPr>
                <w:sz w:val="24"/>
                <w:szCs w:val="24"/>
              </w:rPr>
              <w:t xml:space="preserve">комический </w:t>
            </w:r>
            <w:r w:rsidRPr="00C70689">
              <w:rPr>
                <w:spacing w:val="-2"/>
                <w:sz w:val="24"/>
                <w:szCs w:val="24"/>
              </w:rPr>
              <w:t>эффект.</w:t>
            </w:r>
          </w:p>
          <w:p w:rsidR="00070886" w:rsidRPr="00C70689" w:rsidRDefault="00070886" w:rsidP="00070886">
            <w:pPr>
              <w:pStyle w:val="TableParagraph"/>
              <w:ind w:right="1281"/>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w:t>
            </w:r>
          </w:p>
          <w:p w:rsidR="00070886" w:rsidRPr="00C70689" w:rsidRDefault="00070886" w:rsidP="00070886">
            <w:pPr>
              <w:pStyle w:val="TableParagraph"/>
              <w:rPr>
                <w:sz w:val="24"/>
                <w:szCs w:val="24"/>
              </w:rPr>
            </w:pPr>
            <w:r w:rsidRPr="00C70689">
              <w:rPr>
                <w:sz w:val="24"/>
                <w:szCs w:val="24"/>
              </w:rPr>
              <w:t>Письменно</w:t>
            </w:r>
            <w:r w:rsidRPr="00C70689">
              <w:rPr>
                <w:spacing w:val="-15"/>
                <w:sz w:val="24"/>
                <w:szCs w:val="24"/>
              </w:rPr>
              <w:t xml:space="preserve"> </w:t>
            </w:r>
            <w:r w:rsidRPr="00C70689">
              <w:rPr>
                <w:sz w:val="24"/>
                <w:szCs w:val="24"/>
              </w:rPr>
              <w:t>отвечать</w:t>
            </w:r>
            <w:r w:rsidRPr="00C70689">
              <w:rPr>
                <w:spacing w:val="-16"/>
                <w:sz w:val="24"/>
                <w:szCs w:val="24"/>
              </w:rPr>
              <w:t xml:space="preserve"> </w:t>
            </w:r>
            <w:r w:rsidRPr="00C70689">
              <w:rPr>
                <w:sz w:val="24"/>
                <w:szCs w:val="24"/>
              </w:rPr>
              <w:t>на</w:t>
            </w:r>
            <w:r w:rsidRPr="00C70689">
              <w:rPr>
                <w:spacing w:val="3"/>
                <w:sz w:val="24"/>
                <w:szCs w:val="24"/>
              </w:rPr>
              <w:t xml:space="preserve"> </w:t>
            </w:r>
            <w:r w:rsidRPr="00C70689">
              <w:rPr>
                <w:spacing w:val="-2"/>
                <w:sz w:val="24"/>
                <w:szCs w:val="24"/>
              </w:rPr>
              <w:t>проблемный</w:t>
            </w:r>
          </w:p>
          <w:p w:rsidR="00070886" w:rsidRPr="00C70689" w:rsidRDefault="00070886" w:rsidP="00070886">
            <w:pPr>
              <w:pStyle w:val="TableParagraph"/>
              <w:spacing w:before="5"/>
              <w:rPr>
                <w:sz w:val="24"/>
                <w:szCs w:val="24"/>
              </w:rPr>
            </w:pPr>
            <w:r w:rsidRPr="00C70689">
              <w:rPr>
                <w:spacing w:val="-2"/>
                <w:sz w:val="24"/>
                <w:szCs w:val="24"/>
              </w:rPr>
              <w:t>вопрос</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4155"/>
        </w:trPr>
        <w:tc>
          <w:tcPr>
            <w:tcW w:w="660" w:type="dxa"/>
          </w:tcPr>
          <w:p w:rsidR="00075590" w:rsidRPr="00C70689" w:rsidRDefault="00C70689" w:rsidP="00C70689">
            <w:pPr>
              <w:pStyle w:val="TableParagraph"/>
              <w:rPr>
                <w:sz w:val="24"/>
                <w:szCs w:val="24"/>
              </w:rPr>
            </w:pPr>
            <w:r w:rsidRPr="00C70689">
              <w:rPr>
                <w:spacing w:val="-5"/>
                <w:sz w:val="24"/>
                <w:szCs w:val="24"/>
              </w:rPr>
              <w:t>6.2</w:t>
            </w:r>
          </w:p>
        </w:tc>
        <w:tc>
          <w:tcPr>
            <w:tcW w:w="3450" w:type="dxa"/>
          </w:tcPr>
          <w:p w:rsidR="00075590" w:rsidRPr="00C70689" w:rsidRDefault="00C70689" w:rsidP="00C70689">
            <w:pPr>
              <w:pStyle w:val="TableParagraph"/>
              <w:rPr>
                <w:sz w:val="24"/>
                <w:szCs w:val="24"/>
              </w:rPr>
            </w:pPr>
            <w:r w:rsidRPr="00C70689">
              <w:rPr>
                <w:spacing w:val="-2"/>
                <w:sz w:val="24"/>
                <w:szCs w:val="24"/>
              </w:rPr>
              <w:t>Стихотворения</w:t>
            </w:r>
          </w:p>
          <w:p w:rsidR="00075590" w:rsidRPr="00C70689" w:rsidRDefault="00C70689" w:rsidP="00C70689">
            <w:pPr>
              <w:pStyle w:val="TableParagraph"/>
              <w:spacing w:before="38"/>
              <w:rPr>
                <w:sz w:val="24"/>
                <w:szCs w:val="24"/>
              </w:rPr>
            </w:pPr>
            <w:r w:rsidRPr="00C70689">
              <w:rPr>
                <w:sz w:val="24"/>
                <w:szCs w:val="24"/>
              </w:rPr>
              <w:t>отечественных поэтов XX–XXI</w:t>
            </w:r>
            <w:r w:rsidRPr="00C70689">
              <w:rPr>
                <w:spacing w:val="-29"/>
                <w:sz w:val="24"/>
                <w:szCs w:val="24"/>
              </w:rPr>
              <w:t xml:space="preserve"> </w:t>
            </w:r>
            <w:r w:rsidRPr="00C70689">
              <w:rPr>
                <w:sz w:val="24"/>
                <w:szCs w:val="24"/>
              </w:rPr>
              <w:t>веков</w:t>
            </w:r>
            <w:r w:rsidRPr="00C70689">
              <w:rPr>
                <w:spacing w:val="-24"/>
                <w:sz w:val="24"/>
                <w:szCs w:val="24"/>
              </w:rPr>
              <w:t xml:space="preserve"> </w:t>
            </w:r>
            <w:r w:rsidRPr="00C70689">
              <w:rPr>
                <w:sz w:val="24"/>
                <w:szCs w:val="24"/>
              </w:rPr>
              <w:t>(не менее четырёх</w:t>
            </w:r>
            <w:r w:rsidRPr="00C70689">
              <w:rPr>
                <w:spacing w:val="-7"/>
                <w:sz w:val="24"/>
                <w:szCs w:val="24"/>
              </w:rPr>
              <w:t xml:space="preserve"> </w:t>
            </w:r>
            <w:r w:rsidRPr="00C70689">
              <w:rPr>
                <w:sz w:val="24"/>
                <w:szCs w:val="24"/>
              </w:rPr>
              <w:t>стихотворений двух поэтов):</w:t>
            </w:r>
            <w:r w:rsidRPr="00C70689">
              <w:rPr>
                <w:spacing w:val="-8"/>
                <w:sz w:val="24"/>
                <w:szCs w:val="24"/>
              </w:rPr>
              <w:t xml:space="preserve"> </w:t>
            </w:r>
            <w:r w:rsidRPr="00C70689">
              <w:rPr>
                <w:sz w:val="24"/>
                <w:szCs w:val="24"/>
              </w:rPr>
              <w:t xml:space="preserve">например, </w:t>
            </w:r>
            <w:r w:rsidRPr="00C70689">
              <w:rPr>
                <w:spacing w:val="-2"/>
                <w:sz w:val="24"/>
                <w:szCs w:val="24"/>
              </w:rPr>
              <w:t>стихотворения</w:t>
            </w:r>
          </w:p>
          <w:p w:rsidR="00075590" w:rsidRPr="00C70689" w:rsidRDefault="00C70689" w:rsidP="00C70689">
            <w:pPr>
              <w:pStyle w:val="TableParagraph"/>
              <w:spacing w:before="3"/>
              <w:ind w:right="877"/>
              <w:rPr>
                <w:sz w:val="24"/>
                <w:szCs w:val="24"/>
              </w:rPr>
            </w:pPr>
            <w:r w:rsidRPr="00C70689">
              <w:rPr>
                <w:sz w:val="24"/>
                <w:szCs w:val="24"/>
              </w:rPr>
              <w:t>М.И.</w:t>
            </w:r>
            <w:r w:rsidRPr="00C70689">
              <w:rPr>
                <w:spacing w:val="-15"/>
                <w:sz w:val="24"/>
                <w:szCs w:val="24"/>
              </w:rPr>
              <w:t xml:space="preserve"> </w:t>
            </w:r>
            <w:r w:rsidRPr="00C70689">
              <w:rPr>
                <w:sz w:val="24"/>
                <w:szCs w:val="24"/>
              </w:rPr>
              <w:t>Цветаевой, Е.А.</w:t>
            </w:r>
            <w:r w:rsidRPr="00C70689">
              <w:rPr>
                <w:spacing w:val="-15"/>
                <w:sz w:val="24"/>
                <w:szCs w:val="24"/>
              </w:rPr>
              <w:t xml:space="preserve"> </w:t>
            </w:r>
            <w:r w:rsidRPr="00C70689">
              <w:rPr>
                <w:sz w:val="24"/>
                <w:szCs w:val="24"/>
              </w:rPr>
              <w:t>Евтушенко, Б.А.</w:t>
            </w:r>
            <w:r w:rsidRPr="00C70689">
              <w:rPr>
                <w:spacing w:val="-15"/>
                <w:sz w:val="24"/>
                <w:szCs w:val="24"/>
              </w:rPr>
              <w:t xml:space="preserve"> </w:t>
            </w:r>
            <w:r w:rsidRPr="00C70689">
              <w:rPr>
                <w:sz w:val="24"/>
                <w:szCs w:val="24"/>
              </w:rPr>
              <w:t>Ахмадулиной, Б.Ш. Окуджавы,</w:t>
            </w:r>
          </w:p>
          <w:p w:rsidR="00075590" w:rsidRPr="00C70689" w:rsidRDefault="00C70689" w:rsidP="00C70689">
            <w:pPr>
              <w:pStyle w:val="TableParagraph"/>
              <w:rPr>
                <w:sz w:val="24"/>
                <w:szCs w:val="24"/>
              </w:rPr>
            </w:pPr>
            <w:r w:rsidRPr="00C70689">
              <w:rPr>
                <w:sz w:val="24"/>
                <w:szCs w:val="24"/>
              </w:rPr>
              <w:t>Ю.Д.</w:t>
            </w:r>
            <w:r w:rsidRPr="00C70689">
              <w:rPr>
                <w:spacing w:val="-15"/>
                <w:sz w:val="24"/>
                <w:szCs w:val="24"/>
              </w:rPr>
              <w:t xml:space="preserve"> </w:t>
            </w:r>
            <w:r w:rsidRPr="00C70689">
              <w:rPr>
                <w:sz w:val="24"/>
                <w:szCs w:val="24"/>
              </w:rPr>
              <w:t>Левитанского</w:t>
            </w:r>
            <w:r w:rsidRPr="00C70689">
              <w:rPr>
                <w:spacing w:val="-10"/>
                <w:sz w:val="24"/>
                <w:szCs w:val="24"/>
              </w:rPr>
              <w:t xml:space="preserve"> </w:t>
            </w:r>
            <w:r w:rsidRPr="00C70689">
              <w:rPr>
                <w:sz w:val="24"/>
                <w:szCs w:val="24"/>
              </w:rPr>
              <w:t>и</w:t>
            </w:r>
            <w:r w:rsidRPr="00C70689">
              <w:rPr>
                <w:spacing w:val="-4"/>
                <w:sz w:val="24"/>
                <w:szCs w:val="24"/>
              </w:rPr>
              <w:t xml:space="preserve"> </w:t>
            </w:r>
            <w:r w:rsidRPr="00C70689">
              <w:rPr>
                <w:spacing w:val="-5"/>
                <w:sz w:val="24"/>
                <w:szCs w:val="24"/>
              </w:rPr>
              <w:t>др.</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pacing w:val="-2"/>
                <w:sz w:val="24"/>
                <w:szCs w:val="24"/>
              </w:rPr>
              <w:t>Стихотворения</w:t>
            </w:r>
          </w:p>
          <w:p w:rsidR="00075590" w:rsidRPr="00C70689" w:rsidRDefault="00C70689" w:rsidP="00C70689">
            <w:pPr>
              <w:pStyle w:val="TableParagraph"/>
              <w:spacing w:before="38"/>
              <w:rPr>
                <w:sz w:val="24"/>
                <w:szCs w:val="24"/>
              </w:rPr>
            </w:pPr>
            <w:r w:rsidRPr="00C70689">
              <w:rPr>
                <w:sz w:val="24"/>
                <w:szCs w:val="24"/>
              </w:rPr>
              <w:t>отечественных поэтов XX–XXI</w:t>
            </w:r>
            <w:r w:rsidRPr="00C70689">
              <w:rPr>
                <w:spacing w:val="-29"/>
                <w:sz w:val="24"/>
                <w:szCs w:val="24"/>
              </w:rPr>
              <w:t xml:space="preserve"> </w:t>
            </w:r>
            <w:r w:rsidRPr="00C70689">
              <w:rPr>
                <w:sz w:val="24"/>
                <w:szCs w:val="24"/>
              </w:rPr>
              <w:t>веков</w:t>
            </w:r>
            <w:r w:rsidRPr="00C70689">
              <w:rPr>
                <w:spacing w:val="-24"/>
                <w:sz w:val="24"/>
                <w:szCs w:val="24"/>
              </w:rPr>
              <w:t xml:space="preserve"> </w:t>
            </w:r>
            <w:r w:rsidRPr="00C70689">
              <w:rPr>
                <w:sz w:val="24"/>
                <w:szCs w:val="24"/>
              </w:rPr>
              <w:t>(не менее четырёх</w:t>
            </w:r>
            <w:r w:rsidRPr="00C70689">
              <w:rPr>
                <w:spacing w:val="-7"/>
                <w:sz w:val="24"/>
                <w:szCs w:val="24"/>
              </w:rPr>
              <w:t xml:space="preserve"> </w:t>
            </w:r>
            <w:r w:rsidRPr="00C70689">
              <w:rPr>
                <w:sz w:val="24"/>
                <w:szCs w:val="24"/>
              </w:rPr>
              <w:t>стихотворений двух поэтов):</w:t>
            </w:r>
            <w:r w:rsidRPr="00C70689">
              <w:rPr>
                <w:spacing w:val="-8"/>
                <w:sz w:val="24"/>
                <w:szCs w:val="24"/>
              </w:rPr>
              <w:t xml:space="preserve"> </w:t>
            </w:r>
            <w:r w:rsidRPr="00C70689">
              <w:rPr>
                <w:sz w:val="24"/>
                <w:szCs w:val="24"/>
              </w:rPr>
              <w:t xml:space="preserve">например, </w:t>
            </w:r>
            <w:r w:rsidRPr="00C70689">
              <w:rPr>
                <w:spacing w:val="-2"/>
                <w:sz w:val="24"/>
                <w:szCs w:val="24"/>
              </w:rPr>
              <w:t>стихотворения</w:t>
            </w:r>
          </w:p>
          <w:p w:rsidR="00075590" w:rsidRPr="00C70689" w:rsidRDefault="00C70689" w:rsidP="00C70689">
            <w:pPr>
              <w:pStyle w:val="TableParagraph"/>
              <w:spacing w:before="3"/>
              <w:ind w:right="832"/>
              <w:rPr>
                <w:sz w:val="24"/>
                <w:szCs w:val="24"/>
              </w:rPr>
            </w:pPr>
            <w:r w:rsidRPr="00C70689">
              <w:rPr>
                <w:sz w:val="24"/>
                <w:szCs w:val="24"/>
              </w:rPr>
              <w:t>М.И.</w:t>
            </w:r>
            <w:r w:rsidRPr="00C70689">
              <w:rPr>
                <w:spacing w:val="-15"/>
                <w:sz w:val="24"/>
                <w:szCs w:val="24"/>
              </w:rPr>
              <w:t xml:space="preserve"> </w:t>
            </w:r>
            <w:r w:rsidRPr="00C70689">
              <w:rPr>
                <w:sz w:val="24"/>
                <w:szCs w:val="24"/>
              </w:rPr>
              <w:t>Цветаевой, Е.А.</w:t>
            </w:r>
            <w:r w:rsidRPr="00C70689">
              <w:rPr>
                <w:spacing w:val="-15"/>
                <w:sz w:val="24"/>
                <w:szCs w:val="24"/>
              </w:rPr>
              <w:t xml:space="preserve"> </w:t>
            </w:r>
            <w:r w:rsidRPr="00C70689">
              <w:rPr>
                <w:sz w:val="24"/>
                <w:szCs w:val="24"/>
              </w:rPr>
              <w:t>Евтушенко, Б.А.</w:t>
            </w:r>
            <w:r w:rsidRPr="00C70689">
              <w:rPr>
                <w:spacing w:val="-15"/>
                <w:sz w:val="24"/>
                <w:szCs w:val="24"/>
              </w:rPr>
              <w:t xml:space="preserve"> </w:t>
            </w:r>
            <w:r w:rsidRPr="00C70689">
              <w:rPr>
                <w:sz w:val="24"/>
                <w:szCs w:val="24"/>
              </w:rPr>
              <w:t>Ахмадулиной, Б.Ш. Окуджавы,</w:t>
            </w:r>
          </w:p>
          <w:p w:rsidR="00075590" w:rsidRPr="00C70689" w:rsidRDefault="00C70689" w:rsidP="00C70689">
            <w:pPr>
              <w:pStyle w:val="TableParagraph"/>
              <w:rPr>
                <w:sz w:val="24"/>
                <w:szCs w:val="24"/>
              </w:rPr>
            </w:pPr>
            <w:r w:rsidRPr="00C70689">
              <w:rPr>
                <w:sz w:val="24"/>
                <w:szCs w:val="24"/>
              </w:rPr>
              <w:t>Ю.Д.</w:t>
            </w:r>
            <w:r w:rsidRPr="00C70689">
              <w:rPr>
                <w:spacing w:val="-15"/>
                <w:sz w:val="24"/>
                <w:szCs w:val="24"/>
              </w:rPr>
              <w:t xml:space="preserve"> </w:t>
            </w:r>
            <w:r w:rsidRPr="00C70689">
              <w:rPr>
                <w:sz w:val="24"/>
                <w:szCs w:val="24"/>
              </w:rPr>
              <w:t>Левитанского</w:t>
            </w:r>
            <w:r w:rsidRPr="00C70689">
              <w:rPr>
                <w:spacing w:val="-10"/>
                <w:sz w:val="24"/>
                <w:szCs w:val="24"/>
              </w:rPr>
              <w:t xml:space="preserve"> </w:t>
            </w:r>
            <w:r w:rsidRPr="00C70689">
              <w:rPr>
                <w:sz w:val="24"/>
                <w:szCs w:val="24"/>
              </w:rPr>
              <w:t>и</w:t>
            </w:r>
            <w:r w:rsidRPr="00C70689">
              <w:rPr>
                <w:spacing w:val="-4"/>
                <w:sz w:val="24"/>
                <w:szCs w:val="24"/>
              </w:rPr>
              <w:t xml:space="preserve"> </w:t>
            </w:r>
            <w:r w:rsidRPr="00C70689">
              <w:rPr>
                <w:spacing w:val="-5"/>
                <w:sz w:val="24"/>
                <w:szCs w:val="24"/>
              </w:rPr>
              <w:t>др.</w:t>
            </w:r>
          </w:p>
          <w:p w:rsidR="00075590" w:rsidRDefault="00C70689" w:rsidP="00C70689">
            <w:pPr>
              <w:pStyle w:val="TableParagraph"/>
              <w:spacing w:before="22"/>
              <w:rPr>
                <w:spacing w:val="-2"/>
                <w:sz w:val="24"/>
                <w:szCs w:val="24"/>
              </w:rPr>
            </w:pPr>
            <w:r w:rsidRPr="00C70689">
              <w:rPr>
                <w:sz w:val="24"/>
                <w:szCs w:val="24"/>
              </w:rPr>
              <w:t>Тематика,</w:t>
            </w:r>
            <w:r w:rsidRPr="00C70689">
              <w:rPr>
                <w:spacing w:val="-11"/>
                <w:sz w:val="24"/>
                <w:szCs w:val="24"/>
              </w:rPr>
              <w:t xml:space="preserve"> </w:t>
            </w:r>
            <w:r w:rsidRPr="00C70689">
              <w:rPr>
                <w:spacing w:val="-2"/>
                <w:sz w:val="24"/>
                <w:szCs w:val="24"/>
              </w:rPr>
              <w:t>проблематика</w:t>
            </w:r>
          </w:p>
          <w:p w:rsidR="00070886" w:rsidRPr="00C70689" w:rsidRDefault="00070886" w:rsidP="00070886">
            <w:pPr>
              <w:pStyle w:val="TableParagraph"/>
              <w:rPr>
                <w:sz w:val="24"/>
                <w:szCs w:val="24"/>
              </w:rPr>
            </w:pPr>
            <w:r w:rsidRPr="00C70689">
              <w:rPr>
                <w:spacing w:val="-2"/>
                <w:sz w:val="24"/>
                <w:szCs w:val="24"/>
              </w:rPr>
              <w:t>стихотворений.</w:t>
            </w:r>
          </w:p>
          <w:p w:rsidR="00070886" w:rsidRPr="00C70689" w:rsidRDefault="00070886" w:rsidP="00070886">
            <w:pPr>
              <w:pStyle w:val="TableParagraph"/>
              <w:spacing w:before="23"/>
              <w:rPr>
                <w:sz w:val="24"/>
                <w:szCs w:val="24"/>
              </w:rPr>
            </w:pPr>
            <w:r w:rsidRPr="00C70689">
              <w:rPr>
                <w:sz w:val="24"/>
                <w:szCs w:val="24"/>
              </w:rPr>
              <w:t>Лирический</w:t>
            </w:r>
            <w:r w:rsidRPr="00C70689">
              <w:rPr>
                <w:spacing w:val="-27"/>
                <w:sz w:val="24"/>
                <w:szCs w:val="24"/>
              </w:rPr>
              <w:t xml:space="preserve"> </w:t>
            </w:r>
            <w:r w:rsidRPr="00C70689">
              <w:rPr>
                <w:sz w:val="24"/>
                <w:szCs w:val="24"/>
              </w:rPr>
              <w:t>герой стихотворений.</w:t>
            </w:r>
            <w:r w:rsidRPr="00C70689">
              <w:rPr>
                <w:spacing w:val="-15"/>
                <w:sz w:val="24"/>
                <w:szCs w:val="24"/>
              </w:rPr>
              <w:t xml:space="preserve"> </w:t>
            </w:r>
            <w:r w:rsidRPr="00C70689">
              <w:rPr>
                <w:sz w:val="24"/>
                <w:szCs w:val="24"/>
              </w:rPr>
              <w:t xml:space="preserve">Средства </w:t>
            </w:r>
            <w:r w:rsidRPr="00C70689">
              <w:rPr>
                <w:spacing w:val="-2"/>
                <w:sz w:val="24"/>
                <w:szCs w:val="24"/>
              </w:rPr>
              <w:t>выразительности</w:t>
            </w:r>
          </w:p>
          <w:p w:rsidR="00070886" w:rsidRPr="00C70689" w:rsidRDefault="00070886" w:rsidP="00070886">
            <w:pPr>
              <w:pStyle w:val="TableParagraph"/>
              <w:spacing w:before="22"/>
              <w:rPr>
                <w:sz w:val="24"/>
                <w:szCs w:val="24"/>
              </w:rPr>
            </w:pPr>
            <w:r w:rsidRPr="00C70689">
              <w:rPr>
                <w:sz w:val="24"/>
                <w:szCs w:val="24"/>
              </w:rPr>
              <w:t>в</w:t>
            </w:r>
            <w:r w:rsidRPr="00C70689">
              <w:rPr>
                <w:spacing w:val="-9"/>
                <w:sz w:val="24"/>
                <w:szCs w:val="24"/>
              </w:rPr>
              <w:t xml:space="preserve"> </w:t>
            </w:r>
            <w:r w:rsidRPr="00C70689">
              <w:rPr>
                <w:sz w:val="24"/>
                <w:szCs w:val="24"/>
              </w:rPr>
              <w:t xml:space="preserve">художественных </w:t>
            </w:r>
            <w:r w:rsidRPr="00C70689">
              <w:rPr>
                <w:spacing w:val="-2"/>
                <w:sz w:val="24"/>
                <w:szCs w:val="24"/>
              </w:rPr>
              <w:t>произведениях</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38"/>
              <w:ind w:right="200"/>
              <w:rPr>
                <w:sz w:val="24"/>
                <w:szCs w:val="24"/>
              </w:rPr>
            </w:pPr>
            <w:r w:rsidRPr="00C70689">
              <w:rPr>
                <w:sz w:val="24"/>
                <w:szCs w:val="24"/>
              </w:rPr>
              <w:t>и выразительно</w:t>
            </w:r>
            <w:r w:rsidRPr="00C70689">
              <w:rPr>
                <w:spacing w:val="-5"/>
                <w:sz w:val="24"/>
                <w:szCs w:val="24"/>
              </w:rPr>
              <w:t xml:space="preserve"> </w:t>
            </w:r>
            <w:r w:rsidRPr="00C70689">
              <w:rPr>
                <w:sz w:val="24"/>
                <w:szCs w:val="24"/>
              </w:rPr>
              <w:t>читать</w:t>
            </w:r>
            <w:r w:rsidRPr="00C70689">
              <w:rPr>
                <w:spacing w:val="-8"/>
                <w:sz w:val="24"/>
                <w:szCs w:val="24"/>
              </w:rPr>
              <w:t xml:space="preserve"> </w:t>
            </w:r>
            <w:r w:rsidRPr="00C70689">
              <w:rPr>
                <w:sz w:val="24"/>
                <w:szCs w:val="24"/>
              </w:rPr>
              <w:t>стихотворения.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200"/>
              <w:rPr>
                <w:sz w:val="24"/>
                <w:szCs w:val="24"/>
              </w:rPr>
            </w:pP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особенности лирических</w:t>
            </w:r>
            <w:r w:rsidRPr="00C70689">
              <w:rPr>
                <w:spacing w:val="-7"/>
                <w:sz w:val="24"/>
                <w:szCs w:val="24"/>
              </w:rPr>
              <w:t xml:space="preserve"> </w:t>
            </w:r>
            <w:r w:rsidRPr="00C70689">
              <w:rPr>
                <w:sz w:val="24"/>
                <w:szCs w:val="24"/>
              </w:rPr>
              <w:t>произведений.</w:t>
            </w:r>
          </w:p>
          <w:p w:rsidR="00075590" w:rsidRPr="00C70689" w:rsidRDefault="00C70689" w:rsidP="00C70689">
            <w:pPr>
              <w:pStyle w:val="TableParagraph"/>
              <w:spacing w:before="17"/>
              <w:ind w:right="103"/>
              <w:rPr>
                <w:sz w:val="24"/>
                <w:szCs w:val="24"/>
              </w:rPr>
            </w:pPr>
            <w:r w:rsidRPr="00C70689">
              <w:rPr>
                <w:sz w:val="24"/>
                <w:szCs w:val="24"/>
              </w:rPr>
              <w:t>Характеризовать лирического</w:t>
            </w:r>
            <w:r w:rsidRPr="00C70689">
              <w:rPr>
                <w:spacing w:val="-14"/>
                <w:sz w:val="24"/>
                <w:szCs w:val="24"/>
              </w:rPr>
              <w:t xml:space="preserve"> </w:t>
            </w:r>
            <w:r w:rsidRPr="00C70689">
              <w:rPr>
                <w:sz w:val="24"/>
                <w:szCs w:val="24"/>
              </w:rPr>
              <w:t>героя. Анализировать</w:t>
            </w:r>
            <w:r w:rsidRPr="00C70689">
              <w:rPr>
                <w:spacing w:val="-7"/>
                <w:sz w:val="24"/>
                <w:szCs w:val="24"/>
              </w:rPr>
              <w:t xml:space="preserve"> </w:t>
            </w:r>
            <w:r w:rsidRPr="00C70689">
              <w:rPr>
                <w:sz w:val="24"/>
                <w:szCs w:val="24"/>
              </w:rPr>
              <w:t>стихотворения</w:t>
            </w:r>
            <w:r w:rsidRPr="00C70689">
              <w:rPr>
                <w:spacing w:val="-9"/>
                <w:sz w:val="24"/>
                <w:szCs w:val="24"/>
              </w:rPr>
              <w:t xml:space="preserve"> </w:t>
            </w:r>
            <w:r w:rsidRPr="00C70689">
              <w:rPr>
                <w:sz w:val="24"/>
                <w:szCs w:val="24"/>
              </w:rPr>
              <w:t>с</w:t>
            </w:r>
            <w:r w:rsidRPr="00C70689">
              <w:rPr>
                <w:spacing w:val="-3"/>
                <w:sz w:val="24"/>
                <w:szCs w:val="24"/>
              </w:rPr>
              <w:t xml:space="preserve"> </w:t>
            </w:r>
            <w:r w:rsidRPr="00C70689">
              <w:rPr>
                <w:sz w:val="24"/>
                <w:szCs w:val="24"/>
              </w:rPr>
              <w:t>учётом</w:t>
            </w:r>
            <w:r w:rsidRPr="00C70689">
              <w:rPr>
                <w:spacing w:val="-14"/>
                <w:sz w:val="24"/>
                <w:szCs w:val="24"/>
              </w:rPr>
              <w:t xml:space="preserve"> </w:t>
            </w:r>
            <w:r w:rsidRPr="00C70689">
              <w:rPr>
                <w:sz w:val="24"/>
                <w:szCs w:val="24"/>
              </w:rPr>
              <w:t>их родо-жанровой</w:t>
            </w:r>
            <w:r w:rsidRPr="00C70689">
              <w:rPr>
                <w:spacing w:val="-27"/>
                <w:sz w:val="24"/>
                <w:szCs w:val="24"/>
              </w:rPr>
              <w:t xml:space="preserve"> </w:t>
            </w:r>
            <w:r w:rsidRPr="00C70689">
              <w:rPr>
                <w:sz w:val="24"/>
                <w:szCs w:val="24"/>
              </w:rPr>
              <w:t>принадлежности.</w:t>
            </w:r>
          </w:p>
          <w:p w:rsidR="00075590" w:rsidRPr="00C70689" w:rsidRDefault="00C70689" w:rsidP="00C70689">
            <w:pPr>
              <w:pStyle w:val="TableParagraph"/>
              <w:spacing w:before="1"/>
              <w:rPr>
                <w:sz w:val="24"/>
                <w:szCs w:val="24"/>
              </w:rPr>
            </w:pPr>
            <w:r w:rsidRPr="00C70689">
              <w:rPr>
                <w:sz w:val="24"/>
                <w:szCs w:val="24"/>
              </w:rPr>
              <w:t>Выявлять</w:t>
            </w:r>
            <w:r w:rsidRPr="00C70689">
              <w:rPr>
                <w:spacing w:val="-2"/>
                <w:sz w:val="24"/>
                <w:szCs w:val="24"/>
              </w:rPr>
              <w:t xml:space="preserve"> </w:t>
            </w:r>
            <w:r w:rsidRPr="00C70689">
              <w:rPr>
                <w:sz w:val="24"/>
                <w:szCs w:val="24"/>
              </w:rPr>
              <w:t>средства</w:t>
            </w:r>
            <w:r w:rsidRPr="00C70689">
              <w:rPr>
                <w:spacing w:val="2"/>
                <w:sz w:val="24"/>
                <w:szCs w:val="24"/>
              </w:rPr>
              <w:t xml:space="preserve"> </w:t>
            </w:r>
            <w:r w:rsidRPr="00C70689">
              <w:rPr>
                <w:spacing w:val="-2"/>
                <w:sz w:val="24"/>
                <w:szCs w:val="24"/>
              </w:rPr>
              <w:t>художественной</w:t>
            </w:r>
          </w:p>
          <w:p w:rsidR="00075590" w:rsidRDefault="00C70689" w:rsidP="00C70689">
            <w:pPr>
              <w:pStyle w:val="TableParagraph"/>
              <w:spacing w:before="23"/>
              <w:rPr>
                <w:spacing w:val="-2"/>
                <w:sz w:val="24"/>
                <w:szCs w:val="24"/>
              </w:rPr>
            </w:pPr>
            <w:r w:rsidRPr="00C70689">
              <w:rPr>
                <w:sz w:val="24"/>
                <w:szCs w:val="24"/>
              </w:rPr>
              <w:t>изобразительности</w:t>
            </w:r>
            <w:r w:rsidRPr="00C70689">
              <w:rPr>
                <w:spacing w:val="-18"/>
                <w:sz w:val="24"/>
                <w:szCs w:val="24"/>
              </w:rPr>
              <w:t xml:space="preserve"> </w:t>
            </w:r>
            <w:r w:rsidRPr="00C70689">
              <w:rPr>
                <w:sz w:val="24"/>
                <w:szCs w:val="24"/>
              </w:rPr>
              <w:t>в</w:t>
            </w:r>
            <w:r w:rsidRPr="00C70689">
              <w:rPr>
                <w:spacing w:val="-14"/>
                <w:sz w:val="24"/>
                <w:szCs w:val="24"/>
              </w:rPr>
              <w:t xml:space="preserve"> </w:t>
            </w:r>
            <w:r w:rsidRPr="00C70689">
              <w:rPr>
                <w:spacing w:val="-2"/>
                <w:sz w:val="24"/>
                <w:szCs w:val="24"/>
              </w:rPr>
              <w:t>стихотворениях.</w:t>
            </w:r>
          </w:p>
          <w:p w:rsidR="00070886" w:rsidRPr="00C70689" w:rsidRDefault="00070886" w:rsidP="00070886">
            <w:pPr>
              <w:pStyle w:val="TableParagraph"/>
              <w:rPr>
                <w:sz w:val="24"/>
                <w:szCs w:val="24"/>
              </w:rPr>
            </w:pPr>
            <w:r w:rsidRPr="00C70689">
              <w:rPr>
                <w:sz w:val="24"/>
                <w:szCs w:val="24"/>
              </w:rPr>
              <w:t>Устно</w:t>
            </w:r>
            <w:r w:rsidRPr="00C70689">
              <w:rPr>
                <w:spacing w:val="5"/>
                <w:sz w:val="24"/>
                <w:szCs w:val="24"/>
              </w:rPr>
              <w:t xml:space="preserve"> </w:t>
            </w:r>
            <w:r w:rsidRPr="00C70689">
              <w:rPr>
                <w:sz w:val="24"/>
                <w:szCs w:val="24"/>
              </w:rPr>
              <w:t>или</w:t>
            </w:r>
            <w:r w:rsidRPr="00C70689">
              <w:rPr>
                <w:spacing w:val="-17"/>
                <w:sz w:val="24"/>
                <w:szCs w:val="24"/>
              </w:rPr>
              <w:t xml:space="preserve"> </w:t>
            </w:r>
            <w:r w:rsidRPr="00C70689">
              <w:rPr>
                <w:sz w:val="24"/>
                <w:szCs w:val="24"/>
              </w:rPr>
              <w:t>письменно</w:t>
            </w:r>
            <w:r w:rsidRPr="00C70689">
              <w:rPr>
                <w:spacing w:val="-8"/>
                <w:sz w:val="24"/>
                <w:szCs w:val="24"/>
              </w:rPr>
              <w:t xml:space="preserve"> </w:t>
            </w:r>
            <w:r w:rsidRPr="00C70689">
              <w:rPr>
                <w:spacing w:val="-2"/>
                <w:sz w:val="24"/>
                <w:szCs w:val="24"/>
              </w:rPr>
              <w:t>отвечать</w:t>
            </w:r>
          </w:p>
          <w:p w:rsidR="00070886" w:rsidRPr="00C70689" w:rsidRDefault="00070886" w:rsidP="00070886">
            <w:pPr>
              <w:pStyle w:val="TableParagraph"/>
              <w:spacing w:before="23"/>
              <w:rPr>
                <w:sz w:val="24"/>
                <w:szCs w:val="24"/>
              </w:rPr>
            </w:pPr>
            <w:r w:rsidRPr="00C70689">
              <w:rPr>
                <w:sz w:val="24"/>
                <w:szCs w:val="24"/>
              </w:rPr>
              <w:t>на</w:t>
            </w:r>
            <w:r w:rsidRPr="00C70689">
              <w:rPr>
                <w:spacing w:val="-3"/>
                <w:sz w:val="24"/>
                <w:szCs w:val="24"/>
              </w:rPr>
              <w:t xml:space="preserve"> </w:t>
            </w:r>
            <w:r w:rsidRPr="00C70689">
              <w:rPr>
                <w:spacing w:val="-2"/>
                <w:sz w:val="24"/>
                <w:szCs w:val="24"/>
              </w:rPr>
              <w:t>вопросы.</w:t>
            </w:r>
          </w:p>
          <w:p w:rsidR="00070886" w:rsidRPr="00C70689" w:rsidRDefault="00070886" w:rsidP="00070886">
            <w:pPr>
              <w:pStyle w:val="TableParagraph"/>
              <w:spacing w:before="38"/>
              <w:ind w:right="943"/>
              <w:rPr>
                <w:sz w:val="24"/>
                <w:szCs w:val="24"/>
              </w:rPr>
            </w:pPr>
            <w:r w:rsidRPr="00C70689">
              <w:rPr>
                <w:sz w:val="24"/>
                <w:szCs w:val="24"/>
              </w:rPr>
              <w:t>Участвовать в разработке</w:t>
            </w:r>
            <w:r w:rsidRPr="00C70689">
              <w:rPr>
                <w:spacing w:val="-3"/>
                <w:sz w:val="24"/>
                <w:szCs w:val="24"/>
              </w:rPr>
              <w:t xml:space="preserve"> </w:t>
            </w:r>
            <w:r w:rsidRPr="00C70689">
              <w:rPr>
                <w:sz w:val="24"/>
                <w:szCs w:val="24"/>
              </w:rPr>
              <w:t>проектов по литературе</w:t>
            </w:r>
            <w:r w:rsidRPr="00C70689">
              <w:rPr>
                <w:spacing w:val="-13"/>
                <w:sz w:val="24"/>
                <w:szCs w:val="24"/>
              </w:rPr>
              <w:t xml:space="preserve"> </w:t>
            </w:r>
            <w:r w:rsidRPr="00C70689">
              <w:rPr>
                <w:sz w:val="24"/>
                <w:szCs w:val="24"/>
              </w:rPr>
              <w:t xml:space="preserve">ХХ века (по выбору </w:t>
            </w:r>
            <w:r w:rsidRPr="00C70689">
              <w:rPr>
                <w:spacing w:val="-2"/>
                <w:sz w:val="24"/>
                <w:szCs w:val="24"/>
              </w:rPr>
              <w:t>обучающихся).</w:t>
            </w:r>
          </w:p>
          <w:p w:rsidR="00070886" w:rsidRPr="00C70689" w:rsidRDefault="00070886" w:rsidP="00070886">
            <w:pPr>
              <w:pStyle w:val="TableParagraph"/>
              <w:spacing w:before="2"/>
              <w:ind w:right="1073"/>
              <w:rPr>
                <w:sz w:val="24"/>
                <w:szCs w:val="24"/>
              </w:rPr>
            </w:pPr>
            <w:r w:rsidRPr="00C70689">
              <w:rPr>
                <w:sz w:val="24"/>
                <w:szCs w:val="24"/>
              </w:rPr>
              <w:t>Подбирать и обобщать</w:t>
            </w:r>
            <w:r w:rsidRPr="00C70689">
              <w:rPr>
                <w:spacing w:val="-7"/>
                <w:sz w:val="24"/>
                <w:szCs w:val="24"/>
              </w:rPr>
              <w:t xml:space="preserve"> </w:t>
            </w:r>
            <w:r w:rsidRPr="00C70689">
              <w:rPr>
                <w:sz w:val="24"/>
                <w:szCs w:val="24"/>
              </w:rPr>
              <w:t>материалы об авторах</w:t>
            </w:r>
            <w:r w:rsidRPr="00C70689">
              <w:rPr>
                <w:spacing w:val="-7"/>
                <w:sz w:val="24"/>
                <w:szCs w:val="24"/>
              </w:rPr>
              <w:t xml:space="preserve"> </w:t>
            </w:r>
            <w:r w:rsidRPr="00C70689">
              <w:rPr>
                <w:sz w:val="24"/>
                <w:szCs w:val="24"/>
              </w:rPr>
              <w:t>и произведениях</w:t>
            </w:r>
          </w:p>
          <w:p w:rsidR="00070886" w:rsidRPr="00C70689" w:rsidRDefault="00070886" w:rsidP="00070886">
            <w:pPr>
              <w:pStyle w:val="TableParagraph"/>
              <w:spacing w:before="1"/>
              <w:ind w:right="966"/>
              <w:rPr>
                <w:sz w:val="24"/>
                <w:szCs w:val="24"/>
              </w:rPr>
            </w:pPr>
            <w:r w:rsidRPr="00C70689">
              <w:rPr>
                <w:sz w:val="24"/>
                <w:szCs w:val="24"/>
              </w:rPr>
              <w:t>с использованием</w:t>
            </w:r>
            <w:r w:rsidRPr="00C70689">
              <w:rPr>
                <w:spacing w:val="-11"/>
                <w:sz w:val="24"/>
                <w:szCs w:val="24"/>
              </w:rPr>
              <w:t xml:space="preserve"> </w:t>
            </w:r>
            <w:r w:rsidRPr="00C70689">
              <w:rPr>
                <w:sz w:val="24"/>
                <w:szCs w:val="24"/>
              </w:rPr>
              <w:t>статьи</w:t>
            </w:r>
            <w:r w:rsidRPr="00C70689">
              <w:rPr>
                <w:spacing w:val="-13"/>
                <w:sz w:val="24"/>
                <w:szCs w:val="24"/>
              </w:rPr>
              <w:t xml:space="preserve"> </w:t>
            </w:r>
            <w:r w:rsidRPr="00C70689">
              <w:rPr>
                <w:sz w:val="24"/>
                <w:szCs w:val="24"/>
              </w:rPr>
              <w:t>учебника, справочной литературы</w:t>
            </w:r>
            <w:r w:rsidRPr="00C70689">
              <w:rPr>
                <w:spacing w:val="-14"/>
                <w:sz w:val="24"/>
                <w:szCs w:val="24"/>
              </w:rPr>
              <w:t xml:space="preserve"> </w:t>
            </w:r>
            <w:r w:rsidRPr="00C70689">
              <w:rPr>
                <w:sz w:val="24"/>
                <w:szCs w:val="24"/>
              </w:rPr>
              <w:t xml:space="preserve">и ресурсов </w:t>
            </w:r>
            <w:r w:rsidRPr="00C70689">
              <w:rPr>
                <w:spacing w:val="-2"/>
                <w:sz w:val="24"/>
                <w:szCs w:val="24"/>
              </w:rPr>
              <w:t>Интернета.</w:t>
            </w:r>
          </w:p>
          <w:p w:rsidR="00070886" w:rsidRPr="00C70689" w:rsidRDefault="00070886" w:rsidP="00070886">
            <w:pPr>
              <w:pStyle w:val="TableParagraph"/>
              <w:ind w:right="856"/>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0886" w:rsidRPr="00C70689" w:rsidRDefault="00070886" w:rsidP="00070886">
            <w:pPr>
              <w:pStyle w:val="TableParagraph"/>
              <w:spacing w:before="23"/>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4860"/>
        </w:trPr>
        <w:tc>
          <w:tcPr>
            <w:tcW w:w="660" w:type="dxa"/>
          </w:tcPr>
          <w:p w:rsidR="00075590" w:rsidRPr="00C70689" w:rsidRDefault="00C70689" w:rsidP="00C70689">
            <w:pPr>
              <w:pStyle w:val="TableParagraph"/>
              <w:rPr>
                <w:sz w:val="24"/>
                <w:szCs w:val="24"/>
              </w:rPr>
            </w:pPr>
            <w:r w:rsidRPr="00C70689">
              <w:rPr>
                <w:spacing w:val="-5"/>
                <w:sz w:val="24"/>
                <w:szCs w:val="24"/>
              </w:rPr>
              <w:t>6.3</w:t>
            </w:r>
          </w:p>
        </w:tc>
        <w:tc>
          <w:tcPr>
            <w:tcW w:w="3450" w:type="dxa"/>
          </w:tcPr>
          <w:p w:rsidR="00075590" w:rsidRPr="00C70689" w:rsidRDefault="00C70689" w:rsidP="00C70689">
            <w:pPr>
              <w:pStyle w:val="TableParagraph"/>
              <w:rPr>
                <w:sz w:val="24"/>
                <w:szCs w:val="24"/>
              </w:rPr>
            </w:pPr>
            <w:r w:rsidRPr="00C70689">
              <w:rPr>
                <w:spacing w:val="-2"/>
                <w:sz w:val="24"/>
                <w:szCs w:val="24"/>
              </w:rPr>
              <w:t xml:space="preserve">Произведения </w:t>
            </w:r>
            <w:r w:rsidRPr="00C70689">
              <w:rPr>
                <w:sz w:val="24"/>
                <w:szCs w:val="24"/>
              </w:rPr>
              <w:t>отечественных прозаиков второй половины XX – начала</w:t>
            </w:r>
            <w:r w:rsidRPr="00C70689">
              <w:rPr>
                <w:spacing w:val="-14"/>
                <w:sz w:val="24"/>
                <w:szCs w:val="24"/>
              </w:rPr>
              <w:t xml:space="preserve"> </w:t>
            </w:r>
            <w:r w:rsidRPr="00C70689">
              <w:rPr>
                <w:sz w:val="24"/>
                <w:szCs w:val="24"/>
              </w:rPr>
              <w:t>XXI</w:t>
            </w:r>
            <w:r w:rsidRPr="00C70689">
              <w:rPr>
                <w:spacing w:val="-28"/>
                <w:sz w:val="24"/>
                <w:szCs w:val="24"/>
              </w:rPr>
              <w:t xml:space="preserve"> </w:t>
            </w:r>
            <w:r w:rsidRPr="00C70689">
              <w:rPr>
                <w:sz w:val="24"/>
                <w:szCs w:val="24"/>
              </w:rPr>
              <w:t>века</w:t>
            </w:r>
            <w:r w:rsidRPr="00C70689">
              <w:rPr>
                <w:spacing w:val="-14"/>
                <w:sz w:val="24"/>
                <w:szCs w:val="24"/>
              </w:rPr>
              <w:t xml:space="preserve"> </w:t>
            </w:r>
            <w:r w:rsidRPr="00C70689">
              <w:rPr>
                <w:sz w:val="24"/>
                <w:szCs w:val="24"/>
              </w:rPr>
              <w:t>(не менее двух).</w:t>
            </w:r>
            <w:r w:rsidRPr="00C70689">
              <w:rPr>
                <w:spacing w:val="-15"/>
                <w:sz w:val="24"/>
                <w:szCs w:val="24"/>
              </w:rPr>
              <w:t xml:space="preserve"> </w:t>
            </w:r>
            <w:r w:rsidRPr="00C70689">
              <w:rPr>
                <w:sz w:val="24"/>
                <w:szCs w:val="24"/>
              </w:rPr>
              <w:t xml:space="preserve">Например, </w:t>
            </w:r>
            <w:r w:rsidRPr="00C70689">
              <w:rPr>
                <w:spacing w:val="-2"/>
                <w:sz w:val="24"/>
                <w:szCs w:val="24"/>
              </w:rPr>
              <w:t>произведения</w:t>
            </w:r>
          </w:p>
          <w:p w:rsidR="00075590" w:rsidRPr="00C70689" w:rsidRDefault="00C70689" w:rsidP="00C70689">
            <w:pPr>
              <w:pStyle w:val="TableParagraph"/>
              <w:ind w:right="1359"/>
              <w:rPr>
                <w:sz w:val="24"/>
                <w:szCs w:val="24"/>
              </w:rPr>
            </w:pPr>
            <w:r w:rsidRPr="00C70689">
              <w:rPr>
                <w:sz w:val="24"/>
                <w:szCs w:val="24"/>
              </w:rPr>
              <w:t>Ф.А.</w:t>
            </w:r>
            <w:r w:rsidRPr="00C70689">
              <w:rPr>
                <w:spacing w:val="-6"/>
                <w:sz w:val="24"/>
                <w:szCs w:val="24"/>
              </w:rPr>
              <w:t xml:space="preserve"> </w:t>
            </w:r>
            <w:r w:rsidRPr="00C70689">
              <w:rPr>
                <w:sz w:val="24"/>
                <w:szCs w:val="24"/>
              </w:rPr>
              <w:t>Абрамова, В.П.</w:t>
            </w:r>
            <w:r w:rsidRPr="00C70689">
              <w:rPr>
                <w:spacing w:val="-9"/>
                <w:sz w:val="24"/>
                <w:szCs w:val="24"/>
              </w:rPr>
              <w:t xml:space="preserve"> </w:t>
            </w:r>
            <w:r w:rsidRPr="00C70689">
              <w:rPr>
                <w:sz w:val="24"/>
                <w:szCs w:val="24"/>
              </w:rPr>
              <w:t>Астафьева, В.И.</w:t>
            </w:r>
            <w:r w:rsidRPr="00C70689">
              <w:rPr>
                <w:spacing w:val="-15"/>
                <w:sz w:val="24"/>
                <w:szCs w:val="24"/>
              </w:rPr>
              <w:t xml:space="preserve"> </w:t>
            </w:r>
            <w:r w:rsidRPr="00C70689">
              <w:rPr>
                <w:sz w:val="24"/>
                <w:szCs w:val="24"/>
              </w:rPr>
              <w:t>Белова,</w:t>
            </w:r>
          </w:p>
          <w:p w:rsidR="00075590" w:rsidRPr="00C70689" w:rsidRDefault="00C70689" w:rsidP="00C70689">
            <w:pPr>
              <w:pStyle w:val="TableParagraph"/>
              <w:spacing w:before="9"/>
              <w:rPr>
                <w:sz w:val="24"/>
                <w:szCs w:val="24"/>
              </w:rPr>
            </w:pPr>
            <w:r w:rsidRPr="00C70689">
              <w:rPr>
                <w:sz w:val="24"/>
                <w:szCs w:val="24"/>
              </w:rPr>
              <w:t>Ф.А.</w:t>
            </w:r>
            <w:r w:rsidRPr="00C70689">
              <w:rPr>
                <w:spacing w:val="-8"/>
                <w:sz w:val="24"/>
                <w:szCs w:val="24"/>
              </w:rPr>
              <w:t xml:space="preserve"> </w:t>
            </w:r>
            <w:r w:rsidRPr="00C70689">
              <w:rPr>
                <w:sz w:val="24"/>
                <w:szCs w:val="24"/>
              </w:rPr>
              <w:t>Искандера</w:t>
            </w:r>
            <w:r w:rsidRPr="00C70689">
              <w:rPr>
                <w:spacing w:val="-1"/>
                <w:sz w:val="24"/>
                <w:szCs w:val="24"/>
              </w:rPr>
              <w:t xml:space="preserve"> </w:t>
            </w:r>
            <w:r w:rsidRPr="00C70689">
              <w:rPr>
                <w:sz w:val="24"/>
                <w:szCs w:val="24"/>
              </w:rPr>
              <w:t>и</w:t>
            </w:r>
            <w:r w:rsidRPr="00C70689">
              <w:rPr>
                <w:spacing w:val="-15"/>
                <w:sz w:val="24"/>
                <w:szCs w:val="24"/>
              </w:rPr>
              <w:t xml:space="preserve"> </w:t>
            </w:r>
            <w:r w:rsidRPr="00C70689">
              <w:rPr>
                <w:spacing w:val="-5"/>
                <w:sz w:val="24"/>
                <w:szCs w:val="24"/>
              </w:rPr>
              <w:t>др.</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05" w:type="dxa"/>
          </w:tcPr>
          <w:p w:rsidR="00075590" w:rsidRPr="00C70689" w:rsidRDefault="00C70689" w:rsidP="00C70689">
            <w:pPr>
              <w:pStyle w:val="TableParagraph"/>
              <w:rPr>
                <w:sz w:val="24"/>
                <w:szCs w:val="24"/>
              </w:rPr>
            </w:pPr>
            <w:r w:rsidRPr="00C70689">
              <w:rPr>
                <w:spacing w:val="-2"/>
                <w:sz w:val="24"/>
                <w:szCs w:val="24"/>
              </w:rPr>
              <w:t xml:space="preserve">Произведения </w:t>
            </w:r>
            <w:r w:rsidRPr="00C70689">
              <w:rPr>
                <w:sz w:val="24"/>
                <w:szCs w:val="24"/>
              </w:rPr>
              <w:t>отечественных прозаиков второй половины XX – начала XXI</w:t>
            </w:r>
            <w:r w:rsidRPr="00C70689">
              <w:rPr>
                <w:spacing w:val="-8"/>
                <w:sz w:val="24"/>
                <w:szCs w:val="24"/>
              </w:rPr>
              <w:t xml:space="preserve"> </w:t>
            </w:r>
            <w:r w:rsidRPr="00C70689">
              <w:rPr>
                <w:sz w:val="24"/>
                <w:szCs w:val="24"/>
              </w:rPr>
              <w:t>века</w:t>
            </w:r>
          </w:p>
          <w:p w:rsidR="00075590" w:rsidRPr="00C70689" w:rsidRDefault="00C70689" w:rsidP="00C70689">
            <w:pPr>
              <w:pStyle w:val="TableParagraph"/>
              <w:ind w:right="1246"/>
              <w:rPr>
                <w:sz w:val="24"/>
                <w:szCs w:val="24"/>
              </w:rPr>
            </w:pPr>
            <w:r w:rsidRPr="00C70689">
              <w:rPr>
                <w:sz w:val="24"/>
                <w:szCs w:val="24"/>
              </w:rPr>
              <w:t>(не</w:t>
            </w:r>
            <w:r w:rsidRPr="00C70689">
              <w:rPr>
                <w:spacing w:val="-8"/>
                <w:sz w:val="24"/>
                <w:szCs w:val="24"/>
              </w:rPr>
              <w:t xml:space="preserve"> </w:t>
            </w:r>
            <w:r w:rsidRPr="00C70689">
              <w:rPr>
                <w:sz w:val="24"/>
                <w:szCs w:val="24"/>
              </w:rPr>
              <w:t xml:space="preserve">менее двух). </w:t>
            </w:r>
            <w:r w:rsidRPr="00C70689">
              <w:rPr>
                <w:spacing w:val="-2"/>
                <w:sz w:val="24"/>
                <w:szCs w:val="24"/>
              </w:rPr>
              <w:t xml:space="preserve">Например, произведения </w:t>
            </w:r>
            <w:r w:rsidRPr="00C70689">
              <w:rPr>
                <w:sz w:val="24"/>
                <w:szCs w:val="24"/>
              </w:rPr>
              <w:t>Ф.А.</w:t>
            </w:r>
            <w:r w:rsidRPr="00C70689">
              <w:rPr>
                <w:spacing w:val="-15"/>
                <w:sz w:val="24"/>
                <w:szCs w:val="24"/>
              </w:rPr>
              <w:t xml:space="preserve"> </w:t>
            </w:r>
            <w:r w:rsidRPr="00C70689">
              <w:rPr>
                <w:sz w:val="24"/>
                <w:szCs w:val="24"/>
              </w:rPr>
              <w:t>Абрамова, В.П.</w:t>
            </w:r>
            <w:r w:rsidRPr="00C70689">
              <w:rPr>
                <w:spacing w:val="-15"/>
                <w:sz w:val="24"/>
                <w:szCs w:val="24"/>
              </w:rPr>
              <w:t xml:space="preserve"> </w:t>
            </w:r>
            <w:r w:rsidRPr="00C70689">
              <w:rPr>
                <w:sz w:val="24"/>
                <w:szCs w:val="24"/>
              </w:rPr>
              <w:t>Астафьева, В.И.</w:t>
            </w:r>
            <w:r w:rsidRPr="00C70689">
              <w:rPr>
                <w:spacing w:val="-15"/>
                <w:sz w:val="24"/>
                <w:szCs w:val="24"/>
              </w:rPr>
              <w:t xml:space="preserve"> </w:t>
            </w:r>
            <w:r w:rsidRPr="00C70689">
              <w:rPr>
                <w:sz w:val="24"/>
                <w:szCs w:val="24"/>
              </w:rPr>
              <w:t>Белова,</w:t>
            </w:r>
          </w:p>
          <w:p w:rsidR="00075590" w:rsidRPr="00C70689" w:rsidRDefault="00C70689" w:rsidP="00C70689">
            <w:pPr>
              <w:pStyle w:val="TableParagraph"/>
              <w:ind w:right="219" w:hanging="1"/>
              <w:rPr>
                <w:sz w:val="24"/>
                <w:szCs w:val="24"/>
              </w:rPr>
            </w:pPr>
            <w:r w:rsidRPr="00C70689">
              <w:rPr>
                <w:sz w:val="24"/>
                <w:szCs w:val="24"/>
              </w:rPr>
              <w:t>Ф.А. Искандера и др. Тематика,</w:t>
            </w:r>
            <w:r w:rsidRPr="00C70689">
              <w:rPr>
                <w:spacing w:val="-15"/>
                <w:sz w:val="24"/>
                <w:szCs w:val="24"/>
              </w:rPr>
              <w:t xml:space="preserve"> </w:t>
            </w:r>
            <w:r w:rsidRPr="00C70689">
              <w:rPr>
                <w:sz w:val="24"/>
                <w:szCs w:val="24"/>
              </w:rPr>
              <w:t>проблематика, сюжет, система образов</w:t>
            </w:r>
          </w:p>
          <w:p w:rsidR="00075590" w:rsidRPr="00C70689" w:rsidRDefault="00C70689" w:rsidP="00C70689">
            <w:pPr>
              <w:pStyle w:val="TableParagraph"/>
              <w:rPr>
                <w:sz w:val="24"/>
                <w:szCs w:val="24"/>
              </w:rPr>
            </w:pPr>
            <w:r w:rsidRPr="00C70689">
              <w:rPr>
                <w:sz w:val="24"/>
                <w:szCs w:val="24"/>
              </w:rPr>
              <w:t>одного</w:t>
            </w:r>
            <w:r w:rsidRPr="00C70689">
              <w:rPr>
                <w:spacing w:val="-5"/>
                <w:sz w:val="24"/>
                <w:szCs w:val="24"/>
              </w:rPr>
              <w:t xml:space="preserve"> </w:t>
            </w:r>
            <w:r w:rsidRPr="00C70689">
              <w:rPr>
                <w:sz w:val="24"/>
                <w:szCs w:val="24"/>
              </w:rPr>
              <w:t>из</w:t>
            </w:r>
            <w:r w:rsidRPr="00C70689">
              <w:rPr>
                <w:spacing w:val="-5"/>
                <w:sz w:val="24"/>
                <w:szCs w:val="24"/>
              </w:rPr>
              <w:t xml:space="preserve"> </w:t>
            </w:r>
            <w:r w:rsidRPr="00C70689">
              <w:rPr>
                <w:spacing w:val="-2"/>
                <w:sz w:val="24"/>
                <w:szCs w:val="24"/>
              </w:rPr>
              <w:t>рассказов</w:t>
            </w:r>
          </w:p>
        </w:tc>
        <w:tc>
          <w:tcPr>
            <w:tcW w:w="5355"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200"/>
              <w:rPr>
                <w:sz w:val="24"/>
                <w:szCs w:val="24"/>
              </w:rPr>
            </w:pPr>
            <w:r w:rsidRPr="00C70689">
              <w:rPr>
                <w:sz w:val="24"/>
                <w:szCs w:val="24"/>
              </w:rPr>
              <w:t>и выразительно</w:t>
            </w:r>
            <w:r w:rsidRPr="00C70689">
              <w:rPr>
                <w:spacing w:val="-5"/>
                <w:sz w:val="24"/>
                <w:szCs w:val="24"/>
              </w:rPr>
              <w:t xml:space="preserve"> </w:t>
            </w:r>
            <w:r w:rsidRPr="00C70689">
              <w:rPr>
                <w:sz w:val="24"/>
                <w:szCs w:val="24"/>
              </w:rPr>
              <w:t>читать</w:t>
            </w:r>
            <w:r w:rsidRPr="00C70689">
              <w:rPr>
                <w:spacing w:val="-7"/>
                <w:sz w:val="24"/>
                <w:szCs w:val="24"/>
              </w:rPr>
              <w:t xml:space="preserve"> </w:t>
            </w:r>
            <w:r w:rsidRPr="00C70689">
              <w:rPr>
                <w:sz w:val="24"/>
                <w:szCs w:val="24"/>
              </w:rPr>
              <w:t>произведения.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ind w:right="200"/>
              <w:rPr>
                <w:sz w:val="24"/>
                <w:szCs w:val="24"/>
              </w:rPr>
            </w:pPr>
            <w:r w:rsidRPr="00C70689">
              <w:rPr>
                <w:sz w:val="24"/>
                <w:szCs w:val="24"/>
              </w:rPr>
              <w:t>Определять</w:t>
            </w:r>
            <w:r w:rsidRPr="00C70689">
              <w:rPr>
                <w:spacing w:val="-21"/>
                <w:sz w:val="24"/>
                <w:szCs w:val="24"/>
              </w:rPr>
              <w:t xml:space="preserve"> </w:t>
            </w:r>
            <w:r w:rsidRPr="00C70689">
              <w:rPr>
                <w:sz w:val="24"/>
                <w:szCs w:val="24"/>
              </w:rPr>
              <w:t>тему,</w:t>
            </w:r>
            <w:r w:rsidRPr="00C70689">
              <w:rPr>
                <w:spacing w:val="-2"/>
                <w:sz w:val="24"/>
                <w:szCs w:val="24"/>
              </w:rPr>
              <w:t xml:space="preserve"> </w:t>
            </w:r>
            <w:r w:rsidRPr="00C70689">
              <w:rPr>
                <w:sz w:val="24"/>
                <w:szCs w:val="24"/>
              </w:rPr>
              <w:t>идею, художественные и композиционные</w:t>
            </w:r>
            <w:r w:rsidRPr="00C70689">
              <w:rPr>
                <w:spacing w:val="-8"/>
                <w:sz w:val="24"/>
                <w:szCs w:val="24"/>
              </w:rPr>
              <w:t xml:space="preserve"> </w:t>
            </w:r>
            <w:r w:rsidRPr="00C70689">
              <w:rPr>
                <w:sz w:val="24"/>
                <w:szCs w:val="24"/>
              </w:rPr>
              <w:t xml:space="preserve">особенности </w:t>
            </w:r>
            <w:r w:rsidRPr="00C70689">
              <w:rPr>
                <w:spacing w:val="-2"/>
                <w:sz w:val="24"/>
                <w:szCs w:val="24"/>
              </w:rPr>
              <w:t>произведений.</w:t>
            </w:r>
          </w:p>
          <w:p w:rsidR="00075590" w:rsidRPr="00C70689" w:rsidRDefault="00C70689" w:rsidP="00C70689">
            <w:pPr>
              <w:pStyle w:val="TableParagraph"/>
              <w:ind w:right="225"/>
              <w:rPr>
                <w:sz w:val="24"/>
                <w:szCs w:val="24"/>
              </w:rPr>
            </w:pPr>
            <w:r w:rsidRPr="00C70689">
              <w:rPr>
                <w:sz w:val="24"/>
                <w:szCs w:val="24"/>
              </w:rPr>
              <w:t>Анализировать</w:t>
            </w:r>
            <w:r w:rsidRPr="00C70689">
              <w:rPr>
                <w:spacing w:val="-7"/>
                <w:sz w:val="24"/>
                <w:szCs w:val="24"/>
              </w:rPr>
              <w:t xml:space="preserve"> </w:t>
            </w:r>
            <w:r w:rsidRPr="00C70689">
              <w:rPr>
                <w:sz w:val="24"/>
                <w:szCs w:val="24"/>
              </w:rPr>
              <w:t>произведения</w:t>
            </w:r>
            <w:r w:rsidRPr="00C70689">
              <w:rPr>
                <w:spacing w:val="-9"/>
                <w:sz w:val="24"/>
                <w:szCs w:val="24"/>
              </w:rPr>
              <w:t xml:space="preserve"> </w:t>
            </w:r>
            <w:r w:rsidRPr="00C70689">
              <w:rPr>
                <w:sz w:val="24"/>
                <w:szCs w:val="24"/>
              </w:rPr>
              <w:t>с</w:t>
            </w:r>
            <w:r w:rsidRPr="00C70689">
              <w:rPr>
                <w:spacing w:val="-3"/>
                <w:sz w:val="24"/>
                <w:szCs w:val="24"/>
              </w:rPr>
              <w:t xml:space="preserve"> </w:t>
            </w:r>
            <w:r w:rsidRPr="00C70689">
              <w:rPr>
                <w:sz w:val="24"/>
                <w:szCs w:val="24"/>
              </w:rPr>
              <w:t>учётом</w:t>
            </w:r>
            <w:r w:rsidRPr="00C70689">
              <w:rPr>
                <w:spacing w:val="-14"/>
                <w:sz w:val="24"/>
                <w:szCs w:val="24"/>
              </w:rPr>
              <w:t xml:space="preserve"> </w:t>
            </w:r>
            <w:r w:rsidRPr="00C70689">
              <w:rPr>
                <w:sz w:val="24"/>
                <w:szCs w:val="24"/>
              </w:rPr>
              <w:t>их родо-жанровой</w:t>
            </w:r>
            <w:r w:rsidRPr="00C70689">
              <w:rPr>
                <w:spacing w:val="-27"/>
                <w:sz w:val="24"/>
                <w:szCs w:val="24"/>
              </w:rPr>
              <w:t xml:space="preserve"> </w:t>
            </w:r>
            <w:r w:rsidRPr="00C70689">
              <w:rPr>
                <w:sz w:val="24"/>
                <w:szCs w:val="24"/>
              </w:rPr>
              <w:t>принадлежности.</w:t>
            </w:r>
          </w:p>
          <w:p w:rsidR="00075590" w:rsidRPr="00C70689" w:rsidRDefault="00C70689" w:rsidP="00C70689">
            <w:pPr>
              <w:pStyle w:val="TableParagraph"/>
              <w:spacing w:before="15"/>
              <w:rPr>
                <w:sz w:val="24"/>
                <w:szCs w:val="24"/>
              </w:rPr>
            </w:pPr>
            <w:r w:rsidRPr="00C70689">
              <w:rPr>
                <w:sz w:val="24"/>
                <w:szCs w:val="24"/>
              </w:rPr>
              <w:t>Выявлять средства художественной изобразительности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произведениях. 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 xml:space="preserve">виды пересказа </w:t>
            </w:r>
            <w:r w:rsidRPr="00C70689">
              <w:rPr>
                <w:spacing w:val="-2"/>
                <w:sz w:val="24"/>
                <w:szCs w:val="24"/>
              </w:rPr>
              <w:t>произведения.</w:t>
            </w:r>
          </w:p>
          <w:p w:rsidR="00075590" w:rsidRDefault="00C70689" w:rsidP="00C70689">
            <w:pPr>
              <w:pStyle w:val="TableParagraph"/>
              <w:spacing w:before="1"/>
              <w:rPr>
                <w:spacing w:val="-2"/>
                <w:sz w:val="24"/>
                <w:szCs w:val="24"/>
              </w:rPr>
            </w:pPr>
            <w:r w:rsidRPr="00C70689">
              <w:rPr>
                <w:spacing w:val="-2"/>
                <w:sz w:val="24"/>
                <w:szCs w:val="24"/>
              </w:rPr>
              <w:t>Устно</w:t>
            </w:r>
            <w:r w:rsidRPr="00C70689">
              <w:rPr>
                <w:spacing w:val="-13"/>
                <w:sz w:val="24"/>
                <w:szCs w:val="24"/>
              </w:rPr>
              <w:t xml:space="preserve"> </w:t>
            </w:r>
            <w:r w:rsidRPr="00C70689">
              <w:rPr>
                <w:spacing w:val="-2"/>
                <w:sz w:val="24"/>
                <w:szCs w:val="24"/>
              </w:rPr>
              <w:t>или</w:t>
            </w:r>
            <w:r w:rsidRPr="00C70689">
              <w:rPr>
                <w:spacing w:val="-24"/>
                <w:sz w:val="24"/>
                <w:szCs w:val="24"/>
              </w:rPr>
              <w:t xml:space="preserve"> </w:t>
            </w:r>
            <w:r w:rsidRPr="00C70689">
              <w:rPr>
                <w:spacing w:val="-2"/>
                <w:sz w:val="24"/>
                <w:szCs w:val="24"/>
              </w:rPr>
              <w:t>письменно</w:t>
            </w:r>
            <w:r w:rsidRPr="00C70689">
              <w:rPr>
                <w:spacing w:val="-13"/>
                <w:sz w:val="24"/>
                <w:szCs w:val="24"/>
              </w:rPr>
              <w:t xml:space="preserve"> </w:t>
            </w:r>
            <w:r w:rsidRPr="00C70689">
              <w:rPr>
                <w:spacing w:val="-2"/>
                <w:sz w:val="24"/>
                <w:szCs w:val="24"/>
              </w:rPr>
              <w:t>отвечать</w:t>
            </w:r>
            <w:r w:rsidRPr="00C70689">
              <w:rPr>
                <w:spacing w:val="-32"/>
                <w:sz w:val="24"/>
                <w:szCs w:val="24"/>
              </w:rPr>
              <w:t xml:space="preserve"> </w:t>
            </w:r>
            <w:r w:rsidRPr="00C70689">
              <w:rPr>
                <w:spacing w:val="-2"/>
                <w:sz w:val="24"/>
                <w:szCs w:val="24"/>
              </w:rPr>
              <w:t>на</w:t>
            </w:r>
            <w:r w:rsidRPr="00C70689">
              <w:rPr>
                <w:spacing w:val="-12"/>
                <w:sz w:val="24"/>
                <w:szCs w:val="24"/>
              </w:rPr>
              <w:t xml:space="preserve"> </w:t>
            </w:r>
            <w:r w:rsidRPr="00C70689">
              <w:rPr>
                <w:spacing w:val="-2"/>
                <w:sz w:val="24"/>
                <w:szCs w:val="24"/>
              </w:rPr>
              <w:t>вопросы.</w:t>
            </w:r>
          </w:p>
          <w:p w:rsidR="00070886" w:rsidRPr="00C70689" w:rsidRDefault="00070886" w:rsidP="00070886">
            <w:pPr>
              <w:pStyle w:val="TableParagraph"/>
              <w:rPr>
                <w:sz w:val="24"/>
                <w:szCs w:val="24"/>
              </w:rPr>
            </w:pPr>
            <w:r w:rsidRPr="00C70689">
              <w:rPr>
                <w:sz w:val="24"/>
                <w:szCs w:val="24"/>
              </w:rPr>
              <w:t>Письменно</w:t>
            </w:r>
            <w:r w:rsidRPr="00C70689">
              <w:rPr>
                <w:spacing w:val="-15"/>
                <w:sz w:val="24"/>
                <w:szCs w:val="24"/>
              </w:rPr>
              <w:t xml:space="preserve"> </w:t>
            </w:r>
            <w:r w:rsidRPr="00C70689">
              <w:rPr>
                <w:sz w:val="24"/>
                <w:szCs w:val="24"/>
              </w:rPr>
              <w:t>отвечать</w:t>
            </w:r>
            <w:r w:rsidRPr="00C70689">
              <w:rPr>
                <w:spacing w:val="-16"/>
                <w:sz w:val="24"/>
                <w:szCs w:val="24"/>
              </w:rPr>
              <w:t xml:space="preserve"> </w:t>
            </w:r>
            <w:r w:rsidRPr="00C70689">
              <w:rPr>
                <w:sz w:val="24"/>
                <w:szCs w:val="24"/>
              </w:rPr>
              <w:t>на</w:t>
            </w:r>
            <w:r w:rsidRPr="00C70689">
              <w:rPr>
                <w:spacing w:val="3"/>
                <w:sz w:val="24"/>
                <w:szCs w:val="24"/>
              </w:rPr>
              <w:t xml:space="preserve"> </w:t>
            </w:r>
            <w:r w:rsidRPr="00C70689">
              <w:rPr>
                <w:spacing w:val="-2"/>
                <w:sz w:val="24"/>
                <w:szCs w:val="24"/>
              </w:rPr>
              <w:t>проблемный</w:t>
            </w:r>
          </w:p>
          <w:p w:rsidR="00070886" w:rsidRPr="00C70689" w:rsidRDefault="00070886" w:rsidP="00070886">
            <w:pPr>
              <w:pStyle w:val="TableParagraph"/>
              <w:spacing w:before="23"/>
              <w:rPr>
                <w:sz w:val="24"/>
                <w:szCs w:val="24"/>
              </w:rPr>
            </w:pPr>
            <w:r w:rsidRPr="00C70689">
              <w:rPr>
                <w:spacing w:val="-2"/>
                <w:sz w:val="24"/>
                <w:szCs w:val="24"/>
              </w:rPr>
              <w:t>вопрос.</w:t>
            </w:r>
          </w:p>
          <w:p w:rsidR="00070886" w:rsidRPr="00C70689" w:rsidRDefault="00070886" w:rsidP="00070886">
            <w:pPr>
              <w:pStyle w:val="TableParagraph"/>
              <w:spacing w:before="1"/>
              <w:rPr>
                <w:sz w:val="24"/>
                <w:szCs w:val="24"/>
              </w:rPr>
            </w:pPr>
            <w:r w:rsidRPr="00C70689">
              <w:rPr>
                <w:sz w:val="24"/>
                <w:szCs w:val="24"/>
              </w:rPr>
              <w:t>Планировать и обогащать</w:t>
            </w:r>
            <w:r w:rsidRPr="00C70689">
              <w:rPr>
                <w:spacing w:val="-11"/>
                <w:sz w:val="24"/>
                <w:szCs w:val="24"/>
              </w:rPr>
              <w:t xml:space="preserve"> </w:t>
            </w:r>
            <w:r w:rsidRPr="00C70689">
              <w:rPr>
                <w:sz w:val="24"/>
                <w:szCs w:val="24"/>
              </w:rPr>
              <w:t>свой круг чтения по рекомендациям</w:t>
            </w:r>
            <w:r w:rsidRPr="00C70689">
              <w:rPr>
                <w:spacing w:val="-20"/>
                <w:sz w:val="24"/>
                <w:szCs w:val="24"/>
              </w:rPr>
              <w:t xml:space="preserve"> </w:t>
            </w:r>
            <w:r w:rsidRPr="00C70689">
              <w:rPr>
                <w:sz w:val="24"/>
                <w:szCs w:val="24"/>
              </w:rPr>
              <w:t>учителя</w:t>
            </w:r>
            <w:r w:rsidRPr="00C70689">
              <w:rPr>
                <w:spacing w:val="80"/>
                <w:sz w:val="24"/>
                <w:szCs w:val="24"/>
              </w:rPr>
              <w:t xml:space="preserve"> </w:t>
            </w:r>
            <w:r w:rsidRPr="00C70689">
              <w:rPr>
                <w:sz w:val="24"/>
                <w:szCs w:val="24"/>
              </w:rPr>
              <w:t>и сверстников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7</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45"/>
        </w:trPr>
        <w:tc>
          <w:tcPr>
            <w:tcW w:w="1459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5"/>
                <w:sz w:val="24"/>
                <w:szCs w:val="24"/>
              </w:rPr>
              <w:t xml:space="preserve"> </w:t>
            </w:r>
            <w:r w:rsidRPr="00C70689">
              <w:rPr>
                <w:b/>
                <w:sz w:val="24"/>
                <w:szCs w:val="24"/>
              </w:rPr>
              <w:t>7.</w:t>
            </w:r>
            <w:r w:rsidRPr="00C70689">
              <w:rPr>
                <w:b/>
                <w:spacing w:val="12"/>
                <w:sz w:val="24"/>
                <w:szCs w:val="24"/>
              </w:rPr>
              <w:t xml:space="preserve"> </w:t>
            </w:r>
            <w:r w:rsidRPr="00C70689">
              <w:rPr>
                <w:b/>
                <w:sz w:val="24"/>
                <w:szCs w:val="24"/>
              </w:rPr>
              <w:t>Зарубежная</w:t>
            </w:r>
            <w:r w:rsidRPr="00C70689">
              <w:rPr>
                <w:b/>
                <w:spacing w:val="-18"/>
                <w:sz w:val="24"/>
                <w:szCs w:val="24"/>
              </w:rPr>
              <w:t xml:space="preserve"> </w:t>
            </w:r>
            <w:r w:rsidRPr="00C70689">
              <w:rPr>
                <w:b/>
                <w:spacing w:val="-2"/>
                <w:sz w:val="24"/>
                <w:szCs w:val="24"/>
              </w:rPr>
              <w:t>литература</w:t>
            </w:r>
          </w:p>
        </w:tc>
      </w:tr>
      <w:tr w:rsidR="00075590" w:rsidRPr="00C70689">
        <w:trPr>
          <w:trHeight w:val="3464"/>
        </w:trPr>
        <w:tc>
          <w:tcPr>
            <w:tcW w:w="660" w:type="dxa"/>
          </w:tcPr>
          <w:p w:rsidR="00075590" w:rsidRPr="00C70689" w:rsidRDefault="00C70689" w:rsidP="00C70689">
            <w:pPr>
              <w:pStyle w:val="TableParagraph"/>
              <w:ind w:left="0" w:right="46"/>
              <w:rPr>
                <w:sz w:val="24"/>
                <w:szCs w:val="24"/>
              </w:rPr>
            </w:pPr>
            <w:r w:rsidRPr="00C70689">
              <w:rPr>
                <w:spacing w:val="-5"/>
                <w:sz w:val="24"/>
                <w:szCs w:val="24"/>
              </w:rPr>
              <w:t>7.1</w:t>
            </w:r>
          </w:p>
        </w:tc>
        <w:tc>
          <w:tcPr>
            <w:tcW w:w="3450" w:type="dxa"/>
          </w:tcPr>
          <w:p w:rsidR="00075590" w:rsidRPr="00C70689" w:rsidRDefault="00C70689" w:rsidP="00C70689">
            <w:pPr>
              <w:pStyle w:val="TableParagraph"/>
              <w:rPr>
                <w:sz w:val="24"/>
                <w:szCs w:val="24"/>
              </w:rPr>
            </w:pPr>
            <w:r w:rsidRPr="00C70689">
              <w:rPr>
                <w:sz w:val="24"/>
                <w:szCs w:val="24"/>
              </w:rPr>
              <w:t>М.</w:t>
            </w:r>
            <w:r w:rsidRPr="00C70689">
              <w:rPr>
                <w:spacing w:val="7"/>
                <w:sz w:val="24"/>
                <w:szCs w:val="24"/>
              </w:rPr>
              <w:t xml:space="preserve"> </w:t>
            </w:r>
            <w:r w:rsidRPr="00C70689">
              <w:rPr>
                <w:sz w:val="24"/>
                <w:szCs w:val="24"/>
              </w:rPr>
              <w:t>де</w:t>
            </w:r>
            <w:r w:rsidRPr="00C70689">
              <w:rPr>
                <w:spacing w:val="-4"/>
                <w:sz w:val="24"/>
                <w:szCs w:val="24"/>
              </w:rPr>
              <w:t xml:space="preserve"> </w:t>
            </w:r>
            <w:r w:rsidRPr="00C70689">
              <w:rPr>
                <w:sz w:val="24"/>
                <w:szCs w:val="24"/>
              </w:rPr>
              <w:t>Сервантес</w:t>
            </w:r>
            <w:r w:rsidRPr="00C70689">
              <w:rPr>
                <w:spacing w:val="-23"/>
                <w:sz w:val="24"/>
                <w:szCs w:val="24"/>
              </w:rPr>
              <w:t xml:space="preserve"> </w:t>
            </w:r>
            <w:r w:rsidRPr="00C70689">
              <w:rPr>
                <w:spacing w:val="-2"/>
                <w:sz w:val="24"/>
                <w:szCs w:val="24"/>
              </w:rPr>
              <w:t>Сааведра.</w:t>
            </w:r>
          </w:p>
          <w:p w:rsidR="00075590" w:rsidRPr="00C70689" w:rsidRDefault="00C70689" w:rsidP="00C70689">
            <w:pPr>
              <w:pStyle w:val="TableParagraph"/>
              <w:spacing w:before="38"/>
              <w:rPr>
                <w:sz w:val="24"/>
                <w:szCs w:val="24"/>
              </w:rPr>
            </w:pPr>
            <w:r w:rsidRPr="00C70689">
              <w:rPr>
                <w:sz w:val="24"/>
                <w:szCs w:val="24"/>
              </w:rPr>
              <w:t>Роман</w:t>
            </w:r>
            <w:r w:rsidRPr="00C70689">
              <w:rPr>
                <w:spacing w:val="-27"/>
                <w:sz w:val="24"/>
                <w:szCs w:val="24"/>
              </w:rPr>
              <w:t xml:space="preserve"> </w:t>
            </w:r>
            <w:r w:rsidRPr="00C70689">
              <w:rPr>
                <w:sz w:val="24"/>
                <w:szCs w:val="24"/>
              </w:rPr>
              <w:t>«Хитроумный идальго Дон</w:t>
            </w:r>
            <w:r w:rsidRPr="00C70689">
              <w:rPr>
                <w:spacing w:val="-4"/>
                <w:sz w:val="24"/>
                <w:szCs w:val="24"/>
              </w:rPr>
              <w:t xml:space="preserve"> </w:t>
            </w:r>
            <w:r w:rsidRPr="00C70689">
              <w:rPr>
                <w:sz w:val="24"/>
                <w:szCs w:val="24"/>
              </w:rPr>
              <w:t>Кихот Ламанчский»</w:t>
            </w:r>
            <w:r w:rsidRPr="00C70689">
              <w:rPr>
                <w:spacing w:val="-7"/>
                <w:sz w:val="24"/>
                <w:szCs w:val="24"/>
              </w:rPr>
              <w:t xml:space="preserve"> </w:t>
            </w:r>
            <w:r w:rsidRPr="00C70689">
              <w:rPr>
                <w:sz w:val="24"/>
                <w:szCs w:val="24"/>
              </w:rPr>
              <w:t>(главы)</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М.</w:t>
            </w:r>
            <w:r w:rsidRPr="00C70689">
              <w:rPr>
                <w:spacing w:val="-1"/>
                <w:sz w:val="24"/>
                <w:szCs w:val="24"/>
              </w:rPr>
              <w:t xml:space="preserve"> </w:t>
            </w:r>
            <w:r w:rsidRPr="00C70689">
              <w:rPr>
                <w:sz w:val="24"/>
                <w:szCs w:val="24"/>
              </w:rPr>
              <w:t>де</w:t>
            </w:r>
            <w:r w:rsidRPr="00C70689">
              <w:rPr>
                <w:spacing w:val="-12"/>
                <w:sz w:val="24"/>
                <w:szCs w:val="24"/>
              </w:rPr>
              <w:t xml:space="preserve"> </w:t>
            </w:r>
            <w:r w:rsidRPr="00C70689">
              <w:rPr>
                <w:spacing w:val="-2"/>
                <w:sz w:val="24"/>
                <w:szCs w:val="24"/>
              </w:rPr>
              <w:t>Сервантес</w:t>
            </w:r>
          </w:p>
          <w:p w:rsidR="00075590" w:rsidRPr="00C70689" w:rsidRDefault="00C70689" w:rsidP="00C70689">
            <w:pPr>
              <w:pStyle w:val="TableParagraph"/>
              <w:spacing w:before="38"/>
              <w:rPr>
                <w:sz w:val="24"/>
                <w:szCs w:val="24"/>
              </w:rPr>
            </w:pPr>
            <w:r w:rsidRPr="00C70689">
              <w:rPr>
                <w:sz w:val="24"/>
                <w:szCs w:val="24"/>
              </w:rPr>
              <w:t>Сааведра.</w:t>
            </w:r>
            <w:r w:rsidRPr="00C70689">
              <w:rPr>
                <w:spacing w:val="7"/>
                <w:sz w:val="24"/>
                <w:szCs w:val="24"/>
              </w:rPr>
              <w:t xml:space="preserve"> </w:t>
            </w:r>
            <w:r w:rsidRPr="00C70689">
              <w:rPr>
                <w:spacing w:val="-2"/>
                <w:sz w:val="24"/>
                <w:szCs w:val="24"/>
              </w:rPr>
              <w:t>Роман</w:t>
            </w:r>
          </w:p>
          <w:p w:rsidR="00075590" w:rsidRPr="00C70689" w:rsidRDefault="00C70689" w:rsidP="00C70689">
            <w:pPr>
              <w:pStyle w:val="TableParagraph"/>
              <w:spacing w:before="23"/>
              <w:ind w:right="146"/>
              <w:rPr>
                <w:sz w:val="24"/>
                <w:szCs w:val="24"/>
              </w:rPr>
            </w:pPr>
            <w:r w:rsidRPr="00C70689">
              <w:rPr>
                <w:sz w:val="24"/>
                <w:szCs w:val="24"/>
              </w:rPr>
              <w:t>«Хитроумный</w:t>
            </w:r>
            <w:r w:rsidRPr="00C70689">
              <w:rPr>
                <w:spacing w:val="-27"/>
                <w:sz w:val="24"/>
                <w:szCs w:val="24"/>
              </w:rPr>
              <w:t xml:space="preserve"> </w:t>
            </w:r>
            <w:r w:rsidRPr="00C70689">
              <w:rPr>
                <w:sz w:val="24"/>
                <w:szCs w:val="24"/>
              </w:rPr>
              <w:t>идальго Дон Кихот</w:t>
            </w:r>
            <w:r w:rsidRPr="00C70689">
              <w:rPr>
                <w:spacing w:val="-7"/>
                <w:sz w:val="24"/>
                <w:szCs w:val="24"/>
              </w:rPr>
              <w:t xml:space="preserve"> </w:t>
            </w:r>
            <w:r w:rsidRPr="00C70689">
              <w:rPr>
                <w:sz w:val="24"/>
                <w:szCs w:val="24"/>
              </w:rPr>
              <w:t>Ламанчский» (главы). Жанр,</w:t>
            </w:r>
            <w:r w:rsidRPr="00C70689">
              <w:rPr>
                <w:spacing w:val="-21"/>
                <w:sz w:val="24"/>
                <w:szCs w:val="24"/>
              </w:rPr>
              <w:t xml:space="preserve"> </w:t>
            </w:r>
            <w:r w:rsidRPr="00C70689">
              <w:rPr>
                <w:sz w:val="24"/>
                <w:szCs w:val="24"/>
              </w:rPr>
              <w:t>тематика, проблематика,</w:t>
            </w:r>
            <w:r w:rsidRPr="00C70689">
              <w:rPr>
                <w:spacing w:val="-15"/>
                <w:sz w:val="24"/>
                <w:szCs w:val="24"/>
              </w:rPr>
              <w:t xml:space="preserve"> </w:t>
            </w:r>
            <w:r w:rsidRPr="00C70689">
              <w:rPr>
                <w:sz w:val="24"/>
                <w:szCs w:val="24"/>
              </w:rPr>
              <w:t>сюжет романа.</w:t>
            </w:r>
            <w:r w:rsidRPr="00C70689">
              <w:rPr>
                <w:spacing w:val="-2"/>
                <w:sz w:val="24"/>
                <w:szCs w:val="24"/>
              </w:rPr>
              <w:t xml:space="preserve"> </w:t>
            </w:r>
            <w:r w:rsidRPr="00C70689">
              <w:rPr>
                <w:sz w:val="24"/>
                <w:szCs w:val="24"/>
              </w:rPr>
              <w:t>Система образов.</w:t>
            </w:r>
          </w:p>
          <w:p w:rsidR="00075590" w:rsidRPr="00C70689" w:rsidRDefault="00C70689" w:rsidP="00C70689">
            <w:pPr>
              <w:pStyle w:val="TableParagraph"/>
              <w:spacing w:before="3"/>
              <w:ind w:right="599"/>
              <w:rPr>
                <w:sz w:val="24"/>
                <w:szCs w:val="24"/>
              </w:rPr>
            </w:pPr>
            <w:r w:rsidRPr="00C70689">
              <w:rPr>
                <w:sz w:val="24"/>
                <w:szCs w:val="24"/>
              </w:rPr>
              <w:t>Дон Кихот</w:t>
            </w:r>
            <w:r w:rsidRPr="00C70689">
              <w:rPr>
                <w:spacing w:val="-1"/>
                <w:sz w:val="24"/>
                <w:szCs w:val="24"/>
              </w:rPr>
              <w:t xml:space="preserve"> </w:t>
            </w:r>
            <w:r w:rsidRPr="00C70689">
              <w:rPr>
                <w:sz w:val="24"/>
                <w:szCs w:val="24"/>
              </w:rPr>
              <w:t>как один из «вечных» образов</w:t>
            </w:r>
            <w:r w:rsidRPr="00C70689">
              <w:rPr>
                <w:spacing w:val="40"/>
                <w:sz w:val="24"/>
                <w:szCs w:val="24"/>
              </w:rPr>
              <w:t xml:space="preserve"> </w:t>
            </w:r>
            <w:r w:rsidRPr="00C70689">
              <w:rPr>
                <w:sz w:val="24"/>
                <w:szCs w:val="24"/>
              </w:rPr>
              <w:t>в мировой</w:t>
            </w:r>
            <w:r w:rsidRPr="00C70689">
              <w:rPr>
                <w:spacing w:val="-9"/>
                <w:sz w:val="24"/>
                <w:szCs w:val="24"/>
              </w:rPr>
              <w:t xml:space="preserve"> </w:t>
            </w:r>
            <w:r w:rsidRPr="00C70689">
              <w:rPr>
                <w:sz w:val="24"/>
                <w:szCs w:val="24"/>
              </w:rPr>
              <w:t>литературе</w:t>
            </w:r>
          </w:p>
        </w:tc>
        <w:tc>
          <w:tcPr>
            <w:tcW w:w="5355" w:type="dxa"/>
            <w:vMerge w:val="restart"/>
          </w:tcPr>
          <w:p w:rsidR="00075590" w:rsidRPr="00C70689" w:rsidRDefault="00C70689" w:rsidP="00C70689">
            <w:pPr>
              <w:pStyle w:val="TableParagraph"/>
              <w:rPr>
                <w:sz w:val="24"/>
                <w:szCs w:val="24"/>
              </w:rPr>
            </w:pPr>
            <w:r w:rsidRPr="00C70689">
              <w:rPr>
                <w:sz w:val="24"/>
                <w:szCs w:val="24"/>
              </w:rPr>
              <w:t>Осознавать</w:t>
            </w:r>
            <w:r w:rsidRPr="00C70689">
              <w:rPr>
                <w:spacing w:val="-8"/>
                <w:sz w:val="24"/>
                <w:szCs w:val="24"/>
              </w:rPr>
              <w:t xml:space="preserve"> </w:t>
            </w:r>
            <w:r w:rsidRPr="00C70689">
              <w:rPr>
                <w:sz w:val="24"/>
                <w:szCs w:val="24"/>
              </w:rPr>
              <w:t>богатство</w:t>
            </w:r>
            <w:r w:rsidRPr="00C70689">
              <w:rPr>
                <w:spacing w:val="-4"/>
                <w:sz w:val="24"/>
                <w:szCs w:val="24"/>
              </w:rPr>
              <w:t xml:space="preserve"> </w:t>
            </w:r>
            <w:r w:rsidRPr="00C70689">
              <w:rPr>
                <w:sz w:val="24"/>
                <w:szCs w:val="24"/>
              </w:rPr>
              <w:t>и</w:t>
            </w:r>
            <w:r w:rsidRPr="00C70689">
              <w:rPr>
                <w:spacing w:val="-18"/>
                <w:sz w:val="24"/>
                <w:szCs w:val="24"/>
              </w:rPr>
              <w:t xml:space="preserve"> </w:t>
            </w:r>
            <w:r w:rsidRPr="00C70689">
              <w:rPr>
                <w:spacing w:val="-2"/>
                <w:sz w:val="24"/>
                <w:szCs w:val="24"/>
              </w:rPr>
              <w:t>многообразие</w:t>
            </w:r>
          </w:p>
          <w:p w:rsidR="00075590" w:rsidRPr="00C70689" w:rsidRDefault="00C70689" w:rsidP="00C70689">
            <w:pPr>
              <w:pStyle w:val="TableParagraph"/>
              <w:spacing w:before="38"/>
              <w:ind w:right="459"/>
              <w:rPr>
                <w:sz w:val="24"/>
                <w:szCs w:val="24"/>
              </w:rPr>
            </w:pPr>
            <w:r w:rsidRPr="00C70689">
              <w:rPr>
                <w:sz w:val="24"/>
                <w:szCs w:val="24"/>
              </w:rPr>
              <w:t>зарубежной</w:t>
            </w:r>
            <w:r w:rsidRPr="00C70689">
              <w:rPr>
                <w:spacing w:val="-2"/>
                <w:sz w:val="24"/>
                <w:szCs w:val="24"/>
              </w:rPr>
              <w:t xml:space="preserve"> </w:t>
            </w:r>
            <w:r w:rsidRPr="00C70689">
              <w:rPr>
                <w:sz w:val="24"/>
                <w:szCs w:val="24"/>
              </w:rPr>
              <w:t>литературы разных</w:t>
            </w:r>
            <w:r w:rsidRPr="00C70689">
              <w:rPr>
                <w:spacing w:val="-10"/>
                <w:sz w:val="24"/>
                <w:szCs w:val="24"/>
              </w:rPr>
              <w:t xml:space="preserve"> </w:t>
            </w:r>
            <w:r w:rsidRPr="00C70689">
              <w:rPr>
                <w:sz w:val="24"/>
                <w:szCs w:val="24"/>
              </w:rPr>
              <w:t>времён и народов.</w:t>
            </w:r>
          </w:p>
          <w:p w:rsidR="00075590" w:rsidRPr="00C70689" w:rsidRDefault="00C70689" w:rsidP="00C70689">
            <w:pPr>
              <w:pStyle w:val="TableParagraph"/>
              <w:spacing w:before="1"/>
              <w:ind w:right="342"/>
              <w:rPr>
                <w:sz w:val="24"/>
                <w:szCs w:val="24"/>
              </w:rPr>
            </w:pPr>
            <w:r w:rsidRPr="00C70689">
              <w:rPr>
                <w:sz w:val="24"/>
                <w:szCs w:val="24"/>
              </w:rPr>
              <w:t>Читать и пересказывать произведения или их фрагменты,</w:t>
            </w:r>
            <w:r w:rsidRPr="00C70689">
              <w:rPr>
                <w:spacing w:val="-3"/>
                <w:sz w:val="24"/>
                <w:szCs w:val="24"/>
              </w:rPr>
              <w:t xml:space="preserve"> </w:t>
            </w:r>
            <w:r w:rsidRPr="00C70689">
              <w:rPr>
                <w:sz w:val="24"/>
                <w:szCs w:val="24"/>
              </w:rPr>
              <w:t>отвечать</w:t>
            </w:r>
            <w:r w:rsidRPr="00C70689">
              <w:rPr>
                <w:spacing w:val="-21"/>
                <w:sz w:val="24"/>
                <w:szCs w:val="24"/>
              </w:rPr>
              <w:t xml:space="preserve"> </w:t>
            </w:r>
            <w:r w:rsidRPr="00C70689">
              <w:rPr>
                <w:sz w:val="24"/>
                <w:szCs w:val="24"/>
              </w:rPr>
              <w:t>на вопросы, анализировать отдельные</w:t>
            </w:r>
            <w:r w:rsidRPr="00C70689">
              <w:rPr>
                <w:spacing w:val="-12"/>
                <w:sz w:val="24"/>
                <w:szCs w:val="24"/>
              </w:rPr>
              <w:t xml:space="preserve"> </w:t>
            </w:r>
            <w:r w:rsidRPr="00C70689">
              <w:rPr>
                <w:sz w:val="24"/>
                <w:szCs w:val="24"/>
              </w:rPr>
              <w:t>главы.</w:t>
            </w:r>
          </w:p>
          <w:p w:rsidR="00075590" w:rsidRPr="00C70689" w:rsidRDefault="00C70689" w:rsidP="00C70689">
            <w:pPr>
              <w:pStyle w:val="TableParagraph"/>
              <w:spacing w:before="2"/>
              <w:rPr>
                <w:sz w:val="24"/>
                <w:szCs w:val="24"/>
              </w:rPr>
            </w:pPr>
            <w:r w:rsidRPr="00C70689">
              <w:rPr>
                <w:sz w:val="24"/>
                <w:szCs w:val="24"/>
              </w:rPr>
              <w:t>Определять</w:t>
            </w:r>
            <w:r w:rsidRPr="00C70689">
              <w:rPr>
                <w:spacing w:val="-12"/>
                <w:sz w:val="24"/>
                <w:szCs w:val="24"/>
              </w:rPr>
              <w:t xml:space="preserve"> </w:t>
            </w:r>
            <w:r w:rsidRPr="00C70689">
              <w:rPr>
                <w:sz w:val="24"/>
                <w:szCs w:val="24"/>
              </w:rPr>
              <w:t>нравственный</w:t>
            </w:r>
            <w:r w:rsidRPr="00C70689">
              <w:rPr>
                <w:spacing w:val="-1"/>
                <w:sz w:val="24"/>
                <w:szCs w:val="24"/>
              </w:rPr>
              <w:t xml:space="preserve"> </w:t>
            </w:r>
            <w:r w:rsidRPr="00C70689">
              <w:rPr>
                <w:sz w:val="24"/>
                <w:szCs w:val="24"/>
              </w:rPr>
              <w:t xml:space="preserve">выбор героев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Характеризовать</w:t>
            </w:r>
            <w:r w:rsidRPr="00C70689">
              <w:rPr>
                <w:spacing w:val="-5"/>
                <w:sz w:val="24"/>
                <w:szCs w:val="24"/>
              </w:rPr>
              <w:t xml:space="preserve"> </w:t>
            </w:r>
            <w:r w:rsidRPr="00C70689">
              <w:rPr>
                <w:sz w:val="24"/>
                <w:szCs w:val="24"/>
              </w:rPr>
              <w:t>и</w:t>
            </w:r>
            <w:r w:rsidRPr="00C70689">
              <w:rPr>
                <w:spacing w:val="-15"/>
                <w:sz w:val="24"/>
                <w:szCs w:val="24"/>
              </w:rPr>
              <w:t xml:space="preserve"> </w:t>
            </w:r>
            <w:r w:rsidRPr="00C70689">
              <w:rPr>
                <w:sz w:val="24"/>
                <w:szCs w:val="24"/>
              </w:rPr>
              <w:t>сопоставлять</w:t>
            </w:r>
            <w:r w:rsidRPr="00C70689">
              <w:rPr>
                <w:spacing w:val="-4"/>
                <w:sz w:val="24"/>
                <w:szCs w:val="24"/>
              </w:rPr>
              <w:t xml:space="preserve"> </w:t>
            </w:r>
            <w:r w:rsidRPr="00C70689">
              <w:rPr>
                <w:spacing w:val="-2"/>
                <w:sz w:val="24"/>
                <w:szCs w:val="24"/>
              </w:rPr>
              <w:t>основных</w:t>
            </w:r>
          </w:p>
          <w:p w:rsidR="00075590" w:rsidRPr="00C70689" w:rsidRDefault="00C70689" w:rsidP="00C70689">
            <w:pPr>
              <w:pStyle w:val="TableParagraph"/>
              <w:spacing w:before="23"/>
              <w:ind w:right="537"/>
              <w:rPr>
                <w:sz w:val="24"/>
                <w:szCs w:val="24"/>
              </w:rPr>
            </w:pPr>
            <w:r w:rsidRPr="00C70689">
              <w:rPr>
                <w:sz w:val="24"/>
                <w:szCs w:val="24"/>
              </w:rPr>
              <w:t>героев</w:t>
            </w:r>
            <w:r w:rsidRPr="00C70689">
              <w:rPr>
                <w:spacing w:val="-1"/>
                <w:sz w:val="24"/>
                <w:szCs w:val="24"/>
              </w:rPr>
              <w:t xml:space="preserve"> </w:t>
            </w:r>
            <w:r w:rsidRPr="00C70689">
              <w:rPr>
                <w:sz w:val="24"/>
                <w:szCs w:val="24"/>
              </w:rPr>
              <w:t>произведений, используя</w:t>
            </w:r>
            <w:r w:rsidRPr="00C70689">
              <w:rPr>
                <w:spacing w:val="-20"/>
                <w:sz w:val="24"/>
                <w:szCs w:val="24"/>
              </w:rPr>
              <w:t xml:space="preserve"> </w:t>
            </w:r>
            <w:r w:rsidRPr="00C70689">
              <w:rPr>
                <w:sz w:val="24"/>
                <w:szCs w:val="24"/>
              </w:rPr>
              <w:t>схему и таблицу, выявлять художественные средства создания их образов.</w:t>
            </w:r>
          </w:p>
          <w:p w:rsidR="00075590" w:rsidRPr="00C70689" w:rsidRDefault="00C70689" w:rsidP="00C70689">
            <w:pPr>
              <w:pStyle w:val="TableParagraph"/>
              <w:spacing w:before="1"/>
              <w:ind w:right="895"/>
              <w:rPr>
                <w:sz w:val="24"/>
                <w:szCs w:val="24"/>
              </w:rPr>
            </w:pPr>
            <w:r w:rsidRPr="00C70689">
              <w:rPr>
                <w:sz w:val="24"/>
                <w:szCs w:val="24"/>
              </w:rPr>
              <w:t>Сопоставлять</w:t>
            </w:r>
            <w:r w:rsidRPr="00C70689">
              <w:rPr>
                <w:spacing w:val="-21"/>
                <w:sz w:val="24"/>
                <w:szCs w:val="24"/>
              </w:rPr>
              <w:t xml:space="preserve"> </w:t>
            </w:r>
            <w:r w:rsidRPr="00C70689">
              <w:rPr>
                <w:sz w:val="24"/>
                <w:szCs w:val="24"/>
              </w:rPr>
              <w:t>произведения</w:t>
            </w:r>
            <w:r w:rsidRPr="00C70689">
              <w:rPr>
                <w:spacing w:val="-24"/>
                <w:sz w:val="24"/>
                <w:szCs w:val="24"/>
              </w:rPr>
              <w:t xml:space="preserve"> </w:t>
            </w:r>
            <w:r w:rsidRPr="00C70689">
              <w:rPr>
                <w:sz w:val="24"/>
                <w:szCs w:val="24"/>
              </w:rPr>
              <w:t xml:space="preserve">одного и разных авторов по заданным </w:t>
            </w:r>
            <w:r w:rsidRPr="00C70689">
              <w:rPr>
                <w:spacing w:val="-2"/>
                <w:sz w:val="24"/>
                <w:szCs w:val="24"/>
              </w:rPr>
              <w:t>основаниям.</w:t>
            </w:r>
          </w:p>
          <w:p w:rsidR="00075590" w:rsidRPr="00C70689" w:rsidRDefault="00C70689" w:rsidP="00C70689">
            <w:pPr>
              <w:pStyle w:val="TableParagraph"/>
              <w:ind w:right="1281" w:hanging="1"/>
              <w:rPr>
                <w:sz w:val="24"/>
                <w:szCs w:val="24"/>
              </w:rPr>
            </w:pPr>
            <w:r w:rsidRPr="00C70689">
              <w:rPr>
                <w:sz w:val="24"/>
                <w:szCs w:val="24"/>
              </w:rPr>
              <w:t>Устно или</w:t>
            </w:r>
            <w:r w:rsidRPr="00C70689">
              <w:rPr>
                <w:spacing w:val="-14"/>
                <w:sz w:val="24"/>
                <w:szCs w:val="24"/>
              </w:rPr>
              <w:t xml:space="preserve"> </w:t>
            </w:r>
            <w:r w:rsidRPr="00C70689">
              <w:rPr>
                <w:sz w:val="24"/>
                <w:szCs w:val="24"/>
              </w:rPr>
              <w:t>письменно</w:t>
            </w:r>
            <w:r w:rsidRPr="00C70689">
              <w:rPr>
                <w:spacing w:val="-4"/>
                <w:sz w:val="24"/>
                <w:szCs w:val="24"/>
              </w:rPr>
              <w:t xml:space="preserve"> </w:t>
            </w:r>
            <w:r w:rsidRPr="00C70689">
              <w:rPr>
                <w:sz w:val="24"/>
                <w:szCs w:val="24"/>
              </w:rPr>
              <w:t>отвечать на вопросы.</w:t>
            </w:r>
          </w:p>
          <w:p w:rsidR="00075590" w:rsidRPr="00C70689" w:rsidRDefault="00C70689" w:rsidP="00C70689">
            <w:pPr>
              <w:pStyle w:val="TableParagraph"/>
              <w:rPr>
                <w:sz w:val="24"/>
                <w:szCs w:val="24"/>
              </w:rPr>
            </w:pPr>
            <w:r w:rsidRPr="00C70689">
              <w:rPr>
                <w:sz w:val="24"/>
                <w:szCs w:val="24"/>
              </w:rPr>
              <w:t>Письменно отвечать на проблемный вопрос, писать отзыв</w:t>
            </w:r>
            <w:r w:rsidRPr="00C70689">
              <w:rPr>
                <w:spacing w:val="-4"/>
                <w:sz w:val="24"/>
                <w:szCs w:val="24"/>
              </w:rPr>
              <w:t xml:space="preserve"> </w:t>
            </w:r>
            <w:r w:rsidRPr="00C70689">
              <w:rPr>
                <w:sz w:val="24"/>
                <w:szCs w:val="24"/>
              </w:rPr>
              <w:t>на прочитанное</w:t>
            </w:r>
          </w:p>
          <w:p w:rsidR="00075590" w:rsidRPr="00C70689" w:rsidRDefault="00C70689" w:rsidP="00C70689">
            <w:pPr>
              <w:pStyle w:val="TableParagraph"/>
              <w:spacing w:before="14"/>
              <w:rPr>
                <w:sz w:val="24"/>
                <w:szCs w:val="24"/>
              </w:rPr>
            </w:pPr>
            <w:r w:rsidRPr="00C70689">
              <w:rPr>
                <w:sz w:val="24"/>
                <w:szCs w:val="24"/>
              </w:rPr>
              <w:t>произведение,</w:t>
            </w:r>
            <w:r w:rsidRPr="00C70689">
              <w:rPr>
                <w:spacing w:val="-11"/>
                <w:sz w:val="24"/>
                <w:szCs w:val="24"/>
              </w:rPr>
              <w:t xml:space="preserve"> </w:t>
            </w:r>
            <w:r w:rsidRPr="00C70689">
              <w:rPr>
                <w:sz w:val="24"/>
                <w:szCs w:val="24"/>
              </w:rPr>
              <w:t>аргументировать</w:t>
            </w:r>
            <w:r w:rsidRPr="00C70689">
              <w:rPr>
                <w:spacing w:val="-8"/>
                <w:sz w:val="24"/>
                <w:szCs w:val="24"/>
              </w:rPr>
              <w:t xml:space="preserve"> </w:t>
            </w:r>
            <w:r w:rsidRPr="00C70689">
              <w:rPr>
                <w:spacing w:val="-4"/>
                <w:sz w:val="24"/>
                <w:szCs w:val="24"/>
              </w:rPr>
              <w:t>своё</w:t>
            </w:r>
          </w:p>
        </w:tc>
      </w:tr>
      <w:tr w:rsidR="00075590" w:rsidRPr="00C70689">
        <w:trPr>
          <w:trHeight w:val="3465"/>
        </w:trPr>
        <w:tc>
          <w:tcPr>
            <w:tcW w:w="660" w:type="dxa"/>
          </w:tcPr>
          <w:p w:rsidR="00075590" w:rsidRPr="00C70689" w:rsidRDefault="00C70689" w:rsidP="00C70689">
            <w:pPr>
              <w:pStyle w:val="TableParagraph"/>
              <w:ind w:left="0" w:right="46"/>
              <w:rPr>
                <w:sz w:val="24"/>
                <w:szCs w:val="24"/>
              </w:rPr>
            </w:pPr>
            <w:r w:rsidRPr="00C70689">
              <w:rPr>
                <w:spacing w:val="-5"/>
                <w:sz w:val="24"/>
                <w:szCs w:val="24"/>
              </w:rPr>
              <w:t>7.2</w:t>
            </w:r>
          </w:p>
        </w:tc>
        <w:tc>
          <w:tcPr>
            <w:tcW w:w="3450" w:type="dxa"/>
          </w:tcPr>
          <w:p w:rsidR="00075590" w:rsidRPr="00C70689" w:rsidRDefault="00C70689" w:rsidP="00C70689">
            <w:pPr>
              <w:pStyle w:val="TableParagraph"/>
              <w:ind w:right="164"/>
              <w:rPr>
                <w:sz w:val="24"/>
                <w:szCs w:val="24"/>
              </w:rPr>
            </w:pPr>
            <w:r w:rsidRPr="00C70689">
              <w:rPr>
                <w:sz w:val="24"/>
                <w:szCs w:val="24"/>
              </w:rPr>
              <w:t>Зарубежная</w:t>
            </w:r>
            <w:r w:rsidRPr="00C70689">
              <w:rPr>
                <w:spacing w:val="-15"/>
                <w:sz w:val="24"/>
                <w:szCs w:val="24"/>
              </w:rPr>
              <w:t xml:space="preserve"> </w:t>
            </w:r>
            <w:r w:rsidRPr="00C70689">
              <w:rPr>
                <w:sz w:val="24"/>
                <w:szCs w:val="24"/>
              </w:rPr>
              <w:t>новеллистика (одно-два</w:t>
            </w:r>
            <w:r w:rsidRPr="00C70689">
              <w:rPr>
                <w:spacing w:val="-5"/>
                <w:sz w:val="24"/>
                <w:szCs w:val="24"/>
              </w:rPr>
              <w:t xml:space="preserve"> </w:t>
            </w:r>
            <w:r w:rsidRPr="00C70689">
              <w:rPr>
                <w:sz w:val="24"/>
                <w:szCs w:val="24"/>
              </w:rPr>
              <w:t>произведения по</w:t>
            </w:r>
            <w:r w:rsidRPr="00C70689">
              <w:rPr>
                <w:spacing w:val="40"/>
                <w:sz w:val="24"/>
                <w:szCs w:val="24"/>
              </w:rPr>
              <w:t xml:space="preserve"> </w:t>
            </w:r>
            <w:r w:rsidRPr="00C70689">
              <w:rPr>
                <w:sz w:val="24"/>
                <w:szCs w:val="24"/>
              </w:rPr>
              <w:t>выбору). Например,</w:t>
            </w:r>
            <w:r w:rsidRPr="00C70689">
              <w:rPr>
                <w:spacing w:val="80"/>
                <w:sz w:val="24"/>
                <w:szCs w:val="24"/>
              </w:rPr>
              <w:t xml:space="preserve"> </w:t>
            </w:r>
            <w:r w:rsidRPr="00C70689">
              <w:rPr>
                <w:sz w:val="24"/>
                <w:szCs w:val="24"/>
              </w:rPr>
              <w:t>П. Мериме. «Маттео Фальконе»;</w:t>
            </w:r>
            <w:r w:rsidRPr="00C70689">
              <w:rPr>
                <w:spacing w:val="-9"/>
                <w:sz w:val="24"/>
                <w:szCs w:val="24"/>
              </w:rPr>
              <w:t xml:space="preserve"> </w:t>
            </w:r>
            <w:r w:rsidRPr="00C70689">
              <w:rPr>
                <w:sz w:val="24"/>
                <w:szCs w:val="24"/>
              </w:rPr>
              <w:t>О. Генри.</w:t>
            </w:r>
          </w:p>
          <w:p w:rsidR="00075590" w:rsidRPr="00C70689" w:rsidRDefault="00C70689" w:rsidP="00C70689">
            <w:pPr>
              <w:pStyle w:val="TableParagraph"/>
              <w:spacing w:before="11"/>
              <w:rPr>
                <w:sz w:val="24"/>
                <w:szCs w:val="24"/>
              </w:rPr>
            </w:pPr>
            <w:r w:rsidRPr="00C70689">
              <w:rPr>
                <w:spacing w:val="4"/>
                <w:sz w:val="24"/>
                <w:szCs w:val="24"/>
              </w:rPr>
              <w:t>«Дары</w:t>
            </w:r>
            <w:r w:rsidRPr="00C70689">
              <w:rPr>
                <w:spacing w:val="-13"/>
                <w:sz w:val="24"/>
                <w:szCs w:val="24"/>
              </w:rPr>
              <w:t xml:space="preserve"> </w:t>
            </w:r>
            <w:r w:rsidRPr="00C70689">
              <w:rPr>
                <w:spacing w:val="-2"/>
                <w:sz w:val="24"/>
                <w:szCs w:val="24"/>
              </w:rPr>
              <w:t>волхвов»,</w:t>
            </w:r>
          </w:p>
          <w:p w:rsidR="00075590" w:rsidRPr="00C70689" w:rsidRDefault="00C70689" w:rsidP="00C70689">
            <w:pPr>
              <w:pStyle w:val="TableParagraph"/>
              <w:spacing w:before="23"/>
              <w:rPr>
                <w:sz w:val="24"/>
                <w:szCs w:val="24"/>
              </w:rPr>
            </w:pPr>
            <w:r w:rsidRPr="00C70689">
              <w:rPr>
                <w:sz w:val="24"/>
                <w:szCs w:val="24"/>
              </w:rPr>
              <w:t>«Последний</w:t>
            </w:r>
            <w:r w:rsidRPr="00C70689">
              <w:rPr>
                <w:spacing w:val="-4"/>
                <w:sz w:val="24"/>
                <w:szCs w:val="24"/>
              </w:rPr>
              <w:t xml:space="preserve"> лист»</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Жанр</w:t>
            </w:r>
            <w:r w:rsidRPr="00C70689">
              <w:rPr>
                <w:spacing w:val="7"/>
                <w:sz w:val="24"/>
                <w:szCs w:val="24"/>
              </w:rPr>
              <w:t xml:space="preserve"> </w:t>
            </w:r>
            <w:r w:rsidRPr="00C70689">
              <w:rPr>
                <w:spacing w:val="-2"/>
                <w:sz w:val="24"/>
                <w:szCs w:val="24"/>
              </w:rPr>
              <w:t>новеллы</w:t>
            </w:r>
          </w:p>
          <w:p w:rsidR="00075590" w:rsidRPr="00C70689" w:rsidRDefault="00C70689" w:rsidP="00C70689">
            <w:pPr>
              <w:pStyle w:val="TableParagraph"/>
              <w:spacing w:before="23"/>
              <w:rPr>
                <w:sz w:val="24"/>
                <w:szCs w:val="24"/>
              </w:rPr>
            </w:pPr>
            <w:r w:rsidRPr="00C70689">
              <w:rPr>
                <w:sz w:val="24"/>
                <w:szCs w:val="24"/>
              </w:rPr>
              <w:t>в литературе, его особенности.</w:t>
            </w:r>
            <w:r w:rsidRPr="00C70689">
              <w:rPr>
                <w:spacing w:val="-15"/>
                <w:sz w:val="24"/>
                <w:szCs w:val="24"/>
              </w:rPr>
              <w:t xml:space="preserve"> </w:t>
            </w:r>
            <w:r w:rsidRPr="00C70689">
              <w:rPr>
                <w:sz w:val="24"/>
                <w:szCs w:val="24"/>
              </w:rPr>
              <w:t>Зарубежная новеллистика</w:t>
            </w:r>
            <w:r w:rsidRPr="00C70689">
              <w:rPr>
                <w:spacing w:val="-5"/>
                <w:sz w:val="24"/>
                <w:szCs w:val="24"/>
              </w:rPr>
              <w:t xml:space="preserve"> </w:t>
            </w:r>
            <w:r w:rsidRPr="00C70689">
              <w:rPr>
                <w:sz w:val="24"/>
                <w:szCs w:val="24"/>
              </w:rPr>
              <w:t>(одно-два произведения по выбору). Например,</w:t>
            </w:r>
            <w:r w:rsidRPr="00C70689">
              <w:rPr>
                <w:spacing w:val="-21"/>
                <w:sz w:val="24"/>
                <w:szCs w:val="24"/>
              </w:rPr>
              <w:t xml:space="preserve"> </w:t>
            </w:r>
            <w:r w:rsidRPr="00C70689">
              <w:rPr>
                <w:sz w:val="24"/>
                <w:szCs w:val="24"/>
              </w:rPr>
              <w:t>П. Мериме.</w:t>
            </w:r>
          </w:p>
          <w:p w:rsidR="00075590" w:rsidRPr="00C70689" w:rsidRDefault="00C70689" w:rsidP="00C70689">
            <w:pPr>
              <w:pStyle w:val="TableParagraph"/>
              <w:spacing w:before="2"/>
              <w:ind w:right="547"/>
              <w:rPr>
                <w:sz w:val="24"/>
                <w:szCs w:val="24"/>
              </w:rPr>
            </w:pPr>
            <w:r w:rsidRPr="00C70689">
              <w:rPr>
                <w:sz w:val="24"/>
                <w:szCs w:val="24"/>
              </w:rPr>
              <w:t>«Маттео</w:t>
            </w:r>
            <w:r w:rsidRPr="00C70689">
              <w:rPr>
                <w:spacing w:val="-7"/>
                <w:sz w:val="24"/>
                <w:szCs w:val="24"/>
              </w:rPr>
              <w:t xml:space="preserve"> </w:t>
            </w:r>
            <w:r w:rsidRPr="00C70689">
              <w:rPr>
                <w:sz w:val="24"/>
                <w:szCs w:val="24"/>
              </w:rPr>
              <w:t>Фальконе». О. Генри. «Дары волхвов»,</w:t>
            </w:r>
            <w:r w:rsidRPr="00C70689">
              <w:rPr>
                <w:spacing w:val="-15"/>
                <w:sz w:val="24"/>
                <w:szCs w:val="24"/>
              </w:rPr>
              <w:t xml:space="preserve"> </w:t>
            </w:r>
            <w:r w:rsidRPr="00C70689">
              <w:rPr>
                <w:sz w:val="24"/>
                <w:szCs w:val="24"/>
              </w:rPr>
              <w:t>«Последний</w:t>
            </w:r>
          </w:p>
          <w:p w:rsidR="00075590" w:rsidRPr="00C70689" w:rsidRDefault="00C70689" w:rsidP="00C70689">
            <w:pPr>
              <w:pStyle w:val="TableParagraph"/>
              <w:spacing w:before="1"/>
              <w:rPr>
                <w:sz w:val="24"/>
                <w:szCs w:val="24"/>
              </w:rPr>
            </w:pPr>
            <w:r w:rsidRPr="00C70689">
              <w:rPr>
                <w:sz w:val="24"/>
                <w:szCs w:val="24"/>
              </w:rPr>
              <w:t>лист».</w:t>
            </w:r>
            <w:r w:rsidRPr="00C70689">
              <w:rPr>
                <w:spacing w:val="-16"/>
                <w:sz w:val="24"/>
                <w:szCs w:val="24"/>
              </w:rPr>
              <w:t xml:space="preserve"> </w:t>
            </w:r>
            <w:r w:rsidRPr="00C70689">
              <w:rPr>
                <w:spacing w:val="-2"/>
                <w:sz w:val="24"/>
                <w:szCs w:val="24"/>
              </w:rPr>
              <w:t>Система</w:t>
            </w:r>
          </w:p>
        </w:tc>
        <w:tc>
          <w:tcPr>
            <w:tcW w:w="5355" w:type="dxa"/>
            <w:vMerge/>
            <w:tcBorders>
              <w:top w:val="nil"/>
            </w:tcBorders>
          </w:tcPr>
          <w:p w:rsidR="00075590" w:rsidRPr="00C70689" w:rsidRDefault="00075590" w:rsidP="00C70689">
            <w:pPr>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0"/>
        <w:gridCol w:w="3450"/>
        <w:gridCol w:w="1725"/>
        <w:gridCol w:w="3405"/>
        <w:gridCol w:w="5355"/>
      </w:tblGrid>
      <w:tr w:rsidR="00075590" w:rsidRPr="00C70689">
        <w:trPr>
          <w:trHeight w:val="1035"/>
        </w:trPr>
        <w:tc>
          <w:tcPr>
            <w:tcW w:w="660" w:type="dxa"/>
          </w:tcPr>
          <w:p w:rsidR="00075590" w:rsidRPr="00C70689" w:rsidRDefault="00075590" w:rsidP="00C70689">
            <w:pPr>
              <w:pStyle w:val="TableParagraph"/>
              <w:ind w:left="0"/>
              <w:rPr>
                <w:sz w:val="24"/>
                <w:szCs w:val="24"/>
              </w:rPr>
            </w:pPr>
          </w:p>
        </w:tc>
        <w:tc>
          <w:tcPr>
            <w:tcW w:w="3450" w:type="dxa"/>
          </w:tcPr>
          <w:p w:rsidR="00075590" w:rsidRPr="00C70689" w:rsidRDefault="00075590" w:rsidP="00C70689">
            <w:pPr>
              <w:pStyle w:val="TableParagraph"/>
              <w:ind w:left="0"/>
              <w:rPr>
                <w:sz w:val="24"/>
                <w:szCs w:val="24"/>
              </w:rPr>
            </w:pPr>
          </w:p>
        </w:tc>
        <w:tc>
          <w:tcPr>
            <w:tcW w:w="1725" w:type="dxa"/>
          </w:tcPr>
          <w:p w:rsidR="00075590" w:rsidRPr="00C70689" w:rsidRDefault="00075590" w:rsidP="00C70689">
            <w:pPr>
              <w:pStyle w:val="TableParagraph"/>
              <w:ind w:left="0"/>
              <w:rPr>
                <w:sz w:val="24"/>
                <w:szCs w:val="24"/>
              </w:rPr>
            </w:pPr>
          </w:p>
        </w:tc>
        <w:tc>
          <w:tcPr>
            <w:tcW w:w="3405" w:type="dxa"/>
          </w:tcPr>
          <w:p w:rsidR="00075590" w:rsidRPr="00C70689" w:rsidRDefault="00C70689" w:rsidP="00C70689">
            <w:pPr>
              <w:pStyle w:val="TableParagraph"/>
              <w:rPr>
                <w:sz w:val="24"/>
                <w:szCs w:val="24"/>
              </w:rPr>
            </w:pPr>
            <w:r w:rsidRPr="00C70689">
              <w:rPr>
                <w:sz w:val="24"/>
                <w:szCs w:val="24"/>
              </w:rPr>
              <w:t>персонажей.</w:t>
            </w:r>
            <w:r w:rsidRPr="00C70689">
              <w:rPr>
                <w:spacing w:val="-3"/>
                <w:sz w:val="24"/>
                <w:szCs w:val="24"/>
              </w:rPr>
              <w:t xml:space="preserve"> </w:t>
            </w:r>
            <w:r w:rsidRPr="00C70689">
              <w:rPr>
                <w:spacing w:val="-4"/>
                <w:sz w:val="24"/>
                <w:szCs w:val="24"/>
              </w:rPr>
              <w:t>Роль</w:t>
            </w:r>
          </w:p>
          <w:p w:rsidR="00075590" w:rsidRPr="00C70689" w:rsidRDefault="00C70689" w:rsidP="00C70689">
            <w:pPr>
              <w:pStyle w:val="TableParagraph"/>
              <w:spacing w:before="23"/>
              <w:rPr>
                <w:sz w:val="24"/>
                <w:szCs w:val="24"/>
              </w:rPr>
            </w:pPr>
            <w:r w:rsidRPr="00C70689">
              <w:rPr>
                <w:sz w:val="24"/>
                <w:szCs w:val="24"/>
              </w:rPr>
              <w:t>художественной</w:t>
            </w:r>
            <w:r w:rsidRPr="00C70689">
              <w:rPr>
                <w:spacing w:val="-10"/>
                <w:sz w:val="24"/>
                <w:szCs w:val="24"/>
              </w:rPr>
              <w:t xml:space="preserve"> </w:t>
            </w:r>
            <w:r w:rsidRPr="00C70689">
              <w:rPr>
                <w:spacing w:val="-2"/>
                <w:sz w:val="24"/>
                <w:szCs w:val="24"/>
              </w:rPr>
              <w:t>детали</w:t>
            </w:r>
          </w:p>
          <w:p w:rsidR="00075590" w:rsidRPr="00C70689" w:rsidRDefault="00C70689" w:rsidP="00C70689">
            <w:pPr>
              <w:pStyle w:val="TableParagraph"/>
              <w:spacing w:before="38"/>
              <w:rPr>
                <w:sz w:val="24"/>
                <w:szCs w:val="24"/>
              </w:rPr>
            </w:pPr>
            <w:r w:rsidRPr="00C70689">
              <w:rPr>
                <w:sz w:val="24"/>
                <w:szCs w:val="24"/>
              </w:rPr>
              <w:t>в</w:t>
            </w:r>
            <w:r w:rsidRPr="00C70689">
              <w:rPr>
                <w:spacing w:val="-9"/>
                <w:sz w:val="24"/>
                <w:szCs w:val="24"/>
              </w:rPr>
              <w:t xml:space="preserve"> </w:t>
            </w:r>
            <w:r w:rsidRPr="00C70689">
              <w:rPr>
                <w:spacing w:val="-2"/>
                <w:sz w:val="24"/>
                <w:szCs w:val="24"/>
              </w:rPr>
              <w:t>произведении</w:t>
            </w:r>
          </w:p>
        </w:tc>
        <w:tc>
          <w:tcPr>
            <w:tcW w:w="5355" w:type="dxa"/>
            <w:vMerge w:val="restart"/>
          </w:tcPr>
          <w:p w:rsidR="00075590" w:rsidRPr="00C70689" w:rsidRDefault="00C70689" w:rsidP="00C70689">
            <w:pPr>
              <w:pStyle w:val="TableParagraph"/>
              <w:rPr>
                <w:sz w:val="24"/>
                <w:szCs w:val="24"/>
              </w:rPr>
            </w:pPr>
            <w:r w:rsidRPr="00C70689">
              <w:rPr>
                <w:spacing w:val="-2"/>
                <w:sz w:val="24"/>
                <w:szCs w:val="24"/>
              </w:rPr>
              <w:t>мнение.</w:t>
            </w:r>
          </w:p>
          <w:p w:rsidR="00075590" w:rsidRPr="00C70689" w:rsidRDefault="00C70689" w:rsidP="00C70689">
            <w:pPr>
              <w:pStyle w:val="TableParagraph"/>
              <w:spacing w:before="23"/>
              <w:ind w:right="597"/>
              <w:rPr>
                <w:sz w:val="24"/>
                <w:szCs w:val="24"/>
              </w:rPr>
            </w:pPr>
            <w:r w:rsidRPr="00C70689">
              <w:rPr>
                <w:sz w:val="24"/>
                <w:szCs w:val="24"/>
              </w:rPr>
              <w:t>Участвовать</w:t>
            </w:r>
            <w:r w:rsidRPr="00C70689">
              <w:rPr>
                <w:spacing w:val="14"/>
                <w:sz w:val="24"/>
                <w:szCs w:val="24"/>
              </w:rPr>
              <w:t xml:space="preserve"> </w:t>
            </w:r>
            <w:r w:rsidRPr="00C70689">
              <w:rPr>
                <w:sz w:val="24"/>
                <w:szCs w:val="24"/>
              </w:rPr>
              <w:t>в разработке</w:t>
            </w:r>
            <w:r w:rsidRPr="00C70689">
              <w:rPr>
                <w:spacing w:val="-6"/>
                <w:sz w:val="24"/>
                <w:szCs w:val="24"/>
              </w:rPr>
              <w:t xml:space="preserve"> </w:t>
            </w:r>
            <w:r w:rsidRPr="00C70689">
              <w:rPr>
                <w:sz w:val="24"/>
                <w:szCs w:val="24"/>
              </w:rPr>
              <w:t>проектов</w:t>
            </w:r>
            <w:r w:rsidRPr="00C70689">
              <w:rPr>
                <w:spacing w:val="80"/>
                <w:w w:val="150"/>
                <w:sz w:val="24"/>
                <w:szCs w:val="24"/>
              </w:rPr>
              <w:t xml:space="preserve"> </w:t>
            </w:r>
            <w:r w:rsidRPr="00C70689">
              <w:rPr>
                <w:sz w:val="24"/>
                <w:szCs w:val="24"/>
              </w:rPr>
              <w:t>по зарубежной</w:t>
            </w:r>
            <w:r w:rsidRPr="00C70689">
              <w:rPr>
                <w:spacing w:val="-9"/>
                <w:sz w:val="24"/>
                <w:szCs w:val="24"/>
              </w:rPr>
              <w:t xml:space="preserve"> </w:t>
            </w:r>
            <w:r w:rsidRPr="00C70689">
              <w:rPr>
                <w:sz w:val="24"/>
                <w:szCs w:val="24"/>
              </w:rPr>
              <w:t>литературе</w:t>
            </w:r>
            <w:r w:rsidRPr="00C70689">
              <w:rPr>
                <w:spacing w:val="-15"/>
                <w:sz w:val="24"/>
                <w:szCs w:val="24"/>
              </w:rPr>
              <w:t xml:space="preserve"> </w:t>
            </w:r>
            <w:r w:rsidRPr="00C70689">
              <w:rPr>
                <w:sz w:val="24"/>
                <w:szCs w:val="24"/>
              </w:rPr>
              <w:t xml:space="preserve">(по выбору </w:t>
            </w:r>
            <w:r w:rsidRPr="00C70689">
              <w:rPr>
                <w:spacing w:val="-2"/>
                <w:sz w:val="24"/>
                <w:szCs w:val="24"/>
              </w:rPr>
              <w:t>обучающихся).</w:t>
            </w:r>
          </w:p>
          <w:p w:rsidR="00075590" w:rsidRPr="00C70689" w:rsidRDefault="00C70689" w:rsidP="00C70689">
            <w:pPr>
              <w:pStyle w:val="TableParagraph"/>
              <w:ind w:right="895"/>
              <w:rPr>
                <w:sz w:val="24"/>
                <w:szCs w:val="24"/>
              </w:rPr>
            </w:pPr>
            <w:r w:rsidRPr="00C70689">
              <w:rPr>
                <w:sz w:val="24"/>
                <w:szCs w:val="24"/>
              </w:rPr>
              <w:t>Подбирать и обобщать</w:t>
            </w:r>
            <w:r w:rsidRPr="00C70689">
              <w:rPr>
                <w:spacing w:val="-12"/>
                <w:sz w:val="24"/>
                <w:szCs w:val="24"/>
              </w:rPr>
              <w:t xml:space="preserve"> </w:t>
            </w:r>
            <w:r w:rsidRPr="00C70689">
              <w:rPr>
                <w:sz w:val="24"/>
                <w:szCs w:val="24"/>
              </w:rPr>
              <w:t>материалы об авторах</w:t>
            </w:r>
            <w:r w:rsidRPr="00C70689">
              <w:rPr>
                <w:spacing w:val="-7"/>
                <w:sz w:val="24"/>
                <w:szCs w:val="24"/>
              </w:rPr>
              <w:t xml:space="preserve"> </w:t>
            </w:r>
            <w:r w:rsidRPr="00C70689">
              <w:rPr>
                <w:sz w:val="24"/>
                <w:szCs w:val="24"/>
              </w:rPr>
              <w:t>и произведениях</w:t>
            </w:r>
          </w:p>
          <w:p w:rsidR="00075590" w:rsidRPr="00C70689" w:rsidRDefault="00C70689" w:rsidP="00C70689">
            <w:pPr>
              <w:pStyle w:val="TableParagraph"/>
              <w:ind w:right="966"/>
              <w:rPr>
                <w:sz w:val="24"/>
                <w:szCs w:val="24"/>
              </w:rPr>
            </w:pPr>
            <w:r w:rsidRPr="00C70689">
              <w:rPr>
                <w:sz w:val="24"/>
                <w:szCs w:val="24"/>
              </w:rPr>
              <w:t>с использованием</w:t>
            </w:r>
            <w:r w:rsidRPr="00C70689">
              <w:rPr>
                <w:spacing w:val="-11"/>
                <w:sz w:val="24"/>
                <w:szCs w:val="24"/>
              </w:rPr>
              <w:t xml:space="preserve"> </w:t>
            </w:r>
            <w:r w:rsidRPr="00C70689">
              <w:rPr>
                <w:sz w:val="24"/>
                <w:szCs w:val="24"/>
              </w:rPr>
              <w:t>статьи</w:t>
            </w:r>
            <w:r w:rsidRPr="00C70689">
              <w:rPr>
                <w:spacing w:val="-13"/>
                <w:sz w:val="24"/>
                <w:szCs w:val="24"/>
              </w:rPr>
              <w:t xml:space="preserve"> </w:t>
            </w:r>
            <w:r w:rsidRPr="00C70689">
              <w:rPr>
                <w:sz w:val="24"/>
                <w:szCs w:val="24"/>
              </w:rPr>
              <w:t>учебника, справочной литературы</w:t>
            </w:r>
            <w:r w:rsidRPr="00C70689">
              <w:rPr>
                <w:spacing w:val="-14"/>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ind w:right="856"/>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r w:rsidR="00075590" w:rsidRPr="00C70689" w:rsidTr="00070886">
        <w:trPr>
          <w:trHeight w:val="3605"/>
        </w:trPr>
        <w:tc>
          <w:tcPr>
            <w:tcW w:w="660" w:type="dxa"/>
          </w:tcPr>
          <w:p w:rsidR="00075590" w:rsidRPr="00C70689" w:rsidRDefault="00C70689" w:rsidP="00C70689">
            <w:pPr>
              <w:pStyle w:val="TableParagraph"/>
              <w:rPr>
                <w:sz w:val="24"/>
                <w:szCs w:val="24"/>
              </w:rPr>
            </w:pPr>
            <w:r w:rsidRPr="00C70689">
              <w:rPr>
                <w:spacing w:val="-5"/>
                <w:sz w:val="24"/>
                <w:szCs w:val="24"/>
              </w:rPr>
              <w:t>7.3</w:t>
            </w:r>
          </w:p>
        </w:tc>
        <w:tc>
          <w:tcPr>
            <w:tcW w:w="3450" w:type="dxa"/>
          </w:tcPr>
          <w:p w:rsidR="00075590" w:rsidRPr="00C70689" w:rsidRDefault="00C70689" w:rsidP="00C70689">
            <w:pPr>
              <w:pStyle w:val="TableParagraph"/>
              <w:rPr>
                <w:sz w:val="24"/>
                <w:szCs w:val="24"/>
              </w:rPr>
            </w:pPr>
            <w:r w:rsidRPr="00C70689">
              <w:rPr>
                <w:sz w:val="24"/>
                <w:szCs w:val="24"/>
              </w:rPr>
              <w:t>А.</w:t>
            </w:r>
            <w:r w:rsidRPr="00C70689">
              <w:rPr>
                <w:spacing w:val="-3"/>
                <w:sz w:val="24"/>
                <w:szCs w:val="24"/>
              </w:rPr>
              <w:t xml:space="preserve"> </w:t>
            </w:r>
            <w:r w:rsidRPr="00C70689">
              <w:rPr>
                <w:sz w:val="24"/>
                <w:szCs w:val="24"/>
              </w:rPr>
              <w:t>де</w:t>
            </w:r>
            <w:r w:rsidRPr="00C70689">
              <w:rPr>
                <w:spacing w:val="-13"/>
                <w:sz w:val="24"/>
                <w:szCs w:val="24"/>
              </w:rPr>
              <w:t xml:space="preserve"> </w:t>
            </w:r>
            <w:r w:rsidRPr="00C70689">
              <w:rPr>
                <w:sz w:val="24"/>
                <w:szCs w:val="24"/>
              </w:rPr>
              <w:t>Сент</w:t>
            </w:r>
            <w:r w:rsidRPr="00C70689">
              <w:rPr>
                <w:spacing w:val="6"/>
                <w:sz w:val="24"/>
                <w:szCs w:val="24"/>
              </w:rPr>
              <w:t xml:space="preserve"> </w:t>
            </w:r>
            <w:r w:rsidRPr="00C70689">
              <w:rPr>
                <w:spacing w:val="-2"/>
                <w:sz w:val="24"/>
                <w:szCs w:val="24"/>
              </w:rPr>
              <w:t>Экзюпери.</w:t>
            </w:r>
          </w:p>
          <w:p w:rsidR="00075590" w:rsidRPr="00C70689" w:rsidRDefault="00C70689" w:rsidP="00C70689">
            <w:pPr>
              <w:pStyle w:val="TableParagraph"/>
              <w:spacing w:before="38"/>
              <w:rPr>
                <w:sz w:val="24"/>
                <w:szCs w:val="24"/>
              </w:rPr>
            </w:pPr>
            <w:r w:rsidRPr="00C70689">
              <w:rPr>
                <w:sz w:val="24"/>
                <w:szCs w:val="24"/>
              </w:rPr>
              <w:t>Повесть-</w:t>
            </w:r>
            <w:r w:rsidRPr="00C70689">
              <w:rPr>
                <w:spacing w:val="-8"/>
                <w:sz w:val="24"/>
                <w:szCs w:val="24"/>
              </w:rPr>
              <w:t xml:space="preserve"> </w:t>
            </w:r>
            <w:r w:rsidRPr="00C70689">
              <w:rPr>
                <w:spacing w:val="-2"/>
                <w:sz w:val="24"/>
                <w:szCs w:val="24"/>
              </w:rPr>
              <w:t>сказка</w:t>
            </w:r>
          </w:p>
          <w:p w:rsidR="00075590" w:rsidRPr="00C70689" w:rsidRDefault="00C70689" w:rsidP="00C70689">
            <w:pPr>
              <w:pStyle w:val="TableParagraph"/>
              <w:spacing w:before="23"/>
              <w:rPr>
                <w:sz w:val="24"/>
                <w:szCs w:val="24"/>
              </w:rPr>
            </w:pPr>
            <w:r w:rsidRPr="00C70689">
              <w:rPr>
                <w:sz w:val="24"/>
                <w:szCs w:val="24"/>
              </w:rPr>
              <w:t>«Маленький</w:t>
            </w:r>
            <w:r w:rsidRPr="00C70689">
              <w:rPr>
                <w:spacing w:val="-3"/>
                <w:sz w:val="24"/>
                <w:szCs w:val="24"/>
              </w:rPr>
              <w:t xml:space="preserve"> </w:t>
            </w:r>
            <w:r w:rsidRPr="00C70689">
              <w:rPr>
                <w:spacing w:val="-2"/>
                <w:sz w:val="24"/>
                <w:szCs w:val="24"/>
              </w:rPr>
              <w:t>принц»</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05" w:type="dxa"/>
          </w:tcPr>
          <w:p w:rsidR="00075590" w:rsidRPr="00C70689" w:rsidRDefault="00C70689" w:rsidP="00C70689">
            <w:pPr>
              <w:pStyle w:val="TableParagraph"/>
              <w:rPr>
                <w:sz w:val="24"/>
                <w:szCs w:val="24"/>
              </w:rPr>
            </w:pPr>
            <w:r w:rsidRPr="00C70689">
              <w:rPr>
                <w:sz w:val="24"/>
                <w:szCs w:val="24"/>
              </w:rPr>
              <w:t>А.</w:t>
            </w:r>
            <w:r w:rsidRPr="00C70689">
              <w:rPr>
                <w:spacing w:val="-3"/>
                <w:sz w:val="24"/>
                <w:szCs w:val="24"/>
              </w:rPr>
              <w:t xml:space="preserve"> </w:t>
            </w:r>
            <w:r w:rsidRPr="00C70689">
              <w:rPr>
                <w:sz w:val="24"/>
                <w:szCs w:val="24"/>
              </w:rPr>
              <w:t>де</w:t>
            </w:r>
            <w:r w:rsidRPr="00C70689">
              <w:rPr>
                <w:spacing w:val="-13"/>
                <w:sz w:val="24"/>
                <w:szCs w:val="24"/>
              </w:rPr>
              <w:t xml:space="preserve"> </w:t>
            </w:r>
            <w:r w:rsidRPr="00C70689">
              <w:rPr>
                <w:sz w:val="24"/>
                <w:szCs w:val="24"/>
              </w:rPr>
              <w:t>Сент</w:t>
            </w:r>
            <w:r w:rsidRPr="00C70689">
              <w:rPr>
                <w:spacing w:val="6"/>
                <w:sz w:val="24"/>
                <w:szCs w:val="24"/>
              </w:rPr>
              <w:t xml:space="preserve"> </w:t>
            </w:r>
            <w:r w:rsidRPr="00C70689">
              <w:rPr>
                <w:spacing w:val="-2"/>
                <w:sz w:val="24"/>
                <w:szCs w:val="24"/>
              </w:rPr>
              <w:t>Экзюпери.</w:t>
            </w:r>
          </w:p>
          <w:p w:rsidR="00075590" w:rsidRPr="00C70689" w:rsidRDefault="00C70689" w:rsidP="00C70689">
            <w:pPr>
              <w:pStyle w:val="TableParagraph"/>
              <w:spacing w:before="38"/>
              <w:rPr>
                <w:sz w:val="24"/>
                <w:szCs w:val="24"/>
              </w:rPr>
            </w:pPr>
            <w:r w:rsidRPr="00C70689">
              <w:rPr>
                <w:sz w:val="24"/>
                <w:szCs w:val="24"/>
              </w:rPr>
              <w:t>Повесть-</w:t>
            </w:r>
            <w:r w:rsidRPr="00C70689">
              <w:rPr>
                <w:spacing w:val="-2"/>
                <w:sz w:val="24"/>
                <w:szCs w:val="24"/>
              </w:rPr>
              <w:t>сказка</w:t>
            </w:r>
          </w:p>
          <w:p w:rsidR="00075590" w:rsidRPr="00C70689" w:rsidRDefault="00C70689" w:rsidP="00C70689">
            <w:pPr>
              <w:pStyle w:val="TableParagraph"/>
              <w:spacing w:before="23"/>
              <w:ind w:right="408"/>
              <w:rPr>
                <w:sz w:val="24"/>
                <w:szCs w:val="24"/>
              </w:rPr>
            </w:pPr>
            <w:r w:rsidRPr="00C70689">
              <w:rPr>
                <w:sz w:val="24"/>
                <w:szCs w:val="24"/>
              </w:rPr>
              <w:t>«Маленький</w:t>
            </w:r>
            <w:r w:rsidRPr="00C70689">
              <w:rPr>
                <w:spacing w:val="-27"/>
                <w:sz w:val="24"/>
                <w:szCs w:val="24"/>
              </w:rPr>
              <w:t xml:space="preserve"> </w:t>
            </w:r>
            <w:r w:rsidRPr="00C70689">
              <w:rPr>
                <w:sz w:val="24"/>
                <w:szCs w:val="24"/>
              </w:rPr>
              <w:t>принц». Жанр,</w:t>
            </w:r>
            <w:r w:rsidRPr="00C70689">
              <w:rPr>
                <w:spacing w:val="-15"/>
                <w:sz w:val="24"/>
                <w:szCs w:val="24"/>
              </w:rPr>
              <w:t xml:space="preserve"> </w:t>
            </w:r>
            <w:r w:rsidRPr="00C70689">
              <w:rPr>
                <w:sz w:val="24"/>
                <w:szCs w:val="24"/>
              </w:rPr>
              <w:t>тематика, проблематика,</w:t>
            </w:r>
            <w:r w:rsidRPr="00C70689">
              <w:rPr>
                <w:spacing w:val="-15"/>
                <w:sz w:val="24"/>
                <w:szCs w:val="24"/>
              </w:rPr>
              <w:t xml:space="preserve"> </w:t>
            </w:r>
            <w:r w:rsidRPr="00C70689">
              <w:rPr>
                <w:sz w:val="24"/>
                <w:szCs w:val="24"/>
              </w:rPr>
              <w:t>сюжет произведения.</w:t>
            </w:r>
            <w:r w:rsidRPr="00C70689">
              <w:rPr>
                <w:spacing w:val="-37"/>
                <w:sz w:val="24"/>
                <w:szCs w:val="24"/>
              </w:rPr>
              <w:t xml:space="preserve"> </w:t>
            </w:r>
            <w:r w:rsidRPr="00C70689">
              <w:rPr>
                <w:sz w:val="24"/>
                <w:szCs w:val="24"/>
              </w:rPr>
              <w:t>Система образов.</w:t>
            </w:r>
            <w:r w:rsidRPr="00C70689">
              <w:rPr>
                <w:spacing w:val="-15"/>
                <w:sz w:val="24"/>
                <w:szCs w:val="24"/>
              </w:rPr>
              <w:t xml:space="preserve"> </w:t>
            </w:r>
            <w:r w:rsidRPr="00C70689">
              <w:rPr>
                <w:sz w:val="24"/>
                <w:szCs w:val="24"/>
              </w:rPr>
              <w:t>Образ Маленького</w:t>
            </w:r>
            <w:r w:rsidRPr="00C70689">
              <w:rPr>
                <w:spacing w:val="-33"/>
                <w:sz w:val="24"/>
                <w:szCs w:val="24"/>
              </w:rPr>
              <w:t xml:space="preserve"> </w:t>
            </w:r>
            <w:r w:rsidRPr="00C70689">
              <w:rPr>
                <w:sz w:val="24"/>
                <w:szCs w:val="24"/>
              </w:rPr>
              <w:t>принца.</w:t>
            </w:r>
          </w:p>
          <w:p w:rsidR="00075590" w:rsidRPr="00C70689" w:rsidRDefault="00C70689" w:rsidP="00C70689">
            <w:pPr>
              <w:pStyle w:val="TableParagraph"/>
              <w:ind w:right="146"/>
              <w:rPr>
                <w:sz w:val="24"/>
                <w:szCs w:val="24"/>
              </w:rPr>
            </w:pPr>
            <w:r w:rsidRPr="00C70689">
              <w:rPr>
                <w:spacing w:val="-2"/>
                <w:sz w:val="24"/>
                <w:szCs w:val="24"/>
              </w:rPr>
              <w:t xml:space="preserve">Взаимоотношения </w:t>
            </w:r>
            <w:r w:rsidRPr="00C70689">
              <w:rPr>
                <w:sz w:val="24"/>
                <w:szCs w:val="24"/>
              </w:rPr>
              <w:t>главного</w:t>
            </w:r>
            <w:r w:rsidRPr="00C70689">
              <w:rPr>
                <w:spacing w:val="-9"/>
                <w:sz w:val="24"/>
                <w:szCs w:val="24"/>
              </w:rPr>
              <w:t xml:space="preserve"> </w:t>
            </w:r>
            <w:r w:rsidRPr="00C70689">
              <w:rPr>
                <w:sz w:val="24"/>
                <w:szCs w:val="24"/>
              </w:rPr>
              <w:t>героя</w:t>
            </w:r>
            <w:r w:rsidRPr="00C70689">
              <w:rPr>
                <w:spacing w:val="-15"/>
                <w:sz w:val="24"/>
                <w:szCs w:val="24"/>
              </w:rPr>
              <w:t xml:space="preserve"> </w:t>
            </w:r>
            <w:r w:rsidRPr="00C70689">
              <w:rPr>
                <w:sz w:val="24"/>
                <w:szCs w:val="24"/>
              </w:rPr>
              <w:t>с другими персонажами.</w:t>
            </w:r>
            <w:r w:rsidRPr="00C70689">
              <w:rPr>
                <w:spacing w:val="-37"/>
                <w:sz w:val="24"/>
                <w:szCs w:val="24"/>
              </w:rPr>
              <w:t xml:space="preserve"> </w:t>
            </w:r>
            <w:r w:rsidRPr="00C70689">
              <w:rPr>
                <w:sz w:val="24"/>
                <w:szCs w:val="24"/>
              </w:rPr>
              <w:t xml:space="preserve">Образ </w:t>
            </w:r>
            <w:r w:rsidRPr="00C70689">
              <w:rPr>
                <w:spacing w:val="-2"/>
                <w:sz w:val="24"/>
                <w:szCs w:val="24"/>
              </w:rPr>
              <w:t>рассказчика.</w:t>
            </w:r>
          </w:p>
          <w:p w:rsidR="00075590" w:rsidRPr="00C70689" w:rsidRDefault="00C70689" w:rsidP="00C70689">
            <w:pPr>
              <w:pStyle w:val="TableParagraph"/>
              <w:spacing w:before="2"/>
              <w:rPr>
                <w:sz w:val="24"/>
                <w:szCs w:val="24"/>
              </w:rPr>
            </w:pPr>
            <w:r w:rsidRPr="00C70689">
              <w:rPr>
                <w:sz w:val="24"/>
                <w:szCs w:val="24"/>
              </w:rPr>
              <w:t>Нравственные</w:t>
            </w:r>
            <w:r w:rsidRPr="00C70689">
              <w:rPr>
                <w:spacing w:val="-3"/>
                <w:sz w:val="24"/>
                <w:szCs w:val="24"/>
              </w:rPr>
              <w:t xml:space="preserve"> </w:t>
            </w:r>
            <w:r w:rsidRPr="00C70689">
              <w:rPr>
                <w:spacing w:val="-4"/>
                <w:sz w:val="24"/>
                <w:szCs w:val="24"/>
              </w:rPr>
              <w:t>уроки</w:t>
            </w:r>
          </w:p>
          <w:p w:rsidR="00075590" w:rsidRPr="00C70689" w:rsidRDefault="00C70689" w:rsidP="00C70689">
            <w:pPr>
              <w:pStyle w:val="TableParagraph"/>
              <w:spacing w:before="36"/>
              <w:rPr>
                <w:sz w:val="24"/>
                <w:szCs w:val="24"/>
              </w:rPr>
            </w:pPr>
            <w:r w:rsidRPr="00C70689">
              <w:rPr>
                <w:sz w:val="24"/>
                <w:szCs w:val="24"/>
              </w:rPr>
              <w:t>«Маленького</w:t>
            </w:r>
            <w:r w:rsidRPr="00C70689">
              <w:rPr>
                <w:spacing w:val="6"/>
                <w:sz w:val="24"/>
                <w:szCs w:val="24"/>
              </w:rPr>
              <w:t xml:space="preserve"> </w:t>
            </w:r>
            <w:r w:rsidRPr="00C70689">
              <w:rPr>
                <w:spacing w:val="-2"/>
                <w:sz w:val="24"/>
                <w:szCs w:val="24"/>
              </w:rPr>
              <w:t>принца»</w:t>
            </w:r>
          </w:p>
        </w:tc>
        <w:tc>
          <w:tcPr>
            <w:tcW w:w="5355" w:type="dxa"/>
            <w:vMerge/>
            <w:tcBorders>
              <w:top w:val="nil"/>
            </w:tcBorders>
          </w:tcPr>
          <w:p w:rsidR="00075590" w:rsidRPr="00C70689" w:rsidRDefault="00075590" w:rsidP="00C70689">
            <w:pPr>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7</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30"/>
        </w:trPr>
        <w:tc>
          <w:tcPr>
            <w:tcW w:w="4110" w:type="dxa"/>
            <w:gridSpan w:val="2"/>
          </w:tcPr>
          <w:p w:rsidR="00075590" w:rsidRPr="00C70689" w:rsidRDefault="00C70689" w:rsidP="00C70689">
            <w:pPr>
              <w:pStyle w:val="TableParagraph"/>
              <w:rPr>
                <w:sz w:val="24"/>
                <w:szCs w:val="24"/>
              </w:rPr>
            </w:pPr>
            <w:r w:rsidRPr="00C70689">
              <w:rPr>
                <w:sz w:val="24"/>
                <w:szCs w:val="24"/>
              </w:rPr>
              <w:t>Развитие</w:t>
            </w:r>
            <w:r w:rsidRPr="00C70689">
              <w:rPr>
                <w:spacing w:val="-12"/>
                <w:sz w:val="24"/>
                <w:szCs w:val="24"/>
              </w:rPr>
              <w:t xml:space="preserve"> </w:t>
            </w:r>
            <w:r w:rsidRPr="00C70689">
              <w:rPr>
                <w:spacing w:val="-4"/>
                <w:sz w:val="24"/>
                <w:szCs w:val="24"/>
              </w:rPr>
              <w:t>речи</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5</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Внеклассные</w:t>
            </w:r>
            <w:r w:rsidRPr="00C70689">
              <w:rPr>
                <w:spacing w:val="-11"/>
                <w:sz w:val="24"/>
                <w:szCs w:val="24"/>
              </w:rPr>
              <w:t xml:space="preserve"> </w:t>
            </w:r>
            <w:r w:rsidRPr="00C70689">
              <w:rPr>
                <w:spacing w:val="-2"/>
                <w:sz w:val="24"/>
                <w:szCs w:val="24"/>
              </w:rPr>
              <w:t>чтение</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Итоговые</w:t>
            </w:r>
            <w:r w:rsidRPr="00C70689">
              <w:rPr>
                <w:spacing w:val="-6"/>
                <w:sz w:val="24"/>
                <w:szCs w:val="24"/>
              </w:rPr>
              <w:t xml:space="preserve"> </w:t>
            </w:r>
            <w:r w:rsidRPr="00C70689">
              <w:rPr>
                <w:sz w:val="24"/>
                <w:szCs w:val="24"/>
              </w:rPr>
              <w:t>контрольные</w:t>
            </w:r>
            <w:r w:rsidRPr="00C70689">
              <w:rPr>
                <w:spacing w:val="-6"/>
                <w:sz w:val="24"/>
                <w:szCs w:val="24"/>
              </w:rPr>
              <w:t xml:space="preserve"> </w:t>
            </w:r>
            <w:r w:rsidRPr="00C70689">
              <w:rPr>
                <w:spacing w:val="-2"/>
                <w:sz w:val="24"/>
                <w:szCs w:val="24"/>
              </w:rPr>
              <w:t>работы</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Резервное</w:t>
            </w:r>
            <w:r w:rsidRPr="00C70689">
              <w:rPr>
                <w:spacing w:val="5"/>
                <w:sz w:val="24"/>
                <w:szCs w:val="24"/>
              </w:rPr>
              <w:t xml:space="preserve"> </w:t>
            </w:r>
            <w:r w:rsidRPr="00C70689">
              <w:rPr>
                <w:spacing w:val="-4"/>
                <w:sz w:val="24"/>
                <w:szCs w:val="24"/>
              </w:rPr>
              <w:t>время</w:t>
            </w:r>
          </w:p>
        </w:tc>
        <w:tc>
          <w:tcPr>
            <w:tcW w:w="1725" w:type="dxa"/>
          </w:tcPr>
          <w:p w:rsidR="00075590" w:rsidRPr="00C70689" w:rsidRDefault="00C70689" w:rsidP="00C70689">
            <w:pPr>
              <w:pStyle w:val="TableParagraph"/>
              <w:ind w:left="14" w:right="7"/>
              <w:rPr>
                <w:sz w:val="24"/>
                <w:szCs w:val="24"/>
              </w:rPr>
            </w:pPr>
            <w:r w:rsidRPr="00C70689">
              <w:rPr>
                <w:spacing w:val="-10"/>
                <w:sz w:val="24"/>
                <w:szCs w:val="24"/>
              </w:rPr>
              <w:t>6</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r w:rsidR="00075590" w:rsidRPr="00C70689">
        <w:trPr>
          <w:trHeight w:val="689"/>
        </w:trPr>
        <w:tc>
          <w:tcPr>
            <w:tcW w:w="4110" w:type="dxa"/>
            <w:gridSpan w:val="2"/>
          </w:tcPr>
          <w:p w:rsidR="00075590" w:rsidRPr="00C70689" w:rsidRDefault="00C70689" w:rsidP="00C70689">
            <w:pPr>
              <w:pStyle w:val="TableParagraph"/>
              <w:rPr>
                <w:sz w:val="24"/>
                <w:szCs w:val="24"/>
              </w:rPr>
            </w:pPr>
            <w:r w:rsidRPr="00C70689">
              <w:rPr>
                <w:sz w:val="24"/>
                <w:szCs w:val="24"/>
              </w:rPr>
              <w:t>ОБЩЕЕ</w:t>
            </w:r>
            <w:r w:rsidRPr="00C70689">
              <w:rPr>
                <w:spacing w:val="-4"/>
                <w:sz w:val="24"/>
                <w:szCs w:val="24"/>
              </w:rPr>
              <w:t xml:space="preserve"> </w:t>
            </w:r>
            <w:r w:rsidRPr="00C70689">
              <w:rPr>
                <w:spacing w:val="-2"/>
                <w:sz w:val="24"/>
                <w:szCs w:val="24"/>
              </w:rPr>
              <w:t>КОЛИЧЕСТВО</w:t>
            </w:r>
          </w:p>
          <w:p w:rsidR="00075590" w:rsidRPr="00C70689" w:rsidRDefault="00C70689" w:rsidP="00C70689">
            <w:pPr>
              <w:pStyle w:val="TableParagraph"/>
              <w:spacing w:before="23"/>
              <w:rPr>
                <w:sz w:val="24"/>
                <w:szCs w:val="24"/>
              </w:rPr>
            </w:pPr>
            <w:r w:rsidRPr="00C70689">
              <w:rPr>
                <w:sz w:val="24"/>
                <w:szCs w:val="24"/>
              </w:rPr>
              <w:t>ЧАСОВ</w:t>
            </w:r>
            <w:r w:rsidRPr="00C70689">
              <w:rPr>
                <w:spacing w:val="-10"/>
                <w:sz w:val="24"/>
                <w:szCs w:val="24"/>
              </w:rPr>
              <w:t xml:space="preserve"> </w:t>
            </w:r>
            <w:r w:rsidRPr="00C70689">
              <w:rPr>
                <w:sz w:val="24"/>
                <w:szCs w:val="24"/>
              </w:rPr>
              <w:t>ПО</w:t>
            </w:r>
            <w:r w:rsidRPr="00C70689">
              <w:rPr>
                <w:spacing w:val="-9"/>
                <w:sz w:val="24"/>
                <w:szCs w:val="24"/>
              </w:rPr>
              <w:t xml:space="preserve"> </w:t>
            </w:r>
            <w:r w:rsidRPr="00C70689">
              <w:rPr>
                <w:spacing w:val="-2"/>
                <w:sz w:val="24"/>
                <w:szCs w:val="24"/>
              </w:rPr>
              <w:t>ПРОГРАММЕ</w:t>
            </w:r>
          </w:p>
        </w:tc>
        <w:tc>
          <w:tcPr>
            <w:tcW w:w="1725" w:type="dxa"/>
          </w:tcPr>
          <w:p w:rsidR="00075590" w:rsidRPr="00C70689" w:rsidRDefault="00C70689" w:rsidP="00C70689">
            <w:pPr>
              <w:pStyle w:val="TableParagraph"/>
              <w:ind w:left="14"/>
              <w:rPr>
                <w:sz w:val="24"/>
                <w:szCs w:val="24"/>
              </w:rPr>
            </w:pPr>
            <w:r w:rsidRPr="00C70689">
              <w:rPr>
                <w:spacing w:val="-5"/>
                <w:sz w:val="24"/>
                <w:szCs w:val="24"/>
              </w:rPr>
              <w:t>68</w:t>
            </w:r>
          </w:p>
        </w:tc>
        <w:tc>
          <w:tcPr>
            <w:tcW w:w="3405" w:type="dxa"/>
          </w:tcPr>
          <w:p w:rsidR="00075590" w:rsidRPr="00C70689" w:rsidRDefault="00075590" w:rsidP="00C70689">
            <w:pPr>
              <w:pStyle w:val="TableParagraph"/>
              <w:ind w:left="0"/>
              <w:rPr>
                <w:sz w:val="24"/>
                <w:szCs w:val="24"/>
              </w:rPr>
            </w:pPr>
          </w:p>
        </w:tc>
        <w:tc>
          <w:tcPr>
            <w:tcW w:w="5355" w:type="dxa"/>
          </w:tcPr>
          <w:p w:rsidR="00075590" w:rsidRPr="00C70689" w:rsidRDefault="00075590" w:rsidP="00C70689">
            <w:pPr>
              <w:pStyle w:val="TableParagraph"/>
              <w:ind w:left="0"/>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C70689" w:rsidP="00C70689">
      <w:pPr>
        <w:pStyle w:val="2"/>
        <w:numPr>
          <w:ilvl w:val="0"/>
          <w:numId w:val="1"/>
        </w:numPr>
        <w:tabs>
          <w:tab w:val="left" w:pos="329"/>
        </w:tabs>
        <w:spacing w:before="82"/>
        <w:ind w:hanging="209"/>
        <w:rPr>
          <w:sz w:val="24"/>
          <w:szCs w:val="24"/>
        </w:rPr>
      </w:pPr>
      <w:bookmarkStart w:id="19" w:name="8_КЛАСС"/>
      <w:bookmarkStart w:id="20" w:name="_bookmark16"/>
      <w:bookmarkEnd w:id="19"/>
      <w:bookmarkEnd w:id="20"/>
      <w:r w:rsidRPr="00C70689">
        <w:rPr>
          <w:spacing w:val="-2"/>
          <w:sz w:val="24"/>
          <w:szCs w:val="24"/>
        </w:rPr>
        <w:lastRenderedPageBreak/>
        <w:t>КЛАСС</w:t>
      </w: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690"/>
        </w:trPr>
        <w:tc>
          <w:tcPr>
            <w:tcW w:w="705" w:type="dxa"/>
          </w:tcPr>
          <w:p w:rsidR="00075590" w:rsidRPr="00C70689" w:rsidRDefault="00C70689" w:rsidP="00C70689">
            <w:pPr>
              <w:pStyle w:val="TableParagraph"/>
              <w:ind w:left="217"/>
              <w:rPr>
                <w:sz w:val="24"/>
                <w:szCs w:val="24"/>
              </w:rPr>
            </w:pPr>
            <w:r w:rsidRPr="00C70689">
              <w:rPr>
                <w:spacing w:val="-10"/>
                <w:sz w:val="24"/>
                <w:szCs w:val="24"/>
              </w:rPr>
              <w:t>№</w:t>
            </w:r>
          </w:p>
          <w:p w:rsidR="00075590" w:rsidRPr="00C70689" w:rsidRDefault="00C70689" w:rsidP="00C70689">
            <w:pPr>
              <w:pStyle w:val="TableParagraph"/>
              <w:spacing w:before="23"/>
              <w:ind w:left="157"/>
              <w:rPr>
                <w:sz w:val="24"/>
                <w:szCs w:val="24"/>
              </w:rPr>
            </w:pPr>
            <w:r w:rsidRPr="00C70689">
              <w:rPr>
                <w:spacing w:val="-5"/>
                <w:sz w:val="24"/>
                <w:szCs w:val="24"/>
              </w:rPr>
              <w:t>п/п</w:t>
            </w:r>
          </w:p>
        </w:tc>
        <w:tc>
          <w:tcPr>
            <w:tcW w:w="3405" w:type="dxa"/>
          </w:tcPr>
          <w:p w:rsidR="00075590" w:rsidRPr="00C70689" w:rsidRDefault="00C70689" w:rsidP="00C70689">
            <w:pPr>
              <w:pStyle w:val="TableParagraph"/>
              <w:ind w:left="21" w:right="4"/>
              <w:rPr>
                <w:sz w:val="24"/>
                <w:szCs w:val="24"/>
              </w:rPr>
            </w:pPr>
            <w:r w:rsidRPr="00C70689">
              <w:rPr>
                <w:sz w:val="24"/>
                <w:szCs w:val="24"/>
              </w:rPr>
              <w:t>Наименование</w:t>
            </w:r>
            <w:r w:rsidRPr="00C70689">
              <w:rPr>
                <w:spacing w:val="-8"/>
                <w:sz w:val="24"/>
                <w:szCs w:val="24"/>
              </w:rPr>
              <w:t xml:space="preserve"> </w:t>
            </w:r>
            <w:r w:rsidRPr="00C70689">
              <w:rPr>
                <w:sz w:val="24"/>
                <w:szCs w:val="24"/>
              </w:rPr>
              <w:t>разделов</w:t>
            </w:r>
            <w:r w:rsidRPr="00C70689">
              <w:rPr>
                <w:spacing w:val="5"/>
                <w:sz w:val="24"/>
                <w:szCs w:val="24"/>
              </w:rPr>
              <w:t xml:space="preserve"> </w:t>
            </w:r>
            <w:r w:rsidRPr="00C70689">
              <w:rPr>
                <w:spacing w:val="-10"/>
                <w:sz w:val="24"/>
                <w:szCs w:val="24"/>
              </w:rPr>
              <w:t>и</w:t>
            </w:r>
          </w:p>
          <w:p w:rsidR="00075590" w:rsidRPr="00C70689" w:rsidRDefault="00C70689" w:rsidP="00C70689">
            <w:pPr>
              <w:pStyle w:val="TableParagraph"/>
              <w:spacing w:before="23"/>
              <w:ind w:left="21"/>
              <w:rPr>
                <w:sz w:val="24"/>
                <w:szCs w:val="24"/>
              </w:rPr>
            </w:pPr>
            <w:r w:rsidRPr="00C70689">
              <w:rPr>
                <w:sz w:val="24"/>
                <w:szCs w:val="24"/>
              </w:rPr>
              <w:t>тем</w:t>
            </w:r>
            <w:r w:rsidRPr="00C70689">
              <w:rPr>
                <w:spacing w:val="16"/>
                <w:sz w:val="24"/>
                <w:szCs w:val="24"/>
              </w:rPr>
              <w:t xml:space="preserve"> </w:t>
            </w:r>
            <w:r w:rsidRPr="00C70689">
              <w:rPr>
                <w:sz w:val="24"/>
                <w:szCs w:val="24"/>
              </w:rPr>
              <w:t>учебного</w:t>
            </w:r>
            <w:r w:rsidRPr="00C70689">
              <w:rPr>
                <w:spacing w:val="-9"/>
                <w:sz w:val="24"/>
                <w:szCs w:val="24"/>
              </w:rPr>
              <w:t xml:space="preserve"> </w:t>
            </w:r>
            <w:r w:rsidRPr="00C70689">
              <w:rPr>
                <w:spacing w:val="-2"/>
                <w:sz w:val="24"/>
                <w:szCs w:val="24"/>
              </w:rPr>
              <w:t>предмета</w:t>
            </w:r>
          </w:p>
        </w:tc>
        <w:tc>
          <w:tcPr>
            <w:tcW w:w="1695" w:type="dxa"/>
          </w:tcPr>
          <w:p w:rsidR="00075590" w:rsidRPr="00C70689" w:rsidRDefault="00C70689" w:rsidP="00C70689">
            <w:pPr>
              <w:pStyle w:val="TableParagraph"/>
              <w:ind w:left="14" w:right="7"/>
              <w:rPr>
                <w:sz w:val="24"/>
                <w:szCs w:val="24"/>
              </w:rPr>
            </w:pPr>
            <w:r w:rsidRPr="00C70689">
              <w:rPr>
                <w:spacing w:val="-2"/>
                <w:sz w:val="24"/>
                <w:szCs w:val="24"/>
              </w:rPr>
              <w:t>Количество</w:t>
            </w:r>
          </w:p>
          <w:p w:rsidR="00075590" w:rsidRPr="00C70689" w:rsidRDefault="00C70689" w:rsidP="00C70689">
            <w:pPr>
              <w:pStyle w:val="TableParagraph"/>
              <w:spacing w:before="23"/>
              <w:ind w:left="14"/>
              <w:rPr>
                <w:sz w:val="24"/>
                <w:szCs w:val="24"/>
              </w:rPr>
            </w:pPr>
            <w:r w:rsidRPr="00C70689">
              <w:rPr>
                <w:spacing w:val="-2"/>
                <w:sz w:val="24"/>
                <w:szCs w:val="24"/>
              </w:rPr>
              <w:t>часов</w:t>
            </w:r>
          </w:p>
        </w:tc>
        <w:tc>
          <w:tcPr>
            <w:tcW w:w="3420" w:type="dxa"/>
          </w:tcPr>
          <w:p w:rsidR="00075590" w:rsidRPr="00C70689" w:rsidRDefault="00C70689" w:rsidP="00C70689">
            <w:pPr>
              <w:pStyle w:val="TableParagraph"/>
              <w:ind w:left="127"/>
              <w:rPr>
                <w:sz w:val="24"/>
                <w:szCs w:val="24"/>
              </w:rPr>
            </w:pPr>
            <w:r w:rsidRPr="00C70689">
              <w:rPr>
                <w:sz w:val="24"/>
                <w:szCs w:val="24"/>
              </w:rPr>
              <w:t>Программное</w:t>
            </w:r>
            <w:r w:rsidRPr="00C70689">
              <w:rPr>
                <w:spacing w:val="-8"/>
                <w:sz w:val="24"/>
                <w:szCs w:val="24"/>
              </w:rPr>
              <w:t xml:space="preserve"> </w:t>
            </w:r>
            <w:r w:rsidRPr="00C70689">
              <w:rPr>
                <w:spacing w:val="-2"/>
                <w:sz w:val="24"/>
                <w:szCs w:val="24"/>
              </w:rPr>
              <w:t>содержание</w:t>
            </w:r>
          </w:p>
        </w:tc>
        <w:tc>
          <w:tcPr>
            <w:tcW w:w="5340" w:type="dxa"/>
          </w:tcPr>
          <w:p w:rsidR="00075590" w:rsidRPr="00C70689" w:rsidRDefault="00C70689" w:rsidP="00C70689">
            <w:pPr>
              <w:pStyle w:val="TableParagraph"/>
              <w:ind w:left="25" w:right="8"/>
              <w:rPr>
                <w:sz w:val="24"/>
                <w:szCs w:val="24"/>
              </w:rPr>
            </w:pPr>
            <w:r w:rsidRPr="00C70689">
              <w:rPr>
                <w:sz w:val="24"/>
                <w:szCs w:val="24"/>
              </w:rPr>
              <w:t>Основные</w:t>
            </w:r>
            <w:r w:rsidRPr="00C70689">
              <w:rPr>
                <w:spacing w:val="-25"/>
                <w:sz w:val="24"/>
                <w:szCs w:val="24"/>
              </w:rPr>
              <w:t xml:space="preserve"> </w:t>
            </w:r>
            <w:r w:rsidRPr="00C70689">
              <w:rPr>
                <w:sz w:val="24"/>
                <w:szCs w:val="24"/>
              </w:rPr>
              <w:t>виды</w:t>
            </w:r>
            <w:r w:rsidRPr="00C70689">
              <w:rPr>
                <w:spacing w:val="7"/>
                <w:sz w:val="24"/>
                <w:szCs w:val="24"/>
              </w:rPr>
              <w:t xml:space="preserve"> </w:t>
            </w:r>
            <w:r w:rsidRPr="00C70689">
              <w:rPr>
                <w:spacing w:val="-2"/>
                <w:sz w:val="24"/>
                <w:szCs w:val="24"/>
              </w:rPr>
              <w:t>деятельности</w:t>
            </w:r>
          </w:p>
          <w:p w:rsidR="00075590" w:rsidRPr="00C70689" w:rsidRDefault="00C70689" w:rsidP="00C70689">
            <w:pPr>
              <w:pStyle w:val="TableParagraph"/>
              <w:spacing w:before="23"/>
              <w:ind w:left="25"/>
              <w:rPr>
                <w:sz w:val="24"/>
                <w:szCs w:val="24"/>
              </w:rPr>
            </w:pPr>
            <w:r w:rsidRPr="00C70689">
              <w:rPr>
                <w:spacing w:val="-2"/>
                <w:sz w:val="24"/>
                <w:szCs w:val="24"/>
              </w:rPr>
              <w:t>обучающихся</w:t>
            </w:r>
          </w:p>
        </w:tc>
      </w:tr>
      <w:tr w:rsidR="00075590" w:rsidRPr="00C70689">
        <w:trPr>
          <w:trHeight w:val="330"/>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1"/>
                <w:sz w:val="24"/>
                <w:szCs w:val="24"/>
              </w:rPr>
              <w:t xml:space="preserve"> </w:t>
            </w:r>
            <w:r w:rsidRPr="00C70689">
              <w:rPr>
                <w:b/>
                <w:sz w:val="24"/>
                <w:szCs w:val="24"/>
              </w:rPr>
              <w:t>1.</w:t>
            </w:r>
            <w:r w:rsidRPr="00C70689">
              <w:rPr>
                <w:b/>
                <w:spacing w:val="5"/>
                <w:sz w:val="24"/>
                <w:szCs w:val="24"/>
              </w:rPr>
              <w:t xml:space="preserve"> </w:t>
            </w:r>
            <w:r w:rsidRPr="00C70689">
              <w:rPr>
                <w:b/>
                <w:sz w:val="24"/>
                <w:szCs w:val="24"/>
              </w:rPr>
              <w:t>Древнерусская</w:t>
            </w:r>
            <w:r w:rsidRPr="00C70689">
              <w:rPr>
                <w:b/>
                <w:spacing w:val="-23"/>
                <w:sz w:val="24"/>
                <w:szCs w:val="24"/>
              </w:rPr>
              <w:t xml:space="preserve"> </w:t>
            </w:r>
            <w:r w:rsidRPr="00C70689">
              <w:rPr>
                <w:b/>
                <w:spacing w:val="-2"/>
                <w:sz w:val="24"/>
                <w:szCs w:val="24"/>
              </w:rPr>
              <w:t>литература</w:t>
            </w:r>
          </w:p>
        </w:tc>
      </w:tr>
      <w:tr w:rsidR="00075590" w:rsidRPr="00C70689">
        <w:trPr>
          <w:trHeight w:val="331"/>
        </w:trPr>
        <w:tc>
          <w:tcPr>
            <w:tcW w:w="705" w:type="dxa"/>
            <w:tcBorders>
              <w:bottom w:val="nil"/>
            </w:tcBorders>
          </w:tcPr>
          <w:p w:rsidR="00075590" w:rsidRPr="00C70689" w:rsidRDefault="00C70689" w:rsidP="00C70689">
            <w:pPr>
              <w:pStyle w:val="TableParagraph"/>
              <w:ind w:left="4" w:right="95"/>
              <w:rPr>
                <w:sz w:val="24"/>
                <w:szCs w:val="24"/>
              </w:rPr>
            </w:pPr>
            <w:r w:rsidRPr="00C70689">
              <w:rPr>
                <w:spacing w:val="-5"/>
                <w:sz w:val="24"/>
                <w:szCs w:val="24"/>
              </w:rPr>
              <w:t>1.1</w:t>
            </w:r>
          </w:p>
        </w:tc>
        <w:tc>
          <w:tcPr>
            <w:tcW w:w="3405" w:type="dxa"/>
            <w:tcBorders>
              <w:bottom w:val="nil"/>
            </w:tcBorders>
          </w:tcPr>
          <w:p w:rsidR="00075590" w:rsidRPr="00C70689" w:rsidRDefault="00C70689" w:rsidP="00C70689">
            <w:pPr>
              <w:pStyle w:val="TableParagraph"/>
              <w:rPr>
                <w:sz w:val="24"/>
                <w:szCs w:val="24"/>
              </w:rPr>
            </w:pPr>
            <w:r w:rsidRPr="00C70689">
              <w:rPr>
                <w:sz w:val="24"/>
                <w:szCs w:val="24"/>
              </w:rPr>
              <w:t>Житийная</w:t>
            </w:r>
            <w:r w:rsidRPr="00C70689">
              <w:rPr>
                <w:spacing w:val="-20"/>
                <w:sz w:val="24"/>
                <w:szCs w:val="24"/>
              </w:rPr>
              <w:t xml:space="preserve"> </w:t>
            </w:r>
            <w:r w:rsidRPr="00C70689">
              <w:rPr>
                <w:spacing w:val="-2"/>
                <w:sz w:val="24"/>
                <w:szCs w:val="24"/>
              </w:rPr>
              <w:t>литература</w:t>
            </w:r>
          </w:p>
        </w:tc>
        <w:tc>
          <w:tcPr>
            <w:tcW w:w="1695" w:type="dxa"/>
            <w:tcBorders>
              <w:bottom w:val="nil"/>
            </w:tcBorders>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Borders>
              <w:bottom w:val="nil"/>
            </w:tcBorders>
          </w:tcPr>
          <w:p w:rsidR="00075590" w:rsidRPr="00C70689" w:rsidRDefault="00C70689" w:rsidP="00C70689">
            <w:pPr>
              <w:pStyle w:val="TableParagraph"/>
              <w:rPr>
                <w:sz w:val="24"/>
                <w:szCs w:val="24"/>
              </w:rPr>
            </w:pPr>
            <w:r w:rsidRPr="00C70689">
              <w:rPr>
                <w:sz w:val="24"/>
                <w:szCs w:val="24"/>
              </w:rPr>
              <w:t>Жанровые</w:t>
            </w:r>
            <w:r w:rsidRPr="00C70689">
              <w:rPr>
                <w:spacing w:val="1"/>
                <w:sz w:val="24"/>
                <w:szCs w:val="24"/>
              </w:rPr>
              <w:t xml:space="preserve"> </w:t>
            </w:r>
            <w:r w:rsidRPr="00C70689">
              <w:rPr>
                <w:spacing w:val="-2"/>
                <w:sz w:val="24"/>
                <w:szCs w:val="24"/>
              </w:rPr>
              <w:t>особенности</w:t>
            </w:r>
          </w:p>
        </w:tc>
        <w:tc>
          <w:tcPr>
            <w:tcW w:w="5340" w:type="dxa"/>
            <w:tcBorders>
              <w:bottom w:val="nil"/>
            </w:tcBorders>
          </w:tcPr>
          <w:p w:rsidR="00075590" w:rsidRPr="00C70689" w:rsidRDefault="00C70689" w:rsidP="00C7068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(одно</w:t>
            </w:r>
            <w:r w:rsidRPr="00C70689">
              <w:rPr>
                <w:spacing w:val="-8"/>
                <w:sz w:val="24"/>
                <w:szCs w:val="24"/>
              </w:rPr>
              <w:t xml:space="preserve"> </w:t>
            </w:r>
            <w:r w:rsidRPr="00C70689">
              <w:rPr>
                <w:spacing w:val="-2"/>
                <w:sz w:val="24"/>
                <w:szCs w:val="24"/>
              </w:rPr>
              <w:t>произведение</w:t>
            </w: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житийной</w:t>
            </w:r>
            <w:r w:rsidRPr="00C70689">
              <w:rPr>
                <w:spacing w:val="-13"/>
                <w:sz w:val="24"/>
                <w:szCs w:val="24"/>
              </w:rPr>
              <w:t xml:space="preserve"> </w:t>
            </w:r>
            <w:r w:rsidRPr="00C70689">
              <w:rPr>
                <w:spacing w:val="-2"/>
                <w:sz w:val="24"/>
                <w:szCs w:val="24"/>
              </w:rPr>
              <w:t>литературы.</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произведения</w:t>
            </w:r>
            <w:r w:rsidRPr="00C70689">
              <w:rPr>
                <w:spacing w:val="-5"/>
                <w:sz w:val="24"/>
                <w:szCs w:val="24"/>
              </w:rPr>
              <w:t xml:space="preserve"> </w:t>
            </w:r>
            <w:r w:rsidRPr="00C70689">
              <w:rPr>
                <w:sz w:val="24"/>
                <w:szCs w:val="24"/>
              </w:rPr>
              <w:t>древнерусской</w:t>
            </w:r>
            <w:r w:rsidRPr="00C70689">
              <w:rPr>
                <w:spacing w:val="-13"/>
                <w:sz w:val="24"/>
                <w:szCs w:val="24"/>
              </w:rPr>
              <w:t xml:space="preserve"> </w:t>
            </w:r>
            <w:r w:rsidRPr="00C70689">
              <w:rPr>
                <w:spacing w:val="-2"/>
                <w:sz w:val="24"/>
                <w:szCs w:val="24"/>
              </w:rPr>
              <w:t>литературы.</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по</w:t>
            </w:r>
            <w:r w:rsidRPr="00C70689">
              <w:rPr>
                <w:spacing w:val="-4"/>
                <w:sz w:val="24"/>
                <w:szCs w:val="24"/>
              </w:rPr>
              <w:t xml:space="preserve"> </w:t>
            </w:r>
            <w:r w:rsidRPr="00C70689">
              <w:rPr>
                <w:spacing w:val="-2"/>
                <w:sz w:val="24"/>
                <w:szCs w:val="24"/>
              </w:rPr>
              <w:t>выбору)</w:t>
            </w: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Житийная</w:t>
            </w:r>
            <w:r w:rsidRPr="00C70689">
              <w:rPr>
                <w:spacing w:val="-20"/>
                <w:sz w:val="24"/>
                <w:szCs w:val="24"/>
              </w:rPr>
              <w:t xml:space="preserve"> </w:t>
            </w:r>
            <w:r w:rsidRPr="00C70689">
              <w:rPr>
                <w:spacing w:val="-2"/>
                <w:sz w:val="24"/>
                <w:szCs w:val="24"/>
              </w:rPr>
              <w:t>литература</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Выражать</w:t>
            </w:r>
            <w:r w:rsidRPr="00C70689">
              <w:rPr>
                <w:spacing w:val="4"/>
                <w:sz w:val="24"/>
                <w:szCs w:val="24"/>
              </w:rPr>
              <w:t xml:space="preserve"> </w:t>
            </w:r>
            <w:r w:rsidRPr="00C70689">
              <w:rPr>
                <w:sz w:val="24"/>
                <w:szCs w:val="24"/>
              </w:rPr>
              <w:t>личное</w:t>
            </w:r>
            <w:r w:rsidRPr="00C70689">
              <w:rPr>
                <w:spacing w:val="-14"/>
                <w:sz w:val="24"/>
                <w:szCs w:val="24"/>
              </w:rPr>
              <w:t xml:space="preserve"> </w:t>
            </w:r>
            <w:r w:rsidRPr="00C70689">
              <w:rPr>
                <w:spacing w:val="-2"/>
                <w:sz w:val="24"/>
                <w:szCs w:val="24"/>
              </w:rPr>
              <w:t>читательское</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(одно</w:t>
            </w:r>
            <w:r w:rsidRPr="00C70689">
              <w:rPr>
                <w:spacing w:val="-8"/>
                <w:sz w:val="24"/>
                <w:szCs w:val="24"/>
              </w:rPr>
              <w:t xml:space="preserve"> </w:t>
            </w:r>
            <w:r w:rsidRPr="00C70689">
              <w:rPr>
                <w:spacing w:val="-2"/>
                <w:sz w:val="24"/>
                <w:szCs w:val="24"/>
              </w:rPr>
              <w:t>произведение</w:t>
            </w:r>
          </w:p>
        </w:tc>
        <w:tc>
          <w:tcPr>
            <w:tcW w:w="534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прочитанному.</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по</w:t>
            </w:r>
            <w:r w:rsidRPr="00C70689">
              <w:rPr>
                <w:spacing w:val="17"/>
                <w:sz w:val="24"/>
                <w:szCs w:val="24"/>
              </w:rPr>
              <w:t xml:space="preserve"> </w:t>
            </w:r>
            <w:r w:rsidRPr="00C70689">
              <w:rPr>
                <w:sz w:val="24"/>
                <w:szCs w:val="24"/>
              </w:rPr>
              <w:t>выбору).</w:t>
            </w:r>
            <w:r w:rsidRPr="00C70689">
              <w:rPr>
                <w:spacing w:val="-8"/>
                <w:sz w:val="24"/>
                <w:szCs w:val="24"/>
              </w:rPr>
              <w:t xml:space="preserve"> </w:t>
            </w:r>
            <w:r w:rsidRPr="00C70689">
              <w:rPr>
                <w:spacing w:val="-2"/>
                <w:sz w:val="24"/>
                <w:szCs w:val="24"/>
              </w:rPr>
              <w:t>Например,</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Составлять</w:t>
            </w:r>
            <w:r w:rsidRPr="00C70689">
              <w:rPr>
                <w:spacing w:val="-6"/>
                <w:sz w:val="24"/>
                <w:szCs w:val="24"/>
              </w:rPr>
              <w:t xml:space="preserve"> </w:t>
            </w:r>
            <w:r w:rsidRPr="00C70689">
              <w:rPr>
                <w:sz w:val="24"/>
                <w:szCs w:val="24"/>
              </w:rPr>
              <w:t>тезисный</w:t>
            </w:r>
            <w:r w:rsidRPr="00C70689">
              <w:rPr>
                <w:spacing w:val="-15"/>
                <w:sz w:val="24"/>
                <w:szCs w:val="24"/>
              </w:rPr>
              <w:t xml:space="preserve"> </w:t>
            </w:r>
            <w:r w:rsidRPr="00C70689">
              <w:rPr>
                <w:sz w:val="24"/>
                <w:szCs w:val="24"/>
              </w:rPr>
              <w:t>план</w:t>
            </w:r>
            <w:r w:rsidRPr="00C70689">
              <w:rPr>
                <w:spacing w:val="-16"/>
                <w:sz w:val="24"/>
                <w:szCs w:val="24"/>
              </w:rPr>
              <w:t xml:space="preserve"> </w:t>
            </w:r>
            <w:r w:rsidRPr="00C70689">
              <w:rPr>
                <w:spacing w:val="-2"/>
                <w:sz w:val="24"/>
                <w:szCs w:val="24"/>
              </w:rPr>
              <w:t>статьи</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«Житие</w:t>
            </w:r>
            <w:r w:rsidRPr="00C70689">
              <w:rPr>
                <w:spacing w:val="-13"/>
                <w:sz w:val="24"/>
                <w:szCs w:val="24"/>
              </w:rPr>
              <w:t xml:space="preserve"> </w:t>
            </w:r>
            <w:r w:rsidRPr="00C70689">
              <w:rPr>
                <w:spacing w:val="-2"/>
                <w:sz w:val="24"/>
                <w:szCs w:val="24"/>
              </w:rPr>
              <w:t>Сергия</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учебника.</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Радонежского»,</w:t>
            </w:r>
            <w:r w:rsidRPr="00C70689">
              <w:rPr>
                <w:spacing w:val="-7"/>
                <w:sz w:val="24"/>
                <w:szCs w:val="24"/>
              </w:rPr>
              <w:t xml:space="preserve"> </w:t>
            </w:r>
            <w:r w:rsidRPr="00C70689">
              <w:rPr>
                <w:spacing w:val="-2"/>
                <w:sz w:val="24"/>
                <w:szCs w:val="24"/>
              </w:rPr>
              <w:t>«Житие</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Устно</w:t>
            </w:r>
            <w:r w:rsidRPr="00C70689">
              <w:rPr>
                <w:spacing w:val="5"/>
                <w:sz w:val="24"/>
                <w:szCs w:val="24"/>
              </w:rPr>
              <w:t xml:space="preserve"> </w:t>
            </w:r>
            <w:r w:rsidRPr="00C70689">
              <w:rPr>
                <w:sz w:val="24"/>
                <w:szCs w:val="24"/>
              </w:rPr>
              <w:t>или</w:t>
            </w:r>
            <w:r w:rsidRPr="00C70689">
              <w:rPr>
                <w:spacing w:val="-17"/>
                <w:sz w:val="24"/>
                <w:szCs w:val="24"/>
              </w:rPr>
              <w:t xml:space="preserve"> </w:t>
            </w:r>
            <w:r w:rsidRPr="00C70689">
              <w:rPr>
                <w:sz w:val="24"/>
                <w:szCs w:val="24"/>
              </w:rPr>
              <w:t>письменно</w:t>
            </w:r>
            <w:r w:rsidRPr="00C70689">
              <w:rPr>
                <w:spacing w:val="-8"/>
                <w:sz w:val="24"/>
                <w:szCs w:val="24"/>
              </w:rPr>
              <w:t xml:space="preserve"> </w:t>
            </w:r>
            <w:r w:rsidRPr="00C70689">
              <w:rPr>
                <w:spacing w:val="-2"/>
                <w:sz w:val="24"/>
                <w:szCs w:val="24"/>
              </w:rPr>
              <w:t>отвечать</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протопопа</w:t>
            </w:r>
            <w:r w:rsidRPr="00C70689">
              <w:rPr>
                <w:spacing w:val="9"/>
                <w:sz w:val="24"/>
                <w:szCs w:val="24"/>
              </w:rPr>
              <w:t xml:space="preserve"> </w:t>
            </w:r>
            <w:r w:rsidRPr="00C70689">
              <w:rPr>
                <w:spacing w:val="-2"/>
                <w:sz w:val="24"/>
                <w:szCs w:val="24"/>
              </w:rPr>
              <w:t>Аввакума,</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на</w:t>
            </w:r>
            <w:r w:rsidRPr="00C70689">
              <w:rPr>
                <w:spacing w:val="-3"/>
                <w:sz w:val="24"/>
                <w:szCs w:val="24"/>
              </w:rPr>
              <w:t xml:space="preserve"> </w:t>
            </w:r>
            <w:r w:rsidRPr="00C70689">
              <w:rPr>
                <w:spacing w:val="-2"/>
                <w:sz w:val="24"/>
                <w:szCs w:val="24"/>
              </w:rPr>
              <w:t>вопросы.</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им</w:t>
            </w:r>
            <w:r w:rsidRPr="00C70689">
              <w:rPr>
                <w:spacing w:val="-9"/>
                <w:sz w:val="24"/>
                <w:szCs w:val="24"/>
              </w:rPr>
              <w:t xml:space="preserve"> </w:t>
            </w:r>
            <w:r w:rsidRPr="00C70689">
              <w:rPr>
                <w:sz w:val="24"/>
                <w:szCs w:val="24"/>
              </w:rPr>
              <w:t>самим</w:t>
            </w:r>
            <w:r w:rsidRPr="00C70689">
              <w:rPr>
                <w:spacing w:val="-9"/>
                <w:sz w:val="24"/>
                <w:szCs w:val="24"/>
              </w:rPr>
              <w:t xml:space="preserve"> </w:t>
            </w:r>
            <w:r w:rsidRPr="00C70689">
              <w:rPr>
                <w:spacing w:val="-2"/>
                <w:sz w:val="24"/>
                <w:szCs w:val="24"/>
              </w:rPr>
              <w:t>написанное».</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Участвовать</w:t>
            </w:r>
            <w:r w:rsidRPr="00C70689">
              <w:rPr>
                <w:spacing w:val="-6"/>
                <w:sz w:val="24"/>
                <w:szCs w:val="24"/>
              </w:rPr>
              <w:t xml:space="preserve"> </w:t>
            </w:r>
            <w:r w:rsidRPr="00C70689">
              <w:rPr>
                <w:sz w:val="24"/>
                <w:szCs w:val="24"/>
              </w:rPr>
              <w:t>в</w:t>
            </w:r>
            <w:r w:rsidRPr="00C70689">
              <w:rPr>
                <w:spacing w:val="-12"/>
                <w:sz w:val="24"/>
                <w:szCs w:val="24"/>
              </w:rPr>
              <w:t xml:space="preserve"> </w:t>
            </w:r>
            <w:r w:rsidRPr="00C70689">
              <w:rPr>
                <w:sz w:val="24"/>
                <w:szCs w:val="24"/>
              </w:rPr>
              <w:t>коллективном</w:t>
            </w:r>
            <w:r w:rsidRPr="00C70689">
              <w:rPr>
                <w:spacing w:val="-13"/>
                <w:sz w:val="24"/>
                <w:szCs w:val="24"/>
              </w:rPr>
              <w:t xml:space="preserve"> </w:t>
            </w:r>
            <w:r w:rsidRPr="00C70689">
              <w:rPr>
                <w:spacing w:val="-2"/>
                <w:sz w:val="24"/>
                <w:szCs w:val="24"/>
              </w:rPr>
              <w:t>диалоге.</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15"/>
              <w:rPr>
                <w:sz w:val="24"/>
                <w:szCs w:val="24"/>
              </w:rPr>
            </w:pPr>
            <w:r w:rsidRPr="00C70689">
              <w:rPr>
                <w:sz w:val="24"/>
                <w:szCs w:val="24"/>
              </w:rPr>
              <w:t>Особенности</w:t>
            </w:r>
            <w:r w:rsidRPr="00C70689">
              <w:rPr>
                <w:spacing w:val="-11"/>
                <w:sz w:val="24"/>
                <w:szCs w:val="24"/>
              </w:rPr>
              <w:t xml:space="preserve"> </w:t>
            </w:r>
            <w:r w:rsidRPr="00C70689">
              <w:rPr>
                <w:sz w:val="24"/>
                <w:szCs w:val="24"/>
              </w:rPr>
              <w:t>героя</w:t>
            </w:r>
            <w:r w:rsidRPr="00C70689">
              <w:rPr>
                <w:spacing w:val="-1"/>
                <w:sz w:val="24"/>
                <w:szCs w:val="24"/>
              </w:rPr>
              <w:t xml:space="preserve"> </w:t>
            </w:r>
            <w:r w:rsidRPr="00C70689">
              <w:rPr>
                <w:spacing w:val="-2"/>
                <w:sz w:val="24"/>
                <w:szCs w:val="24"/>
              </w:rPr>
              <w:t>жития,</w:t>
            </w:r>
          </w:p>
        </w:tc>
        <w:tc>
          <w:tcPr>
            <w:tcW w:w="534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Составлять</w:t>
            </w:r>
            <w:r w:rsidRPr="00C70689">
              <w:rPr>
                <w:spacing w:val="-17"/>
                <w:sz w:val="24"/>
                <w:szCs w:val="24"/>
              </w:rPr>
              <w:t xml:space="preserve"> </w:t>
            </w:r>
            <w:r w:rsidRPr="00C70689">
              <w:rPr>
                <w:sz w:val="24"/>
                <w:szCs w:val="24"/>
              </w:rPr>
              <w:t>лексические</w:t>
            </w:r>
            <w:r w:rsidRPr="00C70689">
              <w:rPr>
                <w:spacing w:val="-12"/>
                <w:sz w:val="24"/>
                <w:szCs w:val="24"/>
              </w:rPr>
              <w:t xml:space="preserve"> </w:t>
            </w:r>
            <w:r w:rsidRPr="00C70689">
              <w:rPr>
                <w:sz w:val="24"/>
                <w:szCs w:val="24"/>
              </w:rPr>
              <w:t>и</w:t>
            </w:r>
            <w:r w:rsidRPr="00C70689">
              <w:rPr>
                <w:spacing w:val="-9"/>
                <w:sz w:val="24"/>
                <w:szCs w:val="24"/>
              </w:rPr>
              <w:t xml:space="preserve"> </w:t>
            </w:r>
            <w:r w:rsidRPr="00C70689">
              <w:rPr>
                <w:spacing w:val="-2"/>
                <w:sz w:val="24"/>
                <w:szCs w:val="24"/>
              </w:rPr>
              <w:t>историко-</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исторические</w:t>
            </w:r>
            <w:r w:rsidRPr="00C70689">
              <w:rPr>
                <w:spacing w:val="-20"/>
                <w:sz w:val="24"/>
                <w:szCs w:val="24"/>
              </w:rPr>
              <w:t xml:space="preserve"> </w:t>
            </w:r>
            <w:r w:rsidRPr="00C70689">
              <w:rPr>
                <w:spacing w:val="-2"/>
                <w:sz w:val="24"/>
                <w:szCs w:val="24"/>
              </w:rPr>
              <w:t>основы</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культурные</w:t>
            </w:r>
            <w:r w:rsidRPr="00C70689">
              <w:rPr>
                <w:spacing w:val="6"/>
                <w:sz w:val="24"/>
                <w:szCs w:val="24"/>
              </w:rPr>
              <w:t xml:space="preserve"> </w:t>
            </w:r>
            <w:r w:rsidRPr="00C70689">
              <w:rPr>
                <w:spacing w:val="-2"/>
                <w:sz w:val="24"/>
                <w:szCs w:val="24"/>
              </w:rPr>
              <w:t>комментарии.</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8"/>
              <w:rPr>
                <w:sz w:val="24"/>
                <w:szCs w:val="24"/>
              </w:rPr>
            </w:pPr>
            <w:r w:rsidRPr="00C70689">
              <w:rPr>
                <w:sz w:val="24"/>
                <w:szCs w:val="24"/>
              </w:rPr>
              <w:t>образа.</w:t>
            </w:r>
            <w:r w:rsidRPr="00C70689">
              <w:rPr>
                <w:spacing w:val="13"/>
                <w:sz w:val="24"/>
                <w:szCs w:val="24"/>
              </w:rPr>
              <w:t xml:space="preserve"> </w:t>
            </w:r>
            <w:r w:rsidRPr="00C70689">
              <w:rPr>
                <w:spacing w:val="-2"/>
                <w:sz w:val="24"/>
                <w:szCs w:val="24"/>
              </w:rPr>
              <w:t>Нравственные</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Анализировать</w:t>
            </w:r>
            <w:r w:rsidRPr="00C70689">
              <w:rPr>
                <w:spacing w:val="-9"/>
                <w:sz w:val="24"/>
                <w:szCs w:val="24"/>
              </w:rPr>
              <w:t xml:space="preserve"> </w:t>
            </w:r>
            <w:r w:rsidRPr="00C70689">
              <w:rPr>
                <w:sz w:val="24"/>
                <w:szCs w:val="24"/>
              </w:rPr>
              <w:t>произведение</w:t>
            </w:r>
            <w:r w:rsidRPr="00C70689">
              <w:rPr>
                <w:spacing w:val="-24"/>
                <w:sz w:val="24"/>
                <w:szCs w:val="24"/>
              </w:rPr>
              <w:t xml:space="preserve"> </w:t>
            </w:r>
            <w:r w:rsidRPr="00C70689">
              <w:rPr>
                <w:sz w:val="24"/>
                <w:szCs w:val="24"/>
              </w:rPr>
              <w:t>с</w:t>
            </w:r>
            <w:r w:rsidRPr="00C70689">
              <w:rPr>
                <w:spacing w:val="-5"/>
                <w:sz w:val="24"/>
                <w:szCs w:val="24"/>
              </w:rPr>
              <w:t xml:space="preserve"> </w:t>
            </w:r>
            <w:r w:rsidRPr="00C70689">
              <w:rPr>
                <w:sz w:val="24"/>
                <w:szCs w:val="24"/>
              </w:rPr>
              <w:t>учётом</w:t>
            </w:r>
            <w:r w:rsidRPr="00C70689">
              <w:rPr>
                <w:spacing w:val="-16"/>
                <w:sz w:val="24"/>
                <w:szCs w:val="24"/>
              </w:rPr>
              <w:t xml:space="preserve"> </w:t>
            </w:r>
            <w:r w:rsidRPr="00C70689">
              <w:rPr>
                <w:spacing w:val="-5"/>
                <w:sz w:val="24"/>
                <w:szCs w:val="24"/>
              </w:rPr>
              <w:t>его</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8"/>
              <w:rPr>
                <w:sz w:val="24"/>
                <w:szCs w:val="24"/>
              </w:rPr>
            </w:pPr>
            <w:r w:rsidRPr="00C70689">
              <w:rPr>
                <w:sz w:val="24"/>
                <w:szCs w:val="24"/>
              </w:rPr>
              <w:t>проблемы</w:t>
            </w:r>
            <w:r w:rsidRPr="00C70689">
              <w:rPr>
                <w:spacing w:val="-8"/>
                <w:sz w:val="24"/>
                <w:szCs w:val="24"/>
              </w:rPr>
              <w:t xml:space="preserve"> </w:t>
            </w:r>
            <w:r w:rsidRPr="00C70689">
              <w:rPr>
                <w:sz w:val="24"/>
                <w:szCs w:val="24"/>
              </w:rPr>
              <w:t>в</w:t>
            </w:r>
            <w:r w:rsidRPr="00C70689">
              <w:rPr>
                <w:spacing w:val="-11"/>
                <w:sz w:val="24"/>
                <w:szCs w:val="24"/>
              </w:rPr>
              <w:t xml:space="preserve"> </w:t>
            </w:r>
            <w:r w:rsidRPr="00C70689">
              <w:rPr>
                <w:spacing w:val="-2"/>
                <w:sz w:val="24"/>
                <w:szCs w:val="24"/>
              </w:rPr>
              <w:t>житии,</w:t>
            </w:r>
          </w:p>
        </w:tc>
        <w:tc>
          <w:tcPr>
            <w:tcW w:w="5340" w:type="dxa"/>
            <w:tcBorders>
              <w:top w:val="nil"/>
              <w:bottom w:val="nil"/>
            </w:tcBorders>
          </w:tcPr>
          <w:p w:rsidR="00075590" w:rsidRPr="00C70689" w:rsidRDefault="00C70689" w:rsidP="00C70689">
            <w:pPr>
              <w:pStyle w:val="TableParagraph"/>
              <w:spacing w:before="6"/>
              <w:rPr>
                <w:sz w:val="24"/>
                <w:szCs w:val="24"/>
              </w:rPr>
            </w:pPr>
            <w:r w:rsidRPr="00C70689">
              <w:rPr>
                <w:sz w:val="24"/>
                <w:szCs w:val="24"/>
              </w:rPr>
              <w:t>жанровых</w:t>
            </w:r>
            <w:r w:rsidRPr="00C70689">
              <w:rPr>
                <w:spacing w:val="14"/>
                <w:sz w:val="24"/>
                <w:szCs w:val="24"/>
              </w:rPr>
              <w:t xml:space="preserve"> </w:t>
            </w:r>
            <w:r w:rsidRPr="00C70689">
              <w:rPr>
                <w:spacing w:val="-2"/>
                <w:sz w:val="24"/>
                <w:szCs w:val="24"/>
              </w:rPr>
              <w:t>особенностей.</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8"/>
              <w:rPr>
                <w:sz w:val="24"/>
                <w:szCs w:val="24"/>
              </w:rPr>
            </w:pPr>
            <w:r w:rsidRPr="00C70689">
              <w:rPr>
                <w:sz w:val="24"/>
                <w:szCs w:val="24"/>
              </w:rPr>
              <w:t>их</w:t>
            </w:r>
            <w:r w:rsidRPr="00C70689">
              <w:rPr>
                <w:spacing w:val="-4"/>
                <w:sz w:val="24"/>
                <w:szCs w:val="24"/>
              </w:rPr>
              <w:t xml:space="preserve"> </w:t>
            </w:r>
            <w:r w:rsidRPr="00C70689">
              <w:rPr>
                <w:spacing w:val="-2"/>
                <w:sz w:val="24"/>
                <w:szCs w:val="24"/>
              </w:rPr>
              <w:t>историческая</w:t>
            </w:r>
          </w:p>
        </w:tc>
        <w:tc>
          <w:tcPr>
            <w:tcW w:w="5340" w:type="dxa"/>
            <w:tcBorders>
              <w:top w:val="nil"/>
              <w:bottom w:val="nil"/>
            </w:tcBorders>
          </w:tcPr>
          <w:p w:rsidR="00075590" w:rsidRPr="00C70689" w:rsidRDefault="00C70689" w:rsidP="00C70689">
            <w:pPr>
              <w:pStyle w:val="TableParagraph"/>
              <w:spacing w:before="6"/>
              <w:rPr>
                <w:sz w:val="24"/>
                <w:szCs w:val="24"/>
              </w:rPr>
            </w:pPr>
            <w:r w:rsidRPr="00C70689">
              <w:rPr>
                <w:sz w:val="24"/>
                <w:szCs w:val="24"/>
              </w:rPr>
              <w:t>Характеризовать</w:t>
            </w:r>
            <w:r w:rsidRPr="00C70689">
              <w:rPr>
                <w:spacing w:val="-3"/>
                <w:sz w:val="24"/>
                <w:szCs w:val="24"/>
              </w:rPr>
              <w:t xml:space="preserve"> </w:t>
            </w:r>
            <w:r w:rsidRPr="00C70689">
              <w:rPr>
                <w:sz w:val="24"/>
                <w:szCs w:val="24"/>
              </w:rPr>
              <w:t>героев</w:t>
            </w:r>
            <w:r w:rsidRPr="00C70689">
              <w:rPr>
                <w:spacing w:val="-10"/>
                <w:sz w:val="24"/>
                <w:szCs w:val="24"/>
              </w:rPr>
              <w:t xml:space="preserve"> </w:t>
            </w:r>
            <w:r w:rsidRPr="00C70689">
              <w:rPr>
                <w:spacing w:val="-2"/>
                <w:sz w:val="24"/>
                <w:szCs w:val="24"/>
              </w:rPr>
              <w:t>произведения.</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8"/>
              <w:rPr>
                <w:sz w:val="24"/>
                <w:szCs w:val="24"/>
              </w:rPr>
            </w:pPr>
            <w:r w:rsidRPr="00C70689">
              <w:rPr>
                <w:spacing w:val="-2"/>
                <w:sz w:val="24"/>
                <w:szCs w:val="24"/>
              </w:rPr>
              <w:t>обусловленность</w:t>
            </w:r>
          </w:p>
        </w:tc>
        <w:tc>
          <w:tcPr>
            <w:tcW w:w="5340" w:type="dxa"/>
            <w:tcBorders>
              <w:top w:val="nil"/>
              <w:bottom w:val="nil"/>
            </w:tcBorders>
          </w:tcPr>
          <w:p w:rsidR="00075590" w:rsidRPr="00C70689" w:rsidRDefault="00C70689" w:rsidP="00C70689">
            <w:pPr>
              <w:pStyle w:val="TableParagraph"/>
              <w:spacing w:before="6"/>
              <w:rPr>
                <w:sz w:val="24"/>
                <w:szCs w:val="24"/>
              </w:rPr>
            </w:pPr>
            <w:r w:rsidRPr="00C70689">
              <w:rPr>
                <w:sz w:val="24"/>
                <w:szCs w:val="24"/>
              </w:rPr>
              <w:t>Определять</w:t>
            </w:r>
            <w:r w:rsidRPr="00C70689">
              <w:rPr>
                <w:spacing w:val="-25"/>
                <w:sz w:val="24"/>
                <w:szCs w:val="24"/>
              </w:rPr>
              <w:t xml:space="preserve"> </w:t>
            </w:r>
            <w:r w:rsidRPr="00C70689">
              <w:rPr>
                <w:sz w:val="24"/>
                <w:szCs w:val="24"/>
              </w:rPr>
              <w:t>черты</w:t>
            </w:r>
            <w:r w:rsidRPr="00C70689">
              <w:rPr>
                <w:spacing w:val="-9"/>
                <w:sz w:val="24"/>
                <w:szCs w:val="24"/>
              </w:rPr>
              <w:t xml:space="preserve"> </w:t>
            </w:r>
            <w:r w:rsidRPr="00C70689">
              <w:rPr>
                <w:sz w:val="24"/>
                <w:szCs w:val="24"/>
              </w:rPr>
              <w:t>жанра</w:t>
            </w:r>
            <w:r w:rsidRPr="00C70689">
              <w:rPr>
                <w:spacing w:val="-21"/>
                <w:sz w:val="24"/>
                <w:szCs w:val="24"/>
              </w:rPr>
              <w:t xml:space="preserve"> </w:t>
            </w:r>
            <w:r w:rsidRPr="00C70689">
              <w:rPr>
                <w:sz w:val="24"/>
                <w:szCs w:val="24"/>
              </w:rPr>
              <w:t>жития</w:t>
            </w:r>
            <w:r w:rsidRPr="00C70689">
              <w:rPr>
                <w:spacing w:val="-8"/>
                <w:sz w:val="24"/>
                <w:szCs w:val="24"/>
              </w:rPr>
              <w:t xml:space="preserve"> </w:t>
            </w:r>
            <w:r w:rsidRPr="00C70689">
              <w:rPr>
                <w:sz w:val="24"/>
                <w:szCs w:val="24"/>
              </w:rPr>
              <w:t>и</w:t>
            </w:r>
            <w:r w:rsidRPr="00C70689">
              <w:rPr>
                <w:spacing w:val="23"/>
                <w:sz w:val="24"/>
                <w:szCs w:val="24"/>
              </w:rPr>
              <w:t xml:space="preserve"> </w:t>
            </w:r>
            <w:r w:rsidRPr="00C70689">
              <w:rPr>
                <w:spacing w:val="-5"/>
                <w:sz w:val="24"/>
                <w:szCs w:val="24"/>
              </w:rPr>
              <w:t>их</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15"/>
              <w:rPr>
                <w:sz w:val="24"/>
                <w:szCs w:val="24"/>
              </w:rPr>
            </w:pPr>
            <w:r w:rsidRPr="00C70689">
              <w:rPr>
                <w:sz w:val="24"/>
                <w:szCs w:val="24"/>
              </w:rPr>
              <w:t>и</w:t>
            </w:r>
            <w:r w:rsidRPr="00C70689">
              <w:rPr>
                <w:spacing w:val="12"/>
                <w:sz w:val="24"/>
                <w:szCs w:val="24"/>
              </w:rPr>
              <w:t xml:space="preserve"> </w:t>
            </w:r>
            <w:r w:rsidRPr="00C70689">
              <w:rPr>
                <w:sz w:val="24"/>
                <w:szCs w:val="24"/>
              </w:rPr>
              <w:t>вневременной</w:t>
            </w:r>
            <w:r w:rsidRPr="00C70689">
              <w:rPr>
                <w:spacing w:val="-22"/>
                <w:sz w:val="24"/>
                <w:szCs w:val="24"/>
              </w:rPr>
              <w:t xml:space="preserve"> </w:t>
            </w:r>
            <w:r w:rsidRPr="00C70689">
              <w:rPr>
                <w:spacing w:val="-2"/>
                <w:sz w:val="24"/>
                <w:szCs w:val="24"/>
              </w:rPr>
              <w:t>смысл.</w:t>
            </w:r>
          </w:p>
        </w:tc>
        <w:tc>
          <w:tcPr>
            <w:tcW w:w="534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отличия</w:t>
            </w:r>
            <w:r w:rsidRPr="00C70689">
              <w:rPr>
                <w:spacing w:val="-7"/>
                <w:sz w:val="24"/>
                <w:szCs w:val="24"/>
              </w:rPr>
              <w:t xml:space="preserve"> </w:t>
            </w:r>
            <w:r w:rsidRPr="00C70689">
              <w:rPr>
                <w:sz w:val="24"/>
                <w:szCs w:val="24"/>
              </w:rPr>
              <w:t>от</w:t>
            </w:r>
            <w:r w:rsidRPr="00C70689">
              <w:rPr>
                <w:spacing w:val="4"/>
                <w:sz w:val="24"/>
                <w:szCs w:val="24"/>
              </w:rPr>
              <w:t xml:space="preserve"> </w:t>
            </w:r>
            <w:r w:rsidRPr="00C70689">
              <w:rPr>
                <w:sz w:val="24"/>
                <w:szCs w:val="24"/>
              </w:rPr>
              <w:t>других</w:t>
            </w:r>
            <w:r w:rsidRPr="00C70689">
              <w:rPr>
                <w:spacing w:val="-1"/>
                <w:sz w:val="24"/>
                <w:szCs w:val="24"/>
              </w:rPr>
              <w:t xml:space="preserve"> </w:t>
            </w:r>
            <w:r w:rsidRPr="00C70689">
              <w:rPr>
                <w:sz w:val="24"/>
                <w:szCs w:val="24"/>
              </w:rPr>
              <w:t>жанров</w:t>
            </w:r>
            <w:r w:rsidRPr="00C70689">
              <w:rPr>
                <w:spacing w:val="-10"/>
                <w:sz w:val="24"/>
                <w:szCs w:val="24"/>
              </w:rPr>
              <w:t xml:space="preserve"> </w:t>
            </w:r>
            <w:r w:rsidRPr="00C70689">
              <w:rPr>
                <w:spacing w:val="-2"/>
                <w:sz w:val="24"/>
                <w:szCs w:val="24"/>
              </w:rPr>
              <w:t>древнерусской</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8"/>
              <w:rPr>
                <w:sz w:val="24"/>
                <w:szCs w:val="24"/>
              </w:rPr>
            </w:pPr>
            <w:r w:rsidRPr="00C70689">
              <w:rPr>
                <w:sz w:val="24"/>
                <w:szCs w:val="24"/>
              </w:rPr>
              <w:t>Особенности</w:t>
            </w:r>
            <w:r w:rsidRPr="00C70689">
              <w:rPr>
                <w:spacing w:val="-22"/>
                <w:sz w:val="24"/>
                <w:szCs w:val="24"/>
              </w:rPr>
              <w:t xml:space="preserve"> </w:t>
            </w:r>
            <w:r w:rsidRPr="00C70689">
              <w:rPr>
                <w:spacing w:val="-2"/>
                <w:sz w:val="24"/>
                <w:szCs w:val="24"/>
              </w:rPr>
              <w:t>лексики</w:t>
            </w:r>
          </w:p>
        </w:tc>
        <w:tc>
          <w:tcPr>
            <w:tcW w:w="5340" w:type="dxa"/>
            <w:tcBorders>
              <w:top w:val="nil"/>
              <w:bottom w:val="nil"/>
            </w:tcBorders>
          </w:tcPr>
          <w:p w:rsidR="00075590" w:rsidRPr="00C70689" w:rsidRDefault="00C70689" w:rsidP="00C70689">
            <w:pPr>
              <w:pStyle w:val="TableParagraph"/>
              <w:spacing w:before="6"/>
              <w:rPr>
                <w:sz w:val="24"/>
                <w:szCs w:val="24"/>
              </w:rPr>
            </w:pPr>
            <w:r w:rsidRPr="00C70689">
              <w:rPr>
                <w:spacing w:val="-2"/>
                <w:sz w:val="24"/>
                <w:szCs w:val="24"/>
              </w:rPr>
              <w:t>литературы.</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8"/>
              <w:rPr>
                <w:sz w:val="24"/>
                <w:szCs w:val="24"/>
              </w:rPr>
            </w:pPr>
            <w:r w:rsidRPr="00C70689">
              <w:rPr>
                <w:sz w:val="24"/>
                <w:szCs w:val="24"/>
              </w:rPr>
              <w:t>и</w:t>
            </w:r>
            <w:r w:rsidRPr="00C70689">
              <w:rPr>
                <w:spacing w:val="3"/>
                <w:sz w:val="24"/>
                <w:szCs w:val="24"/>
              </w:rPr>
              <w:t xml:space="preserve"> </w:t>
            </w:r>
            <w:r w:rsidRPr="00C70689">
              <w:rPr>
                <w:spacing w:val="-2"/>
                <w:sz w:val="24"/>
                <w:szCs w:val="24"/>
              </w:rPr>
              <w:t>художественной</w:t>
            </w:r>
          </w:p>
        </w:tc>
        <w:tc>
          <w:tcPr>
            <w:tcW w:w="5340" w:type="dxa"/>
            <w:tcBorders>
              <w:top w:val="nil"/>
              <w:bottom w:val="nil"/>
            </w:tcBorders>
          </w:tcPr>
          <w:p w:rsidR="00075590" w:rsidRPr="00C70689" w:rsidRDefault="00C70689" w:rsidP="00C70689">
            <w:pPr>
              <w:pStyle w:val="TableParagraph"/>
              <w:spacing w:before="6"/>
              <w:rPr>
                <w:sz w:val="24"/>
                <w:szCs w:val="24"/>
              </w:rPr>
            </w:pPr>
            <w:r w:rsidRPr="00C70689">
              <w:rPr>
                <w:sz w:val="24"/>
                <w:szCs w:val="24"/>
              </w:rPr>
              <w:t>Письменно</w:t>
            </w:r>
            <w:r w:rsidRPr="00C70689">
              <w:rPr>
                <w:spacing w:val="-15"/>
                <w:sz w:val="24"/>
                <w:szCs w:val="24"/>
              </w:rPr>
              <w:t xml:space="preserve"> </w:t>
            </w:r>
            <w:r w:rsidRPr="00C70689">
              <w:rPr>
                <w:sz w:val="24"/>
                <w:szCs w:val="24"/>
              </w:rPr>
              <w:t>отвечать</w:t>
            </w:r>
            <w:r w:rsidRPr="00C70689">
              <w:rPr>
                <w:spacing w:val="-16"/>
                <w:sz w:val="24"/>
                <w:szCs w:val="24"/>
              </w:rPr>
              <w:t xml:space="preserve"> </w:t>
            </w:r>
            <w:r w:rsidRPr="00C70689">
              <w:rPr>
                <w:sz w:val="24"/>
                <w:szCs w:val="24"/>
              </w:rPr>
              <w:t>на</w:t>
            </w:r>
            <w:r w:rsidRPr="00C70689">
              <w:rPr>
                <w:spacing w:val="3"/>
                <w:sz w:val="24"/>
                <w:szCs w:val="24"/>
              </w:rPr>
              <w:t xml:space="preserve"> </w:t>
            </w:r>
            <w:r w:rsidRPr="00C70689">
              <w:rPr>
                <w:spacing w:val="-2"/>
                <w:sz w:val="24"/>
                <w:szCs w:val="24"/>
              </w:rPr>
              <w:t>проблемный</w:t>
            </w:r>
          </w:p>
        </w:tc>
      </w:tr>
      <w:tr w:rsidR="00075590" w:rsidRPr="00C70689">
        <w:trPr>
          <w:trHeight w:val="357"/>
        </w:trPr>
        <w:tc>
          <w:tcPr>
            <w:tcW w:w="705" w:type="dxa"/>
            <w:tcBorders>
              <w:top w:val="nil"/>
            </w:tcBorders>
          </w:tcPr>
          <w:p w:rsidR="00075590" w:rsidRPr="00C70689" w:rsidRDefault="00075590" w:rsidP="00C70689">
            <w:pPr>
              <w:pStyle w:val="TableParagraph"/>
              <w:ind w:left="0"/>
              <w:rPr>
                <w:sz w:val="24"/>
                <w:szCs w:val="24"/>
              </w:rPr>
            </w:pPr>
          </w:p>
        </w:tc>
        <w:tc>
          <w:tcPr>
            <w:tcW w:w="3405" w:type="dxa"/>
            <w:tcBorders>
              <w:top w:val="nil"/>
            </w:tcBorders>
          </w:tcPr>
          <w:p w:rsidR="00075590" w:rsidRPr="00C70689" w:rsidRDefault="00075590" w:rsidP="00C70689">
            <w:pPr>
              <w:pStyle w:val="TableParagraph"/>
              <w:ind w:left="0"/>
              <w:rPr>
                <w:sz w:val="24"/>
                <w:szCs w:val="24"/>
              </w:rPr>
            </w:pPr>
          </w:p>
        </w:tc>
        <w:tc>
          <w:tcPr>
            <w:tcW w:w="1695" w:type="dxa"/>
            <w:tcBorders>
              <w:top w:val="nil"/>
            </w:tcBorders>
          </w:tcPr>
          <w:p w:rsidR="00075590" w:rsidRPr="00C70689" w:rsidRDefault="00075590" w:rsidP="00C70689">
            <w:pPr>
              <w:pStyle w:val="TableParagraph"/>
              <w:ind w:left="0"/>
              <w:rPr>
                <w:sz w:val="24"/>
                <w:szCs w:val="24"/>
              </w:rPr>
            </w:pPr>
          </w:p>
        </w:tc>
        <w:tc>
          <w:tcPr>
            <w:tcW w:w="3420" w:type="dxa"/>
            <w:tcBorders>
              <w:top w:val="nil"/>
            </w:tcBorders>
          </w:tcPr>
          <w:p w:rsidR="00075590" w:rsidRPr="00C70689" w:rsidRDefault="00C70689" w:rsidP="00C70689">
            <w:pPr>
              <w:pStyle w:val="TableParagraph"/>
              <w:spacing w:before="6"/>
              <w:rPr>
                <w:sz w:val="24"/>
                <w:szCs w:val="24"/>
              </w:rPr>
            </w:pPr>
            <w:r w:rsidRPr="00C70689">
              <w:rPr>
                <w:sz w:val="24"/>
                <w:szCs w:val="24"/>
              </w:rPr>
              <w:t>образности</w:t>
            </w:r>
            <w:r w:rsidRPr="00C70689">
              <w:rPr>
                <w:spacing w:val="-4"/>
                <w:sz w:val="24"/>
                <w:szCs w:val="24"/>
              </w:rPr>
              <w:t xml:space="preserve"> жития</w:t>
            </w:r>
          </w:p>
        </w:tc>
        <w:tc>
          <w:tcPr>
            <w:tcW w:w="5340" w:type="dxa"/>
            <w:tcBorders>
              <w:top w:val="nil"/>
            </w:tcBorders>
          </w:tcPr>
          <w:p w:rsidR="00075590" w:rsidRPr="00C70689" w:rsidRDefault="00C70689" w:rsidP="00C70689">
            <w:pPr>
              <w:pStyle w:val="TableParagraph"/>
              <w:spacing w:before="6"/>
              <w:rPr>
                <w:sz w:val="24"/>
                <w:szCs w:val="24"/>
              </w:rPr>
            </w:pPr>
            <w:r w:rsidRPr="00C70689">
              <w:rPr>
                <w:spacing w:val="-2"/>
                <w:sz w:val="24"/>
                <w:szCs w:val="24"/>
              </w:rPr>
              <w:t>вопрос</w:t>
            </w: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0"/>
                <w:sz w:val="24"/>
                <w:szCs w:val="24"/>
              </w:rPr>
              <w:t xml:space="preserve"> </w:t>
            </w:r>
            <w:r w:rsidRPr="00C70689">
              <w:rPr>
                <w:b/>
                <w:sz w:val="24"/>
                <w:szCs w:val="24"/>
              </w:rPr>
              <w:t>2.</w:t>
            </w:r>
            <w:r w:rsidRPr="00C70689">
              <w:rPr>
                <w:b/>
                <w:spacing w:val="6"/>
                <w:sz w:val="24"/>
                <w:szCs w:val="24"/>
              </w:rPr>
              <w:t xml:space="preserve"> </w:t>
            </w:r>
            <w:r w:rsidRPr="00C70689">
              <w:rPr>
                <w:b/>
                <w:sz w:val="24"/>
                <w:szCs w:val="24"/>
              </w:rPr>
              <w:t>Литература</w:t>
            </w:r>
            <w:r w:rsidRPr="00C70689">
              <w:rPr>
                <w:b/>
                <w:spacing w:val="-8"/>
                <w:sz w:val="24"/>
                <w:szCs w:val="24"/>
              </w:rPr>
              <w:t xml:space="preserve"> </w:t>
            </w:r>
            <w:r w:rsidRPr="00C70689">
              <w:rPr>
                <w:b/>
                <w:sz w:val="24"/>
                <w:szCs w:val="24"/>
              </w:rPr>
              <w:t>XVIII</w:t>
            </w:r>
            <w:r w:rsidRPr="00C70689">
              <w:rPr>
                <w:b/>
                <w:spacing w:val="-23"/>
                <w:sz w:val="24"/>
                <w:szCs w:val="24"/>
              </w:rPr>
              <w:t xml:space="preserve"> </w:t>
            </w:r>
            <w:r w:rsidRPr="00C70689">
              <w:rPr>
                <w:b/>
                <w:spacing w:val="-4"/>
                <w:sz w:val="24"/>
                <w:szCs w:val="24"/>
              </w:rPr>
              <w:t>века</w:t>
            </w:r>
          </w:p>
        </w:tc>
      </w:tr>
      <w:tr w:rsidR="00075590" w:rsidRPr="00C70689">
        <w:trPr>
          <w:trHeight w:val="689"/>
        </w:trPr>
        <w:tc>
          <w:tcPr>
            <w:tcW w:w="705" w:type="dxa"/>
          </w:tcPr>
          <w:p w:rsidR="00075590" w:rsidRPr="00C70689" w:rsidRDefault="00C70689" w:rsidP="00C70689">
            <w:pPr>
              <w:pStyle w:val="TableParagraph"/>
              <w:ind w:left="4" w:right="95"/>
              <w:rPr>
                <w:sz w:val="24"/>
                <w:szCs w:val="24"/>
              </w:rPr>
            </w:pPr>
            <w:r w:rsidRPr="00C70689">
              <w:rPr>
                <w:spacing w:val="-5"/>
                <w:sz w:val="24"/>
                <w:szCs w:val="24"/>
              </w:rPr>
              <w:t>2.1</w:t>
            </w:r>
          </w:p>
        </w:tc>
        <w:tc>
          <w:tcPr>
            <w:tcW w:w="3405" w:type="dxa"/>
          </w:tcPr>
          <w:p w:rsidR="00075590" w:rsidRPr="00C70689" w:rsidRDefault="00C70689" w:rsidP="00C70689">
            <w:pPr>
              <w:pStyle w:val="TableParagraph"/>
              <w:rPr>
                <w:sz w:val="24"/>
                <w:szCs w:val="24"/>
              </w:rPr>
            </w:pPr>
            <w:r w:rsidRPr="00C70689">
              <w:rPr>
                <w:sz w:val="24"/>
                <w:szCs w:val="24"/>
              </w:rPr>
              <w:t>Д.И.</w:t>
            </w:r>
            <w:r w:rsidRPr="00C70689">
              <w:rPr>
                <w:spacing w:val="-9"/>
                <w:sz w:val="24"/>
                <w:szCs w:val="24"/>
              </w:rPr>
              <w:t xml:space="preserve"> </w:t>
            </w:r>
            <w:r w:rsidRPr="00C70689">
              <w:rPr>
                <w:sz w:val="24"/>
                <w:szCs w:val="24"/>
              </w:rPr>
              <w:t>Фонвизин.</w:t>
            </w:r>
            <w:r w:rsidRPr="00C70689">
              <w:rPr>
                <w:spacing w:val="-9"/>
                <w:sz w:val="24"/>
                <w:szCs w:val="24"/>
              </w:rPr>
              <w:t xml:space="preserve"> </w:t>
            </w:r>
            <w:r w:rsidRPr="00C70689">
              <w:rPr>
                <w:spacing w:val="-2"/>
                <w:sz w:val="24"/>
                <w:szCs w:val="24"/>
              </w:rPr>
              <w:t>Комедия</w:t>
            </w:r>
          </w:p>
          <w:p w:rsidR="00075590" w:rsidRPr="00C70689" w:rsidRDefault="00C70689" w:rsidP="00C70689">
            <w:pPr>
              <w:pStyle w:val="TableParagraph"/>
              <w:spacing w:before="23"/>
              <w:rPr>
                <w:sz w:val="24"/>
                <w:szCs w:val="24"/>
              </w:rPr>
            </w:pPr>
            <w:r w:rsidRPr="00C70689">
              <w:rPr>
                <w:spacing w:val="-2"/>
                <w:sz w:val="24"/>
                <w:szCs w:val="24"/>
              </w:rPr>
              <w:t>«Недоросль»</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20" w:type="dxa"/>
          </w:tcPr>
          <w:p w:rsidR="00075590" w:rsidRPr="00C70689" w:rsidRDefault="00C70689" w:rsidP="00C70689">
            <w:pPr>
              <w:pStyle w:val="TableParagraph"/>
              <w:rPr>
                <w:sz w:val="24"/>
                <w:szCs w:val="24"/>
              </w:rPr>
            </w:pPr>
            <w:r w:rsidRPr="00C70689">
              <w:rPr>
                <w:sz w:val="24"/>
                <w:szCs w:val="24"/>
              </w:rPr>
              <w:t>Д.И.</w:t>
            </w:r>
            <w:r w:rsidRPr="00C70689">
              <w:rPr>
                <w:spacing w:val="-9"/>
                <w:sz w:val="24"/>
                <w:szCs w:val="24"/>
              </w:rPr>
              <w:t xml:space="preserve"> </w:t>
            </w:r>
            <w:r w:rsidRPr="00C70689">
              <w:rPr>
                <w:sz w:val="24"/>
                <w:szCs w:val="24"/>
              </w:rPr>
              <w:t>Фонвизин.</w:t>
            </w:r>
            <w:r w:rsidRPr="00C70689">
              <w:rPr>
                <w:spacing w:val="-9"/>
                <w:sz w:val="24"/>
                <w:szCs w:val="24"/>
              </w:rPr>
              <w:t xml:space="preserve"> </w:t>
            </w:r>
            <w:r w:rsidRPr="00C70689">
              <w:rPr>
                <w:spacing w:val="-2"/>
                <w:sz w:val="24"/>
                <w:szCs w:val="24"/>
              </w:rPr>
              <w:t>Комедия</w:t>
            </w:r>
          </w:p>
          <w:p w:rsidR="00075590" w:rsidRPr="00C70689" w:rsidRDefault="00C70689" w:rsidP="00C70689">
            <w:pPr>
              <w:pStyle w:val="TableParagraph"/>
              <w:spacing w:before="23"/>
              <w:rPr>
                <w:sz w:val="24"/>
                <w:szCs w:val="24"/>
              </w:rPr>
            </w:pPr>
            <w:r w:rsidRPr="00C70689">
              <w:rPr>
                <w:sz w:val="24"/>
                <w:szCs w:val="24"/>
              </w:rPr>
              <w:t>«Недоросль»</w:t>
            </w:r>
            <w:r w:rsidRPr="00C70689">
              <w:rPr>
                <w:spacing w:val="2"/>
                <w:sz w:val="24"/>
                <w:szCs w:val="24"/>
              </w:rPr>
              <w:t xml:space="preserve"> </w:t>
            </w:r>
            <w:r w:rsidRPr="00C70689">
              <w:rPr>
                <w:spacing w:val="-5"/>
                <w:sz w:val="24"/>
                <w:szCs w:val="24"/>
              </w:rPr>
              <w:t>как</w:t>
            </w:r>
          </w:p>
        </w:tc>
        <w:tc>
          <w:tcPr>
            <w:tcW w:w="5340" w:type="dxa"/>
          </w:tcPr>
          <w:p w:rsidR="00075590" w:rsidRPr="00C70689" w:rsidRDefault="00C70689" w:rsidP="00C7068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75590" w:rsidRPr="00C70689" w:rsidRDefault="00C70689" w:rsidP="00C70689">
            <w:pPr>
              <w:pStyle w:val="TableParagraph"/>
              <w:spacing w:before="23"/>
              <w:rPr>
                <w:sz w:val="24"/>
                <w:szCs w:val="24"/>
              </w:rPr>
            </w:pPr>
            <w:r w:rsidRPr="00C70689">
              <w:rPr>
                <w:sz w:val="24"/>
                <w:szCs w:val="24"/>
              </w:rPr>
              <w:t>драматическое</w:t>
            </w:r>
            <w:r w:rsidRPr="00C70689">
              <w:rPr>
                <w:spacing w:val="-26"/>
                <w:sz w:val="24"/>
                <w:szCs w:val="24"/>
              </w:rPr>
              <w:t xml:space="preserve"> </w:t>
            </w:r>
            <w:r w:rsidRPr="00C70689">
              <w:rPr>
                <w:sz w:val="24"/>
                <w:szCs w:val="24"/>
              </w:rPr>
              <w:t>произведение</w:t>
            </w:r>
            <w:r w:rsidRPr="00C70689">
              <w:rPr>
                <w:spacing w:val="-25"/>
                <w:sz w:val="24"/>
                <w:szCs w:val="24"/>
              </w:rPr>
              <w:t xml:space="preserve"> </w:t>
            </w:r>
            <w:r w:rsidRPr="00C70689">
              <w:rPr>
                <w:sz w:val="24"/>
                <w:szCs w:val="24"/>
              </w:rPr>
              <w:t>(в</w:t>
            </w:r>
            <w:r w:rsidRPr="00C70689">
              <w:rPr>
                <w:spacing w:val="1"/>
                <w:sz w:val="24"/>
                <w:szCs w:val="24"/>
              </w:rPr>
              <w:t xml:space="preserve"> </w:t>
            </w:r>
            <w:r w:rsidRPr="00C70689">
              <w:rPr>
                <w:sz w:val="24"/>
                <w:szCs w:val="24"/>
              </w:rPr>
              <w:t xml:space="preserve">том </w:t>
            </w:r>
            <w:r w:rsidRPr="00C70689">
              <w:rPr>
                <w:spacing w:val="-4"/>
                <w:sz w:val="24"/>
                <w:szCs w:val="24"/>
              </w:rPr>
              <w:t>числе</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308"/>
        </w:trPr>
        <w:tc>
          <w:tcPr>
            <w:tcW w:w="705" w:type="dxa"/>
            <w:vMerge w:val="restart"/>
          </w:tcPr>
          <w:p w:rsidR="00075590" w:rsidRPr="00C70689" w:rsidRDefault="00075590" w:rsidP="00C70689">
            <w:pPr>
              <w:pStyle w:val="TableParagraph"/>
              <w:ind w:left="0"/>
              <w:rPr>
                <w:sz w:val="24"/>
                <w:szCs w:val="24"/>
              </w:rPr>
            </w:pPr>
          </w:p>
        </w:tc>
        <w:tc>
          <w:tcPr>
            <w:tcW w:w="3405" w:type="dxa"/>
            <w:vMerge w:val="restart"/>
          </w:tcPr>
          <w:p w:rsidR="00075590" w:rsidRPr="00C70689" w:rsidRDefault="00075590" w:rsidP="00C70689">
            <w:pPr>
              <w:pStyle w:val="TableParagraph"/>
              <w:ind w:left="0"/>
              <w:rPr>
                <w:sz w:val="24"/>
                <w:szCs w:val="24"/>
              </w:rPr>
            </w:pPr>
          </w:p>
        </w:tc>
        <w:tc>
          <w:tcPr>
            <w:tcW w:w="1695" w:type="dxa"/>
            <w:vMerge w:val="restart"/>
          </w:tcPr>
          <w:p w:rsidR="00075590" w:rsidRPr="00C70689" w:rsidRDefault="00075590" w:rsidP="00C70689">
            <w:pPr>
              <w:pStyle w:val="TableParagraph"/>
              <w:ind w:left="0"/>
              <w:rPr>
                <w:sz w:val="24"/>
                <w:szCs w:val="24"/>
              </w:rPr>
            </w:pPr>
          </w:p>
        </w:tc>
        <w:tc>
          <w:tcPr>
            <w:tcW w:w="3420" w:type="dxa"/>
            <w:tcBorders>
              <w:bottom w:val="nil"/>
            </w:tcBorders>
          </w:tcPr>
          <w:p w:rsidR="00075590" w:rsidRPr="00C70689" w:rsidRDefault="00C70689" w:rsidP="00C70689">
            <w:pPr>
              <w:pStyle w:val="TableParagraph"/>
              <w:rPr>
                <w:sz w:val="24"/>
                <w:szCs w:val="24"/>
              </w:rPr>
            </w:pPr>
            <w:r w:rsidRPr="00C70689">
              <w:rPr>
                <w:spacing w:val="-2"/>
                <w:sz w:val="24"/>
                <w:szCs w:val="24"/>
              </w:rPr>
              <w:t>произведение</w:t>
            </w:r>
          </w:p>
        </w:tc>
        <w:tc>
          <w:tcPr>
            <w:tcW w:w="5340" w:type="dxa"/>
            <w:tcBorders>
              <w:bottom w:val="nil"/>
            </w:tcBorders>
          </w:tcPr>
          <w:p w:rsidR="00075590" w:rsidRPr="00C70689" w:rsidRDefault="00C70689" w:rsidP="00C70689">
            <w:pPr>
              <w:pStyle w:val="TableParagraph"/>
              <w:rPr>
                <w:sz w:val="24"/>
                <w:szCs w:val="24"/>
              </w:rPr>
            </w:pPr>
            <w:r w:rsidRPr="00C70689">
              <w:rPr>
                <w:sz w:val="24"/>
                <w:szCs w:val="24"/>
              </w:rPr>
              <w:t>по</w:t>
            </w:r>
            <w:r w:rsidRPr="00C70689">
              <w:rPr>
                <w:spacing w:val="-4"/>
                <w:sz w:val="24"/>
                <w:szCs w:val="24"/>
              </w:rPr>
              <w:t xml:space="preserve"> </w:t>
            </w:r>
            <w:r w:rsidRPr="00C70689">
              <w:rPr>
                <w:spacing w:val="-2"/>
                <w:sz w:val="24"/>
                <w:szCs w:val="24"/>
              </w:rPr>
              <w:t>ролям).</w:t>
            </w:r>
          </w:p>
        </w:tc>
      </w:tr>
      <w:tr w:rsidR="00075590" w:rsidRPr="00C70689">
        <w:trPr>
          <w:trHeight w:val="337"/>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классицизма,</w:t>
            </w:r>
            <w:r w:rsidRPr="00C70689">
              <w:rPr>
                <w:spacing w:val="-16"/>
                <w:sz w:val="24"/>
                <w:szCs w:val="24"/>
              </w:rPr>
              <w:t xml:space="preserve"> </w:t>
            </w:r>
            <w:r w:rsidRPr="00C70689">
              <w:rPr>
                <w:sz w:val="24"/>
                <w:szCs w:val="24"/>
              </w:rPr>
              <w:t>её</w:t>
            </w:r>
            <w:r w:rsidRPr="00C70689">
              <w:rPr>
                <w:spacing w:val="-10"/>
                <w:sz w:val="24"/>
                <w:szCs w:val="24"/>
              </w:rPr>
              <w:t xml:space="preserve"> </w:t>
            </w:r>
            <w:r w:rsidRPr="00C70689">
              <w:rPr>
                <w:spacing w:val="-4"/>
                <w:sz w:val="24"/>
                <w:szCs w:val="24"/>
              </w:rPr>
              <w:t>связь</w:t>
            </w: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Выражать</w:t>
            </w:r>
            <w:r w:rsidRPr="00C70689">
              <w:rPr>
                <w:spacing w:val="4"/>
                <w:sz w:val="24"/>
                <w:szCs w:val="24"/>
              </w:rPr>
              <w:t xml:space="preserve"> </w:t>
            </w:r>
            <w:r w:rsidRPr="00C70689">
              <w:rPr>
                <w:sz w:val="24"/>
                <w:szCs w:val="24"/>
              </w:rPr>
              <w:t>личное</w:t>
            </w:r>
            <w:r w:rsidRPr="00C70689">
              <w:rPr>
                <w:spacing w:val="-14"/>
                <w:sz w:val="24"/>
                <w:szCs w:val="24"/>
              </w:rPr>
              <w:t xml:space="preserve"> </w:t>
            </w:r>
            <w:r w:rsidRPr="00C70689">
              <w:rPr>
                <w:spacing w:val="-2"/>
                <w:sz w:val="24"/>
                <w:szCs w:val="24"/>
              </w:rPr>
              <w:t>читательское</w:t>
            </w:r>
          </w:p>
        </w:tc>
      </w:tr>
      <w:tr w:rsidR="00075590" w:rsidRPr="00C70689">
        <w:trPr>
          <w:trHeight w:val="337"/>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с</w:t>
            </w:r>
            <w:r w:rsidRPr="00C70689">
              <w:rPr>
                <w:spacing w:val="-1"/>
                <w:sz w:val="24"/>
                <w:szCs w:val="24"/>
              </w:rPr>
              <w:t xml:space="preserve"> </w:t>
            </w:r>
            <w:r w:rsidRPr="00C70689">
              <w:rPr>
                <w:spacing w:val="-2"/>
                <w:sz w:val="24"/>
                <w:szCs w:val="24"/>
              </w:rPr>
              <w:t>просветительскими</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прочитанному.</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идеями.</w:t>
            </w:r>
            <w:r w:rsidRPr="00C70689">
              <w:rPr>
                <w:spacing w:val="-4"/>
                <w:sz w:val="24"/>
                <w:szCs w:val="24"/>
              </w:rPr>
              <w:t xml:space="preserve"> </w:t>
            </w:r>
            <w:r w:rsidRPr="00C70689">
              <w:rPr>
                <w:spacing w:val="-2"/>
                <w:sz w:val="24"/>
                <w:szCs w:val="24"/>
              </w:rPr>
              <w:t>Особенности</w:t>
            </w: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Составлять</w:t>
            </w:r>
            <w:r w:rsidRPr="00C70689">
              <w:rPr>
                <w:spacing w:val="-6"/>
                <w:sz w:val="24"/>
                <w:szCs w:val="24"/>
              </w:rPr>
              <w:t xml:space="preserve"> </w:t>
            </w:r>
            <w:r w:rsidRPr="00C70689">
              <w:rPr>
                <w:sz w:val="24"/>
                <w:szCs w:val="24"/>
              </w:rPr>
              <w:t>тезисный</w:t>
            </w:r>
            <w:r w:rsidRPr="00C70689">
              <w:rPr>
                <w:spacing w:val="-15"/>
                <w:sz w:val="24"/>
                <w:szCs w:val="24"/>
              </w:rPr>
              <w:t xml:space="preserve"> </w:t>
            </w:r>
            <w:r w:rsidRPr="00C70689">
              <w:rPr>
                <w:sz w:val="24"/>
                <w:szCs w:val="24"/>
              </w:rPr>
              <w:t>план</w:t>
            </w:r>
            <w:r w:rsidRPr="00C70689">
              <w:rPr>
                <w:spacing w:val="-16"/>
                <w:sz w:val="24"/>
                <w:szCs w:val="24"/>
              </w:rPr>
              <w:t xml:space="preserve"> </w:t>
            </w:r>
            <w:r w:rsidRPr="00C70689">
              <w:rPr>
                <w:spacing w:val="-2"/>
                <w:sz w:val="24"/>
                <w:szCs w:val="24"/>
              </w:rPr>
              <w:t>статьи</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сюжета</w:t>
            </w:r>
            <w:r w:rsidRPr="00C70689">
              <w:rPr>
                <w:spacing w:val="3"/>
                <w:sz w:val="24"/>
                <w:szCs w:val="24"/>
              </w:rPr>
              <w:t xml:space="preserve"> </w:t>
            </w:r>
            <w:r w:rsidRPr="00C70689">
              <w:rPr>
                <w:sz w:val="24"/>
                <w:szCs w:val="24"/>
              </w:rPr>
              <w:t>и</w:t>
            </w:r>
            <w:r w:rsidRPr="00C70689">
              <w:rPr>
                <w:spacing w:val="-17"/>
                <w:sz w:val="24"/>
                <w:szCs w:val="24"/>
              </w:rPr>
              <w:t xml:space="preserve"> </w:t>
            </w:r>
            <w:r w:rsidRPr="00C70689">
              <w:rPr>
                <w:spacing w:val="-2"/>
                <w:sz w:val="24"/>
                <w:szCs w:val="24"/>
              </w:rPr>
              <w:t>конфликта.</w:t>
            </w:r>
          </w:p>
        </w:tc>
        <w:tc>
          <w:tcPr>
            <w:tcW w:w="5340" w:type="dxa"/>
            <w:tcBorders>
              <w:top w:val="nil"/>
              <w:bottom w:val="nil"/>
            </w:tcBorders>
          </w:tcPr>
          <w:p w:rsidR="00075590" w:rsidRPr="00C70689" w:rsidRDefault="00C70689" w:rsidP="00C70689">
            <w:pPr>
              <w:pStyle w:val="TableParagraph"/>
              <w:rPr>
                <w:sz w:val="24"/>
                <w:szCs w:val="24"/>
              </w:rPr>
            </w:pPr>
            <w:r w:rsidRPr="00C70689">
              <w:rPr>
                <w:spacing w:val="-2"/>
                <w:sz w:val="24"/>
                <w:szCs w:val="24"/>
              </w:rPr>
              <w:t>учебника.</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Тематика</w:t>
            </w:r>
            <w:r w:rsidRPr="00C70689">
              <w:rPr>
                <w:spacing w:val="-15"/>
                <w:sz w:val="24"/>
                <w:szCs w:val="24"/>
              </w:rPr>
              <w:t xml:space="preserve"> </w:t>
            </w:r>
            <w:r w:rsidRPr="00C70689">
              <w:rPr>
                <w:sz w:val="24"/>
                <w:szCs w:val="24"/>
              </w:rPr>
              <w:t>и</w:t>
            </w:r>
            <w:r w:rsidRPr="00C70689">
              <w:rPr>
                <w:spacing w:val="5"/>
                <w:sz w:val="24"/>
                <w:szCs w:val="24"/>
              </w:rPr>
              <w:t xml:space="preserve"> </w:t>
            </w:r>
            <w:r w:rsidRPr="00C70689">
              <w:rPr>
                <w:spacing w:val="-2"/>
                <w:sz w:val="24"/>
                <w:szCs w:val="24"/>
              </w:rPr>
              <w:t>социально-</w:t>
            </w: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Устно</w:t>
            </w:r>
            <w:r w:rsidRPr="00C70689">
              <w:rPr>
                <w:spacing w:val="5"/>
                <w:sz w:val="24"/>
                <w:szCs w:val="24"/>
              </w:rPr>
              <w:t xml:space="preserve"> </w:t>
            </w:r>
            <w:r w:rsidRPr="00C70689">
              <w:rPr>
                <w:sz w:val="24"/>
                <w:szCs w:val="24"/>
              </w:rPr>
              <w:t>или</w:t>
            </w:r>
            <w:r w:rsidRPr="00C70689">
              <w:rPr>
                <w:spacing w:val="-17"/>
                <w:sz w:val="24"/>
                <w:szCs w:val="24"/>
              </w:rPr>
              <w:t xml:space="preserve"> </w:t>
            </w:r>
            <w:r w:rsidRPr="00C70689">
              <w:rPr>
                <w:sz w:val="24"/>
                <w:szCs w:val="24"/>
              </w:rPr>
              <w:t>письменно</w:t>
            </w:r>
            <w:r w:rsidRPr="00C70689">
              <w:rPr>
                <w:spacing w:val="-8"/>
                <w:sz w:val="24"/>
                <w:szCs w:val="24"/>
              </w:rPr>
              <w:t xml:space="preserve"> </w:t>
            </w:r>
            <w:r w:rsidRPr="00C70689">
              <w:rPr>
                <w:spacing w:val="-2"/>
                <w:sz w:val="24"/>
                <w:szCs w:val="24"/>
              </w:rPr>
              <w:t>отвечать</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pacing w:val="-2"/>
                <w:sz w:val="24"/>
                <w:szCs w:val="24"/>
              </w:rPr>
              <w:t>нравственная</w:t>
            </w: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на</w:t>
            </w:r>
            <w:r w:rsidRPr="00C70689">
              <w:rPr>
                <w:spacing w:val="-3"/>
                <w:sz w:val="24"/>
                <w:szCs w:val="24"/>
              </w:rPr>
              <w:t xml:space="preserve"> </w:t>
            </w:r>
            <w:r w:rsidRPr="00C70689">
              <w:rPr>
                <w:spacing w:val="-2"/>
                <w:sz w:val="24"/>
                <w:szCs w:val="24"/>
              </w:rPr>
              <w:t>вопросы.</w:t>
            </w:r>
          </w:p>
        </w:tc>
      </w:tr>
      <w:tr w:rsidR="00075590" w:rsidRPr="00C70689">
        <w:trPr>
          <w:trHeight w:val="337"/>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проблематика</w:t>
            </w:r>
            <w:r w:rsidRPr="00C70689">
              <w:rPr>
                <w:spacing w:val="-5"/>
                <w:sz w:val="24"/>
                <w:szCs w:val="24"/>
              </w:rPr>
              <w:t xml:space="preserve"> </w:t>
            </w:r>
            <w:r w:rsidRPr="00C70689">
              <w:rPr>
                <w:spacing w:val="-2"/>
                <w:sz w:val="24"/>
                <w:szCs w:val="24"/>
              </w:rPr>
              <w:t>комедии.</w:t>
            </w: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Участвовать</w:t>
            </w:r>
            <w:r w:rsidRPr="00C70689">
              <w:rPr>
                <w:spacing w:val="-9"/>
                <w:sz w:val="24"/>
                <w:szCs w:val="24"/>
              </w:rPr>
              <w:t xml:space="preserve"> </w:t>
            </w:r>
            <w:r w:rsidRPr="00C70689">
              <w:rPr>
                <w:sz w:val="24"/>
                <w:szCs w:val="24"/>
              </w:rPr>
              <w:t>в</w:t>
            </w:r>
            <w:r w:rsidRPr="00C70689">
              <w:rPr>
                <w:spacing w:val="-15"/>
                <w:sz w:val="24"/>
                <w:szCs w:val="24"/>
              </w:rPr>
              <w:t xml:space="preserve"> </w:t>
            </w:r>
            <w:r w:rsidRPr="00C70689">
              <w:rPr>
                <w:spacing w:val="-2"/>
                <w:sz w:val="24"/>
                <w:szCs w:val="24"/>
              </w:rPr>
              <w:t>коллективном</w:t>
            </w:r>
          </w:p>
        </w:tc>
      </w:tr>
      <w:tr w:rsidR="00075590" w:rsidRPr="00C70689">
        <w:trPr>
          <w:trHeight w:val="337"/>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Характеристика</w:t>
            </w:r>
            <w:r w:rsidRPr="00C70689">
              <w:rPr>
                <w:spacing w:val="-2"/>
                <w:sz w:val="24"/>
                <w:szCs w:val="24"/>
              </w:rPr>
              <w:t xml:space="preserve"> главных</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диалоге.</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героев.</w:t>
            </w:r>
            <w:r w:rsidRPr="00C70689">
              <w:rPr>
                <w:spacing w:val="3"/>
                <w:sz w:val="24"/>
                <w:szCs w:val="24"/>
              </w:rPr>
              <w:t xml:space="preserve"> </w:t>
            </w:r>
            <w:r w:rsidRPr="00C70689">
              <w:rPr>
                <w:sz w:val="24"/>
                <w:szCs w:val="24"/>
              </w:rPr>
              <w:t>Способы</w:t>
            </w:r>
            <w:r w:rsidRPr="00C70689">
              <w:rPr>
                <w:spacing w:val="3"/>
                <w:sz w:val="24"/>
                <w:szCs w:val="24"/>
              </w:rPr>
              <w:t xml:space="preserve"> </w:t>
            </w:r>
            <w:r w:rsidRPr="00C70689">
              <w:rPr>
                <w:spacing w:val="-2"/>
                <w:sz w:val="24"/>
                <w:szCs w:val="24"/>
              </w:rPr>
              <w:t>создания</w:t>
            </w: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Составлять</w:t>
            </w:r>
            <w:r w:rsidRPr="00C70689">
              <w:rPr>
                <w:spacing w:val="-17"/>
                <w:sz w:val="24"/>
                <w:szCs w:val="24"/>
              </w:rPr>
              <w:t xml:space="preserve"> </w:t>
            </w:r>
            <w:r w:rsidRPr="00C70689">
              <w:rPr>
                <w:sz w:val="24"/>
                <w:szCs w:val="24"/>
              </w:rPr>
              <w:t>лексические</w:t>
            </w:r>
            <w:r w:rsidRPr="00C70689">
              <w:rPr>
                <w:spacing w:val="-12"/>
                <w:sz w:val="24"/>
                <w:szCs w:val="24"/>
              </w:rPr>
              <w:t xml:space="preserve"> </w:t>
            </w:r>
            <w:r w:rsidRPr="00C70689">
              <w:rPr>
                <w:sz w:val="24"/>
                <w:szCs w:val="24"/>
              </w:rPr>
              <w:t>и</w:t>
            </w:r>
            <w:r w:rsidRPr="00C70689">
              <w:rPr>
                <w:spacing w:val="-9"/>
                <w:sz w:val="24"/>
                <w:szCs w:val="24"/>
              </w:rPr>
              <w:t xml:space="preserve"> </w:t>
            </w:r>
            <w:r w:rsidRPr="00C70689">
              <w:rPr>
                <w:spacing w:val="-2"/>
                <w:sz w:val="24"/>
                <w:szCs w:val="24"/>
              </w:rPr>
              <w:t>историко-</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сатирических</w:t>
            </w:r>
            <w:r w:rsidRPr="00C70689">
              <w:rPr>
                <w:spacing w:val="-5"/>
                <w:sz w:val="24"/>
                <w:szCs w:val="24"/>
              </w:rPr>
              <w:t xml:space="preserve"> </w:t>
            </w:r>
            <w:r w:rsidRPr="00C70689">
              <w:rPr>
                <w:spacing w:val="-2"/>
                <w:sz w:val="24"/>
                <w:szCs w:val="24"/>
              </w:rPr>
              <w:t>персонажей</w:t>
            </w: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культурные</w:t>
            </w:r>
            <w:r w:rsidRPr="00C70689">
              <w:rPr>
                <w:spacing w:val="6"/>
                <w:sz w:val="24"/>
                <w:szCs w:val="24"/>
              </w:rPr>
              <w:t xml:space="preserve"> </w:t>
            </w:r>
            <w:r w:rsidRPr="00C70689">
              <w:rPr>
                <w:spacing w:val="-2"/>
                <w:sz w:val="24"/>
                <w:szCs w:val="24"/>
              </w:rPr>
              <w:t>комментарии.</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в</w:t>
            </w:r>
            <w:r w:rsidRPr="00C70689">
              <w:rPr>
                <w:spacing w:val="-9"/>
                <w:sz w:val="24"/>
                <w:szCs w:val="24"/>
              </w:rPr>
              <w:t xml:space="preserve"> </w:t>
            </w:r>
            <w:r w:rsidRPr="00C70689">
              <w:rPr>
                <w:sz w:val="24"/>
                <w:szCs w:val="24"/>
              </w:rPr>
              <w:t>комедии,</w:t>
            </w:r>
            <w:r w:rsidRPr="00C70689">
              <w:rPr>
                <w:spacing w:val="-5"/>
                <w:sz w:val="24"/>
                <w:szCs w:val="24"/>
              </w:rPr>
              <w:t xml:space="preserve"> </w:t>
            </w:r>
            <w:r w:rsidRPr="00C70689">
              <w:rPr>
                <w:sz w:val="24"/>
                <w:szCs w:val="24"/>
              </w:rPr>
              <w:t xml:space="preserve">их </w:t>
            </w:r>
            <w:r w:rsidRPr="00C70689">
              <w:rPr>
                <w:spacing w:val="-2"/>
                <w:sz w:val="24"/>
                <w:szCs w:val="24"/>
              </w:rPr>
              <w:t>речевая</w:t>
            </w: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Анализировать</w:t>
            </w:r>
            <w:r w:rsidRPr="00C70689">
              <w:rPr>
                <w:spacing w:val="2"/>
                <w:sz w:val="24"/>
                <w:szCs w:val="24"/>
              </w:rPr>
              <w:t xml:space="preserve"> </w:t>
            </w:r>
            <w:r w:rsidRPr="00C70689">
              <w:rPr>
                <w:spacing w:val="-2"/>
                <w:sz w:val="24"/>
                <w:szCs w:val="24"/>
              </w:rPr>
              <w:t>произведение</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характеристика.</w:t>
            </w:r>
            <w:r w:rsidRPr="00C70689">
              <w:rPr>
                <w:spacing w:val="4"/>
                <w:sz w:val="24"/>
                <w:szCs w:val="24"/>
              </w:rPr>
              <w:t xml:space="preserve"> </w:t>
            </w:r>
            <w:r w:rsidRPr="00C70689">
              <w:rPr>
                <w:spacing w:val="-4"/>
                <w:sz w:val="24"/>
                <w:szCs w:val="24"/>
              </w:rPr>
              <w:t>Смысл</w:t>
            </w: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с</w:t>
            </w:r>
            <w:r w:rsidRPr="00C70689">
              <w:rPr>
                <w:spacing w:val="15"/>
                <w:sz w:val="24"/>
                <w:szCs w:val="24"/>
              </w:rPr>
              <w:t xml:space="preserve"> </w:t>
            </w:r>
            <w:r w:rsidRPr="00C70689">
              <w:rPr>
                <w:sz w:val="24"/>
                <w:szCs w:val="24"/>
              </w:rPr>
              <w:t>учётом</w:t>
            </w:r>
            <w:r w:rsidRPr="00C70689">
              <w:rPr>
                <w:spacing w:val="-15"/>
                <w:sz w:val="24"/>
                <w:szCs w:val="24"/>
              </w:rPr>
              <w:t xml:space="preserve"> </w:t>
            </w:r>
            <w:r w:rsidRPr="00C70689">
              <w:rPr>
                <w:sz w:val="24"/>
                <w:szCs w:val="24"/>
              </w:rPr>
              <w:t>его</w:t>
            </w:r>
            <w:r w:rsidRPr="00C70689">
              <w:rPr>
                <w:spacing w:val="14"/>
                <w:sz w:val="24"/>
                <w:szCs w:val="24"/>
              </w:rPr>
              <w:t xml:space="preserve"> </w:t>
            </w:r>
            <w:r w:rsidRPr="00C70689">
              <w:rPr>
                <w:sz w:val="24"/>
                <w:szCs w:val="24"/>
              </w:rPr>
              <w:t>родо-</w:t>
            </w:r>
            <w:r w:rsidRPr="00C70689">
              <w:rPr>
                <w:spacing w:val="-2"/>
                <w:sz w:val="24"/>
                <w:szCs w:val="24"/>
              </w:rPr>
              <w:t>жанровой</w:t>
            </w:r>
          </w:p>
        </w:tc>
      </w:tr>
      <w:tr w:rsidR="00075590" w:rsidRPr="00C70689">
        <w:trPr>
          <w:trHeight w:val="337"/>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C70689" w:rsidP="00C70689">
            <w:pPr>
              <w:pStyle w:val="TableParagraph"/>
              <w:rPr>
                <w:sz w:val="24"/>
                <w:szCs w:val="24"/>
              </w:rPr>
            </w:pPr>
            <w:r w:rsidRPr="00C70689">
              <w:rPr>
                <w:sz w:val="24"/>
                <w:szCs w:val="24"/>
              </w:rPr>
              <w:t>названия</w:t>
            </w:r>
            <w:r w:rsidRPr="00C70689">
              <w:rPr>
                <w:spacing w:val="2"/>
                <w:sz w:val="24"/>
                <w:szCs w:val="24"/>
              </w:rPr>
              <w:t xml:space="preserve"> </w:t>
            </w:r>
            <w:r w:rsidRPr="00C70689">
              <w:rPr>
                <w:spacing w:val="-2"/>
                <w:sz w:val="24"/>
                <w:szCs w:val="24"/>
              </w:rPr>
              <w:t>комедии</w:t>
            </w:r>
          </w:p>
        </w:tc>
        <w:tc>
          <w:tcPr>
            <w:tcW w:w="5340" w:type="dxa"/>
            <w:tcBorders>
              <w:top w:val="nil"/>
              <w:bottom w:val="nil"/>
            </w:tcBorders>
          </w:tcPr>
          <w:p w:rsidR="00075590" w:rsidRPr="00C70689" w:rsidRDefault="00C70689" w:rsidP="00C70689">
            <w:pPr>
              <w:pStyle w:val="TableParagraph"/>
              <w:rPr>
                <w:sz w:val="24"/>
                <w:szCs w:val="24"/>
              </w:rPr>
            </w:pPr>
            <w:r w:rsidRPr="00C70689">
              <w:rPr>
                <w:spacing w:val="-2"/>
                <w:sz w:val="24"/>
                <w:szCs w:val="24"/>
              </w:rPr>
              <w:t>принадлежности.</w:t>
            </w:r>
          </w:p>
        </w:tc>
      </w:tr>
      <w:tr w:rsidR="00075590" w:rsidRPr="00C70689">
        <w:trPr>
          <w:trHeight w:val="337"/>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Выявлять</w:t>
            </w:r>
            <w:r w:rsidRPr="00C70689">
              <w:rPr>
                <w:spacing w:val="-3"/>
                <w:sz w:val="24"/>
                <w:szCs w:val="24"/>
              </w:rPr>
              <w:t xml:space="preserve"> </w:t>
            </w:r>
            <w:r w:rsidRPr="00C70689">
              <w:rPr>
                <w:sz w:val="24"/>
                <w:szCs w:val="24"/>
              </w:rPr>
              <w:t>характерные</w:t>
            </w:r>
            <w:r w:rsidRPr="00C70689">
              <w:rPr>
                <w:spacing w:val="-18"/>
                <w:sz w:val="24"/>
                <w:szCs w:val="24"/>
              </w:rPr>
              <w:t xml:space="preserve"> </w:t>
            </w:r>
            <w:r w:rsidRPr="00C70689">
              <w:rPr>
                <w:sz w:val="24"/>
                <w:szCs w:val="24"/>
              </w:rPr>
              <w:t>для</w:t>
            </w:r>
            <w:r w:rsidRPr="00C70689">
              <w:rPr>
                <w:spacing w:val="-5"/>
                <w:sz w:val="24"/>
                <w:szCs w:val="24"/>
              </w:rPr>
              <w:t xml:space="preserve"> </w:t>
            </w:r>
            <w:r w:rsidRPr="00C70689">
              <w:rPr>
                <w:spacing w:val="-2"/>
                <w:sz w:val="24"/>
                <w:szCs w:val="24"/>
              </w:rPr>
              <w:t>произведений</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русской</w:t>
            </w:r>
            <w:r w:rsidRPr="00C70689">
              <w:rPr>
                <w:spacing w:val="-16"/>
                <w:sz w:val="24"/>
                <w:szCs w:val="24"/>
              </w:rPr>
              <w:t xml:space="preserve"> </w:t>
            </w:r>
            <w:r w:rsidRPr="00C70689">
              <w:rPr>
                <w:sz w:val="24"/>
                <w:szCs w:val="24"/>
              </w:rPr>
              <w:t>литературы</w:t>
            </w:r>
            <w:r w:rsidRPr="00C70689">
              <w:rPr>
                <w:spacing w:val="-26"/>
                <w:sz w:val="24"/>
                <w:szCs w:val="24"/>
              </w:rPr>
              <w:t xml:space="preserve"> </w:t>
            </w:r>
            <w:r w:rsidRPr="00C70689">
              <w:rPr>
                <w:sz w:val="24"/>
                <w:szCs w:val="24"/>
              </w:rPr>
              <w:t>XVIII</w:t>
            </w:r>
            <w:r w:rsidRPr="00C70689">
              <w:rPr>
                <w:spacing w:val="-18"/>
                <w:sz w:val="24"/>
                <w:szCs w:val="24"/>
              </w:rPr>
              <w:t xml:space="preserve"> </w:t>
            </w:r>
            <w:r w:rsidRPr="00C70689">
              <w:rPr>
                <w:sz w:val="24"/>
                <w:szCs w:val="24"/>
              </w:rPr>
              <w:t>века</w:t>
            </w:r>
            <w:r w:rsidRPr="00C70689">
              <w:rPr>
                <w:spacing w:val="19"/>
                <w:sz w:val="24"/>
                <w:szCs w:val="24"/>
              </w:rPr>
              <w:t xml:space="preserve"> </w:t>
            </w:r>
            <w:r w:rsidRPr="00C70689">
              <w:rPr>
                <w:spacing w:val="-4"/>
                <w:sz w:val="24"/>
                <w:szCs w:val="24"/>
              </w:rPr>
              <w:t>темы,</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образы</w:t>
            </w:r>
            <w:r w:rsidRPr="00C70689">
              <w:rPr>
                <w:spacing w:val="-23"/>
                <w:sz w:val="24"/>
                <w:szCs w:val="24"/>
              </w:rPr>
              <w:t xml:space="preserve"> </w:t>
            </w:r>
            <w:r w:rsidRPr="00C70689">
              <w:rPr>
                <w:sz w:val="24"/>
                <w:szCs w:val="24"/>
              </w:rPr>
              <w:t>и</w:t>
            </w:r>
            <w:r w:rsidRPr="00C70689">
              <w:rPr>
                <w:spacing w:val="12"/>
                <w:sz w:val="24"/>
                <w:szCs w:val="24"/>
              </w:rPr>
              <w:t xml:space="preserve"> </w:t>
            </w:r>
            <w:r w:rsidRPr="00C70689">
              <w:rPr>
                <w:sz w:val="24"/>
                <w:szCs w:val="24"/>
              </w:rPr>
              <w:t xml:space="preserve">приёмы </w:t>
            </w:r>
            <w:r w:rsidRPr="00C70689">
              <w:rPr>
                <w:spacing w:val="-2"/>
                <w:sz w:val="24"/>
                <w:szCs w:val="24"/>
              </w:rPr>
              <w:t>изображения</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rPr>
                <w:sz w:val="24"/>
                <w:szCs w:val="24"/>
              </w:rPr>
            </w:pPr>
            <w:r w:rsidRPr="00C70689">
              <w:rPr>
                <w:spacing w:val="-2"/>
                <w:sz w:val="24"/>
                <w:szCs w:val="24"/>
              </w:rPr>
              <w:t>человека.</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Составлять</w:t>
            </w:r>
            <w:r w:rsidRPr="00C70689">
              <w:rPr>
                <w:spacing w:val="-5"/>
                <w:sz w:val="24"/>
                <w:szCs w:val="24"/>
              </w:rPr>
              <w:t xml:space="preserve"> </w:t>
            </w:r>
            <w:r w:rsidRPr="00C70689">
              <w:rPr>
                <w:sz w:val="24"/>
                <w:szCs w:val="24"/>
              </w:rPr>
              <w:t>характеристики</w:t>
            </w:r>
            <w:r w:rsidRPr="00C70689">
              <w:rPr>
                <w:spacing w:val="-15"/>
                <w:sz w:val="24"/>
                <w:szCs w:val="24"/>
              </w:rPr>
              <w:t xml:space="preserve"> </w:t>
            </w:r>
            <w:r w:rsidRPr="00C70689">
              <w:rPr>
                <w:spacing w:val="-2"/>
                <w:sz w:val="24"/>
                <w:szCs w:val="24"/>
              </w:rPr>
              <w:t>главных</w:t>
            </w:r>
          </w:p>
        </w:tc>
      </w:tr>
      <w:tr w:rsidR="00075590" w:rsidRPr="00C70689">
        <w:trPr>
          <w:trHeight w:val="337"/>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героев,</w:t>
            </w:r>
            <w:r w:rsidRPr="00C70689">
              <w:rPr>
                <w:spacing w:val="-12"/>
                <w:sz w:val="24"/>
                <w:szCs w:val="24"/>
              </w:rPr>
              <w:t xml:space="preserve"> </w:t>
            </w:r>
            <w:r w:rsidRPr="00C70689">
              <w:rPr>
                <w:sz w:val="24"/>
                <w:szCs w:val="24"/>
              </w:rPr>
              <w:t>в</w:t>
            </w:r>
            <w:r w:rsidRPr="00C70689">
              <w:rPr>
                <w:spacing w:val="3"/>
                <w:sz w:val="24"/>
                <w:szCs w:val="24"/>
              </w:rPr>
              <w:t xml:space="preserve"> </w:t>
            </w:r>
            <w:r w:rsidRPr="00C70689">
              <w:rPr>
                <w:sz w:val="24"/>
                <w:szCs w:val="24"/>
              </w:rPr>
              <w:t>том</w:t>
            </w:r>
            <w:r w:rsidRPr="00C70689">
              <w:rPr>
                <w:spacing w:val="1"/>
                <w:sz w:val="24"/>
                <w:szCs w:val="24"/>
              </w:rPr>
              <w:t xml:space="preserve"> </w:t>
            </w:r>
            <w:r w:rsidRPr="00C70689">
              <w:rPr>
                <w:sz w:val="24"/>
                <w:szCs w:val="24"/>
              </w:rPr>
              <w:t>числе</w:t>
            </w:r>
            <w:r w:rsidRPr="00C70689">
              <w:rPr>
                <w:spacing w:val="-24"/>
                <w:sz w:val="24"/>
                <w:szCs w:val="24"/>
              </w:rPr>
              <w:t xml:space="preserve"> </w:t>
            </w:r>
            <w:r w:rsidRPr="00C70689">
              <w:rPr>
                <w:spacing w:val="-2"/>
                <w:sz w:val="24"/>
                <w:szCs w:val="24"/>
              </w:rPr>
              <w:t>речевые.</w:t>
            </w:r>
          </w:p>
        </w:tc>
      </w:tr>
      <w:tr w:rsidR="00075590" w:rsidRPr="00C70689">
        <w:trPr>
          <w:trHeight w:val="337"/>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Определять</w:t>
            </w:r>
            <w:r w:rsidRPr="00C70689">
              <w:rPr>
                <w:spacing w:val="-12"/>
                <w:sz w:val="24"/>
                <w:szCs w:val="24"/>
              </w:rPr>
              <w:t xml:space="preserve"> </w:t>
            </w:r>
            <w:r w:rsidRPr="00C70689">
              <w:rPr>
                <w:sz w:val="24"/>
                <w:szCs w:val="24"/>
              </w:rPr>
              <w:t>черты</w:t>
            </w:r>
            <w:r w:rsidRPr="00C70689">
              <w:rPr>
                <w:spacing w:val="11"/>
                <w:sz w:val="24"/>
                <w:szCs w:val="24"/>
              </w:rPr>
              <w:t xml:space="preserve"> </w:t>
            </w:r>
            <w:r w:rsidRPr="00C70689">
              <w:rPr>
                <w:spacing w:val="-2"/>
                <w:sz w:val="24"/>
                <w:szCs w:val="24"/>
              </w:rPr>
              <w:t>классицизма</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в</w:t>
            </w:r>
            <w:r w:rsidRPr="00C70689">
              <w:rPr>
                <w:spacing w:val="3"/>
                <w:sz w:val="24"/>
                <w:szCs w:val="24"/>
              </w:rPr>
              <w:t xml:space="preserve"> </w:t>
            </w:r>
            <w:r w:rsidRPr="00C70689">
              <w:rPr>
                <w:sz w:val="24"/>
                <w:szCs w:val="24"/>
              </w:rPr>
              <w:t>произведении</w:t>
            </w:r>
            <w:r w:rsidRPr="00C70689">
              <w:rPr>
                <w:spacing w:val="-19"/>
                <w:sz w:val="24"/>
                <w:szCs w:val="24"/>
              </w:rPr>
              <w:t xml:space="preserve"> </w:t>
            </w:r>
            <w:r w:rsidRPr="00C70689">
              <w:rPr>
                <w:sz w:val="24"/>
                <w:szCs w:val="24"/>
              </w:rPr>
              <w:t>с</w:t>
            </w:r>
            <w:r w:rsidRPr="00C70689">
              <w:rPr>
                <w:spacing w:val="-5"/>
                <w:sz w:val="24"/>
                <w:szCs w:val="24"/>
              </w:rPr>
              <w:t xml:space="preserve"> </w:t>
            </w:r>
            <w:r w:rsidRPr="00C70689">
              <w:rPr>
                <w:spacing w:val="-2"/>
                <w:sz w:val="24"/>
                <w:szCs w:val="24"/>
              </w:rPr>
              <w:t>занесением</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информации</w:t>
            </w:r>
            <w:r w:rsidRPr="00C70689">
              <w:rPr>
                <w:spacing w:val="-11"/>
                <w:sz w:val="24"/>
                <w:szCs w:val="24"/>
              </w:rPr>
              <w:t xml:space="preserve"> </w:t>
            </w:r>
            <w:r w:rsidRPr="00C70689">
              <w:rPr>
                <w:sz w:val="24"/>
                <w:szCs w:val="24"/>
              </w:rPr>
              <w:t>в</w:t>
            </w:r>
            <w:r w:rsidRPr="00C70689">
              <w:rPr>
                <w:spacing w:val="-7"/>
                <w:sz w:val="24"/>
                <w:szCs w:val="24"/>
              </w:rPr>
              <w:t xml:space="preserve"> </w:t>
            </w:r>
            <w:r w:rsidRPr="00C70689">
              <w:rPr>
                <w:spacing w:val="-2"/>
                <w:sz w:val="24"/>
                <w:szCs w:val="24"/>
              </w:rPr>
              <w:t>таблицу.</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Письменно</w:t>
            </w:r>
            <w:r w:rsidRPr="00C70689">
              <w:rPr>
                <w:spacing w:val="-15"/>
                <w:sz w:val="24"/>
                <w:szCs w:val="24"/>
              </w:rPr>
              <w:t xml:space="preserve"> </w:t>
            </w:r>
            <w:r w:rsidRPr="00C70689">
              <w:rPr>
                <w:sz w:val="24"/>
                <w:szCs w:val="24"/>
              </w:rPr>
              <w:t>отвечать</w:t>
            </w:r>
            <w:r w:rsidRPr="00C70689">
              <w:rPr>
                <w:spacing w:val="-16"/>
                <w:sz w:val="24"/>
                <w:szCs w:val="24"/>
              </w:rPr>
              <w:t xml:space="preserve"> </w:t>
            </w:r>
            <w:r w:rsidRPr="00C70689">
              <w:rPr>
                <w:sz w:val="24"/>
                <w:szCs w:val="24"/>
              </w:rPr>
              <w:t>на</w:t>
            </w:r>
            <w:r w:rsidRPr="00C70689">
              <w:rPr>
                <w:spacing w:val="3"/>
                <w:sz w:val="24"/>
                <w:szCs w:val="24"/>
              </w:rPr>
              <w:t xml:space="preserve"> </w:t>
            </w:r>
            <w:r w:rsidRPr="00C70689">
              <w:rPr>
                <w:spacing w:val="-2"/>
                <w:sz w:val="24"/>
                <w:szCs w:val="24"/>
              </w:rPr>
              <w:t>проблемный</w:t>
            </w:r>
          </w:p>
        </w:tc>
      </w:tr>
      <w:tr w:rsidR="00075590" w:rsidRPr="00C70689">
        <w:trPr>
          <w:trHeight w:val="330"/>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bottom w:val="nil"/>
            </w:tcBorders>
          </w:tcPr>
          <w:p w:rsidR="00075590" w:rsidRPr="00C70689" w:rsidRDefault="00075590" w:rsidP="00C70689">
            <w:pPr>
              <w:pStyle w:val="TableParagraph"/>
              <w:ind w:left="0"/>
              <w:rPr>
                <w:sz w:val="24"/>
                <w:szCs w:val="24"/>
              </w:rPr>
            </w:pPr>
          </w:p>
        </w:tc>
        <w:tc>
          <w:tcPr>
            <w:tcW w:w="5340" w:type="dxa"/>
            <w:tcBorders>
              <w:top w:val="nil"/>
              <w:bottom w:val="nil"/>
            </w:tcBorders>
          </w:tcPr>
          <w:p w:rsidR="00075590" w:rsidRPr="00C70689" w:rsidRDefault="00C70689" w:rsidP="00C70689">
            <w:pPr>
              <w:pStyle w:val="TableParagraph"/>
              <w:rPr>
                <w:sz w:val="24"/>
                <w:szCs w:val="24"/>
              </w:rPr>
            </w:pPr>
            <w:r w:rsidRPr="00C70689">
              <w:rPr>
                <w:sz w:val="24"/>
                <w:szCs w:val="24"/>
              </w:rPr>
              <w:t>вопрос,</w:t>
            </w:r>
            <w:r w:rsidRPr="00C70689">
              <w:rPr>
                <w:spacing w:val="-6"/>
                <w:sz w:val="24"/>
                <w:szCs w:val="24"/>
              </w:rPr>
              <w:t xml:space="preserve"> </w:t>
            </w:r>
            <w:r w:rsidRPr="00C70689">
              <w:rPr>
                <w:sz w:val="24"/>
                <w:szCs w:val="24"/>
              </w:rPr>
              <w:t>писать</w:t>
            </w:r>
            <w:r w:rsidRPr="00C70689">
              <w:rPr>
                <w:spacing w:val="-4"/>
                <w:sz w:val="24"/>
                <w:szCs w:val="24"/>
              </w:rPr>
              <w:t xml:space="preserve"> </w:t>
            </w:r>
            <w:r w:rsidRPr="00C70689">
              <w:rPr>
                <w:spacing w:val="-2"/>
                <w:sz w:val="24"/>
                <w:szCs w:val="24"/>
              </w:rPr>
              <w:t>сочинение</w:t>
            </w:r>
          </w:p>
        </w:tc>
      </w:tr>
      <w:tr w:rsidR="00075590" w:rsidRPr="00C70689">
        <w:trPr>
          <w:trHeight w:val="366"/>
        </w:trPr>
        <w:tc>
          <w:tcPr>
            <w:tcW w:w="705" w:type="dxa"/>
            <w:vMerge/>
            <w:tcBorders>
              <w:top w:val="nil"/>
            </w:tcBorders>
          </w:tcPr>
          <w:p w:rsidR="00075590" w:rsidRPr="00C70689" w:rsidRDefault="00075590" w:rsidP="00C70689">
            <w:pPr>
              <w:rPr>
                <w:sz w:val="24"/>
                <w:szCs w:val="24"/>
              </w:rPr>
            </w:pPr>
          </w:p>
        </w:tc>
        <w:tc>
          <w:tcPr>
            <w:tcW w:w="3405" w:type="dxa"/>
            <w:vMerge/>
            <w:tcBorders>
              <w:top w:val="nil"/>
            </w:tcBorders>
          </w:tcPr>
          <w:p w:rsidR="00075590" w:rsidRPr="00C70689" w:rsidRDefault="00075590" w:rsidP="00C70689">
            <w:pPr>
              <w:rPr>
                <w:sz w:val="24"/>
                <w:szCs w:val="24"/>
              </w:rPr>
            </w:pPr>
          </w:p>
        </w:tc>
        <w:tc>
          <w:tcPr>
            <w:tcW w:w="1695" w:type="dxa"/>
            <w:vMerge/>
            <w:tcBorders>
              <w:top w:val="nil"/>
            </w:tcBorders>
          </w:tcPr>
          <w:p w:rsidR="00075590" w:rsidRPr="00C70689" w:rsidRDefault="00075590" w:rsidP="00C70689">
            <w:pPr>
              <w:rPr>
                <w:sz w:val="24"/>
                <w:szCs w:val="24"/>
              </w:rPr>
            </w:pPr>
          </w:p>
        </w:tc>
        <w:tc>
          <w:tcPr>
            <w:tcW w:w="3420" w:type="dxa"/>
            <w:tcBorders>
              <w:top w:val="nil"/>
            </w:tcBorders>
          </w:tcPr>
          <w:p w:rsidR="00075590" w:rsidRPr="00C70689" w:rsidRDefault="00075590" w:rsidP="00C70689">
            <w:pPr>
              <w:pStyle w:val="TableParagraph"/>
              <w:ind w:left="0"/>
              <w:rPr>
                <w:sz w:val="24"/>
                <w:szCs w:val="24"/>
              </w:rPr>
            </w:pPr>
          </w:p>
        </w:tc>
        <w:tc>
          <w:tcPr>
            <w:tcW w:w="5340" w:type="dxa"/>
            <w:tcBorders>
              <w:top w:val="nil"/>
            </w:tcBorders>
          </w:tcPr>
          <w:p w:rsidR="00075590" w:rsidRPr="00C70689" w:rsidRDefault="00C70689" w:rsidP="00C70689">
            <w:pPr>
              <w:pStyle w:val="TableParagraph"/>
              <w:rPr>
                <w:sz w:val="24"/>
                <w:szCs w:val="24"/>
              </w:rPr>
            </w:pPr>
            <w:r w:rsidRPr="00C70689">
              <w:rPr>
                <w:sz w:val="24"/>
                <w:szCs w:val="24"/>
              </w:rPr>
              <w:t>на</w:t>
            </w:r>
            <w:r w:rsidRPr="00C70689">
              <w:rPr>
                <w:spacing w:val="24"/>
                <w:sz w:val="24"/>
                <w:szCs w:val="24"/>
              </w:rPr>
              <w:t xml:space="preserve"> </w:t>
            </w:r>
            <w:r w:rsidRPr="00C70689">
              <w:rPr>
                <w:sz w:val="24"/>
                <w:szCs w:val="24"/>
              </w:rPr>
              <w:t>литературную</w:t>
            </w:r>
            <w:r w:rsidRPr="00C70689">
              <w:rPr>
                <w:spacing w:val="-33"/>
                <w:sz w:val="24"/>
                <w:szCs w:val="24"/>
              </w:rPr>
              <w:t xml:space="preserve"> </w:t>
            </w:r>
            <w:r w:rsidRPr="00C70689">
              <w:rPr>
                <w:spacing w:val="-4"/>
                <w:sz w:val="24"/>
                <w:szCs w:val="24"/>
              </w:rPr>
              <w:t>тему</w:t>
            </w:r>
          </w:p>
        </w:tc>
      </w:tr>
      <w:tr w:rsidR="00075590" w:rsidRPr="00C70689">
        <w:trPr>
          <w:trHeight w:val="330"/>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330"/>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0"/>
                <w:sz w:val="24"/>
                <w:szCs w:val="24"/>
              </w:rPr>
              <w:t xml:space="preserve"> </w:t>
            </w:r>
            <w:r w:rsidRPr="00C70689">
              <w:rPr>
                <w:b/>
                <w:sz w:val="24"/>
                <w:szCs w:val="24"/>
              </w:rPr>
              <w:t>3.</w:t>
            </w:r>
            <w:r w:rsidRPr="00C70689">
              <w:rPr>
                <w:b/>
                <w:spacing w:val="6"/>
                <w:sz w:val="24"/>
                <w:szCs w:val="24"/>
              </w:rPr>
              <w:t xml:space="preserve"> </w:t>
            </w:r>
            <w:r w:rsidRPr="00C70689">
              <w:rPr>
                <w:b/>
                <w:sz w:val="24"/>
                <w:szCs w:val="24"/>
              </w:rPr>
              <w:t>Литература</w:t>
            </w:r>
            <w:r w:rsidRPr="00C70689">
              <w:rPr>
                <w:b/>
                <w:spacing w:val="-7"/>
                <w:sz w:val="24"/>
                <w:szCs w:val="24"/>
              </w:rPr>
              <w:t xml:space="preserve"> </w:t>
            </w:r>
            <w:r w:rsidRPr="00C70689">
              <w:rPr>
                <w:b/>
                <w:sz w:val="24"/>
                <w:szCs w:val="24"/>
              </w:rPr>
              <w:t>первой</w:t>
            </w:r>
            <w:r w:rsidRPr="00C70689">
              <w:rPr>
                <w:b/>
                <w:spacing w:val="-15"/>
                <w:sz w:val="24"/>
                <w:szCs w:val="24"/>
              </w:rPr>
              <w:t xml:space="preserve"> </w:t>
            </w:r>
            <w:r w:rsidRPr="00C70689">
              <w:rPr>
                <w:b/>
                <w:sz w:val="24"/>
                <w:szCs w:val="24"/>
              </w:rPr>
              <w:t>половины</w:t>
            </w:r>
            <w:r w:rsidRPr="00C70689">
              <w:rPr>
                <w:b/>
                <w:spacing w:val="-13"/>
                <w:sz w:val="24"/>
                <w:szCs w:val="24"/>
              </w:rPr>
              <w:t xml:space="preserve"> </w:t>
            </w:r>
            <w:r w:rsidRPr="00C70689">
              <w:rPr>
                <w:b/>
                <w:sz w:val="24"/>
                <w:szCs w:val="24"/>
              </w:rPr>
              <w:t>XIX</w:t>
            </w:r>
            <w:r w:rsidRPr="00C70689">
              <w:rPr>
                <w:b/>
                <w:spacing w:val="-11"/>
                <w:sz w:val="24"/>
                <w:szCs w:val="24"/>
              </w:rPr>
              <w:t xml:space="preserve"> </w:t>
            </w:r>
            <w:r w:rsidRPr="00C70689">
              <w:rPr>
                <w:b/>
                <w:spacing w:val="-4"/>
                <w:sz w:val="24"/>
                <w:szCs w:val="24"/>
              </w:rPr>
              <w:t>века</w:t>
            </w:r>
          </w:p>
        </w:tc>
      </w:tr>
      <w:tr w:rsidR="00075590" w:rsidRPr="00C70689">
        <w:trPr>
          <w:trHeight w:val="331"/>
        </w:trPr>
        <w:tc>
          <w:tcPr>
            <w:tcW w:w="705" w:type="dxa"/>
            <w:tcBorders>
              <w:bottom w:val="nil"/>
            </w:tcBorders>
          </w:tcPr>
          <w:p w:rsidR="00075590" w:rsidRPr="00C70689" w:rsidRDefault="00C70689" w:rsidP="00C70689">
            <w:pPr>
              <w:pStyle w:val="TableParagraph"/>
              <w:rPr>
                <w:sz w:val="24"/>
                <w:szCs w:val="24"/>
              </w:rPr>
            </w:pPr>
            <w:r w:rsidRPr="00C70689">
              <w:rPr>
                <w:spacing w:val="-5"/>
                <w:sz w:val="24"/>
                <w:szCs w:val="24"/>
              </w:rPr>
              <w:t>3.1</w:t>
            </w:r>
          </w:p>
        </w:tc>
        <w:tc>
          <w:tcPr>
            <w:tcW w:w="3405" w:type="dxa"/>
            <w:tcBorders>
              <w:bottom w:val="nil"/>
            </w:tcBorders>
          </w:tcPr>
          <w:p w:rsidR="00075590" w:rsidRPr="00C70689" w:rsidRDefault="00C70689" w:rsidP="00C70689">
            <w:pPr>
              <w:pStyle w:val="TableParagraph"/>
              <w:rPr>
                <w:sz w:val="24"/>
                <w:szCs w:val="24"/>
              </w:rPr>
            </w:pPr>
            <w:r w:rsidRPr="00C70689">
              <w:rPr>
                <w:sz w:val="24"/>
                <w:szCs w:val="24"/>
              </w:rPr>
              <w:t>А.С.</w:t>
            </w:r>
            <w:r w:rsidRPr="00C70689">
              <w:rPr>
                <w:spacing w:val="-6"/>
                <w:sz w:val="24"/>
                <w:szCs w:val="24"/>
              </w:rPr>
              <w:t xml:space="preserve"> </w:t>
            </w:r>
            <w:r w:rsidRPr="00C70689">
              <w:rPr>
                <w:spacing w:val="-2"/>
                <w:sz w:val="24"/>
                <w:szCs w:val="24"/>
              </w:rPr>
              <w:t>Пушкин.</w:t>
            </w:r>
          </w:p>
        </w:tc>
        <w:tc>
          <w:tcPr>
            <w:tcW w:w="1695" w:type="dxa"/>
            <w:tcBorders>
              <w:bottom w:val="nil"/>
            </w:tcBorders>
          </w:tcPr>
          <w:p w:rsidR="00075590" w:rsidRPr="00C70689" w:rsidRDefault="00C70689" w:rsidP="00C70689">
            <w:pPr>
              <w:pStyle w:val="TableParagraph"/>
              <w:ind w:left="14" w:right="7"/>
              <w:rPr>
                <w:sz w:val="24"/>
                <w:szCs w:val="24"/>
              </w:rPr>
            </w:pPr>
            <w:r w:rsidRPr="00C70689">
              <w:rPr>
                <w:spacing w:val="-10"/>
                <w:sz w:val="24"/>
                <w:szCs w:val="24"/>
              </w:rPr>
              <w:t>8</w:t>
            </w:r>
          </w:p>
        </w:tc>
        <w:tc>
          <w:tcPr>
            <w:tcW w:w="3420" w:type="dxa"/>
            <w:tcBorders>
              <w:bottom w:val="nil"/>
            </w:tcBorders>
          </w:tcPr>
          <w:p w:rsidR="00075590" w:rsidRPr="00C70689" w:rsidRDefault="00C70689" w:rsidP="00C70689">
            <w:pPr>
              <w:pStyle w:val="TableParagraph"/>
              <w:rPr>
                <w:sz w:val="24"/>
                <w:szCs w:val="24"/>
              </w:rPr>
            </w:pPr>
            <w:r w:rsidRPr="00C70689">
              <w:rPr>
                <w:sz w:val="24"/>
                <w:szCs w:val="24"/>
              </w:rPr>
              <w:t>А.С.</w:t>
            </w:r>
            <w:r w:rsidRPr="00C70689">
              <w:rPr>
                <w:spacing w:val="-6"/>
                <w:sz w:val="24"/>
                <w:szCs w:val="24"/>
              </w:rPr>
              <w:t xml:space="preserve"> </w:t>
            </w:r>
            <w:r w:rsidRPr="00C70689">
              <w:rPr>
                <w:spacing w:val="-2"/>
                <w:sz w:val="24"/>
                <w:szCs w:val="24"/>
              </w:rPr>
              <w:t>Пушкин.</w:t>
            </w:r>
          </w:p>
        </w:tc>
        <w:tc>
          <w:tcPr>
            <w:tcW w:w="5340" w:type="dxa"/>
            <w:tcBorders>
              <w:bottom w:val="nil"/>
            </w:tcBorders>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Стихотворения</w:t>
            </w: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Стихотворения</w:t>
            </w:r>
            <w:r w:rsidRPr="00C70689">
              <w:rPr>
                <w:spacing w:val="-13"/>
                <w:sz w:val="24"/>
                <w:szCs w:val="24"/>
              </w:rPr>
              <w:t xml:space="preserve"> </w:t>
            </w:r>
            <w:r w:rsidRPr="00C70689">
              <w:rPr>
                <w:sz w:val="24"/>
                <w:szCs w:val="24"/>
              </w:rPr>
              <w:t>(не</w:t>
            </w:r>
            <w:r w:rsidRPr="00C70689">
              <w:rPr>
                <w:spacing w:val="-7"/>
                <w:sz w:val="24"/>
                <w:szCs w:val="24"/>
              </w:rPr>
              <w:t xml:space="preserve"> </w:t>
            </w:r>
            <w:r w:rsidRPr="00C70689">
              <w:rPr>
                <w:spacing w:val="-4"/>
                <w:sz w:val="24"/>
                <w:szCs w:val="24"/>
              </w:rPr>
              <w:t>менее</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и</w:t>
            </w:r>
            <w:r w:rsidRPr="00C70689">
              <w:rPr>
                <w:spacing w:val="14"/>
                <w:sz w:val="24"/>
                <w:szCs w:val="24"/>
              </w:rPr>
              <w:t xml:space="preserve"> </w:t>
            </w:r>
            <w:r w:rsidRPr="00C70689">
              <w:rPr>
                <w:sz w:val="24"/>
                <w:szCs w:val="24"/>
              </w:rPr>
              <w:t>выразительно</w:t>
            </w:r>
            <w:r w:rsidRPr="00C70689">
              <w:rPr>
                <w:spacing w:val="-8"/>
                <w:sz w:val="24"/>
                <w:szCs w:val="24"/>
              </w:rPr>
              <w:t xml:space="preserve"> </w:t>
            </w:r>
            <w:r w:rsidRPr="00C70689">
              <w:rPr>
                <w:sz w:val="24"/>
                <w:szCs w:val="24"/>
              </w:rPr>
              <w:t>читать</w:t>
            </w:r>
            <w:r w:rsidRPr="00C70689">
              <w:rPr>
                <w:spacing w:val="-12"/>
                <w:sz w:val="24"/>
                <w:szCs w:val="24"/>
              </w:rPr>
              <w:t xml:space="preserve"> </w:t>
            </w:r>
            <w:r w:rsidRPr="00C70689">
              <w:rPr>
                <w:spacing w:val="-2"/>
                <w:sz w:val="24"/>
                <w:szCs w:val="24"/>
              </w:rPr>
              <w:t>произведение</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(не</w:t>
            </w:r>
            <w:r w:rsidRPr="00C70689">
              <w:rPr>
                <w:spacing w:val="-9"/>
                <w:sz w:val="24"/>
                <w:szCs w:val="24"/>
              </w:rPr>
              <w:t xml:space="preserve"> </w:t>
            </w:r>
            <w:r w:rsidRPr="00C70689">
              <w:rPr>
                <w:sz w:val="24"/>
                <w:szCs w:val="24"/>
              </w:rPr>
              <w:t>менее</w:t>
            </w:r>
            <w:r w:rsidRPr="00C70689">
              <w:rPr>
                <w:spacing w:val="4"/>
                <w:sz w:val="24"/>
                <w:szCs w:val="24"/>
              </w:rPr>
              <w:t xml:space="preserve"> </w:t>
            </w:r>
            <w:r w:rsidRPr="00C70689">
              <w:rPr>
                <w:spacing w:val="-2"/>
                <w:sz w:val="24"/>
                <w:szCs w:val="24"/>
              </w:rPr>
              <w:t>двух).</w:t>
            </w: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двух).</w:t>
            </w:r>
            <w:r w:rsidRPr="00C70689">
              <w:rPr>
                <w:spacing w:val="-1"/>
                <w:sz w:val="24"/>
                <w:szCs w:val="24"/>
              </w:rPr>
              <w:t xml:space="preserve"> </w:t>
            </w:r>
            <w:r w:rsidRPr="00C70689">
              <w:rPr>
                <w:spacing w:val="-2"/>
                <w:sz w:val="24"/>
                <w:szCs w:val="24"/>
              </w:rPr>
              <w:t>Например,</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(в</w:t>
            </w:r>
            <w:r w:rsidRPr="00C70689">
              <w:rPr>
                <w:spacing w:val="10"/>
                <w:sz w:val="24"/>
                <w:szCs w:val="24"/>
              </w:rPr>
              <w:t xml:space="preserve"> </w:t>
            </w:r>
            <w:r w:rsidRPr="00C70689">
              <w:rPr>
                <w:sz w:val="24"/>
                <w:szCs w:val="24"/>
              </w:rPr>
              <w:t>том</w:t>
            </w:r>
            <w:r w:rsidRPr="00C70689">
              <w:rPr>
                <w:spacing w:val="-7"/>
                <w:sz w:val="24"/>
                <w:szCs w:val="24"/>
              </w:rPr>
              <w:t xml:space="preserve"> </w:t>
            </w:r>
            <w:r w:rsidRPr="00C70689">
              <w:rPr>
                <w:sz w:val="24"/>
                <w:szCs w:val="24"/>
              </w:rPr>
              <w:t>числе</w:t>
            </w:r>
            <w:r w:rsidRPr="00C70689">
              <w:rPr>
                <w:spacing w:val="-13"/>
                <w:sz w:val="24"/>
                <w:szCs w:val="24"/>
              </w:rPr>
              <w:t xml:space="preserve"> </w:t>
            </w:r>
            <w:r w:rsidRPr="00C70689">
              <w:rPr>
                <w:spacing w:val="-2"/>
                <w:sz w:val="24"/>
                <w:szCs w:val="24"/>
              </w:rPr>
              <w:t>наизусть).</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«Маленькие</w:t>
            </w:r>
            <w:r w:rsidRPr="00C70689">
              <w:rPr>
                <w:spacing w:val="-7"/>
                <w:sz w:val="24"/>
                <w:szCs w:val="24"/>
              </w:rPr>
              <w:t xml:space="preserve"> </w:t>
            </w:r>
            <w:r w:rsidRPr="00C70689">
              <w:rPr>
                <w:spacing w:val="-2"/>
                <w:sz w:val="24"/>
                <w:szCs w:val="24"/>
              </w:rPr>
              <w:t>трагедии»</w:t>
            </w: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«К</w:t>
            </w:r>
            <w:r w:rsidRPr="00C70689">
              <w:rPr>
                <w:spacing w:val="10"/>
                <w:sz w:val="24"/>
                <w:szCs w:val="24"/>
              </w:rPr>
              <w:t xml:space="preserve"> </w:t>
            </w:r>
            <w:r w:rsidRPr="00C70689">
              <w:rPr>
                <w:sz w:val="24"/>
                <w:szCs w:val="24"/>
              </w:rPr>
              <w:t>Чаадаеву»,</w:t>
            </w:r>
            <w:r w:rsidRPr="00C70689">
              <w:rPr>
                <w:spacing w:val="-15"/>
                <w:sz w:val="24"/>
                <w:szCs w:val="24"/>
              </w:rPr>
              <w:t xml:space="preserve"> </w:t>
            </w:r>
            <w:r w:rsidRPr="00C70689">
              <w:rPr>
                <w:spacing w:val="-2"/>
                <w:sz w:val="24"/>
                <w:szCs w:val="24"/>
              </w:rPr>
              <w:t>«Анчар»</w:t>
            </w:r>
          </w:p>
        </w:tc>
        <w:tc>
          <w:tcPr>
            <w:tcW w:w="534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Выражать</w:t>
            </w:r>
            <w:r w:rsidRPr="00C70689">
              <w:rPr>
                <w:spacing w:val="4"/>
                <w:sz w:val="24"/>
                <w:szCs w:val="24"/>
              </w:rPr>
              <w:t xml:space="preserve"> </w:t>
            </w:r>
            <w:r w:rsidRPr="00C70689">
              <w:rPr>
                <w:sz w:val="24"/>
                <w:szCs w:val="24"/>
              </w:rPr>
              <w:t>личное</w:t>
            </w:r>
            <w:r w:rsidRPr="00C70689">
              <w:rPr>
                <w:spacing w:val="-14"/>
                <w:sz w:val="24"/>
                <w:szCs w:val="24"/>
              </w:rPr>
              <w:t xml:space="preserve"> </w:t>
            </w:r>
            <w:r w:rsidRPr="00C70689">
              <w:rPr>
                <w:spacing w:val="-2"/>
                <w:sz w:val="24"/>
                <w:szCs w:val="24"/>
              </w:rPr>
              <w:t>читательское</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(одна</w:t>
            </w:r>
            <w:r w:rsidRPr="00C70689">
              <w:rPr>
                <w:spacing w:val="-16"/>
                <w:sz w:val="24"/>
                <w:szCs w:val="24"/>
              </w:rPr>
              <w:t xml:space="preserve"> </w:t>
            </w:r>
            <w:r w:rsidRPr="00C70689">
              <w:rPr>
                <w:sz w:val="24"/>
                <w:szCs w:val="24"/>
              </w:rPr>
              <w:t>пьеса по</w:t>
            </w:r>
            <w:r w:rsidRPr="00C70689">
              <w:rPr>
                <w:spacing w:val="-2"/>
                <w:sz w:val="24"/>
                <w:szCs w:val="24"/>
              </w:rPr>
              <w:t xml:space="preserve"> выбору).</w:t>
            </w: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и</w:t>
            </w:r>
            <w:r w:rsidRPr="00C70689">
              <w:rPr>
                <w:spacing w:val="21"/>
                <w:sz w:val="24"/>
                <w:szCs w:val="24"/>
              </w:rPr>
              <w:t xml:space="preserve"> </w:t>
            </w:r>
            <w:r w:rsidRPr="00C70689">
              <w:rPr>
                <w:sz w:val="24"/>
                <w:szCs w:val="24"/>
              </w:rPr>
              <w:t>др.</w:t>
            </w:r>
            <w:r w:rsidRPr="00C70689">
              <w:rPr>
                <w:spacing w:val="-10"/>
                <w:sz w:val="24"/>
                <w:szCs w:val="24"/>
              </w:rPr>
              <w:t xml:space="preserve"> </w:t>
            </w:r>
            <w:r w:rsidRPr="00C70689">
              <w:rPr>
                <w:sz w:val="24"/>
                <w:szCs w:val="24"/>
              </w:rPr>
              <w:t>Гражданские</w:t>
            </w:r>
            <w:r w:rsidRPr="00C70689">
              <w:rPr>
                <w:spacing w:val="-22"/>
                <w:sz w:val="24"/>
                <w:szCs w:val="24"/>
              </w:rPr>
              <w:t xml:space="preserve"> </w:t>
            </w:r>
            <w:r w:rsidRPr="00C70689">
              <w:rPr>
                <w:spacing w:val="-2"/>
                <w:sz w:val="24"/>
                <w:szCs w:val="24"/>
              </w:rPr>
              <w:t>мотивы</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прочитанному.</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Роман</w:t>
            </w:r>
            <w:r w:rsidRPr="00C70689">
              <w:rPr>
                <w:spacing w:val="-1"/>
                <w:sz w:val="24"/>
                <w:szCs w:val="24"/>
              </w:rPr>
              <w:t xml:space="preserve"> </w:t>
            </w:r>
            <w:r w:rsidRPr="00C70689">
              <w:rPr>
                <w:spacing w:val="-2"/>
                <w:sz w:val="24"/>
                <w:szCs w:val="24"/>
              </w:rPr>
              <w:t>«Капитанская</w:t>
            </w: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в</w:t>
            </w:r>
            <w:r w:rsidRPr="00C70689">
              <w:rPr>
                <w:spacing w:val="7"/>
                <w:sz w:val="24"/>
                <w:szCs w:val="24"/>
              </w:rPr>
              <w:t xml:space="preserve"> </w:t>
            </w:r>
            <w:r w:rsidRPr="00C70689">
              <w:rPr>
                <w:sz w:val="24"/>
                <w:szCs w:val="24"/>
              </w:rPr>
              <w:t>лирике</w:t>
            </w:r>
            <w:r w:rsidRPr="00C70689">
              <w:rPr>
                <w:spacing w:val="-21"/>
                <w:sz w:val="24"/>
                <w:szCs w:val="24"/>
              </w:rPr>
              <w:t xml:space="preserve"> </w:t>
            </w:r>
            <w:r w:rsidRPr="00C70689">
              <w:rPr>
                <w:spacing w:val="-2"/>
                <w:sz w:val="24"/>
                <w:szCs w:val="24"/>
              </w:rPr>
              <w:t>поэта.</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Составлять</w:t>
            </w:r>
            <w:r w:rsidRPr="00C70689">
              <w:rPr>
                <w:spacing w:val="-14"/>
                <w:sz w:val="24"/>
                <w:szCs w:val="24"/>
              </w:rPr>
              <w:t xml:space="preserve"> </w:t>
            </w:r>
            <w:r w:rsidRPr="00C70689">
              <w:rPr>
                <w:sz w:val="24"/>
                <w:szCs w:val="24"/>
              </w:rPr>
              <w:t>конспект</w:t>
            </w:r>
            <w:r w:rsidRPr="00C70689">
              <w:rPr>
                <w:spacing w:val="-25"/>
                <w:sz w:val="24"/>
                <w:szCs w:val="24"/>
              </w:rPr>
              <w:t xml:space="preserve"> </w:t>
            </w:r>
            <w:r w:rsidRPr="00C70689">
              <w:rPr>
                <w:sz w:val="24"/>
                <w:szCs w:val="24"/>
              </w:rPr>
              <w:t>статьи</w:t>
            </w:r>
            <w:r w:rsidRPr="00C70689">
              <w:rPr>
                <w:spacing w:val="11"/>
                <w:sz w:val="24"/>
                <w:szCs w:val="24"/>
              </w:rPr>
              <w:t xml:space="preserve"> </w:t>
            </w:r>
            <w:r w:rsidRPr="00C70689">
              <w:rPr>
                <w:spacing w:val="-2"/>
                <w:sz w:val="24"/>
                <w:szCs w:val="24"/>
              </w:rPr>
              <w:t>учебника.</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дочка»</w:t>
            </w: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Художественное</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Устно</w:t>
            </w:r>
            <w:r w:rsidRPr="00C70689">
              <w:rPr>
                <w:spacing w:val="5"/>
                <w:sz w:val="24"/>
                <w:szCs w:val="24"/>
              </w:rPr>
              <w:t xml:space="preserve"> </w:t>
            </w:r>
            <w:r w:rsidRPr="00C70689">
              <w:rPr>
                <w:sz w:val="24"/>
                <w:szCs w:val="24"/>
              </w:rPr>
              <w:t>или</w:t>
            </w:r>
            <w:r w:rsidRPr="00C70689">
              <w:rPr>
                <w:spacing w:val="-17"/>
                <w:sz w:val="24"/>
                <w:szCs w:val="24"/>
              </w:rPr>
              <w:t xml:space="preserve"> </w:t>
            </w:r>
            <w:r w:rsidRPr="00C70689">
              <w:rPr>
                <w:sz w:val="24"/>
                <w:szCs w:val="24"/>
              </w:rPr>
              <w:t>письменно</w:t>
            </w:r>
            <w:r w:rsidRPr="00C70689">
              <w:rPr>
                <w:spacing w:val="-8"/>
                <w:sz w:val="24"/>
                <w:szCs w:val="24"/>
              </w:rPr>
              <w:t xml:space="preserve"> </w:t>
            </w:r>
            <w:r w:rsidRPr="00C70689">
              <w:rPr>
                <w:spacing w:val="-2"/>
                <w:sz w:val="24"/>
                <w:szCs w:val="24"/>
              </w:rPr>
              <w:t>отвечать</w:t>
            </w:r>
          </w:p>
        </w:tc>
      </w:tr>
      <w:tr w:rsidR="00075590" w:rsidRPr="00C70689">
        <w:trPr>
          <w:trHeight w:val="344"/>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мастерство</w:t>
            </w:r>
            <w:r w:rsidRPr="00C70689">
              <w:rPr>
                <w:spacing w:val="-12"/>
                <w:sz w:val="24"/>
                <w:szCs w:val="24"/>
              </w:rPr>
              <w:t xml:space="preserve"> </w:t>
            </w:r>
            <w:r w:rsidRPr="00C70689">
              <w:rPr>
                <w:sz w:val="24"/>
                <w:szCs w:val="24"/>
              </w:rPr>
              <w:t>и</w:t>
            </w:r>
            <w:r w:rsidRPr="00C70689">
              <w:rPr>
                <w:spacing w:val="-7"/>
                <w:sz w:val="24"/>
                <w:szCs w:val="24"/>
              </w:rPr>
              <w:t xml:space="preserve"> </w:t>
            </w:r>
            <w:r w:rsidRPr="00C70689">
              <w:rPr>
                <w:spacing w:val="-2"/>
                <w:sz w:val="24"/>
                <w:szCs w:val="24"/>
              </w:rPr>
              <w:t>особенности</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на</w:t>
            </w:r>
            <w:r w:rsidRPr="00C70689">
              <w:rPr>
                <w:spacing w:val="12"/>
                <w:sz w:val="24"/>
                <w:szCs w:val="24"/>
              </w:rPr>
              <w:t xml:space="preserve"> </w:t>
            </w:r>
            <w:r w:rsidRPr="00C70689">
              <w:rPr>
                <w:sz w:val="24"/>
                <w:szCs w:val="24"/>
              </w:rPr>
              <w:t>вопросы</w:t>
            </w:r>
            <w:r w:rsidRPr="00C70689">
              <w:rPr>
                <w:spacing w:val="-12"/>
                <w:sz w:val="24"/>
                <w:szCs w:val="24"/>
              </w:rPr>
              <w:t xml:space="preserve"> </w:t>
            </w:r>
            <w:r w:rsidRPr="00C70689">
              <w:rPr>
                <w:sz w:val="24"/>
                <w:szCs w:val="24"/>
              </w:rPr>
              <w:t>(с</w:t>
            </w:r>
            <w:r w:rsidRPr="00C70689">
              <w:rPr>
                <w:spacing w:val="-23"/>
                <w:sz w:val="24"/>
                <w:szCs w:val="24"/>
              </w:rPr>
              <w:t xml:space="preserve"> </w:t>
            </w:r>
            <w:r w:rsidRPr="00C70689">
              <w:rPr>
                <w:spacing w:val="-2"/>
                <w:sz w:val="24"/>
                <w:szCs w:val="24"/>
              </w:rPr>
              <w:t>использованием</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лирического</w:t>
            </w:r>
            <w:r w:rsidRPr="00C70689">
              <w:rPr>
                <w:spacing w:val="1"/>
                <w:sz w:val="24"/>
                <w:szCs w:val="24"/>
              </w:rPr>
              <w:t xml:space="preserve"> </w:t>
            </w:r>
            <w:r w:rsidRPr="00C70689">
              <w:rPr>
                <w:spacing w:val="-2"/>
                <w:sz w:val="24"/>
                <w:szCs w:val="24"/>
              </w:rPr>
              <w:t>героя.</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цитирования).</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А.С.</w:t>
            </w:r>
            <w:r w:rsidRPr="00C70689">
              <w:rPr>
                <w:spacing w:val="-6"/>
                <w:sz w:val="24"/>
                <w:szCs w:val="24"/>
              </w:rPr>
              <w:t xml:space="preserve"> </w:t>
            </w:r>
            <w:r w:rsidRPr="00C70689">
              <w:rPr>
                <w:spacing w:val="-2"/>
                <w:sz w:val="24"/>
                <w:szCs w:val="24"/>
              </w:rPr>
              <w:t>Пушкин.</w:t>
            </w:r>
          </w:p>
        </w:tc>
        <w:tc>
          <w:tcPr>
            <w:tcW w:w="534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Участвовать</w:t>
            </w:r>
            <w:r w:rsidRPr="00C70689">
              <w:rPr>
                <w:spacing w:val="-6"/>
                <w:sz w:val="24"/>
                <w:szCs w:val="24"/>
              </w:rPr>
              <w:t xml:space="preserve"> </w:t>
            </w:r>
            <w:r w:rsidRPr="00C70689">
              <w:rPr>
                <w:sz w:val="24"/>
                <w:szCs w:val="24"/>
              </w:rPr>
              <w:t>в</w:t>
            </w:r>
            <w:r w:rsidRPr="00C70689">
              <w:rPr>
                <w:spacing w:val="-12"/>
                <w:sz w:val="24"/>
                <w:szCs w:val="24"/>
              </w:rPr>
              <w:t xml:space="preserve"> </w:t>
            </w:r>
            <w:r w:rsidRPr="00C70689">
              <w:rPr>
                <w:sz w:val="24"/>
                <w:szCs w:val="24"/>
              </w:rPr>
              <w:t>коллективном</w:t>
            </w:r>
            <w:r w:rsidRPr="00C70689">
              <w:rPr>
                <w:spacing w:val="-13"/>
                <w:sz w:val="24"/>
                <w:szCs w:val="24"/>
              </w:rPr>
              <w:t xml:space="preserve"> </w:t>
            </w:r>
            <w:r w:rsidRPr="00C70689">
              <w:rPr>
                <w:spacing w:val="-2"/>
                <w:sz w:val="24"/>
                <w:szCs w:val="24"/>
              </w:rPr>
              <w:t>диалоге.</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«Маленькие</w:t>
            </w:r>
            <w:r w:rsidRPr="00C70689">
              <w:rPr>
                <w:spacing w:val="-7"/>
                <w:sz w:val="24"/>
                <w:szCs w:val="24"/>
              </w:rPr>
              <w:t xml:space="preserve"> </w:t>
            </w:r>
            <w:r w:rsidRPr="00C70689">
              <w:rPr>
                <w:spacing w:val="-2"/>
                <w:sz w:val="24"/>
                <w:szCs w:val="24"/>
              </w:rPr>
              <w:t>трагедии»</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Составлять</w:t>
            </w:r>
            <w:r w:rsidRPr="00C70689">
              <w:rPr>
                <w:spacing w:val="-17"/>
                <w:sz w:val="24"/>
                <w:szCs w:val="24"/>
              </w:rPr>
              <w:t xml:space="preserve"> </w:t>
            </w:r>
            <w:r w:rsidRPr="00C70689">
              <w:rPr>
                <w:sz w:val="24"/>
                <w:szCs w:val="24"/>
              </w:rPr>
              <w:t>лексические</w:t>
            </w:r>
            <w:r w:rsidRPr="00C70689">
              <w:rPr>
                <w:spacing w:val="-12"/>
                <w:sz w:val="24"/>
                <w:szCs w:val="24"/>
              </w:rPr>
              <w:t xml:space="preserve"> </w:t>
            </w:r>
            <w:r w:rsidRPr="00C70689">
              <w:rPr>
                <w:sz w:val="24"/>
                <w:szCs w:val="24"/>
              </w:rPr>
              <w:t>и</w:t>
            </w:r>
            <w:r w:rsidRPr="00C70689">
              <w:rPr>
                <w:spacing w:val="-9"/>
                <w:sz w:val="24"/>
                <w:szCs w:val="24"/>
              </w:rPr>
              <w:t xml:space="preserve"> </w:t>
            </w:r>
            <w:r w:rsidRPr="00C70689">
              <w:rPr>
                <w:spacing w:val="-2"/>
                <w:sz w:val="24"/>
                <w:szCs w:val="24"/>
              </w:rPr>
              <w:t>историко-</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(одна</w:t>
            </w:r>
            <w:r w:rsidRPr="00C70689">
              <w:rPr>
                <w:spacing w:val="-16"/>
                <w:sz w:val="24"/>
                <w:szCs w:val="24"/>
              </w:rPr>
              <w:t xml:space="preserve"> </w:t>
            </w:r>
            <w:r w:rsidRPr="00C70689">
              <w:rPr>
                <w:sz w:val="24"/>
                <w:szCs w:val="24"/>
              </w:rPr>
              <w:t>пьеса по</w:t>
            </w:r>
            <w:r w:rsidRPr="00C70689">
              <w:rPr>
                <w:spacing w:val="-2"/>
                <w:sz w:val="24"/>
                <w:szCs w:val="24"/>
              </w:rPr>
              <w:t xml:space="preserve"> выбору).</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культурные</w:t>
            </w:r>
            <w:r w:rsidRPr="00C70689">
              <w:rPr>
                <w:spacing w:val="6"/>
                <w:sz w:val="24"/>
                <w:szCs w:val="24"/>
              </w:rPr>
              <w:t xml:space="preserve"> </w:t>
            </w:r>
            <w:r w:rsidRPr="00C70689">
              <w:rPr>
                <w:spacing w:val="-2"/>
                <w:sz w:val="24"/>
                <w:szCs w:val="24"/>
              </w:rPr>
              <w:t>комментарии.</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«Моцарт</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Анализировать</w:t>
            </w:r>
            <w:r w:rsidRPr="00C70689">
              <w:rPr>
                <w:spacing w:val="-8"/>
                <w:sz w:val="24"/>
                <w:szCs w:val="24"/>
              </w:rPr>
              <w:t xml:space="preserve"> </w:t>
            </w:r>
            <w:r w:rsidRPr="00C70689">
              <w:rPr>
                <w:sz w:val="24"/>
                <w:szCs w:val="24"/>
              </w:rPr>
              <w:t>тематику,</w:t>
            </w:r>
            <w:r w:rsidRPr="00C70689">
              <w:rPr>
                <w:spacing w:val="-11"/>
                <w:sz w:val="24"/>
                <w:szCs w:val="24"/>
              </w:rPr>
              <w:t xml:space="preserve"> </w:t>
            </w:r>
            <w:r w:rsidRPr="00C70689">
              <w:rPr>
                <w:spacing w:val="-2"/>
                <w:sz w:val="24"/>
                <w:szCs w:val="24"/>
              </w:rPr>
              <w:t>проблематику,</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и</w:t>
            </w:r>
            <w:r w:rsidRPr="00C70689">
              <w:rPr>
                <w:spacing w:val="17"/>
                <w:sz w:val="24"/>
                <w:szCs w:val="24"/>
              </w:rPr>
              <w:t xml:space="preserve"> </w:t>
            </w:r>
            <w:r w:rsidRPr="00C70689">
              <w:rPr>
                <w:sz w:val="24"/>
                <w:szCs w:val="24"/>
              </w:rPr>
              <w:t>Сальери»,</w:t>
            </w:r>
            <w:r w:rsidRPr="00C70689">
              <w:rPr>
                <w:spacing w:val="-11"/>
                <w:sz w:val="24"/>
                <w:szCs w:val="24"/>
              </w:rPr>
              <w:t xml:space="preserve"> </w:t>
            </w:r>
            <w:r w:rsidRPr="00C70689">
              <w:rPr>
                <w:spacing w:val="-2"/>
                <w:sz w:val="24"/>
                <w:szCs w:val="24"/>
              </w:rPr>
              <w:t>«Каменный</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художественные</w:t>
            </w:r>
            <w:r w:rsidRPr="00C70689">
              <w:rPr>
                <w:spacing w:val="-18"/>
                <w:sz w:val="24"/>
                <w:szCs w:val="24"/>
              </w:rPr>
              <w:t xml:space="preserve"> </w:t>
            </w:r>
            <w:r w:rsidRPr="00C70689">
              <w:rPr>
                <w:spacing w:val="-2"/>
                <w:sz w:val="24"/>
                <w:szCs w:val="24"/>
              </w:rPr>
              <w:t>особенности</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гость».</w:t>
            </w:r>
            <w:r w:rsidRPr="00C70689">
              <w:rPr>
                <w:spacing w:val="-4"/>
                <w:sz w:val="24"/>
                <w:szCs w:val="24"/>
              </w:rPr>
              <w:t xml:space="preserve"> </w:t>
            </w:r>
            <w:r w:rsidRPr="00C70689">
              <w:rPr>
                <w:spacing w:val="-2"/>
                <w:sz w:val="24"/>
                <w:szCs w:val="24"/>
              </w:rPr>
              <w:t>Особенности</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лирического</w:t>
            </w:r>
            <w:r w:rsidRPr="00C70689">
              <w:rPr>
                <w:spacing w:val="-16"/>
                <w:sz w:val="24"/>
                <w:szCs w:val="24"/>
              </w:rPr>
              <w:t xml:space="preserve"> </w:t>
            </w:r>
            <w:r w:rsidRPr="00C70689">
              <w:rPr>
                <w:sz w:val="24"/>
                <w:szCs w:val="24"/>
              </w:rPr>
              <w:t>и</w:t>
            </w:r>
            <w:r w:rsidRPr="00C70689">
              <w:rPr>
                <w:spacing w:val="-8"/>
                <w:sz w:val="24"/>
                <w:szCs w:val="24"/>
              </w:rPr>
              <w:t xml:space="preserve"> </w:t>
            </w:r>
            <w:r w:rsidRPr="00C70689">
              <w:rPr>
                <w:spacing w:val="-2"/>
                <w:sz w:val="24"/>
                <w:szCs w:val="24"/>
              </w:rPr>
              <w:t>драматического</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14"/>
              <w:rPr>
                <w:sz w:val="24"/>
                <w:szCs w:val="24"/>
              </w:rPr>
            </w:pPr>
            <w:r w:rsidRPr="00C70689">
              <w:rPr>
                <w:spacing w:val="-2"/>
                <w:sz w:val="24"/>
                <w:szCs w:val="24"/>
              </w:rPr>
              <w:t>драматургии</w:t>
            </w:r>
          </w:p>
        </w:tc>
        <w:tc>
          <w:tcPr>
            <w:tcW w:w="534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произведения</w:t>
            </w:r>
            <w:r w:rsidRPr="00C70689">
              <w:rPr>
                <w:spacing w:val="11"/>
                <w:sz w:val="24"/>
                <w:szCs w:val="24"/>
              </w:rPr>
              <w:t xml:space="preserve"> </w:t>
            </w:r>
            <w:r w:rsidRPr="00C70689">
              <w:rPr>
                <w:sz w:val="24"/>
                <w:szCs w:val="24"/>
              </w:rPr>
              <w:t>с</w:t>
            </w:r>
            <w:r w:rsidRPr="00C70689">
              <w:rPr>
                <w:spacing w:val="-5"/>
                <w:sz w:val="24"/>
                <w:szCs w:val="24"/>
              </w:rPr>
              <w:t xml:space="preserve"> </w:t>
            </w:r>
            <w:r w:rsidRPr="00C70689">
              <w:rPr>
                <w:sz w:val="24"/>
                <w:szCs w:val="24"/>
              </w:rPr>
              <w:t>учётом</w:t>
            </w:r>
            <w:r w:rsidRPr="00C70689">
              <w:rPr>
                <w:spacing w:val="5"/>
                <w:sz w:val="24"/>
                <w:szCs w:val="24"/>
              </w:rPr>
              <w:t xml:space="preserve"> </w:t>
            </w:r>
            <w:r w:rsidRPr="00C70689">
              <w:rPr>
                <w:sz w:val="24"/>
                <w:szCs w:val="24"/>
              </w:rPr>
              <w:t>родо-</w:t>
            </w:r>
            <w:r w:rsidRPr="00C70689">
              <w:rPr>
                <w:spacing w:val="-2"/>
                <w:sz w:val="24"/>
                <w:szCs w:val="24"/>
              </w:rPr>
              <w:t>жанровой</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А.С.</w:t>
            </w:r>
            <w:r w:rsidRPr="00C70689">
              <w:rPr>
                <w:spacing w:val="-1"/>
                <w:sz w:val="24"/>
                <w:szCs w:val="24"/>
              </w:rPr>
              <w:t xml:space="preserve"> </w:t>
            </w:r>
            <w:r w:rsidRPr="00C70689">
              <w:rPr>
                <w:sz w:val="24"/>
                <w:szCs w:val="24"/>
              </w:rPr>
              <w:t>Пушкина.</w:t>
            </w:r>
            <w:r w:rsidRPr="00C70689">
              <w:rPr>
                <w:spacing w:val="-1"/>
                <w:sz w:val="24"/>
                <w:szCs w:val="24"/>
              </w:rPr>
              <w:t xml:space="preserve"> </w:t>
            </w:r>
            <w:r w:rsidRPr="00C70689">
              <w:rPr>
                <w:spacing w:val="-2"/>
                <w:sz w:val="24"/>
                <w:szCs w:val="24"/>
              </w:rPr>
              <w:t>Тематика</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принадлежности.</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и</w:t>
            </w:r>
            <w:r w:rsidRPr="00C70689">
              <w:rPr>
                <w:spacing w:val="3"/>
                <w:sz w:val="24"/>
                <w:szCs w:val="24"/>
              </w:rPr>
              <w:t xml:space="preserve"> </w:t>
            </w:r>
            <w:r w:rsidRPr="00C70689">
              <w:rPr>
                <w:spacing w:val="-2"/>
                <w:sz w:val="24"/>
                <w:szCs w:val="24"/>
              </w:rPr>
              <w:t>проблематика,</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лирического</w:t>
            </w:r>
            <w:r w:rsidRPr="00C70689">
              <w:rPr>
                <w:spacing w:val="-21"/>
                <w:sz w:val="24"/>
                <w:szCs w:val="24"/>
              </w:rPr>
              <w:t xml:space="preserve"> </w:t>
            </w:r>
            <w:r w:rsidRPr="00C70689">
              <w:rPr>
                <w:spacing w:val="-4"/>
                <w:sz w:val="24"/>
                <w:szCs w:val="24"/>
              </w:rPr>
              <w:t>героя</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своеобразие</w:t>
            </w:r>
            <w:r w:rsidRPr="00C70689">
              <w:rPr>
                <w:spacing w:val="-16"/>
                <w:sz w:val="24"/>
                <w:szCs w:val="24"/>
              </w:rPr>
              <w:t xml:space="preserve"> </w:t>
            </w:r>
            <w:r w:rsidRPr="00C70689">
              <w:rPr>
                <w:spacing w:val="-2"/>
                <w:sz w:val="24"/>
                <w:szCs w:val="24"/>
              </w:rPr>
              <w:t>конфликта.</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pacing w:val="-2"/>
                <w:sz w:val="24"/>
                <w:szCs w:val="24"/>
              </w:rPr>
              <w:t>стихотворения.</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Характеристика</w:t>
            </w:r>
            <w:r w:rsidRPr="00C70689">
              <w:rPr>
                <w:spacing w:val="-2"/>
                <w:sz w:val="24"/>
                <w:szCs w:val="24"/>
              </w:rPr>
              <w:t xml:space="preserve"> главных</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Сопоставлять</w:t>
            </w:r>
            <w:r w:rsidRPr="00C70689">
              <w:rPr>
                <w:spacing w:val="-17"/>
                <w:sz w:val="24"/>
                <w:szCs w:val="24"/>
              </w:rPr>
              <w:t xml:space="preserve"> </w:t>
            </w:r>
            <w:r w:rsidRPr="00C70689">
              <w:rPr>
                <w:sz w:val="24"/>
                <w:szCs w:val="24"/>
              </w:rPr>
              <w:t>стихотворения</w:t>
            </w:r>
            <w:r w:rsidRPr="00C70689">
              <w:rPr>
                <w:spacing w:val="5"/>
                <w:sz w:val="24"/>
                <w:szCs w:val="24"/>
              </w:rPr>
              <w:t xml:space="preserve"> </w:t>
            </w:r>
            <w:r w:rsidRPr="00C70689">
              <w:rPr>
                <w:spacing w:val="-2"/>
                <w:sz w:val="24"/>
                <w:szCs w:val="24"/>
              </w:rPr>
              <w:t>одного</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героев.</w:t>
            </w:r>
            <w:r w:rsidRPr="00C70689">
              <w:rPr>
                <w:spacing w:val="4"/>
                <w:sz w:val="24"/>
                <w:szCs w:val="24"/>
              </w:rPr>
              <w:t xml:space="preserve"> </w:t>
            </w:r>
            <w:r w:rsidRPr="00C70689">
              <w:rPr>
                <w:spacing w:val="-2"/>
                <w:sz w:val="24"/>
                <w:szCs w:val="24"/>
              </w:rPr>
              <w:t>Нравственные</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и</w:t>
            </w:r>
            <w:r w:rsidRPr="00C70689">
              <w:rPr>
                <w:spacing w:val="13"/>
                <w:sz w:val="24"/>
                <w:szCs w:val="24"/>
              </w:rPr>
              <w:t xml:space="preserve"> </w:t>
            </w:r>
            <w:r w:rsidRPr="00C70689">
              <w:rPr>
                <w:sz w:val="24"/>
                <w:szCs w:val="24"/>
              </w:rPr>
              <w:t>разных</w:t>
            </w:r>
            <w:r w:rsidRPr="00C70689">
              <w:rPr>
                <w:spacing w:val="-10"/>
                <w:sz w:val="24"/>
                <w:szCs w:val="24"/>
              </w:rPr>
              <w:t xml:space="preserve"> </w:t>
            </w:r>
            <w:r w:rsidRPr="00C70689">
              <w:rPr>
                <w:sz w:val="24"/>
                <w:szCs w:val="24"/>
              </w:rPr>
              <w:t>авторов</w:t>
            </w:r>
            <w:r w:rsidRPr="00C70689">
              <w:rPr>
                <w:spacing w:val="-18"/>
                <w:sz w:val="24"/>
                <w:szCs w:val="24"/>
              </w:rPr>
              <w:t xml:space="preserve"> </w:t>
            </w:r>
            <w:r w:rsidRPr="00C70689">
              <w:rPr>
                <w:sz w:val="24"/>
                <w:szCs w:val="24"/>
              </w:rPr>
              <w:t>по</w:t>
            </w:r>
            <w:r w:rsidRPr="00C70689">
              <w:rPr>
                <w:spacing w:val="-9"/>
                <w:sz w:val="24"/>
                <w:szCs w:val="24"/>
              </w:rPr>
              <w:t xml:space="preserve"> </w:t>
            </w:r>
            <w:r w:rsidRPr="00C70689">
              <w:rPr>
                <w:spacing w:val="-2"/>
                <w:sz w:val="24"/>
                <w:szCs w:val="24"/>
              </w:rPr>
              <w:t>заданным</w:t>
            </w:r>
          </w:p>
        </w:tc>
      </w:tr>
      <w:tr w:rsidR="00075590" w:rsidRPr="00C70689">
        <w:trPr>
          <w:trHeight w:val="352"/>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14"/>
              <w:rPr>
                <w:sz w:val="24"/>
                <w:szCs w:val="24"/>
              </w:rPr>
            </w:pPr>
            <w:r w:rsidRPr="00C70689">
              <w:rPr>
                <w:sz w:val="24"/>
                <w:szCs w:val="24"/>
              </w:rPr>
              <w:t>проблемы</w:t>
            </w:r>
            <w:r w:rsidRPr="00C70689">
              <w:rPr>
                <w:spacing w:val="-8"/>
                <w:sz w:val="24"/>
                <w:szCs w:val="24"/>
              </w:rPr>
              <w:t xml:space="preserve"> </w:t>
            </w:r>
            <w:r w:rsidRPr="00C70689">
              <w:rPr>
                <w:sz w:val="24"/>
                <w:szCs w:val="24"/>
              </w:rPr>
              <w:t>в</w:t>
            </w:r>
            <w:r w:rsidRPr="00C70689">
              <w:rPr>
                <w:spacing w:val="-11"/>
                <w:sz w:val="24"/>
                <w:szCs w:val="24"/>
              </w:rPr>
              <w:t xml:space="preserve"> </w:t>
            </w:r>
            <w:r w:rsidRPr="00C70689">
              <w:rPr>
                <w:spacing w:val="-2"/>
                <w:sz w:val="24"/>
                <w:szCs w:val="24"/>
              </w:rPr>
              <w:t>пьесе.</w:t>
            </w:r>
          </w:p>
        </w:tc>
        <w:tc>
          <w:tcPr>
            <w:tcW w:w="5340" w:type="dxa"/>
            <w:tcBorders>
              <w:top w:val="nil"/>
              <w:bottom w:val="nil"/>
            </w:tcBorders>
          </w:tcPr>
          <w:p w:rsidR="00075590" w:rsidRPr="00C70689" w:rsidRDefault="00C70689" w:rsidP="00C70689">
            <w:pPr>
              <w:pStyle w:val="TableParagraph"/>
              <w:spacing w:before="14"/>
              <w:rPr>
                <w:sz w:val="24"/>
                <w:szCs w:val="24"/>
              </w:rPr>
            </w:pPr>
            <w:r w:rsidRPr="00C70689">
              <w:rPr>
                <w:spacing w:val="-2"/>
                <w:sz w:val="24"/>
                <w:szCs w:val="24"/>
              </w:rPr>
              <w:t>основаниям.</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А.С.</w:t>
            </w:r>
            <w:r w:rsidRPr="00C70689">
              <w:rPr>
                <w:spacing w:val="-6"/>
                <w:sz w:val="24"/>
                <w:szCs w:val="24"/>
              </w:rPr>
              <w:t xml:space="preserve"> </w:t>
            </w:r>
            <w:r w:rsidRPr="00C70689">
              <w:rPr>
                <w:sz w:val="24"/>
                <w:szCs w:val="24"/>
              </w:rPr>
              <w:t>Пушкин.</w:t>
            </w:r>
            <w:r w:rsidRPr="00C70689">
              <w:rPr>
                <w:spacing w:val="-6"/>
                <w:sz w:val="24"/>
                <w:szCs w:val="24"/>
              </w:rPr>
              <w:t xml:space="preserve"> </w:t>
            </w:r>
            <w:r w:rsidRPr="00C70689">
              <w:rPr>
                <w:spacing w:val="-4"/>
                <w:sz w:val="24"/>
                <w:szCs w:val="24"/>
              </w:rPr>
              <w:t>Роман</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Выявлять</w:t>
            </w:r>
            <w:r w:rsidRPr="00C70689">
              <w:rPr>
                <w:spacing w:val="-1"/>
                <w:sz w:val="24"/>
                <w:szCs w:val="24"/>
              </w:rPr>
              <w:t xml:space="preserve"> </w:t>
            </w:r>
            <w:r w:rsidRPr="00C70689">
              <w:rPr>
                <w:sz w:val="24"/>
                <w:szCs w:val="24"/>
              </w:rPr>
              <w:t>особенности</w:t>
            </w:r>
            <w:r w:rsidRPr="00C70689">
              <w:rPr>
                <w:spacing w:val="-12"/>
                <w:sz w:val="24"/>
                <w:szCs w:val="24"/>
              </w:rPr>
              <w:t xml:space="preserve"> </w:t>
            </w:r>
            <w:r w:rsidRPr="00C70689">
              <w:rPr>
                <w:spacing w:val="-2"/>
                <w:sz w:val="24"/>
                <w:szCs w:val="24"/>
              </w:rPr>
              <w:t>сюжета</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«Капитанская</w:t>
            </w:r>
            <w:r w:rsidRPr="00C70689">
              <w:rPr>
                <w:spacing w:val="4"/>
                <w:sz w:val="24"/>
                <w:szCs w:val="24"/>
              </w:rPr>
              <w:t xml:space="preserve"> </w:t>
            </w:r>
            <w:r w:rsidRPr="00C70689">
              <w:rPr>
                <w:spacing w:val="-2"/>
                <w:sz w:val="24"/>
                <w:szCs w:val="24"/>
              </w:rPr>
              <w:t>дочка».</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драматического</w:t>
            </w:r>
            <w:r w:rsidRPr="00C70689">
              <w:rPr>
                <w:spacing w:val="-5"/>
                <w:sz w:val="24"/>
                <w:szCs w:val="24"/>
              </w:rPr>
              <w:t xml:space="preserve"> </w:t>
            </w:r>
            <w:r w:rsidRPr="00C70689">
              <w:rPr>
                <w:sz w:val="24"/>
                <w:szCs w:val="24"/>
              </w:rPr>
              <w:t>произведения,</w:t>
            </w:r>
            <w:r w:rsidRPr="00C70689">
              <w:rPr>
                <w:spacing w:val="-9"/>
                <w:sz w:val="24"/>
                <w:szCs w:val="24"/>
              </w:rPr>
              <w:t xml:space="preserve"> </w:t>
            </w:r>
            <w:r w:rsidRPr="00C70689">
              <w:rPr>
                <w:spacing w:val="-2"/>
                <w:sz w:val="24"/>
                <w:szCs w:val="24"/>
              </w:rPr>
              <w:t>динамику</w:t>
            </w:r>
          </w:p>
        </w:tc>
      </w:tr>
      <w:tr w:rsidR="00075590" w:rsidRPr="00C70689">
        <w:trPr>
          <w:trHeight w:val="345"/>
        </w:trPr>
        <w:tc>
          <w:tcPr>
            <w:tcW w:w="705" w:type="dxa"/>
            <w:tcBorders>
              <w:top w:val="nil"/>
              <w:bottom w:val="nil"/>
            </w:tcBorders>
          </w:tcPr>
          <w:p w:rsidR="00075590" w:rsidRPr="00C70689" w:rsidRDefault="00075590" w:rsidP="00C70689">
            <w:pPr>
              <w:pStyle w:val="TableParagraph"/>
              <w:ind w:left="0"/>
              <w:rPr>
                <w:sz w:val="24"/>
                <w:szCs w:val="24"/>
              </w:rPr>
            </w:pPr>
          </w:p>
        </w:tc>
        <w:tc>
          <w:tcPr>
            <w:tcW w:w="3405" w:type="dxa"/>
            <w:tcBorders>
              <w:top w:val="nil"/>
              <w:bottom w:val="nil"/>
            </w:tcBorders>
          </w:tcPr>
          <w:p w:rsidR="00075590" w:rsidRPr="00C70689" w:rsidRDefault="00075590" w:rsidP="00C70689">
            <w:pPr>
              <w:pStyle w:val="TableParagraph"/>
              <w:ind w:left="0"/>
              <w:rPr>
                <w:sz w:val="24"/>
                <w:szCs w:val="24"/>
              </w:rPr>
            </w:pPr>
          </w:p>
        </w:tc>
        <w:tc>
          <w:tcPr>
            <w:tcW w:w="1695" w:type="dxa"/>
            <w:tcBorders>
              <w:top w:val="nil"/>
              <w:bottom w:val="nil"/>
            </w:tcBorders>
          </w:tcPr>
          <w:p w:rsidR="00075590" w:rsidRPr="00C70689" w:rsidRDefault="00075590" w:rsidP="00C70689">
            <w:pPr>
              <w:pStyle w:val="TableParagraph"/>
              <w:ind w:left="0"/>
              <w:rPr>
                <w:sz w:val="24"/>
                <w:szCs w:val="24"/>
              </w:rPr>
            </w:pPr>
          </w:p>
        </w:tc>
        <w:tc>
          <w:tcPr>
            <w:tcW w:w="342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История</w:t>
            </w:r>
            <w:r w:rsidRPr="00C70689">
              <w:rPr>
                <w:spacing w:val="6"/>
                <w:sz w:val="24"/>
                <w:szCs w:val="24"/>
              </w:rPr>
              <w:t xml:space="preserve"> </w:t>
            </w:r>
            <w:r w:rsidRPr="00C70689">
              <w:rPr>
                <w:spacing w:val="-2"/>
                <w:sz w:val="24"/>
                <w:szCs w:val="24"/>
              </w:rPr>
              <w:t>создания.</w:t>
            </w:r>
          </w:p>
        </w:tc>
        <w:tc>
          <w:tcPr>
            <w:tcW w:w="5340" w:type="dxa"/>
            <w:tcBorders>
              <w:top w:val="nil"/>
              <w:bottom w:val="nil"/>
            </w:tcBorders>
          </w:tcPr>
          <w:p w:rsidR="00075590" w:rsidRPr="00C70689" w:rsidRDefault="00C70689" w:rsidP="00C70689">
            <w:pPr>
              <w:pStyle w:val="TableParagraph"/>
              <w:spacing w:before="7"/>
              <w:rPr>
                <w:sz w:val="24"/>
                <w:szCs w:val="24"/>
              </w:rPr>
            </w:pPr>
            <w:r w:rsidRPr="00C70689">
              <w:rPr>
                <w:sz w:val="24"/>
                <w:szCs w:val="24"/>
              </w:rPr>
              <w:t>развития</w:t>
            </w:r>
            <w:r w:rsidRPr="00C70689">
              <w:rPr>
                <w:spacing w:val="-3"/>
                <w:sz w:val="24"/>
                <w:szCs w:val="24"/>
              </w:rPr>
              <w:t xml:space="preserve"> </w:t>
            </w:r>
            <w:r w:rsidRPr="00C70689">
              <w:rPr>
                <w:sz w:val="24"/>
                <w:szCs w:val="24"/>
              </w:rPr>
              <w:t>образов</w:t>
            </w:r>
            <w:r w:rsidRPr="00C70689">
              <w:rPr>
                <w:spacing w:val="-8"/>
                <w:sz w:val="24"/>
                <w:szCs w:val="24"/>
              </w:rPr>
              <w:t xml:space="preserve"> </w:t>
            </w:r>
            <w:r w:rsidRPr="00C70689">
              <w:rPr>
                <w:sz w:val="24"/>
                <w:szCs w:val="24"/>
              </w:rPr>
              <w:t>с</w:t>
            </w:r>
            <w:r w:rsidRPr="00C70689">
              <w:rPr>
                <w:spacing w:val="5"/>
                <w:sz w:val="24"/>
                <w:szCs w:val="24"/>
              </w:rPr>
              <w:t xml:space="preserve"> </w:t>
            </w:r>
            <w:r w:rsidRPr="00C70689">
              <w:rPr>
                <w:sz w:val="24"/>
                <w:szCs w:val="24"/>
              </w:rPr>
              <w:t>помощью</w:t>
            </w:r>
            <w:r w:rsidRPr="00C70689">
              <w:rPr>
                <w:spacing w:val="-12"/>
                <w:sz w:val="24"/>
                <w:szCs w:val="24"/>
              </w:rPr>
              <w:t xml:space="preserve"> </w:t>
            </w:r>
            <w:r w:rsidRPr="00C70689">
              <w:rPr>
                <w:spacing w:val="-2"/>
                <w:sz w:val="24"/>
                <w:szCs w:val="24"/>
              </w:rPr>
              <w:t>ключевых</w:t>
            </w:r>
          </w:p>
        </w:tc>
      </w:tr>
      <w:tr w:rsidR="00075590" w:rsidRPr="00C70689">
        <w:trPr>
          <w:trHeight w:val="358"/>
        </w:trPr>
        <w:tc>
          <w:tcPr>
            <w:tcW w:w="705" w:type="dxa"/>
            <w:tcBorders>
              <w:top w:val="nil"/>
            </w:tcBorders>
          </w:tcPr>
          <w:p w:rsidR="00075590" w:rsidRPr="00C70689" w:rsidRDefault="00075590" w:rsidP="00C70689">
            <w:pPr>
              <w:pStyle w:val="TableParagraph"/>
              <w:ind w:left="0"/>
              <w:rPr>
                <w:sz w:val="24"/>
                <w:szCs w:val="24"/>
              </w:rPr>
            </w:pPr>
          </w:p>
        </w:tc>
        <w:tc>
          <w:tcPr>
            <w:tcW w:w="3405" w:type="dxa"/>
            <w:tcBorders>
              <w:top w:val="nil"/>
            </w:tcBorders>
          </w:tcPr>
          <w:p w:rsidR="00075590" w:rsidRPr="00C70689" w:rsidRDefault="00075590" w:rsidP="00C70689">
            <w:pPr>
              <w:pStyle w:val="TableParagraph"/>
              <w:ind w:left="0"/>
              <w:rPr>
                <w:sz w:val="24"/>
                <w:szCs w:val="24"/>
              </w:rPr>
            </w:pPr>
          </w:p>
        </w:tc>
        <w:tc>
          <w:tcPr>
            <w:tcW w:w="1695" w:type="dxa"/>
            <w:tcBorders>
              <w:top w:val="nil"/>
            </w:tcBorders>
          </w:tcPr>
          <w:p w:rsidR="00075590" w:rsidRPr="00C70689" w:rsidRDefault="00075590" w:rsidP="00C70689">
            <w:pPr>
              <w:pStyle w:val="TableParagraph"/>
              <w:ind w:left="0"/>
              <w:rPr>
                <w:sz w:val="24"/>
                <w:szCs w:val="24"/>
              </w:rPr>
            </w:pPr>
          </w:p>
        </w:tc>
        <w:tc>
          <w:tcPr>
            <w:tcW w:w="3420" w:type="dxa"/>
            <w:tcBorders>
              <w:top w:val="nil"/>
            </w:tcBorders>
          </w:tcPr>
          <w:p w:rsidR="00075590" w:rsidRPr="00C70689" w:rsidRDefault="00C70689" w:rsidP="00C70689">
            <w:pPr>
              <w:pStyle w:val="TableParagraph"/>
              <w:spacing w:before="7"/>
              <w:rPr>
                <w:sz w:val="24"/>
                <w:szCs w:val="24"/>
              </w:rPr>
            </w:pPr>
            <w:r w:rsidRPr="00C70689">
              <w:rPr>
                <w:sz w:val="24"/>
                <w:szCs w:val="24"/>
              </w:rPr>
              <w:t>Особенности</w:t>
            </w:r>
            <w:r w:rsidRPr="00C70689">
              <w:rPr>
                <w:spacing w:val="-22"/>
                <w:sz w:val="24"/>
                <w:szCs w:val="24"/>
              </w:rPr>
              <w:t xml:space="preserve"> </w:t>
            </w:r>
            <w:r w:rsidRPr="00C70689">
              <w:rPr>
                <w:spacing w:val="-4"/>
                <w:sz w:val="24"/>
                <w:szCs w:val="24"/>
              </w:rPr>
              <w:t>жанра</w:t>
            </w:r>
          </w:p>
        </w:tc>
        <w:tc>
          <w:tcPr>
            <w:tcW w:w="5340" w:type="dxa"/>
            <w:tcBorders>
              <w:top w:val="nil"/>
            </w:tcBorders>
          </w:tcPr>
          <w:p w:rsidR="00075590" w:rsidRPr="00C70689" w:rsidRDefault="00C70689" w:rsidP="00C70689">
            <w:pPr>
              <w:pStyle w:val="TableParagraph"/>
              <w:spacing w:before="7"/>
              <w:rPr>
                <w:sz w:val="24"/>
                <w:szCs w:val="24"/>
              </w:rPr>
            </w:pPr>
            <w:r w:rsidRPr="00C70689">
              <w:rPr>
                <w:sz w:val="24"/>
                <w:szCs w:val="24"/>
              </w:rPr>
              <w:t>цитат, осуществлять</w:t>
            </w:r>
            <w:r w:rsidRPr="00C70689">
              <w:rPr>
                <w:spacing w:val="-14"/>
                <w:sz w:val="24"/>
                <w:szCs w:val="24"/>
              </w:rPr>
              <w:t xml:space="preserve"> </w:t>
            </w:r>
            <w:r w:rsidRPr="00C70689">
              <w:rPr>
                <w:spacing w:val="-2"/>
                <w:sz w:val="24"/>
                <w:szCs w:val="24"/>
              </w:rPr>
              <w:t>сравнительную</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rsidTr="00A92028">
        <w:trPr>
          <w:trHeight w:val="5731"/>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C70689" w:rsidP="00C70689">
            <w:pPr>
              <w:pStyle w:val="TableParagraph"/>
              <w:rPr>
                <w:sz w:val="24"/>
                <w:szCs w:val="24"/>
              </w:rPr>
            </w:pPr>
            <w:r w:rsidRPr="00C70689">
              <w:rPr>
                <w:sz w:val="24"/>
                <w:szCs w:val="24"/>
              </w:rPr>
              <w:t>и</w:t>
            </w:r>
            <w:r w:rsidRPr="00C70689">
              <w:rPr>
                <w:spacing w:val="12"/>
                <w:sz w:val="24"/>
                <w:szCs w:val="24"/>
              </w:rPr>
              <w:t xml:space="preserve"> </w:t>
            </w:r>
            <w:r w:rsidRPr="00C70689">
              <w:rPr>
                <w:sz w:val="24"/>
                <w:szCs w:val="24"/>
              </w:rPr>
              <w:t>композиции,</w:t>
            </w:r>
            <w:r w:rsidRPr="00C70689">
              <w:rPr>
                <w:spacing w:val="-15"/>
                <w:sz w:val="24"/>
                <w:szCs w:val="24"/>
              </w:rPr>
              <w:t xml:space="preserve"> </w:t>
            </w:r>
            <w:r w:rsidRPr="00C70689">
              <w:rPr>
                <w:spacing w:val="-2"/>
                <w:sz w:val="24"/>
                <w:szCs w:val="24"/>
              </w:rPr>
              <w:t>сюжетная</w:t>
            </w:r>
          </w:p>
          <w:p w:rsidR="00075590" w:rsidRPr="00C70689" w:rsidRDefault="00C70689" w:rsidP="00C70689">
            <w:pPr>
              <w:pStyle w:val="TableParagraph"/>
              <w:spacing w:before="23"/>
              <w:ind w:right="181"/>
              <w:rPr>
                <w:sz w:val="24"/>
                <w:szCs w:val="24"/>
              </w:rPr>
            </w:pPr>
            <w:r w:rsidRPr="00C70689">
              <w:rPr>
                <w:sz w:val="24"/>
                <w:szCs w:val="24"/>
              </w:rPr>
              <w:t>основа романа.</w:t>
            </w:r>
            <w:r w:rsidRPr="00C70689">
              <w:rPr>
                <w:spacing w:val="-20"/>
                <w:sz w:val="24"/>
                <w:szCs w:val="24"/>
              </w:rPr>
              <w:t xml:space="preserve"> </w:t>
            </w:r>
            <w:r w:rsidRPr="00C70689">
              <w:rPr>
                <w:sz w:val="24"/>
                <w:szCs w:val="24"/>
              </w:rPr>
              <w:t>Тематика и проблематика.</w:t>
            </w:r>
          </w:p>
          <w:p w:rsidR="00075590" w:rsidRPr="00C70689" w:rsidRDefault="00C70689" w:rsidP="00C70689">
            <w:pPr>
              <w:pStyle w:val="TableParagraph"/>
              <w:rPr>
                <w:sz w:val="24"/>
                <w:szCs w:val="24"/>
              </w:rPr>
            </w:pPr>
            <w:r w:rsidRPr="00C70689">
              <w:rPr>
                <w:sz w:val="24"/>
                <w:szCs w:val="24"/>
              </w:rPr>
              <w:t>Своеобразие</w:t>
            </w:r>
            <w:r w:rsidRPr="00C70689">
              <w:rPr>
                <w:spacing w:val="3"/>
                <w:sz w:val="24"/>
                <w:szCs w:val="24"/>
              </w:rPr>
              <w:t xml:space="preserve"> </w:t>
            </w:r>
            <w:r w:rsidRPr="00C70689">
              <w:rPr>
                <w:spacing w:val="-2"/>
                <w:sz w:val="24"/>
                <w:szCs w:val="24"/>
              </w:rPr>
              <w:t>конфликта</w:t>
            </w:r>
          </w:p>
          <w:p w:rsidR="00075590" w:rsidRPr="00C70689" w:rsidRDefault="00C70689" w:rsidP="00C70689">
            <w:pPr>
              <w:pStyle w:val="TableParagraph"/>
              <w:spacing w:before="23"/>
              <w:ind w:right="738"/>
              <w:rPr>
                <w:sz w:val="24"/>
                <w:szCs w:val="24"/>
              </w:rPr>
            </w:pPr>
            <w:r w:rsidRPr="00C70689">
              <w:rPr>
                <w:sz w:val="24"/>
                <w:szCs w:val="24"/>
              </w:rPr>
              <w:t>и системы образов. Образ</w:t>
            </w:r>
            <w:r w:rsidRPr="00C70689">
              <w:rPr>
                <w:spacing w:val="-14"/>
                <w:sz w:val="24"/>
                <w:szCs w:val="24"/>
              </w:rPr>
              <w:t xml:space="preserve"> </w:t>
            </w:r>
            <w:r w:rsidRPr="00C70689">
              <w:rPr>
                <w:sz w:val="24"/>
                <w:szCs w:val="24"/>
              </w:rPr>
              <w:t>Пугачева, его историческая</w:t>
            </w:r>
            <w:r w:rsidRPr="00C70689">
              <w:rPr>
                <w:spacing w:val="-15"/>
                <w:sz w:val="24"/>
                <w:szCs w:val="24"/>
              </w:rPr>
              <w:t xml:space="preserve"> </w:t>
            </w:r>
            <w:r w:rsidRPr="00C70689">
              <w:rPr>
                <w:sz w:val="24"/>
                <w:szCs w:val="24"/>
              </w:rPr>
              <w:t>основа</w:t>
            </w:r>
          </w:p>
          <w:p w:rsidR="00075590" w:rsidRPr="00C70689" w:rsidRDefault="00C70689" w:rsidP="00C70689">
            <w:pPr>
              <w:pStyle w:val="TableParagraph"/>
              <w:spacing w:before="1"/>
              <w:ind w:right="181"/>
              <w:rPr>
                <w:sz w:val="24"/>
                <w:szCs w:val="24"/>
              </w:rPr>
            </w:pPr>
            <w:r w:rsidRPr="00C70689">
              <w:rPr>
                <w:sz w:val="24"/>
                <w:szCs w:val="24"/>
              </w:rPr>
              <w:t>и особенности</w:t>
            </w:r>
            <w:r w:rsidRPr="00C70689">
              <w:rPr>
                <w:spacing w:val="-1"/>
                <w:sz w:val="24"/>
                <w:szCs w:val="24"/>
              </w:rPr>
              <w:t xml:space="preserve"> </w:t>
            </w:r>
            <w:r w:rsidRPr="00C70689">
              <w:rPr>
                <w:sz w:val="24"/>
                <w:szCs w:val="24"/>
              </w:rPr>
              <w:t>авторской интерпретации.</w:t>
            </w:r>
            <w:r w:rsidRPr="00C70689">
              <w:rPr>
                <w:spacing w:val="-15"/>
                <w:sz w:val="24"/>
                <w:szCs w:val="24"/>
              </w:rPr>
              <w:t xml:space="preserve"> </w:t>
            </w:r>
            <w:r w:rsidRPr="00C70689">
              <w:rPr>
                <w:sz w:val="24"/>
                <w:szCs w:val="24"/>
              </w:rPr>
              <w:t>Образ Петра Гринева.</w:t>
            </w:r>
            <w:r w:rsidRPr="00C70689">
              <w:rPr>
                <w:spacing w:val="-20"/>
                <w:sz w:val="24"/>
                <w:szCs w:val="24"/>
              </w:rPr>
              <w:t xml:space="preserve"> </w:t>
            </w:r>
            <w:r w:rsidRPr="00C70689">
              <w:rPr>
                <w:sz w:val="24"/>
                <w:szCs w:val="24"/>
              </w:rPr>
              <w:t>Способы создания характера</w:t>
            </w:r>
            <w:r w:rsidRPr="00C70689">
              <w:rPr>
                <w:spacing w:val="-12"/>
                <w:sz w:val="24"/>
                <w:szCs w:val="24"/>
              </w:rPr>
              <w:t xml:space="preserve"> </w:t>
            </w:r>
            <w:r w:rsidRPr="00C70689">
              <w:rPr>
                <w:sz w:val="24"/>
                <w:szCs w:val="24"/>
              </w:rPr>
              <w:t>героя, его место в системе персонажей. Тема семьи</w:t>
            </w:r>
            <w:r w:rsidRPr="00C70689">
              <w:rPr>
                <w:spacing w:val="40"/>
                <w:sz w:val="24"/>
                <w:szCs w:val="24"/>
              </w:rPr>
              <w:t xml:space="preserve"> </w:t>
            </w:r>
            <w:r w:rsidRPr="00C70689">
              <w:rPr>
                <w:sz w:val="24"/>
                <w:szCs w:val="24"/>
              </w:rPr>
              <w:t>и женские образы.</w:t>
            </w:r>
            <w:r w:rsidRPr="00C70689">
              <w:rPr>
                <w:spacing w:val="-12"/>
                <w:sz w:val="24"/>
                <w:szCs w:val="24"/>
              </w:rPr>
              <w:t xml:space="preserve"> </w:t>
            </w:r>
            <w:r w:rsidRPr="00C70689">
              <w:rPr>
                <w:sz w:val="24"/>
                <w:szCs w:val="24"/>
              </w:rPr>
              <w:t>Роль любовной</w:t>
            </w:r>
            <w:r w:rsidRPr="00C70689">
              <w:rPr>
                <w:spacing w:val="-27"/>
                <w:sz w:val="24"/>
                <w:szCs w:val="24"/>
              </w:rPr>
              <w:t xml:space="preserve"> </w:t>
            </w:r>
            <w:r w:rsidRPr="00C70689">
              <w:rPr>
                <w:sz w:val="24"/>
                <w:szCs w:val="24"/>
              </w:rPr>
              <w:t>интриги</w:t>
            </w:r>
          </w:p>
          <w:p w:rsidR="00075590" w:rsidRPr="00C70689" w:rsidRDefault="00C70689" w:rsidP="00C70689">
            <w:pPr>
              <w:pStyle w:val="TableParagraph"/>
              <w:spacing w:before="8"/>
              <w:ind w:right="120"/>
              <w:rPr>
                <w:sz w:val="24"/>
                <w:szCs w:val="24"/>
              </w:rPr>
            </w:pPr>
            <w:r w:rsidRPr="00C70689">
              <w:rPr>
                <w:sz w:val="24"/>
                <w:szCs w:val="24"/>
              </w:rPr>
              <w:t>в романе. Историческая правда</w:t>
            </w:r>
            <w:r w:rsidRPr="00C70689">
              <w:rPr>
                <w:spacing w:val="-11"/>
                <w:sz w:val="24"/>
                <w:szCs w:val="24"/>
              </w:rPr>
              <w:t xml:space="preserve"> </w:t>
            </w:r>
            <w:r w:rsidRPr="00C70689">
              <w:rPr>
                <w:sz w:val="24"/>
                <w:szCs w:val="24"/>
              </w:rPr>
              <w:t>и художественный вымысел.</w:t>
            </w:r>
            <w:r w:rsidRPr="00C70689">
              <w:rPr>
                <w:spacing w:val="-11"/>
                <w:sz w:val="24"/>
                <w:szCs w:val="24"/>
              </w:rPr>
              <w:t xml:space="preserve"> </w:t>
            </w:r>
            <w:r w:rsidRPr="00C70689">
              <w:rPr>
                <w:sz w:val="24"/>
                <w:szCs w:val="24"/>
              </w:rPr>
              <w:t>Смысл</w:t>
            </w:r>
            <w:r w:rsidRPr="00C70689">
              <w:rPr>
                <w:spacing w:val="-6"/>
                <w:sz w:val="24"/>
                <w:szCs w:val="24"/>
              </w:rPr>
              <w:t xml:space="preserve"> </w:t>
            </w:r>
            <w:r w:rsidRPr="00C70689">
              <w:rPr>
                <w:sz w:val="24"/>
                <w:szCs w:val="24"/>
              </w:rPr>
              <w:t>названия романа.</w:t>
            </w:r>
            <w:r w:rsidRPr="00C70689">
              <w:rPr>
                <w:spacing w:val="-15"/>
                <w:sz w:val="24"/>
                <w:szCs w:val="24"/>
              </w:rPr>
              <w:t xml:space="preserve"> </w:t>
            </w:r>
            <w:r w:rsidRPr="00C70689">
              <w:rPr>
                <w:sz w:val="24"/>
                <w:szCs w:val="24"/>
              </w:rPr>
              <w:t>Художественное своеобразие</w:t>
            </w:r>
            <w:r w:rsidRPr="00C70689">
              <w:rPr>
                <w:spacing w:val="-14"/>
                <w:sz w:val="24"/>
                <w:szCs w:val="24"/>
              </w:rPr>
              <w:t xml:space="preserve"> </w:t>
            </w:r>
            <w:r w:rsidRPr="00C70689">
              <w:rPr>
                <w:sz w:val="24"/>
                <w:szCs w:val="24"/>
              </w:rPr>
              <w:t>и</w:t>
            </w:r>
            <w:r w:rsidRPr="00C70689">
              <w:rPr>
                <w:spacing w:val="-8"/>
                <w:sz w:val="24"/>
                <w:szCs w:val="24"/>
              </w:rPr>
              <w:t xml:space="preserve"> </w:t>
            </w:r>
            <w:r w:rsidRPr="00C70689">
              <w:rPr>
                <w:sz w:val="24"/>
                <w:szCs w:val="24"/>
              </w:rPr>
              <w:t>способы выражения</w:t>
            </w:r>
            <w:r w:rsidRPr="00C70689">
              <w:rPr>
                <w:spacing w:val="-15"/>
                <w:sz w:val="24"/>
                <w:szCs w:val="24"/>
              </w:rPr>
              <w:t xml:space="preserve"> </w:t>
            </w:r>
            <w:r w:rsidRPr="00C70689">
              <w:rPr>
                <w:sz w:val="24"/>
                <w:szCs w:val="24"/>
              </w:rPr>
              <w:t>авторской</w:t>
            </w:r>
            <w:r w:rsidRPr="00C70689">
              <w:rPr>
                <w:spacing w:val="40"/>
                <w:sz w:val="24"/>
                <w:szCs w:val="24"/>
              </w:rPr>
              <w:t xml:space="preserve"> </w:t>
            </w:r>
            <w:r w:rsidRPr="00C70689">
              <w:rPr>
                <w:spacing w:val="-4"/>
                <w:sz w:val="24"/>
                <w:szCs w:val="24"/>
              </w:rPr>
              <w:t>идеи</w:t>
            </w:r>
          </w:p>
        </w:tc>
        <w:tc>
          <w:tcPr>
            <w:tcW w:w="5340" w:type="dxa"/>
          </w:tcPr>
          <w:p w:rsidR="00075590" w:rsidRPr="00C70689" w:rsidRDefault="00C70689" w:rsidP="00C70689">
            <w:pPr>
              <w:pStyle w:val="TableParagraph"/>
              <w:rPr>
                <w:sz w:val="24"/>
                <w:szCs w:val="24"/>
              </w:rPr>
            </w:pPr>
            <w:r w:rsidRPr="00C70689">
              <w:rPr>
                <w:sz w:val="24"/>
                <w:szCs w:val="24"/>
              </w:rPr>
              <w:t>характеристику</w:t>
            </w:r>
            <w:r w:rsidRPr="00C70689">
              <w:rPr>
                <w:spacing w:val="-8"/>
                <w:sz w:val="24"/>
                <w:szCs w:val="24"/>
              </w:rPr>
              <w:t xml:space="preserve"> </w:t>
            </w:r>
            <w:r w:rsidRPr="00C70689">
              <w:rPr>
                <w:sz w:val="24"/>
                <w:szCs w:val="24"/>
              </w:rPr>
              <w:t>событий</w:t>
            </w:r>
            <w:r w:rsidRPr="00C70689">
              <w:rPr>
                <w:spacing w:val="-20"/>
                <w:sz w:val="24"/>
                <w:szCs w:val="24"/>
              </w:rPr>
              <w:t xml:space="preserve"> </w:t>
            </w:r>
            <w:r w:rsidRPr="00C70689">
              <w:rPr>
                <w:sz w:val="24"/>
                <w:szCs w:val="24"/>
              </w:rPr>
              <w:t>и</w:t>
            </w:r>
            <w:r w:rsidRPr="00C70689">
              <w:rPr>
                <w:spacing w:val="-2"/>
                <w:sz w:val="24"/>
                <w:szCs w:val="24"/>
              </w:rPr>
              <w:t xml:space="preserve"> героев.</w:t>
            </w:r>
          </w:p>
          <w:p w:rsidR="00075590" w:rsidRPr="00C70689" w:rsidRDefault="00C70689" w:rsidP="00C70689">
            <w:pPr>
              <w:pStyle w:val="TableParagraph"/>
              <w:spacing w:before="23"/>
              <w:ind w:right="98"/>
              <w:rPr>
                <w:sz w:val="24"/>
                <w:szCs w:val="24"/>
              </w:rPr>
            </w:pPr>
            <w:r w:rsidRPr="00C70689">
              <w:rPr>
                <w:sz w:val="24"/>
                <w:szCs w:val="24"/>
              </w:rPr>
              <w:t>Обобщать материал</w:t>
            </w:r>
            <w:r w:rsidRPr="00C70689">
              <w:rPr>
                <w:spacing w:val="-5"/>
                <w:sz w:val="24"/>
                <w:szCs w:val="24"/>
              </w:rPr>
              <w:t xml:space="preserve"> </w:t>
            </w:r>
            <w:r w:rsidRPr="00C70689">
              <w:rPr>
                <w:sz w:val="24"/>
                <w:szCs w:val="24"/>
              </w:rPr>
              <w:t xml:space="preserve">об истории создания </w:t>
            </w:r>
            <w:r w:rsidRPr="00C70689">
              <w:rPr>
                <w:spacing w:val="-2"/>
                <w:sz w:val="24"/>
                <w:szCs w:val="24"/>
              </w:rPr>
              <w:t>романа</w:t>
            </w:r>
            <w:r w:rsidRPr="00C70689">
              <w:rPr>
                <w:spacing w:val="-25"/>
                <w:sz w:val="24"/>
                <w:szCs w:val="24"/>
              </w:rPr>
              <w:t xml:space="preserve"> </w:t>
            </w:r>
            <w:r w:rsidRPr="00C70689">
              <w:rPr>
                <w:spacing w:val="-2"/>
                <w:sz w:val="24"/>
                <w:szCs w:val="24"/>
              </w:rPr>
              <w:t>с</w:t>
            </w:r>
            <w:r w:rsidRPr="00C70689">
              <w:rPr>
                <w:spacing w:val="-25"/>
                <w:sz w:val="24"/>
                <w:szCs w:val="24"/>
              </w:rPr>
              <w:t xml:space="preserve"> </w:t>
            </w:r>
            <w:r w:rsidRPr="00C70689">
              <w:rPr>
                <w:spacing w:val="-2"/>
                <w:sz w:val="24"/>
                <w:szCs w:val="24"/>
              </w:rPr>
              <w:t>использованием</w:t>
            </w:r>
            <w:r w:rsidRPr="00C70689">
              <w:rPr>
                <w:spacing w:val="-17"/>
                <w:sz w:val="24"/>
                <w:szCs w:val="24"/>
              </w:rPr>
              <w:t xml:space="preserve"> </w:t>
            </w:r>
            <w:r w:rsidRPr="00C70689">
              <w:rPr>
                <w:spacing w:val="-2"/>
                <w:sz w:val="24"/>
                <w:szCs w:val="24"/>
              </w:rPr>
              <w:t>статьи</w:t>
            </w:r>
            <w:r w:rsidRPr="00C70689">
              <w:rPr>
                <w:spacing w:val="-20"/>
                <w:sz w:val="24"/>
                <w:szCs w:val="24"/>
              </w:rPr>
              <w:t xml:space="preserve"> </w:t>
            </w:r>
            <w:r w:rsidRPr="00C70689">
              <w:rPr>
                <w:spacing w:val="-2"/>
                <w:sz w:val="24"/>
                <w:szCs w:val="24"/>
              </w:rPr>
              <w:t xml:space="preserve">учебника. </w:t>
            </w:r>
            <w:r w:rsidRPr="00C70689">
              <w:rPr>
                <w:sz w:val="24"/>
                <w:szCs w:val="24"/>
              </w:rPr>
              <w:t>Анализировать его сюжет, тематику, проблематику,</w:t>
            </w:r>
            <w:r w:rsidRPr="00C70689">
              <w:rPr>
                <w:spacing w:val="-15"/>
                <w:sz w:val="24"/>
                <w:szCs w:val="24"/>
              </w:rPr>
              <w:t xml:space="preserve"> </w:t>
            </w:r>
            <w:r w:rsidRPr="00C70689">
              <w:rPr>
                <w:sz w:val="24"/>
                <w:szCs w:val="24"/>
              </w:rPr>
              <w:t xml:space="preserve">идейно-художественное </w:t>
            </w:r>
            <w:r w:rsidRPr="00C70689">
              <w:rPr>
                <w:spacing w:val="-2"/>
                <w:sz w:val="24"/>
                <w:szCs w:val="24"/>
              </w:rPr>
              <w:t>содержание.</w:t>
            </w:r>
          </w:p>
          <w:p w:rsidR="00075590" w:rsidRPr="00C70689" w:rsidRDefault="00C70689" w:rsidP="00C70689">
            <w:pPr>
              <w:pStyle w:val="TableParagraph"/>
              <w:spacing w:before="1"/>
              <w:ind w:right="98"/>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spacing w:before="16"/>
              <w:rPr>
                <w:sz w:val="24"/>
                <w:szCs w:val="24"/>
              </w:rPr>
            </w:pPr>
            <w:r w:rsidRPr="00C70689">
              <w:rPr>
                <w:sz w:val="24"/>
                <w:szCs w:val="24"/>
              </w:rPr>
              <w:t>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 Характеризовать</w:t>
            </w:r>
            <w:r w:rsidRPr="00C70689">
              <w:rPr>
                <w:spacing w:val="-9"/>
                <w:sz w:val="24"/>
                <w:szCs w:val="24"/>
              </w:rPr>
              <w:t xml:space="preserve"> </w:t>
            </w:r>
            <w:r w:rsidRPr="00C70689">
              <w:rPr>
                <w:sz w:val="24"/>
                <w:szCs w:val="24"/>
              </w:rPr>
              <w:t>и</w:t>
            </w:r>
            <w:r w:rsidRPr="00C70689">
              <w:rPr>
                <w:spacing w:val="-19"/>
                <w:sz w:val="24"/>
                <w:szCs w:val="24"/>
              </w:rPr>
              <w:t xml:space="preserve"> </w:t>
            </w:r>
            <w:r w:rsidRPr="00C70689">
              <w:rPr>
                <w:sz w:val="24"/>
                <w:szCs w:val="24"/>
              </w:rPr>
              <w:t>сопоставлять</w:t>
            </w:r>
            <w:r w:rsidRPr="00C70689">
              <w:rPr>
                <w:spacing w:val="-9"/>
                <w:sz w:val="24"/>
                <w:szCs w:val="24"/>
              </w:rPr>
              <w:t xml:space="preserve"> </w:t>
            </w:r>
            <w:r w:rsidRPr="00C70689">
              <w:rPr>
                <w:sz w:val="24"/>
                <w:szCs w:val="24"/>
              </w:rPr>
              <w:t>основных героев романа, выявлять художественные средства создания их образов.</w:t>
            </w:r>
          </w:p>
          <w:p w:rsidR="00075590" w:rsidRPr="00C70689" w:rsidRDefault="00C70689" w:rsidP="00C70689">
            <w:pPr>
              <w:pStyle w:val="TableParagraph"/>
              <w:spacing w:before="2"/>
              <w:rPr>
                <w:sz w:val="24"/>
                <w:szCs w:val="24"/>
              </w:rPr>
            </w:pPr>
            <w:r w:rsidRPr="00C70689">
              <w:rPr>
                <w:sz w:val="24"/>
                <w:szCs w:val="24"/>
              </w:rPr>
              <w:t>Давать</w:t>
            </w:r>
            <w:r w:rsidRPr="00C70689">
              <w:rPr>
                <w:spacing w:val="6"/>
                <w:sz w:val="24"/>
                <w:szCs w:val="24"/>
              </w:rPr>
              <w:t xml:space="preserve"> </w:t>
            </w:r>
            <w:r w:rsidRPr="00C70689">
              <w:rPr>
                <w:sz w:val="24"/>
                <w:szCs w:val="24"/>
              </w:rPr>
              <w:t>толкование</w:t>
            </w:r>
            <w:r w:rsidRPr="00C70689">
              <w:rPr>
                <w:spacing w:val="-12"/>
                <w:sz w:val="24"/>
                <w:szCs w:val="24"/>
              </w:rPr>
              <w:t xml:space="preserve"> </w:t>
            </w:r>
            <w:r w:rsidRPr="00C70689">
              <w:rPr>
                <w:spacing w:val="-2"/>
                <w:sz w:val="24"/>
                <w:szCs w:val="24"/>
              </w:rPr>
              <w:t>эпиграфов.</w:t>
            </w:r>
          </w:p>
          <w:p w:rsidR="00075590" w:rsidRPr="00C70689" w:rsidRDefault="00C70689" w:rsidP="00C70689">
            <w:pPr>
              <w:pStyle w:val="TableParagraph"/>
              <w:spacing w:before="23"/>
              <w:rPr>
                <w:sz w:val="24"/>
                <w:szCs w:val="24"/>
              </w:rPr>
            </w:pPr>
            <w:r w:rsidRPr="00C70689">
              <w:rPr>
                <w:sz w:val="24"/>
                <w:szCs w:val="24"/>
              </w:rPr>
              <w:t>Объяснять историческую</w:t>
            </w:r>
            <w:r w:rsidRPr="00C70689">
              <w:rPr>
                <w:spacing w:val="-11"/>
                <w:sz w:val="24"/>
                <w:szCs w:val="24"/>
              </w:rPr>
              <w:t xml:space="preserve"> </w:t>
            </w:r>
            <w:r w:rsidRPr="00C70689">
              <w:rPr>
                <w:spacing w:val="-2"/>
                <w:sz w:val="24"/>
                <w:szCs w:val="24"/>
              </w:rPr>
              <w:t>основу</w:t>
            </w:r>
          </w:p>
          <w:p w:rsidR="00075590" w:rsidRPr="00C70689" w:rsidRDefault="00C70689" w:rsidP="00C70689">
            <w:pPr>
              <w:pStyle w:val="TableParagraph"/>
              <w:spacing w:before="38"/>
              <w:ind w:right="638"/>
              <w:rPr>
                <w:sz w:val="24"/>
                <w:szCs w:val="24"/>
              </w:rPr>
            </w:pPr>
            <w:r w:rsidRPr="00C70689">
              <w:rPr>
                <w:sz w:val="24"/>
                <w:szCs w:val="24"/>
              </w:rPr>
              <w:t>и художественный</w:t>
            </w:r>
            <w:r w:rsidRPr="00C70689">
              <w:rPr>
                <w:spacing w:val="-15"/>
                <w:sz w:val="24"/>
                <w:szCs w:val="24"/>
              </w:rPr>
              <w:t xml:space="preserve"> </w:t>
            </w:r>
            <w:r w:rsidRPr="00C70689">
              <w:rPr>
                <w:sz w:val="24"/>
                <w:szCs w:val="24"/>
              </w:rPr>
              <w:t>вымысел</w:t>
            </w:r>
            <w:r w:rsidRPr="00C70689">
              <w:rPr>
                <w:spacing w:val="-2"/>
                <w:sz w:val="24"/>
                <w:szCs w:val="24"/>
              </w:rPr>
              <w:t xml:space="preserve"> </w:t>
            </w:r>
            <w:r w:rsidRPr="00C70689">
              <w:rPr>
                <w:sz w:val="24"/>
                <w:szCs w:val="24"/>
              </w:rPr>
              <w:t>в романе с занесением информации в таблицу. Анализировать различные</w:t>
            </w:r>
            <w:r w:rsidRPr="00C70689">
              <w:rPr>
                <w:spacing w:val="-12"/>
                <w:sz w:val="24"/>
                <w:szCs w:val="24"/>
              </w:rPr>
              <w:t xml:space="preserve"> </w:t>
            </w:r>
            <w:r w:rsidRPr="00C70689">
              <w:rPr>
                <w:sz w:val="24"/>
                <w:szCs w:val="24"/>
              </w:rPr>
              <w:t>формы выражения авторской</w:t>
            </w:r>
            <w:r w:rsidRPr="00C70689">
              <w:rPr>
                <w:spacing w:val="-5"/>
                <w:sz w:val="24"/>
                <w:szCs w:val="24"/>
              </w:rPr>
              <w:t xml:space="preserve"> </w:t>
            </w:r>
            <w:r w:rsidRPr="00C70689">
              <w:rPr>
                <w:sz w:val="24"/>
                <w:szCs w:val="24"/>
              </w:rPr>
              <w:t>позиции.</w:t>
            </w:r>
          </w:p>
          <w:p w:rsidR="00075590" w:rsidRPr="00C70689" w:rsidRDefault="00C70689" w:rsidP="00C70689">
            <w:pPr>
              <w:pStyle w:val="TableParagraph"/>
              <w:spacing w:before="2"/>
              <w:ind w:right="98"/>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на проблемный вопрос, писать сочинение</w:t>
            </w:r>
          </w:p>
          <w:p w:rsidR="00075590" w:rsidRPr="00C70689" w:rsidRDefault="00C70689" w:rsidP="00C70689">
            <w:pPr>
              <w:pStyle w:val="TableParagraph"/>
              <w:ind w:right="86"/>
              <w:rPr>
                <w:sz w:val="24"/>
                <w:szCs w:val="24"/>
              </w:rPr>
            </w:pPr>
            <w:r w:rsidRPr="00C70689">
              <w:rPr>
                <w:sz w:val="24"/>
                <w:szCs w:val="24"/>
              </w:rPr>
              <w:t>на</w:t>
            </w:r>
            <w:r w:rsidRPr="00C70689">
              <w:rPr>
                <w:spacing w:val="71"/>
                <w:w w:val="150"/>
                <w:sz w:val="24"/>
                <w:szCs w:val="24"/>
              </w:rPr>
              <w:t xml:space="preserve">   </w:t>
            </w:r>
            <w:r w:rsidRPr="00C70689">
              <w:rPr>
                <w:sz w:val="24"/>
                <w:szCs w:val="24"/>
              </w:rPr>
              <w:t>литературную</w:t>
            </w:r>
            <w:r w:rsidRPr="00C70689">
              <w:rPr>
                <w:spacing w:val="35"/>
                <w:sz w:val="24"/>
                <w:szCs w:val="24"/>
              </w:rPr>
              <w:t xml:space="preserve">  </w:t>
            </w:r>
            <w:r w:rsidRPr="00C70689">
              <w:rPr>
                <w:sz w:val="24"/>
                <w:szCs w:val="24"/>
              </w:rPr>
              <w:t>тему.</w:t>
            </w:r>
            <w:r w:rsidRPr="00C70689">
              <w:rPr>
                <w:spacing w:val="80"/>
                <w:w w:val="150"/>
                <w:sz w:val="24"/>
                <w:szCs w:val="24"/>
              </w:rPr>
              <w:t xml:space="preserve"> </w:t>
            </w:r>
            <w:r w:rsidRPr="00C70689">
              <w:rPr>
                <w:sz w:val="24"/>
                <w:szCs w:val="24"/>
              </w:rPr>
              <w:t>Сопоставлять</w:t>
            </w:r>
            <w:r w:rsidRPr="00C70689">
              <w:rPr>
                <w:spacing w:val="-20"/>
                <w:sz w:val="24"/>
                <w:szCs w:val="24"/>
              </w:rPr>
              <w:t xml:space="preserve"> </w:t>
            </w:r>
            <w:r w:rsidRPr="00C70689">
              <w:rPr>
                <w:sz w:val="24"/>
                <w:szCs w:val="24"/>
              </w:rPr>
              <w:t>литературные</w:t>
            </w:r>
            <w:r w:rsidRPr="00C70689">
              <w:rPr>
                <w:spacing w:val="-15"/>
                <w:sz w:val="24"/>
                <w:szCs w:val="24"/>
              </w:rPr>
              <w:t xml:space="preserve"> </w:t>
            </w:r>
            <w:r w:rsidRPr="00C70689">
              <w:rPr>
                <w:sz w:val="24"/>
                <w:szCs w:val="24"/>
              </w:rPr>
              <w:t>произведения с другими видами искусства</w:t>
            </w:r>
          </w:p>
        </w:tc>
      </w:tr>
      <w:tr w:rsidR="00075590" w:rsidRPr="00C70689">
        <w:trPr>
          <w:trHeight w:val="1380"/>
        </w:trPr>
        <w:tc>
          <w:tcPr>
            <w:tcW w:w="705" w:type="dxa"/>
          </w:tcPr>
          <w:p w:rsidR="00075590" w:rsidRPr="00C70689" w:rsidRDefault="00C70689" w:rsidP="00C70689">
            <w:pPr>
              <w:pStyle w:val="TableParagraph"/>
              <w:rPr>
                <w:sz w:val="24"/>
                <w:szCs w:val="24"/>
              </w:rPr>
            </w:pPr>
            <w:r w:rsidRPr="00C70689">
              <w:rPr>
                <w:spacing w:val="-5"/>
                <w:sz w:val="24"/>
                <w:szCs w:val="24"/>
              </w:rPr>
              <w:t>3.2</w:t>
            </w:r>
          </w:p>
        </w:tc>
        <w:tc>
          <w:tcPr>
            <w:tcW w:w="3405" w:type="dxa"/>
          </w:tcPr>
          <w:p w:rsidR="00075590" w:rsidRPr="00C70689" w:rsidRDefault="00C70689" w:rsidP="00C70689">
            <w:pPr>
              <w:pStyle w:val="TableParagraph"/>
              <w:ind w:right="1110"/>
              <w:rPr>
                <w:sz w:val="24"/>
                <w:szCs w:val="24"/>
              </w:rPr>
            </w:pPr>
            <w:r w:rsidRPr="00C70689">
              <w:rPr>
                <w:sz w:val="24"/>
                <w:szCs w:val="24"/>
              </w:rPr>
              <w:t>М.Ю.</w:t>
            </w:r>
            <w:r w:rsidRPr="00C70689">
              <w:rPr>
                <w:spacing w:val="-15"/>
                <w:sz w:val="24"/>
                <w:szCs w:val="24"/>
              </w:rPr>
              <w:t xml:space="preserve"> </w:t>
            </w:r>
            <w:r w:rsidRPr="00C70689">
              <w:rPr>
                <w:sz w:val="24"/>
                <w:szCs w:val="24"/>
              </w:rPr>
              <w:t xml:space="preserve">Лермонтов. </w:t>
            </w:r>
            <w:r w:rsidRPr="00C70689">
              <w:rPr>
                <w:spacing w:val="-2"/>
                <w:sz w:val="24"/>
                <w:szCs w:val="24"/>
              </w:rPr>
              <w:t xml:space="preserve">Стихотворения </w:t>
            </w:r>
            <w:r w:rsidRPr="00C70689">
              <w:rPr>
                <w:sz w:val="24"/>
                <w:szCs w:val="24"/>
              </w:rPr>
              <w:t>(не менее двух).</w:t>
            </w:r>
          </w:p>
          <w:p w:rsidR="00075590" w:rsidRPr="00C70689" w:rsidRDefault="00C70689" w:rsidP="00C70689">
            <w:pPr>
              <w:pStyle w:val="TableParagraph"/>
              <w:rPr>
                <w:sz w:val="24"/>
                <w:szCs w:val="24"/>
              </w:rPr>
            </w:pPr>
            <w:r w:rsidRPr="00C70689">
              <w:rPr>
                <w:sz w:val="24"/>
                <w:szCs w:val="24"/>
              </w:rPr>
              <w:t>Поэма</w:t>
            </w:r>
            <w:r w:rsidRPr="00C70689">
              <w:rPr>
                <w:spacing w:val="-3"/>
                <w:sz w:val="24"/>
                <w:szCs w:val="24"/>
              </w:rPr>
              <w:t xml:space="preserve"> </w:t>
            </w:r>
            <w:r w:rsidRPr="00C70689">
              <w:rPr>
                <w:spacing w:val="-2"/>
                <w:sz w:val="24"/>
                <w:szCs w:val="24"/>
              </w:rPr>
              <w:t>«Мцыри»</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5</w:t>
            </w:r>
          </w:p>
        </w:tc>
        <w:tc>
          <w:tcPr>
            <w:tcW w:w="3420" w:type="dxa"/>
          </w:tcPr>
          <w:p w:rsidR="00075590" w:rsidRPr="00C70689" w:rsidRDefault="00C70689" w:rsidP="00C70689">
            <w:pPr>
              <w:pStyle w:val="TableParagraph"/>
              <w:rPr>
                <w:sz w:val="24"/>
                <w:szCs w:val="24"/>
              </w:rPr>
            </w:pPr>
            <w:r w:rsidRPr="00C70689">
              <w:rPr>
                <w:sz w:val="24"/>
                <w:szCs w:val="24"/>
              </w:rPr>
              <w:t>М.Ю.</w:t>
            </w:r>
            <w:r w:rsidRPr="00C70689">
              <w:rPr>
                <w:spacing w:val="-15"/>
                <w:sz w:val="24"/>
                <w:szCs w:val="24"/>
              </w:rPr>
              <w:t xml:space="preserve"> </w:t>
            </w:r>
            <w:r w:rsidRPr="00C70689">
              <w:rPr>
                <w:sz w:val="24"/>
                <w:szCs w:val="24"/>
              </w:rPr>
              <w:t>Лермонтов. Стихотворения</w:t>
            </w:r>
            <w:r w:rsidRPr="00C70689">
              <w:rPr>
                <w:spacing w:val="-22"/>
                <w:sz w:val="24"/>
                <w:szCs w:val="24"/>
              </w:rPr>
              <w:t xml:space="preserve"> </w:t>
            </w:r>
            <w:r w:rsidRPr="00C70689">
              <w:rPr>
                <w:sz w:val="24"/>
                <w:szCs w:val="24"/>
              </w:rPr>
              <w:t>(не</w:t>
            </w:r>
            <w:r w:rsidRPr="00C70689">
              <w:rPr>
                <w:spacing w:val="-18"/>
                <w:sz w:val="24"/>
                <w:szCs w:val="24"/>
              </w:rPr>
              <w:t xml:space="preserve"> </w:t>
            </w:r>
            <w:r w:rsidRPr="00C70689">
              <w:rPr>
                <w:sz w:val="24"/>
                <w:szCs w:val="24"/>
              </w:rPr>
              <w:t>менее двух). Например, «Я не</w:t>
            </w:r>
          </w:p>
          <w:p w:rsidR="00075590" w:rsidRPr="00C70689" w:rsidRDefault="00C70689" w:rsidP="00C70689">
            <w:pPr>
              <w:pStyle w:val="TableParagraph"/>
              <w:rPr>
                <w:sz w:val="24"/>
                <w:szCs w:val="24"/>
              </w:rPr>
            </w:pPr>
            <w:r w:rsidRPr="00C70689">
              <w:rPr>
                <w:sz w:val="24"/>
                <w:szCs w:val="24"/>
              </w:rPr>
              <w:t>хочу,</w:t>
            </w:r>
            <w:r w:rsidRPr="00C70689">
              <w:rPr>
                <w:spacing w:val="-11"/>
                <w:sz w:val="24"/>
                <w:szCs w:val="24"/>
              </w:rPr>
              <w:t xml:space="preserve"> </w:t>
            </w:r>
            <w:r w:rsidRPr="00C70689">
              <w:rPr>
                <w:sz w:val="24"/>
                <w:szCs w:val="24"/>
              </w:rPr>
              <w:t>чтоб</w:t>
            </w:r>
            <w:r w:rsidRPr="00C70689">
              <w:rPr>
                <w:spacing w:val="-7"/>
                <w:sz w:val="24"/>
                <w:szCs w:val="24"/>
              </w:rPr>
              <w:t xml:space="preserve"> </w:t>
            </w:r>
            <w:r w:rsidRPr="00C70689">
              <w:rPr>
                <w:sz w:val="24"/>
                <w:szCs w:val="24"/>
              </w:rPr>
              <w:t>свет</w:t>
            </w:r>
            <w:r w:rsidRPr="00C70689">
              <w:rPr>
                <w:spacing w:val="-2"/>
                <w:sz w:val="24"/>
                <w:szCs w:val="24"/>
              </w:rPr>
              <w:t xml:space="preserve"> узнал…»,</w:t>
            </w:r>
          </w:p>
        </w:tc>
        <w:tc>
          <w:tcPr>
            <w:tcW w:w="5340"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638"/>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9"/>
                <w:sz w:val="24"/>
                <w:szCs w:val="24"/>
              </w:rPr>
              <w:t xml:space="preserve"> </w:t>
            </w:r>
            <w:r w:rsidRPr="00C70689">
              <w:rPr>
                <w:sz w:val="24"/>
                <w:szCs w:val="24"/>
              </w:rPr>
              <w:t>произведение (в том числе наизусть).</w:t>
            </w:r>
          </w:p>
          <w:p w:rsidR="00075590" w:rsidRPr="00C70689" w:rsidRDefault="00C70689" w:rsidP="00C70689">
            <w:pPr>
              <w:pStyle w:val="TableParagraph"/>
              <w:spacing w:before="1"/>
              <w:rPr>
                <w:sz w:val="24"/>
                <w:szCs w:val="24"/>
              </w:rPr>
            </w:pPr>
            <w:r w:rsidRPr="00C70689">
              <w:rPr>
                <w:sz w:val="24"/>
                <w:szCs w:val="24"/>
              </w:rPr>
              <w:t>Выражать</w:t>
            </w:r>
            <w:r w:rsidRPr="00C70689">
              <w:rPr>
                <w:spacing w:val="4"/>
                <w:sz w:val="24"/>
                <w:szCs w:val="24"/>
              </w:rPr>
              <w:t xml:space="preserve"> </w:t>
            </w:r>
            <w:r w:rsidRPr="00C70689">
              <w:rPr>
                <w:sz w:val="24"/>
                <w:szCs w:val="24"/>
              </w:rPr>
              <w:t>личное</w:t>
            </w:r>
            <w:r w:rsidRPr="00C70689">
              <w:rPr>
                <w:spacing w:val="-14"/>
                <w:sz w:val="24"/>
                <w:szCs w:val="24"/>
              </w:rPr>
              <w:t xml:space="preserve"> </w:t>
            </w:r>
            <w:r w:rsidRPr="00C70689">
              <w:rPr>
                <w:spacing w:val="-2"/>
                <w:sz w:val="24"/>
                <w:szCs w:val="24"/>
              </w:rPr>
              <w:t>читательское</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rsidTr="00A92028">
        <w:trPr>
          <w:trHeight w:val="6723"/>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C70689" w:rsidP="00C70689">
            <w:pPr>
              <w:pStyle w:val="TableParagraph"/>
              <w:rPr>
                <w:sz w:val="24"/>
                <w:szCs w:val="24"/>
              </w:rPr>
            </w:pPr>
            <w:r w:rsidRPr="00C70689">
              <w:rPr>
                <w:sz w:val="24"/>
                <w:szCs w:val="24"/>
              </w:rPr>
              <w:t>«Из-под</w:t>
            </w:r>
            <w:r w:rsidRPr="00C70689">
              <w:rPr>
                <w:spacing w:val="6"/>
                <w:sz w:val="24"/>
                <w:szCs w:val="24"/>
              </w:rPr>
              <w:t xml:space="preserve"> </w:t>
            </w:r>
            <w:r w:rsidRPr="00C70689">
              <w:rPr>
                <w:spacing w:val="-2"/>
                <w:sz w:val="24"/>
                <w:szCs w:val="24"/>
              </w:rPr>
              <w:t>таинственной,</w:t>
            </w:r>
          </w:p>
          <w:p w:rsidR="00075590" w:rsidRPr="00C70689" w:rsidRDefault="00C70689" w:rsidP="00C70689">
            <w:pPr>
              <w:pStyle w:val="TableParagraph"/>
              <w:spacing w:before="23"/>
              <w:rPr>
                <w:sz w:val="24"/>
                <w:szCs w:val="24"/>
              </w:rPr>
            </w:pPr>
            <w:r w:rsidRPr="00C70689">
              <w:rPr>
                <w:sz w:val="24"/>
                <w:szCs w:val="24"/>
              </w:rPr>
              <w:t>холодной</w:t>
            </w:r>
            <w:r w:rsidRPr="00C70689">
              <w:rPr>
                <w:spacing w:val="5"/>
                <w:sz w:val="24"/>
                <w:szCs w:val="24"/>
              </w:rPr>
              <w:t xml:space="preserve"> </w:t>
            </w:r>
            <w:r w:rsidRPr="00C70689">
              <w:rPr>
                <w:spacing w:val="-2"/>
                <w:sz w:val="24"/>
                <w:szCs w:val="24"/>
              </w:rPr>
              <w:t>полумаски…»,</w:t>
            </w:r>
          </w:p>
          <w:p w:rsidR="00075590" w:rsidRPr="00C70689" w:rsidRDefault="00C70689" w:rsidP="00C70689">
            <w:pPr>
              <w:pStyle w:val="TableParagraph"/>
              <w:spacing w:before="38"/>
              <w:rPr>
                <w:sz w:val="24"/>
                <w:szCs w:val="24"/>
              </w:rPr>
            </w:pPr>
            <w:r w:rsidRPr="00C70689">
              <w:rPr>
                <w:sz w:val="24"/>
                <w:szCs w:val="24"/>
              </w:rPr>
              <w:t>«Нищий»</w:t>
            </w:r>
            <w:r w:rsidRPr="00C70689">
              <w:rPr>
                <w:spacing w:val="-3"/>
                <w:sz w:val="24"/>
                <w:szCs w:val="24"/>
              </w:rPr>
              <w:t xml:space="preserve"> </w:t>
            </w:r>
            <w:r w:rsidRPr="00C70689">
              <w:rPr>
                <w:sz w:val="24"/>
                <w:szCs w:val="24"/>
              </w:rPr>
              <w:t>и др.</w:t>
            </w:r>
            <w:r w:rsidRPr="00C70689">
              <w:rPr>
                <w:spacing w:val="-8"/>
                <w:sz w:val="24"/>
                <w:szCs w:val="24"/>
              </w:rPr>
              <w:t xml:space="preserve"> </w:t>
            </w:r>
            <w:r w:rsidRPr="00C70689">
              <w:rPr>
                <w:sz w:val="24"/>
                <w:szCs w:val="24"/>
              </w:rPr>
              <w:t>Мотив одиночества в лирике поэта,</w:t>
            </w:r>
            <w:r w:rsidRPr="00C70689">
              <w:rPr>
                <w:spacing w:val="-15"/>
                <w:sz w:val="24"/>
                <w:szCs w:val="24"/>
              </w:rPr>
              <w:t xml:space="preserve"> </w:t>
            </w:r>
            <w:r w:rsidRPr="00C70689">
              <w:rPr>
                <w:sz w:val="24"/>
                <w:szCs w:val="24"/>
              </w:rPr>
              <w:t>характер лирического</w:t>
            </w:r>
            <w:r w:rsidRPr="00C70689">
              <w:rPr>
                <w:spacing w:val="-33"/>
                <w:sz w:val="24"/>
                <w:szCs w:val="24"/>
              </w:rPr>
              <w:t xml:space="preserve"> </w:t>
            </w:r>
            <w:r w:rsidRPr="00C70689">
              <w:rPr>
                <w:sz w:val="24"/>
                <w:szCs w:val="24"/>
              </w:rPr>
              <w:t>героя.</w:t>
            </w:r>
          </w:p>
          <w:p w:rsidR="00075590" w:rsidRPr="00C70689" w:rsidRDefault="00C70689" w:rsidP="00C70689">
            <w:pPr>
              <w:pStyle w:val="TableParagraph"/>
              <w:spacing w:before="2"/>
              <w:rPr>
                <w:sz w:val="24"/>
                <w:szCs w:val="24"/>
              </w:rPr>
            </w:pPr>
            <w:r w:rsidRPr="00C70689">
              <w:rPr>
                <w:spacing w:val="-2"/>
                <w:sz w:val="24"/>
                <w:szCs w:val="24"/>
              </w:rPr>
              <w:t xml:space="preserve">Художественное </w:t>
            </w:r>
            <w:r w:rsidRPr="00C70689">
              <w:rPr>
                <w:sz w:val="24"/>
                <w:szCs w:val="24"/>
              </w:rPr>
              <w:t>своеобразие</w:t>
            </w:r>
            <w:r w:rsidRPr="00C70689">
              <w:rPr>
                <w:spacing w:val="-15"/>
                <w:sz w:val="24"/>
                <w:szCs w:val="24"/>
              </w:rPr>
              <w:t xml:space="preserve"> </w:t>
            </w:r>
            <w:r w:rsidRPr="00C70689">
              <w:rPr>
                <w:sz w:val="24"/>
                <w:szCs w:val="24"/>
              </w:rPr>
              <w:t>лирики</w:t>
            </w:r>
            <w:r w:rsidRPr="00C70689">
              <w:rPr>
                <w:spacing w:val="-9"/>
                <w:sz w:val="24"/>
                <w:szCs w:val="24"/>
              </w:rPr>
              <w:t xml:space="preserve"> </w:t>
            </w:r>
            <w:r w:rsidRPr="00C70689">
              <w:rPr>
                <w:sz w:val="24"/>
                <w:szCs w:val="24"/>
              </w:rPr>
              <w:t>поэта. М.Ю. Лермонтов.</w:t>
            </w:r>
            <w:r w:rsidRPr="00C70689">
              <w:rPr>
                <w:spacing w:val="-21"/>
                <w:sz w:val="24"/>
                <w:szCs w:val="24"/>
              </w:rPr>
              <w:t xml:space="preserve"> </w:t>
            </w:r>
            <w:r w:rsidRPr="00C70689">
              <w:rPr>
                <w:sz w:val="24"/>
                <w:szCs w:val="24"/>
              </w:rPr>
              <w:t>Поэма</w:t>
            </w:r>
          </w:p>
          <w:p w:rsidR="00075590" w:rsidRPr="00C70689" w:rsidRDefault="00C70689" w:rsidP="00C70689">
            <w:pPr>
              <w:pStyle w:val="TableParagraph"/>
              <w:rPr>
                <w:sz w:val="24"/>
                <w:szCs w:val="24"/>
              </w:rPr>
            </w:pPr>
            <w:r w:rsidRPr="00C70689">
              <w:rPr>
                <w:sz w:val="24"/>
                <w:szCs w:val="24"/>
              </w:rPr>
              <w:t>«Мцыри»:</w:t>
            </w:r>
            <w:r w:rsidRPr="00C70689">
              <w:rPr>
                <w:spacing w:val="-30"/>
                <w:sz w:val="24"/>
                <w:szCs w:val="24"/>
              </w:rPr>
              <w:t xml:space="preserve"> </w:t>
            </w:r>
            <w:r w:rsidRPr="00C70689">
              <w:rPr>
                <w:sz w:val="24"/>
                <w:szCs w:val="24"/>
              </w:rPr>
              <w:t>история создания.</w:t>
            </w:r>
            <w:r w:rsidRPr="00C70689">
              <w:rPr>
                <w:spacing w:val="-15"/>
                <w:sz w:val="24"/>
                <w:szCs w:val="24"/>
              </w:rPr>
              <w:t xml:space="preserve"> </w:t>
            </w:r>
            <w:r w:rsidRPr="00C70689">
              <w:rPr>
                <w:sz w:val="24"/>
                <w:szCs w:val="24"/>
              </w:rPr>
              <w:t>Поэма</w:t>
            </w:r>
          </w:p>
          <w:p w:rsidR="00075590" w:rsidRPr="00C70689" w:rsidRDefault="00C70689" w:rsidP="00C70689">
            <w:pPr>
              <w:pStyle w:val="TableParagraph"/>
              <w:rPr>
                <w:sz w:val="24"/>
                <w:szCs w:val="24"/>
              </w:rPr>
            </w:pPr>
            <w:r w:rsidRPr="00C70689">
              <w:rPr>
                <w:sz w:val="24"/>
                <w:szCs w:val="24"/>
              </w:rPr>
              <w:t>«Мцыри»</w:t>
            </w:r>
            <w:r w:rsidRPr="00C70689">
              <w:rPr>
                <w:spacing w:val="-33"/>
                <w:sz w:val="24"/>
                <w:szCs w:val="24"/>
              </w:rPr>
              <w:t xml:space="preserve"> </w:t>
            </w:r>
            <w:r w:rsidRPr="00C70689">
              <w:rPr>
                <w:sz w:val="24"/>
                <w:szCs w:val="24"/>
              </w:rPr>
              <w:t xml:space="preserve">как </w:t>
            </w:r>
            <w:r w:rsidRPr="00C70689">
              <w:rPr>
                <w:spacing w:val="-2"/>
                <w:sz w:val="24"/>
                <w:szCs w:val="24"/>
              </w:rPr>
              <w:t>романтическое произведение.</w:t>
            </w:r>
          </w:p>
          <w:p w:rsidR="00075590" w:rsidRPr="00C70689" w:rsidRDefault="00C70689" w:rsidP="00C70689">
            <w:pPr>
              <w:pStyle w:val="TableParagraph"/>
              <w:spacing w:before="14"/>
              <w:rPr>
                <w:sz w:val="24"/>
                <w:szCs w:val="24"/>
              </w:rPr>
            </w:pPr>
            <w:r w:rsidRPr="00C70689">
              <w:rPr>
                <w:sz w:val="24"/>
                <w:szCs w:val="24"/>
              </w:rPr>
              <w:t>Особенности</w:t>
            </w:r>
            <w:r w:rsidRPr="00C70689">
              <w:rPr>
                <w:spacing w:val="-22"/>
                <w:sz w:val="24"/>
                <w:szCs w:val="24"/>
              </w:rPr>
              <w:t xml:space="preserve"> </w:t>
            </w:r>
            <w:r w:rsidRPr="00C70689">
              <w:rPr>
                <w:spacing w:val="-2"/>
                <w:sz w:val="24"/>
                <w:szCs w:val="24"/>
              </w:rPr>
              <w:t>сюжета</w:t>
            </w:r>
          </w:p>
          <w:p w:rsidR="00075590" w:rsidRPr="00C70689" w:rsidRDefault="00C70689" w:rsidP="00C70689">
            <w:pPr>
              <w:pStyle w:val="TableParagraph"/>
              <w:spacing w:before="23"/>
              <w:rPr>
                <w:sz w:val="24"/>
                <w:szCs w:val="24"/>
              </w:rPr>
            </w:pPr>
            <w:r w:rsidRPr="00C70689">
              <w:rPr>
                <w:sz w:val="24"/>
                <w:szCs w:val="24"/>
              </w:rPr>
              <w:t>и композиции.</w:t>
            </w:r>
            <w:r w:rsidRPr="00C70689">
              <w:rPr>
                <w:spacing w:val="-12"/>
                <w:sz w:val="24"/>
                <w:szCs w:val="24"/>
              </w:rPr>
              <w:t xml:space="preserve"> </w:t>
            </w:r>
            <w:r w:rsidRPr="00C70689">
              <w:rPr>
                <w:sz w:val="24"/>
                <w:szCs w:val="24"/>
              </w:rPr>
              <w:t>Тематика, проблематика,</w:t>
            </w:r>
            <w:r w:rsidRPr="00C70689">
              <w:rPr>
                <w:spacing w:val="-15"/>
                <w:sz w:val="24"/>
                <w:szCs w:val="24"/>
              </w:rPr>
              <w:t xml:space="preserve"> </w:t>
            </w:r>
            <w:r w:rsidRPr="00C70689">
              <w:rPr>
                <w:sz w:val="24"/>
                <w:szCs w:val="24"/>
              </w:rPr>
              <w:t>идея, своеобразие</w:t>
            </w:r>
            <w:r w:rsidRPr="00C70689">
              <w:rPr>
                <w:spacing w:val="-32"/>
                <w:sz w:val="24"/>
                <w:szCs w:val="24"/>
              </w:rPr>
              <w:t xml:space="preserve"> </w:t>
            </w:r>
            <w:r w:rsidRPr="00C70689">
              <w:rPr>
                <w:sz w:val="24"/>
                <w:szCs w:val="24"/>
              </w:rPr>
              <w:t>конфликта. Особенности</w:t>
            </w:r>
            <w:r w:rsidRPr="00C70689">
              <w:rPr>
                <w:spacing w:val="-27"/>
                <w:sz w:val="24"/>
                <w:szCs w:val="24"/>
              </w:rPr>
              <w:t xml:space="preserve"> </w:t>
            </w:r>
            <w:r w:rsidRPr="00C70689">
              <w:rPr>
                <w:sz w:val="24"/>
                <w:szCs w:val="24"/>
              </w:rPr>
              <w:t>характера героя,</w:t>
            </w:r>
            <w:r w:rsidRPr="00C70689">
              <w:rPr>
                <w:spacing w:val="-15"/>
                <w:sz w:val="24"/>
                <w:szCs w:val="24"/>
              </w:rPr>
              <w:t xml:space="preserve"> </w:t>
            </w:r>
            <w:r w:rsidRPr="00C70689">
              <w:rPr>
                <w:sz w:val="24"/>
                <w:szCs w:val="24"/>
              </w:rPr>
              <w:t>художественные средства его создания</w:t>
            </w:r>
          </w:p>
        </w:tc>
        <w:tc>
          <w:tcPr>
            <w:tcW w:w="5340" w:type="dxa"/>
          </w:tcPr>
          <w:p w:rsidR="00075590" w:rsidRPr="00C70689" w:rsidRDefault="00C70689" w:rsidP="00C70689">
            <w:pPr>
              <w:pStyle w:val="TableParagraph"/>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прочитанному.</w:t>
            </w:r>
          </w:p>
          <w:p w:rsidR="00075590" w:rsidRPr="00C70689" w:rsidRDefault="00C70689" w:rsidP="00C70689">
            <w:pPr>
              <w:pStyle w:val="TableParagraph"/>
              <w:spacing w:before="23"/>
              <w:rPr>
                <w:sz w:val="24"/>
                <w:szCs w:val="24"/>
              </w:rPr>
            </w:pPr>
            <w:r w:rsidRPr="00C70689">
              <w:rPr>
                <w:sz w:val="24"/>
                <w:szCs w:val="24"/>
              </w:rPr>
              <w:t>Составлять</w:t>
            </w:r>
            <w:r w:rsidRPr="00C70689">
              <w:rPr>
                <w:spacing w:val="-15"/>
                <w:sz w:val="24"/>
                <w:szCs w:val="24"/>
              </w:rPr>
              <w:t xml:space="preserve"> </w:t>
            </w:r>
            <w:r w:rsidRPr="00C70689">
              <w:rPr>
                <w:sz w:val="24"/>
                <w:szCs w:val="24"/>
              </w:rPr>
              <w:t>конспект</w:t>
            </w:r>
            <w:r w:rsidRPr="00C70689">
              <w:rPr>
                <w:spacing w:val="-25"/>
                <w:sz w:val="24"/>
                <w:szCs w:val="24"/>
              </w:rPr>
              <w:t xml:space="preserve"> </w:t>
            </w:r>
            <w:r w:rsidRPr="00C70689">
              <w:rPr>
                <w:sz w:val="24"/>
                <w:szCs w:val="24"/>
              </w:rPr>
              <w:t>статьи</w:t>
            </w:r>
            <w:r w:rsidRPr="00C70689">
              <w:rPr>
                <w:spacing w:val="11"/>
                <w:sz w:val="24"/>
                <w:szCs w:val="24"/>
              </w:rPr>
              <w:t xml:space="preserve"> </w:t>
            </w:r>
            <w:r w:rsidRPr="00C70689">
              <w:rPr>
                <w:spacing w:val="-2"/>
                <w:sz w:val="24"/>
                <w:szCs w:val="24"/>
              </w:rPr>
              <w:t>учебника.</w:t>
            </w:r>
          </w:p>
          <w:p w:rsidR="00075590" w:rsidRPr="00C70689" w:rsidRDefault="00C70689" w:rsidP="00C70689">
            <w:pPr>
              <w:pStyle w:val="TableParagraph"/>
              <w:spacing w:before="38"/>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spacing w:before="1"/>
              <w:ind w:right="98"/>
              <w:rPr>
                <w:sz w:val="24"/>
                <w:szCs w:val="24"/>
              </w:rPr>
            </w:pPr>
            <w:r w:rsidRPr="00C70689">
              <w:rPr>
                <w:sz w:val="24"/>
                <w:szCs w:val="24"/>
              </w:rPr>
              <w:t>Участвовать в коллективном 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7"/>
              <w:ind w:right="213"/>
              <w:rPr>
                <w:sz w:val="24"/>
                <w:szCs w:val="24"/>
              </w:rPr>
            </w:pPr>
            <w:r w:rsidRPr="00C70689">
              <w:rPr>
                <w:sz w:val="24"/>
                <w:szCs w:val="24"/>
              </w:rPr>
              <w:t>Анализировать тематику, проблематику, художественные</w:t>
            </w:r>
            <w:r w:rsidRPr="00C70689">
              <w:rPr>
                <w:spacing w:val="-32"/>
                <w:sz w:val="24"/>
                <w:szCs w:val="24"/>
              </w:rPr>
              <w:t xml:space="preserve"> </w:t>
            </w:r>
            <w:r w:rsidRPr="00C70689">
              <w:rPr>
                <w:sz w:val="24"/>
                <w:szCs w:val="24"/>
              </w:rPr>
              <w:t>особенности лирического</w:t>
            </w:r>
            <w:r w:rsidRPr="00C70689">
              <w:rPr>
                <w:spacing w:val="-33"/>
                <w:sz w:val="24"/>
                <w:szCs w:val="24"/>
              </w:rPr>
              <w:t xml:space="preserve"> </w:t>
            </w:r>
            <w:r w:rsidRPr="00C70689">
              <w:rPr>
                <w:sz w:val="24"/>
                <w:szCs w:val="24"/>
              </w:rPr>
              <w:t>произведения.</w:t>
            </w:r>
          </w:p>
          <w:p w:rsidR="00075590" w:rsidRPr="00C70689" w:rsidRDefault="00C70689" w:rsidP="00C70689">
            <w:pPr>
              <w:pStyle w:val="TableParagraph"/>
              <w:spacing w:before="1"/>
              <w:ind w:right="98"/>
              <w:rPr>
                <w:sz w:val="24"/>
                <w:szCs w:val="24"/>
              </w:rPr>
            </w:pPr>
            <w:r w:rsidRPr="00C70689">
              <w:rPr>
                <w:sz w:val="24"/>
                <w:szCs w:val="24"/>
              </w:rPr>
              <w:t>Характеризовать лирического</w:t>
            </w:r>
            <w:r w:rsidRPr="00C70689">
              <w:rPr>
                <w:spacing w:val="-14"/>
                <w:sz w:val="24"/>
                <w:szCs w:val="24"/>
              </w:rPr>
              <w:t xml:space="preserve"> </w:t>
            </w:r>
            <w:r w:rsidRPr="00C70689">
              <w:rPr>
                <w:sz w:val="24"/>
                <w:szCs w:val="24"/>
              </w:rPr>
              <w:t xml:space="preserve">героя </w:t>
            </w:r>
            <w:r w:rsidRPr="00C70689">
              <w:rPr>
                <w:spacing w:val="-2"/>
                <w:sz w:val="24"/>
                <w:szCs w:val="24"/>
              </w:rPr>
              <w:t>стихотворения.</w:t>
            </w:r>
          </w:p>
          <w:p w:rsidR="00075590" w:rsidRPr="00C70689" w:rsidRDefault="00C70689" w:rsidP="00C70689">
            <w:pPr>
              <w:pStyle w:val="TableParagraph"/>
              <w:spacing w:before="1"/>
              <w:ind w:right="793"/>
              <w:rPr>
                <w:sz w:val="24"/>
                <w:szCs w:val="24"/>
              </w:rPr>
            </w:pPr>
            <w:r w:rsidRPr="00C70689">
              <w:rPr>
                <w:sz w:val="24"/>
                <w:szCs w:val="24"/>
              </w:rPr>
              <w:t>Сопоставлять</w:t>
            </w:r>
            <w:r w:rsidRPr="00C70689">
              <w:rPr>
                <w:spacing w:val="-17"/>
                <w:sz w:val="24"/>
                <w:szCs w:val="24"/>
              </w:rPr>
              <w:t xml:space="preserve"> </w:t>
            </w:r>
            <w:r w:rsidRPr="00C70689">
              <w:rPr>
                <w:sz w:val="24"/>
                <w:szCs w:val="24"/>
              </w:rPr>
              <w:t xml:space="preserve">стихотворения одного и разных авторов по заданным </w:t>
            </w:r>
            <w:r w:rsidRPr="00C70689">
              <w:rPr>
                <w:spacing w:val="-2"/>
                <w:sz w:val="24"/>
                <w:szCs w:val="24"/>
              </w:rPr>
              <w:t>основаниям.</w:t>
            </w:r>
          </w:p>
          <w:p w:rsidR="00075590" w:rsidRPr="00C70689" w:rsidRDefault="00C70689" w:rsidP="00C70689">
            <w:pPr>
              <w:pStyle w:val="TableParagraph"/>
              <w:ind w:right="98"/>
              <w:rPr>
                <w:sz w:val="24"/>
                <w:szCs w:val="24"/>
              </w:rPr>
            </w:pPr>
            <w:r w:rsidRPr="00C70689">
              <w:rPr>
                <w:sz w:val="24"/>
                <w:szCs w:val="24"/>
              </w:rPr>
              <w:t>Обобщать материал</w:t>
            </w:r>
            <w:r w:rsidRPr="00C70689">
              <w:rPr>
                <w:spacing w:val="-5"/>
                <w:sz w:val="24"/>
                <w:szCs w:val="24"/>
              </w:rPr>
              <w:t xml:space="preserve"> </w:t>
            </w:r>
            <w:r w:rsidRPr="00C70689">
              <w:rPr>
                <w:sz w:val="24"/>
                <w:szCs w:val="24"/>
              </w:rPr>
              <w:t>об истории создания поэмы</w:t>
            </w:r>
            <w:r w:rsidRPr="00C70689">
              <w:rPr>
                <w:spacing w:val="-2"/>
                <w:sz w:val="24"/>
                <w:szCs w:val="24"/>
              </w:rPr>
              <w:t xml:space="preserve"> </w:t>
            </w:r>
            <w:r w:rsidRPr="00C70689">
              <w:rPr>
                <w:sz w:val="24"/>
                <w:szCs w:val="24"/>
              </w:rPr>
              <w:t>с использованием</w:t>
            </w:r>
            <w:r w:rsidRPr="00C70689">
              <w:rPr>
                <w:spacing w:val="-8"/>
                <w:sz w:val="24"/>
                <w:szCs w:val="24"/>
              </w:rPr>
              <w:t xml:space="preserve"> </w:t>
            </w:r>
            <w:r w:rsidRPr="00C70689">
              <w:rPr>
                <w:sz w:val="24"/>
                <w:szCs w:val="24"/>
              </w:rPr>
              <w:t>статьи</w:t>
            </w:r>
            <w:r w:rsidRPr="00C70689">
              <w:rPr>
                <w:spacing w:val="-11"/>
                <w:sz w:val="24"/>
                <w:szCs w:val="24"/>
              </w:rPr>
              <w:t xml:space="preserve"> </w:t>
            </w:r>
            <w:r w:rsidRPr="00C70689">
              <w:rPr>
                <w:sz w:val="24"/>
                <w:szCs w:val="24"/>
              </w:rPr>
              <w:t>учебника. Анализировать сюжет поэмы, тематику, проблематику,</w:t>
            </w:r>
            <w:r w:rsidRPr="00C70689">
              <w:rPr>
                <w:spacing w:val="-15"/>
                <w:sz w:val="24"/>
                <w:szCs w:val="24"/>
              </w:rPr>
              <w:t xml:space="preserve"> </w:t>
            </w:r>
            <w:r w:rsidRPr="00C70689">
              <w:rPr>
                <w:sz w:val="24"/>
                <w:szCs w:val="24"/>
              </w:rPr>
              <w:t xml:space="preserve">идейно-художественное </w:t>
            </w:r>
            <w:r w:rsidRPr="00C70689">
              <w:rPr>
                <w:spacing w:val="-2"/>
                <w:sz w:val="24"/>
                <w:szCs w:val="24"/>
              </w:rPr>
              <w:t>содержание.</w:t>
            </w:r>
          </w:p>
          <w:p w:rsidR="00075590" w:rsidRPr="00C70689" w:rsidRDefault="00C70689" w:rsidP="00C70689">
            <w:pPr>
              <w:pStyle w:val="TableParagraph"/>
              <w:ind w:right="98"/>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ind w:right="98"/>
              <w:rPr>
                <w:sz w:val="24"/>
                <w:szCs w:val="24"/>
              </w:rPr>
            </w:pPr>
            <w:r w:rsidRPr="00C70689">
              <w:rPr>
                <w:sz w:val="24"/>
                <w:szCs w:val="24"/>
              </w:rPr>
              <w:t>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 Характеризовать героя поэмы, выявлять художественные</w:t>
            </w:r>
            <w:r w:rsidRPr="00C70689">
              <w:rPr>
                <w:spacing w:val="-11"/>
                <w:sz w:val="24"/>
                <w:szCs w:val="24"/>
              </w:rPr>
              <w:t xml:space="preserve"> </w:t>
            </w:r>
            <w:r w:rsidRPr="00C70689">
              <w:rPr>
                <w:sz w:val="24"/>
                <w:szCs w:val="24"/>
              </w:rPr>
              <w:t>средства создания</w:t>
            </w:r>
          </w:p>
          <w:p w:rsidR="00075590" w:rsidRPr="00C70689" w:rsidRDefault="00C70689" w:rsidP="00C70689">
            <w:pPr>
              <w:pStyle w:val="TableParagraph"/>
              <w:spacing w:before="16"/>
              <w:rPr>
                <w:sz w:val="24"/>
                <w:szCs w:val="24"/>
              </w:rPr>
            </w:pPr>
            <w:r w:rsidRPr="00C70689">
              <w:rPr>
                <w:sz w:val="24"/>
                <w:szCs w:val="24"/>
              </w:rPr>
              <w:t>художественных</w:t>
            </w:r>
            <w:r w:rsidRPr="00C70689">
              <w:rPr>
                <w:spacing w:val="-3"/>
                <w:sz w:val="24"/>
                <w:szCs w:val="24"/>
              </w:rPr>
              <w:t xml:space="preserve"> </w:t>
            </w:r>
            <w:r w:rsidRPr="00C70689">
              <w:rPr>
                <w:spacing w:val="-2"/>
                <w:sz w:val="24"/>
                <w:szCs w:val="24"/>
              </w:rPr>
              <w:t>образов.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rsidTr="00A92028">
        <w:trPr>
          <w:trHeight w:val="3604"/>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Определять</w:t>
            </w:r>
            <w:r w:rsidRPr="00C70689">
              <w:rPr>
                <w:spacing w:val="-11"/>
                <w:sz w:val="24"/>
                <w:szCs w:val="24"/>
              </w:rPr>
              <w:t xml:space="preserve"> </w:t>
            </w:r>
            <w:r w:rsidRPr="00C70689">
              <w:rPr>
                <w:sz w:val="24"/>
                <w:szCs w:val="24"/>
              </w:rPr>
              <w:t>роль</w:t>
            </w:r>
            <w:r w:rsidRPr="00C70689">
              <w:rPr>
                <w:spacing w:val="15"/>
                <w:sz w:val="24"/>
                <w:szCs w:val="24"/>
              </w:rPr>
              <w:t xml:space="preserve"> </w:t>
            </w:r>
            <w:r w:rsidRPr="00C70689">
              <w:rPr>
                <w:spacing w:val="-2"/>
                <w:sz w:val="24"/>
                <w:szCs w:val="24"/>
              </w:rPr>
              <w:t>пейзажа.</w:t>
            </w:r>
          </w:p>
          <w:p w:rsidR="00075590" w:rsidRPr="00C70689" w:rsidRDefault="00C70689" w:rsidP="00C70689">
            <w:pPr>
              <w:pStyle w:val="TableParagraph"/>
              <w:spacing w:before="23"/>
              <w:ind w:right="98"/>
              <w:rPr>
                <w:sz w:val="24"/>
                <w:szCs w:val="24"/>
              </w:rPr>
            </w:pPr>
            <w:r w:rsidRPr="00C70689">
              <w:rPr>
                <w:sz w:val="24"/>
                <w:szCs w:val="24"/>
              </w:rPr>
              <w:t>Соотносить</w:t>
            </w:r>
            <w:r w:rsidRPr="00C70689">
              <w:rPr>
                <w:spacing w:val="-11"/>
                <w:sz w:val="24"/>
                <w:szCs w:val="24"/>
              </w:rPr>
              <w:t xml:space="preserve"> </w:t>
            </w:r>
            <w:r w:rsidRPr="00C70689">
              <w:rPr>
                <w:sz w:val="24"/>
                <w:szCs w:val="24"/>
              </w:rPr>
              <w:t>идейно-художественные особенности</w:t>
            </w:r>
            <w:r w:rsidRPr="00C70689">
              <w:rPr>
                <w:spacing w:val="-18"/>
                <w:sz w:val="24"/>
                <w:szCs w:val="24"/>
              </w:rPr>
              <w:t xml:space="preserve"> </w:t>
            </w:r>
            <w:r w:rsidRPr="00C70689">
              <w:rPr>
                <w:sz w:val="24"/>
                <w:szCs w:val="24"/>
              </w:rPr>
              <w:t>поэмы с романтическими принципами</w:t>
            </w:r>
            <w:r w:rsidRPr="00C70689">
              <w:rPr>
                <w:spacing w:val="-27"/>
                <w:sz w:val="24"/>
                <w:szCs w:val="24"/>
              </w:rPr>
              <w:t xml:space="preserve"> </w:t>
            </w:r>
            <w:r w:rsidRPr="00C70689">
              <w:rPr>
                <w:sz w:val="24"/>
                <w:szCs w:val="24"/>
              </w:rPr>
              <w:t>изображения.</w:t>
            </w:r>
          </w:p>
          <w:p w:rsidR="00075590" w:rsidRPr="00C70689" w:rsidRDefault="00C70689" w:rsidP="00C70689">
            <w:pPr>
              <w:pStyle w:val="TableParagraph"/>
              <w:ind w:right="98"/>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075590" w:rsidRPr="00C70689" w:rsidRDefault="00C70689" w:rsidP="00C70689">
            <w:pPr>
              <w:pStyle w:val="TableParagraph"/>
              <w:ind w:right="907"/>
              <w:rPr>
                <w:sz w:val="24"/>
                <w:szCs w:val="24"/>
              </w:rPr>
            </w:pPr>
            <w:r w:rsidRPr="00C70689">
              <w:rPr>
                <w:sz w:val="24"/>
                <w:szCs w:val="24"/>
              </w:rPr>
              <w:t>Выявлять в поэме признаки</w:t>
            </w:r>
            <w:r w:rsidRPr="00C70689">
              <w:rPr>
                <w:spacing w:val="-5"/>
                <w:sz w:val="24"/>
                <w:szCs w:val="24"/>
              </w:rPr>
              <w:t xml:space="preserve"> </w:t>
            </w:r>
            <w:r w:rsidRPr="00C70689">
              <w:rPr>
                <w:sz w:val="24"/>
                <w:szCs w:val="24"/>
              </w:rPr>
              <w:t>лирики и эпоса.</w:t>
            </w:r>
          </w:p>
          <w:p w:rsidR="00075590" w:rsidRPr="00C70689" w:rsidRDefault="00C70689" w:rsidP="00C70689">
            <w:pPr>
              <w:pStyle w:val="TableParagraph"/>
              <w:spacing w:before="14"/>
              <w:ind w:right="98"/>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на проблемный вопрос, писать сочинение</w:t>
            </w:r>
          </w:p>
          <w:p w:rsidR="00075590" w:rsidRPr="00C70689" w:rsidRDefault="00C70689" w:rsidP="00C70689">
            <w:pPr>
              <w:pStyle w:val="TableParagraph"/>
              <w:spacing w:before="1"/>
              <w:ind w:right="134"/>
              <w:rPr>
                <w:sz w:val="24"/>
                <w:szCs w:val="24"/>
              </w:rPr>
            </w:pPr>
            <w:r w:rsidRPr="00C70689">
              <w:rPr>
                <w:sz w:val="24"/>
                <w:szCs w:val="24"/>
              </w:rPr>
              <w:t>на</w:t>
            </w:r>
            <w:r w:rsidRPr="00C70689">
              <w:rPr>
                <w:spacing w:val="59"/>
                <w:w w:val="150"/>
                <w:sz w:val="24"/>
                <w:szCs w:val="24"/>
              </w:rPr>
              <w:t xml:space="preserve">   </w:t>
            </w:r>
            <w:r w:rsidRPr="00C70689">
              <w:rPr>
                <w:sz w:val="24"/>
                <w:szCs w:val="24"/>
              </w:rPr>
              <w:t>литературную</w:t>
            </w:r>
            <w:r w:rsidRPr="00C70689">
              <w:rPr>
                <w:spacing w:val="29"/>
                <w:sz w:val="24"/>
                <w:szCs w:val="24"/>
              </w:rPr>
              <w:t xml:space="preserve">  </w:t>
            </w:r>
            <w:r w:rsidRPr="00C70689">
              <w:rPr>
                <w:sz w:val="24"/>
                <w:szCs w:val="24"/>
              </w:rPr>
              <w:t>тему.</w:t>
            </w:r>
            <w:r w:rsidRPr="00C70689">
              <w:rPr>
                <w:spacing w:val="80"/>
                <w:w w:val="150"/>
                <w:sz w:val="24"/>
                <w:szCs w:val="24"/>
              </w:rPr>
              <w:t xml:space="preserve"> </w:t>
            </w:r>
            <w:r w:rsidRPr="00C70689">
              <w:rPr>
                <w:sz w:val="24"/>
                <w:szCs w:val="24"/>
              </w:rPr>
              <w:t>Сопоставлять</w:t>
            </w:r>
            <w:r w:rsidRPr="00C70689">
              <w:rPr>
                <w:spacing w:val="-10"/>
                <w:sz w:val="24"/>
                <w:szCs w:val="24"/>
              </w:rPr>
              <w:t xml:space="preserve"> </w:t>
            </w:r>
            <w:r w:rsidRPr="00C70689">
              <w:rPr>
                <w:sz w:val="24"/>
                <w:szCs w:val="24"/>
              </w:rPr>
              <w:t>литературное</w:t>
            </w:r>
            <w:r w:rsidRPr="00C70689">
              <w:rPr>
                <w:spacing w:val="-4"/>
                <w:sz w:val="24"/>
                <w:szCs w:val="24"/>
              </w:rPr>
              <w:t xml:space="preserve"> </w:t>
            </w:r>
            <w:r w:rsidRPr="00C70689">
              <w:rPr>
                <w:spacing w:val="-2"/>
                <w:sz w:val="24"/>
                <w:szCs w:val="24"/>
              </w:rPr>
              <w:t>произведение</w:t>
            </w:r>
          </w:p>
          <w:p w:rsidR="00075590" w:rsidRPr="00C70689" w:rsidRDefault="00C70689" w:rsidP="00C70689">
            <w:pPr>
              <w:pStyle w:val="TableParagraph"/>
              <w:spacing w:before="1"/>
              <w:rPr>
                <w:sz w:val="24"/>
                <w:szCs w:val="24"/>
              </w:rPr>
            </w:pPr>
            <w:r w:rsidRPr="00C70689">
              <w:rPr>
                <w:sz w:val="24"/>
                <w:szCs w:val="24"/>
              </w:rPr>
              <w:t>с</w:t>
            </w:r>
            <w:r w:rsidRPr="00C70689">
              <w:rPr>
                <w:spacing w:val="21"/>
                <w:sz w:val="24"/>
                <w:szCs w:val="24"/>
              </w:rPr>
              <w:t xml:space="preserve"> </w:t>
            </w:r>
            <w:r w:rsidRPr="00C70689">
              <w:rPr>
                <w:sz w:val="24"/>
                <w:szCs w:val="24"/>
              </w:rPr>
              <w:t>произведениями</w:t>
            </w:r>
            <w:r w:rsidRPr="00C70689">
              <w:rPr>
                <w:spacing w:val="-14"/>
                <w:sz w:val="24"/>
                <w:szCs w:val="24"/>
              </w:rPr>
              <w:t xml:space="preserve"> </w:t>
            </w:r>
            <w:r w:rsidRPr="00C70689">
              <w:rPr>
                <w:sz w:val="24"/>
                <w:szCs w:val="24"/>
              </w:rPr>
              <w:t>других</w:t>
            </w:r>
            <w:r w:rsidRPr="00C70689">
              <w:rPr>
                <w:spacing w:val="-20"/>
                <w:sz w:val="24"/>
                <w:szCs w:val="24"/>
              </w:rPr>
              <w:t xml:space="preserve"> </w:t>
            </w:r>
            <w:r w:rsidRPr="00C70689">
              <w:rPr>
                <w:sz w:val="24"/>
                <w:szCs w:val="24"/>
              </w:rPr>
              <w:t>видов</w:t>
            </w:r>
            <w:r w:rsidRPr="00C70689">
              <w:rPr>
                <w:spacing w:val="-9"/>
                <w:sz w:val="24"/>
                <w:szCs w:val="24"/>
              </w:rPr>
              <w:t xml:space="preserve"> </w:t>
            </w:r>
            <w:r w:rsidRPr="00C70689">
              <w:rPr>
                <w:spacing w:val="-2"/>
                <w:sz w:val="24"/>
                <w:szCs w:val="24"/>
              </w:rPr>
              <w:t>искусства</w:t>
            </w:r>
          </w:p>
        </w:tc>
      </w:tr>
      <w:tr w:rsidR="00075590" w:rsidRPr="00C70689">
        <w:trPr>
          <w:trHeight w:val="4860"/>
        </w:trPr>
        <w:tc>
          <w:tcPr>
            <w:tcW w:w="705" w:type="dxa"/>
          </w:tcPr>
          <w:p w:rsidR="00075590" w:rsidRPr="00C70689" w:rsidRDefault="00C70689" w:rsidP="00C70689">
            <w:pPr>
              <w:pStyle w:val="TableParagraph"/>
              <w:rPr>
                <w:sz w:val="24"/>
                <w:szCs w:val="24"/>
              </w:rPr>
            </w:pPr>
            <w:r w:rsidRPr="00C70689">
              <w:rPr>
                <w:spacing w:val="-5"/>
                <w:sz w:val="24"/>
                <w:szCs w:val="24"/>
              </w:rPr>
              <w:t>3.3</w:t>
            </w:r>
          </w:p>
        </w:tc>
        <w:tc>
          <w:tcPr>
            <w:tcW w:w="3405" w:type="dxa"/>
          </w:tcPr>
          <w:p w:rsidR="00075590" w:rsidRPr="00C70689" w:rsidRDefault="00C70689" w:rsidP="00C70689">
            <w:pPr>
              <w:pStyle w:val="TableParagraph"/>
              <w:rPr>
                <w:sz w:val="24"/>
                <w:szCs w:val="24"/>
              </w:rPr>
            </w:pPr>
            <w:r w:rsidRPr="00C70689">
              <w:rPr>
                <w:sz w:val="24"/>
                <w:szCs w:val="24"/>
              </w:rPr>
              <w:t>Н.В.</w:t>
            </w:r>
            <w:r w:rsidRPr="00C70689">
              <w:rPr>
                <w:spacing w:val="5"/>
                <w:sz w:val="24"/>
                <w:szCs w:val="24"/>
              </w:rPr>
              <w:t xml:space="preserve"> </w:t>
            </w:r>
            <w:r w:rsidRPr="00C70689">
              <w:rPr>
                <w:sz w:val="24"/>
                <w:szCs w:val="24"/>
              </w:rPr>
              <w:t>Гоголь.</w:t>
            </w:r>
            <w:r w:rsidRPr="00C70689">
              <w:rPr>
                <w:spacing w:val="5"/>
                <w:sz w:val="24"/>
                <w:szCs w:val="24"/>
              </w:rPr>
              <w:t xml:space="preserve"> </w:t>
            </w:r>
            <w:r w:rsidRPr="00C70689">
              <w:rPr>
                <w:spacing w:val="-2"/>
                <w:sz w:val="24"/>
                <w:szCs w:val="24"/>
              </w:rPr>
              <w:t>Повесть</w:t>
            </w:r>
          </w:p>
          <w:p w:rsidR="00075590" w:rsidRPr="00C70689" w:rsidRDefault="00C70689" w:rsidP="00C70689">
            <w:pPr>
              <w:pStyle w:val="TableParagraph"/>
              <w:spacing w:before="23"/>
              <w:ind w:right="902"/>
              <w:rPr>
                <w:sz w:val="24"/>
                <w:szCs w:val="24"/>
              </w:rPr>
            </w:pPr>
            <w:r w:rsidRPr="00C70689">
              <w:rPr>
                <w:spacing w:val="-2"/>
                <w:sz w:val="24"/>
                <w:szCs w:val="24"/>
              </w:rPr>
              <w:t>«Шинель».</w:t>
            </w:r>
            <w:r w:rsidRPr="00C70689">
              <w:rPr>
                <w:spacing w:val="40"/>
                <w:sz w:val="24"/>
                <w:szCs w:val="24"/>
              </w:rPr>
              <w:t xml:space="preserve"> </w:t>
            </w:r>
            <w:r w:rsidRPr="00C70689">
              <w:rPr>
                <w:sz w:val="24"/>
                <w:szCs w:val="24"/>
              </w:rPr>
              <w:t>Комедия</w:t>
            </w:r>
            <w:r w:rsidRPr="00C70689">
              <w:rPr>
                <w:spacing w:val="-15"/>
                <w:sz w:val="24"/>
                <w:szCs w:val="24"/>
              </w:rPr>
              <w:t xml:space="preserve"> </w:t>
            </w:r>
            <w:r w:rsidRPr="00C70689">
              <w:rPr>
                <w:sz w:val="24"/>
                <w:szCs w:val="24"/>
              </w:rPr>
              <w:t>«Ревизор»</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6</w:t>
            </w:r>
          </w:p>
        </w:tc>
        <w:tc>
          <w:tcPr>
            <w:tcW w:w="3420" w:type="dxa"/>
          </w:tcPr>
          <w:p w:rsidR="00075590" w:rsidRPr="00C70689" w:rsidRDefault="00C70689" w:rsidP="00C70689">
            <w:pPr>
              <w:pStyle w:val="TableParagraph"/>
              <w:rPr>
                <w:sz w:val="24"/>
                <w:szCs w:val="24"/>
              </w:rPr>
            </w:pPr>
            <w:r w:rsidRPr="00C70689">
              <w:rPr>
                <w:sz w:val="24"/>
                <w:szCs w:val="24"/>
              </w:rPr>
              <w:t>Н.В.</w:t>
            </w:r>
            <w:r w:rsidRPr="00C70689">
              <w:rPr>
                <w:spacing w:val="5"/>
                <w:sz w:val="24"/>
                <w:szCs w:val="24"/>
              </w:rPr>
              <w:t xml:space="preserve"> </w:t>
            </w:r>
            <w:r w:rsidRPr="00C70689">
              <w:rPr>
                <w:sz w:val="24"/>
                <w:szCs w:val="24"/>
              </w:rPr>
              <w:t>Гоголь.</w:t>
            </w:r>
            <w:r w:rsidRPr="00C70689">
              <w:rPr>
                <w:spacing w:val="5"/>
                <w:sz w:val="24"/>
                <w:szCs w:val="24"/>
              </w:rPr>
              <w:t xml:space="preserve"> </w:t>
            </w:r>
            <w:r w:rsidRPr="00C70689">
              <w:rPr>
                <w:spacing w:val="-2"/>
                <w:sz w:val="24"/>
                <w:szCs w:val="24"/>
              </w:rPr>
              <w:t>Повесть</w:t>
            </w:r>
          </w:p>
          <w:p w:rsidR="00075590" w:rsidRPr="00C70689" w:rsidRDefault="00C70689" w:rsidP="00C70689">
            <w:pPr>
              <w:pStyle w:val="TableParagraph"/>
              <w:spacing w:before="23"/>
              <w:ind w:right="181"/>
              <w:rPr>
                <w:sz w:val="24"/>
                <w:szCs w:val="24"/>
              </w:rPr>
            </w:pPr>
            <w:r w:rsidRPr="00C70689">
              <w:rPr>
                <w:sz w:val="24"/>
                <w:szCs w:val="24"/>
              </w:rPr>
              <w:t>«Шинель»:</w:t>
            </w:r>
            <w:r w:rsidRPr="00C70689">
              <w:rPr>
                <w:spacing w:val="-9"/>
                <w:sz w:val="24"/>
                <w:szCs w:val="24"/>
              </w:rPr>
              <w:t xml:space="preserve"> </w:t>
            </w:r>
            <w:r w:rsidRPr="00C70689">
              <w:rPr>
                <w:sz w:val="24"/>
                <w:szCs w:val="24"/>
              </w:rPr>
              <w:t>тема, идея, особенности</w:t>
            </w:r>
            <w:r w:rsidRPr="00C70689">
              <w:rPr>
                <w:spacing w:val="-27"/>
                <w:sz w:val="24"/>
                <w:szCs w:val="24"/>
              </w:rPr>
              <w:t xml:space="preserve"> </w:t>
            </w:r>
            <w:r w:rsidRPr="00C70689">
              <w:rPr>
                <w:sz w:val="24"/>
                <w:szCs w:val="24"/>
              </w:rPr>
              <w:t>конфликта. Образ</w:t>
            </w:r>
            <w:r w:rsidRPr="00C70689">
              <w:rPr>
                <w:spacing w:val="-33"/>
                <w:sz w:val="24"/>
                <w:szCs w:val="24"/>
              </w:rPr>
              <w:t xml:space="preserve"> </w:t>
            </w:r>
            <w:r w:rsidRPr="00C70689">
              <w:rPr>
                <w:sz w:val="24"/>
                <w:szCs w:val="24"/>
              </w:rPr>
              <w:t>маленького человека</w:t>
            </w:r>
            <w:r w:rsidRPr="00C70689">
              <w:rPr>
                <w:spacing w:val="-1"/>
                <w:sz w:val="24"/>
                <w:szCs w:val="24"/>
              </w:rPr>
              <w:t xml:space="preserve"> </w:t>
            </w:r>
            <w:r w:rsidRPr="00C70689">
              <w:rPr>
                <w:sz w:val="24"/>
                <w:szCs w:val="24"/>
              </w:rPr>
              <w:t>в произведении. Смысл</w:t>
            </w:r>
            <w:r w:rsidRPr="00C70689">
              <w:rPr>
                <w:spacing w:val="-7"/>
                <w:sz w:val="24"/>
                <w:szCs w:val="24"/>
              </w:rPr>
              <w:t xml:space="preserve"> </w:t>
            </w:r>
            <w:r w:rsidRPr="00C70689">
              <w:rPr>
                <w:sz w:val="24"/>
                <w:szCs w:val="24"/>
              </w:rPr>
              <w:t>финала.</w:t>
            </w:r>
          </w:p>
          <w:p w:rsidR="00075590" w:rsidRPr="00C70689" w:rsidRDefault="00C70689" w:rsidP="00C70689">
            <w:pPr>
              <w:pStyle w:val="TableParagraph"/>
              <w:spacing w:before="1"/>
              <w:rPr>
                <w:sz w:val="24"/>
                <w:szCs w:val="24"/>
              </w:rPr>
            </w:pPr>
            <w:r w:rsidRPr="00C70689">
              <w:rPr>
                <w:sz w:val="24"/>
                <w:szCs w:val="24"/>
              </w:rPr>
              <w:t>Комедия «Ревизор»</w:t>
            </w:r>
            <w:r w:rsidRPr="00C70689">
              <w:rPr>
                <w:spacing w:val="-14"/>
                <w:sz w:val="24"/>
                <w:szCs w:val="24"/>
              </w:rPr>
              <w:t xml:space="preserve"> </w:t>
            </w:r>
            <w:r w:rsidRPr="00C70689">
              <w:rPr>
                <w:sz w:val="24"/>
                <w:szCs w:val="24"/>
              </w:rPr>
              <w:t>как сатира на чиновничью Россию.</w:t>
            </w:r>
            <w:r w:rsidRPr="00C70689">
              <w:rPr>
                <w:spacing w:val="-16"/>
                <w:sz w:val="24"/>
                <w:szCs w:val="24"/>
              </w:rPr>
              <w:t xml:space="preserve"> </w:t>
            </w:r>
            <w:r w:rsidRPr="00C70689">
              <w:rPr>
                <w:sz w:val="24"/>
                <w:szCs w:val="24"/>
              </w:rPr>
              <w:t>История</w:t>
            </w:r>
            <w:r w:rsidRPr="00C70689">
              <w:rPr>
                <w:spacing w:val="-22"/>
                <w:sz w:val="24"/>
                <w:szCs w:val="24"/>
              </w:rPr>
              <w:t xml:space="preserve"> </w:t>
            </w:r>
            <w:r w:rsidRPr="00C70689">
              <w:rPr>
                <w:sz w:val="24"/>
                <w:szCs w:val="24"/>
              </w:rPr>
              <w:t>создания комедии.</w:t>
            </w:r>
            <w:r w:rsidRPr="00C70689">
              <w:rPr>
                <w:spacing w:val="-15"/>
                <w:sz w:val="24"/>
                <w:szCs w:val="24"/>
              </w:rPr>
              <w:t xml:space="preserve"> </w:t>
            </w:r>
            <w:r w:rsidRPr="00C70689">
              <w:rPr>
                <w:sz w:val="24"/>
                <w:szCs w:val="24"/>
              </w:rPr>
              <w:t>Сюжет, композиция,</w:t>
            </w:r>
            <w:r w:rsidRPr="00C70689">
              <w:rPr>
                <w:spacing w:val="-15"/>
                <w:sz w:val="24"/>
                <w:szCs w:val="24"/>
              </w:rPr>
              <w:t xml:space="preserve"> </w:t>
            </w:r>
            <w:r w:rsidRPr="00C70689">
              <w:rPr>
                <w:sz w:val="24"/>
                <w:szCs w:val="24"/>
              </w:rPr>
              <w:t>особенности конфликта.</w:t>
            </w:r>
            <w:r w:rsidRPr="00C70689">
              <w:rPr>
                <w:spacing w:val="-15"/>
                <w:sz w:val="24"/>
                <w:szCs w:val="24"/>
              </w:rPr>
              <w:t xml:space="preserve"> </w:t>
            </w:r>
            <w:r w:rsidRPr="00C70689">
              <w:rPr>
                <w:sz w:val="24"/>
                <w:szCs w:val="24"/>
              </w:rPr>
              <w:t>Система образов.</w:t>
            </w:r>
            <w:r w:rsidRPr="00C70689">
              <w:rPr>
                <w:spacing w:val="-15"/>
                <w:sz w:val="24"/>
                <w:szCs w:val="24"/>
              </w:rPr>
              <w:t xml:space="preserve"> </w:t>
            </w:r>
            <w:r w:rsidRPr="00C70689">
              <w:rPr>
                <w:sz w:val="24"/>
                <w:szCs w:val="24"/>
              </w:rPr>
              <w:t>Средства</w:t>
            </w:r>
          </w:p>
          <w:p w:rsidR="00075590" w:rsidRPr="00C70689" w:rsidRDefault="00C70689" w:rsidP="00C70689">
            <w:pPr>
              <w:pStyle w:val="TableParagraph"/>
              <w:rPr>
                <w:sz w:val="24"/>
                <w:szCs w:val="24"/>
              </w:rPr>
            </w:pPr>
            <w:r w:rsidRPr="00C70689">
              <w:rPr>
                <w:sz w:val="24"/>
                <w:szCs w:val="24"/>
              </w:rPr>
              <w:t>создания</w:t>
            </w:r>
            <w:r w:rsidRPr="00C70689">
              <w:rPr>
                <w:spacing w:val="2"/>
                <w:sz w:val="24"/>
                <w:szCs w:val="24"/>
              </w:rPr>
              <w:t xml:space="preserve"> </w:t>
            </w:r>
            <w:r w:rsidRPr="00C70689">
              <w:rPr>
                <w:spacing w:val="-2"/>
                <w:sz w:val="24"/>
                <w:szCs w:val="24"/>
              </w:rPr>
              <w:t>сатирических</w:t>
            </w:r>
          </w:p>
        </w:tc>
        <w:tc>
          <w:tcPr>
            <w:tcW w:w="5340" w:type="dxa"/>
          </w:tcPr>
          <w:p w:rsidR="00075590" w:rsidRPr="00C70689" w:rsidRDefault="00C70689" w:rsidP="00C70689">
            <w:pPr>
              <w:pStyle w:val="TableParagraph"/>
              <w:ind w:right="98"/>
              <w:rPr>
                <w:sz w:val="24"/>
                <w:szCs w:val="24"/>
              </w:rPr>
            </w:pPr>
            <w:r w:rsidRPr="00C70689">
              <w:rPr>
                <w:sz w:val="24"/>
                <w:szCs w:val="24"/>
              </w:rPr>
              <w:t>Воспринимать</w:t>
            </w:r>
            <w:r w:rsidRPr="00C70689">
              <w:rPr>
                <w:spacing w:val="-10"/>
                <w:sz w:val="24"/>
                <w:szCs w:val="24"/>
              </w:rPr>
              <w:t xml:space="preserve"> </w:t>
            </w:r>
            <w:r w:rsidRPr="00C70689">
              <w:rPr>
                <w:sz w:val="24"/>
                <w:szCs w:val="24"/>
              </w:rPr>
              <w:t>и выразительно читать литературные</w:t>
            </w:r>
            <w:r w:rsidRPr="00C70689">
              <w:rPr>
                <w:spacing w:val="-21"/>
                <w:sz w:val="24"/>
                <w:szCs w:val="24"/>
              </w:rPr>
              <w:t xml:space="preserve"> </w:t>
            </w:r>
            <w:r w:rsidRPr="00C70689">
              <w:rPr>
                <w:sz w:val="24"/>
                <w:szCs w:val="24"/>
              </w:rPr>
              <w:t>произведения</w:t>
            </w:r>
            <w:r w:rsidRPr="00C70689">
              <w:rPr>
                <w:spacing w:val="-8"/>
                <w:sz w:val="24"/>
                <w:szCs w:val="24"/>
              </w:rPr>
              <w:t xml:space="preserve"> </w:t>
            </w:r>
            <w:r w:rsidRPr="00C70689">
              <w:rPr>
                <w:sz w:val="24"/>
                <w:szCs w:val="24"/>
              </w:rPr>
              <w:t>(в том числе по ролям).</w:t>
            </w:r>
          </w:p>
          <w:p w:rsidR="00075590" w:rsidRPr="00C70689" w:rsidRDefault="00C70689" w:rsidP="00C70689">
            <w:pPr>
              <w:pStyle w:val="TableParagraph"/>
              <w:spacing w:before="10"/>
              <w:ind w:right="793"/>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98"/>
              <w:rPr>
                <w:sz w:val="24"/>
                <w:szCs w:val="24"/>
              </w:rPr>
            </w:pPr>
            <w:r w:rsidRPr="00C70689">
              <w:rPr>
                <w:sz w:val="24"/>
                <w:szCs w:val="24"/>
              </w:rPr>
              <w:t>Составлять</w:t>
            </w:r>
            <w:r w:rsidRPr="00C70689">
              <w:rPr>
                <w:spacing w:val="-2"/>
                <w:sz w:val="24"/>
                <w:szCs w:val="24"/>
              </w:rPr>
              <w:t xml:space="preserve"> </w:t>
            </w:r>
            <w:r w:rsidRPr="00C70689">
              <w:rPr>
                <w:sz w:val="24"/>
                <w:szCs w:val="24"/>
              </w:rPr>
              <w:t>тезисный</w:t>
            </w:r>
            <w:r w:rsidRPr="00C70689">
              <w:rPr>
                <w:spacing w:val="-13"/>
                <w:sz w:val="24"/>
                <w:szCs w:val="24"/>
              </w:rPr>
              <w:t xml:space="preserve"> </w:t>
            </w:r>
            <w:r w:rsidRPr="00C70689">
              <w:rPr>
                <w:sz w:val="24"/>
                <w:szCs w:val="24"/>
              </w:rPr>
              <w:t>план</w:t>
            </w:r>
            <w:r w:rsidRPr="00C70689">
              <w:rPr>
                <w:spacing w:val="-13"/>
                <w:sz w:val="24"/>
                <w:szCs w:val="24"/>
              </w:rPr>
              <w:t xml:space="preserve"> </w:t>
            </w:r>
            <w:r w:rsidRPr="00C70689">
              <w:rPr>
                <w:sz w:val="24"/>
                <w:szCs w:val="24"/>
              </w:rPr>
              <w:t xml:space="preserve">статьи </w:t>
            </w:r>
            <w:r w:rsidRPr="00C70689">
              <w:rPr>
                <w:spacing w:val="-2"/>
                <w:sz w:val="24"/>
                <w:szCs w:val="24"/>
              </w:rPr>
              <w:t>учебника.</w:t>
            </w:r>
          </w:p>
          <w:p w:rsidR="00075590" w:rsidRPr="00C70689" w:rsidRDefault="00C70689" w:rsidP="00C70689">
            <w:pPr>
              <w:pStyle w:val="TableParagraph"/>
              <w:spacing w:before="1"/>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ind w:right="98"/>
              <w:rPr>
                <w:sz w:val="24"/>
                <w:szCs w:val="24"/>
              </w:rPr>
            </w:pPr>
            <w:r w:rsidRPr="00C70689">
              <w:rPr>
                <w:sz w:val="24"/>
                <w:szCs w:val="24"/>
              </w:rPr>
              <w:t>Участвовать в коллективном</w:t>
            </w:r>
            <w:r w:rsidRPr="00C70689">
              <w:rPr>
                <w:spacing w:val="-1"/>
                <w:sz w:val="24"/>
                <w:szCs w:val="24"/>
              </w:rPr>
              <w:t xml:space="preserve"> </w:t>
            </w:r>
            <w:r w:rsidRPr="00C70689">
              <w:rPr>
                <w:sz w:val="24"/>
                <w:szCs w:val="24"/>
              </w:rPr>
              <w:t>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rPr>
                <w:sz w:val="24"/>
                <w:szCs w:val="24"/>
              </w:rPr>
            </w:pPr>
            <w:r w:rsidRPr="00C70689">
              <w:rPr>
                <w:sz w:val="24"/>
                <w:szCs w:val="24"/>
              </w:rPr>
              <w:t>Анализировать</w:t>
            </w:r>
            <w:r w:rsidRPr="00C70689">
              <w:rPr>
                <w:spacing w:val="-9"/>
                <w:sz w:val="24"/>
                <w:szCs w:val="24"/>
              </w:rPr>
              <w:t xml:space="preserve"> </w:t>
            </w:r>
            <w:r w:rsidRPr="00C70689">
              <w:rPr>
                <w:sz w:val="24"/>
                <w:szCs w:val="24"/>
              </w:rPr>
              <w:t>произведение</w:t>
            </w:r>
            <w:r w:rsidRPr="00C70689">
              <w:rPr>
                <w:spacing w:val="-24"/>
                <w:sz w:val="24"/>
                <w:szCs w:val="24"/>
              </w:rPr>
              <w:t xml:space="preserve"> </w:t>
            </w:r>
            <w:r w:rsidRPr="00C70689">
              <w:rPr>
                <w:sz w:val="24"/>
                <w:szCs w:val="24"/>
              </w:rPr>
              <w:t>с</w:t>
            </w:r>
            <w:r w:rsidRPr="00C70689">
              <w:rPr>
                <w:spacing w:val="-5"/>
                <w:sz w:val="24"/>
                <w:szCs w:val="24"/>
              </w:rPr>
              <w:t xml:space="preserve"> </w:t>
            </w:r>
            <w:r w:rsidRPr="00C70689">
              <w:rPr>
                <w:sz w:val="24"/>
                <w:szCs w:val="24"/>
              </w:rPr>
              <w:t>учётом</w:t>
            </w:r>
            <w:r w:rsidRPr="00C70689">
              <w:rPr>
                <w:spacing w:val="-16"/>
                <w:sz w:val="24"/>
                <w:szCs w:val="24"/>
              </w:rPr>
              <w:t xml:space="preserve"> </w:t>
            </w:r>
            <w:r w:rsidRPr="00C70689">
              <w:rPr>
                <w:spacing w:val="-5"/>
                <w:sz w:val="24"/>
                <w:szCs w:val="24"/>
              </w:rPr>
              <w:t>его</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936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C70689" w:rsidP="00C70689">
            <w:pPr>
              <w:pStyle w:val="TableParagraph"/>
              <w:rPr>
                <w:sz w:val="24"/>
                <w:szCs w:val="24"/>
              </w:rPr>
            </w:pPr>
            <w:r w:rsidRPr="00C70689">
              <w:rPr>
                <w:sz w:val="24"/>
                <w:szCs w:val="24"/>
              </w:rPr>
              <w:t>персонажей.</w:t>
            </w:r>
            <w:r w:rsidRPr="00C70689">
              <w:rPr>
                <w:spacing w:val="-3"/>
                <w:sz w:val="24"/>
                <w:szCs w:val="24"/>
              </w:rPr>
              <w:t xml:space="preserve"> </w:t>
            </w:r>
            <w:r w:rsidRPr="00C70689">
              <w:rPr>
                <w:spacing w:val="-4"/>
                <w:sz w:val="24"/>
                <w:szCs w:val="24"/>
              </w:rPr>
              <w:t>Образ</w:t>
            </w:r>
          </w:p>
          <w:p w:rsidR="00075590" w:rsidRPr="00C70689" w:rsidRDefault="00C70689" w:rsidP="00C70689">
            <w:pPr>
              <w:pStyle w:val="TableParagraph"/>
              <w:spacing w:before="23"/>
              <w:rPr>
                <w:sz w:val="24"/>
                <w:szCs w:val="24"/>
              </w:rPr>
            </w:pPr>
            <w:r w:rsidRPr="00C70689">
              <w:rPr>
                <w:sz w:val="24"/>
                <w:szCs w:val="24"/>
              </w:rPr>
              <w:t>Хлестакова.</w:t>
            </w:r>
            <w:r w:rsidRPr="00C70689">
              <w:rPr>
                <w:spacing w:val="3"/>
                <w:sz w:val="24"/>
                <w:szCs w:val="24"/>
              </w:rPr>
              <w:t xml:space="preserve"> </w:t>
            </w:r>
            <w:r w:rsidRPr="00C70689">
              <w:rPr>
                <w:spacing w:val="-2"/>
                <w:sz w:val="24"/>
                <w:szCs w:val="24"/>
              </w:rPr>
              <w:t>Понятие</w:t>
            </w:r>
          </w:p>
          <w:p w:rsidR="00075590" w:rsidRPr="00C70689" w:rsidRDefault="00C70689" w:rsidP="00C70689">
            <w:pPr>
              <w:pStyle w:val="TableParagraph"/>
              <w:spacing w:before="38"/>
              <w:rPr>
                <w:sz w:val="24"/>
                <w:szCs w:val="24"/>
              </w:rPr>
            </w:pPr>
            <w:r w:rsidRPr="00C70689">
              <w:rPr>
                <w:spacing w:val="-2"/>
                <w:sz w:val="24"/>
                <w:szCs w:val="24"/>
              </w:rPr>
              <w:t>«хлестаковщина»</w:t>
            </w:r>
          </w:p>
        </w:tc>
        <w:tc>
          <w:tcPr>
            <w:tcW w:w="5340" w:type="dxa"/>
          </w:tcPr>
          <w:p w:rsidR="00075590" w:rsidRPr="00C70689" w:rsidRDefault="00C70689" w:rsidP="00C70689">
            <w:pPr>
              <w:pStyle w:val="TableParagraph"/>
              <w:rPr>
                <w:sz w:val="24"/>
                <w:szCs w:val="24"/>
              </w:rPr>
            </w:pPr>
            <w:r w:rsidRPr="00C70689">
              <w:rPr>
                <w:sz w:val="24"/>
                <w:szCs w:val="24"/>
              </w:rPr>
              <w:t>родо-жанровой</w:t>
            </w:r>
            <w:r w:rsidRPr="00C70689">
              <w:rPr>
                <w:spacing w:val="5"/>
                <w:sz w:val="24"/>
                <w:szCs w:val="24"/>
              </w:rPr>
              <w:t xml:space="preserve"> </w:t>
            </w:r>
            <w:r w:rsidRPr="00C70689">
              <w:rPr>
                <w:spacing w:val="-2"/>
                <w:sz w:val="24"/>
                <w:szCs w:val="24"/>
              </w:rPr>
              <w:t>принадлежности.</w:t>
            </w:r>
          </w:p>
          <w:p w:rsidR="00075590" w:rsidRPr="00C70689" w:rsidRDefault="00C70689" w:rsidP="00C70689">
            <w:pPr>
              <w:pStyle w:val="TableParagraph"/>
              <w:spacing w:before="23"/>
              <w:ind w:right="74"/>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и</w:t>
            </w:r>
            <w:r w:rsidRPr="00C70689">
              <w:rPr>
                <w:spacing w:val="-15"/>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w:t>
            </w:r>
            <w:r w:rsidRPr="00C70689">
              <w:rPr>
                <w:spacing w:val="-9"/>
                <w:sz w:val="24"/>
                <w:szCs w:val="24"/>
              </w:rPr>
              <w:t xml:space="preserve"> </w:t>
            </w:r>
            <w:r w:rsidRPr="00C70689">
              <w:rPr>
                <w:sz w:val="24"/>
                <w:szCs w:val="24"/>
              </w:rPr>
              <w:t>повести, выявлять</w:t>
            </w:r>
            <w:r w:rsidRPr="00C70689">
              <w:rPr>
                <w:spacing w:val="-2"/>
                <w:sz w:val="24"/>
                <w:szCs w:val="24"/>
              </w:rPr>
              <w:t xml:space="preserve"> </w:t>
            </w:r>
            <w:r w:rsidRPr="00C70689">
              <w:rPr>
                <w:sz w:val="24"/>
                <w:szCs w:val="24"/>
              </w:rPr>
              <w:t>художественные средства создания их образов.</w:t>
            </w:r>
          </w:p>
          <w:p w:rsidR="00075590" w:rsidRPr="00C70689" w:rsidRDefault="00C70689" w:rsidP="00C70689">
            <w:pPr>
              <w:pStyle w:val="TableParagraph"/>
              <w:ind w:right="98"/>
              <w:rPr>
                <w:sz w:val="24"/>
                <w:szCs w:val="24"/>
              </w:rPr>
            </w:pPr>
            <w:r w:rsidRPr="00C70689">
              <w:rPr>
                <w:sz w:val="24"/>
                <w:szCs w:val="24"/>
              </w:rPr>
              <w:t>Выявлять в повести признаки реалистического</w:t>
            </w:r>
            <w:r w:rsidRPr="00C70689">
              <w:rPr>
                <w:spacing w:val="-15"/>
                <w:sz w:val="24"/>
                <w:szCs w:val="24"/>
              </w:rPr>
              <w:t xml:space="preserve"> </w:t>
            </w:r>
            <w:r w:rsidRPr="00C70689">
              <w:rPr>
                <w:sz w:val="24"/>
                <w:szCs w:val="24"/>
              </w:rPr>
              <w:t>и</w:t>
            </w:r>
            <w:r w:rsidRPr="00C70689">
              <w:rPr>
                <w:spacing w:val="-8"/>
                <w:sz w:val="24"/>
                <w:szCs w:val="24"/>
              </w:rPr>
              <w:t xml:space="preserve"> </w:t>
            </w:r>
            <w:r w:rsidRPr="00C70689">
              <w:rPr>
                <w:sz w:val="24"/>
                <w:szCs w:val="24"/>
              </w:rPr>
              <w:t>фантастического, определять</w:t>
            </w:r>
            <w:r w:rsidRPr="00C70689">
              <w:rPr>
                <w:spacing w:val="-17"/>
                <w:sz w:val="24"/>
                <w:szCs w:val="24"/>
              </w:rPr>
              <w:t xml:space="preserve"> </w:t>
            </w:r>
            <w:r w:rsidRPr="00C70689">
              <w:rPr>
                <w:sz w:val="24"/>
                <w:szCs w:val="24"/>
              </w:rPr>
              <w:t>роль гротеска.</w:t>
            </w:r>
          </w:p>
          <w:p w:rsidR="00075590" w:rsidRPr="00C70689" w:rsidRDefault="00C70689" w:rsidP="00C70689">
            <w:pPr>
              <w:pStyle w:val="TableParagraph"/>
              <w:ind w:right="98"/>
              <w:rPr>
                <w:sz w:val="24"/>
                <w:szCs w:val="24"/>
              </w:rPr>
            </w:pPr>
            <w:r w:rsidRPr="00C70689">
              <w:rPr>
                <w:sz w:val="24"/>
                <w:szCs w:val="24"/>
              </w:rPr>
              <w:t>Обобщать материал</w:t>
            </w:r>
            <w:r w:rsidRPr="00C70689">
              <w:rPr>
                <w:spacing w:val="-11"/>
                <w:sz w:val="24"/>
                <w:szCs w:val="24"/>
              </w:rPr>
              <w:t xml:space="preserve"> </w:t>
            </w:r>
            <w:r w:rsidRPr="00C70689">
              <w:rPr>
                <w:sz w:val="24"/>
                <w:szCs w:val="24"/>
              </w:rPr>
              <w:t>об истории</w:t>
            </w:r>
            <w:r w:rsidRPr="00C70689">
              <w:rPr>
                <w:spacing w:val="-3"/>
                <w:sz w:val="24"/>
                <w:szCs w:val="24"/>
              </w:rPr>
              <w:t xml:space="preserve"> </w:t>
            </w:r>
            <w:r w:rsidRPr="00C70689">
              <w:rPr>
                <w:sz w:val="24"/>
                <w:szCs w:val="24"/>
              </w:rPr>
              <w:t xml:space="preserve">создания комедии с использованием статьи </w:t>
            </w:r>
            <w:r w:rsidRPr="00C70689">
              <w:rPr>
                <w:spacing w:val="-2"/>
                <w:sz w:val="24"/>
                <w:szCs w:val="24"/>
              </w:rPr>
              <w:t>учебника.</w:t>
            </w:r>
          </w:p>
          <w:p w:rsidR="00075590" w:rsidRPr="00C70689" w:rsidRDefault="00C70689" w:rsidP="00C70689">
            <w:pPr>
              <w:pStyle w:val="TableParagraph"/>
              <w:ind w:right="98"/>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ind w:right="98"/>
              <w:rPr>
                <w:sz w:val="24"/>
                <w:szCs w:val="24"/>
              </w:rPr>
            </w:pPr>
            <w:r w:rsidRPr="00C70689">
              <w:rPr>
                <w:sz w:val="24"/>
                <w:szCs w:val="24"/>
              </w:rPr>
              <w:t>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 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w:t>
            </w:r>
            <w:r w:rsidRPr="00C70689">
              <w:rPr>
                <w:spacing w:val="-32"/>
                <w:sz w:val="24"/>
                <w:szCs w:val="24"/>
              </w:rPr>
              <w:t xml:space="preserve"> </w:t>
            </w:r>
            <w:r w:rsidRPr="00C70689">
              <w:rPr>
                <w:sz w:val="24"/>
                <w:szCs w:val="24"/>
              </w:rPr>
              <w:t>комедии.</w:t>
            </w:r>
          </w:p>
          <w:p w:rsidR="00075590" w:rsidRPr="00C70689" w:rsidRDefault="00C70689" w:rsidP="00C70689">
            <w:pPr>
              <w:pStyle w:val="TableParagraph"/>
              <w:ind w:right="98"/>
              <w:rPr>
                <w:sz w:val="24"/>
                <w:szCs w:val="24"/>
              </w:rPr>
            </w:pPr>
            <w:r w:rsidRPr="00C70689">
              <w:rPr>
                <w:sz w:val="24"/>
                <w:szCs w:val="24"/>
              </w:rPr>
              <w:t>Составлять план характеристики героев произведения,</w:t>
            </w:r>
            <w:r w:rsidRPr="00C70689">
              <w:rPr>
                <w:spacing w:val="-19"/>
                <w:sz w:val="24"/>
                <w:szCs w:val="24"/>
              </w:rPr>
              <w:t xml:space="preserve"> </w:t>
            </w:r>
            <w:r w:rsidRPr="00C70689">
              <w:rPr>
                <w:sz w:val="24"/>
                <w:szCs w:val="24"/>
              </w:rPr>
              <w:t>в</w:t>
            </w:r>
            <w:r w:rsidRPr="00C70689">
              <w:rPr>
                <w:spacing w:val="-1"/>
                <w:sz w:val="24"/>
                <w:szCs w:val="24"/>
              </w:rPr>
              <w:t xml:space="preserve"> </w:t>
            </w:r>
            <w:r w:rsidRPr="00C70689">
              <w:rPr>
                <w:sz w:val="24"/>
                <w:szCs w:val="24"/>
              </w:rPr>
              <w:t>том числе сравнительной. Выявлять способы создания комического.</w:t>
            </w:r>
          </w:p>
          <w:p w:rsidR="00075590" w:rsidRPr="00C70689" w:rsidRDefault="00C70689" w:rsidP="00C70689">
            <w:pPr>
              <w:pStyle w:val="TableParagraph"/>
              <w:ind w:right="213"/>
              <w:rPr>
                <w:sz w:val="24"/>
                <w:szCs w:val="24"/>
              </w:rPr>
            </w:pPr>
            <w:r w:rsidRPr="00C70689">
              <w:rPr>
                <w:sz w:val="24"/>
                <w:szCs w:val="24"/>
              </w:rPr>
              <w:t>Определять</w:t>
            </w:r>
            <w:r w:rsidRPr="00C70689">
              <w:rPr>
                <w:spacing w:val="-13"/>
                <w:sz w:val="24"/>
                <w:szCs w:val="24"/>
              </w:rPr>
              <w:t xml:space="preserve"> </w:t>
            </w:r>
            <w:r w:rsidRPr="00C70689">
              <w:rPr>
                <w:sz w:val="24"/>
                <w:szCs w:val="24"/>
              </w:rPr>
              <w:t>этапы развития</w:t>
            </w:r>
            <w:r w:rsidRPr="00C70689">
              <w:rPr>
                <w:spacing w:val="-16"/>
                <w:sz w:val="24"/>
                <w:szCs w:val="24"/>
              </w:rPr>
              <w:t xml:space="preserve"> </w:t>
            </w:r>
            <w:r w:rsidRPr="00C70689">
              <w:rPr>
                <w:sz w:val="24"/>
                <w:szCs w:val="24"/>
              </w:rPr>
              <w:t>сюжета пьесы, представлять</w:t>
            </w:r>
            <w:r w:rsidRPr="00C70689">
              <w:rPr>
                <w:spacing w:val="-29"/>
                <w:sz w:val="24"/>
                <w:szCs w:val="24"/>
              </w:rPr>
              <w:t xml:space="preserve"> </w:t>
            </w:r>
            <w:r w:rsidRPr="00C70689">
              <w:rPr>
                <w:sz w:val="24"/>
                <w:szCs w:val="24"/>
              </w:rPr>
              <w:t>их</w:t>
            </w:r>
            <w:r w:rsidRPr="00C70689">
              <w:rPr>
                <w:spacing w:val="-8"/>
                <w:sz w:val="24"/>
                <w:szCs w:val="24"/>
              </w:rPr>
              <w:t xml:space="preserve"> </w:t>
            </w:r>
            <w:r w:rsidRPr="00C70689">
              <w:rPr>
                <w:sz w:val="24"/>
                <w:szCs w:val="24"/>
              </w:rPr>
              <w:t>в виде схемы. Анализировать различные</w:t>
            </w:r>
            <w:r w:rsidRPr="00C70689">
              <w:rPr>
                <w:spacing w:val="-12"/>
                <w:sz w:val="24"/>
                <w:szCs w:val="24"/>
              </w:rPr>
              <w:t xml:space="preserve"> </w:t>
            </w:r>
            <w:r w:rsidRPr="00C70689">
              <w:rPr>
                <w:sz w:val="24"/>
                <w:szCs w:val="24"/>
              </w:rPr>
              <w:t>формы выражения авторской</w:t>
            </w:r>
            <w:r w:rsidRPr="00C70689">
              <w:rPr>
                <w:spacing w:val="-5"/>
                <w:sz w:val="24"/>
                <w:szCs w:val="24"/>
              </w:rPr>
              <w:t xml:space="preserve"> </w:t>
            </w:r>
            <w:r w:rsidRPr="00C70689">
              <w:rPr>
                <w:sz w:val="24"/>
                <w:szCs w:val="24"/>
              </w:rPr>
              <w:t>позиции.</w:t>
            </w:r>
          </w:p>
          <w:p w:rsidR="00075590" w:rsidRPr="00C70689" w:rsidRDefault="00C70689" w:rsidP="00C70689">
            <w:pPr>
              <w:pStyle w:val="TableParagraph"/>
              <w:ind w:right="98"/>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на проблемный вопрос, писать сочинение</w:t>
            </w:r>
          </w:p>
          <w:p w:rsidR="00075590" w:rsidRPr="00C70689" w:rsidRDefault="00C70689" w:rsidP="00C70689">
            <w:pPr>
              <w:pStyle w:val="TableParagraph"/>
              <w:rPr>
                <w:sz w:val="24"/>
                <w:szCs w:val="24"/>
              </w:rPr>
            </w:pPr>
            <w:r w:rsidRPr="00C70689">
              <w:rPr>
                <w:sz w:val="24"/>
                <w:szCs w:val="24"/>
              </w:rPr>
              <w:t>на</w:t>
            </w:r>
            <w:r w:rsidRPr="00C70689">
              <w:rPr>
                <w:spacing w:val="24"/>
                <w:sz w:val="24"/>
                <w:szCs w:val="24"/>
              </w:rPr>
              <w:t xml:space="preserve"> </w:t>
            </w:r>
            <w:r w:rsidRPr="00C70689">
              <w:rPr>
                <w:sz w:val="24"/>
                <w:szCs w:val="24"/>
              </w:rPr>
              <w:t>литературную</w:t>
            </w:r>
            <w:r w:rsidRPr="00C70689">
              <w:rPr>
                <w:spacing w:val="-33"/>
                <w:sz w:val="24"/>
                <w:szCs w:val="24"/>
              </w:rPr>
              <w:t xml:space="preserve"> </w:t>
            </w:r>
            <w:r w:rsidRPr="00C70689">
              <w:rPr>
                <w:spacing w:val="-4"/>
                <w:sz w:val="24"/>
                <w:szCs w:val="24"/>
              </w:rPr>
              <w:t>тему.</w:t>
            </w:r>
          </w:p>
          <w:p w:rsidR="00075590" w:rsidRPr="00C70689" w:rsidRDefault="00C70689" w:rsidP="00C70689">
            <w:pPr>
              <w:pStyle w:val="TableParagraph"/>
              <w:spacing w:before="19"/>
              <w:rPr>
                <w:sz w:val="24"/>
                <w:szCs w:val="24"/>
              </w:rPr>
            </w:pPr>
            <w:r w:rsidRPr="00C70689">
              <w:rPr>
                <w:sz w:val="24"/>
                <w:szCs w:val="24"/>
              </w:rPr>
              <w:t>Сопоставлять</w:t>
            </w:r>
            <w:r w:rsidRPr="00C70689">
              <w:rPr>
                <w:spacing w:val="-30"/>
                <w:sz w:val="24"/>
                <w:szCs w:val="24"/>
              </w:rPr>
              <w:t xml:space="preserve"> </w:t>
            </w:r>
            <w:r w:rsidRPr="00C70689">
              <w:rPr>
                <w:sz w:val="24"/>
                <w:szCs w:val="24"/>
              </w:rPr>
              <w:t>текст</w:t>
            </w:r>
            <w:r w:rsidRPr="00C70689">
              <w:rPr>
                <w:spacing w:val="10"/>
                <w:sz w:val="24"/>
                <w:szCs w:val="24"/>
              </w:rPr>
              <w:t xml:space="preserve"> </w:t>
            </w:r>
            <w:r w:rsidRPr="00C70689">
              <w:rPr>
                <w:spacing w:val="-2"/>
                <w:sz w:val="24"/>
                <w:szCs w:val="24"/>
              </w:rPr>
              <w:t>драматического</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103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произведения</w:t>
            </w:r>
            <w:r w:rsidRPr="00C70689">
              <w:rPr>
                <w:spacing w:val="-12"/>
                <w:sz w:val="24"/>
                <w:szCs w:val="24"/>
              </w:rPr>
              <w:t xml:space="preserve"> </w:t>
            </w:r>
            <w:r w:rsidRPr="00C70689">
              <w:rPr>
                <w:sz w:val="24"/>
                <w:szCs w:val="24"/>
              </w:rPr>
              <w:t>с</w:t>
            </w:r>
            <w:r w:rsidRPr="00C70689">
              <w:rPr>
                <w:spacing w:val="-24"/>
                <w:sz w:val="24"/>
                <w:szCs w:val="24"/>
              </w:rPr>
              <w:t xml:space="preserve"> </w:t>
            </w:r>
            <w:r w:rsidRPr="00C70689">
              <w:rPr>
                <w:sz w:val="24"/>
                <w:szCs w:val="24"/>
              </w:rPr>
              <w:t>его</w:t>
            </w:r>
            <w:r w:rsidRPr="00C70689">
              <w:rPr>
                <w:spacing w:val="11"/>
                <w:sz w:val="24"/>
                <w:szCs w:val="24"/>
              </w:rPr>
              <w:t xml:space="preserve"> </w:t>
            </w:r>
            <w:r w:rsidRPr="00C70689">
              <w:rPr>
                <w:spacing w:val="-2"/>
                <w:sz w:val="24"/>
                <w:szCs w:val="24"/>
              </w:rPr>
              <w:t>театральными</w:t>
            </w:r>
          </w:p>
          <w:p w:rsidR="00075590" w:rsidRPr="00C70689" w:rsidRDefault="00C70689" w:rsidP="00C70689">
            <w:pPr>
              <w:pStyle w:val="TableParagraph"/>
              <w:spacing w:before="23"/>
              <w:rPr>
                <w:sz w:val="24"/>
                <w:szCs w:val="24"/>
              </w:rPr>
            </w:pPr>
            <w:r w:rsidRPr="00C70689">
              <w:rPr>
                <w:sz w:val="24"/>
                <w:szCs w:val="24"/>
              </w:rPr>
              <w:t>постановками,</w:t>
            </w:r>
            <w:r w:rsidRPr="00C70689">
              <w:rPr>
                <w:spacing w:val="-14"/>
                <w:sz w:val="24"/>
                <w:szCs w:val="24"/>
              </w:rPr>
              <w:t xml:space="preserve"> </w:t>
            </w:r>
            <w:r w:rsidRPr="00C70689">
              <w:rPr>
                <w:sz w:val="24"/>
                <w:szCs w:val="24"/>
              </w:rPr>
              <w:t>обсуждать</w:t>
            </w:r>
            <w:r w:rsidRPr="00C70689">
              <w:rPr>
                <w:spacing w:val="-10"/>
                <w:sz w:val="24"/>
                <w:szCs w:val="24"/>
              </w:rPr>
              <w:t xml:space="preserve"> </w:t>
            </w:r>
            <w:r w:rsidRPr="00C70689">
              <w:rPr>
                <w:sz w:val="24"/>
                <w:szCs w:val="24"/>
              </w:rPr>
              <w:t>их</w:t>
            </w:r>
            <w:r w:rsidRPr="00C70689">
              <w:rPr>
                <w:spacing w:val="-9"/>
                <w:sz w:val="24"/>
                <w:szCs w:val="24"/>
              </w:rPr>
              <w:t xml:space="preserve"> </w:t>
            </w:r>
            <w:r w:rsidRPr="00C70689">
              <w:rPr>
                <w:sz w:val="24"/>
                <w:szCs w:val="24"/>
              </w:rPr>
              <w:t>и</w:t>
            </w:r>
            <w:r w:rsidRPr="00C70689">
              <w:rPr>
                <w:spacing w:val="-2"/>
                <w:sz w:val="24"/>
                <w:szCs w:val="24"/>
              </w:rPr>
              <w:t xml:space="preserve"> писать</w:t>
            </w:r>
          </w:p>
          <w:p w:rsidR="00075590" w:rsidRPr="00C70689" w:rsidRDefault="00C70689" w:rsidP="00C70689">
            <w:pPr>
              <w:pStyle w:val="TableParagraph"/>
              <w:spacing w:before="38"/>
              <w:rPr>
                <w:sz w:val="24"/>
                <w:szCs w:val="24"/>
              </w:rPr>
            </w:pPr>
            <w:r w:rsidRPr="00C70689">
              <w:rPr>
                <w:spacing w:val="-2"/>
                <w:sz w:val="24"/>
                <w:szCs w:val="24"/>
              </w:rPr>
              <w:t>отзывы</w:t>
            </w: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695" w:type="dxa"/>
          </w:tcPr>
          <w:p w:rsidR="00075590" w:rsidRPr="00C70689" w:rsidRDefault="00C70689" w:rsidP="00C70689">
            <w:pPr>
              <w:pStyle w:val="TableParagraph"/>
              <w:ind w:left="14"/>
              <w:rPr>
                <w:sz w:val="24"/>
                <w:szCs w:val="24"/>
              </w:rPr>
            </w:pPr>
            <w:r w:rsidRPr="00C70689">
              <w:rPr>
                <w:spacing w:val="-5"/>
                <w:sz w:val="24"/>
                <w:szCs w:val="24"/>
              </w:rPr>
              <w:t>19</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29"/>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8"/>
                <w:sz w:val="24"/>
                <w:szCs w:val="24"/>
              </w:rPr>
              <w:t xml:space="preserve"> </w:t>
            </w:r>
            <w:r w:rsidRPr="00C70689">
              <w:rPr>
                <w:b/>
                <w:sz w:val="24"/>
                <w:szCs w:val="24"/>
              </w:rPr>
              <w:t>4.</w:t>
            </w:r>
            <w:r w:rsidRPr="00C70689">
              <w:rPr>
                <w:b/>
                <w:spacing w:val="9"/>
                <w:sz w:val="24"/>
                <w:szCs w:val="24"/>
              </w:rPr>
              <w:t xml:space="preserve"> </w:t>
            </w:r>
            <w:r w:rsidRPr="00C70689">
              <w:rPr>
                <w:b/>
                <w:sz w:val="24"/>
                <w:szCs w:val="24"/>
              </w:rPr>
              <w:t>Литература</w:t>
            </w:r>
            <w:r w:rsidRPr="00C70689">
              <w:rPr>
                <w:b/>
                <w:spacing w:val="-5"/>
                <w:sz w:val="24"/>
                <w:szCs w:val="24"/>
              </w:rPr>
              <w:t xml:space="preserve"> </w:t>
            </w:r>
            <w:r w:rsidRPr="00C70689">
              <w:rPr>
                <w:b/>
                <w:sz w:val="24"/>
                <w:szCs w:val="24"/>
              </w:rPr>
              <w:t>второй</w:t>
            </w:r>
            <w:r w:rsidRPr="00C70689">
              <w:rPr>
                <w:b/>
                <w:spacing w:val="-13"/>
                <w:sz w:val="24"/>
                <w:szCs w:val="24"/>
              </w:rPr>
              <w:t xml:space="preserve"> </w:t>
            </w:r>
            <w:r w:rsidRPr="00C70689">
              <w:rPr>
                <w:b/>
                <w:sz w:val="24"/>
                <w:szCs w:val="24"/>
              </w:rPr>
              <w:t>половины</w:t>
            </w:r>
            <w:r w:rsidRPr="00C70689">
              <w:rPr>
                <w:b/>
                <w:spacing w:val="-30"/>
                <w:sz w:val="24"/>
                <w:szCs w:val="24"/>
              </w:rPr>
              <w:t xml:space="preserve"> </w:t>
            </w:r>
            <w:r w:rsidRPr="00C70689">
              <w:rPr>
                <w:b/>
                <w:sz w:val="24"/>
                <w:szCs w:val="24"/>
              </w:rPr>
              <w:t>XIX</w:t>
            </w:r>
            <w:r w:rsidRPr="00C70689">
              <w:rPr>
                <w:b/>
                <w:spacing w:val="-9"/>
                <w:sz w:val="24"/>
                <w:szCs w:val="24"/>
              </w:rPr>
              <w:t xml:space="preserve"> </w:t>
            </w:r>
            <w:r w:rsidRPr="00C70689">
              <w:rPr>
                <w:b/>
                <w:spacing w:val="-4"/>
                <w:sz w:val="24"/>
                <w:szCs w:val="24"/>
              </w:rPr>
              <w:t>века</w:t>
            </w:r>
          </w:p>
        </w:tc>
      </w:tr>
      <w:tr w:rsidR="00075590" w:rsidRPr="00C70689">
        <w:trPr>
          <w:trHeight w:val="7635"/>
        </w:trPr>
        <w:tc>
          <w:tcPr>
            <w:tcW w:w="705" w:type="dxa"/>
          </w:tcPr>
          <w:p w:rsidR="00075590" w:rsidRPr="00C70689" w:rsidRDefault="00C70689" w:rsidP="00C70689">
            <w:pPr>
              <w:pStyle w:val="TableParagraph"/>
              <w:rPr>
                <w:sz w:val="24"/>
                <w:szCs w:val="24"/>
              </w:rPr>
            </w:pPr>
            <w:r w:rsidRPr="00C70689">
              <w:rPr>
                <w:spacing w:val="-5"/>
                <w:sz w:val="24"/>
                <w:szCs w:val="24"/>
              </w:rPr>
              <w:t>4.1</w:t>
            </w:r>
          </w:p>
        </w:tc>
        <w:tc>
          <w:tcPr>
            <w:tcW w:w="3405" w:type="dxa"/>
          </w:tcPr>
          <w:p w:rsidR="00075590" w:rsidRPr="00C70689" w:rsidRDefault="00C70689" w:rsidP="00C70689">
            <w:pPr>
              <w:pStyle w:val="TableParagraph"/>
              <w:rPr>
                <w:sz w:val="24"/>
                <w:szCs w:val="24"/>
              </w:rPr>
            </w:pPr>
            <w:r w:rsidRPr="00C70689">
              <w:rPr>
                <w:sz w:val="24"/>
                <w:szCs w:val="24"/>
              </w:rPr>
              <w:t>И.С.</w:t>
            </w:r>
            <w:r w:rsidRPr="00C70689">
              <w:rPr>
                <w:spacing w:val="-1"/>
                <w:sz w:val="24"/>
                <w:szCs w:val="24"/>
              </w:rPr>
              <w:t xml:space="preserve"> </w:t>
            </w:r>
            <w:r w:rsidRPr="00C70689">
              <w:rPr>
                <w:sz w:val="24"/>
                <w:szCs w:val="24"/>
              </w:rPr>
              <w:t>Тургенев.</w:t>
            </w:r>
            <w:r w:rsidRPr="00C70689">
              <w:rPr>
                <w:spacing w:val="-1"/>
                <w:sz w:val="24"/>
                <w:szCs w:val="24"/>
              </w:rPr>
              <w:t xml:space="preserve"> </w:t>
            </w:r>
            <w:r w:rsidRPr="00C70689">
              <w:rPr>
                <w:sz w:val="24"/>
                <w:szCs w:val="24"/>
              </w:rPr>
              <w:t>Повести (одна по выбору)</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C70689" w:rsidP="00C70689">
            <w:pPr>
              <w:pStyle w:val="TableParagraph"/>
              <w:rPr>
                <w:sz w:val="24"/>
                <w:szCs w:val="24"/>
              </w:rPr>
            </w:pPr>
            <w:r w:rsidRPr="00C70689">
              <w:rPr>
                <w:sz w:val="24"/>
                <w:szCs w:val="24"/>
              </w:rPr>
              <w:t>И.С.</w:t>
            </w:r>
            <w:r w:rsidRPr="00C70689">
              <w:rPr>
                <w:spacing w:val="-1"/>
                <w:sz w:val="24"/>
                <w:szCs w:val="24"/>
              </w:rPr>
              <w:t xml:space="preserve"> </w:t>
            </w:r>
            <w:r w:rsidRPr="00C70689">
              <w:rPr>
                <w:sz w:val="24"/>
                <w:szCs w:val="24"/>
              </w:rPr>
              <w:t>Тургенев.</w:t>
            </w:r>
            <w:r w:rsidRPr="00C70689">
              <w:rPr>
                <w:spacing w:val="-1"/>
                <w:sz w:val="24"/>
                <w:szCs w:val="24"/>
              </w:rPr>
              <w:t xml:space="preserve"> </w:t>
            </w:r>
            <w:r w:rsidRPr="00C70689">
              <w:rPr>
                <w:sz w:val="24"/>
                <w:szCs w:val="24"/>
              </w:rPr>
              <w:t>Повести (одна по выбору).</w:t>
            </w:r>
          </w:p>
          <w:p w:rsidR="00075590" w:rsidRPr="00C70689" w:rsidRDefault="00C70689" w:rsidP="00C70689">
            <w:pPr>
              <w:pStyle w:val="TableParagraph"/>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«Ася»,</w:t>
            </w:r>
          </w:p>
          <w:p w:rsidR="00075590" w:rsidRPr="00C70689" w:rsidRDefault="00C70689" w:rsidP="00C70689">
            <w:pPr>
              <w:pStyle w:val="TableParagraph"/>
              <w:spacing w:before="32"/>
              <w:rPr>
                <w:sz w:val="24"/>
                <w:szCs w:val="24"/>
              </w:rPr>
            </w:pPr>
            <w:r w:rsidRPr="00C70689">
              <w:rPr>
                <w:sz w:val="24"/>
                <w:szCs w:val="24"/>
              </w:rPr>
              <w:t>«Первая</w:t>
            </w:r>
            <w:r w:rsidRPr="00C70689">
              <w:rPr>
                <w:spacing w:val="-25"/>
                <w:sz w:val="24"/>
                <w:szCs w:val="24"/>
              </w:rPr>
              <w:t xml:space="preserve"> </w:t>
            </w:r>
            <w:r w:rsidRPr="00C70689">
              <w:rPr>
                <w:sz w:val="24"/>
                <w:szCs w:val="24"/>
              </w:rPr>
              <w:t>любовь».</w:t>
            </w:r>
            <w:r w:rsidRPr="00C70689">
              <w:rPr>
                <w:spacing w:val="-25"/>
                <w:sz w:val="24"/>
                <w:szCs w:val="24"/>
              </w:rPr>
              <w:t xml:space="preserve"> </w:t>
            </w:r>
            <w:r w:rsidRPr="00C70689">
              <w:rPr>
                <w:sz w:val="24"/>
                <w:szCs w:val="24"/>
              </w:rPr>
              <w:t>Тема, идея, проблематика.</w:t>
            </w:r>
          </w:p>
          <w:p w:rsidR="00075590" w:rsidRPr="00C70689" w:rsidRDefault="00C70689" w:rsidP="00C70689">
            <w:pPr>
              <w:pStyle w:val="TableParagraph"/>
              <w:spacing w:before="2"/>
              <w:rPr>
                <w:sz w:val="24"/>
                <w:szCs w:val="24"/>
              </w:rPr>
            </w:pPr>
            <w:r w:rsidRPr="00C70689">
              <w:rPr>
                <w:sz w:val="24"/>
                <w:szCs w:val="24"/>
              </w:rPr>
              <w:t>Система</w:t>
            </w:r>
            <w:r w:rsidRPr="00C70689">
              <w:rPr>
                <w:spacing w:val="-11"/>
                <w:sz w:val="24"/>
                <w:szCs w:val="24"/>
              </w:rPr>
              <w:t xml:space="preserve"> </w:t>
            </w:r>
            <w:r w:rsidRPr="00C70689">
              <w:rPr>
                <w:spacing w:val="-2"/>
                <w:sz w:val="24"/>
                <w:szCs w:val="24"/>
              </w:rPr>
              <w:t>образов</w:t>
            </w:r>
          </w:p>
        </w:tc>
        <w:tc>
          <w:tcPr>
            <w:tcW w:w="5340" w:type="dxa"/>
          </w:tcPr>
          <w:p w:rsidR="00075590" w:rsidRPr="00C70689" w:rsidRDefault="00C70689" w:rsidP="00C70689">
            <w:pPr>
              <w:pStyle w:val="TableParagraph"/>
              <w:ind w:right="98"/>
              <w:rPr>
                <w:sz w:val="24"/>
                <w:szCs w:val="24"/>
              </w:rPr>
            </w:pPr>
            <w:r w:rsidRPr="00C70689">
              <w:rPr>
                <w:sz w:val="24"/>
                <w:szCs w:val="24"/>
              </w:rPr>
              <w:t>Воспринимать</w:t>
            </w:r>
            <w:r w:rsidRPr="00C70689">
              <w:rPr>
                <w:spacing w:val="-17"/>
                <w:sz w:val="24"/>
                <w:szCs w:val="24"/>
              </w:rPr>
              <w:t xml:space="preserve"> </w:t>
            </w:r>
            <w:r w:rsidRPr="00C70689">
              <w:rPr>
                <w:sz w:val="24"/>
                <w:szCs w:val="24"/>
              </w:rPr>
              <w:t>и выразительно читать литературное</w:t>
            </w:r>
            <w:r w:rsidRPr="00C70689">
              <w:rPr>
                <w:spacing w:val="-32"/>
                <w:sz w:val="24"/>
                <w:szCs w:val="24"/>
              </w:rPr>
              <w:t xml:space="preserve"> </w:t>
            </w:r>
            <w:r w:rsidRPr="00C70689">
              <w:rPr>
                <w:sz w:val="24"/>
                <w:szCs w:val="24"/>
              </w:rPr>
              <w:t>произведение.</w:t>
            </w:r>
          </w:p>
          <w:p w:rsidR="00075590" w:rsidRPr="00C70689" w:rsidRDefault="00C70689" w:rsidP="00C70689">
            <w:pPr>
              <w:pStyle w:val="TableParagraph"/>
              <w:ind w:right="793"/>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rPr>
                <w:sz w:val="24"/>
                <w:szCs w:val="24"/>
              </w:rPr>
            </w:pPr>
            <w:r w:rsidRPr="00C70689">
              <w:rPr>
                <w:sz w:val="24"/>
                <w:szCs w:val="24"/>
              </w:rPr>
              <w:t>Составлять</w:t>
            </w:r>
            <w:r w:rsidRPr="00C70689">
              <w:rPr>
                <w:spacing w:val="-6"/>
                <w:sz w:val="24"/>
                <w:szCs w:val="24"/>
              </w:rPr>
              <w:t xml:space="preserve"> </w:t>
            </w:r>
            <w:r w:rsidRPr="00C70689">
              <w:rPr>
                <w:sz w:val="24"/>
                <w:szCs w:val="24"/>
              </w:rPr>
              <w:t>тезисный</w:t>
            </w:r>
            <w:r w:rsidRPr="00C70689">
              <w:rPr>
                <w:spacing w:val="-15"/>
                <w:sz w:val="24"/>
                <w:szCs w:val="24"/>
              </w:rPr>
              <w:t xml:space="preserve"> </w:t>
            </w:r>
            <w:r w:rsidRPr="00C70689">
              <w:rPr>
                <w:sz w:val="24"/>
                <w:szCs w:val="24"/>
              </w:rPr>
              <w:t>план</w:t>
            </w:r>
            <w:r w:rsidRPr="00C70689">
              <w:rPr>
                <w:spacing w:val="-16"/>
                <w:sz w:val="24"/>
                <w:szCs w:val="24"/>
              </w:rPr>
              <w:t xml:space="preserve"> </w:t>
            </w:r>
            <w:r w:rsidRPr="00C70689">
              <w:rPr>
                <w:spacing w:val="-2"/>
                <w:sz w:val="24"/>
                <w:szCs w:val="24"/>
              </w:rPr>
              <w:t>статьи</w:t>
            </w:r>
          </w:p>
          <w:p w:rsidR="00075590" w:rsidRPr="00C70689" w:rsidRDefault="00C70689" w:rsidP="00C70689">
            <w:pPr>
              <w:pStyle w:val="TableParagraph"/>
              <w:spacing w:before="17"/>
              <w:rPr>
                <w:sz w:val="24"/>
                <w:szCs w:val="24"/>
              </w:rPr>
            </w:pPr>
            <w:r w:rsidRPr="00C70689">
              <w:rPr>
                <w:spacing w:val="-2"/>
                <w:sz w:val="24"/>
                <w:szCs w:val="24"/>
              </w:rPr>
              <w:t>учебника.</w:t>
            </w:r>
          </w:p>
          <w:p w:rsidR="00075590" w:rsidRPr="00C70689" w:rsidRDefault="00C70689" w:rsidP="00C70689">
            <w:pPr>
              <w:pStyle w:val="TableParagraph"/>
              <w:spacing w:before="23"/>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spacing w:before="17"/>
              <w:ind w:right="98"/>
              <w:rPr>
                <w:sz w:val="24"/>
                <w:szCs w:val="24"/>
              </w:rPr>
            </w:pPr>
            <w:r w:rsidRPr="00C70689">
              <w:rPr>
                <w:sz w:val="24"/>
                <w:szCs w:val="24"/>
              </w:rPr>
              <w:t>Участвовать в коллективном 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
              <w:ind w:right="98"/>
              <w:rPr>
                <w:sz w:val="24"/>
                <w:szCs w:val="24"/>
              </w:rPr>
            </w:pP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w:t>
            </w:r>
            <w:r w:rsidRPr="00C70689">
              <w:rPr>
                <w:spacing w:val="-32"/>
                <w:sz w:val="24"/>
                <w:szCs w:val="24"/>
              </w:rPr>
              <w:t xml:space="preserve"> </w:t>
            </w:r>
            <w:r w:rsidRPr="00C70689">
              <w:rPr>
                <w:sz w:val="24"/>
                <w:szCs w:val="24"/>
              </w:rPr>
              <w:t>повести.</w:t>
            </w:r>
          </w:p>
          <w:p w:rsidR="00075590" w:rsidRPr="00C70689" w:rsidRDefault="00C70689" w:rsidP="00C70689">
            <w:pPr>
              <w:pStyle w:val="TableParagraph"/>
              <w:spacing w:before="17"/>
              <w:ind w:right="98"/>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spacing w:before="1"/>
              <w:ind w:right="74"/>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и</w:t>
            </w:r>
            <w:r w:rsidRPr="00C70689">
              <w:rPr>
                <w:spacing w:val="-15"/>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w:t>
            </w:r>
            <w:r w:rsidRPr="00C70689">
              <w:rPr>
                <w:spacing w:val="-9"/>
                <w:sz w:val="24"/>
                <w:szCs w:val="24"/>
              </w:rPr>
              <w:t xml:space="preserve"> </w:t>
            </w:r>
            <w:r w:rsidRPr="00C70689">
              <w:rPr>
                <w:sz w:val="24"/>
                <w:szCs w:val="24"/>
              </w:rPr>
              <w:t>повести, выявлять</w:t>
            </w:r>
            <w:r w:rsidRPr="00C70689">
              <w:rPr>
                <w:spacing w:val="-2"/>
                <w:sz w:val="24"/>
                <w:szCs w:val="24"/>
              </w:rPr>
              <w:t xml:space="preserve"> </w:t>
            </w:r>
            <w:r w:rsidRPr="00C70689">
              <w:rPr>
                <w:sz w:val="24"/>
                <w:szCs w:val="24"/>
              </w:rPr>
              <w:t>художественные средства создания их образов.</w:t>
            </w:r>
          </w:p>
          <w:p w:rsidR="00075590" w:rsidRPr="00C70689" w:rsidRDefault="00C70689" w:rsidP="00C70689">
            <w:pPr>
              <w:pStyle w:val="TableParagraph"/>
              <w:spacing w:before="1"/>
              <w:rPr>
                <w:sz w:val="24"/>
                <w:szCs w:val="24"/>
              </w:rPr>
            </w:pPr>
            <w:r w:rsidRPr="00C70689">
              <w:rPr>
                <w:sz w:val="24"/>
                <w:szCs w:val="24"/>
              </w:rPr>
              <w:t>Анализировать</w:t>
            </w:r>
            <w:r w:rsidRPr="00C70689">
              <w:rPr>
                <w:spacing w:val="-2"/>
                <w:sz w:val="24"/>
                <w:szCs w:val="24"/>
              </w:rPr>
              <w:t xml:space="preserve"> </w:t>
            </w:r>
            <w:r w:rsidRPr="00C70689">
              <w:rPr>
                <w:sz w:val="24"/>
                <w:szCs w:val="24"/>
              </w:rPr>
              <w:t>форму</w:t>
            </w:r>
            <w:r w:rsidRPr="00C70689">
              <w:rPr>
                <w:spacing w:val="1"/>
                <w:sz w:val="24"/>
                <w:szCs w:val="24"/>
              </w:rPr>
              <w:t xml:space="preserve"> </w:t>
            </w:r>
            <w:r w:rsidRPr="00C70689">
              <w:rPr>
                <w:spacing w:val="-2"/>
                <w:sz w:val="24"/>
                <w:szCs w:val="24"/>
              </w:rPr>
              <w:t>выражения</w:t>
            </w:r>
          </w:p>
          <w:p w:rsidR="00075590" w:rsidRPr="00C70689" w:rsidRDefault="00C70689" w:rsidP="00C70689">
            <w:pPr>
              <w:pStyle w:val="TableParagraph"/>
              <w:spacing w:before="38"/>
              <w:rPr>
                <w:sz w:val="24"/>
                <w:szCs w:val="24"/>
              </w:rPr>
            </w:pPr>
            <w:r w:rsidRPr="00C70689">
              <w:rPr>
                <w:sz w:val="24"/>
                <w:szCs w:val="24"/>
              </w:rPr>
              <w:t>авторской</w:t>
            </w:r>
            <w:r w:rsidRPr="00C70689">
              <w:rPr>
                <w:spacing w:val="12"/>
                <w:sz w:val="24"/>
                <w:szCs w:val="24"/>
              </w:rPr>
              <w:t xml:space="preserve"> </w:t>
            </w:r>
            <w:r w:rsidRPr="00C70689">
              <w:rPr>
                <w:spacing w:val="-2"/>
                <w:sz w:val="24"/>
                <w:szCs w:val="24"/>
              </w:rPr>
              <w:t>позиции.</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207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Соотносить</w:t>
            </w:r>
            <w:r w:rsidRPr="00C70689">
              <w:rPr>
                <w:spacing w:val="-1"/>
                <w:sz w:val="24"/>
                <w:szCs w:val="24"/>
              </w:rPr>
              <w:t xml:space="preserve"> </w:t>
            </w:r>
            <w:r w:rsidRPr="00C70689">
              <w:rPr>
                <w:sz w:val="24"/>
                <w:szCs w:val="24"/>
              </w:rPr>
              <w:t>содержание</w:t>
            </w:r>
            <w:r w:rsidRPr="00C70689">
              <w:rPr>
                <w:spacing w:val="-16"/>
                <w:sz w:val="24"/>
                <w:szCs w:val="24"/>
              </w:rPr>
              <w:t xml:space="preserve"> </w:t>
            </w:r>
            <w:r w:rsidRPr="00C70689">
              <w:rPr>
                <w:spacing w:val="-2"/>
                <w:sz w:val="24"/>
                <w:szCs w:val="24"/>
              </w:rPr>
              <w:t>произведения</w:t>
            </w:r>
          </w:p>
          <w:p w:rsidR="00075590" w:rsidRPr="00C70689" w:rsidRDefault="00C70689" w:rsidP="00C70689">
            <w:pPr>
              <w:pStyle w:val="TableParagraph"/>
              <w:spacing w:before="23"/>
              <w:ind w:right="98"/>
              <w:rPr>
                <w:sz w:val="24"/>
                <w:szCs w:val="24"/>
              </w:rPr>
            </w:pPr>
            <w:r w:rsidRPr="00C70689">
              <w:rPr>
                <w:sz w:val="24"/>
                <w:szCs w:val="24"/>
              </w:rPr>
              <w:t>с реалистическими</w:t>
            </w:r>
            <w:r w:rsidRPr="00C70689">
              <w:rPr>
                <w:spacing w:val="-2"/>
                <w:sz w:val="24"/>
                <w:szCs w:val="24"/>
              </w:rPr>
              <w:t xml:space="preserve"> </w:t>
            </w:r>
            <w:r w:rsidRPr="00C70689">
              <w:rPr>
                <w:sz w:val="24"/>
                <w:szCs w:val="24"/>
              </w:rPr>
              <w:t>принципами изображения жизни и человека. 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на проблемный вопрос, используя</w:t>
            </w:r>
            <w:r w:rsidRPr="00C70689">
              <w:rPr>
                <w:spacing w:val="-21"/>
                <w:sz w:val="24"/>
                <w:szCs w:val="24"/>
              </w:rPr>
              <w:t xml:space="preserve"> </w:t>
            </w:r>
            <w:r w:rsidRPr="00C70689">
              <w:rPr>
                <w:sz w:val="24"/>
                <w:szCs w:val="24"/>
              </w:rPr>
              <w:t>произведения</w:t>
            </w:r>
          </w:p>
          <w:p w:rsidR="00075590" w:rsidRPr="00C70689" w:rsidRDefault="00C70689" w:rsidP="00C70689">
            <w:pPr>
              <w:pStyle w:val="TableParagraph"/>
              <w:rPr>
                <w:sz w:val="24"/>
                <w:szCs w:val="24"/>
              </w:rPr>
            </w:pPr>
            <w:r w:rsidRPr="00C70689">
              <w:rPr>
                <w:sz w:val="24"/>
                <w:szCs w:val="24"/>
              </w:rPr>
              <w:t>литературной</w:t>
            </w:r>
            <w:r w:rsidRPr="00C70689">
              <w:rPr>
                <w:spacing w:val="8"/>
                <w:sz w:val="24"/>
                <w:szCs w:val="24"/>
              </w:rPr>
              <w:t xml:space="preserve"> </w:t>
            </w:r>
            <w:r w:rsidRPr="00C70689">
              <w:rPr>
                <w:spacing w:val="-2"/>
                <w:sz w:val="24"/>
                <w:szCs w:val="24"/>
              </w:rPr>
              <w:t>критики</w:t>
            </w:r>
          </w:p>
        </w:tc>
      </w:tr>
      <w:tr w:rsidR="00075590" w:rsidRPr="00C70689">
        <w:trPr>
          <w:trHeight w:val="7290"/>
        </w:trPr>
        <w:tc>
          <w:tcPr>
            <w:tcW w:w="705" w:type="dxa"/>
          </w:tcPr>
          <w:p w:rsidR="00075590" w:rsidRPr="00C70689" w:rsidRDefault="00C70689" w:rsidP="00C70689">
            <w:pPr>
              <w:pStyle w:val="TableParagraph"/>
              <w:rPr>
                <w:sz w:val="24"/>
                <w:szCs w:val="24"/>
              </w:rPr>
            </w:pPr>
            <w:r w:rsidRPr="00C70689">
              <w:rPr>
                <w:spacing w:val="-5"/>
                <w:sz w:val="24"/>
                <w:szCs w:val="24"/>
              </w:rPr>
              <w:t>4.2</w:t>
            </w:r>
          </w:p>
        </w:tc>
        <w:tc>
          <w:tcPr>
            <w:tcW w:w="3405" w:type="dxa"/>
          </w:tcPr>
          <w:p w:rsidR="00075590" w:rsidRPr="00C70689" w:rsidRDefault="00C70689" w:rsidP="00C70689">
            <w:pPr>
              <w:pStyle w:val="TableParagraph"/>
              <w:rPr>
                <w:sz w:val="24"/>
                <w:szCs w:val="24"/>
              </w:rPr>
            </w:pPr>
            <w:r w:rsidRPr="00C70689">
              <w:rPr>
                <w:sz w:val="24"/>
                <w:szCs w:val="24"/>
              </w:rPr>
              <w:t>Ф.М.</w:t>
            </w:r>
            <w:r w:rsidRPr="00C70689">
              <w:rPr>
                <w:spacing w:val="-13"/>
                <w:sz w:val="24"/>
                <w:szCs w:val="24"/>
              </w:rPr>
              <w:t xml:space="preserve"> </w:t>
            </w:r>
            <w:r w:rsidRPr="00C70689">
              <w:rPr>
                <w:spacing w:val="-2"/>
                <w:sz w:val="24"/>
                <w:szCs w:val="24"/>
              </w:rPr>
              <w:t>Достоевский.</w:t>
            </w:r>
          </w:p>
          <w:p w:rsidR="00075590" w:rsidRPr="00C70689" w:rsidRDefault="00C70689" w:rsidP="00C70689">
            <w:pPr>
              <w:pStyle w:val="TableParagraph"/>
              <w:spacing w:before="23"/>
              <w:rPr>
                <w:sz w:val="24"/>
                <w:szCs w:val="24"/>
              </w:rPr>
            </w:pPr>
            <w:r w:rsidRPr="00C70689">
              <w:rPr>
                <w:sz w:val="24"/>
                <w:szCs w:val="24"/>
              </w:rPr>
              <w:t>«Бедные</w:t>
            </w:r>
            <w:r w:rsidRPr="00C70689">
              <w:rPr>
                <w:spacing w:val="-12"/>
                <w:sz w:val="24"/>
                <w:szCs w:val="24"/>
              </w:rPr>
              <w:t xml:space="preserve"> </w:t>
            </w:r>
            <w:r w:rsidRPr="00C70689">
              <w:rPr>
                <w:sz w:val="24"/>
                <w:szCs w:val="24"/>
              </w:rPr>
              <w:t>люди», «Белые ночи»</w:t>
            </w:r>
            <w:r w:rsidRPr="00C70689">
              <w:rPr>
                <w:spacing w:val="-1"/>
                <w:sz w:val="24"/>
                <w:szCs w:val="24"/>
              </w:rPr>
              <w:t xml:space="preserve"> </w:t>
            </w:r>
            <w:r w:rsidRPr="00C70689">
              <w:rPr>
                <w:sz w:val="24"/>
                <w:szCs w:val="24"/>
              </w:rPr>
              <w:t>(одно</w:t>
            </w:r>
            <w:r w:rsidRPr="00C70689">
              <w:rPr>
                <w:spacing w:val="-1"/>
                <w:sz w:val="24"/>
                <w:szCs w:val="24"/>
              </w:rPr>
              <w:t xml:space="preserve"> </w:t>
            </w:r>
            <w:r w:rsidRPr="00C70689">
              <w:rPr>
                <w:sz w:val="24"/>
                <w:szCs w:val="24"/>
              </w:rPr>
              <w:t>произведение по выбору)</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C70689" w:rsidP="00C70689">
            <w:pPr>
              <w:pStyle w:val="TableParagraph"/>
              <w:rPr>
                <w:sz w:val="24"/>
                <w:szCs w:val="24"/>
              </w:rPr>
            </w:pPr>
            <w:r w:rsidRPr="00C70689">
              <w:rPr>
                <w:sz w:val="24"/>
                <w:szCs w:val="24"/>
              </w:rPr>
              <w:t>Ф.М.</w:t>
            </w:r>
            <w:r w:rsidRPr="00C70689">
              <w:rPr>
                <w:spacing w:val="-13"/>
                <w:sz w:val="24"/>
                <w:szCs w:val="24"/>
              </w:rPr>
              <w:t xml:space="preserve"> </w:t>
            </w:r>
            <w:r w:rsidRPr="00C70689">
              <w:rPr>
                <w:spacing w:val="-2"/>
                <w:sz w:val="24"/>
                <w:szCs w:val="24"/>
              </w:rPr>
              <w:t>Достоевский.</w:t>
            </w:r>
          </w:p>
          <w:p w:rsidR="00075590" w:rsidRPr="00C70689" w:rsidRDefault="00C70689" w:rsidP="00C70689">
            <w:pPr>
              <w:pStyle w:val="TableParagraph"/>
              <w:spacing w:before="23"/>
              <w:rPr>
                <w:sz w:val="24"/>
                <w:szCs w:val="24"/>
              </w:rPr>
            </w:pPr>
            <w:r w:rsidRPr="00C70689">
              <w:rPr>
                <w:sz w:val="24"/>
                <w:szCs w:val="24"/>
              </w:rPr>
              <w:t>«Бедные</w:t>
            </w:r>
            <w:r w:rsidRPr="00C70689">
              <w:rPr>
                <w:spacing w:val="-12"/>
                <w:sz w:val="24"/>
                <w:szCs w:val="24"/>
              </w:rPr>
              <w:t xml:space="preserve"> </w:t>
            </w:r>
            <w:r w:rsidRPr="00C70689">
              <w:rPr>
                <w:sz w:val="24"/>
                <w:szCs w:val="24"/>
              </w:rPr>
              <w:t>люди», «Белые ночи»</w:t>
            </w:r>
            <w:r w:rsidRPr="00C70689">
              <w:rPr>
                <w:spacing w:val="-1"/>
                <w:sz w:val="24"/>
                <w:szCs w:val="24"/>
              </w:rPr>
              <w:t xml:space="preserve"> </w:t>
            </w:r>
            <w:r w:rsidRPr="00C70689">
              <w:rPr>
                <w:sz w:val="24"/>
                <w:szCs w:val="24"/>
              </w:rPr>
              <w:t>(одно</w:t>
            </w:r>
            <w:r w:rsidRPr="00C70689">
              <w:rPr>
                <w:spacing w:val="-1"/>
                <w:sz w:val="24"/>
                <w:szCs w:val="24"/>
              </w:rPr>
              <w:t xml:space="preserve"> </w:t>
            </w:r>
            <w:r w:rsidRPr="00C70689">
              <w:rPr>
                <w:sz w:val="24"/>
                <w:szCs w:val="24"/>
              </w:rPr>
              <w:t>произведение по выбору). Тема, идея, проблематика.</w:t>
            </w:r>
            <w:r w:rsidRPr="00C70689">
              <w:rPr>
                <w:spacing w:val="-15"/>
                <w:sz w:val="24"/>
                <w:szCs w:val="24"/>
              </w:rPr>
              <w:t xml:space="preserve"> </w:t>
            </w:r>
            <w:r w:rsidRPr="00C70689">
              <w:rPr>
                <w:sz w:val="24"/>
                <w:szCs w:val="24"/>
              </w:rPr>
              <w:t xml:space="preserve">Система </w:t>
            </w:r>
            <w:r w:rsidRPr="00C70689">
              <w:rPr>
                <w:spacing w:val="-2"/>
                <w:sz w:val="24"/>
                <w:szCs w:val="24"/>
              </w:rPr>
              <w:t>образов</w:t>
            </w:r>
          </w:p>
        </w:tc>
        <w:tc>
          <w:tcPr>
            <w:tcW w:w="5340" w:type="dxa"/>
          </w:tcPr>
          <w:p w:rsidR="00075590" w:rsidRPr="00C70689" w:rsidRDefault="00C70689" w:rsidP="00C70689">
            <w:pPr>
              <w:pStyle w:val="TableParagraph"/>
              <w:ind w:right="98"/>
              <w:rPr>
                <w:sz w:val="24"/>
                <w:szCs w:val="24"/>
              </w:rPr>
            </w:pPr>
            <w:r w:rsidRPr="00C70689">
              <w:rPr>
                <w:sz w:val="24"/>
                <w:szCs w:val="24"/>
              </w:rPr>
              <w:t>Воспринимать</w:t>
            </w:r>
            <w:r w:rsidRPr="00C70689">
              <w:rPr>
                <w:spacing w:val="-17"/>
                <w:sz w:val="24"/>
                <w:szCs w:val="24"/>
              </w:rPr>
              <w:t xml:space="preserve"> </w:t>
            </w:r>
            <w:r w:rsidRPr="00C70689">
              <w:rPr>
                <w:sz w:val="24"/>
                <w:szCs w:val="24"/>
              </w:rPr>
              <w:t>и выразительно читать литературное</w:t>
            </w:r>
            <w:r w:rsidRPr="00C70689">
              <w:rPr>
                <w:spacing w:val="-32"/>
                <w:sz w:val="24"/>
                <w:szCs w:val="24"/>
              </w:rPr>
              <w:t xml:space="preserve"> </w:t>
            </w:r>
            <w:r w:rsidRPr="00C70689">
              <w:rPr>
                <w:sz w:val="24"/>
                <w:szCs w:val="24"/>
              </w:rPr>
              <w:t>произведение.</w:t>
            </w:r>
          </w:p>
          <w:p w:rsidR="00075590" w:rsidRPr="00C70689" w:rsidRDefault="00C70689" w:rsidP="00C70689">
            <w:pPr>
              <w:pStyle w:val="TableParagraph"/>
              <w:ind w:right="793"/>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0"/>
              <w:ind w:right="98"/>
              <w:rPr>
                <w:sz w:val="24"/>
                <w:szCs w:val="24"/>
              </w:rPr>
            </w:pPr>
            <w:r w:rsidRPr="00C70689">
              <w:rPr>
                <w:sz w:val="24"/>
                <w:szCs w:val="24"/>
              </w:rPr>
              <w:t>Составлять</w:t>
            </w:r>
            <w:r w:rsidRPr="00C70689">
              <w:rPr>
                <w:spacing w:val="-2"/>
                <w:sz w:val="24"/>
                <w:szCs w:val="24"/>
              </w:rPr>
              <w:t xml:space="preserve"> </w:t>
            </w:r>
            <w:r w:rsidRPr="00C70689">
              <w:rPr>
                <w:sz w:val="24"/>
                <w:szCs w:val="24"/>
              </w:rPr>
              <w:t>тезисный</w:t>
            </w:r>
            <w:r w:rsidRPr="00C70689">
              <w:rPr>
                <w:spacing w:val="-13"/>
                <w:sz w:val="24"/>
                <w:szCs w:val="24"/>
              </w:rPr>
              <w:t xml:space="preserve"> </w:t>
            </w:r>
            <w:r w:rsidRPr="00C70689">
              <w:rPr>
                <w:sz w:val="24"/>
                <w:szCs w:val="24"/>
              </w:rPr>
              <w:t>план</w:t>
            </w:r>
            <w:r w:rsidRPr="00C70689">
              <w:rPr>
                <w:spacing w:val="-13"/>
                <w:sz w:val="24"/>
                <w:szCs w:val="24"/>
              </w:rPr>
              <w:t xml:space="preserve"> </w:t>
            </w:r>
            <w:r w:rsidRPr="00C70689">
              <w:rPr>
                <w:sz w:val="24"/>
                <w:szCs w:val="24"/>
              </w:rPr>
              <w:t xml:space="preserve">статьи </w:t>
            </w:r>
            <w:r w:rsidRPr="00C70689">
              <w:rPr>
                <w:spacing w:val="-2"/>
                <w:sz w:val="24"/>
                <w:szCs w:val="24"/>
              </w:rPr>
              <w:t>учебника.</w:t>
            </w:r>
          </w:p>
          <w:p w:rsidR="00075590" w:rsidRPr="00C70689" w:rsidRDefault="00C70689" w:rsidP="00C70689">
            <w:pPr>
              <w:pStyle w:val="TableParagraph"/>
              <w:spacing w:before="1"/>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spacing w:before="2"/>
              <w:ind w:right="98"/>
              <w:rPr>
                <w:sz w:val="24"/>
                <w:szCs w:val="24"/>
              </w:rPr>
            </w:pPr>
            <w:r w:rsidRPr="00C70689">
              <w:rPr>
                <w:sz w:val="24"/>
                <w:szCs w:val="24"/>
              </w:rPr>
              <w:t>Участвовать в коллективном 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ind w:right="98"/>
              <w:rPr>
                <w:sz w:val="24"/>
                <w:szCs w:val="24"/>
              </w:rPr>
            </w:pP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w:t>
            </w:r>
            <w:r w:rsidRPr="00C70689">
              <w:rPr>
                <w:spacing w:val="-32"/>
                <w:sz w:val="24"/>
                <w:szCs w:val="24"/>
              </w:rPr>
              <w:t xml:space="preserve"> </w:t>
            </w:r>
            <w:r w:rsidRPr="00C70689">
              <w:rPr>
                <w:sz w:val="24"/>
                <w:szCs w:val="24"/>
              </w:rPr>
              <w:t>произведения.</w:t>
            </w:r>
          </w:p>
          <w:p w:rsidR="00075590" w:rsidRPr="00C70689" w:rsidRDefault="00C70689" w:rsidP="00C70689">
            <w:pPr>
              <w:pStyle w:val="TableParagraph"/>
              <w:rPr>
                <w:sz w:val="24"/>
                <w:szCs w:val="24"/>
              </w:rPr>
            </w:pPr>
            <w:r w:rsidRPr="00C70689">
              <w:rPr>
                <w:sz w:val="24"/>
                <w:szCs w:val="24"/>
              </w:rPr>
              <w:t>Формулировать</w:t>
            </w:r>
            <w:r w:rsidRPr="00C70689">
              <w:rPr>
                <w:spacing w:val="-11"/>
                <w:sz w:val="24"/>
                <w:szCs w:val="24"/>
              </w:rPr>
              <w:t xml:space="preserve"> </w:t>
            </w:r>
            <w:r w:rsidRPr="00C70689">
              <w:rPr>
                <w:sz w:val="24"/>
                <w:szCs w:val="24"/>
              </w:rPr>
              <w:t>вопросы по тексту. Характеризовать</w:t>
            </w:r>
            <w:r w:rsidRPr="00C70689">
              <w:rPr>
                <w:spacing w:val="-9"/>
                <w:sz w:val="24"/>
                <w:szCs w:val="24"/>
              </w:rPr>
              <w:t xml:space="preserve"> </w:t>
            </w:r>
            <w:r w:rsidRPr="00C70689">
              <w:rPr>
                <w:sz w:val="24"/>
                <w:szCs w:val="24"/>
              </w:rPr>
              <w:t>и</w:t>
            </w:r>
            <w:r w:rsidRPr="00C70689">
              <w:rPr>
                <w:spacing w:val="-19"/>
                <w:sz w:val="24"/>
                <w:szCs w:val="24"/>
              </w:rPr>
              <w:t xml:space="preserve"> </w:t>
            </w:r>
            <w:r w:rsidRPr="00C70689">
              <w:rPr>
                <w:sz w:val="24"/>
                <w:szCs w:val="24"/>
              </w:rPr>
              <w:t>сопоставлять</w:t>
            </w:r>
            <w:r w:rsidRPr="00C70689">
              <w:rPr>
                <w:spacing w:val="-9"/>
                <w:sz w:val="24"/>
                <w:szCs w:val="24"/>
              </w:rPr>
              <w:t xml:space="preserve"> </w:t>
            </w:r>
            <w:r w:rsidRPr="00C70689">
              <w:rPr>
                <w:sz w:val="24"/>
                <w:szCs w:val="24"/>
              </w:rPr>
              <w:t>основных героев произведения, выявлять художественные</w:t>
            </w:r>
            <w:r w:rsidRPr="00C70689">
              <w:rPr>
                <w:spacing w:val="-5"/>
                <w:sz w:val="24"/>
                <w:szCs w:val="24"/>
              </w:rPr>
              <w:t xml:space="preserve"> </w:t>
            </w:r>
            <w:r w:rsidRPr="00C70689">
              <w:rPr>
                <w:sz w:val="24"/>
                <w:szCs w:val="24"/>
              </w:rPr>
              <w:t xml:space="preserve">средства создания их </w:t>
            </w:r>
            <w:r w:rsidRPr="00C70689">
              <w:rPr>
                <w:spacing w:val="-2"/>
                <w:sz w:val="24"/>
                <w:szCs w:val="24"/>
              </w:rPr>
              <w:t>образов.</w:t>
            </w:r>
          </w:p>
          <w:p w:rsidR="00075590" w:rsidRPr="00C70689" w:rsidRDefault="00C70689" w:rsidP="00C70689">
            <w:pPr>
              <w:pStyle w:val="TableParagraph"/>
              <w:rPr>
                <w:sz w:val="24"/>
                <w:szCs w:val="24"/>
              </w:rPr>
            </w:pPr>
            <w:r w:rsidRPr="00C70689">
              <w:rPr>
                <w:sz w:val="24"/>
                <w:szCs w:val="24"/>
              </w:rPr>
              <w:t>Определять</w:t>
            </w:r>
            <w:r w:rsidRPr="00C70689">
              <w:rPr>
                <w:spacing w:val="-16"/>
                <w:sz w:val="24"/>
                <w:szCs w:val="24"/>
              </w:rPr>
              <w:t xml:space="preserve"> </w:t>
            </w:r>
            <w:r w:rsidRPr="00C70689">
              <w:rPr>
                <w:sz w:val="24"/>
                <w:szCs w:val="24"/>
              </w:rPr>
              <w:t>способы</w:t>
            </w:r>
            <w:r w:rsidRPr="00C70689">
              <w:rPr>
                <w:spacing w:val="4"/>
                <w:sz w:val="24"/>
                <w:szCs w:val="24"/>
              </w:rPr>
              <w:t xml:space="preserve"> </w:t>
            </w:r>
            <w:r w:rsidRPr="00C70689">
              <w:rPr>
                <w:spacing w:val="-2"/>
                <w:sz w:val="24"/>
                <w:szCs w:val="24"/>
              </w:rPr>
              <w:t>выражения</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312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внутреннего</w:t>
            </w:r>
            <w:r w:rsidRPr="00C70689">
              <w:rPr>
                <w:spacing w:val="6"/>
                <w:sz w:val="24"/>
                <w:szCs w:val="24"/>
              </w:rPr>
              <w:t xml:space="preserve"> </w:t>
            </w:r>
            <w:r w:rsidRPr="00C70689">
              <w:rPr>
                <w:sz w:val="24"/>
                <w:szCs w:val="24"/>
              </w:rPr>
              <w:t>мира</w:t>
            </w:r>
            <w:r w:rsidRPr="00C70689">
              <w:rPr>
                <w:spacing w:val="-14"/>
                <w:sz w:val="24"/>
                <w:szCs w:val="24"/>
              </w:rPr>
              <w:t xml:space="preserve"> </w:t>
            </w:r>
            <w:r w:rsidRPr="00C70689">
              <w:rPr>
                <w:spacing w:val="-2"/>
                <w:sz w:val="24"/>
                <w:szCs w:val="24"/>
              </w:rPr>
              <w:t>героев.</w:t>
            </w:r>
          </w:p>
          <w:p w:rsidR="00075590" w:rsidRPr="00C70689" w:rsidRDefault="00C70689" w:rsidP="00C70689">
            <w:pPr>
              <w:pStyle w:val="TableParagraph"/>
              <w:spacing w:before="23"/>
              <w:ind w:right="98"/>
              <w:rPr>
                <w:sz w:val="24"/>
                <w:szCs w:val="24"/>
              </w:rPr>
            </w:pPr>
            <w:r w:rsidRPr="00C70689">
              <w:rPr>
                <w:sz w:val="24"/>
                <w:szCs w:val="24"/>
              </w:rPr>
              <w:t>Различать образ</w:t>
            </w:r>
            <w:r w:rsidRPr="00C70689">
              <w:rPr>
                <w:spacing w:val="-13"/>
                <w:sz w:val="24"/>
                <w:szCs w:val="24"/>
              </w:rPr>
              <w:t xml:space="preserve"> </w:t>
            </w:r>
            <w:r w:rsidRPr="00C70689">
              <w:rPr>
                <w:sz w:val="24"/>
                <w:szCs w:val="24"/>
              </w:rPr>
              <w:t>рассказчика и</w:t>
            </w:r>
            <w:r w:rsidRPr="00C70689">
              <w:rPr>
                <w:spacing w:val="-6"/>
                <w:sz w:val="24"/>
                <w:szCs w:val="24"/>
              </w:rPr>
              <w:t xml:space="preserve"> </w:t>
            </w:r>
            <w:r w:rsidRPr="00C70689">
              <w:rPr>
                <w:sz w:val="24"/>
                <w:szCs w:val="24"/>
              </w:rPr>
              <w:t>автора. Анализировать различные</w:t>
            </w:r>
            <w:r w:rsidRPr="00C70689">
              <w:rPr>
                <w:spacing w:val="-12"/>
                <w:sz w:val="24"/>
                <w:szCs w:val="24"/>
              </w:rPr>
              <w:t xml:space="preserve"> </w:t>
            </w:r>
            <w:r w:rsidRPr="00C70689">
              <w:rPr>
                <w:sz w:val="24"/>
                <w:szCs w:val="24"/>
              </w:rPr>
              <w:t>формы выражения авторской</w:t>
            </w:r>
            <w:r w:rsidRPr="00C70689">
              <w:rPr>
                <w:spacing w:val="-5"/>
                <w:sz w:val="24"/>
                <w:szCs w:val="24"/>
              </w:rPr>
              <w:t xml:space="preserve"> </w:t>
            </w:r>
            <w:r w:rsidRPr="00C70689">
              <w:rPr>
                <w:sz w:val="24"/>
                <w:szCs w:val="24"/>
              </w:rPr>
              <w:t>позиции.</w:t>
            </w:r>
          </w:p>
          <w:p w:rsidR="00075590" w:rsidRPr="00C70689" w:rsidRDefault="00C70689" w:rsidP="00C70689">
            <w:pPr>
              <w:pStyle w:val="TableParagraph"/>
              <w:ind w:right="551"/>
              <w:rPr>
                <w:sz w:val="24"/>
                <w:szCs w:val="24"/>
              </w:rPr>
            </w:pPr>
            <w:r w:rsidRPr="00C70689">
              <w:rPr>
                <w:sz w:val="24"/>
                <w:szCs w:val="24"/>
              </w:rPr>
              <w:t>Соотносить содержание</w:t>
            </w:r>
            <w:r w:rsidRPr="00C70689">
              <w:rPr>
                <w:spacing w:val="-12"/>
                <w:sz w:val="24"/>
                <w:szCs w:val="24"/>
              </w:rPr>
              <w:t xml:space="preserve"> </w:t>
            </w:r>
            <w:r w:rsidRPr="00C70689">
              <w:rPr>
                <w:sz w:val="24"/>
                <w:szCs w:val="24"/>
              </w:rPr>
              <w:t>произведения с реалистическими</w:t>
            </w:r>
            <w:r w:rsidRPr="00C70689">
              <w:rPr>
                <w:spacing w:val="-2"/>
                <w:sz w:val="24"/>
                <w:szCs w:val="24"/>
              </w:rPr>
              <w:t xml:space="preserve"> </w:t>
            </w:r>
            <w:r w:rsidRPr="00C70689">
              <w:rPr>
                <w:sz w:val="24"/>
                <w:szCs w:val="24"/>
              </w:rPr>
              <w:t>принципами изображения жизни и человека.</w:t>
            </w:r>
          </w:p>
          <w:p w:rsidR="00075590" w:rsidRPr="00C70689" w:rsidRDefault="00C70689" w:rsidP="00C70689">
            <w:pPr>
              <w:pStyle w:val="TableParagraph"/>
              <w:rPr>
                <w:sz w:val="24"/>
                <w:szCs w:val="24"/>
              </w:rPr>
            </w:pPr>
            <w:r w:rsidRPr="00C70689">
              <w:rPr>
                <w:sz w:val="24"/>
                <w:szCs w:val="24"/>
              </w:rPr>
              <w:t>Давать аргументированный</w:t>
            </w:r>
            <w:r w:rsidRPr="00C70689">
              <w:rPr>
                <w:spacing w:val="-10"/>
                <w:sz w:val="24"/>
                <w:szCs w:val="24"/>
              </w:rPr>
              <w:t xml:space="preserve"> </w:t>
            </w:r>
            <w:r w:rsidRPr="00C70689">
              <w:rPr>
                <w:spacing w:val="-2"/>
                <w:sz w:val="24"/>
                <w:szCs w:val="24"/>
              </w:rPr>
              <w:t>письменный</w:t>
            </w:r>
          </w:p>
          <w:p w:rsidR="00075590" w:rsidRPr="00C70689" w:rsidRDefault="00C70689" w:rsidP="00C70689">
            <w:pPr>
              <w:pStyle w:val="TableParagraph"/>
              <w:spacing w:before="36"/>
              <w:rPr>
                <w:sz w:val="24"/>
                <w:szCs w:val="24"/>
              </w:rPr>
            </w:pPr>
            <w:r w:rsidRPr="00C70689">
              <w:rPr>
                <w:sz w:val="24"/>
                <w:szCs w:val="24"/>
              </w:rPr>
              <w:t>ответ на</w:t>
            </w:r>
            <w:r w:rsidRPr="00C70689">
              <w:rPr>
                <w:spacing w:val="17"/>
                <w:sz w:val="24"/>
                <w:szCs w:val="24"/>
              </w:rPr>
              <w:t xml:space="preserve"> </w:t>
            </w:r>
            <w:r w:rsidRPr="00C70689">
              <w:rPr>
                <w:sz w:val="24"/>
                <w:szCs w:val="24"/>
              </w:rPr>
              <w:t>проблемный</w:t>
            </w:r>
            <w:r w:rsidRPr="00C70689">
              <w:rPr>
                <w:spacing w:val="-16"/>
                <w:sz w:val="24"/>
                <w:szCs w:val="24"/>
              </w:rPr>
              <w:t xml:space="preserve"> </w:t>
            </w:r>
            <w:r w:rsidRPr="00C70689">
              <w:rPr>
                <w:spacing w:val="-2"/>
                <w:sz w:val="24"/>
                <w:szCs w:val="24"/>
              </w:rPr>
              <w:t>вопрос</w:t>
            </w:r>
          </w:p>
        </w:tc>
      </w:tr>
      <w:tr w:rsidR="00075590" w:rsidRPr="00C70689">
        <w:trPr>
          <w:trHeight w:val="6240"/>
        </w:trPr>
        <w:tc>
          <w:tcPr>
            <w:tcW w:w="705" w:type="dxa"/>
          </w:tcPr>
          <w:p w:rsidR="00075590" w:rsidRPr="00C70689" w:rsidRDefault="00C70689" w:rsidP="00C70689">
            <w:pPr>
              <w:pStyle w:val="TableParagraph"/>
              <w:rPr>
                <w:sz w:val="24"/>
                <w:szCs w:val="24"/>
              </w:rPr>
            </w:pPr>
            <w:r w:rsidRPr="00C70689">
              <w:rPr>
                <w:spacing w:val="-5"/>
                <w:sz w:val="24"/>
                <w:szCs w:val="24"/>
              </w:rPr>
              <w:t>4.3</w:t>
            </w:r>
          </w:p>
        </w:tc>
        <w:tc>
          <w:tcPr>
            <w:tcW w:w="3405" w:type="dxa"/>
          </w:tcPr>
          <w:p w:rsidR="00075590" w:rsidRPr="00C70689" w:rsidRDefault="00C70689" w:rsidP="00C70689">
            <w:pPr>
              <w:pStyle w:val="TableParagraph"/>
              <w:rPr>
                <w:sz w:val="24"/>
                <w:szCs w:val="24"/>
              </w:rPr>
            </w:pPr>
            <w:r w:rsidRPr="00C70689">
              <w:rPr>
                <w:sz w:val="24"/>
                <w:szCs w:val="24"/>
              </w:rPr>
              <w:t>Л.Н.</w:t>
            </w:r>
            <w:r w:rsidRPr="00C70689">
              <w:rPr>
                <w:spacing w:val="-5"/>
                <w:sz w:val="24"/>
                <w:szCs w:val="24"/>
              </w:rPr>
              <w:t xml:space="preserve"> </w:t>
            </w:r>
            <w:r w:rsidRPr="00C70689">
              <w:rPr>
                <w:sz w:val="24"/>
                <w:szCs w:val="24"/>
              </w:rPr>
              <w:t>Толстой.</w:t>
            </w:r>
            <w:r w:rsidRPr="00C70689">
              <w:rPr>
                <w:spacing w:val="-5"/>
                <w:sz w:val="24"/>
                <w:szCs w:val="24"/>
              </w:rPr>
              <w:t xml:space="preserve"> </w:t>
            </w:r>
            <w:r w:rsidRPr="00C70689">
              <w:rPr>
                <w:spacing w:val="-2"/>
                <w:sz w:val="24"/>
                <w:szCs w:val="24"/>
              </w:rPr>
              <w:t>Повести</w:t>
            </w:r>
          </w:p>
          <w:p w:rsidR="00075590" w:rsidRPr="00C70689" w:rsidRDefault="00C70689" w:rsidP="00C70689">
            <w:pPr>
              <w:pStyle w:val="TableParagraph"/>
              <w:spacing w:before="38"/>
              <w:rPr>
                <w:sz w:val="24"/>
                <w:szCs w:val="24"/>
              </w:rPr>
            </w:pPr>
            <w:r w:rsidRPr="00C70689">
              <w:rPr>
                <w:sz w:val="24"/>
                <w:szCs w:val="24"/>
              </w:rPr>
              <w:t>и рассказы</w:t>
            </w:r>
            <w:r w:rsidRPr="00C70689">
              <w:rPr>
                <w:spacing w:val="-17"/>
                <w:sz w:val="24"/>
                <w:szCs w:val="24"/>
              </w:rPr>
              <w:t xml:space="preserve"> </w:t>
            </w:r>
            <w:r w:rsidRPr="00C70689">
              <w:rPr>
                <w:sz w:val="24"/>
                <w:szCs w:val="24"/>
              </w:rPr>
              <w:t>(одно произведение</w:t>
            </w:r>
            <w:r w:rsidRPr="00C70689">
              <w:rPr>
                <w:spacing w:val="-11"/>
                <w:sz w:val="24"/>
                <w:szCs w:val="24"/>
              </w:rPr>
              <w:t xml:space="preserve"> </w:t>
            </w:r>
            <w:r w:rsidRPr="00C70689">
              <w:rPr>
                <w:sz w:val="24"/>
                <w:szCs w:val="24"/>
              </w:rPr>
              <w:t>по выбору)</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C70689" w:rsidP="00C70689">
            <w:pPr>
              <w:pStyle w:val="TableParagraph"/>
              <w:rPr>
                <w:sz w:val="24"/>
                <w:szCs w:val="24"/>
              </w:rPr>
            </w:pPr>
            <w:r w:rsidRPr="00C70689">
              <w:rPr>
                <w:sz w:val="24"/>
                <w:szCs w:val="24"/>
              </w:rPr>
              <w:t>Л.Н.</w:t>
            </w:r>
            <w:r w:rsidRPr="00C70689">
              <w:rPr>
                <w:spacing w:val="-5"/>
                <w:sz w:val="24"/>
                <w:szCs w:val="24"/>
              </w:rPr>
              <w:t xml:space="preserve"> </w:t>
            </w:r>
            <w:r w:rsidRPr="00C70689">
              <w:rPr>
                <w:sz w:val="24"/>
                <w:szCs w:val="24"/>
              </w:rPr>
              <w:t>Толстой.</w:t>
            </w:r>
            <w:r w:rsidRPr="00C70689">
              <w:rPr>
                <w:spacing w:val="-5"/>
                <w:sz w:val="24"/>
                <w:szCs w:val="24"/>
              </w:rPr>
              <w:t xml:space="preserve"> </w:t>
            </w:r>
            <w:r w:rsidRPr="00C70689">
              <w:rPr>
                <w:spacing w:val="-2"/>
                <w:sz w:val="24"/>
                <w:szCs w:val="24"/>
              </w:rPr>
              <w:t>Повести</w:t>
            </w:r>
          </w:p>
          <w:p w:rsidR="00075590" w:rsidRPr="00C70689" w:rsidRDefault="00C70689" w:rsidP="00C70689">
            <w:pPr>
              <w:pStyle w:val="TableParagraph"/>
              <w:spacing w:before="38"/>
              <w:rPr>
                <w:sz w:val="24"/>
                <w:szCs w:val="24"/>
              </w:rPr>
            </w:pPr>
            <w:r w:rsidRPr="00C70689">
              <w:rPr>
                <w:sz w:val="24"/>
                <w:szCs w:val="24"/>
              </w:rPr>
              <w:t>и рассказы</w:t>
            </w:r>
            <w:r w:rsidRPr="00C70689">
              <w:rPr>
                <w:spacing w:val="-17"/>
                <w:sz w:val="24"/>
                <w:szCs w:val="24"/>
              </w:rPr>
              <w:t xml:space="preserve"> </w:t>
            </w:r>
            <w:r w:rsidRPr="00C70689">
              <w:rPr>
                <w:sz w:val="24"/>
                <w:szCs w:val="24"/>
              </w:rPr>
              <w:t>(одно произведение</w:t>
            </w:r>
            <w:r w:rsidRPr="00C70689">
              <w:rPr>
                <w:spacing w:val="-11"/>
                <w:sz w:val="24"/>
                <w:szCs w:val="24"/>
              </w:rPr>
              <w:t xml:space="preserve"> </w:t>
            </w:r>
            <w:r w:rsidRPr="00C70689">
              <w:rPr>
                <w:sz w:val="24"/>
                <w:szCs w:val="24"/>
              </w:rPr>
              <w:t>по выбору). Например,</w:t>
            </w:r>
            <w:r w:rsidRPr="00C70689">
              <w:rPr>
                <w:spacing w:val="-37"/>
                <w:sz w:val="24"/>
                <w:szCs w:val="24"/>
              </w:rPr>
              <w:t xml:space="preserve"> </w:t>
            </w:r>
            <w:r w:rsidRPr="00C70689">
              <w:rPr>
                <w:sz w:val="24"/>
                <w:szCs w:val="24"/>
              </w:rPr>
              <w:t>«Отрочество» (главы). Тема, идея, проблематика.</w:t>
            </w:r>
            <w:r w:rsidRPr="00C70689">
              <w:rPr>
                <w:spacing w:val="-15"/>
                <w:sz w:val="24"/>
                <w:szCs w:val="24"/>
              </w:rPr>
              <w:t xml:space="preserve"> </w:t>
            </w:r>
            <w:r w:rsidRPr="00C70689">
              <w:rPr>
                <w:sz w:val="24"/>
                <w:szCs w:val="24"/>
              </w:rPr>
              <w:t xml:space="preserve">Система </w:t>
            </w:r>
            <w:r w:rsidRPr="00C70689">
              <w:rPr>
                <w:spacing w:val="-2"/>
                <w:sz w:val="24"/>
                <w:szCs w:val="24"/>
              </w:rPr>
              <w:t>образов</w:t>
            </w:r>
          </w:p>
        </w:tc>
        <w:tc>
          <w:tcPr>
            <w:tcW w:w="5340" w:type="dxa"/>
          </w:tcPr>
          <w:p w:rsidR="00075590" w:rsidRPr="00C70689" w:rsidRDefault="00C70689" w:rsidP="00C7068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75590" w:rsidRPr="00C70689" w:rsidRDefault="00C70689" w:rsidP="00C70689">
            <w:pPr>
              <w:pStyle w:val="TableParagraph"/>
              <w:spacing w:before="38"/>
              <w:ind w:right="793"/>
              <w:rPr>
                <w:sz w:val="24"/>
                <w:szCs w:val="24"/>
              </w:rPr>
            </w:pPr>
            <w:r w:rsidRPr="00C70689">
              <w:rPr>
                <w:sz w:val="24"/>
                <w:szCs w:val="24"/>
              </w:rPr>
              <w:t>литературное</w:t>
            </w:r>
            <w:r w:rsidRPr="00C70689">
              <w:rPr>
                <w:spacing w:val="-32"/>
                <w:sz w:val="24"/>
                <w:szCs w:val="24"/>
              </w:rPr>
              <w:t xml:space="preserve"> </w:t>
            </w:r>
            <w:r w:rsidRPr="00C70689">
              <w:rPr>
                <w:sz w:val="24"/>
                <w:szCs w:val="24"/>
              </w:rPr>
              <w:t>произведение.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98"/>
              <w:rPr>
                <w:sz w:val="24"/>
                <w:szCs w:val="24"/>
              </w:rPr>
            </w:pPr>
            <w:r w:rsidRPr="00C70689">
              <w:rPr>
                <w:sz w:val="24"/>
                <w:szCs w:val="24"/>
              </w:rPr>
              <w:t>Составлять</w:t>
            </w:r>
            <w:r w:rsidRPr="00C70689">
              <w:rPr>
                <w:spacing w:val="-2"/>
                <w:sz w:val="24"/>
                <w:szCs w:val="24"/>
              </w:rPr>
              <w:t xml:space="preserve"> </w:t>
            </w:r>
            <w:r w:rsidRPr="00C70689">
              <w:rPr>
                <w:sz w:val="24"/>
                <w:szCs w:val="24"/>
              </w:rPr>
              <w:t>тезисный</w:t>
            </w:r>
            <w:r w:rsidRPr="00C70689">
              <w:rPr>
                <w:spacing w:val="-13"/>
                <w:sz w:val="24"/>
                <w:szCs w:val="24"/>
              </w:rPr>
              <w:t xml:space="preserve"> </w:t>
            </w:r>
            <w:r w:rsidRPr="00C70689">
              <w:rPr>
                <w:sz w:val="24"/>
                <w:szCs w:val="24"/>
              </w:rPr>
              <w:t>план</w:t>
            </w:r>
            <w:r w:rsidRPr="00C70689">
              <w:rPr>
                <w:spacing w:val="-13"/>
                <w:sz w:val="24"/>
                <w:szCs w:val="24"/>
              </w:rPr>
              <w:t xml:space="preserve"> </w:t>
            </w:r>
            <w:r w:rsidRPr="00C70689">
              <w:rPr>
                <w:sz w:val="24"/>
                <w:szCs w:val="24"/>
              </w:rPr>
              <w:t xml:space="preserve">статьи </w:t>
            </w:r>
            <w:r w:rsidRPr="00C70689">
              <w:rPr>
                <w:spacing w:val="-2"/>
                <w:sz w:val="24"/>
                <w:szCs w:val="24"/>
              </w:rPr>
              <w:t>учебника.</w:t>
            </w:r>
          </w:p>
          <w:p w:rsidR="00075590" w:rsidRPr="00C70689" w:rsidRDefault="00C70689" w:rsidP="00C70689">
            <w:pPr>
              <w:pStyle w:val="TableParagraph"/>
              <w:spacing w:before="1"/>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ind w:right="98"/>
              <w:rPr>
                <w:sz w:val="24"/>
                <w:szCs w:val="24"/>
              </w:rPr>
            </w:pPr>
            <w:r w:rsidRPr="00C70689">
              <w:rPr>
                <w:sz w:val="24"/>
                <w:szCs w:val="24"/>
              </w:rPr>
              <w:t>Участвовать в коллективном</w:t>
            </w:r>
            <w:r w:rsidRPr="00C70689">
              <w:rPr>
                <w:spacing w:val="-1"/>
                <w:sz w:val="24"/>
                <w:szCs w:val="24"/>
              </w:rPr>
              <w:t xml:space="preserve"> </w:t>
            </w:r>
            <w:r w:rsidRPr="00C70689">
              <w:rPr>
                <w:sz w:val="24"/>
                <w:szCs w:val="24"/>
              </w:rPr>
              <w:t>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ind w:right="98"/>
              <w:rPr>
                <w:sz w:val="24"/>
                <w:szCs w:val="24"/>
              </w:rPr>
            </w:pP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w:t>
            </w:r>
            <w:r w:rsidRPr="00C70689">
              <w:rPr>
                <w:spacing w:val="-32"/>
                <w:sz w:val="24"/>
                <w:szCs w:val="24"/>
              </w:rPr>
              <w:t xml:space="preserve"> </w:t>
            </w:r>
            <w:r w:rsidRPr="00C70689">
              <w:rPr>
                <w:sz w:val="24"/>
                <w:szCs w:val="24"/>
              </w:rPr>
              <w:t>произведения.</w:t>
            </w:r>
          </w:p>
          <w:p w:rsidR="00075590" w:rsidRPr="00C70689" w:rsidRDefault="00C70689" w:rsidP="00C70689">
            <w:pPr>
              <w:pStyle w:val="TableParagraph"/>
              <w:rPr>
                <w:sz w:val="24"/>
                <w:szCs w:val="24"/>
              </w:rPr>
            </w:pPr>
            <w:r w:rsidRPr="00C70689">
              <w:rPr>
                <w:sz w:val="24"/>
                <w:szCs w:val="24"/>
              </w:rPr>
              <w:t>Формулировать</w:t>
            </w:r>
            <w:r w:rsidRPr="00C70689">
              <w:rPr>
                <w:spacing w:val="-11"/>
                <w:sz w:val="24"/>
                <w:szCs w:val="24"/>
              </w:rPr>
              <w:t xml:space="preserve"> </w:t>
            </w:r>
            <w:r w:rsidRPr="00C70689">
              <w:rPr>
                <w:sz w:val="24"/>
                <w:szCs w:val="24"/>
              </w:rPr>
              <w:t>вопросы по тексту. Характеризовать</w:t>
            </w:r>
            <w:r w:rsidRPr="00C70689">
              <w:rPr>
                <w:spacing w:val="-9"/>
                <w:sz w:val="24"/>
                <w:szCs w:val="24"/>
              </w:rPr>
              <w:t xml:space="preserve"> </w:t>
            </w:r>
            <w:r w:rsidRPr="00C70689">
              <w:rPr>
                <w:sz w:val="24"/>
                <w:szCs w:val="24"/>
              </w:rPr>
              <w:t>и</w:t>
            </w:r>
            <w:r w:rsidRPr="00C70689">
              <w:rPr>
                <w:spacing w:val="-19"/>
                <w:sz w:val="24"/>
                <w:szCs w:val="24"/>
              </w:rPr>
              <w:t xml:space="preserve"> </w:t>
            </w:r>
            <w:r w:rsidRPr="00C70689">
              <w:rPr>
                <w:sz w:val="24"/>
                <w:szCs w:val="24"/>
              </w:rPr>
              <w:t>сопоставлять</w:t>
            </w:r>
            <w:r w:rsidRPr="00C70689">
              <w:rPr>
                <w:spacing w:val="-9"/>
                <w:sz w:val="24"/>
                <w:szCs w:val="24"/>
              </w:rPr>
              <w:t xml:space="preserve"> </w:t>
            </w:r>
            <w:r w:rsidRPr="00C70689">
              <w:rPr>
                <w:sz w:val="24"/>
                <w:szCs w:val="24"/>
              </w:rPr>
              <w:t>основных</w:t>
            </w:r>
          </w:p>
          <w:p w:rsidR="00075590" w:rsidRPr="00C70689" w:rsidRDefault="00C70689" w:rsidP="00C70689">
            <w:pPr>
              <w:pStyle w:val="TableParagraph"/>
              <w:rPr>
                <w:sz w:val="24"/>
                <w:szCs w:val="24"/>
              </w:rPr>
            </w:pPr>
            <w:r w:rsidRPr="00C70689">
              <w:rPr>
                <w:sz w:val="24"/>
                <w:szCs w:val="24"/>
              </w:rPr>
              <w:t>героев</w:t>
            </w:r>
            <w:r w:rsidRPr="00C70689">
              <w:rPr>
                <w:spacing w:val="-3"/>
                <w:sz w:val="24"/>
                <w:szCs w:val="24"/>
              </w:rPr>
              <w:t xml:space="preserve"> </w:t>
            </w:r>
            <w:r w:rsidRPr="00C70689">
              <w:rPr>
                <w:sz w:val="24"/>
                <w:szCs w:val="24"/>
              </w:rPr>
              <w:t>произведения,</w:t>
            </w:r>
            <w:r w:rsidRPr="00C70689">
              <w:rPr>
                <w:spacing w:val="1"/>
                <w:sz w:val="24"/>
                <w:szCs w:val="24"/>
              </w:rPr>
              <w:t xml:space="preserve"> </w:t>
            </w:r>
            <w:r w:rsidRPr="00C70689">
              <w:rPr>
                <w:spacing w:val="-2"/>
                <w:sz w:val="24"/>
                <w:szCs w:val="24"/>
              </w:rPr>
              <w:t>выявлять</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381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художественные</w:t>
            </w:r>
            <w:r w:rsidRPr="00C70689">
              <w:rPr>
                <w:spacing w:val="-21"/>
                <w:sz w:val="24"/>
                <w:szCs w:val="24"/>
              </w:rPr>
              <w:t xml:space="preserve"> </w:t>
            </w:r>
            <w:r w:rsidRPr="00C70689">
              <w:rPr>
                <w:sz w:val="24"/>
                <w:szCs w:val="24"/>
              </w:rPr>
              <w:t>средства</w:t>
            </w:r>
            <w:r w:rsidRPr="00C70689">
              <w:rPr>
                <w:spacing w:val="3"/>
                <w:sz w:val="24"/>
                <w:szCs w:val="24"/>
              </w:rPr>
              <w:t xml:space="preserve"> </w:t>
            </w:r>
            <w:r w:rsidRPr="00C70689">
              <w:rPr>
                <w:sz w:val="24"/>
                <w:szCs w:val="24"/>
              </w:rPr>
              <w:t>создания</w:t>
            </w:r>
            <w:r w:rsidRPr="00C70689">
              <w:rPr>
                <w:spacing w:val="-4"/>
                <w:sz w:val="24"/>
                <w:szCs w:val="24"/>
              </w:rPr>
              <w:t xml:space="preserve"> </w:t>
            </w:r>
            <w:r w:rsidRPr="00C70689">
              <w:rPr>
                <w:spacing w:val="-5"/>
                <w:sz w:val="24"/>
                <w:szCs w:val="24"/>
              </w:rPr>
              <w:t>их</w:t>
            </w:r>
          </w:p>
          <w:p w:rsidR="00075590" w:rsidRPr="00C70689" w:rsidRDefault="00C70689" w:rsidP="00C70689">
            <w:pPr>
              <w:pStyle w:val="TableParagraph"/>
              <w:spacing w:before="23"/>
              <w:rPr>
                <w:sz w:val="24"/>
                <w:szCs w:val="24"/>
              </w:rPr>
            </w:pPr>
            <w:r w:rsidRPr="00C70689">
              <w:rPr>
                <w:spacing w:val="-2"/>
                <w:sz w:val="24"/>
                <w:szCs w:val="24"/>
              </w:rPr>
              <w:t>образов.</w:t>
            </w:r>
          </w:p>
          <w:p w:rsidR="00075590" w:rsidRPr="00C70689" w:rsidRDefault="00C70689" w:rsidP="00C70689">
            <w:pPr>
              <w:pStyle w:val="TableParagraph"/>
              <w:spacing w:before="38"/>
              <w:ind w:right="98"/>
              <w:rPr>
                <w:sz w:val="24"/>
                <w:szCs w:val="24"/>
              </w:rPr>
            </w:pPr>
            <w:r w:rsidRPr="00C70689">
              <w:rPr>
                <w:sz w:val="24"/>
                <w:szCs w:val="24"/>
              </w:rPr>
              <w:t>Определять</w:t>
            </w:r>
            <w:r w:rsidRPr="00C70689">
              <w:rPr>
                <w:spacing w:val="-18"/>
                <w:sz w:val="24"/>
                <w:szCs w:val="24"/>
              </w:rPr>
              <w:t xml:space="preserve"> </w:t>
            </w:r>
            <w:r w:rsidRPr="00C70689">
              <w:rPr>
                <w:sz w:val="24"/>
                <w:szCs w:val="24"/>
              </w:rPr>
              <w:t>роль пейзажа</w:t>
            </w:r>
            <w:r w:rsidRPr="00C70689">
              <w:rPr>
                <w:spacing w:val="-14"/>
                <w:sz w:val="24"/>
                <w:szCs w:val="24"/>
              </w:rPr>
              <w:t xml:space="preserve"> </w:t>
            </w:r>
            <w:r w:rsidRPr="00C70689">
              <w:rPr>
                <w:sz w:val="24"/>
                <w:szCs w:val="24"/>
              </w:rPr>
              <w:t>и способы выражения внутреннего мира героя. Анализировать различные</w:t>
            </w:r>
            <w:r w:rsidRPr="00C70689">
              <w:rPr>
                <w:spacing w:val="-12"/>
                <w:sz w:val="24"/>
                <w:szCs w:val="24"/>
              </w:rPr>
              <w:t xml:space="preserve"> </w:t>
            </w:r>
            <w:r w:rsidRPr="00C70689">
              <w:rPr>
                <w:sz w:val="24"/>
                <w:szCs w:val="24"/>
              </w:rPr>
              <w:t>формы выражения авторской</w:t>
            </w:r>
            <w:r w:rsidRPr="00C70689">
              <w:rPr>
                <w:spacing w:val="-5"/>
                <w:sz w:val="24"/>
                <w:szCs w:val="24"/>
              </w:rPr>
              <w:t xml:space="preserve"> </w:t>
            </w:r>
            <w:r w:rsidRPr="00C70689">
              <w:rPr>
                <w:sz w:val="24"/>
                <w:szCs w:val="24"/>
              </w:rPr>
              <w:t>позиции.</w:t>
            </w:r>
          </w:p>
          <w:p w:rsidR="00075590" w:rsidRPr="00C70689" w:rsidRDefault="00C70689" w:rsidP="00C70689">
            <w:pPr>
              <w:pStyle w:val="TableParagraph"/>
              <w:spacing w:before="2"/>
              <w:ind w:right="551"/>
              <w:rPr>
                <w:sz w:val="24"/>
                <w:szCs w:val="24"/>
              </w:rPr>
            </w:pPr>
            <w:r w:rsidRPr="00C70689">
              <w:rPr>
                <w:sz w:val="24"/>
                <w:szCs w:val="24"/>
              </w:rPr>
              <w:t>Соотносить содержание</w:t>
            </w:r>
            <w:r w:rsidRPr="00C70689">
              <w:rPr>
                <w:spacing w:val="-12"/>
                <w:sz w:val="24"/>
                <w:szCs w:val="24"/>
              </w:rPr>
              <w:t xml:space="preserve"> </w:t>
            </w:r>
            <w:r w:rsidRPr="00C70689">
              <w:rPr>
                <w:sz w:val="24"/>
                <w:szCs w:val="24"/>
              </w:rPr>
              <w:t>произведения с реалистическими</w:t>
            </w:r>
            <w:r w:rsidRPr="00C70689">
              <w:rPr>
                <w:spacing w:val="-2"/>
                <w:sz w:val="24"/>
                <w:szCs w:val="24"/>
              </w:rPr>
              <w:t xml:space="preserve"> </w:t>
            </w:r>
            <w:r w:rsidRPr="00C70689">
              <w:rPr>
                <w:sz w:val="24"/>
                <w:szCs w:val="24"/>
              </w:rPr>
              <w:t>принципами изображения жизни и человека.</w:t>
            </w:r>
          </w:p>
          <w:p w:rsidR="00075590" w:rsidRPr="00C70689" w:rsidRDefault="00C70689" w:rsidP="00C70689">
            <w:pPr>
              <w:pStyle w:val="TableParagraph"/>
              <w:rPr>
                <w:sz w:val="24"/>
                <w:szCs w:val="24"/>
              </w:rPr>
            </w:pPr>
            <w:r w:rsidRPr="00C70689">
              <w:rPr>
                <w:sz w:val="24"/>
                <w:szCs w:val="24"/>
              </w:rPr>
              <w:t>Давать аргументированный</w:t>
            </w:r>
            <w:r w:rsidRPr="00C70689">
              <w:rPr>
                <w:spacing w:val="-10"/>
                <w:sz w:val="24"/>
                <w:szCs w:val="24"/>
              </w:rPr>
              <w:t xml:space="preserve"> </w:t>
            </w:r>
            <w:r w:rsidRPr="00C70689">
              <w:rPr>
                <w:spacing w:val="-2"/>
                <w:sz w:val="24"/>
                <w:szCs w:val="24"/>
              </w:rPr>
              <w:t>письменный</w:t>
            </w:r>
          </w:p>
          <w:p w:rsidR="00075590" w:rsidRPr="00C70689" w:rsidRDefault="00C70689" w:rsidP="00C70689">
            <w:pPr>
              <w:pStyle w:val="TableParagraph"/>
              <w:spacing w:before="23"/>
              <w:rPr>
                <w:sz w:val="24"/>
                <w:szCs w:val="24"/>
              </w:rPr>
            </w:pPr>
            <w:r w:rsidRPr="00C70689">
              <w:rPr>
                <w:sz w:val="24"/>
                <w:szCs w:val="24"/>
              </w:rPr>
              <w:t>ответ на</w:t>
            </w:r>
            <w:r w:rsidRPr="00C70689">
              <w:rPr>
                <w:spacing w:val="17"/>
                <w:sz w:val="24"/>
                <w:szCs w:val="24"/>
              </w:rPr>
              <w:t xml:space="preserve"> </w:t>
            </w:r>
            <w:r w:rsidRPr="00C70689">
              <w:rPr>
                <w:sz w:val="24"/>
                <w:szCs w:val="24"/>
              </w:rPr>
              <w:t>проблемный</w:t>
            </w:r>
            <w:r w:rsidRPr="00C70689">
              <w:rPr>
                <w:spacing w:val="-16"/>
                <w:sz w:val="24"/>
                <w:szCs w:val="24"/>
              </w:rPr>
              <w:t xml:space="preserve"> </w:t>
            </w:r>
            <w:r w:rsidRPr="00C70689">
              <w:rPr>
                <w:spacing w:val="-2"/>
                <w:sz w:val="24"/>
                <w:szCs w:val="24"/>
              </w:rPr>
              <w:t>вопрос</w:t>
            </w: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6</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9"/>
                <w:sz w:val="24"/>
                <w:szCs w:val="24"/>
              </w:rPr>
              <w:t xml:space="preserve"> </w:t>
            </w:r>
            <w:r w:rsidRPr="00C70689">
              <w:rPr>
                <w:b/>
                <w:sz w:val="24"/>
                <w:szCs w:val="24"/>
              </w:rPr>
              <w:t>5.</w:t>
            </w:r>
            <w:r w:rsidRPr="00C70689">
              <w:rPr>
                <w:b/>
                <w:spacing w:val="7"/>
                <w:sz w:val="24"/>
                <w:szCs w:val="24"/>
              </w:rPr>
              <w:t xml:space="preserve"> </w:t>
            </w:r>
            <w:r w:rsidRPr="00C70689">
              <w:rPr>
                <w:b/>
                <w:sz w:val="24"/>
                <w:szCs w:val="24"/>
              </w:rPr>
              <w:t>Литература</w:t>
            </w:r>
            <w:r w:rsidRPr="00C70689">
              <w:rPr>
                <w:b/>
                <w:spacing w:val="-6"/>
                <w:sz w:val="24"/>
                <w:szCs w:val="24"/>
              </w:rPr>
              <w:t xml:space="preserve"> </w:t>
            </w:r>
            <w:r w:rsidRPr="00C70689">
              <w:rPr>
                <w:b/>
                <w:sz w:val="24"/>
                <w:szCs w:val="24"/>
              </w:rPr>
              <w:t>первой</w:t>
            </w:r>
            <w:r w:rsidRPr="00C70689">
              <w:rPr>
                <w:b/>
                <w:spacing w:val="-15"/>
                <w:sz w:val="24"/>
                <w:szCs w:val="24"/>
              </w:rPr>
              <w:t xml:space="preserve"> </w:t>
            </w:r>
            <w:r w:rsidRPr="00C70689">
              <w:rPr>
                <w:b/>
                <w:sz w:val="24"/>
                <w:szCs w:val="24"/>
              </w:rPr>
              <w:t>половины</w:t>
            </w:r>
            <w:r w:rsidRPr="00C70689">
              <w:rPr>
                <w:b/>
                <w:spacing w:val="-12"/>
                <w:sz w:val="24"/>
                <w:szCs w:val="24"/>
              </w:rPr>
              <w:t xml:space="preserve"> </w:t>
            </w:r>
            <w:r w:rsidRPr="00C70689">
              <w:rPr>
                <w:b/>
                <w:sz w:val="24"/>
                <w:szCs w:val="24"/>
              </w:rPr>
              <w:t>XX</w:t>
            </w:r>
            <w:r w:rsidRPr="00C70689">
              <w:rPr>
                <w:b/>
                <w:spacing w:val="-10"/>
                <w:sz w:val="24"/>
                <w:szCs w:val="24"/>
              </w:rPr>
              <w:t xml:space="preserve"> </w:t>
            </w:r>
            <w:r w:rsidRPr="00C70689">
              <w:rPr>
                <w:b/>
                <w:spacing w:val="-4"/>
                <w:sz w:val="24"/>
                <w:szCs w:val="24"/>
              </w:rPr>
              <w:t>века</w:t>
            </w:r>
          </w:p>
        </w:tc>
      </w:tr>
      <w:tr w:rsidR="00075590" w:rsidRPr="00C70689">
        <w:trPr>
          <w:trHeight w:val="4845"/>
        </w:trPr>
        <w:tc>
          <w:tcPr>
            <w:tcW w:w="705" w:type="dxa"/>
          </w:tcPr>
          <w:p w:rsidR="00075590" w:rsidRPr="00C70689" w:rsidRDefault="00C70689" w:rsidP="00C70689">
            <w:pPr>
              <w:pStyle w:val="TableParagraph"/>
              <w:rPr>
                <w:sz w:val="24"/>
                <w:szCs w:val="24"/>
              </w:rPr>
            </w:pPr>
            <w:r w:rsidRPr="00C70689">
              <w:rPr>
                <w:spacing w:val="-5"/>
                <w:sz w:val="24"/>
                <w:szCs w:val="24"/>
              </w:rPr>
              <w:t>5.1</w:t>
            </w:r>
          </w:p>
        </w:tc>
        <w:tc>
          <w:tcPr>
            <w:tcW w:w="3405" w:type="dxa"/>
          </w:tcPr>
          <w:p w:rsidR="00075590" w:rsidRPr="00C70689" w:rsidRDefault="00C70689" w:rsidP="00C70689">
            <w:pPr>
              <w:pStyle w:val="TableParagraph"/>
              <w:rPr>
                <w:sz w:val="24"/>
                <w:szCs w:val="24"/>
              </w:rPr>
            </w:pPr>
            <w:r w:rsidRPr="00C70689">
              <w:rPr>
                <w:sz w:val="24"/>
                <w:szCs w:val="24"/>
              </w:rPr>
              <w:t>Произведения</w:t>
            </w:r>
            <w:r w:rsidRPr="00C70689">
              <w:rPr>
                <w:spacing w:val="1"/>
                <w:sz w:val="24"/>
                <w:szCs w:val="24"/>
              </w:rPr>
              <w:t xml:space="preserve"> </w:t>
            </w:r>
            <w:r w:rsidRPr="00C70689">
              <w:rPr>
                <w:spacing w:val="-2"/>
                <w:sz w:val="24"/>
                <w:szCs w:val="24"/>
              </w:rPr>
              <w:t>писателей</w:t>
            </w:r>
          </w:p>
          <w:p w:rsidR="00075590" w:rsidRPr="00C70689" w:rsidRDefault="00C70689" w:rsidP="00C70689">
            <w:pPr>
              <w:pStyle w:val="TableParagraph"/>
              <w:spacing w:before="38"/>
              <w:ind w:right="832"/>
              <w:rPr>
                <w:sz w:val="24"/>
                <w:szCs w:val="24"/>
              </w:rPr>
            </w:pPr>
            <w:r w:rsidRPr="00C70689">
              <w:rPr>
                <w:sz w:val="24"/>
                <w:szCs w:val="24"/>
              </w:rPr>
              <w:t>русского</w:t>
            </w:r>
            <w:r w:rsidRPr="00C70689">
              <w:rPr>
                <w:spacing w:val="-7"/>
                <w:sz w:val="24"/>
                <w:szCs w:val="24"/>
              </w:rPr>
              <w:t xml:space="preserve"> </w:t>
            </w:r>
            <w:r w:rsidRPr="00C70689">
              <w:rPr>
                <w:sz w:val="24"/>
                <w:szCs w:val="24"/>
              </w:rPr>
              <w:t>зарубежья (не менее двух</w:t>
            </w:r>
          </w:p>
          <w:p w:rsidR="00075590" w:rsidRPr="00C70689" w:rsidRDefault="00C70689" w:rsidP="00C70689">
            <w:pPr>
              <w:pStyle w:val="TableParagraph"/>
              <w:spacing w:before="1"/>
              <w:rPr>
                <w:sz w:val="24"/>
                <w:szCs w:val="24"/>
              </w:rPr>
            </w:pPr>
            <w:r w:rsidRPr="00C70689">
              <w:rPr>
                <w:sz w:val="24"/>
                <w:szCs w:val="24"/>
              </w:rPr>
              <w:t>по выбору).</w:t>
            </w:r>
            <w:r w:rsidRPr="00C70689">
              <w:rPr>
                <w:spacing w:val="-5"/>
                <w:sz w:val="24"/>
                <w:szCs w:val="24"/>
              </w:rPr>
              <w:t xml:space="preserve"> </w:t>
            </w:r>
            <w:r w:rsidRPr="00C70689">
              <w:rPr>
                <w:sz w:val="24"/>
                <w:szCs w:val="24"/>
              </w:rPr>
              <w:t xml:space="preserve">Например, </w:t>
            </w:r>
            <w:r w:rsidRPr="00C70689">
              <w:rPr>
                <w:spacing w:val="-2"/>
                <w:sz w:val="24"/>
                <w:szCs w:val="24"/>
              </w:rPr>
              <w:t>произведения</w:t>
            </w:r>
          </w:p>
          <w:p w:rsidR="00075590" w:rsidRPr="00C70689" w:rsidRDefault="00C70689" w:rsidP="00C70689">
            <w:pPr>
              <w:pStyle w:val="TableParagraph"/>
              <w:spacing w:before="1"/>
              <w:ind w:left="111" w:right="1246"/>
              <w:rPr>
                <w:sz w:val="24"/>
                <w:szCs w:val="24"/>
              </w:rPr>
            </w:pPr>
            <w:r w:rsidRPr="00C70689">
              <w:rPr>
                <w:sz w:val="24"/>
                <w:szCs w:val="24"/>
              </w:rPr>
              <w:t>И.С.</w:t>
            </w:r>
            <w:r w:rsidRPr="00C70689">
              <w:rPr>
                <w:spacing w:val="-15"/>
                <w:sz w:val="24"/>
                <w:szCs w:val="24"/>
              </w:rPr>
              <w:t xml:space="preserve"> </w:t>
            </w:r>
            <w:r w:rsidRPr="00C70689">
              <w:rPr>
                <w:sz w:val="24"/>
                <w:szCs w:val="24"/>
              </w:rPr>
              <w:t>Шмелёва, М.А.</w:t>
            </w:r>
            <w:r w:rsidRPr="00C70689">
              <w:rPr>
                <w:spacing w:val="-15"/>
                <w:sz w:val="24"/>
                <w:szCs w:val="24"/>
              </w:rPr>
              <w:t xml:space="preserve"> </w:t>
            </w:r>
            <w:r w:rsidRPr="00C70689">
              <w:rPr>
                <w:sz w:val="24"/>
                <w:szCs w:val="24"/>
              </w:rPr>
              <w:t>Осоргина, В.В.</w:t>
            </w:r>
            <w:r w:rsidRPr="00C70689">
              <w:rPr>
                <w:spacing w:val="-15"/>
                <w:sz w:val="24"/>
                <w:szCs w:val="24"/>
              </w:rPr>
              <w:t xml:space="preserve"> </w:t>
            </w:r>
            <w:r w:rsidRPr="00C70689">
              <w:rPr>
                <w:sz w:val="24"/>
                <w:szCs w:val="24"/>
              </w:rPr>
              <w:t>Набокова, Н. Тэффи,</w:t>
            </w:r>
          </w:p>
          <w:p w:rsidR="00075590" w:rsidRPr="00C70689" w:rsidRDefault="00C70689" w:rsidP="00C70689">
            <w:pPr>
              <w:pStyle w:val="TableParagraph"/>
              <w:rPr>
                <w:sz w:val="24"/>
                <w:szCs w:val="24"/>
              </w:rPr>
            </w:pPr>
            <w:r w:rsidRPr="00C70689">
              <w:rPr>
                <w:sz w:val="24"/>
                <w:szCs w:val="24"/>
              </w:rPr>
              <w:t>А.Т.</w:t>
            </w:r>
            <w:r w:rsidRPr="00C70689">
              <w:rPr>
                <w:spacing w:val="-8"/>
                <w:sz w:val="24"/>
                <w:szCs w:val="24"/>
              </w:rPr>
              <w:t xml:space="preserve"> </w:t>
            </w:r>
            <w:r w:rsidRPr="00C70689">
              <w:rPr>
                <w:sz w:val="24"/>
                <w:szCs w:val="24"/>
              </w:rPr>
              <w:t>Аверченко</w:t>
            </w:r>
            <w:r w:rsidRPr="00C70689">
              <w:rPr>
                <w:spacing w:val="-3"/>
                <w:sz w:val="24"/>
                <w:szCs w:val="24"/>
              </w:rPr>
              <w:t xml:space="preserve"> </w:t>
            </w:r>
            <w:r w:rsidRPr="00C70689">
              <w:rPr>
                <w:sz w:val="24"/>
                <w:szCs w:val="24"/>
              </w:rPr>
              <w:t>и</w:t>
            </w:r>
            <w:r w:rsidRPr="00C70689">
              <w:rPr>
                <w:spacing w:val="-15"/>
                <w:sz w:val="24"/>
                <w:szCs w:val="24"/>
              </w:rPr>
              <w:t xml:space="preserve"> </w:t>
            </w:r>
            <w:r w:rsidRPr="00C70689">
              <w:rPr>
                <w:spacing w:val="-5"/>
                <w:sz w:val="24"/>
                <w:szCs w:val="24"/>
              </w:rPr>
              <w:t>др.</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C70689" w:rsidP="00C70689">
            <w:pPr>
              <w:pStyle w:val="TableParagraph"/>
              <w:rPr>
                <w:sz w:val="24"/>
                <w:szCs w:val="24"/>
              </w:rPr>
            </w:pPr>
            <w:r w:rsidRPr="00C70689">
              <w:rPr>
                <w:sz w:val="24"/>
                <w:szCs w:val="24"/>
              </w:rPr>
              <w:t>Произведения</w:t>
            </w:r>
            <w:r w:rsidRPr="00C70689">
              <w:rPr>
                <w:spacing w:val="1"/>
                <w:sz w:val="24"/>
                <w:szCs w:val="24"/>
              </w:rPr>
              <w:t xml:space="preserve"> </w:t>
            </w:r>
            <w:r w:rsidRPr="00C70689">
              <w:rPr>
                <w:spacing w:val="-2"/>
                <w:sz w:val="24"/>
                <w:szCs w:val="24"/>
              </w:rPr>
              <w:t>писателей</w:t>
            </w:r>
          </w:p>
          <w:p w:rsidR="00075590" w:rsidRPr="00C70689" w:rsidRDefault="00C70689" w:rsidP="00C70689">
            <w:pPr>
              <w:pStyle w:val="TableParagraph"/>
              <w:spacing w:before="38"/>
              <w:ind w:right="738"/>
              <w:rPr>
                <w:sz w:val="24"/>
                <w:szCs w:val="24"/>
              </w:rPr>
            </w:pPr>
            <w:r w:rsidRPr="00C70689">
              <w:rPr>
                <w:sz w:val="24"/>
                <w:szCs w:val="24"/>
              </w:rPr>
              <w:t>русского</w:t>
            </w:r>
            <w:r w:rsidRPr="00C70689">
              <w:rPr>
                <w:spacing w:val="-7"/>
                <w:sz w:val="24"/>
                <w:szCs w:val="24"/>
              </w:rPr>
              <w:t xml:space="preserve"> </w:t>
            </w:r>
            <w:r w:rsidRPr="00C70689">
              <w:rPr>
                <w:sz w:val="24"/>
                <w:szCs w:val="24"/>
              </w:rPr>
              <w:t>зарубежья (не менее двух</w:t>
            </w:r>
          </w:p>
          <w:p w:rsidR="00075590" w:rsidRPr="00C70689" w:rsidRDefault="00C70689" w:rsidP="00C70689">
            <w:pPr>
              <w:pStyle w:val="TableParagraph"/>
              <w:spacing w:before="1"/>
              <w:rPr>
                <w:sz w:val="24"/>
                <w:szCs w:val="24"/>
              </w:rPr>
            </w:pPr>
            <w:r w:rsidRPr="00C70689">
              <w:rPr>
                <w:sz w:val="24"/>
                <w:szCs w:val="24"/>
              </w:rPr>
              <w:t>по выбору).</w:t>
            </w:r>
            <w:r w:rsidRPr="00C70689">
              <w:rPr>
                <w:spacing w:val="-5"/>
                <w:sz w:val="24"/>
                <w:szCs w:val="24"/>
              </w:rPr>
              <w:t xml:space="preserve"> </w:t>
            </w:r>
            <w:r w:rsidRPr="00C70689">
              <w:rPr>
                <w:sz w:val="24"/>
                <w:szCs w:val="24"/>
              </w:rPr>
              <w:t xml:space="preserve">Например, </w:t>
            </w:r>
            <w:r w:rsidRPr="00C70689">
              <w:rPr>
                <w:spacing w:val="-2"/>
                <w:sz w:val="24"/>
                <w:szCs w:val="24"/>
              </w:rPr>
              <w:t>произведения</w:t>
            </w:r>
          </w:p>
          <w:p w:rsidR="00075590" w:rsidRPr="00C70689" w:rsidRDefault="00C70689" w:rsidP="00C70689">
            <w:pPr>
              <w:pStyle w:val="TableParagraph"/>
              <w:spacing w:before="1"/>
              <w:ind w:left="111" w:right="1261"/>
              <w:rPr>
                <w:sz w:val="24"/>
                <w:szCs w:val="24"/>
              </w:rPr>
            </w:pPr>
            <w:r w:rsidRPr="00C70689">
              <w:rPr>
                <w:sz w:val="24"/>
                <w:szCs w:val="24"/>
              </w:rPr>
              <w:t>И.С.</w:t>
            </w:r>
            <w:r w:rsidRPr="00C70689">
              <w:rPr>
                <w:spacing w:val="-15"/>
                <w:sz w:val="24"/>
                <w:szCs w:val="24"/>
              </w:rPr>
              <w:t xml:space="preserve"> </w:t>
            </w:r>
            <w:r w:rsidRPr="00C70689">
              <w:rPr>
                <w:sz w:val="24"/>
                <w:szCs w:val="24"/>
              </w:rPr>
              <w:t>Шмелёва, М.А.</w:t>
            </w:r>
            <w:r w:rsidRPr="00C70689">
              <w:rPr>
                <w:spacing w:val="-15"/>
                <w:sz w:val="24"/>
                <w:szCs w:val="24"/>
              </w:rPr>
              <w:t xml:space="preserve"> </w:t>
            </w:r>
            <w:r w:rsidRPr="00C70689">
              <w:rPr>
                <w:sz w:val="24"/>
                <w:szCs w:val="24"/>
              </w:rPr>
              <w:t>Осоргина, В.В.</w:t>
            </w:r>
            <w:r w:rsidRPr="00C70689">
              <w:rPr>
                <w:spacing w:val="-15"/>
                <w:sz w:val="24"/>
                <w:szCs w:val="24"/>
              </w:rPr>
              <w:t xml:space="preserve"> </w:t>
            </w:r>
            <w:r w:rsidRPr="00C70689">
              <w:rPr>
                <w:sz w:val="24"/>
                <w:szCs w:val="24"/>
              </w:rPr>
              <w:t>Набокова, Н. Тэффи,</w:t>
            </w:r>
          </w:p>
          <w:p w:rsidR="00075590" w:rsidRPr="00C70689" w:rsidRDefault="00C70689" w:rsidP="00C70689">
            <w:pPr>
              <w:pStyle w:val="TableParagraph"/>
              <w:rPr>
                <w:sz w:val="24"/>
                <w:szCs w:val="24"/>
              </w:rPr>
            </w:pPr>
            <w:r w:rsidRPr="00C70689">
              <w:rPr>
                <w:sz w:val="24"/>
                <w:szCs w:val="24"/>
              </w:rPr>
              <w:t>А.Т. Аверченко и др. Основные</w:t>
            </w:r>
            <w:r w:rsidRPr="00C70689">
              <w:rPr>
                <w:spacing w:val="-8"/>
                <w:sz w:val="24"/>
                <w:szCs w:val="24"/>
              </w:rPr>
              <w:t xml:space="preserve"> </w:t>
            </w:r>
            <w:r w:rsidRPr="00C70689">
              <w:rPr>
                <w:sz w:val="24"/>
                <w:szCs w:val="24"/>
              </w:rPr>
              <w:t>темы, идеи, проблемы,</w:t>
            </w:r>
            <w:r w:rsidRPr="00C70689">
              <w:rPr>
                <w:spacing w:val="-6"/>
                <w:sz w:val="24"/>
                <w:szCs w:val="24"/>
              </w:rPr>
              <w:t xml:space="preserve"> </w:t>
            </w:r>
            <w:r w:rsidRPr="00C70689">
              <w:rPr>
                <w:sz w:val="24"/>
                <w:szCs w:val="24"/>
              </w:rPr>
              <w:t>герои.</w:t>
            </w:r>
            <w:r w:rsidRPr="00C70689">
              <w:rPr>
                <w:spacing w:val="-6"/>
                <w:sz w:val="24"/>
                <w:szCs w:val="24"/>
              </w:rPr>
              <w:t xml:space="preserve"> </w:t>
            </w:r>
            <w:r w:rsidRPr="00C70689">
              <w:rPr>
                <w:sz w:val="24"/>
                <w:szCs w:val="24"/>
              </w:rPr>
              <w:t>Система образов.</w:t>
            </w:r>
            <w:r w:rsidRPr="00C70689">
              <w:rPr>
                <w:spacing w:val="-15"/>
                <w:sz w:val="24"/>
                <w:szCs w:val="24"/>
              </w:rPr>
              <w:t xml:space="preserve"> </w:t>
            </w:r>
            <w:r w:rsidRPr="00C70689">
              <w:rPr>
                <w:sz w:val="24"/>
                <w:szCs w:val="24"/>
              </w:rPr>
              <w:t>Художественное</w:t>
            </w:r>
          </w:p>
          <w:p w:rsidR="00075590" w:rsidRPr="00C70689" w:rsidRDefault="00C70689" w:rsidP="00C70689">
            <w:pPr>
              <w:pStyle w:val="TableParagraph"/>
              <w:spacing w:before="8"/>
              <w:rPr>
                <w:sz w:val="24"/>
                <w:szCs w:val="24"/>
              </w:rPr>
            </w:pPr>
            <w:r w:rsidRPr="00C70689">
              <w:rPr>
                <w:sz w:val="24"/>
                <w:szCs w:val="24"/>
              </w:rPr>
              <w:t>мастерство</w:t>
            </w:r>
            <w:r w:rsidRPr="00C70689">
              <w:rPr>
                <w:spacing w:val="-7"/>
                <w:sz w:val="24"/>
                <w:szCs w:val="24"/>
              </w:rPr>
              <w:t xml:space="preserve"> </w:t>
            </w:r>
            <w:r w:rsidRPr="00C70689">
              <w:rPr>
                <w:spacing w:val="-2"/>
                <w:sz w:val="24"/>
                <w:szCs w:val="24"/>
              </w:rPr>
              <w:t>писателя</w:t>
            </w:r>
          </w:p>
        </w:tc>
        <w:tc>
          <w:tcPr>
            <w:tcW w:w="5340"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38"/>
              <w:ind w:right="98"/>
              <w:rPr>
                <w:sz w:val="24"/>
                <w:szCs w:val="24"/>
              </w:rPr>
            </w:pPr>
            <w:r w:rsidRPr="00C70689">
              <w:rPr>
                <w:sz w:val="24"/>
                <w:szCs w:val="24"/>
              </w:rPr>
              <w:t>и выразительно</w:t>
            </w:r>
            <w:r w:rsidRPr="00C70689">
              <w:rPr>
                <w:spacing w:val="-5"/>
                <w:sz w:val="24"/>
                <w:szCs w:val="24"/>
              </w:rPr>
              <w:t xml:space="preserve"> </w:t>
            </w:r>
            <w:r w:rsidRPr="00C70689">
              <w:rPr>
                <w:sz w:val="24"/>
                <w:szCs w:val="24"/>
              </w:rPr>
              <w:t>читать</w:t>
            </w:r>
            <w:r w:rsidRPr="00C70689">
              <w:rPr>
                <w:spacing w:val="-8"/>
                <w:sz w:val="24"/>
                <w:szCs w:val="24"/>
              </w:rPr>
              <w:t xml:space="preserve"> </w:t>
            </w:r>
            <w:r w:rsidRPr="00C70689">
              <w:rPr>
                <w:sz w:val="24"/>
                <w:szCs w:val="24"/>
              </w:rPr>
              <w:t xml:space="preserve">литературные </w:t>
            </w:r>
            <w:r w:rsidRPr="00C70689">
              <w:rPr>
                <w:spacing w:val="-2"/>
                <w:sz w:val="24"/>
                <w:szCs w:val="24"/>
              </w:rPr>
              <w:t>произведения.</w:t>
            </w:r>
          </w:p>
          <w:p w:rsidR="00075590" w:rsidRPr="00C70689" w:rsidRDefault="00C70689" w:rsidP="00C70689">
            <w:pPr>
              <w:pStyle w:val="TableParagraph"/>
              <w:spacing w:before="1"/>
              <w:ind w:right="793"/>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ind w:right="98"/>
              <w:rPr>
                <w:sz w:val="24"/>
                <w:szCs w:val="24"/>
              </w:rPr>
            </w:pPr>
            <w:r w:rsidRPr="00C70689">
              <w:rPr>
                <w:sz w:val="24"/>
                <w:szCs w:val="24"/>
              </w:rPr>
              <w:t>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 Участвовать в коллективном диалоге.</w:t>
            </w:r>
          </w:p>
          <w:p w:rsidR="00075590" w:rsidRPr="00C70689" w:rsidRDefault="00C70689" w:rsidP="00C70689">
            <w:pPr>
              <w:pStyle w:val="TableParagraph"/>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rPr>
                <w:sz w:val="24"/>
                <w:szCs w:val="24"/>
              </w:rPr>
            </w:pPr>
            <w:r w:rsidRPr="00C70689">
              <w:rPr>
                <w:sz w:val="24"/>
                <w:szCs w:val="24"/>
              </w:rPr>
              <w:t>Обобщать</w:t>
            </w:r>
            <w:r w:rsidRPr="00C70689">
              <w:rPr>
                <w:spacing w:val="-4"/>
                <w:sz w:val="24"/>
                <w:szCs w:val="24"/>
              </w:rPr>
              <w:t xml:space="preserve"> </w:t>
            </w:r>
            <w:r w:rsidRPr="00C70689">
              <w:rPr>
                <w:sz w:val="24"/>
                <w:szCs w:val="24"/>
              </w:rPr>
              <w:t>материал</w:t>
            </w:r>
            <w:r w:rsidRPr="00C70689">
              <w:rPr>
                <w:spacing w:val="-21"/>
                <w:sz w:val="24"/>
                <w:szCs w:val="24"/>
              </w:rPr>
              <w:t xml:space="preserve"> </w:t>
            </w:r>
            <w:r w:rsidRPr="00C70689">
              <w:rPr>
                <w:sz w:val="24"/>
                <w:szCs w:val="24"/>
              </w:rPr>
              <w:t>о</w:t>
            </w:r>
            <w:r w:rsidRPr="00C70689">
              <w:rPr>
                <w:spacing w:val="-1"/>
                <w:sz w:val="24"/>
                <w:szCs w:val="24"/>
              </w:rPr>
              <w:t xml:space="preserve"> </w:t>
            </w:r>
            <w:r w:rsidRPr="00C70689">
              <w:rPr>
                <w:spacing w:val="-2"/>
                <w:sz w:val="24"/>
                <w:szCs w:val="24"/>
              </w:rPr>
              <w:t>писателе</w:t>
            </w:r>
          </w:p>
          <w:p w:rsidR="00075590" w:rsidRPr="00C70689" w:rsidRDefault="00C70689" w:rsidP="00C70689">
            <w:pPr>
              <w:pStyle w:val="TableParagraph"/>
              <w:spacing w:before="37"/>
              <w:rPr>
                <w:sz w:val="24"/>
                <w:szCs w:val="24"/>
              </w:rPr>
            </w:pPr>
            <w:r w:rsidRPr="00C70689">
              <w:rPr>
                <w:sz w:val="24"/>
                <w:szCs w:val="24"/>
              </w:rPr>
              <w:t>и</w:t>
            </w:r>
            <w:r w:rsidRPr="00C70689">
              <w:rPr>
                <w:spacing w:val="21"/>
                <w:sz w:val="24"/>
                <w:szCs w:val="24"/>
              </w:rPr>
              <w:t xml:space="preserve"> </w:t>
            </w:r>
            <w:r w:rsidRPr="00C70689">
              <w:rPr>
                <w:sz w:val="24"/>
                <w:szCs w:val="24"/>
              </w:rPr>
              <w:t>об</w:t>
            </w:r>
            <w:r w:rsidRPr="00C70689">
              <w:rPr>
                <w:spacing w:val="-7"/>
                <w:sz w:val="24"/>
                <w:szCs w:val="24"/>
              </w:rPr>
              <w:t xml:space="preserve"> </w:t>
            </w:r>
            <w:r w:rsidRPr="00C70689">
              <w:rPr>
                <w:sz w:val="24"/>
                <w:szCs w:val="24"/>
              </w:rPr>
              <w:t>истории</w:t>
            </w:r>
            <w:r w:rsidRPr="00C70689">
              <w:rPr>
                <w:spacing w:val="-17"/>
                <w:sz w:val="24"/>
                <w:szCs w:val="24"/>
              </w:rPr>
              <w:t xml:space="preserve"> </w:t>
            </w:r>
            <w:r w:rsidRPr="00C70689">
              <w:rPr>
                <w:sz w:val="24"/>
                <w:szCs w:val="24"/>
              </w:rPr>
              <w:t>создания</w:t>
            </w:r>
            <w:r w:rsidRPr="00C70689">
              <w:rPr>
                <w:spacing w:val="-9"/>
                <w:sz w:val="24"/>
                <w:szCs w:val="24"/>
              </w:rPr>
              <w:t xml:space="preserve"> </w:t>
            </w:r>
            <w:r w:rsidRPr="00C70689">
              <w:rPr>
                <w:spacing w:val="-2"/>
                <w:sz w:val="24"/>
                <w:szCs w:val="24"/>
              </w:rPr>
              <w:t>произведения</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624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с</w:t>
            </w:r>
            <w:r w:rsidRPr="00C70689">
              <w:rPr>
                <w:spacing w:val="8"/>
                <w:sz w:val="24"/>
                <w:szCs w:val="24"/>
              </w:rPr>
              <w:t xml:space="preserve"> </w:t>
            </w:r>
            <w:r w:rsidRPr="00C70689">
              <w:rPr>
                <w:sz w:val="24"/>
                <w:szCs w:val="24"/>
              </w:rPr>
              <w:t>использованием</w:t>
            </w:r>
            <w:r w:rsidRPr="00C70689">
              <w:rPr>
                <w:spacing w:val="-19"/>
                <w:sz w:val="24"/>
                <w:szCs w:val="24"/>
              </w:rPr>
              <w:t xml:space="preserve"> </w:t>
            </w:r>
            <w:r w:rsidRPr="00C70689">
              <w:rPr>
                <w:sz w:val="24"/>
                <w:szCs w:val="24"/>
              </w:rPr>
              <w:t>статьи</w:t>
            </w:r>
            <w:r w:rsidRPr="00C70689">
              <w:rPr>
                <w:spacing w:val="-21"/>
                <w:sz w:val="24"/>
                <w:szCs w:val="24"/>
              </w:rPr>
              <w:t xml:space="preserve"> </w:t>
            </w:r>
            <w:r w:rsidRPr="00C70689">
              <w:rPr>
                <w:spacing w:val="-2"/>
                <w:sz w:val="24"/>
                <w:szCs w:val="24"/>
              </w:rPr>
              <w:t>учебника,</w:t>
            </w:r>
          </w:p>
          <w:p w:rsidR="00075590" w:rsidRPr="00C70689" w:rsidRDefault="00C70689" w:rsidP="00C70689">
            <w:pPr>
              <w:pStyle w:val="TableParagraph"/>
              <w:spacing w:before="23"/>
              <w:ind w:right="98"/>
              <w:rPr>
                <w:sz w:val="24"/>
                <w:szCs w:val="24"/>
              </w:rPr>
            </w:pPr>
            <w:r w:rsidRPr="00C70689">
              <w:rPr>
                <w:sz w:val="24"/>
                <w:szCs w:val="24"/>
              </w:rPr>
              <w:t>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rPr>
                <w:sz w:val="24"/>
                <w:szCs w:val="24"/>
              </w:rPr>
            </w:pPr>
            <w:r w:rsidRPr="00C70689">
              <w:rPr>
                <w:sz w:val="24"/>
                <w:szCs w:val="24"/>
              </w:rPr>
              <w:t>Анализировать</w:t>
            </w:r>
            <w:r w:rsidRPr="00C70689">
              <w:rPr>
                <w:spacing w:val="-9"/>
                <w:sz w:val="24"/>
                <w:szCs w:val="24"/>
              </w:rPr>
              <w:t xml:space="preserve"> </w:t>
            </w:r>
            <w:r w:rsidRPr="00C70689">
              <w:rPr>
                <w:sz w:val="24"/>
                <w:szCs w:val="24"/>
              </w:rPr>
              <w:t>произведение</w:t>
            </w:r>
            <w:r w:rsidRPr="00C70689">
              <w:rPr>
                <w:spacing w:val="-24"/>
                <w:sz w:val="24"/>
                <w:szCs w:val="24"/>
              </w:rPr>
              <w:t xml:space="preserve"> </w:t>
            </w:r>
            <w:r w:rsidRPr="00C70689">
              <w:rPr>
                <w:sz w:val="24"/>
                <w:szCs w:val="24"/>
              </w:rPr>
              <w:t>с</w:t>
            </w:r>
            <w:r w:rsidRPr="00C70689">
              <w:rPr>
                <w:spacing w:val="-5"/>
                <w:sz w:val="24"/>
                <w:szCs w:val="24"/>
              </w:rPr>
              <w:t xml:space="preserve"> </w:t>
            </w:r>
            <w:r w:rsidRPr="00C70689">
              <w:rPr>
                <w:sz w:val="24"/>
                <w:szCs w:val="24"/>
              </w:rPr>
              <w:t>учётом</w:t>
            </w:r>
            <w:r w:rsidRPr="00C70689">
              <w:rPr>
                <w:spacing w:val="-16"/>
                <w:sz w:val="24"/>
                <w:szCs w:val="24"/>
              </w:rPr>
              <w:t xml:space="preserve"> </w:t>
            </w:r>
            <w:r w:rsidRPr="00C70689">
              <w:rPr>
                <w:spacing w:val="-5"/>
                <w:sz w:val="24"/>
                <w:szCs w:val="24"/>
              </w:rPr>
              <w:t>его</w:t>
            </w:r>
          </w:p>
          <w:p w:rsidR="00075590" w:rsidRPr="00C70689" w:rsidRDefault="00C70689" w:rsidP="00C70689">
            <w:pPr>
              <w:pStyle w:val="TableParagraph"/>
              <w:spacing w:before="23"/>
              <w:ind w:right="213"/>
              <w:rPr>
                <w:sz w:val="24"/>
                <w:szCs w:val="24"/>
              </w:rPr>
            </w:pPr>
            <w:r w:rsidRPr="00C70689">
              <w:rPr>
                <w:sz w:val="24"/>
                <w:szCs w:val="24"/>
              </w:rPr>
              <w:t>родо-жанровой</w:t>
            </w:r>
            <w:r w:rsidRPr="00C70689">
              <w:rPr>
                <w:spacing w:val="-27"/>
                <w:sz w:val="24"/>
                <w:szCs w:val="24"/>
              </w:rPr>
              <w:t xml:space="preserve"> </w:t>
            </w:r>
            <w:r w:rsidRPr="00C70689">
              <w:rPr>
                <w:sz w:val="24"/>
                <w:szCs w:val="24"/>
              </w:rPr>
              <w:t>принадлежности. Характеризовать и</w:t>
            </w:r>
            <w:r w:rsidRPr="00C70689">
              <w:rPr>
                <w:spacing w:val="-10"/>
                <w:sz w:val="24"/>
                <w:szCs w:val="24"/>
              </w:rPr>
              <w:t xml:space="preserve"> </w:t>
            </w:r>
            <w:r w:rsidRPr="00C70689">
              <w:rPr>
                <w:sz w:val="24"/>
                <w:szCs w:val="24"/>
              </w:rPr>
              <w:t>сопоставлять героев произведения,</w:t>
            </w:r>
            <w:r w:rsidRPr="00C70689">
              <w:rPr>
                <w:spacing w:val="-37"/>
                <w:sz w:val="24"/>
                <w:szCs w:val="24"/>
              </w:rPr>
              <w:t xml:space="preserve"> </w:t>
            </w:r>
            <w:r w:rsidRPr="00C70689">
              <w:rPr>
                <w:sz w:val="24"/>
                <w:szCs w:val="24"/>
              </w:rPr>
              <w:t>определять художественные</w:t>
            </w:r>
            <w:r w:rsidRPr="00C70689">
              <w:rPr>
                <w:spacing w:val="-5"/>
                <w:sz w:val="24"/>
                <w:szCs w:val="24"/>
              </w:rPr>
              <w:t xml:space="preserve"> </w:t>
            </w:r>
            <w:r w:rsidRPr="00C70689">
              <w:rPr>
                <w:sz w:val="24"/>
                <w:szCs w:val="24"/>
              </w:rPr>
              <w:t xml:space="preserve">средства создания их </w:t>
            </w:r>
            <w:r w:rsidRPr="00C70689">
              <w:rPr>
                <w:spacing w:val="-2"/>
                <w:sz w:val="24"/>
                <w:szCs w:val="24"/>
              </w:rPr>
              <w:t>образов.</w:t>
            </w:r>
          </w:p>
          <w:p w:rsidR="00075590" w:rsidRPr="00C70689" w:rsidRDefault="00C70689" w:rsidP="00C70689">
            <w:pPr>
              <w:pStyle w:val="TableParagraph"/>
              <w:spacing w:before="1"/>
              <w:ind w:right="98"/>
              <w:rPr>
                <w:sz w:val="24"/>
                <w:szCs w:val="24"/>
              </w:rPr>
            </w:pPr>
            <w:r w:rsidRPr="00C70689">
              <w:rPr>
                <w:sz w:val="24"/>
                <w:szCs w:val="24"/>
              </w:rPr>
              <w:t>Выявлять способы создания комического. Анализировать различные</w:t>
            </w:r>
            <w:r w:rsidRPr="00C70689">
              <w:rPr>
                <w:spacing w:val="-12"/>
                <w:sz w:val="24"/>
                <w:szCs w:val="24"/>
              </w:rPr>
              <w:t xml:space="preserve"> </w:t>
            </w:r>
            <w:r w:rsidRPr="00C70689">
              <w:rPr>
                <w:sz w:val="24"/>
                <w:szCs w:val="24"/>
              </w:rPr>
              <w:t>формы выражения авторской позиции. Д</w:t>
            </w:r>
          </w:p>
          <w:p w:rsidR="00075590" w:rsidRPr="00C70689" w:rsidRDefault="00C70689" w:rsidP="00C70689">
            <w:pPr>
              <w:pStyle w:val="TableParagraph"/>
              <w:spacing w:before="2"/>
              <w:ind w:right="98"/>
              <w:rPr>
                <w:sz w:val="24"/>
                <w:szCs w:val="24"/>
              </w:rPr>
            </w:pPr>
            <w:r w:rsidRPr="00C70689">
              <w:rPr>
                <w:sz w:val="24"/>
                <w:szCs w:val="24"/>
              </w:rPr>
              <w:t>авать аргументированный</w:t>
            </w:r>
            <w:r w:rsidRPr="00C70689">
              <w:rPr>
                <w:spacing w:val="-8"/>
                <w:sz w:val="24"/>
                <w:szCs w:val="24"/>
              </w:rPr>
              <w:t xml:space="preserve"> </w:t>
            </w:r>
            <w:r w:rsidRPr="00C70689">
              <w:rPr>
                <w:sz w:val="24"/>
                <w:szCs w:val="24"/>
              </w:rPr>
              <w:t>письменный ответ на проблемный вопрос.</w:t>
            </w:r>
          </w:p>
          <w:p w:rsidR="00075590" w:rsidRPr="00C70689" w:rsidRDefault="00C70689" w:rsidP="00C70689">
            <w:pPr>
              <w:pStyle w:val="TableParagraph"/>
              <w:spacing w:before="16"/>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spacing w:before="1"/>
              <w:rPr>
                <w:sz w:val="24"/>
                <w:szCs w:val="24"/>
              </w:rPr>
            </w:pPr>
            <w:r w:rsidRPr="00C70689">
              <w:rPr>
                <w:sz w:val="24"/>
                <w:szCs w:val="24"/>
              </w:rPr>
              <w:t>по</w:t>
            </w:r>
            <w:r w:rsidRPr="00C70689">
              <w:rPr>
                <w:spacing w:val="21"/>
                <w:sz w:val="24"/>
                <w:szCs w:val="24"/>
              </w:rPr>
              <w:t xml:space="preserve"> </w:t>
            </w:r>
            <w:r w:rsidRPr="00C70689">
              <w:rPr>
                <w:sz w:val="24"/>
                <w:szCs w:val="24"/>
              </w:rPr>
              <w:t>рекомендациям</w:t>
            </w:r>
            <w:r w:rsidRPr="00C70689">
              <w:rPr>
                <w:spacing w:val="-30"/>
                <w:sz w:val="24"/>
                <w:szCs w:val="24"/>
              </w:rPr>
              <w:t xml:space="preserve"> </w:t>
            </w:r>
            <w:r w:rsidRPr="00C70689">
              <w:rPr>
                <w:spacing w:val="-2"/>
                <w:sz w:val="24"/>
                <w:szCs w:val="24"/>
              </w:rPr>
              <w:t>учителя</w:t>
            </w:r>
          </w:p>
          <w:p w:rsidR="00075590" w:rsidRPr="00C70689" w:rsidRDefault="00C70689" w:rsidP="00C70689">
            <w:pPr>
              <w:pStyle w:val="TableParagraph"/>
              <w:spacing w:before="23"/>
              <w:rPr>
                <w:sz w:val="24"/>
                <w:szCs w:val="24"/>
              </w:rPr>
            </w:pPr>
            <w:r w:rsidRPr="00C70689">
              <w:rPr>
                <w:sz w:val="24"/>
                <w:szCs w:val="24"/>
              </w:rPr>
              <w:t>и</w:t>
            </w:r>
            <w:r w:rsidRPr="00C70689">
              <w:rPr>
                <w:spacing w:val="3"/>
                <w:sz w:val="24"/>
                <w:szCs w:val="24"/>
              </w:rPr>
              <w:t xml:space="preserve"> </w:t>
            </w:r>
            <w:r w:rsidRPr="00C70689">
              <w:rPr>
                <w:spacing w:val="-2"/>
                <w:sz w:val="24"/>
                <w:szCs w:val="24"/>
              </w:rPr>
              <w:t>сверстников</w:t>
            </w:r>
          </w:p>
        </w:tc>
      </w:tr>
      <w:tr w:rsidR="00075590" w:rsidRPr="00C70689">
        <w:trPr>
          <w:trHeight w:val="3120"/>
        </w:trPr>
        <w:tc>
          <w:tcPr>
            <w:tcW w:w="705" w:type="dxa"/>
          </w:tcPr>
          <w:p w:rsidR="00075590" w:rsidRPr="00C70689" w:rsidRDefault="00C70689" w:rsidP="00C70689">
            <w:pPr>
              <w:pStyle w:val="TableParagraph"/>
              <w:rPr>
                <w:sz w:val="24"/>
                <w:szCs w:val="24"/>
              </w:rPr>
            </w:pPr>
            <w:r w:rsidRPr="00C70689">
              <w:rPr>
                <w:spacing w:val="-5"/>
                <w:sz w:val="24"/>
                <w:szCs w:val="24"/>
              </w:rPr>
              <w:t>5.2</w:t>
            </w:r>
          </w:p>
        </w:tc>
        <w:tc>
          <w:tcPr>
            <w:tcW w:w="3405" w:type="dxa"/>
          </w:tcPr>
          <w:p w:rsidR="00075590" w:rsidRPr="00C70689" w:rsidRDefault="00C70689" w:rsidP="00C70689">
            <w:pPr>
              <w:pStyle w:val="TableParagraph"/>
              <w:rPr>
                <w:sz w:val="24"/>
                <w:szCs w:val="24"/>
              </w:rPr>
            </w:pPr>
            <w:r w:rsidRPr="00C70689">
              <w:rPr>
                <w:sz w:val="24"/>
                <w:szCs w:val="24"/>
              </w:rPr>
              <w:t>Поэзия первой</w:t>
            </w:r>
            <w:r w:rsidRPr="00C70689">
              <w:rPr>
                <w:spacing w:val="-5"/>
                <w:sz w:val="24"/>
                <w:szCs w:val="24"/>
              </w:rPr>
              <w:t xml:space="preserve"> </w:t>
            </w:r>
            <w:r w:rsidRPr="00C70689">
              <w:rPr>
                <w:sz w:val="24"/>
                <w:szCs w:val="24"/>
              </w:rPr>
              <w:t>половины ХХ века (не менее трёх стихотворений</w:t>
            </w:r>
            <w:r w:rsidRPr="00C70689">
              <w:rPr>
                <w:spacing w:val="-4"/>
                <w:sz w:val="24"/>
                <w:szCs w:val="24"/>
              </w:rPr>
              <w:t xml:space="preserve"> </w:t>
            </w:r>
            <w:r w:rsidRPr="00C70689">
              <w:rPr>
                <w:sz w:val="24"/>
                <w:szCs w:val="24"/>
              </w:rPr>
              <w:t>на тему</w:t>
            </w:r>
          </w:p>
          <w:p w:rsidR="00075590" w:rsidRPr="00C70689" w:rsidRDefault="00C70689" w:rsidP="00C70689">
            <w:pPr>
              <w:pStyle w:val="TableParagraph"/>
              <w:ind w:right="832"/>
              <w:rPr>
                <w:sz w:val="24"/>
                <w:szCs w:val="24"/>
              </w:rPr>
            </w:pPr>
            <w:r w:rsidRPr="00C70689">
              <w:rPr>
                <w:sz w:val="24"/>
                <w:szCs w:val="24"/>
              </w:rPr>
              <w:t>«Человек</w:t>
            </w:r>
            <w:r w:rsidRPr="00C70689">
              <w:rPr>
                <w:spacing w:val="-21"/>
                <w:sz w:val="24"/>
                <w:szCs w:val="24"/>
              </w:rPr>
              <w:t xml:space="preserve"> </w:t>
            </w:r>
            <w:r w:rsidRPr="00C70689">
              <w:rPr>
                <w:sz w:val="24"/>
                <w:szCs w:val="24"/>
              </w:rPr>
              <w:t>и эпоха» по выбору).</w:t>
            </w:r>
          </w:p>
          <w:p w:rsidR="00075590" w:rsidRPr="00C70689" w:rsidRDefault="00C70689" w:rsidP="00C70689">
            <w:pPr>
              <w:pStyle w:val="TableParagraph"/>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стихотворения</w:t>
            </w:r>
          </w:p>
          <w:p w:rsidR="00075590" w:rsidRPr="00C70689" w:rsidRDefault="00C70689" w:rsidP="00C70689">
            <w:pPr>
              <w:pStyle w:val="TableParagraph"/>
              <w:spacing w:before="1"/>
              <w:ind w:right="832"/>
              <w:rPr>
                <w:sz w:val="24"/>
                <w:szCs w:val="24"/>
              </w:rPr>
            </w:pPr>
            <w:r w:rsidRPr="00C70689">
              <w:rPr>
                <w:sz w:val="24"/>
                <w:szCs w:val="24"/>
              </w:rPr>
              <w:t>В.В.</w:t>
            </w:r>
            <w:r w:rsidRPr="00C70689">
              <w:rPr>
                <w:spacing w:val="-15"/>
                <w:sz w:val="24"/>
                <w:szCs w:val="24"/>
              </w:rPr>
              <w:t xml:space="preserve"> </w:t>
            </w:r>
            <w:r w:rsidRPr="00C70689">
              <w:rPr>
                <w:sz w:val="24"/>
                <w:szCs w:val="24"/>
              </w:rPr>
              <w:t>Маяковского, М.И.</w:t>
            </w:r>
            <w:r w:rsidRPr="00C70689">
              <w:rPr>
                <w:spacing w:val="-15"/>
                <w:sz w:val="24"/>
                <w:szCs w:val="24"/>
              </w:rPr>
              <w:t xml:space="preserve"> </w:t>
            </w:r>
            <w:r w:rsidRPr="00C70689">
              <w:rPr>
                <w:sz w:val="24"/>
                <w:szCs w:val="24"/>
              </w:rPr>
              <w:t>Цветаевой, А.А.</w:t>
            </w:r>
            <w:r w:rsidRPr="00C70689">
              <w:rPr>
                <w:spacing w:val="-15"/>
                <w:sz w:val="24"/>
                <w:szCs w:val="24"/>
              </w:rPr>
              <w:t xml:space="preserve"> </w:t>
            </w:r>
            <w:r w:rsidRPr="00C70689">
              <w:rPr>
                <w:sz w:val="24"/>
                <w:szCs w:val="24"/>
              </w:rPr>
              <w:t>Ахматовой,</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3420" w:type="dxa"/>
          </w:tcPr>
          <w:p w:rsidR="00075590" w:rsidRPr="00C70689" w:rsidRDefault="00C70689" w:rsidP="00C70689">
            <w:pPr>
              <w:pStyle w:val="TableParagraph"/>
              <w:rPr>
                <w:sz w:val="24"/>
                <w:szCs w:val="24"/>
              </w:rPr>
            </w:pPr>
            <w:r w:rsidRPr="00C70689">
              <w:rPr>
                <w:sz w:val="24"/>
                <w:szCs w:val="24"/>
              </w:rPr>
              <w:t>Поэзия первой</w:t>
            </w:r>
            <w:r w:rsidRPr="00C70689">
              <w:rPr>
                <w:spacing w:val="-5"/>
                <w:sz w:val="24"/>
                <w:szCs w:val="24"/>
              </w:rPr>
              <w:t xml:space="preserve"> </w:t>
            </w:r>
            <w:r w:rsidRPr="00C70689">
              <w:rPr>
                <w:sz w:val="24"/>
                <w:szCs w:val="24"/>
              </w:rPr>
              <w:t>половины ХХ века (не менее трёх стихотворений</w:t>
            </w:r>
            <w:r w:rsidRPr="00C70689">
              <w:rPr>
                <w:spacing w:val="-4"/>
                <w:sz w:val="24"/>
                <w:szCs w:val="24"/>
              </w:rPr>
              <w:t xml:space="preserve"> </w:t>
            </w:r>
            <w:r w:rsidRPr="00C70689">
              <w:rPr>
                <w:sz w:val="24"/>
                <w:szCs w:val="24"/>
              </w:rPr>
              <w:t>на тему</w:t>
            </w:r>
          </w:p>
          <w:p w:rsidR="00075590" w:rsidRPr="00C70689" w:rsidRDefault="00C70689" w:rsidP="00C70689">
            <w:pPr>
              <w:pStyle w:val="TableParagraph"/>
              <w:rPr>
                <w:sz w:val="24"/>
                <w:szCs w:val="24"/>
              </w:rPr>
            </w:pPr>
            <w:r w:rsidRPr="00C70689">
              <w:rPr>
                <w:sz w:val="24"/>
                <w:szCs w:val="24"/>
              </w:rPr>
              <w:t>«Человек</w:t>
            </w:r>
            <w:r w:rsidRPr="00C70689">
              <w:rPr>
                <w:spacing w:val="-25"/>
                <w:sz w:val="24"/>
                <w:szCs w:val="24"/>
              </w:rPr>
              <w:t xml:space="preserve"> </w:t>
            </w:r>
            <w:r w:rsidRPr="00C70689">
              <w:rPr>
                <w:sz w:val="24"/>
                <w:szCs w:val="24"/>
              </w:rPr>
              <w:t>и</w:t>
            </w:r>
            <w:r w:rsidRPr="00C70689">
              <w:rPr>
                <w:spacing w:val="11"/>
                <w:sz w:val="24"/>
                <w:szCs w:val="24"/>
              </w:rPr>
              <w:t xml:space="preserve"> </w:t>
            </w:r>
            <w:r w:rsidRPr="00C70689">
              <w:rPr>
                <w:spacing w:val="-2"/>
                <w:sz w:val="24"/>
                <w:szCs w:val="24"/>
              </w:rPr>
              <w:t>эпоха»</w:t>
            </w:r>
          </w:p>
          <w:p w:rsidR="00075590" w:rsidRPr="00C70689" w:rsidRDefault="00C70689" w:rsidP="00C70689">
            <w:pPr>
              <w:pStyle w:val="TableParagraph"/>
              <w:spacing w:before="33"/>
              <w:rPr>
                <w:sz w:val="24"/>
                <w:szCs w:val="24"/>
              </w:rPr>
            </w:pPr>
            <w:r w:rsidRPr="00C70689">
              <w:rPr>
                <w:sz w:val="24"/>
                <w:szCs w:val="24"/>
              </w:rPr>
              <w:t>по выбору).</w:t>
            </w:r>
            <w:r w:rsidRPr="00C70689">
              <w:rPr>
                <w:spacing w:val="-5"/>
                <w:sz w:val="24"/>
                <w:szCs w:val="24"/>
              </w:rPr>
              <w:t xml:space="preserve"> </w:t>
            </w:r>
            <w:r w:rsidRPr="00C70689">
              <w:rPr>
                <w:sz w:val="24"/>
                <w:szCs w:val="24"/>
              </w:rPr>
              <w:t xml:space="preserve">Например, </w:t>
            </w:r>
            <w:r w:rsidRPr="00C70689">
              <w:rPr>
                <w:spacing w:val="-2"/>
                <w:sz w:val="24"/>
                <w:szCs w:val="24"/>
              </w:rPr>
              <w:t>стихотворения</w:t>
            </w:r>
          </w:p>
          <w:p w:rsidR="00075590" w:rsidRPr="00C70689" w:rsidRDefault="00C70689" w:rsidP="00C70689">
            <w:pPr>
              <w:pStyle w:val="TableParagraph"/>
              <w:spacing w:before="1"/>
              <w:rPr>
                <w:sz w:val="24"/>
                <w:szCs w:val="24"/>
              </w:rPr>
            </w:pPr>
            <w:r w:rsidRPr="00C70689">
              <w:rPr>
                <w:sz w:val="24"/>
                <w:szCs w:val="24"/>
              </w:rPr>
              <w:t>В.В.</w:t>
            </w:r>
            <w:r w:rsidRPr="00C70689">
              <w:rPr>
                <w:spacing w:val="-6"/>
                <w:sz w:val="24"/>
                <w:szCs w:val="24"/>
              </w:rPr>
              <w:t xml:space="preserve"> </w:t>
            </w:r>
            <w:r w:rsidRPr="00C70689">
              <w:rPr>
                <w:spacing w:val="-2"/>
                <w:sz w:val="24"/>
                <w:szCs w:val="24"/>
              </w:rPr>
              <w:t>Маяковского,</w:t>
            </w:r>
          </w:p>
          <w:p w:rsidR="00075590" w:rsidRPr="00C70689" w:rsidRDefault="00C70689" w:rsidP="00C70689">
            <w:pPr>
              <w:pStyle w:val="TableParagraph"/>
              <w:spacing w:before="5"/>
              <w:ind w:right="1125"/>
              <w:rPr>
                <w:sz w:val="24"/>
                <w:szCs w:val="24"/>
              </w:rPr>
            </w:pPr>
            <w:r w:rsidRPr="00C70689">
              <w:rPr>
                <w:sz w:val="24"/>
                <w:szCs w:val="24"/>
              </w:rPr>
              <w:t>М.И.</w:t>
            </w:r>
            <w:r w:rsidRPr="00C70689">
              <w:rPr>
                <w:spacing w:val="-15"/>
                <w:sz w:val="24"/>
                <w:szCs w:val="24"/>
              </w:rPr>
              <w:t xml:space="preserve"> </w:t>
            </w:r>
            <w:r w:rsidRPr="00C70689">
              <w:rPr>
                <w:sz w:val="24"/>
                <w:szCs w:val="24"/>
              </w:rPr>
              <w:t>Цветаевой, А.А.</w:t>
            </w:r>
            <w:r w:rsidRPr="00C70689">
              <w:rPr>
                <w:spacing w:val="-15"/>
                <w:sz w:val="24"/>
                <w:szCs w:val="24"/>
              </w:rPr>
              <w:t xml:space="preserve"> </w:t>
            </w:r>
            <w:r w:rsidRPr="00C70689">
              <w:rPr>
                <w:sz w:val="24"/>
                <w:szCs w:val="24"/>
              </w:rPr>
              <w:t>Ахматовой,</w:t>
            </w:r>
          </w:p>
        </w:tc>
        <w:tc>
          <w:tcPr>
            <w:tcW w:w="5340"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551"/>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стихотворение (в том числе наизусть).</w:t>
            </w:r>
          </w:p>
          <w:p w:rsidR="00075590" w:rsidRPr="00C70689" w:rsidRDefault="00C70689" w:rsidP="00C70689">
            <w:pPr>
              <w:pStyle w:val="TableParagraph"/>
              <w:spacing w:before="1"/>
              <w:ind w:right="793"/>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rPr>
                <w:sz w:val="24"/>
                <w:szCs w:val="24"/>
              </w:rPr>
            </w:pPr>
            <w:r w:rsidRPr="00C70689">
              <w:rPr>
                <w:sz w:val="24"/>
                <w:szCs w:val="24"/>
              </w:rPr>
              <w:t>Подбирать</w:t>
            </w:r>
            <w:r w:rsidRPr="00C70689">
              <w:rPr>
                <w:spacing w:val="3"/>
                <w:sz w:val="24"/>
                <w:szCs w:val="24"/>
              </w:rPr>
              <w:t xml:space="preserve"> </w:t>
            </w:r>
            <w:r w:rsidRPr="00C70689">
              <w:rPr>
                <w:sz w:val="24"/>
                <w:szCs w:val="24"/>
              </w:rPr>
              <w:t>и</w:t>
            </w:r>
            <w:r w:rsidRPr="00C70689">
              <w:rPr>
                <w:spacing w:val="-8"/>
                <w:sz w:val="24"/>
                <w:szCs w:val="24"/>
              </w:rPr>
              <w:t xml:space="preserve"> </w:t>
            </w:r>
            <w:r w:rsidRPr="00C70689">
              <w:rPr>
                <w:sz w:val="24"/>
                <w:szCs w:val="24"/>
              </w:rPr>
              <w:t>обобщать</w:t>
            </w:r>
            <w:r w:rsidRPr="00C70689">
              <w:rPr>
                <w:spacing w:val="-19"/>
                <w:sz w:val="24"/>
                <w:szCs w:val="24"/>
              </w:rPr>
              <w:t xml:space="preserve"> </w:t>
            </w:r>
            <w:r w:rsidRPr="00C70689">
              <w:rPr>
                <w:sz w:val="24"/>
                <w:szCs w:val="24"/>
              </w:rPr>
              <w:t>материалы</w:t>
            </w:r>
            <w:r w:rsidRPr="00C70689">
              <w:rPr>
                <w:spacing w:val="-22"/>
                <w:sz w:val="24"/>
                <w:szCs w:val="24"/>
              </w:rPr>
              <w:t xml:space="preserve"> </w:t>
            </w:r>
            <w:r w:rsidRPr="00C70689">
              <w:rPr>
                <w:sz w:val="24"/>
                <w:szCs w:val="24"/>
              </w:rPr>
              <w:t>о</w:t>
            </w:r>
            <w:r w:rsidRPr="00C70689">
              <w:rPr>
                <w:spacing w:val="7"/>
                <w:sz w:val="24"/>
                <w:szCs w:val="24"/>
              </w:rPr>
              <w:t xml:space="preserve"> </w:t>
            </w:r>
            <w:r w:rsidRPr="00C70689">
              <w:rPr>
                <w:spacing w:val="-4"/>
                <w:sz w:val="24"/>
                <w:szCs w:val="24"/>
              </w:rPr>
              <w:t>поэте</w:t>
            </w:r>
          </w:p>
          <w:p w:rsidR="00075590" w:rsidRPr="00C70689" w:rsidRDefault="00C70689" w:rsidP="00C70689">
            <w:pPr>
              <w:pStyle w:val="TableParagraph"/>
              <w:spacing w:before="5"/>
              <w:ind w:right="951"/>
              <w:rPr>
                <w:sz w:val="24"/>
                <w:szCs w:val="24"/>
              </w:rPr>
            </w:pPr>
            <w:r w:rsidRPr="00C70689">
              <w:rPr>
                <w:sz w:val="24"/>
                <w:szCs w:val="24"/>
              </w:rPr>
              <w:t>с использованием</w:t>
            </w:r>
            <w:r w:rsidRPr="00C70689">
              <w:rPr>
                <w:spacing w:val="-11"/>
                <w:sz w:val="24"/>
                <w:szCs w:val="24"/>
              </w:rPr>
              <w:t xml:space="preserve"> </w:t>
            </w:r>
            <w:r w:rsidRPr="00C70689">
              <w:rPr>
                <w:sz w:val="24"/>
                <w:szCs w:val="24"/>
              </w:rPr>
              <w:t>статьи</w:t>
            </w:r>
            <w:r w:rsidRPr="00C70689">
              <w:rPr>
                <w:spacing w:val="-13"/>
                <w:sz w:val="24"/>
                <w:szCs w:val="24"/>
              </w:rPr>
              <w:t xml:space="preserve"> </w:t>
            </w:r>
            <w:r w:rsidRPr="00C70689">
              <w:rPr>
                <w:sz w:val="24"/>
                <w:szCs w:val="24"/>
              </w:rPr>
              <w:t>учебника, справочной литературы</w:t>
            </w:r>
            <w:r w:rsidRPr="00C70689">
              <w:rPr>
                <w:spacing w:val="-14"/>
                <w:sz w:val="24"/>
                <w:szCs w:val="24"/>
              </w:rPr>
              <w:t xml:space="preserve"> </w:t>
            </w:r>
            <w:r w:rsidRPr="00C70689">
              <w:rPr>
                <w:sz w:val="24"/>
                <w:szCs w:val="24"/>
              </w:rPr>
              <w:t xml:space="preserve">и ресурсов </w:t>
            </w:r>
            <w:r w:rsidRPr="00C70689">
              <w:rPr>
                <w:spacing w:val="-2"/>
                <w:sz w:val="24"/>
                <w:szCs w:val="24"/>
              </w:rPr>
              <w:t>Интернета.</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589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C70689" w:rsidP="00C70689">
            <w:pPr>
              <w:pStyle w:val="TableParagraph"/>
              <w:rPr>
                <w:sz w:val="24"/>
                <w:szCs w:val="24"/>
              </w:rPr>
            </w:pPr>
            <w:r w:rsidRPr="00C70689">
              <w:rPr>
                <w:sz w:val="24"/>
                <w:szCs w:val="24"/>
              </w:rPr>
              <w:t>О.Э.</w:t>
            </w:r>
            <w:r w:rsidRPr="00C70689">
              <w:rPr>
                <w:spacing w:val="-4"/>
                <w:sz w:val="24"/>
                <w:szCs w:val="24"/>
              </w:rPr>
              <w:t xml:space="preserve"> </w:t>
            </w:r>
            <w:r w:rsidRPr="00C70689">
              <w:rPr>
                <w:spacing w:val="-2"/>
                <w:sz w:val="24"/>
                <w:szCs w:val="24"/>
              </w:rPr>
              <w:t>Мандельштама,</w:t>
            </w:r>
          </w:p>
          <w:p w:rsidR="00075590" w:rsidRPr="00C70689" w:rsidRDefault="00C70689" w:rsidP="00C70689">
            <w:pPr>
              <w:pStyle w:val="TableParagraph"/>
              <w:spacing w:before="23"/>
              <w:rPr>
                <w:sz w:val="24"/>
                <w:szCs w:val="24"/>
              </w:rPr>
            </w:pPr>
            <w:r w:rsidRPr="00C70689">
              <w:rPr>
                <w:sz w:val="24"/>
                <w:szCs w:val="24"/>
              </w:rPr>
              <w:t>Б.Л.</w:t>
            </w:r>
            <w:r w:rsidRPr="00C70689">
              <w:rPr>
                <w:spacing w:val="-9"/>
                <w:sz w:val="24"/>
                <w:szCs w:val="24"/>
              </w:rPr>
              <w:t xml:space="preserve"> </w:t>
            </w:r>
            <w:r w:rsidRPr="00C70689">
              <w:rPr>
                <w:sz w:val="24"/>
                <w:szCs w:val="24"/>
              </w:rPr>
              <w:t>Пастернака</w:t>
            </w:r>
            <w:r w:rsidRPr="00C70689">
              <w:rPr>
                <w:spacing w:val="-1"/>
                <w:sz w:val="24"/>
                <w:szCs w:val="24"/>
              </w:rPr>
              <w:t xml:space="preserve"> </w:t>
            </w:r>
            <w:r w:rsidRPr="00C70689">
              <w:rPr>
                <w:sz w:val="24"/>
                <w:szCs w:val="24"/>
              </w:rPr>
              <w:t>и</w:t>
            </w:r>
            <w:r w:rsidRPr="00C70689">
              <w:rPr>
                <w:spacing w:val="-16"/>
                <w:sz w:val="24"/>
                <w:szCs w:val="24"/>
              </w:rPr>
              <w:t xml:space="preserve"> </w:t>
            </w:r>
            <w:r w:rsidRPr="00C70689">
              <w:rPr>
                <w:spacing w:val="-5"/>
                <w:sz w:val="24"/>
                <w:szCs w:val="24"/>
              </w:rPr>
              <w:t>др.</w:t>
            </w: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C70689" w:rsidP="00C70689">
            <w:pPr>
              <w:pStyle w:val="TableParagraph"/>
              <w:rPr>
                <w:sz w:val="24"/>
                <w:szCs w:val="24"/>
              </w:rPr>
            </w:pPr>
            <w:r w:rsidRPr="00C70689">
              <w:rPr>
                <w:sz w:val="24"/>
                <w:szCs w:val="24"/>
              </w:rPr>
              <w:t>О.Э.</w:t>
            </w:r>
            <w:r w:rsidRPr="00C70689">
              <w:rPr>
                <w:spacing w:val="-4"/>
                <w:sz w:val="24"/>
                <w:szCs w:val="24"/>
              </w:rPr>
              <w:t xml:space="preserve"> </w:t>
            </w:r>
            <w:r w:rsidRPr="00C70689">
              <w:rPr>
                <w:spacing w:val="-2"/>
                <w:sz w:val="24"/>
                <w:szCs w:val="24"/>
              </w:rPr>
              <w:t>Мандельштама,</w:t>
            </w:r>
          </w:p>
          <w:p w:rsidR="00075590" w:rsidRPr="00C70689" w:rsidRDefault="00C70689" w:rsidP="00C70689">
            <w:pPr>
              <w:pStyle w:val="TableParagraph"/>
              <w:spacing w:before="23"/>
              <w:rPr>
                <w:sz w:val="24"/>
                <w:szCs w:val="24"/>
              </w:rPr>
            </w:pPr>
            <w:r w:rsidRPr="00C70689">
              <w:rPr>
                <w:sz w:val="24"/>
                <w:szCs w:val="24"/>
              </w:rPr>
              <w:t>Б.Л. Пастернака и др. Основные</w:t>
            </w:r>
            <w:r w:rsidRPr="00C70689">
              <w:rPr>
                <w:spacing w:val="-27"/>
                <w:sz w:val="24"/>
                <w:szCs w:val="24"/>
              </w:rPr>
              <w:t xml:space="preserve"> </w:t>
            </w:r>
            <w:r w:rsidRPr="00C70689">
              <w:rPr>
                <w:sz w:val="24"/>
                <w:szCs w:val="24"/>
              </w:rPr>
              <w:t>темы, мотивы, образы.</w:t>
            </w:r>
            <w:r w:rsidRPr="00C70689">
              <w:rPr>
                <w:spacing w:val="-15"/>
                <w:sz w:val="24"/>
                <w:szCs w:val="24"/>
              </w:rPr>
              <w:t xml:space="preserve"> </w:t>
            </w:r>
            <w:r w:rsidRPr="00C70689">
              <w:rPr>
                <w:sz w:val="24"/>
                <w:szCs w:val="24"/>
              </w:rPr>
              <w:t>Художественное мастерство</w:t>
            </w:r>
            <w:r w:rsidRPr="00C70689">
              <w:rPr>
                <w:spacing w:val="-7"/>
                <w:sz w:val="24"/>
                <w:szCs w:val="24"/>
              </w:rPr>
              <w:t xml:space="preserve"> </w:t>
            </w:r>
            <w:r w:rsidRPr="00C70689">
              <w:rPr>
                <w:sz w:val="24"/>
                <w:szCs w:val="24"/>
              </w:rPr>
              <w:t>поэтов</w:t>
            </w:r>
          </w:p>
        </w:tc>
        <w:tc>
          <w:tcPr>
            <w:tcW w:w="5340" w:type="dxa"/>
          </w:tcPr>
          <w:p w:rsidR="00075590" w:rsidRPr="00C70689" w:rsidRDefault="00C70689" w:rsidP="00C70689">
            <w:pPr>
              <w:pStyle w:val="TableParagraph"/>
              <w:rPr>
                <w:sz w:val="24"/>
                <w:szCs w:val="24"/>
              </w:rPr>
            </w:pPr>
            <w:r w:rsidRPr="00C70689">
              <w:rPr>
                <w:sz w:val="24"/>
                <w:szCs w:val="24"/>
              </w:rPr>
              <w:t>Устно</w:t>
            </w:r>
            <w:r w:rsidRPr="00C70689">
              <w:rPr>
                <w:spacing w:val="5"/>
                <w:sz w:val="24"/>
                <w:szCs w:val="24"/>
              </w:rPr>
              <w:t xml:space="preserve"> </w:t>
            </w:r>
            <w:r w:rsidRPr="00C70689">
              <w:rPr>
                <w:sz w:val="24"/>
                <w:szCs w:val="24"/>
              </w:rPr>
              <w:t>или</w:t>
            </w:r>
            <w:r w:rsidRPr="00C70689">
              <w:rPr>
                <w:spacing w:val="-17"/>
                <w:sz w:val="24"/>
                <w:szCs w:val="24"/>
              </w:rPr>
              <w:t xml:space="preserve"> </w:t>
            </w:r>
            <w:r w:rsidRPr="00C70689">
              <w:rPr>
                <w:sz w:val="24"/>
                <w:szCs w:val="24"/>
              </w:rPr>
              <w:t>письменно</w:t>
            </w:r>
            <w:r w:rsidRPr="00C70689">
              <w:rPr>
                <w:spacing w:val="-8"/>
                <w:sz w:val="24"/>
                <w:szCs w:val="24"/>
              </w:rPr>
              <w:t xml:space="preserve"> </w:t>
            </w:r>
            <w:r w:rsidRPr="00C70689">
              <w:rPr>
                <w:spacing w:val="-2"/>
                <w:sz w:val="24"/>
                <w:szCs w:val="24"/>
              </w:rPr>
              <w:t>отвечать</w:t>
            </w:r>
          </w:p>
          <w:p w:rsidR="00075590" w:rsidRPr="00C70689" w:rsidRDefault="00C70689" w:rsidP="00C70689">
            <w:pPr>
              <w:pStyle w:val="TableParagraph"/>
              <w:spacing w:before="23"/>
              <w:ind w:right="98"/>
              <w:rPr>
                <w:sz w:val="24"/>
                <w:szCs w:val="24"/>
              </w:rPr>
            </w:pPr>
            <w:r w:rsidRPr="00C70689">
              <w:rPr>
                <w:sz w:val="24"/>
                <w:szCs w:val="24"/>
              </w:rPr>
              <w:t>на вопросы</w:t>
            </w:r>
            <w:r w:rsidRPr="00C70689">
              <w:rPr>
                <w:spacing w:val="-1"/>
                <w:sz w:val="24"/>
                <w:szCs w:val="24"/>
              </w:rPr>
              <w:t xml:space="preserve"> </w:t>
            </w:r>
            <w:r w:rsidRPr="00C70689">
              <w:rPr>
                <w:sz w:val="24"/>
                <w:szCs w:val="24"/>
              </w:rPr>
              <w:t>(с</w:t>
            </w:r>
            <w:r w:rsidRPr="00C70689">
              <w:rPr>
                <w:spacing w:val="-1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rPr>
                <w:sz w:val="24"/>
                <w:szCs w:val="24"/>
              </w:rPr>
            </w:pPr>
            <w:r w:rsidRPr="00C70689">
              <w:rPr>
                <w:sz w:val="24"/>
                <w:szCs w:val="24"/>
              </w:rPr>
              <w:t>Участвовать</w:t>
            </w:r>
            <w:r w:rsidRPr="00C70689">
              <w:rPr>
                <w:spacing w:val="-6"/>
                <w:sz w:val="24"/>
                <w:szCs w:val="24"/>
              </w:rPr>
              <w:t xml:space="preserve"> </w:t>
            </w:r>
            <w:r w:rsidRPr="00C70689">
              <w:rPr>
                <w:sz w:val="24"/>
                <w:szCs w:val="24"/>
              </w:rPr>
              <w:t>в</w:t>
            </w:r>
            <w:r w:rsidRPr="00C70689">
              <w:rPr>
                <w:spacing w:val="-12"/>
                <w:sz w:val="24"/>
                <w:szCs w:val="24"/>
              </w:rPr>
              <w:t xml:space="preserve"> </w:t>
            </w:r>
            <w:r w:rsidRPr="00C70689">
              <w:rPr>
                <w:sz w:val="24"/>
                <w:szCs w:val="24"/>
              </w:rPr>
              <w:t>коллективном</w:t>
            </w:r>
            <w:r w:rsidRPr="00C70689">
              <w:rPr>
                <w:spacing w:val="-13"/>
                <w:sz w:val="24"/>
                <w:szCs w:val="24"/>
              </w:rPr>
              <w:t xml:space="preserve"> </w:t>
            </w:r>
            <w:r w:rsidRPr="00C70689">
              <w:rPr>
                <w:spacing w:val="-2"/>
                <w:sz w:val="24"/>
                <w:szCs w:val="24"/>
              </w:rPr>
              <w:t>диалоге.</w:t>
            </w:r>
          </w:p>
          <w:p w:rsidR="00075590" w:rsidRPr="00C70689" w:rsidRDefault="00C70689" w:rsidP="00C70689">
            <w:pPr>
              <w:pStyle w:val="TableParagraph"/>
              <w:spacing w:before="23"/>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
              <w:ind w:right="213"/>
              <w:rPr>
                <w:sz w:val="24"/>
                <w:szCs w:val="24"/>
              </w:rPr>
            </w:pPr>
            <w:r w:rsidRPr="00C70689">
              <w:rPr>
                <w:sz w:val="24"/>
                <w:szCs w:val="24"/>
              </w:rPr>
              <w:t>Анализировать тематику, проблематику, художественные</w:t>
            </w:r>
            <w:r w:rsidRPr="00C70689">
              <w:rPr>
                <w:spacing w:val="-32"/>
                <w:sz w:val="24"/>
                <w:szCs w:val="24"/>
              </w:rPr>
              <w:t xml:space="preserve"> </w:t>
            </w:r>
            <w:r w:rsidRPr="00C70689">
              <w:rPr>
                <w:sz w:val="24"/>
                <w:szCs w:val="24"/>
              </w:rPr>
              <w:t>особенности лирического</w:t>
            </w:r>
            <w:r w:rsidRPr="00C70689">
              <w:rPr>
                <w:spacing w:val="-33"/>
                <w:sz w:val="24"/>
                <w:szCs w:val="24"/>
              </w:rPr>
              <w:t xml:space="preserve"> </w:t>
            </w:r>
            <w:r w:rsidRPr="00C70689">
              <w:rPr>
                <w:sz w:val="24"/>
                <w:szCs w:val="24"/>
              </w:rPr>
              <w:t>произведения.</w:t>
            </w:r>
          </w:p>
          <w:p w:rsidR="00075590" w:rsidRPr="00C70689" w:rsidRDefault="00C70689" w:rsidP="00C70689">
            <w:pPr>
              <w:pStyle w:val="TableParagraph"/>
              <w:ind w:right="98"/>
              <w:rPr>
                <w:sz w:val="24"/>
                <w:szCs w:val="24"/>
              </w:rPr>
            </w:pPr>
            <w:r w:rsidRPr="00C70689">
              <w:rPr>
                <w:sz w:val="24"/>
                <w:szCs w:val="24"/>
              </w:rPr>
              <w:t>Характеризовать лирического</w:t>
            </w:r>
            <w:r w:rsidRPr="00C70689">
              <w:rPr>
                <w:spacing w:val="-14"/>
                <w:sz w:val="24"/>
                <w:szCs w:val="24"/>
              </w:rPr>
              <w:t xml:space="preserve"> </w:t>
            </w:r>
            <w:r w:rsidRPr="00C70689">
              <w:rPr>
                <w:sz w:val="24"/>
                <w:szCs w:val="24"/>
              </w:rPr>
              <w:t xml:space="preserve">героя </w:t>
            </w:r>
            <w:r w:rsidRPr="00C70689">
              <w:rPr>
                <w:spacing w:val="-2"/>
                <w:sz w:val="24"/>
                <w:szCs w:val="24"/>
              </w:rPr>
              <w:t>стихотворения.</w:t>
            </w:r>
          </w:p>
          <w:p w:rsidR="00075590" w:rsidRPr="00C70689" w:rsidRDefault="00C70689" w:rsidP="00C70689">
            <w:pPr>
              <w:pStyle w:val="TableParagraph"/>
              <w:ind w:right="793"/>
              <w:rPr>
                <w:sz w:val="24"/>
                <w:szCs w:val="24"/>
              </w:rPr>
            </w:pPr>
            <w:r w:rsidRPr="00C70689">
              <w:rPr>
                <w:sz w:val="24"/>
                <w:szCs w:val="24"/>
              </w:rPr>
              <w:t>Сопоставлять</w:t>
            </w:r>
            <w:r w:rsidRPr="00C70689">
              <w:rPr>
                <w:spacing w:val="-17"/>
                <w:sz w:val="24"/>
                <w:szCs w:val="24"/>
              </w:rPr>
              <w:t xml:space="preserve"> </w:t>
            </w:r>
            <w:r w:rsidRPr="00C70689">
              <w:rPr>
                <w:sz w:val="24"/>
                <w:szCs w:val="24"/>
              </w:rPr>
              <w:t xml:space="preserve">стихотворения одного и разных авторов по заданным </w:t>
            </w:r>
            <w:r w:rsidRPr="00C70689">
              <w:rPr>
                <w:spacing w:val="-2"/>
                <w:sz w:val="24"/>
                <w:szCs w:val="24"/>
              </w:rPr>
              <w:t>основаниям.</w:t>
            </w:r>
          </w:p>
          <w:p w:rsidR="00075590" w:rsidRPr="00C70689" w:rsidRDefault="00C70689" w:rsidP="00C70689">
            <w:pPr>
              <w:pStyle w:val="TableParagraph"/>
              <w:spacing w:before="14"/>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spacing w:before="1"/>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r w:rsidR="00075590" w:rsidRPr="00C70689">
        <w:trPr>
          <w:trHeight w:val="3465"/>
        </w:trPr>
        <w:tc>
          <w:tcPr>
            <w:tcW w:w="705" w:type="dxa"/>
          </w:tcPr>
          <w:p w:rsidR="00075590" w:rsidRPr="00C70689" w:rsidRDefault="00C70689" w:rsidP="00C70689">
            <w:pPr>
              <w:pStyle w:val="TableParagraph"/>
              <w:rPr>
                <w:sz w:val="24"/>
                <w:szCs w:val="24"/>
              </w:rPr>
            </w:pPr>
            <w:r w:rsidRPr="00C70689">
              <w:rPr>
                <w:spacing w:val="-5"/>
                <w:sz w:val="24"/>
                <w:szCs w:val="24"/>
              </w:rPr>
              <w:t>5.3</w:t>
            </w:r>
          </w:p>
        </w:tc>
        <w:tc>
          <w:tcPr>
            <w:tcW w:w="3405" w:type="dxa"/>
          </w:tcPr>
          <w:p w:rsidR="00075590" w:rsidRPr="00C70689" w:rsidRDefault="00C70689" w:rsidP="00C70689">
            <w:pPr>
              <w:pStyle w:val="TableParagraph"/>
              <w:rPr>
                <w:sz w:val="24"/>
                <w:szCs w:val="24"/>
              </w:rPr>
            </w:pPr>
            <w:r w:rsidRPr="00C70689">
              <w:rPr>
                <w:sz w:val="24"/>
                <w:szCs w:val="24"/>
              </w:rPr>
              <w:t>М.А.</w:t>
            </w:r>
            <w:r w:rsidRPr="00C70689">
              <w:rPr>
                <w:spacing w:val="-9"/>
                <w:sz w:val="24"/>
                <w:szCs w:val="24"/>
              </w:rPr>
              <w:t xml:space="preserve"> </w:t>
            </w:r>
            <w:r w:rsidRPr="00C70689">
              <w:rPr>
                <w:spacing w:val="-2"/>
                <w:sz w:val="24"/>
                <w:szCs w:val="24"/>
              </w:rPr>
              <w:t>Булгаков</w:t>
            </w:r>
          </w:p>
          <w:p w:rsidR="00075590" w:rsidRPr="00C70689" w:rsidRDefault="00C70689" w:rsidP="00C70689">
            <w:pPr>
              <w:pStyle w:val="TableParagraph"/>
              <w:spacing w:before="23"/>
              <w:ind w:hanging="1"/>
              <w:rPr>
                <w:sz w:val="24"/>
                <w:szCs w:val="24"/>
              </w:rPr>
            </w:pPr>
            <w:r w:rsidRPr="00C70689">
              <w:rPr>
                <w:sz w:val="24"/>
                <w:szCs w:val="24"/>
              </w:rPr>
              <w:t>(одна</w:t>
            </w:r>
            <w:r w:rsidRPr="00C70689">
              <w:rPr>
                <w:spacing w:val="-8"/>
                <w:sz w:val="24"/>
                <w:szCs w:val="24"/>
              </w:rPr>
              <w:t xml:space="preserve"> </w:t>
            </w:r>
            <w:r w:rsidRPr="00C70689">
              <w:rPr>
                <w:sz w:val="24"/>
                <w:szCs w:val="24"/>
              </w:rPr>
              <w:t>повесть по выбору). Например,</w:t>
            </w:r>
            <w:r w:rsidRPr="00C70689">
              <w:rPr>
                <w:spacing w:val="-37"/>
                <w:sz w:val="24"/>
                <w:szCs w:val="24"/>
              </w:rPr>
              <w:t xml:space="preserve"> </w:t>
            </w:r>
            <w:r w:rsidRPr="00C70689">
              <w:rPr>
                <w:sz w:val="24"/>
                <w:szCs w:val="24"/>
              </w:rPr>
              <w:t>«Собачье сердце» и др.</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20" w:type="dxa"/>
          </w:tcPr>
          <w:p w:rsidR="00075590" w:rsidRPr="00C70689" w:rsidRDefault="00C70689" w:rsidP="00C70689">
            <w:pPr>
              <w:pStyle w:val="TableParagraph"/>
              <w:rPr>
                <w:sz w:val="24"/>
                <w:szCs w:val="24"/>
              </w:rPr>
            </w:pPr>
            <w:r w:rsidRPr="00C70689">
              <w:rPr>
                <w:sz w:val="24"/>
                <w:szCs w:val="24"/>
              </w:rPr>
              <w:t>М.А. Булгаков (одна повесть по выбору). Например,</w:t>
            </w:r>
            <w:r w:rsidRPr="00C70689">
              <w:rPr>
                <w:spacing w:val="-37"/>
                <w:sz w:val="24"/>
                <w:szCs w:val="24"/>
              </w:rPr>
              <w:t xml:space="preserve"> </w:t>
            </w:r>
            <w:r w:rsidRPr="00C70689">
              <w:rPr>
                <w:sz w:val="24"/>
                <w:szCs w:val="24"/>
              </w:rPr>
              <w:t>«Собачье сердце» и др. Основные темы, идеи, проблемы. Главные</w:t>
            </w:r>
            <w:r w:rsidRPr="00C70689">
              <w:rPr>
                <w:spacing w:val="-15"/>
                <w:sz w:val="24"/>
                <w:szCs w:val="24"/>
              </w:rPr>
              <w:t xml:space="preserve"> </w:t>
            </w:r>
            <w:r w:rsidRPr="00C70689">
              <w:rPr>
                <w:sz w:val="24"/>
                <w:szCs w:val="24"/>
              </w:rPr>
              <w:t>герои</w:t>
            </w:r>
            <w:r w:rsidRPr="00C70689">
              <w:rPr>
                <w:spacing w:val="-9"/>
                <w:sz w:val="24"/>
                <w:szCs w:val="24"/>
              </w:rPr>
              <w:t xml:space="preserve"> </w:t>
            </w:r>
            <w:r w:rsidRPr="00C70689">
              <w:rPr>
                <w:sz w:val="24"/>
                <w:szCs w:val="24"/>
              </w:rPr>
              <w:t>и средства их изображения.</w:t>
            </w:r>
          </w:p>
          <w:p w:rsidR="00075590" w:rsidRPr="00C70689" w:rsidRDefault="00C70689" w:rsidP="00C70689">
            <w:pPr>
              <w:pStyle w:val="TableParagraph"/>
              <w:rPr>
                <w:sz w:val="24"/>
                <w:szCs w:val="24"/>
              </w:rPr>
            </w:pPr>
            <w:r w:rsidRPr="00C70689">
              <w:rPr>
                <w:spacing w:val="-2"/>
                <w:sz w:val="24"/>
                <w:szCs w:val="24"/>
              </w:rPr>
              <w:t>Фантастическое</w:t>
            </w:r>
          </w:p>
          <w:p w:rsidR="00075590" w:rsidRPr="00C70689" w:rsidRDefault="00C70689" w:rsidP="00C70689">
            <w:pPr>
              <w:pStyle w:val="TableParagraph"/>
              <w:rPr>
                <w:sz w:val="24"/>
                <w:szCs w:val="24"/>
              </w:rPr>
            </w:pPr>
            <w:r w:rsidRPr="00C70689">
              <w:rPr>
                <w:sz w:val="24"/>
                <w:szCs w:val="24"/>
              </w:rPr>
              <w:t>и реальное</w:t>
            </w:r>
            <w:r w:rsidRPr="00C70689">
              <w:rPr>
                <w:spacing w:val="-28"/>
                <w:sz w:val="24"/>
                <w:szCs w:val="24"/>
              </w:rPr>
              <w:t xml:space="preserve"> </w:t>
            </w:r>
            <w:r w:rsidRPr="00C70689">
              <w:rPr>
                <w:sz w:val="24"/>
                <w:szCs w:val="24"/>
              </w:rPr>
              <w:t>в</w:t>
            </w:r>
            <w:r w:rsidRPr="00C70689">
              <w:rPr>
                <w:spacing w:val="-20"/>
                <w:sz w:val="24"/>
                <w:szCs w:val="24"/>
              </w:rPr>
              <w:t xml:space="preserve"> </w:t>
            </w:r>
            <w:r w:rsidRPr="00C70689">
              <w:rPr>
                <w:sz w:val="24"/>
                <w:szCs w:val="24"/>
              </w:rPr>
              <w:t>повести. Смысл</w:t>
            </w:r>
            <w:r w:rsidRPr="00C70689">
              <w:rPr>
                <w:spacing w:val="-7"/>
                <w:sz w:val="24"/>
                <w:szCs w:val="24"/>
              </w:rPr>
              <w:t xml:space="preserve"> </w:t>
            </w:r>
            <w:r w:rsidRPr="00C70689">
              <w:rPr>
                <w:sz w:val="24"/>
                <w:szCs w:val="24"/>
              </w:rPr>
              <w:t>названия</w:t>
            </w:r>
          </w:p>
        </w:tc>
        <w:tc>
          <w:tcPr>
            <w:tcW w:w="5340" w:type="dxa"/>
          </w:tcPr>
          <w:p w:rsidR="00075590" w:rsidRPr="00C70689" w:rsidRDefault="00C70689" w:rsidP="00C70689">
            <w:pPr>
              <w:pStyle w:val="TableParagraph"/>
              <w:ind w:right="98"/>
              <w:rPr>
                <w:sz w:val="24"/>
                <w:szCs w:val="24"/>
              </w:rPr>
            </w:pPr>
            <w:r w:rsidRPr="00C70689">
              <w:rPr>
                <w:sz w:val="24"/>
                <w:szCs w:val="24"/>
              </w:rPr>
              <w:t>Воспринимать</w:t>
            </w:r>
            <w:r w:rsidRPr="00C70689">
              <w:rPr>
                <w:spacing w:val="-17"/>
                <w:sz w:val="24"/>
                <w:szCs w:val="24"/>
              </w:rPr>
              <w:t xml:space="preserve"> </w:t>
            </w:r>
            <w:r w:rsidRPr="00C70689">
              <w:rPr>
                <w:sz w:val="24"/>
                <w:szCs w:val="24"/>
              </w:rPr>
              <w:t>и выразительно читать литературное</w:t>
            </w:r>
            <w:r w:rsidRPr="00C70689">
              <w:rPr>
                <w:spacing w:val="-32"/>
                <w:sz w:val="24"/>
                <w:szCs w:val="24"/>
              </w:rPr>
              <w:t xml:space="preserve"> </w:t>
            </w:r>
            <w:r w:rsidRPr="00C70689">
              <w:rPr>
                <w:sz w:val="24"/>
                <w:szCs w:val="24"/>
              </w:rPr>
              <w:t>произведение.</w:t>
            </w:r>
          </w:p>
          <w:p w:rsidR="00075590" w:rsidRPr="00C70689" w:rsidRDefault="00C70689" w:rsidP="00C70689">
            <w:pPr>
              <w:pStyle w:val="TableParagraph"/>
              <w:ind w:right="793"/>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ind w:right="98"/>
              <w:rPr>
                <w:sz w:val="24"/>
                <w:szCs w:val="24"/>
              </w:rPr>
            </w:pPr>
            <w:r w:rsidRPr="00C70689">
              <w:rPr>
                <w:sz w:val="24"/>
                <w:szCs w:val="24"/>
              </w:rPr>
              <w:t>Участвовать в коллективном диалоге. Составлять лексические и историко-</w:t>
            </w:r>
          </w:p>
          <w:p w:rsidR="00075590" w:rsidRPr="00C70689" w:rsidRDefault="00C70689" w:rsidP="00C70689">
            <w:pPr>
              <w:pStyle w:val="TableParagraph"/>
              <w:rPr>
                <w:sz w:val="24"/>
                <w:szCs w:val="24"/>
              </w:rPr>
            </w:pPr>
            <w:r w:rsidRPr="00C70689">
              <w:rPr>
                <w:sz w:val="24"/>
                <w:szCs w:val="24"/>
              </w:rPr>
              <w:t>культурные</w:t>
            </w:r>
            <w:r w:rsidRPr="00C70689">
              <w:rPr>
                <w:spacing w:val="6"/>
                <w:sz w:val="24"/>
                <w:szCs w:val="24"/>
              </w:rPr>
              <w:t xml:space="preserve"> </w:t>
            </w:r>
            <w:r w:rsidRPr="00C70689">
              <w:rPr>
                <w:spacing w:val="-2"/>
                <w:sz w:val="24"/>
                <w:szCs w:val="24"/>
              </w:rPr>
              <w:t>комментарии.</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694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Обобщать</w:t>
            </w:r>
            <w:r w:rsidRPr="00C70689">
              <w:rPr>
                <w:spacing w:val="-4"/>
                <w:sz w:val="24"/>
                <w:szCs w:val="24"/>
              </w:rPr>
              <w:t xml:space="preserve"> </w:t>
            </w:r>
            <w:r w:rsidRPr="00C70689">
              <w:rPr>
                <w:sz w:val="24"/>
                <w:szCs w:val="24"/>
              </w:rPr>
              <w:t>материал</w:t>
            </w:r>
            <w:r w:rsidRPr="00C70689">
              <w:rPr>
                <w:spacing w:val="-21"/>
                <w:sz w:val="24"/>
                <w:szCs w:val="24"/>
              </w:rPr>
              <w:t xml:space="preserve"> </w:t>
            </w:r>
            <w:r w:rsidRPr="00C70689">
              <w:rPr>
                <w:sz w:val="24"/>
                <w:szCs w:val="24"/>
              </w:rPr>
              <w:t>о</w:t>
            </w:r>
            <w:r w:rsidRPr="00C70689">
              <w:rPr>
                <w:spacing w:val="-1"/>
                <w:sz w:val="24"/>
                <w:szCs w:val="24"/>
              </w:rPr>
              <w:t xml:space="preserve"> </w:t>
            </w:r>
            <w:r w:rsidRPr="00C70689">
              <w:rPr>
                <w:spacing w:val="-2"/>
                <w:sz w:val="24"/>
                <w:szCs w:val="24"/>
              </w:rPr>
              <w:t>писателе</w:t>
            </w:r>
          </w:p>
          <w:p w:rsidR="00075590" w:rsidRPr="00C70689" w:rsidRDefault="00C70689" w:rsidP="00C70689">
            <w:pPr>
              <w:pStyle w:val="TableParagraph"/>
              <w:spacing w:before="23"/>
              <w:ind w:right="728"/>
              <w:rPr>
                <w:sz w:val="24"/>
                <w:szCs w:val="24"/>
              </w:rPr>
            </w:pPr>
            <w:r w:rsidRPr="00C70689">
              <w:rPr>
                <w:sz w:val="24"/>
                <w:szCs w:val="24"/>
              </w:rPr>
              <w:t>и об</w:t>
            </w:r>
            <w:r w:rsidRPr="00C70689">
              <w:rPr>
                <w:spacing w:val="-2"/>
                <w:sz w:val="24"/>
                <w:szCs w:val="24"/>
              </w:rPr>
              <w:t xml:space="preserve"> </w:t>
            </w:r>
            <w:r w:rsidRPr="00C70689">
              <w:rPr>
                <w:sz w:val="24"/>
                <w:szCs w:val="24"/>
              </w:rPr>
              <w:t>истории</w:t>
            </w:r>
            <w:r w:rsidRPr="00C70689">
              <w:rPr>
                <w:spacing w:val="-13"/>
                <w:sz w:val="24"/>
                <w:szCs w:val="24"/>
              </w:rPr>
              <w:t xml:space="preserve"> </w:t>
            </w:r>
            <w:r w:rsidRPr="00C70689">
              <w:rPr>
                <w:sz w:val="24"/>
                <w:szCs w:val="24"/>
              </w:rPr>
              <w:t>создания</w:t>
            </w:r>
            <w:r w:rsidRPr="00C70689">
              <w:rPr>
                <w:spacing w:val="-5"/>
                <w:sz w:val="24"/>
                <w:szCs w:val="24"/>
              </w:rPr>
              <w:t xml:space="preserve"> </w:t>
            </w:r>
            <w:r w:rsidRPr="00C70689">
              <w:rPr>
                <w:sz w:val="24"/>
                <w:szCs w:val="24"/>
              </w:rPr>
              <w:t>произведения с использованием статьи учебника, 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ind w:right="98"/>
              <w:rPr>
                <w:sz w:val="24"/>
                <w:szCs w:val="24"/>
              </w:rPr>
            </w:pP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w:t>
            </w:r>
            <w:r w:rsidRPr="00C70689">
              <w:rPr>
                <w:spacing w:val="-32"/>
                <w:sz w:val="24"/>
                <w:szCs w:val="24"/>
              </w:rPr>
              <w:t xml:space="preserve"> </w:t>
            </w:r>
            <w:r w:rsidRPr="00C70689">
              <w:rPr>
                <w:sz w:val="24"/>
                <w:szCs w:val="24"/>
              </w:rPr>
              <w:t>повести.</w:t>
            </w:r>
          </w:p>
          <w:p w:rsidR="00075590" w:rsidRPr="00C70689" w:rsidRDefault="00C70689" w:rsidP="00C70689">
            <w:pPr>
              <w:pStyle w:val="TableParagraph"/>
              <w:spacing w:before="7"/>
              <w:ind w:right="98"/>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spacing w:before="1"/>
              <w:ind w:right="74"/>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и</w:t>
            </w:r>
            <w:r w:rsidRPr="00C70689">
              <w:rPr>
                <w:spacing w:val="-15"/>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w:t>
            </w:r>
            <w:r w:rsidRPr="00C70689">
              <w:rPr>
                <w:spacing w:val="-9"/>
                <w:sz w:val="24"/>
                <w:szCs w:val="24"/>
              </w:rPr>
              <w:t xml:space="preserve"> </w:t>
            </w:r>
            <w:r w:rsidRPr="00C70689">
              <w:rPr>
                <w:sz w:val="24"/>
                <w:szCs w:val="24"/>
              </w:rPr>
              <w:t>повести, выявлять</w:t>
            </w:r>
            <w:r w:rsidRPr="00C70689">
              <w:rPr>
                <w:spacing w:val="-2"/>
                <w:sz w:val="24"/>
                <w:szCs w:val="24"/>
              </w:rPr>
              <w:t xml:space="preserve"> </w:t>
            </w:r>
            <w:r w:rsidRPr="00C70689">
              <w:rPr>
                <w:sz w:val="24"/>
                <w:szCs w:val="24"/>
              </w:rPr>
              <w:t>художественные средства создания их образов.</w:t>
            </w:r>
          </w:p>
          <w:p w:rsidR="00075590" w:rsidRPr="00C70689" w:rsidRDefault="00C70689" w:rsidP="00C70689">
            <w:pPr>
              <w:pStyle w:val="TableParagraph"/>
              <w:spacing w:before="2"/>
              <w:ind w:right="98"/>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075590" w:rsidRPr="00C70689" w:rsidRDefault="00C70689" w:rsidP="00C70689">
            <w:pPr>
              <w:pStyle w:val="TableParagraph"/>
              <w:rPr>
                <w:sz w:val="24"/>
                <w:szCs w:val="24"/>
              </w:rPr>
            </w:pPr>
            <w:r w:rsidRPr="00C70689">
              <w:rPr>
                <w:sz w:val="24"/>
                <w:szCs w:val="24"/>
              </w:rPr>
              <w:t>Давать аргументированный</w:t>
            </w:r>
            <w:r w:rsidRPr="00C70689">
              <w:rPr>
                <w:spacing w:val="-10"/>
                <w:sz w:val="24"/>
                <w:szCs w:val="24"/>
              </w:rPr>
              <w:t xml:space="preserve"> </w:t>
            </w:r>
            <w:r w:rsidRPr="00C70689">
              <w:rPr>
                <w:spacing w:val="-2"/>
                <w:sz w:val="24"/>
                <w:szCs w:val="24"/>
              </w:rPr>
              <w:t>письменный</w:t>
            </w:r>
          </w:p>
          <w:p w:rsidR="00075590" w:rsidRPr="00C70689" w:rsidRDefault="00C70689" w:rsidP="00C70689">
            <w:pPr>
              <w:pStyle w:val="TableParagraph"/>
              <w:spacing w:before="23"/>
              <w:ind w:right="98"/>
              <w:rPr>
                <w:sz w:val="24"/>
                <w:szCs w:val="24"/>
              </w:rPr>
            </w:pPr>
            <w:r w:rsidRPr="00C70689">
              <w:rPr>
                <w:sz w:val="24"/>
                <w:szCs w:val="24"/>
              </w:rPr>
              <w:t>ответ на проблемный вопрос. Сопоставлять</w:t>
            </w:r>
            <w:r w:rsidRPr="00C70689">
              <w:rPr>
                <w:spacing w:val="-28"/>
                <w:sz w:val="24"/>
                <w:szCs w:val="24"/>
              </w:rPr>
              <w:t xml:space="preserve"> </w:t>
            </w:r>
            <w:r w:rsidRPr="00C70689">
              <w:rPr>
                <w:sz w:val="24"/>
                <w:szCs w:val="24"/>
              </w:rPr>
              <w:t>текст произведения</w:t>
            </w:r>
            <w:r w:rsidRPr="00C70689">
              <w:rPr>
                <w:spacing w:val="-12"/>
                <w:sz w:val="24"/>
                <w:szCs w:val="24"/>
              </w:rPr>
              <w:t xml:space="preserve"> </w:t>
            </w:r>
            <w:r w:rsidRPr="00C70689">
              <w:rPr>
                <w:sz w:val="24"/>
                <w:szCs w:val="24"/>
              </w:rPr>
              <w:t>с</w:t>
            </w:r>
            <w:r w:rsidRPr="00C70689">
              <w:rPr>
                <w:spacing w:val="-6"/>
                <w:sz w:val="24"/>
                <w:szCs w:val="24"/>
              </w:rPr>
              <w:t xml:space="preserve"> </w:t>
            </w:r>
            <w:r w:rsidRPr="00C70689">
              <w:rPr>
                <w:sz w:val="24"/>
                <w:szCs w:val="24"/>
              </w:rPr>
              <w:t xml:space="preserve">его экранизацией, обсуждать и писать </w:t>
            </w:r>
            <w:r w:rsidRPr="00C70689">
              <w:rPr>
                <w:spacing w:val="-2"/>
                <w:sz w:val="24"/>
                <w:szCs w:val="24"/>
              </w:rPr>
              <w:t>рецензии</w:t>
            </w:r>
          </w:p>
        </w:tc>
      </w:tr>
      <w:tr w:rsidR="00075590" w:rsidRPr="00C70689">
        <w:trPr>
          <w:trHeight w:val="330"/>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6</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7"/>
                <w:sz w:val="24"/>
                <w:szCs w:val="24"/>
              </w:rPr>
              <w:t xml:space="preserve"> </w:t>
            </w:r>
            <w:r w:rsidRPr="00C70689">
              <w:rPr>
                <w:b/>
                <w:sz w:val="24"/>
                <w:szCs w:val="24"/>
              </w:rPr>
              <w:t>6.</w:t>
            </w:r>
            <w:r w:rsidRPr="00C70689">
              <w:rPr>
                <w:b/>
                <w:spacing w:val="10"/>
                <w:sz w:val="24"/>
                <w:szCs w:val="24"/>
              </w:rPr>
              <w:t xml:space="preserve"> </w:t>
            </w:r>
            <w:r w:rsidRPr="00C70689">
              <w:rPr>
                <w:b/>
                <w:sz w:val="24"/>
                <w:szCs w:val="24"/>
              </w:rPr>
              <w:t>Литература</w:t>
            </w:r>
            <w:r w:rsidRPr="00C70689">
              <w:rPr>
                <w:b/>
                <w:spacing w:val="-4"/>
                <w:sz w:val="24"/>
                <w:szCs w:val="24"/>
              </w:rPr>
              <w:t xml:space="preserve"> </w:t>
            </w:r>
            <w:r w:rsidRPr="00C70689">
              <w:rPr>
                <w:b/>
                <w:sz w:val="24"/>
                <w:szCs w:val="24"/>
              </w:rPr>
              <w:t>второй</w:t>
            </w:r>
            <w:r w:rsidRPr="00C70689">
              <w:rPr>
                <w:b/>
                <w:spacing w:val="-13"/>
                <w:sz w:val="24"/>
                <w:szCs w:val="24"/>
              </w:rPr>
              <w:t xml:space="preserve"> </w:t>
            </w:r>
            <w:r w:rsidRPr="00C70689">
              <w:rPr>
                <w:b/>
                <w:sz w:val="24"/>
                <w:szCs w:val="24"/>
              </w:rPr>
              <w:t>половины</w:t>
            </w:r>
            <w:r w:rsidRPr="00C70689">
              <w:rPr>
                <w:b/>
                <w:spacing w:val="-29"/>
                <w:sz w:val="24"/>
                <w:szCs w:val="24"/>
              </w:rPr>
              <w:t xml:space="preserve"> </w:t>
            </w:r>
            <w:r w:rsidRPr="00C70689">
              <w:rPr>
                <w:b/>
                <w:sz w:val="24"/>
                <w:szCs w:val="24"/>
              </w:rPr>
              <w:t>XX</w:t>
            </w:r>
            <w:r w:rsidRPr="00C70689">
              <w:rPr>
                <w:b/>
                <w:spacing w:val="-8"/>
                <w:sz w:val="24"/>
                <w:szCs w:val="24"/>
              </w:rPr>
              <w:t xml:space="preserve"> </w:t>
            </w:r>
            <w:r w:rsidRPr="00C70689">
              <w:rPr>
                <w:b/>
                <w:spacing w:val="-4"/>
                <w:sz w:val="24"/>
                <w:szCs w:val="24"/>
              </w:rPr>
              <w:t>века</w:t>
            </w:r>
          </w:p>
        </w:tc>
      </w:tr>
      <w:tr w:rsidR="00075590" w:rsidRPr="00C70689">
        <w:trPr>
          <w:trHeight w:val="1724"/>
        </w:trPr>
        <w:tc>
          <w:tcPr>
            <w:tcW w:w="705" w:type="dxa"/>
          </w:tcPr>
          <w:p w:rsidR="00075590" w:rsidRPr="00C70689" w:rsidRDefault="00C70689" w:rsidP="00C70689">
            <w:pPr>
              <w:pStyle w:val="TableParagraph"/>
              <w:rPr>
                <w:sz w:val="24"/>
                <w:szCs w:val="24"/>
              </w:rPr>
            </w:pPr>
            <w:r w:rsidRPr="00C70689">
              <w:rPr>
                <w:spacing w:val="-5"/>
                <w:sz w:val="24"/>
                <w:szCs w:val="24"/>
              </w:rPr>
              <w:t>6.1</w:t>
            </w:r>
          </w:p>
        </w:tc>
        <w:tc>
          <w:tcPr>
            <w:tcW w:w="3405" w:type="dxa"/>
          </w:tcPr>
          <w:p w:rsidR="00075590" w:rsidRPr="00C70689" w:rsidRDefault="00C70689" w:rsidP="00C70689">
            <w:pPr>
              <w:pStyle w:val="TableParagraph"/>
              <w:rPr>
                <w:sz w:val="24"/>
                <w:szCs w:val="24"/>
              </w:rPr>
            </w:pPr>
            <w:r w:rsidRPr="00C70689">
              <w:rPr>
                <w:sz w:val="24"/>
                <w:szCs w:val="24"/>
              </w:rPr>
              <w:t>А.Т.</w:t>
            </w:r>
            <w:r w:rsidRPr="00C70689">
              <w:rPr>
                <w:spacing w:val="-6"/>
                <w:sz w:val="24"/>
                <w:szCs w:val="24"/>
              </w:rPr>
              <w:t xml:space="preserve"> </w:t>
            </w:r>
            <w:r w:rsidRPr="00C70689">
              <w:rPr>
                <w:sz w:val="24"/>
                <w:szCs w:val="24"/>
              </w:rPr>
              <w:t>Твардовский.</w:t>
            </w:r>
            <w:r w:rsidRPr="00C70689">
              <w:rPr>
                <w:spacing w:val="-5"/>
                <w:sz w:val="24"/>
                <w:szCs w:val="24"/>
              </w:rPr>
              <w:t xml:space="preserve"> </w:t>
            </w:r>
            <w:r w:rsidRPr="00C70689">
              <w:rPr>
                <w:spacing w:val="-4"/>
                <w:sz w:val="24"/>
                <w:szCs w:val="24"/>
              </w:rPr>
              <w:t>Поэма</w:t>
            </w:r>
          </w:p>
          <w:p w:rsidR="00075590" w:rsidRPr="00C70689" w:rsidRDefault="00C70689" w:rsidP="00C70689">
            <w:pPr>
              <w:pStyle w:val="TableParagraph"/>
              <w:spacing w:before="23"/>
              <w:rPr>
                <w:sz w:val="24"/>
                <w:szCs w:val="24"/>
              </w:rPr>
            </w:pPr>
            <w:r w:rsidRPr="00C70689">
              <w:rPr>
                <w:sz w:val="24"/>
                <w:szCs w:val="24"/>
              </w:rPr>
              <w:t>«Василий</w:t>
            </w:r>
            <w:r w:rsidRPr="00C70689">
              <w:rPr>
                <w:spacing w:val="-8"/>
                <w:sz w:val="24"/>
                <w:szCs w:val="24"/>
              </w:rPr>
              <w:t xml:space="preserve"> </w:t>
            </w:r>
            <w:r w:rsidRPr="00C70689">
              <w:rPr>
                <w:sz w:val="24"/>
                <w:szCs w:val="24"/>
              </w:rPr>
              <w:t>Тёркин»</w:t>
            </w:r>
            <w:r w:rsidRPr="00C70689">
              <w:rPr>
                <w:spacing w:val="6"/>
                <w:sz w:val="24"/>
                <w:szCs w:val="24"/>
              </w:rPr>
              <w:t xml:space="preserve"> </w:t>
            </w:r>
            <w:r w:rsidRPr="00C70689">
              <w:rPr>
                <w:spacing w:val="-2"/>
                <w:sz w:val="24"/>
                <w:szCs w:val="24"/>
              </w:rPr>
              <w:t>(главы</w:t>
            </w:r>
          </w:p>
          <w:p w:rsidR="00075590" w:rsidRPr="00C70689" w:rsidRDefault="00C70689" w:rsidP="00C70689">
            <w:pPr>
              <w:pStyle w:val="TableParagraph"/>
              <w:spacing w:before="23"/>
              <w:rPr>
                <w:sz w:val="24"/>
                <w:szCs w:val="24"/>
              </w:rPr>
            </w:pPr>
            <w:r w:rsidRPr="00C70689">
              <w:rPr>
                <w:sz w:val="24"/>
                <w:szCs w:val="24"/>
              </w:rPr>
              <w:t>«Переправа»,</w:t>
            </w:r>
            <w:r w:rsidRPr="00C70689">
              <w:rPr>
                <w:spacing w:val="-5"/>
                <w:sz w:val="24"/>
                <w:szCs w:val="24"/>
              </w:rPr>
              <w:t xml:space="preserve"> </w:t>
            </w:r>
            <w:r w:rsidRPr="00C70689">
              <w:rPr>
                <w:spacing w:val="-2"/>
                <w:sz w:val="24"/>
                <w:szCs w:val="24"/>
              </w:rPr>
              <w:t>«Гармонь»,</w:t>
            </w:r>
          </w:p>
          <w:p w:rsidR="00075590" w:rsidRPr="00C70689" w:rsidRDefault="00C70689" w:rsidP="00C70689">
            <w:pPr>
              <w:pStyle w:val="TableParagraph"/>
              <w:spacing w:before="23"/>
              <w:rPr>
                <w:sz w:val="24"/>
                <w:szCs w:val="24"/>
              </w:rPr>
            </w:pPr>
            <w:r w:rsidRPr="00C70689">
              <w:rPr>
                <w:sz w:val="24"/>
                <w:szCs w:val="24"/>
              </w:rPr>
              <w:t>«Два</w:t>
            </w:r>
            <w:r w:rsidRPr="00C70689">
              <w:rPr>
                <w:spacing w:val="-5"/>
                <w:sz w:val="24"/>
                <w:szCs w:val="24"/>
              </w:rPr>
              <w:t xml:space="preserve"> </w:t>
            </w:r>
            <w:r w:rsidRPr="00C70689">
              <w:rPr>
                <w:spacing w:val="-2"/>
                <w:sz w:val="24"/>
                <w:szCs w:val="24"/>
              </w:rPr>
              <w:t>солдата»,</w:t>
            </w:r>
          </w:p>
          <w:p w:rsidR="00075590" w:rsidRPr="00C70689" w:rsidRDefault="00C70689" w:rsidP="00C70689">
            <w:pPr>
              <w:pStyle w:val="TableParagraph"/>
              <w:spacing w:before="38"/>
              <w:rPr>
                <w:sz w:val="24"/>
                <w:szCs w:val="24"/>
              </w:rPr>
            </w:pPr>
            <w:r w:rsidRPr="00C70689">
              <w:rPr>
                <w:sz w:val="24"/>
                <w:szCs w:val="24"/>
              </w:rPr>
              <w:t>«Поединок»</w:t>
            </w:r>
            <w:r w:rsidRPr="00C70689">
              <w:rPr>
                <w:spacing w:val="-2"/>
                <w:sz w:val="24"/>
                <w:szCs w:val="24"/>
              </w:rPr>
              <w:t xml:space="preserve"> </w:t>
            </w:r>
            <w:r w:rsidRPr="00C70689">
              <w:rPr>
                <w:sz w:val="24"/>
                <w:szCs w:val="24"/>
              </w:rPr>
              <w:t>и</w:t>
            </w:r>
            <w:r w:rsidRPr="00C70689">
              <w:rPr>
                <w:spacing w:val="-15"/>
                <w:sz w:val="24"/>
                <w:szCs w:val="24"/>
              </w:rPr>
              <w:t xml:space="preserve"> </w:t>
            </w:r>
            <w:r w:rsidRPr="00C70689">
              <w:rPr>
                <w:spacing w:val="-4"/>
                <w:sz w:val="24"/>
                <w:szCs w:val="24"/>
              </w:rPr>
              <w:t>др.)</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20" w:type="dxa"/>
          </w:tcPr>
          <w:p w:rsidR="00075590" w:rsidRPr="00C70689" w:rsidRDefault="00C70689" w:rsidP="00C70689">
            <w:pPr>
              <w:pStyle w:val="TableParagraph"/>
              <w:rPr>
                <w:sz w:val="24"/>
                <w:szCs w:val="24"/>
              </w:rPr>
            </w:pPr>
            <w:r w:rsidRPr="00C70689">
              <w:rPr>
                <w:sz w:val="24"/>
                <w:szCs w:val="24"/>
              </w:rPr>
              <w:t>А.Т.</w:t>
            </w:r>
            <w:r w:rsidRPr="00C70689">
              <w:rPr>
                <w:spacing w:val="-6"/>
                <w:sz w:val="24"/>
                <w:szCs w:val="24"/>
              </w:rPr>
              <w:t xml:space="preserve"> </w:t>
            </w:r>
            <w:r w:rsidRPr="00C70689">
              <w:rPr>
                <w:sz w:val="24"/>
                <w:szCs w:val="24"/>
              </w:rPr>
              <w:t>Твардовский.</w:t>
            </w:r>
            <w:r w:rsidRPr="00C70689">
              <w:rPr>
                <w:spacing w:val="-5"/>
                <w:sz w:val="24"/>
                <w:szCs w:val="24"/>
              </w:rPr>
              <w:t xml:space="preserve"> </w:t>
            </w:r>
            <w:r w:rsidRPr="00C70689">
              <w:rPr>
                <w:spacing w:val="-4"/>
                <w:sz w:val="24"/>
                <w:szCs w:val="24"/>
              </w:rPr>
              <w:t>Поэма</w:t>
            </w:r>
          </w:p>
          <w:p w:rsidR="00075590" w:rsidRPr="00C70689" w:rsidRDefault="00C70689" w:rsidP="00C70689">
            <w:pPr>
              <w:pStyle w:val="TableParagraph"/>
              <w:spacing w:before="23"/>
              <w:rPr>
                <w:sz w:val="24"/>
                <w:szCs w:val="24"/>
              </w:rPr>
            </w:pPr>
            <w:r w:rsidRPr="00C70689">
              <w:rPr>
                <w:sz w:val="24"/>
                <w:szCs w:val="24"/>
              </w:rPr>
              <w:t>«Василий</w:t>
            </w:r>
            <w:r w:rsidRPr="00C70689">
              <w:rPr>
                <w:spacing w:val="-8"/>
                <w:sz w:val="24"/>
                <w:szCs w:val="24"/>
              </w:rPr>
              <w:t xml:space="preserve"> </w:t>
            </w:r>
            <w:r w:rsidRPr="00C70689">
              <w:rPr>
                <w:sz w:val="24"/>
                <w:szCs w:val="24"/>
              </w:rPr>
              <w:t>Тёркин»</w:t>
            </w:r>
            <w:r w:rsidRPr="00C70689">
              <w:rPr>
                <w:spacing w:val="6"/>
                <w:sz w:val="24"/>
                <w:szCs w:val="24"/>
              </w:rPr>
              <w:t xml:space="preserve"> </w:t>
            </w:r>
            <w:r w:rsidRPr="00C70689">
              <w:rPr>
                <w:spacing w:val="-2"/>
                <w:sz w:val="24"/>
                <w:szCs w:val="24"/>
              </w:rPr>
              <w:t>(главы</w:t>
            </w:r>
          </w:p>
          <w:p w:rsidR="00075590" w:rsidRPr="00C70689" w:rsidRDefault="00C70689" w:rsidP="00C70689">
            <w:pPr>
              <w:pStyle w:val="TableParagraph"/>
              <w:spacing w:before="23"/>
              <w:rPr>
                <w:sz w:val="24"/>
                <w:szCs w:val="24"/>
              </w:rPr>
            </w:pPr>
            <w:r w:rsidRPr="00C70689">
              <w:rPr>
                <w:sz w:val="24"/>
                <w:szCs w:val="24"/>
              </w:rPr>
              <w:t>«Переправа»,</w:t>
            </w:r>
            <w:r w:rsidRPr="00C70689">
              <w:rPr>
                <w:spacing w:val="-5"/>
                <w:sz w:val="24"/>
                <w:szCs w:val="24"/>
              </w:rPr>
              <w:t xml:space="preserve"> </w:t>
            </w:r>
            <w:r w:rsidRPr="00C70689">
              <w:rPr>
                <w:spacing w:val="-2"/>
                <w:sz w:val="24"/>
                <w:szCs w:val="24"/>
              </w:rPr>
              <w:t>«Гармонь»,</w:t>
            </w:r>
          </w:p>
          <w:p w:rsidR="00075590" w:rsidRPr="00C70689" w:rsidRDefault="00C70689" w:rsidP="00C70689">
            <w:pPr>
              <w:pStyle w:val="TableParagraph"/>
              <w:spacing w:before="23"/>
              <w:rPr>
                <w:sz w:val="24"/>
                <w:szCs w:val="24"/>
              </w:rPr>
            </w:pPr>
            <w:r w:rsidRPr="00C70689">
              <w:rPr>
                <w:sz w:val="24"/>
                <w:szCs w:val="24"/>
              </w:rPr>
              <w:t>«Два</w:t>
            </w:r>
            <w:r w:rsidRPr="00C70689">
              <w:rPr>
                <w:spacing w:val="-5"/>
                <w:sz w:val="24"/>
                <w:szCs w:val="24"/>
              </w:rPr>
              <w:t xml:space="preserve"> </w:t>
            </w:r>
            <w:r w:rsidRPr="00C70689">
              <w:rPr>
                <w:spacing w:val="-2"/>
                <w:sz w:val="24"/>
                <w:szCs w:val="24"/>
              </w:rPr>
              <w:t>солдата»,</w:t>
            </w:r>
          </w:p>
          <w:p w:rsidR="00075590" w:rsidRPr="00C70689" w:rsidRDefault="00C70689" w:rsidP="00C70689">
            <w:pPr>
              <w:pStyle w:val="TableParagraph"/>
              <w:spacing w:before="38"/>
              <w:rPr>
                <w:sz w:val="24"/>
                <w:szCs w:val="24"/>
              </w:rPr>
            </w:pPr>
            <w:r w:rsidRPr="00C70689">
              <w:rPr>
                <w:sz w:val="24"/>
                <w:szCs w:val="24"/>
              </w:rPr>
              <w:t>«Поединок»</w:t>
            </w:r>
            <w:r w:rsidRPr="00C70689">
              <w:rPr>
                <w:spacing w:val="-2"/>
                <w:sz w:val="24"/>
                <w:szCs w:val="24"/>
              </w:rPr>
              <w:t xml:space="preserve"> </w:t>
            </w:r>
            <w:r w:rsidRPr="00C70689">
              <w:rPr>
                <w:sz w:val="24"/>
                <w:szCs w:val="24"/>
              </w:rPr>
              <w:t>и</w:t>
            </w:r>
            <w:r w:rsidRPr="00C70689">
              <w:rPr>
                <w:spacing w:val="-15"/>
                <w:sz w:val="24"/>
                <w:szCs w:val="24"/>
              </w:rPr>
              <w:t xml:space="preserve"> </w:t>
            </w:r>
            <w:r w:rsidRPr="00C70689">
              <w:rPr>
                <w:spacing w:val="-4"/>
                <w:sz w:val="24"/>
                <w:szCs w:val="24"/>
              </w:rPr>
              <w:t>др.).</w:t>
            </w:r>
          </w:p>
        </w:tc>
        <w:tc>
          <w:tcPr>
            <w:tcW w:w="5340"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638"/>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9"/>
                <w:sz w:val="24"/>
                <w:szCs w:val="24"/>
              </w:rPr>
              <w:t xml:space="preserve"> </w:t>
            </w:r>
            <w:r w:rsidRPr="00C70689">
              <w:rPr>
                <w:sz w:val="24"/>
                <w:szCs w:val="24"/>
              </w:rPr>
              <w:t>произведение (в том числе наизусть).</w:t>
            </w:r>
          </w:p>
          <w:p w:rsidR="00075590" w:rsidRPr="00C70689" w:rsidRDefault="00C70689" w:rsidP="00C70689">
            <w:pPr>
              <w:pStyle w:val="TableParagraph"/>
              <w:spacing w:before="1"/>
              <w:rPr>
                <w:sz w:val="24"/>
                <w:szCs w:val="24"/>
              </w:rPr>
            </w:pPr>
            <w:r w:rsidRPr="00C70689">
              <w:rPr>
                <w:sz w:val="24"/>
                <w:szCs w:val="24"/>
              </w:rPr>
              <w:t>Выражать</w:t>
            </w:r>
            <w:r w:rsidRPr="00C70689">
              <w:rPr>
                <w:spacing w:val="4"/>
                <w:sz w:val="24"/>
                <w:szCs w:val="24"/>
              </w:rPr>
              <w:t xml:space="preserve"> </w:t>
            </w:r>
            <w:r w:rsidRPr="00C70689">
              <w:rPr>
                <w:sz w:val="24"/>
                <w:szCs w:val="24"/>
              </w:rPr>
              <w:t>личное</w:t>
            </w:r>
            <w:r w:rsidRPr="00C70689">
              <w:rPr>
                <w:spacing w:val="-14"/>
                <w:sz w:val="24"/>
                <w:szCs w:val="24"/>
              </w:rPr>
              <w:t xml:space="preserve"> </w:t>
            </w:r>
            <w:r w:rsidRPr="00C70689">
              <w:rPr>
                <w:spacing w:val="-2"/>
                <w:sz w:val="24"/>
                <w:szCs w:val="24"/>
              </w:rPr>
              <w:t>читательское</w:t>
            </w:r>
          </w:p>
          <w:p w:rsidR="00075590" w:rsidRPr="00C70689" w:rsidRDefault="00C70689" w:rsidP="00C70689">
            <w:pPr>
              <w:pStyle w:val="TableParagraph"/>
              <w:spacing w:before="38"/>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прочитанному.</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936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C70689" w:rsidP="00C70689">
            <w:pPr>
              <w:pStyle w:val="TableParagraph"/>
              <w:rPr>
                <w:sz w:val="24"/>
                <w:szCs w:val="24"/>
              </w:rPr>
            </w:pPr>
            <w:r w:rsidRPr="00C70689">
              <w:rPr>
                <w:sz w:val="24"/>
                <w:szCs w:val="24"/>
              </w:rPr>
              <w:t>История</w:t>
            </w:r>
            <w:r w:rsidRPr="00C70689">
              <w:rPr>
                <w:spacing w:val="6"/>
                <w:sz w:val="24"/>
                <w:szCs w:val="24"/>
              </w:rPr>
              <w:t xml:space="preserve"> </w:t>
            </w:r>
            <w:r w:rsidRPr="00C70689">
              <w:rPr>
                <w:spacing w:val="-2"/>
                <w:sz w:val="24"/>
                <w:szCs w:val="24"/>
              </w:rPr>
              <w:t>создания.</w:t>
            </w:r>
          </w:p>
          <w:p w:rsidR="00075590" w:rsidRPr="00C70689" w:rsidRDefault="00C70689" w:rsidP="00C70689">
            <w:pPr>
              <w:pStyle w:val="TableParagraph"/>
              <w:spacing w:before="23"/>
              <w:rPr>
                <w:sz w:val="24"/>
                <w:szCs w:val="24"/>
              </w:rPr>
            </w:pPr>
            <w:r w:rsidRPr="00C70689">
              <w:rPr>
                <w:sz w:val="24"/>
                <w:szCs w:val="24"/>
              </w:rPr>
              <w:t>Тема</w:t>
            </w:r>
            <w:r w:rsidRPr="00C70689">
              <w:rPr>
                <w:spacing w:val="-16"/>
                <w:sz w:val="24"/>
                <w:szCs w:val="24"/>
              </w:rPr>
              <w:t xml:space="preserve"> </w:t>
            </w:r>
            <w:r w:rsidRPr="00C70689">
              <w:rPr>
                <w:sz w:val="24"/>
                <w:szCs w:val="24"/>
              </w:rPr>
              <w:t>человека</w:t>
            </w:r>
            <w:r w:rsidRPr="00C70689">
              <w:rPr>
                <w:spacing w:val="-16"/>
                <w:sz w:val="24"/>
                <w:szCs w:val="24"/>
              </w:rPr>
              <w:t xml:space="preserve"> </w:t>
            </w:r>
            <w:r w:rsidRPr="00C70689">
              <w:rPr>
                <w:sz w:val="24"/>
                <w:szCs w:val="24"/>
              </w:rPr>
              <w:t xml:space="preserve">на войне. </w:t>
            </w:r>
            <w:r w:rsidRPr="00C70689">
              <w:rPr>
                <w:spacing w:val="-2"/>
                <w:sz w:val="24"/>
                <w:szCs w:val="24"/>
              </w:rPr>
              <w:t xml:space="preserve">Нравственная проблематика, </w:t>
            </w:r>
            <w:r w:rsidRPr="00C70689">
              <w:rPr>
                <w:sz w:val="24"/>
                <w:szCs w:val="24"/>
              </w:rPr>
              <w:t>патриотический</w:t>
            </w:r>
            <w:r w:rsidRPr="00C70689">
              <w:rPr>
                <w:spacing w:val="-27"/>
                <w:sz w:val="24"/>
                <w:szCs w:val="24"/>
              </w:rPr>
              <w:t xml:space="preserve"> </w:t>
            </w:r>
            <w:r w:rsidRPr="00C70689">
              <w:rPr>
                <w:sz w:val="24"/>
                <w:szCs w:val="24"/>
              </w:rPr>
              <w:t>пафос поэмы. Образ</w:t>
            </w:r>
            <w:r w:rsidRPr="00C70689">
              <w:rPr>
                <w:spacing w:val="-14"/>
                <w:sz w:val="24"/>
                <w:szCs w:val="24"/>
              </w:rPr>
              <w:t xml:space="preserve"> </w:t>
            </w:r>
            <w:r w:rsidRPr="00C70689">
              <w:rPr>
                <w:sz w:val="24"/>
                <w:szCs w:val="24"/>
              </w:rPr>
              <w:t>главного героя, его народность.</w:t>
            </w:r>
          </w:p>
          <w:p w:rsidR="00075590" w:rsidRPr="00C70689" w:rsidRDefault="00C70689" w:rsidP="00C70689">
            <w:pPr>
              <w:pStyle w:val="TableParagraph"/>
              <w:ind w:right="89"/>
              <w:rPr>
                <w:sz w:val="24"/>
                <w:szCs w:val="24"/>
              </w:rPr>
            </w:pPr>
            <w:r w:rsidRPr="00C70689">
              <w:rPr>
                <w:sz w:val="24"/>
                <w:szCs w:val="24"/>
              </w:rPr>
              <w:t>Особенности</w:t>
            </w:r>
            <w:r w:rsidRPr="00C70689">
              <w:rPr>
                <w:spacing w:val="-6"/>
                <w:sz w:val="24"/>
                <w:szCs w:val="24"/>
              </w:rPr>
              <w:t xml:space="preserve"> </w:t>
            </w:r>
            <w:r w:rsidRPr="00C70689">
              <w:rPr>
                <w:sz w:val="24"/>
                <w:szCs w:val="24"/>
              </w:rPr>
              <w:t>композиции, образ автора.</w:t>
            </w:r>
            <w:r w:rsidRPr="00C70689">
              <w:rPr>
                <w:spacing w:val="-17"/>
                <w:sz w:val="24"/>
                <w:szCs w:val="24"/>
              </w:rPr>
              <w:t xml:space="preserve"> </w:t>
            </w:r>
            <w:r w:rsidRPr="00C70689">
              <w:rPr>
                <w:sz w:val="24"/>
                <w:szCs w:val="24"/>
              </w:rPr>
              <w:t>Своеобразие языка</w:t>
            </w:r>
            <w:r w:rsidRPr="00C70689">
              <w:rPr>
                <w:spacing w:val="-5"/>
                <w:sz w:val="24"/>
                <w:szCs w:val="24"/>
              </w:rPr>
              <w:t xml:space="preserve"> </w:t>
            </w:r>
            <w:r w:rsidRPr="00C70689">
              <w:rPr>
                <w:sz w:val="24"/>
                <w:szCs w:val="24"/>
              </w:rPr>
              <w:t>поэмы</w:t>
            </w:r>
          </w:p>
        </w:tc>
        <w:tc>
          <w:tcPr>
            <w:tcW w:w="5340" w:type="dxa"/>
          </w:tcPr>
          <w:p w:rsidR="00075590" w:rsidRPr="00C70689" w:rsidRDefault="00C70689" w:rsidP="00C70689">
            <w:pPr>
              <w:pStyle w:val="TableParagraph"/>
              <w:rPr>
                <w:sz w:val="24"/>
                <w:szCs w:val="24"/>
              </w:rPr>
            </w:pPr>
            <w:r w:rsidRPr="00C70689">
              <w:rPr>
                <w:sz w:val="24"/>
                <w:szCs w:val="24"/>
              </w:rPr>
              <w:t>Составлять</w:t>
            </w:r>
            <w:r w:rsidRPr="00C70689">
              <w:rPr>
                <w:spacing w:val="-6"/>
                <w:sz w:val="24"/>
                <w:szCs w:val="24"/>
              </w:rPr>
              <w:t xml:space="preserve"> </w:t>
            </w:r>
            <w:r w:rsidRPr="00C70689">
              <w:rPr>
                <w:sz w:val="24"/>
                <w:szCs w:val="24"/>
              </w:rPr>
              <w:t>тезисный</w:t>
            </w:r>
            <w:r w:rsidRPr="00C70689">
              <w:rPr>
                <w:spacing w:val="-15"/>
                <w:sz w:val="24"/>
                <w:szCs w:val="24"/>
              </w:rPr>
              <w:t xml:space="preserve"> </w:t>
            </w:r>
            <w:r w:rsidRPr="00C70689">
              <w:rPr>
                <w:sz w:val="24"/>
                <w:szCs w:val="24"/>
              </w:rPr>
              <w:t>план</w:t>
            </w:r>
            <w:r w:rsidRPr="00C70689">
              <w:rPr>
                <w:spacing w:val="-16"/>
                <w:sz w:val="24"/>
                <w:szCs w:val="24"/>
              </w:rPr>
              <w:t xml:space="preserve"> </w:t>
            </w:r>
            <w:r w:rsidRPr="00C70689">
              <w:rPr>
                <w:spacing w:val="-2"/>
                <w:sz w:val="24"/>
                <w:szCs w:val="24"/>
              </w:rPr>
              <w:t>статьи</w:t>
            </w:r>
          </w:p>
          <w:p w:rsidR="00075590" w:rsidRPr="00C70689" w:rsidRDefault="00C70689" w:rsidP="00C70689">
            <w:pPr>
              <w:pStyle w:val="TableParagraph"/>
              <w:spacing w:before="23"/>
              <w:rPr>
                <w:sz w:val="24"/>
                <w:szCs w:val="24"/>
              </w:rPr>
            </w:pPr>
            <w:r w:rsidRPr="00C70689">
              <w:rPr>
                <w:spacing w:val="-2"/>
                <w:sz w:val="24"/>
                <w:szCs w:val="24"/>
              </w:rPr>
              <w:t>учебника.</w:t>
            </w:r>
          </w:p>
          <w:p w:rsidR="00075590" w:rsidRPr="00C70689" w:rsidRDefault="00C70689" w:rsidP="00C70689">
            <w:pPr>
              <w:pStyle w:val="TableParagraph"/>
              <w:spacing w:before="38"/>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spacing w:before="1"/>
              <w:ind w:right="98"/>
              <w:rPr>
                <w:sz w:val="24"/>
                <w:szCs w:val="24"/>
              </w:rPr>
            </w:pPr>
            <w:r w:rsidRPr="00C70689">
              <w:rPr>
                <w:sz w:val="24"/>
                <w:szCs w:val="24"/>
              </w:rPr>
              <w:t>Участвовать в коллективном 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7"/>
              <w:ind w:right="213"/>
              <w:rPr>
                <w:sz w:val="24"/>
                <w:szCs w:val="24"/>
              </w:rPr>
            </w:pPr>
            <w:r w:rsidRPr="00C70689">
              <w:rPr>
                <w:sz w:val="24"/>
                <w:szCs w:val="24"/>
              </w:rPr>
              <w:t>Обобщать</w:t>
            </w:r>
            <w:r w:rsidRPr="00C70689">
              <w:rPr>
                <w:spacing w:val="-7"/>
                <w:sz w:val="24"/>
                <w:szCs w:val="24"/>
              </w:rPr>
              <w:t xml:space="preserve"> </w:t>
            </w:r>
            <w:r w:rsidRPr="00C70689">
              <w:rPr>
                <w:sz w:val="24"/>
                <w:szCs w:val="24"/>
              </w:rPr>
              <w:t>материал</w:t>
            </w:r>
            <w:r w:rsidRPr="00C70689">
              <w:rPr>
                <w:spacing w:val="-18"/>
                <w:sz w:val="24"/>
                <w:szCs w:val="24"/>
              </w:rPr>
              <w:t xml:space="preserve"> </w:t>
            </w:r>
            <w:r w:rsidRPr="00C70689">
              <w:rPr>
                <w:sz w:val="24"/>
                <w:szCs w:val="24"/>
              </w:rPr>
              <w:t>о</w:t>
            </w:r>
            <w:r w:rsidRPr="00C70689">
              <w:rPr>
                <w:spacing w:val="-1"/>
                <w:sz w:val="24"/>
                <w:szCs w:val="24"/>
              </w:rPr>
              <w:t xml:space="preserve"> </w:t>
            </w:r>
            <w:r w:rsidRPr="00C70689">
              <w:rPr>
                <w:sz w:val="24"/>
                <w:szCs w:val="24"/>
              </w:rPr>
              <w:t>поэте и об истории создания</w:t>
            </w:r>
            <w:r w:rsidRPr="00C70689">
              <w:rPr>
                <w:spacing w:val="-1"/>
                <w:sz w:val="24"/>
                <w:szCs w:val="24"/>
              </w:rPr>
              <w:t xml:space="preserve"> </w:t>
            </w:r>
            <w:r w:rsidRPr="00C70689">
              <w:rPr>
                <w:sz w:val="24"/>
                <w:szCs w:val="24"/>
              </w:rPr>
              <w:t>поэмы</w:t>
            </w:r>
            <w:r w:rsidRPr="00C70689">
              <w:rPr>
                <w:spacing w:val="-1"/>
                <w:sz w:val="24"/>
                <w:szCs w:val="24"/>
              </w:rPr>
              <w:t xml:space="preserve"> </w:t>
            </w:r>
            <w:r w:rsidRPr="00C70689">
              <w:rPr>
                <w:sz w:val="24"/>
                <w:szCs w:val="24"/>
              </w:rPr>
              <w:t>с использованием</w:t>
            </w:r>
            <w:r w:rsidRPr="00C70689">
              <w:rPr>
                <w:spacing w:val="-7"/>
                <w:sz w:val="24"/>
                <w:szCs w:val="24"/>
              </w:rPr>
              <w:t xml:space="preserve"> </w:t>
            </w:r>
            <w:r w:rsidRPr="00C70689">
              <w:rPr>
                <w:sz w:val="24"/>
                <w:szCs w:val="24"/>
              </w:rPr>
              <w:t>статьи учебника, справочной</w:t>
            </w:r>
            <w:r w:rsidRPr="00C70689">
              <w:rPr>
                <w:spacing w:val="-5"/>
                <w:sz w:val="24"/>
                <w:szCs w:val="24"/>
              </w:rPr>
              <w:t xml:space="preserve"> </w:t>
            </w:r>
            <w:r w:rsidRPr="00C70689">
              <w:rPr>
                <w:sz w:val="24"/>
                <w:szCs w:val="24"/>
              </w:rPr>
              <w:t>литературы</w:t>
            </w:r>
          </w:p>
          <w:p w:rsidR="00075590" w:rsidRPr="00C70689" w:rsidRDefault="00C70689" w:rsidP="00C70689">
            <w:pPr>
              <w:pStyle w:val="TableParagraph"/>
              <w:spacing w:before="1"/>
              <w:rPr>
                <w:sz w:val="24"/>
                <w:szCs w:val="24"/>
              </w:rPr>
            </w:pPr>
            <w:r w:rsidRPr="00C70689">
              <w:rPr>
                <w:sz w:val="24"/>
                <w:szCs w:val="24"/>
              </w:rPr>
              <w:t>и</w:t>
            </w:r>
            <w:r w:rsidRPr="00C70689">
              <w:rPr>
                <w:spacing w:val="23"/>
                <w:sz w:val="24"/>
                <w:szCs w:val="24"/>
              </w:rPr>
              <w:t xml:space="preserve"> </w:t>
            </w:r>
            <w:r w:rsidRPr="00C70689">
              <w:rPr>
                <w:sz w:val="24"/>
                <w:szCs w:val="24"/>
              </w:rPr>
              <w:t>ресурсов</w:t>
            </w:r>
            <w:r w:rsidRPr="00C70689">
              <w:rPr>
                <w:spacing w:val="-12"/>
                <w:sz w:val="24"/>
                <w:szCs w:val="24"/>
              </w:rPr>
              <w:t xml:space="preserve"> </w:t>
            </w:r>
            <w:r w:rsidRPr="00C70689">
              <w:rPr>
                <w:spacing w:val="-2"/>
                <w:sz w:val="24"/>
                <w:szCs w:val="24"/>
              </w:rPr>
              <w:t>Интернета.</w:t>
            </w:r>
          </w:p>
          <w:p w:rsidR="00075590" w:rsidRPr="00C70689" w:rsidRDefault="00C70689" w:rsidP="00C70689">
            <w:pPr>
              <w:pStyle w:val="TableParagraph"/>
              <w:spacing w:before="23"/>
              <w:ind w:right="384"/>
              <w:rPr>
                <w:sz w:val="24"/>
                <w:szCs w:val="24"/>
              </w:rPr>
            </w:pPr>
            <w:r w:rsidRPr="00C70689">
              <w:rPr>
                <w:sz w:val="24"/>
                <w:szCs w:val="24"/>
              </w:rPr>
              <w:t>Анализировать</w:t>
            </w:r>
            <w:r w:rsidRPr="00C70689">
              <w:rPr>
                <w:spacing w:val="-8"/>
                <w:sz w:val="24"/>
                <w:szCs w:val="24"/>
              </w:rPr>
              <w:t xml:space="preserve"> </w:t>
            </w:r>
            <w:r w:rsidRPr="00C70689">
              <w:rPr>
                <w:sz w:val="24"/>
                <w:szCs w:val="24"/>
              </w:rPr>
              <w:t>сюжет</w:t>
            </w:r>
            <w:r w:rsidRPr="00C70689">
              <w:rPr>
                <w:spacing w:val="-2"/>
                <w:sz w:val="24"/>
                <w:szCs w:val="24"/>
              </w:rPr>
              <w:t xml:space="preserve"> </w:t>
            </w:r>
            <w:r w:rsidRPr="00C70689">
              <w:rPr>
                <w:sz w:val="24"/>
                <w:szCs w:val="24"/>
              </w:rPr>
              <w:t>поэмы,</w:t>
            </w:r>
            <w:r w:rsidRPr="00C70689">
              <w:rPr>
                <w:spacing w:val="-11"/>
                <w:sz w:val="24"/>
                <w:szCs w:val="24"/>
              </w:rPr>
              <w:t xml:space="preserve"> </w:t>
            </w:r>
            <w:r w:rsidRPr="00C70689">
              <w:rPr>
                <w:sz w:val="24"/>
                <w:szCs w:val="24"/>
              </w:rPr>
              <w:t>тематику, проблематику,</w:t>
            </w:r>
            <w:r w:rsidRPr="00C70689">
              <w:rPr>
                <w:spacing w:val="-6"/>
                <w:sz w:val="24"/>
                <w:szCs w:val="24"/>
              </w:rPr>
              <w:t xml:space="preserve"> </w:t>
            </w:r>
            <w:r w:rsidRPr="00C70689">
              <w:rPr>
                <w:sz w:val="24"/>
                <w:szCs w:val="24"/>
              </w:rPr>
              <w:t xml:space="preserve">идейно-художественное </w:t>
            </w:r>
            <w:r w:rsidRPr="00C70689">
              <w:rPr>
                <w:spacing w:val="-2"/>
                <w:sz w:val="24"/>
                <w:szCs w:val="24"/>
              </w:rPr>
              <w:t>содержание.</w:t>
            </w:r>
          </w:p>
          <w:p w:rsidR="00075590" w:rsidRPr="00C70689" w:rsidRDefault="00C70689" w:rsidP="00C70689">
            <w:pPr>
              <w:pStyle w:val="TableParagraph"/>
              <w:ind w:right="98"/>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ind w:right="793"/>
              <w:rPr>
                <w:sz w:val="24"/>
                <w:szCs w:val="24"/>
              </w:rPr>
            </w:pPr>
            <w:r w:rsidRPr="00C70689">
              <w:rPr>
                <w:sz w:val="24"/>
                <w:szCs w:val="24"/>
              </w:rPr>
              <w:t>Использовать</w:t>
            </w:r>
            <w:r w:rsidRPr="00C70689">
              <w:rPr>
                <w:spacing w:val="-20"/>
                <w:sz w:val="24"/>
                <w:szCs w:val="24"/>
              </w:rPr>
              <w:t xml:space="preserve"> </w:t>
            </w:r>
            <w:r w:rsidRPr="00C70689">
              <w:rPr>
                <w:sz w:val="24"/>
                <w:szCs w:val="24"/>
              </w:rPr>
              <w:t>различные</w:t>
            </w:r>
            <w:r w:rsidRPr="00C70689">
              <w:rPr>
                <w:spacing w:val="-15"/>
                <w:sz w:val="24"/>
                <w:szCs w:val="24"/>
              </w:rPr>
              <w:t xml:space="preserve"> </w:t>
            </w:r>
            <w:r w:rsidRPr="00C70689">
              <w:rPr>
                <w:sz w:val="24"/>
                <w:szCs w:val="24"/>
              </w:rPr>
              <w:t xml:space="preserve">виды </w:t>
            </w:r>
            <w:r w:rsidRPr="00C70689">
              <w:rPr>
                <w:spacing w:val="-2"/>
                <w:sz w:val="24"/>
                <w:szCs w:val="24"/>
              </w:rPr>
              <w:t>пересказа.</w:t>
            </w:r>
          </w:p>
          <w:p w:rsidR="00075590" w:rsidRPr="00C70689" w:rsidRDefault="00C70689" w:rsidP="00C70689">
            <w:pPr>
              <w:pStyle w:val="TableParagraph"/>
              <w:ind w:right="98"/>
              <w:rPr>
                <w:sz w:val="24"/>
                <w:szCs w:val="24"/>
              </w:rPr>
            </w:pPr>
            <w:r w:rsidRPr="00C70689">
              <w:rPr>
                <w:sz w:val="24"/>
                <w:szCs w:val="24"/>
              </w:rPr>
              <w:t>Характеризовать героя поэмы, выявлять художественные</w:t>
            </w:r>
            <w:r w:rsidRPr="00C70689">
              <w:rPr>
                <w:spacing w:val="-11"/>
                <w:sz w:val="24"/>
                <w:szCs w:val="24"/>
              </w:rPr>
              <w:t xml:space="preserve"> </w:t>
            </w:r>
            <w:r w:rsidRPr="00C70689">
              <w:rPr>
                <w:sz w:val="24"/>
                <w:szCs w:val="24"/>
              </w:rPr>
              <w:t>средства создания художественных</w:t>
            </w:r>
            <w:r w:rsidRPr="00C70689">
              <w:rPr>
                <w:spacing w:val="-7"/>
                <w:sz w:val="24"/>
                <w:szCs w:val="24"/>
              </w:rPr>
              <w:t xml:space="preserve"> </w:t>
            </w:r>
            <w:r w:rsidRPr="00C70689">
              <w:rPr>
                <w:sz w:val="24"/>
                <w:szCs w:val="24"/>
              </w:rPr>
              <w:t>образов.</w:t>
            </w:r>
          </w:p>
          <w:p w:rsidR="00075590" w:rsidRPr="00C70689" w:rsidRDefault="00C70689" w:rsidP="00C70689">
            <w:pPr>
              <w:pStyle w:val="TableParagraph"/>
              <w:ind w:right="98"/>
              <w:rPr>
                <w:sz w:val="24"/>
                <w:szCs w:val="24"/>
              </w:rPr>
            </w:pPr>
            <w:r w:rsidRPr="00C70689">
              <w:rPr>
                <w:sz w:val="24"/>
                <w:szCs w:val="24"/>
              </w:rPr>
              <w:t>Выявлять фольклорные</w:t>
            </w:r>
            <w:r w:rsidRPr="00C70689">
              <w:rPr>
                <w:spacing w:val="-15"/>
                <w:sz w:val="24"/>
                <w:szCs w:val="24"/>
              </w:rPr>
              <w:t xml:space="preserve"> </w:t>
            </w:r>
            <w:r w:rsidRPr="00C70689">
              <w:rPr>
                <w:sz w:val="24"/>
                <w:szCs w:val="24"/>
              </w:rPr>
              <w:t>традиции</w:t>
            </w:r>
            <w:r w:rsidRPr="00C70689">
              <w:rPr>
                <w:spacing w:val="-9"/>
                <w:sz w:val="24"/>
                <w:szCs w:val="24"/>
              </w:rPr>
              <w:t xml:space="preserve"> </w:t>
            </w:r>
            <w:r w:rsidRPr="00C70689">
              <w:rPr>
                <w:sz w:val="24"/>
                <w:szCs w:val="24"/>
              </w:rPr>
              <w:t>в</w:t>
            </w:r>
            <w:r w:rsidRPr="00C70689">
              <w:rPr>
                <w:spacing w:val="-5"/>
                <w:sz w:val="24"/>
                <w:szCs w:val="24"/>
              </w:rPr>
              <w:t xml:space="preserve"> </w:t>
            </w:r>
            <w:r w:rsidRPr="00C70689">
              <w:rPr>
                <w:sz w:val="24"/>
                <w:szCs w:val="24"/>
              </w:rPr>
              <w:t>поэме, определять</w:t>
            </w:r>
            <w:r w:rsidRPr="00C70689">
              <w:rPr>
                <w:spacing w:val="-20"/>
                <w:sz w:val="24"/>
                <w:szCs w:val="24"/>
              </w:rPr>
              <w:t xml:space="preserve"> </w:t>
            </w:r>
            <w:r w:rsidRPr="00C70689">
              <w:rPr>
                <w:sz w:val="24"/>
                <w:szCs w:val="24"/>
              </w:rPr>
              <w:t>художественные</w:t>
            </w:r>
            <w:r w:rsidRPr="00C70689">
              <w:rPr>
                <w:spacing w:val="-15"/>
                <w:sz w:val="24"/>
                <w:szCs w:val="24"/>
              </w:rPr>
              <w:t xml:space="preserve"> </w:t>
            </w:r>
            <w:r w:rsidRPr="00C70689">
              <w:rPr>
                <w:sz w:val="24"/>
                <w:szCs w:val="24"/>
              </w:rPr>
              <w:t>функции фольклорных</w:t>
            </w:r>
            <w:r w:rsidRPr="00C70689">
              <w:rPr>
                <w:spacing w:val="-14"/>
                <w:sz w:val="24"/>
                <w:szCs w:val="24"/>
              </w:rPr>
              <w:t xml:space="preserve"> </w:t>
            </w:r>
            <w:r w:rsidRPr="00C70689">
              <w:rPr>
                <w:sz w:val="24"/>
                <w:szCs w:val="24"/>
              </w:rPr>
              <w:t>мотивов, образов, поэтических средств с занесением</w:t>
            </w:r>
          </w:p>
          <w:p w:rsidR="00075590" w:rsidRPr="00C70689" w:rsidRDefault="00C70689" w:rsidP="00C70689">
            <w:pPr>
              <w:pStyle w:val="TableParagraph"/>
              <w:spacing w:before="13"/>
              <w:rPr>
                <w:sz w:val="24"/>
                <w:szCs w:val="24"/>
              </w:rPr>
            </w:pPr>
            <w:r w:rsidRPr="00C70689">
              <w:rPr>
                <w:sz w:val="24"/>
                <w:szCs w:val="24"/>
              </w:rPr>
              <w:t>информации</w:t>
            </w:r>
            <w:r w:rsidRPr="00C70689">
              <w:rPr>
                <w:spacing w:val="-11"/>
                <w:sz w:val="24"/>
                <w:szCs w:val="24"/>
              </w:rPr>
              <w:t xml:space="preserve"> </w:t>
            </w:r>
            <w:r w:rsidRPr="00C70689">
              <w:rPr>
                <w:sz w:val="24"/>
                <w:szCs w:val="24"/>
              </w:rPr>
              <w:t>в</w:t>
            </w:r>
            <w:r w:rsidRPr="00C70689">
              <w:rPr>
                <w:spacing w:val="-7"/>
                <w:sz w:val="24"/>
                <w:szCs w:val="24"/>
              </w:rPr>
              <w:t xml:space="preserve"> </w:t>
            </w:r>
            <w:r w:rsidRPr="00C70689">
              <w:rPr>
                <w:spacing w:val="-2"/>
                <w:sz w:val="24"/>
                <w:szCs w:val="24"/>
              </w:rPr>
              <w:t>таблицу.</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415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Характеризовать</w:t>
            </w:r>
            <w:r w:rsidRPr="00C70689">
              <w:rPr>
                <w:spacing w:val="-3"/>
                <w:sz w:val="24"/>
                <w:szCs w:val="24"/>
              </w:rPr>
              <w:t xml:space="preserve"> </w:t>
            </w:r>
            <w:r w:rsidRPr="00C70689">
              <w:rPr>
                <w:sz w:val="24"/>
                <w:szCs w:val="24"/>
              </w:rPr>
              <w:t>способы</w:t>
            </w:r>
            <w:r w:rsidRPr="00C70689">
              <w:rPr>
                <w:spacing w:val="-5"/>
                <w:sz w:val="24"/>
                <w:szCs w:val="24"/>
              </w:rPr>
              <w:t xml:space="preserve"> </w:t>
            </w:r>
            <w:r w:rsidRPr="00C70689">
              <w:rPr>
                <w:spacing w:val="-2"/>
                <w:sz w:val="24"/>
                <w:szCs w:val="24"/>
              </w:rPr>
              <w:t>создания</w:t>
            </w:r>
          </w:p>
          <w:p w:rsidR="00075590" w:rsidRPr="00C70689" w:rsidRDefault="00C70689" w:rsidP="00C70689">
            <w:pPr>
              <w:pStyle w:val="TableParagraph"/>
              <w:spacing w:before="23"/>
              <w:ind w:right="446"/>
              <w:rPr>
                <w:sz w:val="24"/>
                <w:szCs w:val="24"/>
              </w:rPr>
            </w:pPr>
            <w:r w:rsidRPr="00C70689">
              <w:rPr>
                <w:sz w:val="24"/>
                <w:szCs w:val="24"/>
              </w:rPr>
              <w:t>комического в произведении. Соотносить</w:t>
            </w:r>
            <w:r w:rsidRPr="00C70689">
              <w:rPr>
                <w:spacing w:val="-11"/>
                <w:sz w:val="24"/>
                <w:szCs w:val="24"/>
              </w:rPr>
              <w:t xml:space="preserve"> </w:t>
            </w:r>
            <w:r w:rsidRPr="00C70689">
              <w:rPr>
                <w:sz w:val="24"/>
                <w:szCs w:val="24"/>
              </w:rPr>
              <w:t>идейно-художественные особенности</w:t>
            </w:r>
            <w:r w:rsidRPr="00C70689">
              <w:rPr>
                <w:spacing w:val="-17"/>
                <w:sz w:val="24"/>
                <w:szCs w:val="24"/>
              </w:rPr>
              <w:t xml:space="preserve"> </w:t>
            </w:r>
            <w:r w:rsidRPr="00C70689">
              <w:rPr>
                <w:sz w:val="24"/>
                <w:szCs w:val="24"/>
              </w:rPr>
              <w:t>поэмы с реалистическими принципами</w:t>
            </w:r>
            <w:r w:rsidRPr="00C70689">
              <w:rPr>
                <w:spacing w:val="-5"/>
                <w:sz w:val="24"/>
                <w:szCs w:val="24"/>
              </w:rPr>
              <w:t xml:space="preserve"> </w:t>
            </w:r>
            <w:r w:rsidRPr="00C70689">
              <w:rPr>
                <w:sz w:val="24"/>
                <w:szCs w:val="24"/>
              </w:rPr>
              <w:t>изображения человека</w:t>
            </w:r>
          </w:p>
          <w:p w:rsidR="00075590" w:rsidRPr="00C70689" w:rsidRDefault="00C70689" w:rsidP="00C70689">
            <w:pPr>
              <w:pStyle w:val="TableParagraph"/>
              <w:rPr>
                <w:sz w:val="24"/>
                <w:szCs w:val="24"/>
              </w:rPr>
            </w:pPr>
            <w:r w:rsidRPr="00C70689">
              <w:rPr>
                <w:sz w:val="24"/>
                <w:szCs w:val="24"/>
              </w:rPr>
              <w:t>и</w:t>
            </w:r>
            <w:r w:rsidRPr="00C70689">
              <w:rPr>
                <w:spacing w:val="3"/>
                <w:sz w:val="24"/>
                <w:szCs w:val="24"/>
              </w:rPr>
              <w:t xml:space="preserve"> </w:t>
            </w:r>
            <w:r w:rsidRPr="00C70689">
              <w:rPr>
                <w:spacing w:val="-2"/>
                <w:sz w:val="24"/>
                <w:szCs w:val="24"/>
              </w:rPr>
              <w:t>жизни.</w:t>
            </w:r>
          </w:p>
          <w:p w:rsidR="00075590" w:rsidRPr="00C70689" w:rsidRDefault="00C70689" w:rsidP="00C70689">
            <w:pPr>
              <w:pStyle w:val="TableParagraph"/>
              <w:spacing w:before="23"/>
              <w:ind w:right="98"/>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075590" w:rsidRPr="00C70689" w:rsidRDefault="00C70689" w:rsidP="00C70689">
            <w:pPr>
              <w:pStyle w:val="TableParagraph"/>
              <w:spacing w:before="16"/>
              <w:ind w:right="907"/>
              <w:rPr>
                <w:sz w:val="24"/>
                <w:szCs w:val="24"/>
              </w:rPr>
            </w:pPr>
            <w:r w:rsidRPr="00C70689">
              <w:rPr>
                <w:sz w:val="24"/>
                <w:szCs w:val="24"/>
              </w:rPr>
              <w:t>Выявлять в поэме признаки</w:t>
            </w:r>
            <w:r w:rsidRPr="00C70689">
              <w:rPr>
                <w:spacing w:val="-5"/>
                <w:sz w:val="24"/>
                <w:szCs w:val="24"/>
              </w:rPr>
              <w:t xml:space="preserve"> </w:t>
            </w:r>
            <w:r w:rsidRPr="00C70689">
              <w:rPr>
                <w:sz w:val="24"/>
                <w:szCs w:val="24"/>
              </w:rPr>
              <w:t>лирики и эпоса.</w:t>
            </w:r>
          </w:p>
          <w:p w:rsidR="00075590" w:rsidRPr="00C70689" w:rsidRDefault="00C70689" w:rsidP="00C70689">
            <w:pPr>
              <w:pStyle w:val="TableParagraph"/>
              <w:spacing w:before="1"/>
              <w:rPr>
                <w:sz w:val="24"/>
                <w:szCs w:val="24"/>
              </w:rPr>
            </w:pPr>
            <w:r w:rsidRPr="00C70689">
              <w:rPr>
                <w:sz w:val="24"/>
                <w:szCs w:val="24"/>
              </w:rPr>
              <w:t>Давать аргументированный</w:t>
            </w:r>
            <w:r w:rsidRPr="00C70689">
              <w:rPr>
                <w:spacing w:val="-10"/>
                <w:sz w:val="24"/>
                <w:szCs w:val="24"/>
              </w:rPr>
              <w:t xml:space="preserve"> </w:t>
            </w:r>
            <w:r w:rsidRPr="00C70689">
              <w:rPr>
                <w:spacing w:val="-2"/>
                <w:sz w:val="24"/>
                <w:szCs w:val="24"/>
              </w:rPr>
              <w:t>письменный</w:t>
            </w:r>
          </w:p>
          <w:p w:rsidR="00075590" w:rsidRPr="00C70689" w:rsidRDefault="00C70689" w:rsidP="00C70689">
            <w:pPr>
              <w:pStyle w:val="TableParagraph"/>
              <w:spacing w:before="23"/>
              <w:rPr>
                <w:sz w:val="24"/>
                <w:szCs w:val="24"/>
              </w:rPr>
            </w:pPr>
            <w:r w:rsidRPr="00C70689">
              <w:rPr>
                <w:sz w:val="24"/>
                <w:szCs w:val="24"/>
              </w:rPr>
              <w:t>ответ на</w:t>
            </w:r>
            <w:r w:rsidRPr="00C70689">
              <w:rPr>
                <w:spacing w:val="17"/>
                <w:sz w:val="24"/>
                <w:szCs w:val="24"/>
              </w:rPr>
              <w:t xml:space="preserve"> </w:t>
            </w:r>
            <w:r w:rsidRPr="00C70689">
              <w:rPr>
                <w:sz w:val="24"/>
                <w:szCs w:val="24"/>
              </w:rPr>
              <w:t>проблемный</w:t>
            </w:r>
            <w:r w:rsidRPr="00C70689">
              <w:rPr>
                <w:spacing w:val="-16"/>
                <w:sz w:val="24"/>
                <w:szCs w:val="24"/>
              </w:rPr>
              <w:t xml:space="preserve"> </w:t>
            </w:r>
            <w:r w:rsidRPr="00C70689">
              <w:rPr>
                <w:spacing w:val="-2"/>
                <w:sz w:val="24"/>
                <w:szCs w:val="24"/>
              </w:rPr>
              <w:t>вопрос</w:t>
            </w:r>
          </w:p>
        </w:tc>
      </w:tr>
      <w:tr w:rsidR="00075590" w:rsidRPr="00C70689">
        <w:trPr>
          <w:trHeight w:val="5205"/>
        </w:trPr>
        <w:tc>
          <w:tcPr>
            <w:tcW w:w="705" w:type="dxa"/>
          </w:tcPr>
          <w:p w:rsidR="00075590" w:rsidRPr="00C70689" w:rsidRDefault="00C70689" w:rsidP="00C70689">
            <w:pPr>
              <w:pStyle w:val="TableParagraph"/>
              <w:rPr>
                <w:sz w:val="24"/>
                <w:szCs w:val="24"/>
              </w:rPr>
            </w:pPr>
            <w:r w:rsidRPr="00C70689">
              <w:rPr>
                <w:spacing w:val="-5"/>
                <w:sz w:val="24"/>
                <w:szCs w:val="24"/>
              </w:rPr>
              <w:t>6.2</w:t>
            </w:r>
          </w:p>
        </w:tc>
        <w:tc>
          <w:tcPr>
            <w:tcW w:w="3405" w:type="dxa"/>
          </w:tcPr>
          <w:p w:rsidR="00075590" w:rsidRPr="00C70689" w:rsidRDefault="00C70689" w:rsidP="00C70689">
            <w:pPr>
              <w:pStyle w:val="TableParagraph"/>
              <w:rPr>
                <w:sz w:val="24"/>
                <w:szCs w:val="24"/>
              </w:rPr>
            </w:pPr>
            <w:r w:rsidRPr="00C70689">
              <w:rPr>
                <w:sz w:val="24"/>
                <w:szCs w:val="24"/>
              </w:rPr>
              <w:t>А.Н.</w:t>
            </w:r>
            <w:r w:rsidRPr="00C70689">
              <w:rPr>
                <w:spacing w:val="-3"/>
                <w:sz w:val="24"/>
                <w:szCs w:val="24"/>
              </w:rPr>
              <w:t xml:space="preserve"> </w:t>
            </w:r>
            <w:r w:rsidRPr="00C70689">
              <w:rPr>
                <w:sz w:val="24"/>
                <w:szCs w:val="24"/>
              </w:rPr>
              <w:t>Толстой.</w:t>
            </w:r>
            <w:r w:rsidRPr="00C70689">
              <w:rPr>
                <w:spacing w:val="-3"/>
                <w:sz w:val="24"/>
                <w:szCs w:val="24"/>
              </w:rPr>
              <w:t xml:space="preserve"> </w:t>
            </w:r>
            <w:r w:rsidRPr="00C70689">
              <w:rPr>
                <w:spacing w:val="-2"/>
                <w:sz w:val="24"/>
                <w:szCs w:val="24"/>
              </w:rPr>
              <w:t>Рассказ</w:t>
            </w:r>
          </w:p>
          <w:p w:rsidR="00075590" w:rsidRPr="00C70689" w:rsidRDefault="00C70689" w:rsidP="00C70689">
            <w:pPr>
              <w:pStyle w:val="TableParagraph"/>
              <w:spacing w:before="23"/>
              <w:rPr>
                <w:sz w:val="24"/>
                <w:szCs w:val="24"/>
              </w:rPr>
            </w:pPr>
            <w:r w:rsidRPr="00C70689">
              <w:rPr>
                <w:sz w:val="24"/>
                <w:szCs w:val="24"/>
              </w:rPr>
              <w:t>«Русский</w:t>
            </w:r>
            <w:r w:rsidRPr="00C70689">
              <w:rPr>
                <w:spacing w:val="-18"/>
                <w:sz w:val="24"/>
                <w:szCs w:val="24"/>
              </w:rPr>
              <w:t xml:space="preserve"> </w:t>
            </w:r>
            <w:r w:rsidRPr="00C70689">
              <w:rPr>
                <w:spacing w:val="-2"/>
                <w:sz w:val="24"/>
                <w:szCs w:val="24"/>
              </w:rPr>
              <w:t>характер»</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C70689" w:rsidP="00C70689">
            <w:pPr>
              <w:pStyle w:val="TableParagraph"/>
              <w:rPr>
                <w:sz w:val="24"/>
                <w:szCs w:val="24"/>
              </w:rPr>
            </w:pPr>
            <w:r w:rsidRPr="00C70689">
              <w:rPr>
                <w:sz w:val="24"/>
                <w:szCs w:val="24"/>
              </w:rPr>
              <w:t>А.Н.</w:t>
            </w:r>
            <w:r w:rsidRPr="00C70689">
              <w:rPr>
                <w:spacing w:val="-3"/>
                <w:sz w:val="24"/>
                <w:szCs w:val="24"/>
              </w:rPr>
              <w:t xml:space="preserve"> </w:t>
            </w:r>
            <w:r w:rsidRPr="00C70689">
              <w:rPr>
                <w:sz w:val="24"/>
                <w:szCs w:val="24"/>
              </w:rPr>
              <w:t>Толстой.</w:t>
            </w:r>
            <w:r w:rsidRPr="00C70689">
              <w:rPr>
                <w:spacing w:val="-3"/>
                <w:sz w:val="24"/>
                <w:szCs w:val="24"/>
              </w:rPr>
              <w:t xml:space="preserve"> </w:t>
            </w:r>
            <w:r w:rsidRPr="00C70689">
              <w:rPr>
                <w:spacing w:val="-2"/>
                <w:sz w:val="24"/>
                <w:szCs w:val="24"/>
              </w:rPr>
              <w:t>Рассказ</w:t>
            </w:r>
          </w:p>
          <w:p w:rsidR="00075590" w:rsidRPr="00C70689" w:rsidRDefault="00C70689" w:rsidP="00C70689">
            <w:pPr>
              <w:pStyle w:val="TableParagraph"/>
              <w:spacing w:before="23"/>
              <w:ind w:right="719"/>
              <w:rPr>
                <w:sz w:val="24"/>
                <w:szCs w:val="24"/>
              </w:rPr>
            </w:pPr>
            <w:r w:rsidRPr="00C70689">
              <w:rPr>
                <w:sz w:val="24"/>
                <w:szCs w:val="24"/>
              </w:rPr>
              <w:t>«Русский</w:t>
            </w:r>
            <w:r w:rsidRPr="00C70689">
              <w:rPr>
                <w:spacing w:val="-27"/>
                <w:sz w:val="24"/>
                <w:szCs w:val="24"/>
              </w:rPr>
              <w:t xml:space="preserve"> </w:t>
            </w:r>
            <w:r w:rsidRPr="00C70689">
              <w:rPr>
                <w:sz w:val="24"/>
                <w:szCs w:val="24"/>
              </w:rPr>
              <w:t>характер». Образ</w:t>
            </w:r>
            <w:r w:rsidRPr="00C70689">
              <w:rPr>
                <w:spacing w:val="-17"/>
                <w:sz w:val="24"/>
                <w:szCs w:val="24"/>
              </w:rPr>
              <w:t xml:space="preserve"> </w:t>
            </w:r>
            <w:r w:rsidRPr="00C70689">
              <w:rPr>
                <w:sz w:val="24"/>
                <w:szCs w:val="24"/>
              </w:rPr>
              <w:t>главного</w:t>
            </w:r>
            <w:r w:rsidRPr="00C70689">
              <w:rPr>
                <w:spacing w:val="-17"/>
                <w:sz w:val="24"/>
                <w:szCs w:val="24"/>
              </w:rPr>
              <w:t xml:space="preserve"> </w:t>
            </w:r>
            <w:r w:rsidRPr="00C70689">
              <w:rPr>
                <w:sz w:val="24"/>
                <w:szCs w:val="24"/>
              </w:rPr>
              <w:t>героя и проблема</w:t>
            </w:r>
          </w:p>
          <w:p w:rsidR="00075590" w:rsidRPr="00C70689" w:rsidRDefault="00C70689" w:rsidP="00C70689">
            <w:pPr>
              <w:pStyle w:val="TableParagraph"/>
              <w:spacing w:before="16"/>
              <w:rPr>
                <w:sz w:val="24"/>
                <w:szCs w:val="24"/>
              </w:rPr>
            </w:pPr>
            <w:r w:rsidRPr="00C70689">
              <w:rPr>
                <w:sz w:val="24"/>
                <w:szCs w:val="24"/>
              </w:rPr>
              <w:t>национального</w:t>
            </w:r>
            <w:r w:rsidRPr="00C70689">
              <w:rPr>
                <w:spacing w:val="-33"/>
                <w:sz w:val="24"/>
                <w:szCs w:val="24"/>
              </w:rPr>
              <w:t xml:space="preserve"> </w:t>
            </w:r>
            <w:r w:rsidRPr="00C70689">
              <w:rPr>
                <w:sz w:val="24"/>
                <w:szCs w:val="24"/>
              </w:rPr>
              <w:t>характера. Смысл</w:t>
            </w:r>
            <w:r w:rsidRPr="00C70689">
              <w:rPr>
                <w:spacing w:val="-7"/>
                <w:sz w:val="24"/>
                <w:szCs w:val="24"/>
              </w:rPr>
              <w:t xml:space="preserve"> </w:t>
            </w:r>
            <w:r w:rsidRPr="00C70689">
              <w:rPr>
                <w:sz w:val="24"/>
                <w:szCs w:val="24"/>
              </w:rPr>
              <w:t>финала</w:t>
            </w:r>
          </w:p>
        </w:tc>
        <w:tc>
          <w:tcPr>
            <w:tcW w:w="5340" w:type="dxa"/>
          </w:tcPr>
          <w:p w:rsidR="00075590" w:rsidRPr="00C70689" w:rsidRDefault="00C70689" w:rsidP="00C70689">
            <w:pPr>
              <w:pStyle w:val="TableParagraph"/>
              <w:ind w:right="98"/>
              <w:rPr>
                <w:sz w:val="24"/>
                <w:szCs w:val="24"/>
              </w:rPr>
            </w:pPr>
            <w:r w:rsidRPr="00C70689">
              <w:rPr>
                <w:sz w:val="24"/>
                <w:szCs w:val="24"/>
              </w:rPr>
              <w:t>Воспринимать</w:t>
            </w:r>
            <w:r w:rsidRPr="00C70689">
              <w:rPr>
                <w:spacing w:val="-17"/>
                <w:sz w:val="24"/>
                <w:szCs w:val="24"/>
              </w:rPr>
              <w:t xml:space="preserve"> </w:t>
            </w:r>
            <w:r w:rsidRPr="00C70689">
              <w:rPr>
                <w:sz w:val="24"/>
                <w:szCs w:val="24"/>
              </w:rPr>
              <w:t>и выразительно читать литературное</w:t>
            </w:r>
            <w:r w:rsidRPr="00C70689">
              <w:rPr>
                <w:spacing w:val="-32"/>
                <w:sz w:val="24"/>
                <w:szCs w:val="24"/>
              </w:rPr>
              <w:t xml:space="preserve"> </w:t>
            </w:r>
            <w:r w:rsidRPr="00C70689">
              <w:rPr>
                <w:sz w:val="24"/>
                <w:szCs w:val="24"/>
              </w:rPr>
              <w:t>произведение.</w:t>
            </w:r>
          </w:p>
          <w:p w:rsidR="00075590" w:rsidRPr="00C70689" w:rsidRDefault="00C70689" w:rsidP="00C70689">
            <w:pPr>
              <w:pStyle w:val="TableParagraph"/>
              <w:ind w:right="793"/>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spacing w:before="10"/>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spacing w:before="2"/>
              <w:ind w:right="98"/>
              <w:rPr>
                <w:sz w:val="24"/>
                <w:szCs w:val="24"/>
              </w:rPr>
            </w:pPr>
            <w:r w:rsidRPr="00C70689">
              <w:rPr>
                <w:sz w:val="24"/>
                <w:szCs w:val="24"/>
              </w:rPr>
              <w:t>Участвовать в коллективном диалоге. 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w:t>
            </w:r>
            <w:r w:rsidRPr="00C70689">
              <w:rPr>
                <w:spacing w:val="-32"/>
                <w:sz w:val="24"/>
                <w:szCs w:val="24"/>
              </w:rPr>
              <w:t xml:space="preserve"> </w:t>
            </w:r>
            <w:r w:rsidRPr="00C70689">
              <w:rPr>
                <w:sz w:val="24"/>
                <w:szCs w:val="24"/>
              </w:rPr>
              <w:t>рассказа.</w:t>
            </w:r>
          </w:p>
          <w:p w:rsidR="00075590" w:rsidRPr="00C70689" w:rsidRDefault="00C70689" w:rsidP="00C70689">
            <w:pPr>
              <w:pStyle w:val="TableParagraph"/>
              <w:ind w:right="74"/>
              <w:rPr>
                <w:sz w:val="24"/>
                <w:szCs w:val="24"/>
              </w:rPr>
            </w:pPr>
            <w:r w:rsidRPr="00C70689">
              <w:rPr>
                <w:sz w:val="24"/>
                <w:szCs w:val="24"/>
              </w:rPr>
              <w:t>Характеризовать</w:t>
            </w:r>
            <w:r w:rsidRPr="00C70689">
              <w:rPr>
                <w:spacing w:val="-4"/>
                <w:sz w:val="24"/>
                <w:szCs w:val="24"/>
              </w:rPr>
              <w:t xml:space="preserve"> </w:t>
            </w:r>
            <w:r w:rsidRPr="00C70689">
              <w:rPr>
                <w:sz w:val="24"/>
                <w:szCs w:val="24"/>
              </w:rPr>
              <w:t>и</w:t>
            </w:r>
            <w:r w:rsidRPr="00C70689">
              <w:rPr>
                <w:spacing w:val="-15"/>
                <w:sz w:val="24"/>
                <w:szCs w:val="24"/>
              </w:rPr>
              <w:t xml:space="preserve"> </w:t>
            </w:r>
            <w:r w:rsidRPr="00C70689">
              <w:rPr>
                <w:sz w:val="24"/>
                <w:szCs w:val="24"/>
              </w:rPr>
              <w:t>сопоставлять</w:t>
            </w:r>
            <w:r w:rsidRPr="00C70689">
              <w:rPr>
                <w:spacing w:val="-4"/>
                <w:sz w:val="24"/>
                <w:szCs w:val="24"/>
              </w:rPr>
              <w:t xml:space="preserve"> </w:t>
            </w:r>
            <w:r w:rsidRPr="00C70689">
              <w:rPr>
                <w:sz w:val="24"/>
                <w:szCs w:val="24"/>
              </w:rPr>
              <w:t>основных героев</w:t>
            </w:r>
            <w:r w:rsidRPr="00C70689">
              <w:rPr>
                <w:spacing w:val="-9"/>
                <w:sz w:val="24"/>
                <w:szCs w:val="24"/>
              </w:rPr>
              <w:t xml:space="preserve"> </w:t>
            </w:r>
            <w:r w:rsidRPr="00C70689">
              <w:rPr>
                <w:sz w:val="24"/>
                <w:szCs w:val="24"/>
              </w:rPr>
              <w:t>повести, выявлять</w:t>
            </w:r>
            <w:r w:rsidRPr="00C70689">
              <w:rPr>
                <w:spacing w:val="-2"/>
                <w:sz w:val="24"/>
                <w:szCs w:val="24"/>
              </w:rPr>
              <w:t xml:space="preserve"> </w:t>
            </w:r>
            <w:r w:rsidRPr="00C70689">
              <w:rPr>
                <w:sz w:val="24"/>
                <w:szCs w:val="24"/>
              </w:rPr>
              <w:t>художественные средства создания их образов.</w:t>
            </w:r>
          </w:p>
          <w:p w:rsidR="00075590" w:rsidRPr="00C70689" w:rsidRDefault="00C70689" w:rsidP="00C70689">
            <w:pPr>
              <w:pStyle w:val="TableParagraph"/>
              <w:rPr>
                <w:sz w:val="24"/>
                <w:szCs w:val="24"/>
              </w:rPr>
            </w:pPr>
            <w:r w:rsidRPr="00C70689">
              <w:rPr>
                <w:sz w:val="24"/>
                <w:szCs w:val="24"/>
              </w:rPr>
              <w:t>Сопоставлять</w:t>
            </w:r>
            <w:r w:rsidRPr="00C70689">
              <w:rPr>
                <w:spacing w:val="-30"/>
                <w:sz w:val="24"/>
                <w:szCs w:val="24"/>
              </w:rPr>
              <w:t xml:space="preserve"> </w:t>
            </w:r>
            <w:r w:rsidRPr="00C70689">
              <w:rPr>
                <w:sz w:val="24"/>
                <w:szCs w:val="24"/>
              </w:rPr>
              <w:t>текст</w:t>
            </w:r>
            <w:r w:rsidRPr="00C70689">
              <w:rPr>
                <w:spacing w:val="12"/>
                <w:sz w:val="24"/>
                <w:szCs w:val="24"/>
              </w:rPr>
              <w:t xml:space="preserve"> </w:t>
            </w:r>
            <w:r w:rsidRPr="00C70689">
              <w:rPr>
                <w:sz w:val="24"/>
                <w:szCs w:val="24"/>
              </w:rPr>
              <w:t>произведения</w:t>
            </w:r>
            <w:r w:rsidRPr="00C70689">
              <w:rPr>
                <w:spacing w:val="-15"/>
                <w:sz w:val="24"/>
                <w:szCs w:val="24"/>
              </w:rPr>
              <w:t xml:space="preserve"> </w:t>
            </w:r>
            <w:r w:rsidRPr="00C70689">
              <w:rPr>
                <w:sz w:val="24"/>
                <w:szCs w:val="24"/>
              </w:rPr>
              <w:t>с</w:t>
            </w:r>
            <w:r w:rsidRPr="00C70689">
              <w:rPr>
                <w:spacing w:val="-8"/>
                <w:sz w:val="24"/>
                <w:szCs w:val="24"/>
              </w:rPr>
              <w:t xml:space="preserve"> </w:t>
            </w:r>
            <w:r w:rsidRPr="00C70689">
              <w:rPr>
                <w:spacing w:val="-5"/>
                <w:sz w:val="24"/>
                <w:szCs w:val="24"/>
              </w:rPr>
              <w:t>его</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69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экранизацией,</w:t>
            </w:r>
            <w:r w:rsidRPr="00C70689">
              <w:rPr>
                <w:spacing w:val="-10"/>
                <w:sz w:val="24"/>
                <w:szCs w:val="24"/>
              </w:rPr>
              <w:t xml:space="preserve"> </w:t>
            </w:r>
            <w:r w:rsidRPr="00C70689">
              <w:rPr>
                <w:sz w:val="24"/>
                <w:szCs w:val="24"/>
              </w:rPr>
              <w:t>обсуждать</w:t>
            </w:r>
            <w:r w:rsidRPr="00C70689">
              <w:rPr>
                <w:spacing w:val="-8"/>
                <w:sz w:val="24"/>
                <w:szCs w:val="24"/>
              </w:rPr>
              <w:t xml:space="preserve"> </w:t>
            </w:r>
            <w:r w:rsidRPr="00C70689">
              <w:rPr>
                <w:sz w:val="24"/>
                <w:szCs w:val="24"/>
              </w:rPr>
              <w:t>и</w:t>
            </w:r>
            <w:r w:rsidRPr="00C70689">
              <w:rPr>
                <w:spacing w:val="-17"/>
                <w:sz w:val="24"/>
                <w:szCs w:val="24"/>
              </w:rPr>
              <w:t xml:space="preserve"> </w:t>
            </w:r>
            <w:r w:rsidRPr="00C70689">
              <w:rPr>
                <w:spacing w:val="-2"/>
                <w:sz w:val="24"/>
                <w:szCs w:val="24"/>
              </w:rPr>
              <w:t>писать</w:t>
            </w:r>
          </w:p>
          <w:p w:rsidR="00075590" w:rsidRPr="00C70689" w:rsidRDefault="00C70689" w:rsidP="00C70689">
            <w:pPr>
              <w:pStyle w:val="TableParagraph"/>
              <w:spacing w:before="23"/>
              <w:rPr>
                <w:sz w:val="24"/>
                <w:szCs w:val="24"/>
              </w:rPr>
            </w:pPr>
            <w:r w:rsidRPr="00C70689">
              <w:rPr>
                <w:spacing w:val="-2"/>
                <w:sz w:val="24"/>
                <w:szCs w:val="24"/>
              </w:rPr>
              <w:t>рецензии</w:t>
            </w:r>
          </w:p>
        </w:tc>
      </w:tr>
      <w:tr w:rsidR="00075590" w:rsidRPr="00C70689">
        <w:trPr>
          <w:trHeight w:val="8670"/>
        </w:trPr>
        <w:tc>
          <w:tcPr>
            <w:tcW w:w="705" w:type="dxa"/>
          </w:tcPr>
          <w:p w:rsidR="00075590" w:rsidRPr="00C70689" w:rsidRDefault="00C70689" w:rsidP="00C70689">
            <w:pPr>
              <w:pStyle w:val="TableParagraph"/>
              <w:rPr>
                <w:sz w:val="24"/>
                <w:szCs w:val="24"/>
              </w:rPr>
            </w:pPr>
            <w:r w:rsidRPr="00C70689">
              <w:rPr>
                <w:spacing w:val="-5"/>
                <w:sz w:val="24"/>
                <w:szCs w:val="24"/>
              </w:rPr>
              <w:t>6.3</w:t>
            </w:r>
          </w:p>
        </w:tc>
        <w:tc>
          <w:tcPr>
            <w:tcW w:w="3405" w:type="dxa"/>
          </w:tcPr>
          <w:p w:rsidR="00075590" w:rsidRPr="00C70689" w:rsidRDefault="00C70689" w:rsidP="00C70689">
            <w:pPr>
              <w:pStyle w:val="TableParagraph"/>
              <w:rPr>
                <w:sz w:val="24"/>
                <w:szCs w:val="24"/>
              </w:rPr>
            </w:pPr>
            <w:r w:rsidRPr="00C70689">
              <w:rPr>
                <w:sz w:val="24"/>
                <w:szCs w:val="24"/>
              </w:rPr>
              <w:t>М.А.</w:t>
            </w:r>
            <w:r w:rsidRPr="00C70689">
              <w:rPr>
                <w:spacing w:val="-9"/>
                <w:sz w:val="24"/>
                <w:szCs w:val="24"/>
              </w:rPr>
              <w:t xml:space="preserve"> </w:t>
            </w:r>
            <w:r w:rsidRPr="00C70689">
              <w:rPr>
                <w:spacing w:val="-2"/>
                <w:sz w:val="24"/>
                <w:szCs w:val="24"/>
              </w:rPr>
              <w:t>Шолохов.</w:t>
            </w:r>
          </w:p>
          <w:p w:rsidR="00075590" w:rsidRPr="00C70689" w:rsidRDefault="00C70689" w:rsidP="00C70689">
            <w:pPr>
              <w:pStyle w:val="TableParagraph"/>
              <w:spacing w:before="23"/>
              <w:ind w:right="408"/>
              <w:rPr>
                <w:sz w:val="24"/>
                <w:szCs w:val="24"/>
              </w:rPr>
            </w:pPr>
            <w:r w:rsidRPr="00C70689">
              <w:rPr>
                <w:sz w:val="24"/>
                <w:szCs w:val="24"/>
              </w:rPr>
              <w:t>Рассказ</w:t>
            </w:r>
            <w:r w:rsidRPr="00C70689">
              <w:rPr>
                <w:spacing w:val="-7"/>
                <w:sz w:val="24"/>
                <w:szCs w:val="24"/>
              </w:rPr>
              <w:t xml:space="preserve"> </w:t>
            </w:r>
            <w:r w:rsidRPr="00C70689">
              <w:rPr>
                <w:sz w:val="24"/>
                <w:szCs w:val="24"/>
              </w:rPr>
              <w:t xml:space="preserve">«Судьба </w:t>
            </w:r>
            <w:r w:rsidRPr="00C70689">
              <w:rPr>
                <w:spacing w:val="-2"/>
                <w:sz w:val="24"/>
                <w:szCs w:val="24"/>
              </w:rPr>
              <w:t>человека»</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20" w:type="dxa"/>
          </w:tcPr>
          <w:p w:rsidR="00075590" w:rsidRPr="00C70689" w:rsidRDefault="00C70689" w:rsidP="00C70689">
            <w:pPr>
              <w:pStyle w:val="TableParagraph"/>
              <w:rPr>
                <w:sz w:val="24"/>
                <w:szCs w:val="24"/>
              </w:rPr>
            </w:pPr>
            <w:r w:rsidRPr="00C70689">
              <w:rPr>
                <w:sz w:val="24"/>
                <w:szCs w:val="24"/>
              </w:rPr>
              <w:t>М.А.</w:t>
            </w:r>
            <w:r w:rsidRPr="00C70689">
              <w:rPr>
                <w:spacing w:val="-1"/>
                <w:sz w:val="24"/>
                <w:szCs w:val="24"/>
              </w:rPr>
              <w:t xml:space="preserve"> </w:t>
            </w:r>
            <w:r w:rsidRPr="00C70689">
              <w:rPr>
                <w:sz w:val="24"/>
                <w:szCs w:val="24"/>
              </w:rPr>
              <w:t>Шолохов.</w:t>
            </w:r>
            <w:r w:rsidRPr="00C70689">
              <w:rPr>
                <w:spacing w:val="-1"/>
                <w:sz w:val="24"/>
                <w:szCs w:val="24"/>
              </w:rPr>
              <w:t xml:space="preserve"> </w:t>
            </w:r>
            <w:r w:rsidRPr="00C70689">
              <w:rPr>
                <w:spacing w:val="-2"/>
                <w:sz w:val="24"/>
                <w:szCs w:val="24"/>
              </w:rPr>
              <w:t>Рассказ</w:t>
            </w:r>
          </w:p>
          <w:p w:rsidR="00075590" w:rsidRPr="00C70689" w:rsidRDefault="00C70689" w:rsidP="00C70689">
            <w:pPr>
              <w:pStyle w:val="TableParagraph"/>
              <w:spacing w:before="23"/>
              <w:ind w:right="181"/>
              <w:rPr>
                <w:sz w:val="24"/>
                <w:szCs w:val="24"/>
              </w:rPr>
            </w:pPr>
            <w:r w:rsidRPr="00C70689">
              <w:rPr>
                <w:sz w:val="24"/>
                <w:szCs w:val="24"/>
              </w:rPr>
              <w:t>«Судьба</w:t>
            </w:r>
            <w:r w:rsidRPr="00C70689">
              <w:rPr>
                <w:spacing w:val="-32"/>
                <w:sz w:val="24"/>
                <w:szCs w:val="24"/>
              </w:rPr>
              <w:t xml:space="preserve"> </w:t>
            </w:r>
            <w:r w:rsidRPr="00C70689">
              <w:rPr>
                <w:sz w:val="24"/>
                <w:szCs w:val="24"/>
              </w:rPr>
              <w:t>человека». История</w:t>
            </w:r>
            <w:r w:rsidRPr="00C70689">
              <w:rPr>
                <w:spacing w:val="-15"/>
                <w:sz w:val="24"/>
                <w:szCs w:val="24"/>
              </w:rPr>
              <w:t xml:space="preserve"> </w:t>
            </w:r>
            <w:r w:rsidRPr="00C70689">
              <w:rPr>
                <w:sz w:val="24"/>
                <w:szCs w:val="24"/>
              </w:rPr>
              <w:t>создания. Особенности</w:t>
            </w:r>
            <w:r w:rsidRPr="00C70689">
              <w:rPr>
                <w:spacing w:val="-27"/>
                <w:sz w:val="24"/>
                <w:szCs w:val="24"/>
              </w:rPr>
              <w:t xml:space="preserve"> </w:t>
            </w:r>
            <w:r w:rsidRPr="00C70689">
              <w:rPr>
                <w:sz w:val="24"/>
                <w:szCs w:val="24"/>
              </w:rPr>
              <w:t>жанра, сюжет</w:t>
            </w:r>
            <w:r w:rsidRPr="00C70689">
              <w:rPr>
                <w:spacing w:val="-4"/>
                <w:sz w:val="24"/>
                <w:szCs w:val="24"/>
              </w:rPr>
              <w:t xml:space="preserve"> </w:t>
            </w:r>
            <w:r w:rsidRPr="00C70689">
              <w:rPr>
                <w:sz w:val="24"/>
                <w:szCs w:val="24"/>
              </w:rPr>
              <w:t>и</w:t>
            </w:r>
            <w:r w:rsidRPr="00C70689">
              <w:rPr>
                <w:spacing w:val="-2"/>
                <w:sz w:val="24"/>
                <w:szCs w:val="24"/>
              </w:rPr>
              <w:t xml:space="preserve"> </w:t>
            </w:r>
            <w:r w:rsidRPr="00C70689">
              <w:rPr>
                <w:sz w:val="24"/>
                <w:szCs w:val="24"/>
              </w:rPr>
              <w:t>композиция рассказа.</w:t>
            </w:r>
            <w:r w:rsidRPr="00C70689">
              <w:rPr>
                <w:spacing w:val="-15"/>
                <w:sz w:val="24"/>
                <w:szCs w:val="24"/>
              </w:rPr>
              <w:t xml:space="preserve"> </w:t>
            </w:r>
            <w:r w:rsidRPr="00C70689">
              <w:rPr>
                <w:sz w:val="24"/>
                <w:szCs w:val="24"/>
              </w:rPr>
              <w:t>Тематика</w:t>
            </w:r>
          </w:p>
          <w:p w:rsidR="00075590" w:rsidRPr="00C70689" w:rsidRDefault="00C70689" w:rsidP="00C70689">
            <w:pPr>
              <w:pStyle w:val="TableParagraph"/>
              <w:spacing w:before="2"/>
              <w:rPr>
                <w:sz w:val="24"/>
                <w:szCs w:val="24"/>
              </w:rPr>
            </w:pPr>
            <w:r w:rsidRPr="00C70689">
              <w:rPr>
                <w:sz w:val="24"/>
                <w:szCs w:val="24"/>
              </w:rPr>
              <w:t>и проблематика.</w:t>
            </w:r>
            <w:r w:rsidRPr="00C70689">
              <w:rPr>
                <w:spacing w:val="-13"/>
                <w:sz w:val="24"/>
                <w:szCs w:val="24"/>
              </w:rPr>
              <w:t xml:space="preserve"> </w:t>
            </w:r>
            <w:r w:rsidRPr="00C70689">
              <w:rPr>
                <w:sz w:val="24"/>
                <w:szCs w:val="24"/>
              </w:rPr>
              <w:t>Образ главного</w:t>
            </w:r>
            <w:r w:rsidRPr="00C70689">
              <w:rPr>
                <w:spacing w:val="-33"/>
                <w:sz w:val="24"/>
                <w:szCs w:val="24"/>
              </w:rPr>
              <w:t xml:space="preserve"> </w:t>
            </w:r>
            <w:r w:rsidRPr="00C70689">
              <w:rPr>
                <w:sz w:val="24"/>
                <w:szCs w:val="24"/>
              </w:rPr>
              <w:t>героя</w:t>
            </w:r>
          </w:p>
        </w:tc>
        <w:tc>
          <w:tcPr>
            <w:tcW w:w="5340" w:type="dxa"/>
          </w:tcPr>
          <w:p w:rsidR="00075590" w:rsidRPr="00C70689" w:rsidRDefault="00C70689" w:rsidP="00C70689">
            <w:pPr>
              <w:pStyle w:val="TableParagraph"/>
              <w:rPr>
                <w:sz w:val="24"/>
                <w:szCs w:val="24"/>
              </w:rPr>
            </w:pPr>
            <w:r w:rsidRPr="00C70689">
              <w:rPr>
                <w:sz w:val="24"/>
                <w:szCs w:val="24"/>
              </w:rPr>
              <w:t>Воспринимать</w:t>
            </w:r>
            <w:r w:rsidRPr="00C70689">
              <w:rPr>
                <w:spacing w:val="-22"/>
                <w:sz w:val="24"/>
                <w:szCs w:val="24"/>
              </w:rPr>
              <w:t xml:space="preserve"> </w:t>
            </w:r>
            <w:r w:rsidRPr="00C70689">
              <w:rPr>
                <w:sz w:val="24"/>
                <w:szCs w:val="24"/>
              </w:rPr>
              <w:t>и</w:t>
            </w:r>
            <w:r w:rsidRPr="00C70689">
              <w:rPr>
                <w:spacing w:val="9"/>
                <w:sz w:val="24"/>
                <w:szCs w:val="24"/>
              </w:rPr>
              <w:t xml:space="preserve"> </w:t>
            </w:r>
            <w:r w:rsidRPr="00C70689">
              <w:rPr>
                <w:sz w:val="24"/>
                <w:szCs w:val="24"/>
              </w:rPr>
              <w:t>выразительно</w:t>
            </w:r>
            <w:r w:rsidRPr="00C70689">
              <w:rPr>
                <w:spacing w:val="2"/>
                <w:sz w:val="24"/>
                <w:szCs w:val="24"/>
              </w:rPr>
              <w:t xml:space="preserve"> </w:t>
            </w:r>
            <w:r w:rsidRPr="00C70689">
              <w:rPr>
                <w:spacing w:val="-2"/>
                <w:sz w:val="24"/>
                <w:szCs w:val="24"/>
              </w:rPr>
              <w:t>читать</w:t>
            </w:r>
          </w:p>
          <w:p w:rsidR="00075590" w:rsidRPr="00C70689" w:rsidRDefault="00C70689" w:rsidP="00C70689">
            <w:pPr>
              <w:pStyle w:val="TableParagraph"/>
              <w:spacing w:before="23"/>
              <w:ind w:right="793"/>
              <w:rPr>
                <w:sz w:val="24"/>
                <w:szCs w:val="24"/>
              </w:rPr>
            </w:pPr>
            <w:r w:rsidRPr="00C70689">
              <w:rPr>
                <w:sz w:val="24"/>
                <w:szCs w:val="24"/>
              </w:rPr>
              <w:t>литературное</w:t>
            </w:r>
            <w:r w:rsidRPr="00C70689">
              <w:rPr>
                <w:spacing w:val="-32"/>
                <w:sz w:val="24"/>
                <w:szCs w:val="24"/>
              </w:rPr>
              <w:t xml:space="preserve"> </w:t>
            </w:r>
            <w:r w:rsidRPr="00C70689">
              <w:rPr>
                <w:sz w:val="24"/>
                <w:szCs w:val="24"/>
              </w:rPr>
              <w:t>произведение. 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ind w:right="1466"/>
              <w:rPr>
                <w:sz w:val="24"/>
                <w:szCs w:val="24"/>
              </w:rPr>
            </w:pPr>
            <w:r w:rsidRPr="00C70689">
              <w:rPr>
                <w:sz w:val="24"/>
                <w:szCs w:val="24"/>
              </w:rPr>
              <w:t>Устно или</w:t>
            </w:r>
            <w:r w:rsidRPr="00C70689">
              <w:rPr>
                <w:spacing w:val="-14"/>
                <w:sz w:val="24"/>
                <w:szCs w:val="24"/>
              </w:rPr>
              <w:t xml:space="preserve"> </w:t>
            </w:r>
            <w:r w:rsidRPr="00C70689">
              <w:rPr>
                <w:sz w:val="24"/>
                <w:szCs w:val="24"/>
              </w:rPr>
              <w:t>письменно</w:t>
            </w:r>
            <w:r w:rsidRPr="00C70689">
              <w:rPr>
                <w:spacing w:val="-4"/>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ind w:right="98"/>
              <w:rPr>
                <w:sz w:val="24"/>
                <w:szCs w:val="24"/>
              </w:rPr>
            </w:pPr>
            <w:r w:rsidRPr="00C70689">
              <w:rPr>
                <w:sz w:val="24"/>
                <w:szCs w:val="24"/>
              </w:rPr>
              <w:t>Участвовать в коллективном</w:t>
            </w:r>
            <w:r w:rsidRPr="00C70689">
              <w:rPr>
                <w:spacing w:val="-1"/>
                <w:sz w:val="24"/>
                <w:szCs w:val="24"/>
              </w:rPr>
              <w:t xml:space="preserve"> </w:t>
            </w:r>
            <w:r w:rsidRPr="00C70689">
              <w:rPr>
                <w:sz w:val="24"/>
                <w:szCs w:val="24"/>
              </w:rPr>
              <w:t>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rPr>
                <w:sz w:val="24"/>
                <w:szCs w:val="24"/>
              </w:rPr>
            </w:pPr>
            <w:r w:rsidRPr="00C70689">
              <w:rPr>
                <w:sz w:val="24"/>
                <w:szCs w:val="24"/>
              </w:rPr>
              <w:t>Обобщать</w:t>
            </w:r>
            <w:r w:rsidRPr="00C70689">
              <w:rPr>
                <w:spacing w:val="-4"/>
                <w:sz w:val="24"/>
                <w:szCs w:val="24"/>
              </w:rPr>
              <w:t xml:space="preserve"> </w:t>
            </w:r>
            <w:r w:rsidRPr="00C70689">
              <w:rPr>
                <w:sz w:val="24"/>
                <w:szCs w:val="24"/>
              </w:rPr>
              <w:t>материал</w:t>
            </w:r>
            <w:r w:rsidRPr="00C70689">
              <w:rPr>
                <w:spacing w:val="-21"/>
                <w:sz w:val="24"/>
                <w:szCs w:val="24"/>
              </w:rPr>
              <w:t xml:space="preserve"> </w:t>
            </w:r>
            <w:r w:rsidRPr="00C70689">
              <w:rPr>
                <w:sz w:val="24"/>
                <w:szCs w:val="24"/>
              </w:rPr>
              <w:t>о</w:t>
            </w:r>
            <w:r w:rsidRPr="00C70689">
              <w:rPr>
                <w:spacing w:val="-1"/>
                <w:sz w:val="24"/>
                <w:szCs w:val="24"/>
              </w:rPr>
              <w:t xml:space="preserve"> </w:t>
            </w:r>
            <w:r w:rsidRPr="00C70689">
              <w:rPr>
                <w:spacing w:val="-2"/>
                <w:sz w:val="24"/>
                <w:szCs w:val="24"/>
              </w:rPr>
              <w:t>писателе</w:t>
            </w:r>
          </w:p>
          <w:p w:rsidR="00075590" w:rsidRPr="00C70689" w:rsidRDefault="00C70689" w:rsidP="00C70689">
            <w:pPr>
              <w:pStyle w:val="TableParagraph"/>
              <w:spacing w:before="13"/>
              <w:ind w:right="728"/>
              <w:rPr>
                <w:sz w:val="24"/>
                <w:szCs w:val="24"/>
              </w:rPr>
            </w:pPr>
            <w:r w:rsidRPr="00C70689">
              <w:rPr>
                <w:sz w:val="24"/>
                <w:szCs w:val="24"/>
              </w:rPr>
              <w:t>и об</w:t>
            </w:r>
            <w:r w:rsidRPr="00C70689">
              <w:rPr>
                <w:spacing w:val="-2"/>
                <w:sz w:val="24"/>
                <w:szCs w:val="24"/>
              </w:rPr>
              <w:t xml:space="preserve"> </w:t>
            </w:r>
            <w:r w:rsidRPr="00C70689">
              <w:rPr>
                <w:sz w:val="24"/>
                <w:szCs w:val="24"/>
              </w:rPr>
              <w:t>истории</w:t>
            </w:r>
            <w:r w:rsidRPr="00C70689">
              <w:rPr>
                <w:spacing w:val="-13"/>
                <w:sz w:val="24"/>
                <w:szCs w:val="24"/>
              </w:rPr>
              <w:t xml:space="preserve"> </w:t>
            </w:r>
            <w:r w:rsidRPr="00C70689">
              <w:rPr>
                <w:sz w:val="24"/>
                <w:szCs w:val="24"/>
              </w:rPr>
              <w:t>создания</w:t>
            </w:r>
            <w:r w:rsidRPr="00C70689">
              <w:rPr>
                <w:spacing w:val="-5"/>
                <w:sz w:val="24"/>
                <w:szCs w:val="24"/>
              </w:rPr>
              <w:t xml:space="preserve"> </w:t>
            </w:r>
            <w:r w:rsidRPr="00C70689">
              <w:rPr>
                <w:sz w:val="24"/>
                <w:szCs w:val="24"/>
              </w:rPr>
              <w:t>произведения с использованием статьи учебника, 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ind w:right="98"/>
              <w:rPr>
                <w:sz w:val="24"/>
                <w:szCs w:val="24"/>
              </w:rPr>
            </w:pP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w:t>
            </w:r>
            <w:r w:rsidRPr="00C70689">
              <w:rPr>
                <w:spacing w:val="-32"/>
                <w:sz w:val="24"/>
                <w:szCs w:val="24"/>
              </w:rPr>
              <w:t xml:space="preserve"> </w:t>
            </w:r>
            <w:r w:rsidRPr="00C70689">
              <w:rPr>
                <w:sz w:val="24"/>
                <w:szCs w:val="24"/>
              </w:rPr>
              <w:t>рассказа.</w:t>
            </w:r>
          </w:p>
          <w:p w:rsidR="00075590" w:rsidRPr="00C70689" w:rsidRDefault="00C70689" w:rsidP="00C70689">
            <w:pPr>
              <w:pStyle w:val="TableParagraph"/>
              <w:ind w:right="98"/>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spacing w:before="7"/>
              <w:ind w:right="109"/>
              <w:rPr>
                <w:sz w:val="24"/>
                <w:szCs w:val="24"/>
              </w:rPr>
            </w:pPr>
            <w:r w:rsidRPr="00C70689">
              <w:rPr>
                <w:sz w:val="24"/>
                <w:szCs w:val="24"/>
              </w:rPr>
              <w:t>Характеризовать</w:t>
            </w:r>
            <w:r w:rsidRPr="00C70689">
              <w:rPr>
                <w:spacing w:val="-9"/>
                <w:sz w:val="24"/>
                <w:szCs w:val="24"/>
              </w:rPr>
              <w:t xml:space="preserve"> </w:t>
            </w:r>
            <w:r w:rsidRPr="00C70689">
              <w:rPr>
                <w:sz w:val="24"/>
                <w:szCs w:val="24"/>
              </w:rPr>
              <w:t>и</w:t>
            </w:r>
            <w:r w:rsidRPr="00C70689">
              <w:rPr>
                <w:spacing w:val="-19"/>
                <w:sz w:val="24"/>
                <w:szCs w:val="24"/>
              </w:rPr>
              <w:t xml:space="preserve"> </w:t>
            </w:r>
            <w:r w:rsidRPr="00C70689">
              <w:rPr>
                <w:sz w:val="24"/>
                <w:szCs w:val="24"/>
              </w:rPr>
              <w:t>сопоставлять</w:t>
            </w:r>
            <w:r w:rsidRPr="00C70689">
              <w:rPr>
                <w:spacing w:val="-9"/>
                <w:sz w:val="24"/>
                <w:szCs w:val="24"/>
              </w:rPr>
              <w:t xml:space="preserve"> </w:t>
            </w:r>
            <w:r w:rsidRPr="00C70689">
              <w:rPr>
                <w:sz w:val="24"/>
                <w:szCs w:val="24"/>
              </w:rPr>
              <w:t>основных героев</w:t>
            </w:r>
            <w:r w:rsidRPr="00C70689">
              <w:rPr>
                <w:spacing w:val="-4"/>
                <w:sz w:val="24"/>
                <w:szCs w:val="24"/>
              </w:rPr>
              <w:t xml:space="preserve"> </w:t>
            </w:r>
            <w:r w:rsidRPr="00C70689">
              <w:rPr>
                <w:sz w:val="24"/>
                <w:szCs w:val="24"/>
              </w:rPr>
              <w:t>рассказа,</w:t>
            </w:r>
            <w:r w:rsidRPr="00C70689">
              <w:rPr>
                <w:spacing w:val="-21"/>
                <w:sz w:val="24"/>
                <w:szCs w:val="24"/>
              </w:rPr>
              <w:t xml:space="preserve"> </w:t>
            </w:r>
            <w:r w:rsidRPr="00C70689">
              <w:rPr>
                <w:sz w:val="24"/>
                <w:szCs w:val="24"/>
              </w:rPr>
              <w:t>выявлять</w:t>
            </w:r>
            <w:r w:rsidRPr="00C70689">
              <w:rPr>
                <w:spacing w:val="40"/>
                <w:sz w:val="24"/>
                <w:szCs w:val="24"/>
              </w:rPr>
              <w:t xml:space="preserve"> </w:t>
            </w:r>
            <w:r w:rsidRPr="00C70689">
              <w:rPr>
                <w:sz w:val="24"/>
                <w:szCs w:val="24"/>
              </w:rPr>
              <w:t>художественные</w:t>
            </w:r>
            <w:r w:rsidRPr="00C70689">
              <w:rPr>
                <w:spacing w:val="-5"/>
                <w:sz w:val="24"/>
                <w:szCs w:val="24"/>
              </w:rPr>
              <w:t xml:space="preserve"> </w:t>
            </w:r>
            <w:r w:rsidRPr="00C70689">
              <w:rPr>
                <w:sz w:val="24"/>
                <w:szCs w:val="24"/>
              </w:rPr>
              <w:t xml:space="preserve">средства создания их </w:t>
            </w:r>
            <w:r w:rsidRPr="00C70689">
              <w:rPr>
                <w:spacing w:val="-2"/>
                <w:sz w:val="24"/>
                <w:szCs w:val="24"/>
              </w:rPr>
              <w:t>образов.</w:t>
            </w:r>
          </w:p>
          <w:p w:rsidR="00075590" w:rsidRPr="00C70689" w:rsidRDefault="00C70689" w:rsidP="00C70689">
            <w:pPr>
              <w:pStyle w:val="TableParagraph"/>
              <w:spacing w:before="2"/>
              <w:rPr>
                <w:sz w:val="24"/>
                <w:szCs w:val="24"/>
              </w:rPr>
            </w:pPr>
            <w:r w:rsidRPr="00C70689">
              <w:rPr>
                <w:sz w:val="24"/>
                <w:szCs w:val="24"/>
              </w:rPr>
              <w:t>Различать</w:t>
            </w:r>
            <w:r w:rsidRPr="00C70689">
              <w:rPr>
                <w:spacing w:val="-5"/>
                <w:sz w:val="24"/>
                <w:szCs w:val="24"/>
              </w:rPr>
              <w:t xml:space="preserve"> </w:t>
            </w:r>
            <w:r w:rsidRPr="00C70689">
              <w:rPr>
                <w:sz w:val="24"/>
                <w:szCs w:val="24"/>
              </w:rPr>
              <w:t>образы</w:t>
            </w:r>
            <w:r w:rsidRPr="00C70689">
              <w:rPr>
                <w:spacing w:val="-7"/>
                <w:sz w:val="24"/>
                <w:szCs w:val="24"/>
              </w:rPr>
              <w:t xml:space="preserve"> </w:t>
            </w:r>
            <w:r w:rsidRPr="00C70689">
              <w:rPr>
                <w:sz w:val="24"/>
                <w:szCs w:val="24"/>
              </w:rPr>
              <w:t>рассказчика</w:t>
            </w:r>
            <w:r w:rsidRPr="00C70689">
              <w:rPr>
                <w:spacing w:val="-20"/>
                <w:sz w:val="24"/>
                <w:szCs w:val="24"/>
              </w:rPr>
              <w:t xml:space="preserve"> </w:t>
            </w:r>
            <w:r w:rsidRPr="00C70689">
              <w:rPr>
                <w:sz w:val="24"/>
                <w:szCs w:val="24"/>
              </w:rPr>
              <w:t>и</w:t>
            </w:r>
            <w:r w:rsidRPr="00C70689">
              <w:rPr>
                <w:spacing w:val="-15"/>
                <w:sz w:val="24"/>
                <w:szCs w:val="24"/>
              </w:rPr>
              <w:t xml:space="preserve"> </w:t>
            </w:r>
            <w:r w:rsidRPr="00C70689">
              <w:rPr>
                <w:spacing w:val="-2"/>
                <w:sz w:val="24"/>
                <w:szCs w:val="24"/>
              </w:rPr>
              <w:t>автора-</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450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pacing w:val="-2"/>
                <w:sz w:val="24"/>
                <w:szCs w:val="24"/>
              </w:rPr>
              <w:t>повествователя.</w:t>
            </w:r>
          </w:p>
          <w:p w:rsidR="00075590" w:rsidRPr="00C70689" w:rsidRDefault="00C70689" w:rsidP="00C70689">
            <w:pPr>
              <w:pStyle w:val="TableParagraph"/>
              <w:spacing w:before="23"/>
              <w:ind w:right="98"/>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075590" w:rsidRPr="00C70689" w:rsidRDefault="00C70689" w:rsidP="00C70689">
            <w:pPr>
              <w:pStyle w:val="TableParagraph"/>
              <w:rPr>
                <w:sz w:val="24"/>
                <w:szCs w:val="24"/>
              </w:rPr>
            </w:pPr>
            <w:r w:rsidRPr="00C70689">
              <w:rPr>
                <w:sz w:val="24"/>
                <w:szCs w:val="24"/>
              </w:rPr>
              <w:t>Выявлять</w:t>
            </w:r>
            <w:r w:rsidRPr="00C70689">
              <w:rPr>
                <w:spacing w:val="-2"/>
                <w:sz w:val="24"/>
                <w:szCs w:val="24"/>
              </w:rPr>
              <w:t xml:space="preserve"> </w:t>
            </w:r>
            <w:r w:rsidRPr="00C70689">
              <w:rPr>
                <w:sz w:val="24"/>
                <w:szCs w:val="24"/>
              </w:rPr>
              <w:t>особенности</w:t>
            </w:r>
            <w:r w:rsidRPr="00C70689">
              <w:rPr>
                <w:spacing w:val="-13"/>
                <w:sz w:val="24"/>
                <w:szCs w:val="24"/>
              </w:rPr>
              <w:t xml:space="preserve"> </w:t>
            </w:r>
            <w:r w:rsidRPr="00C70689">
              <w:rPr>
                <w:sz w:val="24"/>
                <w:szCs w:val="24"/>
              </w:rPr>
              <w:t>жанра</w:t>
            </w:r>
            <w:r w:rsidRPr="00C70689">
              <w:rPr>
                <w:spacing w:val="2"/>
                <w:sz w:val="24"/>
                <w:szCs w:val="24"/>
              </w:rPr>
              <w:t xml:space="preserve"> </w:t>
            </w:r>
            <w:r w:rsidRPr="00C70689">
              <w:rPr>
                <w:spacing w:val="-2"/>
                <w:sz w:val="24"/>
                <w:szCs w:val="24"/>
              </w:rPr>
              <w:t>рассказа-</w:t>
            </w:r>
          </w:p>
          <w:p w:rsidR="00075590" w:rsidRPr="00C70689" w:rsidRDefault="00C70689" w:rsidP="00C70689">
            <w:pPr>
              <w:pStyle w:val="TableParagraph"/>
              <w:spacing w:before="23"/>
              <w:rPr>
                <w:sz w:val="24"/>
                <w:szCs w:val="24"/>
              </w:rPr>
            </w:pPr>
            <w:r w:rsidRPr="00C70689">
              <w:rPr>
                <w:spacing w:val="-2"/>
                <w:sz w:val="24"/>
                <w:szCs w:val="24"/>
              </w:rPr>
              <w:t>эпопеи.</w:t>
            </w:r>
          </w:p>
          <w:p w:rsidR="00075590" w:rsidRPr="00C70689" w:rsidRDefault="00C70689" w:rsidP="00C70689">
            <w:pPr>
              <w:pStyle w:val="TableParagraph"/>
              <w:spacing w:before="23"/>
              <w:ind w:right="551"/>
              <w:rPr>
                <w:sz w:val="24"/>
                <w:szCs w:val="24"/>
              </w:rPr>
            </w:pPr>
            <w:r w:rsidRPr="00C70689">
              <w:rPr>
                <w:sz w:val="24"/>
                <w:szCs w:val="24"/>
              </w:rPr>
              <w:t>Соотносить содержание</w:t>
            </w:r>
            <w:r w:rsidRPr="00C70689">
              <w:rPr>
                <w:spacing w:val="-12"/>
                <w:sz w:val="24"/>
                <w:szCs w:val="24"/>
              </w:rPr>
              <w:t xml:space="preserve"> </w:t>
            </w:r>
            <w:r w:rsidRPr="00C70689">
              <w:rPr>
                <w:sz w:val="24"/>
                <w:szCs w:val="24"/>
              </w:rPr>
              <w:t>произведения с реалистическими</w:t>
            </w:r>
            <w:r w:rsidRPr="00C70689">
              <w:rPr>
                <w:spacing w:val="-2"/>
                <w:sz w:val="24"/>
                <w:szCs w:val="24"/>
              </w:rPr>
              <w:t xml:space="preserve"> </w:t>
            </w:r>
            <w:r w:rsidRPr="00C70689">
              <w:rPr>
                <w:sz w:val="24"/>
                <w:szCs w:val="24"/>
              </w:rPr>
              <w:t>принципами изображения жизни и человека.</w:t>
            </w:r>
          </w:p>
          <w:p w:rsidR="00075590" w:rsidRPr="00C70689" w:rsidRDefault="00C70689" w:rsidP="00C70689">
            <w:pPr>
              <w:pStyle w:val="TableParagraph"/>
              <w:spacing w:before="17"/>
              <w:ind w:right="98"/>
              <w:rPr>
                <w:sz w:val="24"/>
                <w:szCs w:val="24"/>
              </w:rPr>
            </w:pPr>
            <w:r w:rsidRPr="00C70689">
              <w:rPr>
                <w:sz w:val="24"/>
                <w:szCs w:val="24"/>
              </w:rPr>
              <w:t>Давать аргументированный</w:t>
            </w:r>
            <w:r w:rsidRPr="00C70689">
              <w:rPr>
                <w:spacing w:val="-6"/>
                <w:sz w:val="24"/>
                <w:szCs w:val="24"/>
              </w:rPr>
              <w:t xml:space="preserve"> </w:t>
            </w:r>
            <w:r w:rsidRPr="00C70689">
              <w:rPr>
                <w:sz w:val="24"/>
                <w:szCs w:val="24"/>
              </w:rPr>
              <w:t>письменный ответ на проблемный вопрос.</w:t>
            </w:r>
          </w:p>
          <w:p w:rsidR="00075590" w:rsidRPr="00C70689" w:rsidRDefault="00C70689" w:rsidP="00C70689">
            <w:pPr>
              <w:pStyle w:val="TableParagraph"/>
              <w:rPr>
                <w:sz w:val="24"/>
                <w:szCs w:val="24"/>
              </w:rPr>
            </w:pPr>
            <w:r w:rsidRPr="00C70689">
              <w:rPr>
                <w:sz w:val="24"/>
                <w:szCs w:val="24"/>
              </w:rPr>
              <w:t>Сопоставлять</w:t>
            </w:r>
            <w:r w:rsidRPr="00C70689">
              <w:rPr>
                <w:spacing w:val="-30"/>
                <w:sz w:val="24"/>
                <w:szCs w:val="24"/>
              </w:rPr>
              <w:t xml:space="preserve"> </w:t>
            </w:r>
            <w:r w:rsidRPr="00C70689">
              <w:rPr>
                <w:sz w:val="24"/>
                <w:szCs w:val="24"/>
              </w:rPr>
              <w:t>текст</w:t>
            </w:r>
            <w:r w:rsidRPr="00C70689">
              <w:rPr>
                <w:spacing w:val="12"/>
                <w:sz w:val="24"/>
                <w:szCs w:val="24"/>
              </w:rPr>
              <w:t xml:space="preserve"> </w:t>
            </w:r>
            <w:r w:rsidRPr="00C70689">
              <w:rPr>
                <w:sz w:val="24"/>
                <w:szCs w:val="24"/>
              </w:rPr>
              <w:t>произведения</w:t>
            </w:r>
            <w:r w:rsidRPr="00C70689">
              <w:rPr>
                <w:spacing w:val="-15"/>
                <w:sz w:val="24"/>
                <w:szCs w:val="24"/>
              </w:rPr>
              <w:t xml:space="preserve"> </w:t>
            </w:r>
            <w:r w:rsidRPr="00C70689">
              <w:rPr>
                <w:sz w:val="24"/>
                <w:szCs w:val="24"/>
              </w:rPr>
              <w:t>с</w:t>
            </w:r>
            <w:r w:rsidRPr="00C70689">
              <w:rPr>
                <w:spacing w:val="-8"/>
                <w:sz w:val="24"/>
                <w:szCs w:val="24"/>
              </w:rPr>
              <w:t xml:space="preserve"> </w:t>
            </w:r>
            <w:r w:rsidRPr="00C70689">
              <w:rPr>
                <w:spacing w:val="-5"/>
                <w:sz w:val="24"/>
                <w:szCs w:val="24"/>
              </w:rPr>
              <w:t>его</w:t>
            </w:r>
          </w:p>
          <w:p w:rsidR="00075590" w:rsidRPr="00C70689" w:rsidRDefault="00C70689" w:rsidP="00C70689">
            <w:pPr>
              <w:pStyle w:val="TableParagraph"/>
              <w:spacing w:before="5"/>
              <w:ind w:right="98"/>
              <w:rPr>
                <w:sz w:val="24"/>
                <w:szCs w:val="24"/>
              </w:rPr>
            </w:pPr>
            <w:r w:rsidRPr="00C70689">
              <w:rPr>
                <w:sz w:val="24"/>
                <w:szCs w:val="24"/>
              </w:rPr>
              <w:t>экранизацией,</w:t>
            </w:r>
            <w:r w:rsidRPr="00C70689">
              <w:rPr>
                <w:spacing w:val="-10"/>
                <w:sz w:val="24"/>
                <w:szCs w:val="24"/>
              </w:rPr>
              <w:t xml:space="preserve"> </w:t>
            </w:r>
            <w:r w:rsidRPr="00C70689">
              <w:rPr>
                <w:sz w:val="24"/>
                <w:szCs w:val="24"/>
              </w:rPr>
              <w:t>обсуждать</w:t>
            </w:r>
            <w:r w:rsidRPr="00C70689">
              <w:rPr>
                <w:spacing w:val="-7"/>
                <w:sz w:val="24"/>
                <w:szCs w:val="24"/>
              </w:rPr>
              <w:t xml:space="preserve"> </w:t>
            </w:r>
            <w:r w:rsidRPr="00C70689">
              <w:rPr>
                <w:sz w:val="24"/>
                <w:szCs w:val="24"/>
              </w:rPr>
              <w:t>и</w:t>
            </w:r>
            <w:r w:rsidRPr="00C70689">
              <w:rPr>
                <w:spacing w:val="-17"/>
                <w:sz w:val="24"/>
                <w:szCs w:val="24"/>
              </w:rPr>
              <w:t xml:space="preserve"> </w:t>
            </w:r>
            <w:r w:rsidRPr="00C70689">
              <w:rPr>
                <w:sz w:val="24"/>
                <w:szCs w:val="24"/>
              </w:rPr>
              <w:t xml:space="preserve">писать </w:t>
            </w:r>
            <w:r w:rsidRPr="00C70689">
              <w:rPr>
                <w:spacing w:val="-2"/>
                <w:sz w:val="24"/>
                <w:szCs w:val="24"/>
              </w:rPr>
              <w:t>рецензии</w:t>
            </w:r>
          </w:p>
        </w:tc>
      </w:tr>
      <w:tr w:rsidR="00075590" w:rsidRPr="00C70689">
        <w:trPr>
          <w:trHeight w:val="4860"/>
        </w:trPr>
        <w:tc>
          <w:tcPr>
            <w:tcW w:w="705" w:type="dxa"/>
          </w:tcPr>
          <w:p w:rsidR="00075590" w:rsidRPr="00C70689" w:rsidRDefault="00C70689" w:rsidP="00C70689">
            <w:pPr>
              <w:pStyle w:val="TableParagraph"/>
              <w:rPr>
                <w:sz w:val="24"/>
                <w:szCs w:val="24"/>
              </w:rPr>
            </w:pPr>
            <w:r w:rsidRPr="00C70689">
              <w:rPr>
                <w:spacing w:val="-5"/>
                <w:sz w:val="24"/>
                <w:szCs w:val="24"/>
              </w:rPr>
              <w:t>6.4</w:t>
            </w:r>
          </w:p>
        </w:tc>
        <w:tc>
          <w:tcPr>
            <w:tcW w:w="3405" w:type="dxa"/>
          </w:tcPr>
          <w:p w:rsidR="00075590" w:rsidRPr="00C70689" w:rsidRDefault="00C70689" w:rsidP="00C70689">
            <w:pPr>
              <w:pStyle w:val="TableParagraph"/>
              <w:ind w:right="146"/>
              <w:rPr>
                <w:sz w:val="24"/>
                <w:szCs w:val="24"/>
              </w:rPr>
            </w:pPr>
            <w:r w:rsidRPr="00C70689">
              <w:rPr>
                <w:sz w:val="24"/>
                <w:szCs w:val="24"/>
              </w:rPr>
              <w:t>А.И.</w:t>
            </w:r>
            <w:r w:rsidRPr="00C70689">
              <w:rPr>
                <w:spacing w:val="-15"/>
                <w:sz w:val="24"/>
                <w:szCs w:val="24"/>
              </w:rPr>
              <w:t xml:space="preserve"> </w:t>
            </w:r>
            <w:r w:rsidRPr="00C70689">
              <w:rPr>
                <w:sz w:val="24"/>
                <w:szCs w:val="24"/>
              </w:rPr>
              <w:t>Солженицын. Рассказ «Матрёнин</w:t>
            </w:r>
            <w:r w:rsidRPr="00C70689">
              <w:rPr>
                <w:spacing w:val="-4"/>
                <w:sz w:val="24"/>
                <w:szCs w:val="24"/>
              </w:rPr>
              <w:t xml:space="preserve"> </w:t>
            </w:r>
            <w:r w:rsidRPr="00C70689">
              <w:rPr>
                <w:sz w:val="24"/>
                <w:szCs w:val="24"/>
              </w:rPr>
              <w:t>двор»</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C70689" w:rsidP="00C70689">
            <w:pPr>
              <w:pStyle w:val="TableParagraph"/>
              <w:ind w:right="77"/>
              <w:rPr>
                <w:sz w:val="24"/>
                <w:szCs w:val="24"/>
              </w:rPr>
            </w:pPr>
            <w:r w:rsidRPr="00C70689">
              <w:rPr>
                <w:sz w:val="24"/>
                <w:szCs w:val="24"/>
              </w:rPr>
              <w:t>А.И.</w:t>
            </w:r>
            <w:r w:rsidRPr="00C70689">
              <w:rPr>
                <w:spacing w:val="-15"/>
                <w:sz w:val="24"/>
                <w:szCs w:val="24"/>
              </w:rPr>
              <w:t xml:space="preserve"> </w:t>
            </w:r>
            <w:r w:rsidRPr="00C70689">
              <w:rPr>
                <w:sz w:val="24"/>
                <w:szCs w:val="24"/>
              </w:rPr>
              <w:t>Солженицын.</w:t>
            </w:r>
            <w:r w:rsidRPr="00C70689">
              <w:rPr>
                <w:spacing w:val="80"/>
                <w:sz w:val="24"/>
                <w:szCs w:val="24"/>
              </w:rPr>
              <w:t xml:space="preserve"> </w:t>
            </w:r>
            <w:r w:rsidRPr="00C70689">
              <w:rPr>
                <w:sz w:val="24"/>
                <w:szCs w:val="24"/>
              </w:rPr>
              <w:t>Рассказ «Матрёнин</w:t>
            </w:r>
            <w:r w:rsidRPr="00C70689">
              <w:rPr>
                <w:spacing w:val="-4"/>
                <w:sz w:val="24"/>
                <w:szCs w:val="24"/>
              </w:rPr>
              <w:t xml:space="preserve"> </w:t>
            </w:r>
            <w:r w:rsidRPr="00C70689">
              <w:rPr>
                <w:sz w:val="24"/>
                <w:szCs w:val="24"/>
              </w:rPr>
              <w:t>двор». История</w:t>
            </w:r>
            <w:r w:rsidRPr="00C70689">
              <w:rPr>
                <w:spacing w:val="-15"/>
                <w:sz w:val="24"/>
                <w:szCs w:val="24"/>
              </w:rPr>
              <w:t xml:space="preserve"> </w:t>
            </w:r>
            <w:r w:rsidRPr="00C70689">
              <w:rPr>
                <w:sz w:val="24"/>
                <w:szCs w:val="24"/>
              </w:rPr>
              <w:t>создания.</w:t>
            </w:r>
          </w:p>
          <w:p w:rsidR="00075590" w:rsidRPr="00C70689" w:rsidRDefault="00C70689" w:rsidP="00C70689">
            <w:pPr>
              <w:pStyle w:val="TableParagraph"/>
              <w:spacing w:before="10"/>
              <w:ind w:right="99"/>
              <w:rPr>
                <w:sz w:val="24"/>
                <w:szCs w:val="24"/>
              </w:rPr>
            </w:pPr>
            <w:r w:rsidRPr="00C70689">
              <w:rPr>
                <w:sz w:val="24"/>
                <w:szCs w:val="24"/>
              </w:rPr>
              <w:t>Тематика</w:t>
            </w:r>
            <w:r w:rsidRPr="00C70689">
              <w:rPr>
                <w:spacing w:val="-14"/>
                <w:sz w:val="24"/>
                <w:szCs w:val="24"/>
              </w:rPr>
              <w:t xml:space="preserve"> </w:t>
            </w:r>
            <w:r w:rsidRPr="00C70689">
              <w:rPr>
                <w:sz w:val="24"/>
                <w:szCs w:val="24"/>
              </w:rPr>
              <w:t>и проблематика. Система образов. Образ Матрёны,</w:t>
            </w:r>
            <w:r w:rsidRPr="00C70689">
              <w:rPr>
                <w:spacing w:val="-15"/>
                <w:sz w:val="24"/>
                <w:szCs w:val="24"/>
              </w:rPr>
              <w:t xml:space="preserve"> </w:t>
            </w:r>
            <w:r w:rsidRPr="00C70689">
              <w:rPr>
                <w:sz w:val="24"/>
                <w:szCs w:val="24"/>
              </w:rPr>
              <w:t>способы создания</w:t>
            </w:r>
            <w:r w:rsidRPr="00C70689">
              <w:rPr>
                <w:spacing w:val="-15"/>
                <w:sz w:val="24"/>
                <w:szCs w:val="24"/>
              </w:rPr>
              <w:t xml:space="preserve"> </w:t>
            </w:r>
            <w:r w:rsidRPr="00C70689">
              <w:rPr>
                <w:sz w:val="24"/>
                <w:szCs w:val="24"/>
              </w:rPr>
              <w:t>характера героини.</w:t>
            </w:r>
            <w:r w:rsidRPr="00C70689">
              <w:rPr>
                <w:spacing w:val="-15"/>
                <w:sz w:val="24"/>
                <w:szCs w:val="24"/>
              </w:rPr>
              <w:t xml:space="preserve"> </w:t>
            </w:r>
            <w:r w:rsidRPr="00C70689">
              <w:rPr>
                <w:sz w:val="24"/>
                <w:szCs w:val="24"/>
              </w:rPr>
              <w:t>Образ рассказчика.</w:t>
            </w:r>
            <w:r w:rsidRPr="00C70689">
              <w:rPr>
                <w:spacing w:val="-37"/>
                <w:sz w:val="24"/>
                <w:szCs w:val="24"/>
              </w:rPr>
              <w:t xml:space="preserve"> </w:t>
            </w:r>
            <w:r w:rsidRPr="00C70689">
              <w:rPr>
                <w:sz w:val="24"/>
                <w:szCs w:val="24"/>
              </w:rPr>
              <w:t xml:space="preserve">Смысл </w:t>
            </w:r>
            <w:r w:rsidRPr="00C70689">
              <w:rPr>
                <w:spacing w:val="-2"/>
                <w:sz w:val="24"/>
                <w:szCs w:val="24"/>
              </w:rPr>
              <w:t>финала</w:t>
            </w:r>
          </w:p>
        </w:tc>
        <w:tc>
          <w:tcPr>
            <w:tcW w:w="5340" w:type="dxa"/>
          </w:tcPr>
          <w:p w:rsidR="00075590" w:rsidRPr="00C70689" w:rsidRDefault="00C70689" w:rsidP="00C70689">
            <w:pPr>
              <w:pStyle w:val="TableParagraph"/>
              <w:ind w:right="98"/>
              <w:rPr>
                <w:sz w:val="24"/>
                <w:szCs w:val="24"/>
              </w:rPr>
            </w:pPr>
            <w:r w:rsidRPr="00C70689">
              <w:rPr>
                <w:sz w:val="24"/>
                <w:szCs w:val="24"/>
              </w:rPr>
              <w:t>Воспринимать</w:t>
            </w:r>
            <w:r w:rsidRPr="00C70689">
              <w:rPr>
                <w:spacing w:val="-17"/>
                <w:sz w:val="24"/>
                <w:szCs w:val="24"/>
              </w:rPr>
              <w:t xml:space="preserve"> </w:t>
            </w:r>
            <w:r w:rsidRPr="00C70689">
              <w:rPr>
                <w:sz w:val="24"/>
                <w:szCs w:val="24"/>
              </w:rPr>
              <w:t>и выразительно читать литературное</w:t>
            </w:r>
            <w:r w:rsidRPr="00C70689">
              <w:rPr>
                <w:spacing w:val="-32"/>
                <w:sz w:val="24"/>
                <w:szCs w:val="24"/>
              </w:rPr>
              <w:t xml:space="preserve"> </w:t>
            </w:r>
            <w:r w:rsidRPr="00C70689">
              <w:rPr>
                <w:sz w:val="24"/>
                <w:szCs w:val="24"/>
              </w:rPr>
              <w:t>произведение.</w:t>
            </w:r>
          </w:p>
          <w:p w:rsidR="00075590" w:rsidRPr="00C70689" w:rsidRDefault="00C70689" w:rsidP="00C70689">
            <w:pPr>
              <w:pStyle w:val="TableParagraph"/>
              <w:ind w:right="793"/>
              <w:rPr>
                <w:sz w:val="24"/>
                <w:szCs w:val="24"/>
              </w:rPr>
            </w:pPr>
            <w:r w:rsidRPr="00C70689">
              <w:rPr>
                <w:sz w:val="24"/>
                <w:szCs w:val="24"/>
              </w:rPr>
              <w:t>Выражать личное</w:t>
            </w:r>
            <w:r w:rsidRPr="00C70689">
              <w:rPr>
                <w:spacing w:val="-12"/>
                <w:sz w:val="24"/>
                <w:szCs w:val="24"/>
              </w:rPr>
              <w:t xml:space="preserve"> </w:t>
            </w:r>
            <w:r w:rsidRPr="00C70689">
              <w:rPr>
                <w:sz w:val="24"/>
                <w:szCs w:val="24"/>
              </w:rPr>
              <w:t>читательское отношение</w:t>
            </w:r>
            <w:r w:rsidRPr="00C70689">
              <w:rPr>
                <w:spacing w:val="-9"/>
                <w:sz w:val="24"/>
                <w:szCs w:val="24"/>
              </w:rPr>
              <w:t xml:space="preserve"> </w:t>
            </w:r>
            <w:r w:rsidRPr="00C70689">
              <w:rPr>
                <w:sz w:val="24"/>
                <w:szCs w:val="24"/>
              </w:rPr>
              <w:t>к прочитанному.</w:t>
            </w:r>
          </w:p>
          <w:p w:rsidR="00075590" w:rsidRPr="00C70689" w:rsidRDefault="00C70689" w:rsidP="00C70689">
            <w:pPr>
              <w:pStyle w:val="TableParagraph"/>
              <w:rPr>
                <w:sz w:val="24"/>
                <w:szCs w:val="24"/>
              </w:rPr>
            </w:pPr>
            <w:r w:rsidRPr="00C70689">
              <w:rPr>
                <w:sz w:val="24"/>
                <w:szCs w:val="24"/>
              </w:rPr>
              <w:t>Устно</w:t>
            </w:r>
            <w:r w:rsidRPr="00C70689">
              <w:rPr>
                <w:spacing w:val="5"/>
                <w:sz w:val="24"/>
                <w:szCs w:val="24"/>
              </w:rPr>
              <w:t xml:space="preserve"> </w:t>
            </w:r>
            <w:r w:rsidRPr="00C70689">
              <w:rPr>
                <w:sz w:val="24"/>
                <w:szCs w:val="24"/>
              </w:rPr>
              <w:t>или</w:t>
            </w:r>
            <w:r w:rsidRPr="00C70689">
              <w:rPr>
                <w:spacing w:val="-17"/>
                <w:sz w:val="24"/>
                <w:szCs w:val="24"/>
              </w:rPr>
              <w:t xml:space="preserve"> </w:t>
            </w:r>
            <w:r w:rsidRPr="00C70689">
              <w:rPr>
                <w:sz w:val="24"/>
                <w:szCs w:val="24"/>
              </w:rPr>
              <w:t>письменно</w:t>
            </w:r>
            <w:r w:rsidRPr="00C70689">
              <w:rPr>
                <w:spacing w:val="-8"/>
                <w:sz w:val="24"/>
                <w:szCs w:val="24"/>
              </w:rPr>
              <w:t xml:space="preserve"> </w:t>
            </w:r>
            <w:r w:rsidRPr="00C70689">
              <w:rPr>
                <w:spacing w:val="-2"/>
                <w:sz w:val="24"/>
                <w:szCs w:val="24"/>
              </w:rPr>
              <w:t>отвечать</w:t>
            </w:r>
          </w:p>
          <w:p w:rsidR="00075590" w:rsidRPr="00C70689" w:rsidRDefault="00C70689" w:rsidP="00C70689">
            <w:pPr>
              <w:pStyle w:val="TableParagraph"/>
              <w:spacing w:before="17"/>
              <w:ind w:right="98"/>
              <w:rPr>
                <w:sz w:val="24"/>
                <w:szCs w:val="24"/>
              </w:rPr>
            </w:pPr>
            <w:r w:rsidRPr="00C70689">
              <w:rPr>
                <w:sz w:val="24"/>
                <w:szCs w:val="24"/>
              </w:rPr>
              <w:t>на вопросы</w:t>
            </w:r>
            <w:r w:rsidRPr="00C70689">
              <w:rPr>
                <w:spacing w:val="-1"/>
                <w:sz w:val="24"/>
                <w:szCs w:val="24"/>
              </w:rPr>
              <w:t xml:space="preserve"> </w:t>
            </w:r>
            <w:r w:rsidRPr="00C70689">
              <w:rPr>
                <w:sz w:val="24"/>
                <w:szCs w:val="24"/>
              </w:rPr>
              <w:t>(с</w:t>
            </w:r>
            <w:r w:rsidRPr="00C70689">
              <w:rPr>
                <w:spacing w:val="-1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spacing w:before="2"/>
              <w:ind w:right="98"/>
              <w:rPr>
                <w:sz w:val="24"/>
                <w:szCs w:val="24"/>
              </w:rPr>
            </w:pPr>
            <w:r w:rsidRPr="00C70689">
              <w:rPr>
                <w:sz w:val="24"/>
                <w:szCs w:val="24"/>
              </w:rPr>
              <w:t>Участвовать в коллективном 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rPr>
                <w:sz w:val="24"/>
                <w:szCs w:val="24"/>
              </w:rPr>
            </w:pPr>
            <w:r w:rsidRPr="00C70689">
              <w:rPr>
                <w:sz w:val="24"/>
                <w:szCs w:val="24"/>
              </w:rPr>
              <w:t>Обобщать</w:t>
            </w:r>
            <w:r w:rsidRPr="00C70689">
              <w:rPr>
                <w:spacing w:val="-4"/>
                <w:sz w:val="24"/>
                <w:szCs w:val="24"/>
              </w:rPr>
              <w:t xml:space="preserve"> </w:t>
            </w:r>
            <w:r w:rsidRPr="00C70689">
              <w:rPr>
                <w:sz w:val="24"/>
                <w:szCs w:val="24"/>
              </w:rPr>
              <w:t>материал</w:t>
            </w:r>
            <w:r w:rsidRPr="00C70689">
              <w:rPr>
                <w:spacing w:val="-21"/>
                <w:sz w:val="24"/>
                <w:szCs w:val="24"/>
              </w:rPr>
              <w:t xml:space="preserve"> </w:t>
            </w:r>
            <w:r w:rsidRPr="00C70689">
              <w:rPr>
                <w:sz w:val="24"/>
                <w:szCs w:val="24"/>
              </w:rPr>
              <w:t>о</w:t>
            </w:r>
            <w:r w:rsidRPr="00C70689">
              <w:rPr>
                <w:spacing w:val="-1"/>
                <w:sz w:val="24"/>
                <w:szCs w:val="24"/>
              </w:rPr>
              <w:t xml:space="preserve"> </w:t>
            </w:r>
            <w:r w:rsidRPr="00C70689">
              <w:rPr>
                <w:spacing w:val="-2"/>
                <w:sz w:val="24"/>
                <w:szCs w:val="24"/>
              </w:rPr>
              <w:t>писателе</w:t>
            </w:r>
          </w:p>
          <w:p w:rsidR="00075590" w:rsidRPr="00C70689" w:rsidRDefault="00C70689" w:rsidP="00C70689">
            <w:pPr>
              <w:pStyle w:val="TableParagraph"/>
              <w:spacing w:before="23"/>
              <w:rPr>
                <w:sz w:val="24"/>
                <w:szCs w:val="24"/>
              </w:rPr>
            </w:pPr>
            <w:r w:rsidRPr="00C70689">
              <w:rPr>
                <w:sz w:val="24"/>
                <w:szCs w:val="24"/>
              </w:rPr>
              <w:t>и</w:t>
            </w:r>
            <w:r w:rsidRPr="00C70689">
              <w:rPr>
                <w:spacing w:val="21"/>
                <w:sz w:val="24"/>
                <w:szCs w:val="24"/>
              </w:rPr>
              <w:t xml:space="preserve"> </w:t>
            </w:r>
            <w:r w:rsidRPr="00C70689">
              <w:rPr>
                <w:sz w:val="24"/>
                <w:szCs w:val="24"/>
              </w:rPr>
              <w:t>об</w:t>
            </w:r>
            <w:r w:rsidRPr="00C70689">
              <w:rPr>
                <w:spacing w:val="-7"/>
                <w:sz w:val="24"/>
                <w:szCs w:val="24"/>
              </w:rPr>
              <w:t xml:space="preserve"> </w:t>
            </w:r>
            <w:r w:rsidRPr="00C70689">
              <w:rPr>
                <w:sz w:val="24"/>
                <w:szCs w:val="24"/>
              </w:rPr>
              <w:t>истории</w:t>
            </w:r>
            <w:r w:rsidRPr="00C70689">
              <w:rPr>
                <w:spacing w:val="-17"/>
                <w:sz w:val="24"/>
                <w:szCs w:val="24"/>
              </w:rPr>
              <w:t xml:space="preserve"> </w:t>
            </w:r>
            <w:r w:rsidRPr="00C70689">
              <w:rPr>
                <w:sz w:val="24"/>
                <w:szCs w:val="24"/>
              </w:rPr>
              <w:t>создания</w:t>
            </w:r>
            <w:r w:rsidRPr="00C70689">
              <w:rPr>
                <w:spacing w:val="-9"/>
                <w:sz w:val="24"/>
                <w:szCs w:val="24"/>
              </w:rPr>
              <w:t xml:space="preserve"> </w:t>
            </w:r>
            <w:r w:rsidRPr="00C70689">
              <w:rPr>
                <w:spacing w:val="-2"/>
                <w:sz w:val="24"/>
                <w:szCs w:val="24"/>
              </w:rPr>
              <w:t>произведения</w:t>
            </w:r>
          </w:p>
          <w:p w:rsidR="00075590" w:rsidRPr="00C70689" w:rsidRDefault="00C70689" w:rsidP="00C70689">
            <w:pPr>
              <w:pStyle w:val="TableParagraph"/>
              <w:spacing w:before="5"/>
              <w:ind w:right="98"/>
              <w:rPr>
                <w:sz w:val="24"/>
                <w:szCs w:val="24"/>
              </w:rPr>
            </w:pPr>
            <w:r w:rsidRPr="00C70689">
              <w:rPr>
                <w:sz w:val="24"/>
                <w:szCs w:val="24"/>
              </w:rPr>
              <w:t>с использованием</w:t>
            </w:r>
            <w:r w:rsidRPr="00C70689">
              <w:rPr>
                <w:spacing w:val="-11"/>
                <w:sz w:val="24"/>
                <w:szCs w:val="24"/>
              </w:rPr>
              <w:t xml:space="preserve"> </w:t>
            </w:r>
            <w:r w:rsidRPr="00C70689">
              <w:rPr>
                <w:sz w:val="24"/>
                <w:szCs w:val="24"/>
              </w:rPr>
              <w:t>статьи</w:t>
            </w:r>
            <w:r w:rsidRPr="00C70689">
              <w:rPr>
                <w:spacing w:val="-13"/>
                <w:sz w:val="24"/>
                <w:szCs w:val="24"/>
              </w:rPr>
              <w:t xml:space="preserve"> </w:t>
            </w:r>
            <w:r w:rsidRPr="00C70689">
              <w:rPr>
                <w:sz w:val="24"/>
                <w:szCs w:val="24"/>
              </w:rPr>
              <w:t>учебника, справочной</w:t>
            </w:r>
            <w:r w:rsidRPr="00C70689">
              <w:rPr>
                <w:spacing w:val="-12"/>
                <w:sz w:val="24"/>
                <w:szCs w:val="24"/>
              </w:rPr>
              <w:t xml:space="preserve"> </w:t>
            </w:r>
            <w:r w:rsidRPr="00C70689">
              <w:rPr>
                <w:sz w:val="24"/>
                <w:szCs w:val="24"/>
              </w:rPr>
              <w:t>литературы</w:t>
            </w:r>
            <w:r w:rsidRPr="00C70689">
              <w:rPr>
                <w:spacing w:val="-24"/>
                <w:sz w:val="24"/>
                <w:szCs w:val="24"/>
              </w:rPr>
              <w:t xml:space="preserve"> </w:t>
            </w:r>
            <w:r w:rsidRPr="00C70689">
              <w:rPr>
                <w:sz w:val="24"/>
                <w:szCs w:val="24"/>
              </w:rPr>
              <w:t>и</w:t>
            </w:r>
            <w:r w:rsidRPr="00C70689">
              <w:rPr>
                <w:spacing w:val="10"/>
                <w:sz w:val="24"/>
                <w:szCs w:val="24"/>
              </w:rPr>
              <w:t xml:space="preserve"> </w:t>
            </w:r>
            <w:r w:rsidRPr="00C70689">
              <w:rPr>
                <w:spacing w:val="-2"/>
                <w:sz w:val="24"/>
                <w:szCs w:val="24"/>
              </w:rPr>
              <w:t>ресурсов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763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pacing w:val="-2"/>
                <w:sz w:val="24"/>
                <w:szCs w:val="24"/>
              </w:rPr>
              <w:t>Интернета.</w:t>
            </w:r>
          </w:p>
          <w:p w:rsidR="00075590" w:rsidRPr="00C70689" w:rsidRDefault="00C70689" w:rsidP="00C70689">
            <w:pPr>
              <w:pStyle w:val="TableParagraph"/>
              <w:spacing w:before="23"/>
              <w:ind w:right="98"/>
              <w:rPr>
                <w:sz w:val="24"/>
                <w:szCs w:val="24"/>
              </w:rPr>
            </w:pPr>
            <w:r w:rsidRPr="00C70689">
              <w:rPr>
                <w:sz w:val="24"/>
                <w:szCs w:val="24"/>
              </w:rPr>
              <w:t>Анализировать сюжет, тематику, проблематику,</w:t>
            </w:r>
            <w:r w:rsidRPr="00C70689">
              <w:rPr>
                <w:spacing w:val="-15"/>
                <w:sz w:val="24"/>
                <w:szCs w:val="24"/>
              </w:rPr>
              <w:t xml:space="preserve"> </w:t>
            </w:r>
            <w:r w:rsidRPr="00C70689">
              <w:rPr>
                <w:sz w:val="24"/>
                <w:szCs w:val="24"/>
              </w:rPr>
              <w:t>идейно-художественное содержание</w:t>
            </w:r>
            <w:r w:rsidRPr="00C70689">
              <w:rPr>
                <w:spacing w:val="-32"/>
                <w:sz w:val="24"/>
                <w:szCs w:val="24"/>
              </w:rPr>
              <w:t xml:space="preserve"> </w:t>
            </w:r>
            <w:r w:rsidRPr="00C70689">
              <w:rPr>
                <w:sz w:val="24"/>
                <w:szCs w:val="24"/>
              </w:rPr>
              <w:t>рассказа.</w:t>
            </w:r>
          </w:p>
          <w:p w:rsidR="00075590" w:rsidRPr="00C70689" w:rsidRDefault="00C70689" w:rsidP="00C70689">
            <w:pPr>
              <w:pStyle w:val="TableParagraph"/>
              <w:ind w:right="98"/>
              <w:rPr>
                <w:sz w:val="24"/>
                <w:szCs w:val="24"/>
              </w:rPr>
            </w:pPr>
            <w:r w:rsidRPr="00C70689">
              <w:rPr>
                <w:sz w:val="24"/>
                <w:szCs w:val="24"/>
              </w:rPr>
              <w:t>Формулировать</w:t>
            </w:r>
            <w:r w:rsidRPr="00C70689">
              <w:rPr>
                <w:spacing w:val="-26"/>
                <w:sz w:val="24"/>
                <w:szCs w:val="24"/>
              </w:rPr>
              <w:t xml:space="preserve"> </w:t>
            </w:r>
            <w:r w:rsidRPr="00C70689">
              <w:rPr>
                <w:sz w:val="24"/>
                <w:szCs w:val="24"/>
              </w:rPr>
              <w:t>вопросы</w:t>
            </w:r>
            <w:r w:rsidRPr="00C70689">
              <w:rPr>
                <w:spacing w:val="-9"/>
                <w:sz w:val="24"/>
                <w:szCs w:val="24"/>
              </w:rPr>
              <w:t xml:space="preserve"> </w:t>
            </w:r>
            <w:r w:rsidRPr="00C70689">
              <w:rPr>
                <w:sz w:val="24"/>
                <w:szCs w:val="24"/>
              </w:rPr>
              <w:t>по</w:t>
            </w:r>
            <w:r w:rsidRPr="00C70689">
              <w:rPr>
                <w:spacing w:val="-4"/>
                <w:sz w:val="24"/>
                <w:szCs w:val="24"/>
              </w:rPr>
              <w:t xml:space="preserve"> </w:t>
            </w:r>
            <w:r w:rsidRPr="00C70689">
              <w:rPr>
                <w:sz w:val="24"/>
                <w:szCs w:val="24"/>
              </w:rPr>
              <w:t xml:space="preserve">тексту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Характеризовать</w:t>
            </w:r>
            <w:r w:rsidRPr="00C70689">
              <w:rPr>
                <w:spacing w:val="-9"/>
                <w:sz w:val="24"/>
                <w:szCs w:val="24"/>
              </w:rPr>
              <w:t xml:space="preserve"> </w:t>
            </w:r>
            <w:r w:rsidRPr="00C70689">
              <w:rPr>
                <w:sz w:val="24"/>
                <w:szCs w:val="24"/>
              </w:rPr>
              <w:t>и</w:t>
            </w:r>
            <w:r w:rsidRPr="00C70689">
              <w:rPr>
                <w:spacing w:val="-19"/>
                <w:sz w:val="24"/>
                <w:szCs w:val="24"/>
              </w:rPr>
              <w:t xml:space="preserve"> </w:t>
            </w:r>
            <w:r w:rsidRPr="00C70689">
              <w:rPr>
                <w:sz w:val="24"/>
                <w:szCs w:val="24"/>
              </w:rPr>
              <w:t>сопоставлять</w:t>
            </w:r>
            <w:r w:rsidRPr="00C70689">
              <w:rPr>
                <w:spacing w:val="-9"/>
                <w:sz w:val="24"/>
                <w:szCs w:val="24"/>
              </w:rPr>
              <w:t xml:space="preserve"> </w:t>
            </w:r>
            <w:r w:rsidRPr="00C70689">
              <w:rPr>
                <w:sz w:val="24"/>
                <w:szCs w:val="24"/>
              </w:rPr>
              <w:t>основных героев произведения, выявлять художественные</w:t>
            </w:r>
            <w:r w:rsidRPr="00C70689">
              <w:rPr>
                <w:spacing w:val="-5"/>
                <w:sz w:val="24"/>
                <w:szCs w:val="24"/>
              </w:rPr>
              <w:t xml:space="preserve"> </w:t>
            </w:r>
            <w:r w:rsidRPr="00C70689">
              <w:rPr>
                <w:sz w:val="24"/>
                <w:szCs w:val="24"/>
              </w:rPr>
              <w:t xml:space="preserve">средства создания их </w:t>
            </w:r>
            <w:r w:rsidRPr="00C70689">
              <w:rPr>
                <w:spacing w:val="-2"/>
                <w:sz w:val="24"/>
                <w:szCs w:val="24"/>
              </w:rPr>
              <w:t>образов.</w:t>
            </w:r>
          </w:p>
          <w:p w:rsidR="00075590" w:rsidRPr="00C70689" w:rsidRDefault="00C70689" w:rsidP="00C70689">
            <w:pPr>
              <w:pStyle w:val="TableParagraph"/>
              <w:ind w:right="98"/>
              <w:rPr>
                <w:sz w:val="24"/>
                <w:szCs w:val="24"/>
              </w:rPr>
            </w:pPr>
            <w:r w:rsidRPr="00C70689">
              <w:rPr>
                <w:sz w:val="24"/>
                <w:szCs w:val="24"/>
              </w:rPr>
              <w:t>Различать образы рассказчика</w:t>
            </w:r>
            <w:r w:rsidRPr="00C70689">
              <w:rPr>
                <w:spacing w:val="-7"/>
                <w:sz w:val="24"/>
                <w:szCs w:val="24"/>
              </w:rPr>
              <w:t xml:space="preserve"> </w:t>
            </w:r>
            <w:r w:rsidRPr="00C70689">
              <w:rPr>
                <w:sz w:val="24"/>
                <w:szCs w:val="24"/>
              </w:rPr>
              <w:t>и</w:t>
            </w:r>
            <w:r w:rsidRPr="00C70689">
              <w:rPr>
                <w:spacing w:val="-1"/>
                <w:sz w:val="24"/>
                <w:szCs w:val="24"/>
              </w:rPr>
              <w:t xml:space="preserve"> </w:t>
            </w:r>
            <w:r w:rsidRPr="00C70689">
              <w:rPr>
                <w:sz w:val="24"/>
                <w:szCs w:val="24"/>
              </w:rPr>
              <w:t xml:space="preserve">автора- </w:t>
            </w:r>
            <w:r w:rsidRPr="00C70689">
              <w:rPr>
                <w:spacing w:val="-2"/>
                <w:sz w:val="24"/>
                <w:szCs w:val="24"/>
              </w:rPr>
              <w:t>повествователя.</w:t>
            </w:r>
          </w:p>
          <w:p w:rsidR="00075590" w:rsidRPr="00C70689" w:rsidRDefault="00C70689" w:rsidP="00C70689">
            <w:pPr>
              <w:pStyle w:val="TableParagraph"/>
              <w:ind w:right="98"/>
              <w:rPr>
                <w:sz w:val="24"/>
                <w:szCs w:val="24"/>
              </w:rPr>
            </w:pPr>
            <w:r w:rsidRPr="00C70689">
              <w:rPr>
                <w:sz w:val="24"/>
                <w:szCs w:val="24"/>
              </w:rPr>
              <w:t>Анализировать форму выражения авторской</w:t>
            </w:r>
            <w:r w:rsidRPr="00C70689">
              <w:rPr>
                <w:spacing w:val="-27"/>
                <w:sz w:val="24"/>
                <w:szCs w:val="24"/>
              </w:rPr>
              <w:t xml:space="preserve"> </w:t>
            </w:r>
            <w:r w:rsidRPr="00C70689">
              <w:rPr>
                <w:sz w:val="24"/>
                <w:szCs w:val="24"/>
              </w:rPr>
              <w:t>позиции.</w:t>
            </w:r>
          </w:p>
          <w:p w:rsidR="00075590" w:rsidRPr="00C70689" w:rsidRDefault="00C70689" w:rsidP="00C70689">
            <w:pPr>
              <w:pStyle w:val="TableParagraph"/>
              <w:spacing w:before="6"/>
              <w:ind w:right="551"/>
              <w:rPr>
                <w:sz w:val="24"/>
                <w:szCs w:val="24"/>
              </w:rPr>
            </w:pPr>
            <w:r w:rsidRPr="00C70689">
              <w:rPr>
                <w:sz w:val="24"/>
                <w:szCs w:val="24"/>
              </w:rPr>
              <w:t>Соотносить содержание</w:t>
            </w:r>
            <w:r w:rsidRPr="00C70689">
              <w:rPr>
                <w:spacing w:val="-12"/>
                <w:sz w:val="24"/>
                <w:szCs w:val="24"/>
              </w:rPr>
              <w:t xml:space="preserve"> </w:t>
            </w:r>
            <w:r w:rsidRPr="00C70689">
              <w:rPr>
                <w:sz w:val="24"/>
                <w:szCs w:val="24"/>
              </w:rPr>
              <w:t>произведения с реалистическими</w:t>
            </w:r>
            <w:r w:rsidRPr="00C70689">
              <w:rPr>
                <w:spacing w:val="-2"/>
                <w:sz w:val="24"/>
                <w:szCs w:val="24"/>
              </w:rPr>
              <w:t xml:space="preserve"> </w:t>
            </w:r>
            <w:r w:rsidRPr="00C70689">
              <w:rPr>
                <w:sz w:val="24"/>
                <w:szCs w:val="24"/>
              </w:rPr>
              <w:t>принципами изображения жизни и человека.</w:t>
            </w:r>
          </w:p>
          <w:p w:rsidR="00075590" w:rsidRPr="00C70689" w:rsidRDefault="00C70689" w:rsidP="00C70689">
            <w:pPr>
              <w:pStyle w:val="TableParagraph"/>
              <w:spacing w:before="2"/>
              <w:ind w:right="98"/>
              <w:rPr>
                <w:sz w:val="24"/>
                <w:szCs w:val="24"/>
              </w:rPr>
            </w:pPr>
            <w:r w:rsidRPr="00C70689">
              <w:rPr>
                <w:sz w:val="24"/>
                <w:szCs w:val="24"/>
              </w:rPr>
              <w:t>Давать аргументированный</w:t>
            </w:r>
            <w:r w:rsidRPr="00C70689">
              <w:rPr>
                <w:spacing w:val="-6"/>
                <w:sz w:val="24"/>
                <w:szCs w:val="24"/>
              </w:rPr>
              <w:t xml:space="preserve"> </w:t>
            </w:r>
            <w:r w:rsidRPr="00C70689">
              <w:rPr>
                <w:sz w:val="24"/>
                <w:szCs w:val="24"/>
              </w:rPr>
              <w:t>письменный ответ на проблемный вопрос.</w:t>
            </w:r>
          </w:p>
          <w:p w:rsidR="00075590" w:rsidRPr="00C70689" w:rsidRDefault="00C70689" w:rsidP="00C70689">
            <w:pPr>
              <w:pStyle w:val="TableParagraph"/>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r w:rsidR="00075590" w:rsidRPr="00C70689">
        <w:trPr>
          <w:trHeight w:val="1725"/>
        </w:trPr>
        <w:tc>
          <w:tcPr>
            <w:tcW w:w="705" w:type="dxa"/>
          </w:tcPr>
          <w:p w:rsidR="00075590" w:rsidRPr="00C70689" w:rsidRDefault="00C70689" w:rsidP="00C70689">
            <w:pPr>
              <w:pStyle w:val="TableParagraph"/>
              <w:rPr>
                <w:sz w:val="24"/>
                <w:szCs w:val="24"/>
              </w:rPr>
            </w:pPr>
            <w:r w:rsidRPr="00C70689">
              <w:rPr>
                <w:spacing w:val="-5"/>
                <w:sz w:val="24"/>
                <w:szCs w:val="24"/>
              </w:rPr>
              <w:t>6.5</w:t>
            </w:r>
          </w:p>
        </w:tc>
        <w:tc>
          <w:tcPr>
            <w:tcW w:w="3405" w:type="dxa"/>
          </w:tcPr>
          <w:p w:rsidR="00075590" w:rsidRPr="00C70689" w:rsidRDefault="00C70689" w:rsidP="00C70689">
            <w:pPr>
              <w:pStyle w:val="TableParagraph"/>
              <w:rPr>
                <w:sz w:val="24"/>
                <w:szCs w:val="24"/>
              </w:rPr>
            </w:pPr>
            <w:r w:rsidRPr="00C70689">
              <w:rPr>
                <w:spacing w:val="-2"/>
                <w:sz w:val="24"/>
                <w:szCs w:val="24"/>
              </w:rPr>
              <w:t xml:space="preserve">Произведения </w:t>
            </w:r>
            <w:r w:rsidRPr="00C70689">
              <w:rPr>
                <w:sz w:val="24"/>
                <w:szCs w:val="24"/>
              </w:rPr>
              <w:t>отечественных прозаиков второй</w:t>
            </w:r>
            <w:r w:rsidRPr="00C70689">
              <w:rPr>
                <w:spacing w:val="-5"/>
                <w:sz w:val="24"/>
                <w:szCs w:val="24"/>
              </w:rPr>
              <w:t xml:space="preserve"> </w:t>
            </w:r>
            <w:r w:rsidRPr="00C70689">
              <w:rPr>
                <w:sz w:val="24"/>
                <w:szCs w:val="24"/>
              </w:rPr>
              <w:t>половины XX– начала</w:t>
            </w:r>
            <w:r w:rsidRPr="00C70689">
              <w:rPr>
                <w:spacing w:val="-14"/>
                <w:sz w:val="24"/>
                <w:szCs w:val="24"/>
              </w:rPr>
              <w:t xml:space="preserve"> </w:t>
            </w:r>
            <w:r w:rsidRPr="00C70689">
              <w:rPr>
                <w:sz w:val="24"/>
                <w:szCs w:val="24"/>
              </w:rPr>
              <w:t>XXI</w:t>
            </w:r>
            <w:r w:rsidRPr="00C70689">
              <w:rPr>
                <w:spacing w:val="-29"/>
                <w:sz w:val="24"/>
                <w:szCs w:val="24"/>
              </w:rPr>
              <w:t xml:space="preserve"> </w:t>
            </w:r>
            <w:r w:rsidRPr="00C70689">
              <w:rPr>
                <w:sz w:val="24"/>
                <w:szCs w:val="24"/>
              </w:rPr>
              <w:t>века</w:t>
            </w:r>
            <w:r w:rsidRPr="00C70689">
              <w:rPr>
                <w:spacing w:val="-14"/>
                <w:sz w:val="24"/>
                <w:szCs w:val="24"/>
              </w:rPr>
              <w:t xml:space="preserve"> </w:t>
            </w:r>
            <w:r w:rsidRPr="00C70689">
              <w:rPr>
                <w:sz w:val="24"/>
                <w:szCs w:val="24"/>
              </w:rPr>
              <w:t>(не менее</w:t>
            </w:r>
          </w:p>
          <w:p w:rsidR="00075590" w:rsidRPr="00C70689" w:rsidRDefault="00C70689" w:rsidP="00C70689">
            <w:pPr>
              <w:pStyle w:val="TableParagraph"/>
              <w:rPr>
                <w:sz w:val="24"/>
                <w:szCs w:val="24"/>
              </w:rPr>
            </w:pPr>
            <w:r w:rsidRPr="00C70689">
              <w:rPr>
                <w:sz w:val="24"/>
                <w:szCs w:val="24"/>
              </w:rPr>
              <w:t>двух).</w:t>
            </w:r>
            <w:r w:rsidRPr="00C70689">
              <w:rPr>
                <w:spacing w:val="-1"/>
                <w:sz w:val="24"/>
                <w:szCs w:val="24"/>
              </w:rPr>
              <w:t xml:space="preserve"> </w:t>
            </w:r>
            <w:r w:rsidRPr="00C70689">
              <w:rPr>
                <w:spacing w:val="-2"/>
                <w:sz w:val="24"/>
                <w:szCs w:val="24"/>
              </w:rPr>
              <w:t>Например,</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C70689" w:rsidP="00C70689">
            <w:pPr>
              <w:pStyle w:val="TableParagraph"/>
              <w:rPr>
                <w:sz w:val="24"/>
                <w:szCs w:val="24"/>
              </w:rPr>
            </w:pPr>
            <w:r w:rsidRPr="00C70689">
              <w:rPr>
                <w:spacing w:val="-2"/>
                <w:sz w:val="24"/>
                <w:szCs w:val="24"/>
              </w:rPr>
              <w:t xml:space="preserve">Произведения </w:t>
            </w:r>
            <w:r w:rsidRPr="00C70689">
              <w:rPr>
                <w:sz w:val="24"/>
                <w:szCs w:val="24"/>
              </w:rPr>
              <w:t>отечественных прозаиков второй</w:t>
            </w:r>
            <w:r w:rsidRPr="00C70689">
              <w:rPr>
                <w:spacing w:val="-27"/>
                <w:sz w:val="24"/>
                <w:szCs w:val="24"/>
              </w:rPr>
              <w:t xml:space="preserve"> </w:t>
            </w:r>
            <w:r w:rsidRPr="00C70689">
              <w:rPr>
                <w:sz w:val="24"/>
                <w:szCs w:val="24"/>
              </w:rPr>
              <w:t>половины</w:t>
            </w:r>
          </w:p>
          <w:p w:rsidR="00075590" w:rsidRPr="00C70689" w:rsidRDefault="00C70689" w:rsidP="00C70689">
            <w:pPr>
              <w:pStyle w:val="TableParagraph"/>
              <w:rPr>
                <w:sz w:val="24"/>
                <w:szCs w:val="24"/>
              </w:rPr>
            </w:pPr>
            <w:r w:rsidRPr="00C70689">
              <w:rPr>
                <w:sz w:val="24"/>
                <w:szCs w:val="24"/>
              </w:rPr>
              <w:t>XX</w:t>
            </w:r>
            <w:r w:rsidRPr="00C70689">
              <w:rPr>
                <w:spacing w:val="11"/>
                <w:sz w:val="24"/>
                <w:szCs w:val="24"/>
              </w:rPr>
              <w:t xml:space="preserve"> </w:t>
            </w:r>
            <w:r w:rsidRPr="00C70689">
              <w:rPr>
                <w:sz w:val="24"/>
                <w:szCs w:val="24"/>
              </w:rPr>
              <w:t>–</w:t>
            </w:r>
            <w:r w:rsidRPr="00C70689">
              <w:rPr>
                <w:spacing w:val="15"/>
                <w:sz w:val="24"/>
                <w:szCs w:val="24"/>
              </w:rPr>
              <w:t xml:space="preserve"> </w:t>
            </w:r>
            <w:r w:rsidRPr="00C70689">
              <w:rPr>
                <w:sz w:val="24"/>
                <w:szCs w:val="24"/>
              </w:rPr>
              <w:t>начала</w:t>
            </w:r>
            <w:r w:rsidRPr="00C70689">
              <w:rPr>
                <w:spacing w:val="-22"/>
                <w:sz w:val="24"/>
                <w:szCs w:val="24"/>
              </w:rPr>
              <w:t xml:space="preserve"> </w:t>
            </w:r>
            <w:r w:rsidRPr="00C70689">
              <w:rPr>
                <w:sz w:val="24"/>
                <w:szCs w:val="24"/>
              </w:rPr>
              <w:t>XXI</w:t>
            </w:r>
            <w:r w:rsidRPr="00C70689">
              <w:rPr>
                <w:spacing w:val="-20"/>
                <w:sz w:val="24"/>
                <w:szCs w:val="24"/>
              </w:rPr>
              <w:t xml:space="preserve"> </w:t>
            </w:r>
            <w:r w:rsidRPr="00C70689">
              <w:rPr>
                <w:spacing w:val="-4"/>
                <w:sz w:val="24"/>
                <w:szCs w:val="24"/>
              </w:rPr>
              <w:t>века</w:t>
            </w:r>
          </w:p>
          <w:p w:rsidR="00075590" w:rsidRPr="00C70689" w:rsidRDefault="00C70689" w:rsidP="00C70689">
            <w:pPr>
              <w:pStyle w:val="TableParagraph"/>
              <w:spacing w:before="18"/>
              <w:rPr>
                <w:sz w:val="24"/>
                <w:szCs w:val="24"/>
              </w:rPr>
            </w:pPr>
            <w:r w:rsidRPr="00C70689">
              <w:rPr>
                <w:sz w:val="24"/>
                <w:szCs w:val="24"/>
              </w:rPr>
              <w:t>(не</w:t>
            </w:r>
            <w:r w:rsidRPr="00C70689">
              <w:rPr>
                <w:spacing w:val="-9"/>
                <w:sz w:val="24"/>
                <w:szCs w:val="24"/>
              </w:rPr>
              <w:t xml:space="preserve"> </w:t>
            </w:r>
            <w:r w:rsidRPr="00C70689">
              <w:rPr>
                <w:sz w:val="24"/>
                <w:szCs w:val="24"/>
              </w:rPr>
              <w:t>менее</w:t>
            </w:r>
            <w:r w:rsidRPr="00C70689">
              <w:rPr>
                <w:spacing w:val="4"/>
                <w:sz w:val="24"/>
                <w:szCs w:val="24"/>
              </w:rPr>
              <w:t xml:space="preserve"> </w:t>
            </w:r>
            <w:r w:rsidRPr="00C70689">
              <w:rPr>
                <w:spacing w:val="-2"/>
                <w:sz w:val="24"/>
                <w:szCs w:val="24"/>
              </w:rPr>
              <w:t>двух).</w:t>
            </w:r>
          </w:p>
        </w:tc>
        <w:tc>
          <w:tcPr>
            <w:tcW w:w="5340"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98"/>
              <w:rPr>
                <w:sz w:val="24"/>
                <w:szCs w:val="24"/>
              </w:rPr>
            </w:pPr>
            <w:r w:rsidRPr="00C70689">
              <w:rPr>
                <w:sz w:val="24"/>
                <w:szCs w:val="24"/>
              </w:rPr>
              <w:t>и выразительно читать литературные произведения.</w:t>
            </w:r>
            <w:r w:rsidRPr="00C70689">
              <w:rPr>
                <w:spacing w:val="-24"/>
                <w:sz w:val="24"/>
                <w:szCs w:val="24"/>
              </w:rPr>
              <w:t xml:space="preserve"> </w:t>
            </w:r>
            <w:r w:rsidRPr="00C70689">
              <w:rPr>
                <w:sz w:val="24"/>
                <w:szCs w:val="24"/>
              </w:rPr>
              <w:t>Выражать</w:t>
            </w:r>
            <w:r w:rsidRPr="00C70689">
              <w:rPr>
                <w:spacing w:val="-21"/>
                <w:sz w:val="24"/>
                <w:szCs w:val="24"/>
              </w:rPr>
              <w:t xml:space="preserve"> </w:t>
            </w:r>
            <w:r w:rsidRPr="00C70689">
              <w:rPr>
                <w:sz w:val="24"/>
                <w:szCs w:val="24"/>
              </w:rPr>
              <w:t>личное читательское</w:t>
            </w:r>
            <w:r w:rsidRPr="00C70689">
              <w:rPr>
                <w:spacing w:val="-13"/>
                <w:sz w:val="24"/>
                <w:szCs w:val="24"/>
              </w:rPr>
              <w:t xml:space="preserve"> </w:t>
            </w:r>
            <w:r w:rsidRPr="00C70689">
              <w:rPr>
                <w:sz w:val="24"/>
                <w:szCs w:val="24"/>
              </w:rPr>
              <w:t>отношение</w:t>
            </w:r>
            <w:r w:rsidRPr="00C70689">
              <w:rPr>
                <w:spacing w:val="-13"/>
                <w:sz w:val="24"/>
                <w:szCs w:val="24"/>
              </w:rPr>
              <w:t xml:space="preserve"> </w:t>
            </w:r>
            <w:r w:rsidRPr="00C70689">
              <w:rPr>
                <w:sz w:val="24"/>
                <w:szCs w:val="24"/>
              </w:rPr>
              <w:t>к прочитанному.</w:t>
            </w:r>
          </w:p>
          <w:p w:rsidR="00075590" w:rsidRPr="00C70689" w:rsidRDefault="00C70689" w:rsidP="00C70689">
            <w:pPr>
              <w:pStyle w:val="TableParagraph"/>
              <w:spacing w:before="1"/>
              <w:rPr>
                <w:sz w:val="24"/>
                <w:szCs w:val="24"/>
              </w:rPr>
            </w:pPr>
            <w:r w:rsidRPr="00C70689">
              <w:rPr>
                <w:sz w:val="24"/>
                <w:szCs w:val="24"/>
              </w:rPr>
              <w:t>Устно</w:t>
            </w:r>
            <w:r w:rsidRPr="00C70689">
              <w:rPr>
                <w:spacing w:val="5"/>
                <w:sz w:val="24"/>
                <w:szCs w:val="24"/>
              </w:rPr>
              <w:t xml:space="preserve"> </w:t>
            </w:r>
            <w:r w:rsidRPr="00C70689">
              <w:rPr>
                <w:sz w:val="24"/>
                <w:szCs w:val="24"/>
              </w:rPr>
              <w:t>или</w:t>
            </w:r>
            <w:r w:rsidRPr="00C70689">
              <w:rPr>
                <w:spacing w:val="-17"/>
                <w:sz w:val="24"/>
                <w:szCs w:val="24"/>
              </w:rPr>
              <w:t xml:space="preserve"> </w:t>
            </w:r>
            <w:r w:rsidRPr="00C70689">
              <w:rPr>
                <w:sz w:val="24"/>
                <w:szCs w:val="24"/>
              </w:rPr>
              <w:t>письменно</w:t>
            </w:r>
            <w:r w:rsidRPr="00C70689">
              <w:rPr>
                <w:spacing w:val="-8"/>
                <w:sz w:val="24"/>
                <w:szCs w:val="24"/>
              </w:rPr>
              <w:t xml:space="preserve"> </w:t>
            </w:r>
            <w:r w:rsidRPr="00C70689">
              <w:rPr>
                <w:spacing w:val="-2"/>
                <w:sz w:val="24"/>
                <w:szCs w:val="24"/>
              </w:rPr>
              <w:t>отвечать</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936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C70689" w:rsidP="00C70689">
            <w:pPr>
              <w:pStyle w:val="TableParagraph"/>
              <w:rPr>
                <w:sz w:val="24"/>
                <w:szCs w:val="24"/>
              </w:rPr>
            </w:pPr>
            <w:r w:rsidRPr="00C70689">
              <w:rPr>
                <w:spacing w:val="-2"/>
                <w:sz w:val="24"/>
                <w:szCs w:val="24"/>
              </w:rPr>
              <w:t>произведения</w:t>
            </w:r>
          </w:p>
          <w:p w:rsidR="00075590" w:rsidRPr="00C70689" w:rsidRDefault="00C70689" w:rsidP="00C70689">
            <w:pPr>
              <w:pStyle w:val="TableParagraph"/>
              <w:spacing w:before="23"/>
              <w:ind w:right="1246"/>
              <w:rPr>
                <w:sz w:val="24"/>
                <w:szCs w:val="24"/>
              </w:rPr>
            </w:pPr>
            <w:r w:rsidRPr="00C70689">
              <w:rPr>
                <w:sz w:val="24"/>
                <w:szCs w:val="24"/>
              </w:rPr>
              <w:t>В.П.</w:t>
            </w:r>
            <w:r w:rsidRPr="00C70689">
              <w:rPr>
                <w:spacing w:val="-15"/>
                <w:sz w:val="24"/>
                <w:szCs w:val="24"/>
              </w:rPr>
              <w:t xml:space="preserve"> </w:t>
            </w:r>
            <w:r w:rsidRPr="00C70689">
              <w:rPr>
                <w:sz w:val="24"/>
                <w:szCs w:val="24"/>
              </w:rPr>
              <w:t>Астафьева, Ю.В.</w:t>
            </w:r>
            <w:r w:rsidRPr="00C70689">
              <w:rPr>
                <w:spacing w:val="-15"/>
                <w:sz w:val="24"/>
                <w:szCs w:val="24"/>
              </w:rPr>
              <w:t xml:space="preserve"> </w:t>
            </w:r>
            <w:r w:rsidRPr="00C70689">
              <w:rPr>
                <w:sz w:val="24"/>
                <w:szCs w:val="24"/>
              </w:rPr>
              <w:t>Бондарева, Б.П.</w:t>
            </w:r>
            <w:r w:rsidRPr="00C70689">
              <w:rPr>
                <w:spacing w:val="-15"/>
                <w:sz w:val="24"/>
                <w:szCs w:val="24"/>
              </w:rPr>
              <w:t xml:space="preserve"> </w:t>
            </w:r>
            <w:r w:rsidRPr="00C70689">
              <w:rPr>
                <w:sz w:val="24"/>
                <w:szCs w:val="24"/>
              </w:rPr>
              <w:t>Екимова, Е.И.</w:t>
            </w:r>
            <w:r w:rsidRPr="00C70689">
              <w:rPr>
                <w:spacing w:val="-15"/>
                <w:sz w:val="24"/>
                <w:szCs w:val="24"/>
              </w:rPr>
              <w:t xml:space="preserve"> </w:t>
            </w:r>
            <w:r w:rsidRPr="00C70689">
              <w:rPr>
                <w:sz w:val="24"/>
                <w:szCs w:val="24"/>
              </w:rPr>
              <w:t>Носова,</w:t>
            </w:r>
          </w:p>
          <w:p w:rsidR="00075590" w:rsidRPr="00C70689" w:rsidRDefault="00C70689" w:rsidP="00C70689">
            <w:pPr>
              <w:pStyle w:val="TableParagraph"/>
              <w:rPr>
                <w:sz w:val="24"/>
                <w:szCs w:val="24"/>
              </w:rPr>
            </w:pPr>
            <w:r w:rsidRPr="00C70689">
              <w:rPr>
                <w:sz w:val="24"/>
                <w:szCs w:val="24"/>
              </w:rPr>
              <w:t>А.Н.</w:t>
            </w:r>
            <w:r w:rsidRPr="00C70689">
              <w:rPr>
                <w:spacing w:val="-5"/>
                <w:sz w:val="24"/>
                <w:szCs w:val="24"/>
              </w:rPr>
              <w:t xml:space="preserve"> </w:t>
            </w:r>
            <w:r w:rsidRPr="00C70689">
              <w:rPr>
                <w:sz w:val="24"/>
                <w:szCs w:val="24"/>
              </w:rPr>
              <w:t>и Б.Н.</w:t>
            </w:r>
            <w:r w:rsidRPr="00C70689">
              <w:rPr>
                <w:spacing w:val="-5"/>
                <w:sz w:val="24"/>
                <w:szCs w:val="24"/>
              </w:rPr>
              <w:t xml:space="preserve"> </w:t>
            </w:r>
            <w:r w:rsidRPr="00C70689">
              <w:rPr>
                <w:sz w:val="24"/>
                <w:szCs w:val="24"/>
              </w:rPr>
              <w:t>Стругацких, В.Ф. Тендрякова</w:t>
            </w:r>
            <w:r w:rsidRPr="00C70689">
              <w:rPr>
                <w:spacing w:val="-6"/>
                <w:sz w:val="24"/>
                <w:szCs w:val="24"/>
              </w:rPr>
              <w:t xml:space="preserve"> </w:t>
            </w:r>
            <w:r w:rsidRPr="00C70689">
              <w:rPr>
                <w:sz w:val="24"/>
                <w:szCs w:val="24"/>
              </w:rPr>
              <w:t>и др.</w:t>
            </w: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C70689" w:rsidP="00C70689">
            <w:pPr>
              <w:pStyle w:val="TableParagraph"/>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произведения</w:t>
            </w:r>
          </w:p>
          <w:p w:rsidR="00075590" w:rsidRPr="00C70689" w:rsidRDefault="00C70689" w:rsidP="00C70689">
            <w:pPr>
              <w:pStyle w:val="TableParagraph"/>
              <w:spacing w:before="23"/>
              <w:ind w:right="1261"/>
              <w:rPr>
                <w:sz w:val="24"/>
                <w:szCs w:val="24"/>
              </w:rPr>
            </w:pPr>
            <w:r w:rsidRPr="00C70689">
              <w:rPr>
                <w:sz w:val="24"/>
                <w:szCs w:val="24"/>
              </w:rPr>
              <w:t>В.П.</w:t>
            </w:r>
            <w:r w:rsidRPr="00C70689">
              <w:rPr>
                <w:spacing w:val="-15"/>
                <w:sz w:val="24"/>
                <w:szCs w:val="24"/>
              </w:rPr>
              <w:t xml:space="preserve"> </w:t>
            </w:r>
            <w:r w:rsidRPr="00C70689">
              <w:rPr>
                <w:sz w:val="24"/>
                <w:szCs w:val="24"/>
              </w:rPr>
              <w:t>Астафьева, Ю.В.</w:t>
            </w:r>
            <w:r w:rsidRPr="00C70689">
              <w:rPr>
                <w:spacing w:val="-15"/>
                <w:sz w:val="24"/>
                <w:szCs w:val="24"/>
              </w:rPr>
              <w:t xml:space="preserve"> </w:t>
            </w:r>
            <w:r w:rsidRPr="00C70689">
              <w:rPr>
                <w:sz w:val="24"/>
                <w:szCs w:val="24"/>
              </w:rPr>
              <w:t>Бондарева, Б.П.</w:t>
            </w:r>
            <w:r w:rsidRPr="00C70689">
              <w:rPr>
                <w:spacing w:val="-15"/>
                <w:sz w:val="24"/>
                <w:szCs w:val="24"/>
              </w:rPr>
              <w:t xml:space="preserve"> </w:t>
            </w:r>
            <w:r w:rsidRPr="00C70689">
              <w:rPr>
                <w:sz w:val="24"/>
                <w:szCs w:val="24"/>
              </w:rPr>
              <w:t>Екимова, Е.И.</w:t>
            </w:r>
            <w:r w:rsidRPr="00C70689">
              <w:rPr>
                <w:spacing w:val="-15"/>
                <w:sz w:val="24"/>
                <w:szCs w:val="24"/>
              </w:rPr>
              <w:t xml:space="preserve"> </w:t>
            </w:r>
            <w:r w:rsidRPr="00C70689">
              <w:rPr>
                <w:sz w:val="24"/>
                <w:szCs w:val="24"/>
              </w:rPr>
              <w:t>Носова,</w:t>
            </w:r>
          </w:p>
          <w:p w:rsidR="00075590" w:rsidRPr="00C70689" w:rsidRDefault="00C70689" w:rsidP="00C70689">
            <w:pPr>
              <w:pStyle w:val="TableParagraph"/>
              <w:rPr>
                <w:sz w:val="24"/>
                <w:szCs w:val="24"/>
              </w:rPr>
            </w:pPr>
            <w:r w:rsidRPr="00C70689">
              <w:rPr>
                <w:sz w:val="24"/>
                <w:szCs w:val="24"/>
              </w:rPr>
              <w:t>А.Н.</w:t>
            </w:r>
            <w:r w:rsidRPr="00C70689">
              <w:rPr>
                <w:spacing w:val="-5"/>
                <w:sz w:val="24"/>
                <w:szCs w:val="24"/>
              </w:rPr>
              <w:t xml:space="preserve"> </w:t>
            </w:r>
            <w:r w:rsidRPr="00C70689">
              <w:rPr>
                <w:sz w:val="24"/>
                <w:szCs w:val="24"/>
              </w:rPr>
              <w:t>и Б.Н.</w:t>
            </w:r>
            <w:r w:rsidRPr="00C70689">
              <w:rPr>
                <w:spacing w:val="-5"/>
                <w:sz w:val="24"/>
                <w:szCs w:val="24"/>
              </w:rPr>
              <w:t xml:space="preserve"> </w:t>
            </w:r>
            <w:r w:rsidRPr="00C70689">
              <w:rPr>
                <w:sz w:val="24"/>
                <w:szCs w:val="24"/>
              </w:rPr>
              <w:t>Стругацких, В.Ф. Тендрякова</w:t>
            </w:r>
            <w:r w:rsidRPr="00C70689">
              <w:rPr>
                <w:spacing w:val="-6"/>
                <w:sz w:val="24"/>
                <w:szCs w:val="24"/>
              </w:rPr>
              <w:t xml:space="preserve"> </w:t>
            </w:r>
            <w:r w:rsidRPr="00C70689">
              <w:rPr>
                <w:sz w:val="24"/>
                <w:szCs w:val="24"/>
              </w:rPr>
              <w:t>и др.</w:t>
            </w:r>
          </w:p>
          <w:p w:rsidR="00075590" w:rsidRPr="00C70689" w:rsidRDefault="00C70689" w:rsidP="00C70689">
            <w:pPr>
              <w:pStyle w:val="TableParagraph"/>
              <w:rPr>
                <w:sz w:val="24"/>
                <w:szCs w:val="24"/>
              </w:rPr>
            </w:pPr>
            <w:r w:rsidRPr="00C70689">
              <w:rPr>
                <w:sz w:val="24"/>
                <w:szCs w:val="24"/>
              </w:rPr>
              <w:t>Темы, идеи, проблемы, сюжет. Основные</w:t>
            </w:r>
            <w:r w:rsidRPr="00C70689">
              <w:rPr>
                <w:spacing w:val="-26"/>
                <w:sz w:val="24"/>
                <w:szCs w:val="24"/>
              </w:rPr>
              <w:t xml:space="preserve"> </w:t>
            </w:r>
            <w:r w:rsidRPr="00C70689">
              <w:rPr>
                <w:sz w:val="24"/>
                <w:szCs w:val="24"/>
              </w:rPr>
              <w:t>герои. Система образов.</w:t>
            </w:r>
          </w:p>
          <w:p w:rsidR="00075590" w:rsidRPr="00C70689" w:rsidRDefault="00C70689" w:rsidP="00C70689">
            <w:pPr>
              <w:pStyle w:val="TableParagraph"/>
              <w:ind w:right="181"/>
              <w:rPr>
                <w:sz w:val="24"/>
                <w:szCs w:val="24"/>
              </w:rPr>
            </w:pPr>
            <w:r w:rsidRPr="00C70689">
              <w:rPr>
                <w:spacing w:val="-2"/>
                <w:sz w:val="24"/>
                <w:szCs w:val="24"/>
              </w:rPr>
              <w:t xml:space="preserve">Художественное </w:t>
            </w:r>
            <w:r w:rsidRPr="00C70689">
              <w:rPr>
                <w:sz w:val="24"/>
                <w:szCs w:val="24"/>
              </w:rPr>
              <w:t>мастерство</w:t>
            </w:r>
            <w:r w:rsidRPr="00C70689">
              <w:rPr>
                <w:spacing w:val="-16"/>
                <w:sz w:val="24"/>
                <w:szCs w:val="24"/>
              </w:rPr>
              <w:t xml:space="preserve"> </w:t>
            </w:r>
            <w:r w:rsidRPr="00C70689">
              <w:rPr>
                <w:sz w:val="24"/>
                <w:szCs w:val="24"/>
              </w:rPr>
              <w:t>писателя</w:t>
            </w:r>
          </w:p>
        </w:tc>
        <w:tc>
          <w:tcPr>
            <w:tcW w:w="5340" w:type="dxa"/>
          </w:tcPr>
          <w:p w:rsidR="00075590" w:rsidRPr="00C70689" w:rsidRDefault="00C70689" w:rsidP="00C70689">
            <w:pPr>
              <w:pStyle w:val="TableParagraph"/>
              <w:rPr>
                <w:sz w:val="24"/>
                <w:szCs w:val="24"/>
              </w:rPr>
            </w:pPr>
            <w:r w:rsidRPr="00C70689">
              <w:rPr>
                <w:sz w:val="24"/>
                <w:szCs w:val="24"/>
              </w:rPr>
              <w:t>на</w:t>
            </w:r>
            <w:r w:rsidRPr="00C70689">
              <w:rPr>
                <w:spacing w:val="12"/>
                <w:sz w:val="24"/>
                <w:szCs w:val="24"/>
              </w:rPr>
              <w:t xml:space="preserve"> </w:t>
            </w:r>
            <w:r w:rsidRPr="00C70689">
              <w:rPr>
                <w:sz w:val="24"/>
                <w:szCs w:val="24"/>
              </w:rPr>
              <w:t>вопросы</w:t>
            </w:r>
            <w:r w:rsidRPr="00C70689">
              <w:rPr>
                <w:spacing w:val="-12"/>
                <w:sz w:val="24"/>
                <w:szCs w:val="24"/>
              </w:rPr>
              <w:t xml:space="preserve"> </w:t>
            </w:r>
            <w:r w:rsidRPr="00C70689">
              <w:rPr>
                <w:sz w:val="24"/>
                <w:szCs w:val="24"/>
              </w:rPr>
              <w:t>(с</w:t>
            </w:r>
            <w:r w:rsidRPr="00C70689">
              <w:rPr>
                <w:spacing w:val="-23"/>
                <w:sz w:val="24"/>
                <w:szCs w:val="24"/>
              </w:rPr>
              <w:t xml:space="preserve"> </w:t>
            </w:r>
            <w:r w:rsidRPr="00C70689">
              <w:rPr>
                <w:spacing w:val="-2"/>
                <w:sz w:val="24"/>
                <w:szCs w:val="24"/>
              </w:rPr>
              <w:t>использованием</w:t>
            </w:r>
          </w:p>
          <w:p w:rsidR="00075590" w:rsidRPr="00C70689" w:rsidRDefault="00C70689" w:rsidP="00C70689">
            <w:pPr>
              <w:pStyle w:val="TableParagraph"/>
              <w:spacing w:before="23"/>
              <w:ind w:right="204"/>
              <w:rPr>
                <w:sz w:val="24"/>
                <w:szCs w:val="24"/>
              </w:rPr>
            </w:pPr>
            <w:r w:rsidRPr="00C70689">
              <w:rPr>
                <w:spacing w:val="-2"/>
                <w:sz w:val="24"/>
                <w:szCs w:val="24"/>
              </w:rPr>
              <w:t>цитирования).</w:t>
            </w:r>
            <w:r w:rsidRPr="00C70689">
              <w:rPr>
                <w:spacing w:val="80"/>
                <w:w w:val="150"/>
                <w:sz w:val="24"/>
                <w:szCs w:val="24"/>
              </w:rPr>
              <w:t xml:space="preserve">          </w:t>
            </w:r>
            <w:r w:rsidRPr="00C70689">
              <w:rPr>
                <w:sz w:val="24"/>
                <w:szCs w:val="24"/>
              </w:rPr>
              <w:t>Использовать</w:t>
            </w:r>
            <w:r w:rsidRPr="00C70689">
              <w:rPr>
                <w:spacing w:val="-12"/>
                <w:sz w:val="24"/>
                <w:szCs w:val="24"/>
              </w:rPr>
              <w:t xml:space="preserve"> </w:t>
            </w:r>
            <w:r w:rsidRPr="00C70689">
              <w:rPr>
                <w:sz w:val="24"/>
                <w:szCs w:val="24"/>
              </w:rPr>
              <w:t>различные</w:t>
            </w:r>
            <w:r w:rsidRPr="00C70689">
              <w:rPr>
                <w:spacing w:val="-7"/>
                <w:sz w:val="24"/>
                <w:szCs w:val="24"/>
              </w:rPr>
              <w:t xml:space="preserve"> </w:t>
            </w:r>
            <w:r w:rsidRPr="00C70689">
              <w:rPr>
                <w:sz w:val="24"/>
                <w:szCs w:val="24"/>
              </w:rPr>
              <w:t>виды пересказа. Участвовать в коллективном диалоге.</w:t>
            </w:r>
          </w:p>
          <w:p w:rsidR="00075590" w:rsidRPr="00C70689" w:rsidRDefault="00C70689" w:rsidP="00C70689">
            <w:pPr>
              <w:pStyle w:val="TableParagraph"/>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rPr>
                <w:sz w:val="24"/>
                <w:szCs w:val="24"/>
              </w:rPr>
            </w:pPr>
            <w:r w:rsidRPr="00C70689">
              <w:rPr>
                <w:sz w:val="24"/>
                <w:szCs w:val="24"/>
              </w:rPr>
              <w:t>Обобщать</w:t>
            </w:r>
            <w:r w:rsidRPr="00C70689">
              <w:rPr>
                <w:spacing w:val="-4"/>
                <w:sz w:val="24"/>
                <w:szCs w:val="24"/>
              </w:rPr>
              <w:t xml:space="preserve"> </w:t>
            </w:r>
            <w:r w:rsidRPr="00C70689">
              <w:rPr>
                <w:sz w:val="24"/>
                <w:szCs w:val="24"/>
              </w:rPr>
              <w:t>материал</w:t>
            </w:r>
            <w:r w:rsidRPr="00C70689">
              <w:rPr>
                <w:spacing w:val="-21"/>
                <w:sz w:val="24"/>
                <w:szCs w:val="24"/>
              </w:rPr>
              <w:t xml:space="preserve"> </w:t>
            </w:r>
            <w:r w:rsidRPr="00C70689">
              <w:rPr>
                <w:sz w:val="24"/>
                <w:szCs w:val="24"/>
              </w:rPr>
              <w:t>о</w:t>
            </w:r>
            <w:r w:rsidRPr="00C70689">
              <w:rPr>
                <w:spacing w:val="-1"/>
                <w:sz w:val="24"/>
                <w:szCs w:val="24"/>
              </w:rPr>
              <w:t xml:space="preserve"> </w:t>
            </w:r>
            <w:r w:rsidRPr="00C70689">
              <w:rPr>
                <w:spacing w:val="-2"/>
                <w:sz w:val="24"/>
                <w:szCs w:val="24"/>
              </w:rPr>
              <w:t>писателе</w:t>
            </w:r>
          </w:p>
          <w:p w:rsidR="00075590" w:rsidRPr="00C70689" w:rsidRDefault="00C70689" w:rsidP="00C70689">
            <w:pPr>
              <w:pStyle w:val="TableParagraph"/>
              <w:spacing w:before="21"/>
              <w:ind w:right="728"/>
              <w:rPr>
                <w:sz w:val="24"/>
                <w:szCs w:val="24"/>
              </w:rPr>
            </w:pPr>
            <w:r w:rsidRPr="00C70689">
              <w:rPr>
                <w:sz w:val="24"/>
                <w:szCs w:val="24"/>
              </w:rPr>
              <w:t>и об</w:t>
            </w:r>
            <w:r w:rsidRPr="00C70689">
              <w:rPr>
                <w:spacing w:val="-2"/>
                <w:sz w:val="24"/>
                <w:szCs w:val="24"/>
              </w:rPr>
              <w:t xml:space="preserve"> </w:t>
            </w:r>
            <w:r w:rsidRPr="00C70689">
              <w:rPr>
                <w:sz w:val="24"/>
                <w:szCs w:val="24"/>
              </w:rPr>
              <w:t>истории</w:t>
            </w:r>
            <w:r w:rsidRPr="00C70689">
              <w:rPr>
                <w:spacing w:val="-13"/>
                <w:sz w:val="24"/>
                <w:szCs w:val="24"/>
              </w:rPr>
              <w:t xml:space="preserve"> </w:t>
            </w:r>
            <w:r w:rsidRPr="00C70689">
              <w:rPr>
                <w:sz w:val="24"/>
                <w:szCs w:val="24"/>
              </w:rPr>
              <w:t>создания</w:t>
            </w:r>
            <w:r w:rsidRPr="00C70689">
              <w:rPr>
                <w:spacing w:val="-5"/>
                <w:sz w:val="24"/>
                <w:szCs w:val="24"/>
              </w:rPr>
              <w:t xml:space="preserve"> </w:t>
            </w:r>
            <w:r w:rsidRPr="00C70689">
              <w:rPr>
                <w:sz w:val="24"/>
                <w:szCs w:val="24"/>
              </w:rPr>
              <w:t>произведения с использованием статьи учебника, 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ind w:right="133"/>
              <w:rPr>
                <w:sz w:val="24"/>
                <w:szCs w:val="24"/>
              </w:rPr>
            </w:pPr>
            <w:r w:rsidRPr="00C70689">
              <w:rPr>
                <w:sz w:val="24"/>
                <w:szCs w:val="24"/>
              </w:rPr>
              <w:t>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родо-жанровой</w:t>
            </w:r>
            <w:r w:rsidRPr="00C70689">
              <w:rPr>
                <w:spacing w:val="-27"/>
                <w:sz w:val="24"/>
                <w:szCs w:val="24"/>
              </w:rPr>
              <w:t xml:space="preserve"> </w:t>
            </w:r>
            <w:r w:rsidRPr="00C70689">
              <w:rPr>
                <w:sz w:val="24"/>
                <w:szCs w:val="24"/>
              </w:rPr>
              <w:t>принадлежности.</w:t>
            </w:r>
          </w:p>
          <w:p w:rsidR="00075590" w:rsidRPr="00C70689" w:rsidRDefault="00C70689" w:rsidP="00C70689">
            <w:pPr>
              <w:pStyle w:val="TableParagraph"/>
              <w:ind w:right="213"/>
              <w:rPr>
                <w:sz w:val="24"/>
                <w:szCs w:val="24"/>
              </w:rPr>
            </w:pPr>
            <w:r w:rsidRPr="00C70689">
              <w:rPr>
                <w:sz w:val="24"/>
                <w:szCs w:val="24"/>
              </w:rPr>
              <w:t>Характеризовать и</w:t>
            </w:r>
            <w:r w:rsidRPr="00C70689">
              <w:rPr>
                <w:spacing w:val="-10"/>
                <w:sz w:val="24"/>
                <w:szCs w:val="24"/>
              </w:rPr>
              <w:t xml:space="preserve"> </w:t>
            </w:r>
            <w:r w:rsidRPr="00C70689">
              <w:rPr>
                <w:sz w:val="24"/>
                <w:szCs w:val="24"/>
              </w:rPr>
              <w:t>сопоставлять героев произведения,</w:t>
            </w:r>
            <w:r w:rsidRPr="00C70689">
              <w:rPr>
                <w:spacing w:val="-37"/>
                <w:sz w:val="24"/>
                <w:szCs w:val="24"/>
              </w:rPr>
              <w:t xml:space="preserve"> </w:t>
            </w:r>
            <w:r w:rsidRPr="00C70689">
              <w:rPr>
                <w:sz w:val="24"/>
                <w:szCs w:val="24"/>
              </w:rPr>
              <w:t>определять художественные</w:t>
            </w:r>
            <w:r w:rsidRPr="00C70689">
              <w:rPr>
                <w:spacing w:val="-5"/>
                <w:sz w:val="24"/>
                <w:szCs w:val="24"/>
              </w:rPr>
              <w:t xml:space="preserve"> </w:t>
            </w:r>
            <w:r w:rsidRPr="00C70689">
              <w:rPr>
                <w:sz w:val="24"/>
                <w:szCs w:val="24"/>
              </w:rPr>
              <w:t xml:space="preserve">средства создания их </w:t>
            </w:r>
            <w:r w:rsidRPr="00C70689">
              <w:rPr>
                <w:spacing w:val="-2"/>
                <w:sz w:val="24"/>
                <w:szCs w:val="24"/>
              </w:rPr>
              <w:t>образов.</w:t>
            </w:r>
          </w:p>
          <w:p w:rsidR="00075590" w:rsidRPr="00C70689" w:rsidRDefault="00C70689" w:rsidP="00C70689">
            <w:pPr>
              <w:pStyle w:val="TableParagraph"/>
              <w:ind w:right="98"/>
              <w:rPr>
                <w:sz w:val="24"/>
                <w:szCs w:val="24"/>
              </w:rPr>
            </w:pPr>
            <w:r w:rsidRPr="00C70689">
              <w:rPr>
                <w:sz w:val="24"/>
                <w:szCs w:val="24"/>
              </w:rPr>
              <w:t>Выявлять нравственную</w:t>
            </w:r>
            <w:r w:rsidRPr="00C70689">
              <w:rPr>
                <w:spacing w:val="-5"/>
                <w:sz w:val="24"/>
                <w:szCs w:val="24"/>
              </w:rPr>
              <w:t xml:space="preserve"> </w:t>
            </w:r>
            <w:r w:rsidRPr="00C70689">
              <w:rPr>
                <w:sz w:val="24"/>
                <w:szCs w:val="24"/>
              </w:rPr>
              <w:t xml:space="preserve">проблематику </w:t>
            </w:r>
            <w:r w:rsidRPr="00C70689">
              <w:rPr>
                <w:spacing w:val="-2"/>
                <w:sz w:val="24"/>
                <w:szCs w:val="24"/>
              </w:rPr>
              <w:t>произведения.</w:t>
            </w:r>
          </w:p>
          <w:p w:rsidR="00075590" w:rsidRPr="00C70689" w:rsidRDefault="00C70689" w:rsidP="00C70689">
            <w:pPr>
              <w:pStyle w:val="TableParagraph"/>
              <w:ind w:right="98"/>
              <w:rPr>
                <w:sz w:val="24"/>
                <w:szCs w:val="24"/>
              </w:rPr>
            </w:pPr>
            <w:r w:rsidRPr="00C70689">
              <w:rPr>
                <w:sz w:val="24"/>
                <w:szCs w:val="24"/>
              </w:rPr>
              <w:t>Анализировать различные</w:t>
            </w:r>
            <w:r w:rsidRPr="00C70689">
              <w:rPr>
                <w:spacing w:val="-12"/>
                <w:sz w:val="24"/>
                <w:szCs w:val="24"/>
              </w:rPr>
              <w:t xml:space="preserve"> </w:t>
            </w:r>
            <w:r w:rsidRPr="00C70689">
              <w:rPr>
                <w:sz w:val="24"/>
                <w:szCs w:val="24"/>
              </w:rPr>
              <w:t>формы выражения авторской</w:t>
            </w:r>
            <w:r w:rsidRPr="00C70689">
              <w:rPr>
                <w:spacing w:val="-5"/>
                <w:sz w:val="24"/>
                <w:szCs w:val="24"/>
              </w:rPr>
              <w:t xml:space="preserve"> </w:t>
            </w:r>
            <w:r w:rsidRPr="00C70689">
              <w:rPr>
                <w:sz w:val="24"/>
                <w:szCs w:val="24"/>
              </w:rPr>
              <w:t>позиции.</w:t>
            </w:r>
          </w:p>
          <w:p w:rsidR="00075590" w:rsidRPr="00C70689" w:rsidRDefault="00C70689" w:rsidP="00C70689">
            <w:pPr>
              <w:pStyle w:val="TableParagraph"/>
              <w:rPr>
                <w:sz w:val="24"/>
                <w:szCs w:val="24"/>
              </w:rPr>
            </w:pPr>
            <w:r w:rsidRPr="00C70689">
              <w:rPr>
                <w:sz w:val="24"/>
                <w:szCs w:val="24"/>
              </w:rPr>
              <w:t>Давать аргументированный</w:t>
            </w:r>
            <w:r w:rsidRPr="00C70689">
              <w:rPr>
                <w:spacing w:val="-10"/>
                <w:sz w:val="24"/>
                <w:szCs w:val="24"/>
              </w:rPr>
              <w:t xml:space="preserve"> </w:t>
            </w:r>
            <w:r w:rsidRPr="00C70689">
              <w:rPr>
                <w:spacing w:val="-2"/>
                <w:sz w:val="24"/>
                <w:szCs w:val="24"/>
              </w:rPr>
              <w:t>письменный</w:t>
            </w:r>
          </w:p>
          <w:p w:rsidR="00075590" w:rsidRPr="00C70689" w:rsidRDefault="00C70689" w:rsidP="00C70689">
            <w:pPr>
              <w:pStyle w:val="TableParagraph"/>
              <w:spacing w:before="9"/>
              <w:ind w:right="793"/>
              <w:rPr>
                <w:sz w:val="24"/>
                <w:szCs w:val="24"/>
              </w:rPr>
            </w:pPr>
            <w:r w:rsidRPr="00C70689">
              <w:rPr>
                <w:sz w:val="24"/>
                <w:szCs w:val="24"/>
              </w:rPr>
              <w:t>ответ на проблемный вопрос. 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rPr>
                <w:sz w:val="24"/>
                <w:szCs w:val="24"/>
              </w:rPr>
            </w:pPr>
            <w:r w:rsidRPr="00C70689">
              <w:rPr>
                <w:sz w:val="24"/>
                <w:szCs w:val="24"/>
              </w:rPr>
              <w:t>по</w:t>
            </w:r>
            <w:r w:rsidRPr="00C70689">
              <w:rPr>
                <w:spacing w:val="21"/>
                <w:sz w:val="24"/>
                <w:szCs w:val="24"/>
              </w:rPr>
              <w:t xml:space="preserve"> </w:t>
            </w:r>
            <w:r w:rsidRPr="00C70689">
              <w:rPr>
                <w:sz w:val="24"/>
                <w:szCs w:val="24"/>
              </w:rPr>
              <w:t>рекомендациям</w:t>
            </w:r>
            <w:r w:rsidRPr="00C70689">
              <w:rPr>
                <w:spacing w:val="-30"/>
                <w:sz w:val="24"/>
                <w:szCs w:val="24"/>
              </w:rPr>
              <w:t xml:space="preserve"> </w:t>
            </w:r>
            <w:r w:rsidRPr="00C70689">
              <w:rPr>
                <w:spacing w:val="-2"/>
                <w:sz w:val="24"/>
                <w:szCs w:val="24"/>
              </w:rPr>
              <w:t>учителя</w:t>
            </w:r>
          </w:p>
          <w:p w:rsidR="00075590" w:rsidRPr="00C70689" w:rsidRDefault="00C70689" w:rsidP="00C70689">
            <w:pPr>
              <w:pStyle w:val="TableParagraph"/>
              <w:spacing w:before="38"/>
              <w:rPr>
                <w:sz w:val="24"/>
                <w:szCs w:val="24"/>
              </w:rPr>
            </w:pPr>
            <w:r w:rsidRPr="00C70689">
              <w:rPr>
                <w:sz w:val="24"/>
                <w:szCs w:val="24"/>
              </w:rPr>
              <w:t>и</w:t>
            </w:r>
            <w:r w:rsidRPr="00C70689">
              <w:rPr>
                <w:spacing w:val="3"/>
                <w:sz w:val="24"/>
                <w:szCs w:val="24"/>
              </w:rPr>
              <w:t xml:space="preserve"> </w:t>
            </w:r>
            <w:r w:rsidRPr="00C70689">
              <w:rPr>
                <w:spacing w:val="-2"/>
                <w:sz w:val="24"/>
                <w:szCs w:val="24"/>
              </w:rPr>
              <w:t>сверстников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9360"/>
        </w:trPr>
        <w:tc>
          <w:tcPr>
            <w:tcW w:w="705" w:type="dxa"/>
          </w:tcPr>
          <w:p w:rsidR="00075590" w:rsidRPr="00C70689" w:rsidRDefault="00C70689" w:rsidP="00C70689">
            <w:pPr>
              <w:pStyle w:val="TableParagraph"/>
              <w:rPr>
                <w:sz w:val="24"/>
                <w:szCs w:val="24"/>
              </w:rPr>
            </w:pPr>
            <w:r w:rsidRPr="00C70689">
              <w:rPr>
                <w:spacing w:val="-5"/>
                <w:sz w:val="24"/>
                <w:szCs w:val="24"/>
              </w:rPr>
              <w:t>6.6</w:t>
            </w:r>
          </w:p>
        </w:tc>
        <w:tc>
          <w:tcPr>
            <w:tcW w:w="3405" w:type="dxa"/>
          </w:tcPr>
          <w:p w:rsidR="00075590" w:rsidRPr="00C70689" w:rsidRDefault="00C70689" w:rsidP="00C70689">
            <w:pPr>
              <w:pStyle w:val="TableParagraph"/>
              <w:rPr>
                <w:sz w:val="24"/>
                <w:szCs w:val="24"/>
              </w:rPr>
            </w:pPr>
            <w:r w:rsidRPr="00C70689">
              <w:rPr>
                <w:sz w:val="24"/>
                <w:szCs w:val="24"/>
              </w:rPr>
              <w:t>Поэзия</w:t>
            </w:r>
            <w:r w:rsidRPr="00C70689">
              <w:rPr>
                <w:spacing w:val="1"/>
                <w:sz w:val="24"/>
                <w:szCs w:val="24"/>
              </w:rPr>
              <w:t xml:space="preserve"> </w:t>
            </w:r>
            <w:r w:rsidRPr="00C70689">
              <w:rPr>
                <w:sz w:val="24"/>
                <w:szCs w:val="24"/>
              </w:rPr>
              <w:t>второй</w:t>
            </w:r>
            <w:r w:rsidRPr="00C70689">
              <w:rPr>
                <w:spacing w:val="-7"/>
                <w:sz w:val="24"/>
                <w:szCs w:val="24"/>
              </w:rPr>
              <w:t xml:space="preserve"> </w:t>
            </w:r>
            <w:r w:rsidRPr="00C70689">
              <w:rPr>
                <w:spacing w:val="-2"/>
                <w:sz w:val="24"/>
                <w:szCs w:val="24"/>
              </w:rPr>
              <w:t>половины</w:t>
            </w:r>
          </w:p>
          <w:p w:rsidR="00075590" w:rsidRPr="00C70689" w:rsidRDefault="00C70689" w:rsidP="00C70689">
            <w:pPr>
              <w:pStyle w:val="TableParagraph"/>
              <w:spacing w:before="23"/>
              <w:ind w:right="408"/>
              <w:rPr>
                <w:sz w:val="24"/>
                <w:szCs w:val="24"/>
              </w:rPr>
            </w:pPr>
            <w:r w:rsidRPr="00C70689">
              <w:rPr>
                <w:sz w:val="24"/>
                <w:szCs w:val="24"/>
              </w:rPr>
              <w:t>XX – начала</w:t>
            </w:r>
            <w:r w:rsidRPr="00C70689">
              <w:rPr>
                <w:spacing w:val="-25"/>
                <w:sz w:val="24"/>
                <w:szCs w:val="24"/>
              </w:rPr>
              <w:t xml:space="preserve"> </w:t>
            </w:r>
            <w:r w:rsidRPr="00C70689">
              <w:rPr>
                <w:sz w:val="24"/>
                <w:szCs w:val="24"/>
              </w:rPr>
              <w:t>XXI</w:t>
            </w:r>
            <w:r w:rsidRPr="00C70689">
              <w:rPr>
                <w:spacing w:val="-23"/>
                <w:sz w:val="24"/>
                <w:szCs w:val="24"/>
              </w:rPr>
              <w:t xml:space="preserve"> </w:t>
            </w:r>
            <w:r w:rsidRPr="00C70689">
              <w:rPr>
                <w:sz w:val="24"/>
                <w:szCs w:val="24"/>
              </w:rPr>
              <w:t>века (не менее трёх стихотворений</w:t>
            </w:r>
            <w:r w:rsidRPr="00C70689">
              <w:rPr>
                <w:spacing w:val="-27"/>
                <w:sz w:val="24"/>
                <w:szCs w:val="24"/>
              </w:rPr>
              <w:t xml:space="preserve"> </w:t>
            </w:r>
            <w:r w:rsidRPr="00C70689">
              <w:rPr>
                <w:sz w:val="24"/>
                <w:szCs w:val="24"/>
              </w:rPr>
              <w:t>двух поэтов).</w:t>
            </w:r>
            <w:r w:rsidRPr="00C70689">
              <w:rPr>
                <w:spacing w:val="-15"/>
                <w:sz w:val="24"/>
                <w:szCs w:val="24"/>
              </w:rPr>
              <w:t xml:space="preserve"> </w:t>
            </w:r>
            <w:r w:rsidRPr="00C70689">
              <w:rPr>
                <w:sz w:val="24"/>
                <w:szCs w:val="24"/>
              </w:rPr>
              <w:t xml:space="preserve">Например, </w:t>
            </w:r>
            <w:r w:rsidRPr="00C70689">
              <w:rPr>
                <w:spacing w:val="-2"/>
                <w:sz w:val="24"/>
                <w:szCs w:val="24"/>
              </w:rPr>
              <w:t>стихотворения</w:t>
            </w:r>
          </w:p>
          <w:p w:rsidR="00075590" w:rsidRPr="00C70689" w:rsidRDefault="00C70689" w:rsidP="00C70689">
            <w:pPr>
              <w:pStyle w:val="TableParagraph"/>
              <w:spacing w:before="2"/>
              <w:ind w:right="789"/>
              <w:rPr>
                <w:sz w:val="24"/>
                <w:szCs w:val="24"/>
              </w:rPr>
            </w:pPr>
            <w:r w:rsidRPr="00C70689">
              <w:rPr>
                <w:sz w:val="24"/>
                <w:szCs w:val="24"/>
              </w:rPr>
              <w:t>Н.А.</w:t>
            </w:r>
            <w:r w:rsidRPr="00C70689">
              <w:rPr>
                <w:spacing w:val="-15"/>
                <w:sz w:val="24"/>
                <w:szCs w:val="24"/>
              </w:rPr>
              <w:t xml:space="preserve"> </w:t>
            </w:r>
            <w:r w:rsidRPr="00C70689">
              <w:rPr>
                <w:sz w:val="24"/>
                <w:szCs w:val="24"/>
              </w:rPr>
              <w:t>Заболоцкого, М.А.</w:t>
            </w:r>
            <w:r w:rsidRPr="00C70689">
              <w:rPr>
                <w:spacing w:val="-15"/>
                <w:sz w:val="24"/>
                <w:szCs w:val="24"/>
              </w:rPr>
              <w:t xml:space="preserve"> </w:t>
            </w:r>
            <w:r w:rsidRPr="00C70689">
              <w:rPr>
                <w:sz w:val="24"/>
                <w:szCs w:val="24"/>
              </w:rPr>
              <w:t>Светлова,</w:t>
            </w:r>
            <w:r w:rsidRPr="00C70689">
              <w:rPr>
                <w:spacing w:val="80"/>
                <w:sz w:val="24"/>
                <w:szCs w:val="24"/>
              </w:rPr>
              <w:t xml:space="preserve"> </w:t>
            </w:r>
            <w:r w:rsidRPr="00C70689">
              <w:rPr>
                <w:sz w:val="24"/>
                <w:szCs w:val="24"/>
              </w:rPr>
              <w:t>М.В.</w:t>
            </w:r>
            <w:r w:rsidRPr="00C70689">
              <w:rPr>
                <w:spacing w:val="-15"/>
                <w:sz w:val="24"/>
                <w:szCs w:val="24"/>
              </w:rPr>
              <w:t xml:space="preserve"> </w:t>
            </w:r>
            <w:r w:rsidRPr="00C70689">
              <w:rPr>
                <w:sz w:val="24"/>
                <w:szCs w:val="24"/>
              </w:rPr>
              <w:t>Исаковского, К.М.</w:t>
            </w:r>
            <w:r w:rsidRPr="00C70689">
              <w:rPr>
                <w:spacing w:val="-15"/>
                <w:sz w:val="24"/>
                <w:szCs w:val="24"/>
              </w:rPr>
              <w:t xml:space="preserve"> </w:t>
            </w:r>
            <w:r w:rsidRPr="00C70689">
              <w:rPr>
                <w:sz w:val="24"/>
                <w:szCs w:val="24"/>
              </w:rPr>
              <w:t>Симонова,</w:t>
            </w:r>
            <w:r w:rsidRPr="00C70689">
              <w:rPr>
                <w:spacing w:val="40"/>
                <w:sz w:val="24"/>
                <w:szCs w:val="24"/>
              </w:rPr>
              <w:t xml:space="preserve"> </w:t>
            </w:r>
            <w:r w:rsidRPr="00C70689">
              <w:rPr>
                <w:sz w:val="24"/>
                <w:szCs w:val="24"/>
              </w:rPr>
              <w:t>А.А.</w:t>
            </w:r>
            <w:r w:rsidRPr="00C70689">
              <w:rPr>
                <w:spacing w:val="-15"/>
                <w:sz w:val="24"/>
                <w:szCs w:val="24"/>
              </w:rPr>
              <w:t xml:space="preserve"> </w:t>
            </w:r>
            <w:r w:rsidRPr="00C70689">
              <w:rPr>
                <w:sz w:val="24"/>
                <w:szCs w:val="24"/>
              </w:rPr>
              <w:t>Вознесенского, Е.А.</w:t>
            </w:r>
            <w:r w:rsidRPr="00C70689">
              <w:rPr>
                <w:spacing w:val="-15"/>
                <w:sz w:val="24"/>
                <w:szCs w:val="24"/>
              </w:rPr>
              <w:t xml:space="preserve"> </w:t>
            </w:r>
            <w:r w:rsidRPr="00C70689">
              <w:rPr>
                <w:sz w:val="24"/>
                <w:szCs w:val="24"/>
              </w:rPr>
              <w:t>Евтушенко,</w:t>
            </w:r>
          </w:p>
          <w:p w:rsidR="00075590" w:rsidRPr="00C70689" w:rsidRDefault="00C70689" w:rsidP="00C70689">
            <w:pPr>
              <w:pStyle w:val="TableParagraph"/>
              <w:ind w:right="408"/>
              <w:rPr>
                <w:sz w:val="24"/>
                <w:szCs w:val="24"/>
              </w:rPr>
            </w:pPr>
            <w:r w:rsidRPr="00C70689">
              <w:rPr>
                <w:sz w:val="24"/>
                <w:szCs w:val="24"/>
              </w:rPr>
              <w:t>Р.И.</w:t>
            </w:r>
            <w:r w:rsidRPr="00C70689">
              <w:rPr>
                <w:spacing w:val="-15"/>
                <w:sz w:val="24"/>
                <w:szCs w:val="24"/>
              </w:rPr>
              <w:t xml:space="preserve"> </w:t>
            </w:r>
            <w:r w:rsidRPr="00C70689">
              <w:rPr>
                <w:sz w:val="24"/>
                <w:szCs w:val="24"/>
              </w:rPr>
              <w:t>Рождественского, И.А.</w:t>
            </w:r>
            <w:r w:rsidRPr="00C70689">
              <w:rPr>
                <w:spacing w:val="-15"/>
                <w:sz w:val="24"/>
                <w:szCs w:val="24"/>
              </w:rPr>
              <w:t xml:space="preserve"> </w:t>
            </w:r>
            <w:r w:rsidRPr="00C70689">
              <w:rPr>
                <w:sz w:val="24"/>
                <w:szCs w:val="24"/>
              </w:rPr>
              <w:t>Бродского,</w:t>
            </w:r>
          </w:p>
          <w:p w:rsidR="00075590" w:rsidRPr="00C70689" w:rsidRDefault="00C70689" w:rsidP="00C70689">
            <w:pPr>
              <w:pStyle w:val="TableParagraph"/>
              <w:spacing w:before="15"/>
              <w:rPr>
                <w:sz w:val="24"/>
                <w:szCs w:val="24"/>
              </w:rPr>
            </w:pPr>
            <w:r w:rsidRPr="00C70689">
              <w:rPr>
                <w:sz w:val="24"/>
                <w:szCs w:val="24"/>
              </w:rPr>
              <w:t>А.С.</w:t>
            </w:r>
            <w:r w:rsidRPr="00C70689">
              <w:rPr>
                <w:spacing w:val="-1"/>
                <w:sz w:val="24"/>
                <w:szCs w:val="24"/>
              </w:rPr>
              <w:t xml:space="preserve"> </w:t>
            </w:r>
            <w:r w:rsidRPr="00C70689">
              <w:rPr>
                <w:sz w:val="24"/>
                <w:szCs w:val="24"/>
              </w:rPr>
              <w:t>Кушнера</w:t>
            </w:r>
            <w:r w:rsidRPr="00C70689">
              <w:rPr>
                <w:spacing w:val="-15"/>
                <w:sz w:val="24"/>
                <w:szCs w:val="24"/>
              </w:rPr>
              <w:t xml:space="preserve"> </w:t>
            </w:r>
            <w:r w:rsidRPr="00C70689">
              <w:rPr>
                <w:sz w:val="24"/>
                <w:szCs w:val="24"/>
              </w:rPr>
              <w:t>и</w:t>
            </w:r>
            <w:r w:rsidRPr="00C70689">
              <w:rPr>
                <w:spacing w:val="-10"/>
                <w:sz w:val="24"/>
                <w:szCs w:val="24"/>
              </w:rPr>
              <w:t xml:space="preserve"> </w:t>
            </w:r>
            <w:r w:rsidRPr="00C70689">
              <w:rPr>
                <w:spacing w:val="-5"/>
                <w:sz w:val="24"/>
                <w:szCs w:val="24"/>
              </w:rPr>
              <w:t>др.</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1</w:t>
            </w:r>
          </w:p>
        </w:tc>
        <w:tc>
          <w:tcPr>
            <w:tcW w:w="3420" w:type="dxa"/>
          </w:tcPr>
          <w:p w:rsidR="00075590" w:rsidRPr="00C70689" w:rsidRDefault="00C70689" w:rsidP="00C70689">
            <w:pPr>
              <w:pStyle w:val="TableParagraph"/>
              <w:rPr>
                <w:sz w:val="24"/>
                <w:szCs w:val="24"/>
              </w:rPr>
            </w:pPr>
            <w:r w:rsidRPr="00C70689">
              <w:rPr>
                <w:sz w:val="24"/>
                <w:szCs w:val="24"/>
              </w:rPr>
              <w:t>Поэзия</w:t>
            </w:r>
            <w:r w:rsidRPr="00C70689">
              <w:rPr>
                <w:spacing w:val="1"/>
                <w:sz w:val="24"/>
                <w:szCs w:val="24"/>
              </w:rPr>
              <w:t xml:space="preserve"> </w:t>
            </w:r>
            <w:r w:rsidRPr="00C70689">
              <w:rPr>
                <w:sz w:val="24"/>
                <w:szCs w:val="24"/>
              </w:rPr>
              <w:t>второй</w:t>
            </w:r>
            <w:r w:rsidRPr="00C70689">
              <w:rPr>
                <w:spacing w:val="-7"/>
                <w:sz w:val="24"/>
                <w:szCs w:val="24"/>
              </w:rPr>
              <w:t xml:space="preserve"> </w:t>
            </w:r>
            <w:r w:rsidRPr="00C70689">
              <w:rPr>
                <w:spacing w:val="-2"/>
                <w:sz w:val="24"/>
                <w:szCs w:val="24"/>
              </w:rPr>
              <w:t>половины</w:t>
            </w:r>
          </w:p>
          <w:p w:rsidR="00075590" w:rsidRPr="00C70689" w:rsidRDefault="00C70689" w:rsidP="00C70689">
            <w:pPr>
              <w:pStyle w:val="TableParagraph"/>
              <w:spacing w:before="23"/>
              <w:ind w:right="531"/>
              <w:rPr>
                <w:sz w:val="24"/>
                <w:szCs w:val="24"/>
              </w:rPr>
            </w:pPr>
            <w:r w:rsidRPr="00C70689">
              <w:rPr>
                <w:sz w:val="24"/>
                <w:szCs w:val="24"/>
              </w:rPr>
              <w:t>XX – начала</w:t>
            </w:r>
            <w:r w:rsidRPr="00C70689">
              <w:rPr>
                <w:spacing w:val="-26"/>
                <w:sz w:val="24"/>
                <w:szCs w:val="24"/>
              </w:rPr>
              <w:t xml:space="preserve"> </w:t>
            </w:r>
            <w:r w:rsidRPr="00C70689">
              <w:rPr>
                <w:sz w:val="24"/>
                <w:szCs w:val="24"/>
              </w:rPr>
              <w:t>XXI</w:t>
            </w:r>
            <w:r w:rsidRPr="00C70689">
              <w:rPr>
                <w:spacing w:val="-23"/>
                <w:sz w:val="24"/>
                <w:szCs w:val="24"/>
              </w:rPr>
              <w:t xml:space="preserve"> </w:t>
            </w:r>
            <w:r w:rsidRPr="00C70689">
              <w:rPr>
                <w:sz w:val="24"/>
                <w:szCs w:val="24"/>
              </w:rPr>
              <w:t>века (не менее трёх стихотворений</w:t>
            </w:r>
            <w:r w:rsidRPr="00C70689">
              <w:rPr>
                <w:spacing w:val="-27"/>
                <w:sz w:val="24"/>
                <w:szCs w:val="24"/>
              </w:rPr>
              <w:t xml:space="preserve"> </w:t>
            </w:r>
            <w:r w:rsidRPr="00C70689">
              <w:rPr>
                <w:sz w:val="24"/>
                <w:szCs w:val="24"/>
              </w:rPr>
              <w:t>двух поэтов).</w:t>
            </w:r>
            <w:r w:rsidRPr="00C70689">
              <w:rPr>
                <w:spacing w:val="-15"/>
                <w:sz w:val="24"/>
                <w:szCs w:val="24"/>
              </w:rPr>
              <w:t xml:space="preserve"> </w:t>
            </w:r>
            <w:r w:rsidRPr="00C70689">
              <w:rPr>
                <w:sz w:val="24"/>
                <w:szCs w:val="24"/>
              </w:rPr>
              <w:t xml:space="preserve">Например, </w:t>
            </w:r>
            <w:r w:rsidRPr="00C70689">
              <w:rPr>
                <w:spacing w:val="-2"/>
                <w:sz w:val="24"/>
                <w:szCs w:val="24"/>
              </w:rPr>
              <w:t>стихотворения</w:t>
            </w:r>
          </w:p>
          <w:p w:rsidR="00075590" w:rsidRPr="00C70689" w:rsidRDefault="00C70689" w:rsidP="00C70689">
            <w:pPr>
              <w:pStyle w:val="TableParagraph"/>
              <w:spacing w:before="2"/>
              <w:ind w:right="804"/>
              <w:rPr>
                <w:sz w:val="24"/>
                <w:szCs w:val="24"/>
              </w:rPr>
            </w:pPr>
            <w:r w:rsidRPr="00C70689">
              <w:rPr>
                <w:sz w:val="24"/>
                <w:szCs w:val="24"/>
              </w:rPr>
              <w:t>Н.А.</w:t>
            </w:r>
            <w:r w:rsidRPr="00C70689">
              <w:rPr>
                <w:spacing w:val="-15"/>
                <w:sz w:val="24"/>
                <w:szCs w:val="24"/>
              </w:rPr>
              <w:t xml:space="preserve"> </w:t>
            </w:r>
            <w:r w:rsidRPr="00C70689">
              <w:rPr>
                <w:sz w:val="24"/>
                <w:szCs w:val="24"/>
              </w:rPr>
              <w:t>Заболоцкого, М.А.</w:t>
            </w:r>
            <w:r w:rsidRPr="00C70689">
              <w:rPr>
                <w:spacing w:val="-15"/>
                <w:sz w:val="24"/>
                <w:szCs w:val="24"/>
              </w:rPr>
              <w:t xml:space="preserve"> </w:t>
            </w:r>
            <w:r w:rsidRPr="00C70689">
              <w:rPr>
                <w:sz w:val="24"/>
                <w:szCs w:val="24"/>
              </w:rPr>
              <w:t>Светлова,</w:t>
            </w:r>
            <w:r w:rsidRPr="00C70689">
              <w:rPr>
                <w:spacing w:val="80"/>
                <w:sz w:val="24"/>
                <w:szCs w:val="24"/>
              </w:rPr>
              <w:t xml:space="preserve"> </w:t>
            </w:r>
            <w:r w:rsidRPr="00C70689">
              <w:rPr>
                <w:sz w:val="24"/>
                <w:szCs w:val="24"/>
              </w:rPr>
              <w:t>М.В.</w:t>
            </w:r>
            <w:r w:rsidRPr="00C70689">
              <w:rPr>
                <w:spacing w:val="-15"/>
                <w:sz w:val="24"/>
                <w:szCs w:val="24"/>
              </w:rPr>
              <w:t xml:space="preserve"> </w:t>
            </w:r>
            <w:r w:rsidRPr="00C70689">
              <w:rPr>
                <w:sz w:val="24"/>
                <w:szCs w:val="24"/>
              </w:rPr>
              <w:t>Исаковского, К.М.</w:t>
            </w:r>
            <w:r w:rsidRPr="00C70689">
              <w:rPr>
                <w:spacing w:val="-15"/>
                <w:sz w:val="24"/>
                <w:szCs w:val="24"/>
              </w:rPr>
              <w:t xml:space="preserve"> </w:t>
            </w:r>
            <w:r w:rsidRPr="00C70689">
              <w:rPr>
                <w:sz w:val="24"/>
                <w:szCs w:val="24"/>
              </w:rPr>
              <w:t>Симонова,</w:t>
            </w:r>
            <w:r w:rsidRPr="00C70689">
              <w:rPr>
                <w:spacing w:val="40"/>
                <w:sz w:val="24"/>
                <w:szCs w:val="24"/>
              </w:rPr>
              <w:t xml:space="preserve"> </w:t>
            </w:r>
            <w:r w:rsidRPr="00C70689">
              <w:rPr>
                <w:sz w:val="24"/>
                <w:szCs w:val="24"/>
              </w:rPr>
              <w:t>А.А.</w:t>
            </w:r>
            <w:r w:rsidRPr="00C70689">
              <w:rPr>
                <w:spacing w:val="-15"/>
                <w:sz w:val="24"/>
                <w:szCs w:val="24"/>
              </w:rPr>
              <w:t xml:space="preserve"> </w:t>
            </w:r>
            <w:r w:rsidRPr="00C70689">
              <w:rPr>
                <w:sz w:val="24"/>
                <w:szCs w:val="24"/>
              </w:rPr>
              <w:t>Вознесенского, Е.А.</w:t>
            </w:r>
            <w:r w:rsidRPr="00C70689">
              <w:rPr>
                <w:spacing w:val="-15"/>
                <w:sz w:val="24"/>
                <w:szCs w:val="24"/>
              </w:rPr>
              <w:t xml:space="preserve"> </w:t>
            </w:r>
            <w:r w:rsidRPr="00C70689">
              <w:rPr>
                <w:sz w:val="24"/>
                <w:szCs w:val="24"/>
              </w:rPr>
              <w:t>Евтушенко,</w:t>
            </w:r>
          </w:p>
          <w:p w:rsidR="00075590" w:rsidRPr="00C70689" w:rsidRDefault="00C70689" w:rsidP="00C70689">
            <w:pPr>
              <w:pStyle w:val="TableParagraph"/>
              <w:ind w:right="181"/>
              <w:rPr>
                <w:sz w:val="24"/>
                <w:szCs w:val="24"/>
              </w:rPr>
            </w:pPr>
            <w:r w:rsidRPr="00C70689">
              <w:rPr>
                <w:sz w:val="24"/>
                <w:szCs w:val="24"/>
              </w:rPr>
              <w:t>Р.И.</w:t>
            </w:r>
            <w:r w:rsidRPr="00C70689">
              <w:rPr>
                <w:spacing w:val="-15"/>
                <w:sz w:val="24"/>
                <w:szCs w:val="24"/>
              </w:rPr>
              <w:t xml:space="preserve"> </w:t>
            </w:r>
            <w:r w:rsidRPr="00C70689">
              <w:rPr>
                <w:sz w:val="24"/>
                <w:szCs w:val="24"/>
              </w:rPr>
              <w:t>Рождественского, И.А.</w:t>
            </w:r>
            <w:r w:rsidRPr="00C70689">
              <w:rPr>
                <w:spacing w:val="-15"/>
                <w:sz w:val="24"/>
                <w:szCs w:val="24"/>
              </w:rPr>
              <w:t xml:space="preserve"> </w:t>
            </w:r>
            <w:r w:rsidRPr="00C70689">
              <w:rPr>
                <w:sz w:val="24"/>
                <w:szCs w:val="24"/>
              </w:rPr>
              <w:t>Бродского,</w:t>
            </w:r>
          </w:p>
          <w:p w:rsidR="00075590" w:rsidRPr="00C70689" w:rsidRDefault="00C70689" w:rsidP="00C70689">
            <w:pPr>
              <w:pStyle w:val="TableParagraph"/>
              <w:spacing w:before="15"/>
              <w:rPr>
                <w:sz w:val="24"/>
                <w:szCs w:val="24"/>
              </w:rPr>
            </w:pPr>
            <w:r w:rsidRPr="00C70689">
              <w:rPr>
                <w:sz w:val="24"/>
                <w:szCs w:val="24"/>
              </w:rPr>
              <w:t>А.С. Кушнера</w:t>
            </w:r>
            <w:r w:rsidRPr="00C70689">
              <w:rPr>
                <w:spacing w:val="-6"/>
                <w:sz w:val="24"/>
                <w:szCs w:val="24"/>
              </w:rPr>
              <w:t xml:space="preserve"> </w:t>
            </w:r>
            <w:r w:rsidRPr="00C70689">
              <w:rPr>
                <w:sz w:val="24"/>
                <w:szCs w:val="24"/>
              </w:rPr>
              <w:t>и др. Основные</w:t>
            </w:r>
            <w:r w:rsidRPr="00C70689">
              <w:rPr>
                <w:spacing w:val="-30"/>
                <w:sz w:val="24"/>
                <w:szCs w:val="24"/>
              </w:rPr>
              <w:t xml:space="preserve"> </w:t>
            </w:r>
            <w:r w:rsidRPr="00C70689">
              <w:rPr>
                <w:sz w:val="24"/>
                <w:szCs w:val="24"/>
              </w:rPr>
              <w:t>темы и мотивы, своеобразие</w:t>
            </w:r>
            <w:r w:rsidRPr="00C70689">
              <w:rPr>
                <w:spacing w:val="-32"/>
                <w:sz w:val="24"/>
                <w:szCs w:val="24"/>
              </w:rPr>
              <w:t xml:space="preserve"> </w:t>
            </w:r>
            <w:r w:rsidRPr="00C70689">
              <w:rPr>
                <w:sz w:val="24"/>
                <w:szCs w:val="24"/>
              </w:rPr>
              <w:t xml:space="preserve">лирического </w:t>
            </w:r>
            <w:r w:rsidRPr="00C70689">
              <w:rPr>
                <w:spacing w:val="-2"/>
                <w:sz w:val="24"/>
                <w:szCs w:val="24"/>
              </w:rPr>
              <w:t>героя</w:t>
            </w:r>
          </w:p>
        </w:tc>
        <w:tc>
          <w:tcPr>
            <w:tcW w:w="5340" w:type="dxa"/>
          </w:tcPr>
          <w:p w:rsidR="00075590" w:rsidRPr="00C70689" w:rsidRDefault="00C70689" w:rsidP="00C70689">
            <w:pPr>
              <w:pStyle w:val="TableParagraph"/>
              <w:rPr>
                <w:sz w:val="24"/>
                <w:szCs w:val="24"/>
              </w:rPr>
            </w:pPr>
            <w:r w:rsidRPr="00C70689">
              <w:rPr>
                <w:sz w:val="24"/>
                <w:szCs w:val="24"/>
              </w:rPr>
              <w:t>Эмоционально</w:t>
            </w:r>
            <w:r w:rsidRPr="00C70689">
              <w:rPr>
                <w:spacing w:val="-4"/>
                <w:sz w:val="24"/>
                <w:szCs w:val="24"/>
              </w:rPr>
              <w:t xml:space="preserve"> </w:t>
            </w:r>
            <w:r w:rsidRPr="00C70689">
              <w:rPr>
                <w:spacing w:val="-2"/>
                <w:sz w:val="24"/>
                <w:szCs w:val="24"/>
              </w:rPr>
              <w:t>воспринимать</w:t>
            </w:r>
          </w:p>
          <w:p w:rsidR="00075590" w:rsidRPr="00C70689" w:rsidRDefault="00C70689" w:rsidP="00C70689">
            <w:pPr>
              <w:pStyle w:val="TableParagraph"/>
              <w:spacing w:before="23"/>
              <w:ind w:right="551"/>
              <w:rPr>
                <w:sz w:val="24"/>
                <w:szCs w:val="24"/>
              </w:rPr>
            </w:pPr>
            <w:r w:rsidRPr="00C70689">
              <w:rPr>
                <w:sz w:val="24"/>
                <w:szCs w:val="24"/>
              </w:rPr>
              <w:t>и выразительно</w:t>
            </w:r>
            <w:r w:rsidRPr="00C70689">
              <w:rPr>
                <w:spacing w:val="-7"/>
                <w:sz w:val="24"/>
                <w:szCs w:val="24"/>
              </w:rPr>
              <w:t xml:space="preserve"> </w:t>
            </w:r>
            <w:r w:rsidRPr="00C70689">
              <w:rPr>
                <w:sz w:val="24"/>
                <w:szCs w:val="24"/>
              </w:rPr>
              <w:t>читать</w:t>
            </w:r>
            <w:r w:rsidRPr="00C70689">
              <w:rPr>
                <w:spacing w:val="-10"/>
                <w:sz w:val="24"/>
                <w:szCs w:val="24"/>
              </w:rPr>
              <w:t xml:space="preserve"> </w:t>
            </w:r>
            <w:r w:rsidRPr="00C70689">
              <w:rPr>
                <w:sz w:val="24"/>
                <w:szCs w:val="24"/>
              </w:rPr>
              <w:t>стихотворение (в том числе наизусть).</w:t>
            </w:r>
          </w:p>
          <w:p w:rsidR="00075590" w:rsidRPr="00C70689" w:rsidRDefault="00C70689" w:rsidP="00C70689">
            <w:pPr>
              <w:pStyle w:val="TableParagraph"/>
              <w:rPr>
                <w:sz w:val="24"/>
                <w:szCs w:val="24"/>
              </w:rPr>
            </w:pPr>
            <w:r w:rsidRPr="00C70689">
              <w:rPr>
                <w:sz w:val="24"/>
                <w:szCs w:val="24"/>
              </w:rPr>
              <w:t>Выражать</w:t>
            </w:r>
            <w:r w:rsidRPr="00C70689">
              <w:rPr>
                <w:spacing w:val="4"/>
                <w:sz w:val="24"/>
                <w:szCs w:val="24"/>
              </w:rPr>
              <w:t xml:space="preserve"> </w:t>
            </w:r>
            <w:r w:rsidRPr="00C70689">
              <w:rPr>
                <w:sz w:val="24"/>
                <w:szCs w:val="24"/>
              </w:rPr>
              <w:t>личное</w:t>
            </w:r>
            <w:r w:rsidRPr="00C70689">
              <w:rPr>
                <w:spacing w:val="-14"/>
                <w:sz w:val="24"/>
                <w:szCs w:val="24"/>
              </w:rPr>
              <w:t xml:space="preserve"> </w:t>
            </w:r>
            <w:r w:rsidRPr="00C70689">
              <w:rPr>
                <w:spacing w:val="-2"/>
                <w:sz w:val="24"/>
                <w:szCs w:val="24"/>
              </w:rPr>
              <w:t>читательское</w:t>
            </w:r>
          </w:p>
          <w:p w:rsidR="00075590" w:rsidRPr="00C70689" w:rsidRDefault="00C70689" w:rsidP="00C70689">
            <w:pPr>
              <w:pStyle w:val="TableParagraph"/>
              <w:spacing w:before="23"/>
              <w:rPr>
                <w:sz w:val="24"/>
                <w:szCs w:val="24"/>
              </w:rPr>
            </w:pPr>
            <w:r w:rsidRPr="00C70689">
              <w:rPr>
                <w:sz w:val="24"/>
                <w:szCs w:val="24"/>
              </w:rPr>
              <w:t>отношение</w:t>
            </w:r>
            <w:r w:rsidRPr="00C70689">
              <w:rPr>
                <w:spacing w:val="-28"/>
                <w:sz w:val="24"/>
                <w:szCs w:val="24"/>
              </w:rPr>
              <w:t xml:space="preserve"> </w:t>
            </w:r>
            <w:r w:rsidRPr="00C70689">
              <w:rPr>
                <w:sz w:val="24"/>
                <w:szCs w:val="24"/>
              </w:rPr>
              <w:t>к</w:t>
            </w:r>
            <w:r w:rsidRPr="00C70689">
              <w:rPr>
                <w:spacing w:val="9"/>
                <w:sz w:val="24"/>
                <w:szCs w:val="24"/>
              </w:rPr>
              <w:t xml:space="preserve"> </w:t>
            </w:r>
            <w:r w:rsidRPr="00C70689">
              <w:rPr>
                <w:spacing w:val="-2"/>
                <w:sz w:val="24"/>
                <w:szCs w:val="24"/>
              </w:rPr>
              <w:t>прочитанному.</w:t>
            </w:r>
          </w:p>
          <w:p w:rsidR="00075590" w:rsidRPr="00C70689" w:rsidRDefault="00C70689" w:rsidP="00C70689">
            <w:pPr>
              <w:pStyle w:val="TableParagraph"/>
              <w:spacing w:before="23"/>
              <w:ind w:right="133"/>
              <w:rPr>
                <w:sz w:val="24"/>
                <w:szCs w:val="24"/>
              </w:rPr>
            </w:pPr>
            <w:r w:rsidRPr="00C70689">
              <w:rPr>
                <w:sz w:val="24"/>
                <w:szCs w:val="24"/>
              </w:rPr>
              <w:t>Подбирать и</w:t>
            </w:r>
            <w:r w:rsidRPr="00C70689">
              <w:rPr>
                <w:spacing w:val="-6"/>
                <w:sz w:val="24"/>
                <w:szCs w:val="24"/>
              </w:rPr>
              <w:t xml:space="preserve"> </w:t>
            </w:r>
            <w:r w:rsidRPr="00C70689">
              <w:rPr>
                <w:sz w:val="24"/>
                <w:szCs w:val="24"/>
              </w:rPr>
              <w:t>обобщать</w:t>
            </w:r>
            <w:r w:rsidRPr="00C70689">
              <w:rPr>
                <w:spacing w:val="-17"/>
                <w:sz w:val="24"/>
                <w:szCs w:val="24"/>
              </w:rPr>
              <w:t xml:space="preserve"> </w:t>
            </w:r>
            <w:r w:rsidRPr="00C70689">
              <w:rPr>
                <w:sz w:val="24"/>
                <w:szCs w:val="24"/>
              </w:rPr>
              <w:t>материалы</w:t>
            </w:r>
            <w:r w:rsidRPr="00C70689">
              <w:rPr>
                <w:spacing w:val="-20"/>
                <w:sz w:val="24"/>
                <w:szCs w:val="24"/>
              </w:rPr>
              <w:t xml:space="preserve"> </w:t>
            </w:r>
            <w:r w:rsidRPr="00C70689">
              <w:rPr>
                <w:sz w:val="24"/>
                <w:szCs w:val="24"/>
              </w:rPr>
              <w:t>о поэте с использованием статьи учебника, 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ind w:right="98"/>
              <w:rPr>
                <w:sz w:val="24"/>
                <w:szCs w:val="24"/>
              </w:rPr>
            </w:pPr>
            <w:r w:rsidRPr="00C70689">
              <w:rPr>
                <w:sz w:val="24"/>
                <w:szCs w:val="24"/>
              </w:rPr>
              <w:t>Участвовать в коллективном диалоге.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ind w:right="213"/>
              <w:rPr>
                <w:sz w:val="24"/>
                <w:szCs w:val="24"/>
              </w:rPr>
            </w:pPr>
            <w:r w:rsidRPr="00C70689">
              <w:rPr>
                <w:sz w:val="24"/>
                <w:szCs w:val="24"/>
              </w:rPr>
              <w:t>Анализировать тематику, проблематику, художественные</w:t>
            </w:r>
            <w:r w:rsidRPr="00C70689">
              <w:rPr>
                <w:spacing w:val="-32"/>
                <w:sz w:val="24"/>
                <w:szCs w:val="24"/>
              </w:rPr>
              <w:t xml:space="preserve"> </w:t>
            </w:r>
            <w:r w:rsidRPr="00C70689">
              <w:rPr>
                <w:sz w:val="24"/>
                <w:szCs w:val="24"/>
              </w:rPr>
              <w:t>особенности лирического</w:t>
            </w:r>
            <w:r w:rsidRPr="00C70689">
              <w:rPr>
                <w:spacing w:val="-33"/>
                <w:sz w:val="24"/>
                <w:szCs w:val="24"/>
              </w:rPr>
              <w:t xml:space="preserve"> </w:t>
            </w:r>
            <w:r w:rsidRPr="00C70689">
              <w:rPr>
                <w:sz w:val="24"/>
                <w:szCs w:val="24"/>
              </w:rPr>
              <w:t>произведения.</w:t>
            </w:r>
          </w:p>
          <w:p w:rsidR="00075590" w:rsidRPr="00C70689" w:rsidRDefault="00C70689" w:rsidP="00C70689">
            <w:pPr>
              <w:pStyle w:val="TableParagraph"/>
              <w:ind w:right="98"/>
              <w:rPr>
                <w:sz w:val="24"/>
                <w:szCs w:val="24"/>
              </w:rPr>
            </w:pPr>
            <w:r w:rsidRPr="00C70689">
              <w:rPr>
                <w:sz w:val="24"/>
                <w:szCs w:val="24"/>
              </w:rPr>
              <w:t>Характеризовать лирического</w:t>
            </w:r>
            <w:r w:rsidRPr="00C70689">
              <w:rPr>
                <w:spacing w:val="-14"/>
                <w:sz w:val="24"/>
                <w:szCs w:val="24"/>
              </w:rPr>
              <w:t xml:space="preserve"> </w:t>
            </w:r>
            <w:r w:rsidRPr="00C70689">
              <w:rPr>
                <w:sz w:val="24"/>
                <w:szCs w:val="24"/>
              </w:rPr>
              <w:t xml:space="preserve">героя </w:t>
            </w:r>
            <w:r w:rsidRPr="00C70689">
              <w:rPr>
                <w:spacing w:val="-2"/>
                <w:sz w:val="24"/>
                <w:szCs w:val="24"/>
              </w:rPr>
              <w:t>стихотворения.</w:t>
            </w:r>
          </w:p>
          <w:p w:rsidR="00075590" w:rsidRPr="00C70689" w:rsidRDefault="00C70689" w:rsidP="00C70689">
            <w:pPr>
              <w:pStyle w:val="TableParagraph"/>
              <w:spacing w:before="8"/>
              <w:ind w:right="793"/>
              <w:rPr>
                <w:sz w:val="24"/>
                <w:szCs w:val="24"/>
              </w:rPr>
            </w:pPr>
            <w:r w:rsidRPr="00C70689">
              <w:rPr>
                <w:sz w:val="24"/>
                <w:szCs w:val="24"/>
              </w:rPr>
              <w:t>Сопоставлять</w:t>
            </w:r>
            <w:r w:rsidRPr="00C70689">
              <w:rPr>
                <w:spacing w:val="-17"/>
                <w:sz w:val="24"/>
                <w:szCs w:val="24"/>
              </w:rPr>
              <w:t xml:space="preserve"> </w:t>
            </w:r>
            <w:r w:rsidRPr="00C70689">
              <w:rPr>
                <w:sz w:val="24"/>
                <w:szCs w:val="24"/>
              </w:rPr>
              <w:t xml:space="preserve">стихотворения одного и разных авторов по заданным </w:t>
            </w:r>
            <w:r w:rsidRPr="00C70689">
              <w:rPr>
                <w:spacing w:val="-2"/>
                <w:sz w:val="24"/>
                <w:szCs w:val="24"/>
              </w:rPr>
              <w:t>основаниям.</w:t>
            </w:r>
          </w:p>
          <w:p w:rsidR="00075590" w:rsidRPr="00C70689" w:rsidRDefault="00C70689" w:rsidP="00C70689">
            <w:pPr>
              <w:pStyle w:val="TableParagraph"/>
              <w:spacing w:before="1"/>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spacing w:before="1"/>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p w:rsidR="00075590" w:rsidRPr="00C70689" w:rsidRDefault="00C70689" w:rsidP="00C70689">
            <w:pPr>
              <w:pStyle w:val="TableParagraph"/>
              <w:spacing w:before="38"/>
              <w:rPr>
                <w:sz w:val="24"/>
                <w:szCs w:val="24"/>
              </w:rPr>
            </w:pPr>
            <w:r w:rsidRPr="00C70689">
              <w:rPr>
                <w:sz w:val="24"/>
                <w:szCs w:val="24"/>
              </w:rPr>
              <w:t>Участвовать</w:t>
            </w:r>
            <w:r w:rsidRPr="00C70689">
              <w:rPr>
                <w:spacing w:val="2"/>
                <w:sz w:val="24"/>
                <w:szCs w:val="24"/>
              </w:rPr>
              <w:t xml:space="preserve"> </w:t>
            </w:r>
            <w:r w:rsidRPr="00C70689">
              <w:rPr>
                <w:sz w:val="24"/>
                <w:szCs w:val="24"/>
              </w:rPr>
              <w:t>в</w:t>
            </w:r>
            <w:r w:rsidRPr="00C70689">
              <w:rPr>
                <w:spacing w:val="-5"/>
                <w:sz w:val="24"/>
                <w:szCs w:val="24"/>
              </w:rPr>
              <w:t xml:space="preserve"> </w:t>
            </w:r>
            <w:r w:rsidRPr="00C70689">
              <w:rPr>
                <w:sz w:val="24"/>
                <w:szCs w:val="24"/>
              </w:rPr>
              <w:t>разработке</w:t>
            </w:r>
            <w:r w:rsidRPr="00C70689">
              <w:rPr>
                <w:spacing w:val="-15"/>
                <w:sz w:val="24"/>
                <w:szCs w:val="24"/>
              </w:rPr>
              <w:t xml:space="preserve"> </w:t>
            </w:r>
            <w:r w:rsidRPr="00C70689">
              <w:rPr>
                <w:spacing w:val="-2"/>
                <w:sz w:val="24"/>
                <w:szCs w:val="24"/>
              </w:rPr>
              <w:t>проектов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69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по</w:t>
            </w:r>
            <w:r w:rsidRPr="00C70689">
              <w:rPr>
                <w:spacing w:val="3"/>
                <w:sz w:val="24"/>
                <w:szCs w:val="24"/>
              </w:rPr>
              <w:t xml:space="preserve"> </w:t>
            </w:r>
            <w:r w:rsidRPr="00C70689">
              <w:rPr>
                <w:sz w:val="24"/>
                <w:szCs w:val="24"/>
              </w:rPr>
              <w:t>литературе</w:t>
            </w:r>
            <w:r w:rsidRPr="00C70689">
              <w:rPr>
                <w:spacing w:val="-29"/>
                <w:sz w:val="24"/>
                <w:szCs w:val="24"/>
              </w:rPr>
              <w:t xml:space="preserve"> </w:t>
            </w:r>
            <w:r w:rsidRPr="00C70689">
              <w:rPr>
                <w:sz w:val="24"/>
                <w:szCs w:val="24"/>
              </w:rPr>
              <w:t>ХХ</w:t>
            </w:r>
            <w:r w:rsidRPr="00C70689">
              <w:rPr>
                <w:spacing w:val="-16"/>
                <w:sz w:val="24"/>
                <w:szCs w:val="24"/>
              </w:rPr>
              <w:t xml:space="preserve"> </w:t>
            </w:r>
            <w:r w:rsidRPr="00C70689">
              <w:rPr>
                <w:sz w:val="24"/>
                <w:szCs w:val="24"/>
              </w:rPr>
              <w:t>века</w:t>
            </w:r>
            <w:r w:rsidRPr="00C70689">
              <w:rPr>
                <w:spacing w:val="4"/>
                <w:sz w:val="24"/>
                <w:szCs w:val="24"/>
              </w:rPr>
              <w:t xml:space="preserve"> </w:t>
            </w:r>
            <w:r w:rsidRPr="00C70689">
              <w:rPr>
                <w:sz w:val="24"/>
                <w:szCs w:val="24"/>
              </w:rPr>
              <w:t>(по</w:t>
            </w:r>
            <w:r w:rsidRPr="00C70689">
              <w:rPr>
                <w:spacing w:val="4"/>
                <w:sz w:val="24"/>
                <w:szCs w:val="24"/>
              </w:rPr>
              <w:t xml:space="preserve"> </w:t>
            </w:r>
            <w:r w:rsidRPr="00C70689">
              <w:rPr>
                <w:spacing w:val="-2"/>
                <w:sz w:val="24"/>
                <w:szCs w:val="24"/>
              </w:rPr>
              <w:t>выбору</w:t>
            </w:r>
          </w:p>
          <w:p w:rsidR="00075590" w:rsidRPr="00C70689" w:rsidRDefault="00C70689" w:rsidP="00C70689">
            <w:pPr>
              <w:pStyle w:val="TableParagraph"/>
              <w:spacing w:before="23"/>
              <w:rPr>
                <w:sz w:val="24"/>
                <w:szCs w:val="24"/>
              </w:rPr>
            </w:pPr>
            <w:r w:rsidRPr="00C70689">
              <w:rPr>
                <w:spacing w:val="-2"/>
                <w:sz w:val="24"/>
                <w:szCs w:val="24"/>
              </w:rPr>
              <w:t>обучающихся)</w:t>
            </w:r>
          </w:p>
        </w:tc>
      </w:tr>
      <w:tr w:rsidR="00075590" w:rsidRPr="00C70689">
        <w:trPr>
          <w:trHeight w:val="330"/>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695" w:type="dxa"/>
          </w:tcPr>
          <w:p w:rsidR="00075590" w:rsidRPr="00C70689" w:rsidRDefault="00C70689" w:rsidP="00C70689">
            <w:pPr>
              <w:pStyle w:val="TableParagraph"/>
              <w:ind w:left="14"/>
              <w:rPr>
                <w:sz w:val="24"/>
                <w:szCs w:val="24"/>
              </w:rPr>
            </w:pPr>
            <w:r w:rsidRPr="00C70689">
              <w:rPr>
                <w:spacing w:val="-5"/>
                <w:sz w:val="24"/>
                <w:szCs w:val="24"/>
              </w:rPr>
              <w:t>13</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5"/>
                <w:sz w:val="24"/>
                <w:szCs w:val="24"/>
              </w:rPr>
              <w:t xml:space="preserve"> </w:t>
            </w:r>
            <w:r w:rsidRPr="00C70689">
              <w:rPr>
                <w:b/>
                <w:sz w:val="24"/>
                <w:szCs w:val="24"/>
              </w:rPr>
              <w:t>7.</w:t>
            </w:r>
            <w:r w:rsidRPr="00C70689">
              <w:rPr>
                <w:b/>
                <w:spacing w:val="12"/>
                <w:sz w:val="24"/>
                <w:szCs w:val="24"/>
              </w:rPr>
              <w:t xml:space="preserve"> </w:t>
            </w:r>
            <w:r w:rsidRPr="00C70689">
              <w:rPr>
                <w:b/>
                <w:sz w:val="24"/>
                <w:szCs w:val="24"/>
              </w:rPr>
              <w:t>Зарубежная</w:t>
            </w:r>
            <w:r w:rsidRPr="00C70689">
              <w:rPr>
                <w:b/>
                <w:spacing w:val="-18"/>
                <w:sz w:val="24"/>
                <w:szCs w:val="24"/>
              </w:rPr>
              <w:t xml:space="preserve"> </w:t>
            </w:r>
            <w:r w:rsidRPr="00C70689">
              <w:rPr>
                <w:b/>
                <w:spacing w:val="-2"/>
                <w:sz w:val="24"/>
                <w:szCs w:val="24"/>
              </w:rPr>
              <w:t>литература</w:t>
            </w:r>
          </w:p>
        </w:tc>
      </w:tr>
      <w:tr w:rsidR="00075590" w:rsidRPr="00C70689">
        <w:trPr>
          <w:trHeight w:val="7290"/>
        </w:trPr>
        <w:tc>
          <w:tcPr>
            <w:tcW w:w="705" w:type="dxa"/>
          </w:tcPr>
          <w:p w:rsidR="00075590" w:rsidRPr="00C70689" w:rsidRDefault="00C70689" w:rsidP="00C70689">
            <w:pPr>
              <w:pStyle w:val="TableParagraph"/>
              <w:ind w:left="4" w:right="95"/>
              <w:rPr>
                <w:sz w:val="24"/>
                <w:szCs w:val="24"/>
              </w:rPr>
            </w:pPr>
            <w:r w:rsidRPr="00C70689">
              <w:rPr>
                <w:spacing w:val="-5"/>
                <w:sz w:val="24"/>
                <w:szCs w:val="24"/>
              </w:rPr>
              <w:t>7.1</w:t>
            </w:r>
          </w:p>
        </w:tc>
        <w:tc>
          <w:tcPr>
            <w:tcW w:w="3405" w:type="dxa"/>
          </w:tcPr>
          <w:p w:rsidR="00075590" w:rsidRPr="00C70689" w:rsidRDefault="00C70689" w:rsidP="00C70689">
            <w:pPr>
              <w:pStyle w:val="TableParagraph"/>
              <w:ind w:right="594"/>
              <w:rPr>
                <w:sz w:val="24"/>
                <w:szCs w:val="24"/>
              </w:rPr>
            </w:pPr>
            <w:r w:rsidRPr="00C70689">
              <w:rPr>
                <w:sz w:val="24"/>
                <w:szCs w:val="24"/>
              </w:rPr>
              <w:t>У. Шекспир. Сонеты (один-два</w:t>
            </w:r>
            <w:r w:rsidRPr="00C70689">
              <w:rPr>
                <w:spacing w:val="-9"/>
                <w:sz w:val="24"/>
                <w:szCs w:val="24"/>
              </w:rPr>
              <w:t xml:space="preserve"> </w:t>
            </w:r>
            <w:r w:rsidRPr="00C70689">
              <w:rPr>
                <w:sz w:val="24"/>
                <w:szCs w:val="24"/>
              </w:rPr>
              <w:t>по выбору). Например,</w:t>
            </w:r>
            <w:r w:rsidRPr="00C70689">
              <w:rPr>
                <w:spacing w:val="-22"/>
                <w:sz w:val="24"/>
                <w:szCs w:val="24"/>
              </w:rPr>
              <w:t xml:space="preserve"> </w:t>
            </w:r>
            <w:r w:rsidRPr="00C70689">
              <w:rPr>
                <w:sz w:val="24"/>
                <w:szCs w:val="24"/>
              </w:rPr>
              <w:t>№</w:t>
            </w:r>
            <w:r w:rsidRPr="00C70689">
              <w:rPr>
                <w:spacing w:val="-7"/>
                <w:sz w:val="24"/>
                <w:szCs w:val="24"/>
              </w:rPr>
              <w:t xml:space="preserve"> </w:t>
            </w:r>
            <w:r w:rsidRPr="00C70689">
              <w:rPr>
                <w:sz w:val="24"/>
                <w:szCs w:val="24"/>
              </w:rPr>
              <w:t>66</w:t>
            </w:r>
          </w:p>
          <w:p w:rsidR="00075590" w:rsidRPr="00C70689" w:rsidRDefault="00C70689" w:rsidP="00C70689">
            <w:pPr>
              <w:pStyle w:val="TableParagraph"/>
              <w:rPr>
                <w:sz w:val="24"/>
                <w:szCs w:val="24"/>
              </w:rPr>
            </w:pPr>
            <w:r w:rsidRPr="00C70689">
              <w:rPr>
                <w:sz w:val="24"/>
                <w:szCs w:val="24"/>
              </w:rPr>
              <w:t>«Измучась</w:t>
            </w:r>
            <w:r w:rsidRPr="00C70689">
              <w:rPr>
                <w:spacing w:val="8"/>
                <w:sz w:val="24"/>
                <w:szCs w:val="24"/>
              </w:rPr>
              <w:t xml:space="preserve"> </w:t>
            </w:r>
            <w:r w:rsidRPr="00C70689">
              <w:rPr>
                <w:spacing w:val="-4"/>
                <w:sz w:val="24"/>
                <w:szCs w:val="24"/>
              </w:rPr>
              <w:t>всем,</w:t>
            </w:r>
          </w:p>
          <w:p w:rsidR="00075590" w:rsidRPr="00C70689" w:rsidRDefault="00C70689" w:rsidP="00C70689">
            <w:pPr>
              <w:pStyle w:val="TableParagraph"/>
              <w:spacing w:before="33"/>
              <w:rPr>
                <w:sz w:val="24"/>
                <w:szCs w:val="24"/>
              </w:rPr>
            </w:pPr>
            <w:r w:rsidRPr="00C70689">
              <w:rPr>
                <w:sz w:val="24"/>
                <w:szCs w:val="24"/>
              </w:rPr>
              <w:t>я</w:t>
            </w:r>
            <w:r w:rsidRPr="00C70689">
              <w:rPr>
                <w:spacing w:val="9"/>
                <w:sz w:val="24"/>
                <w:szCs w:val="24"/>
              </w:rPr>
              <w:t xml:space="preserve"> </w:t>
            </w:r>
            <w:r w:rsidRPr="00C70689">
              <w:rPr>
                <w:sz w:val="24"/>
                <w:szCs w:val="24"/>
              </w:rPr>
              <w:t>умереть</w:t>
            </w:r>
            <w:r w:rsidRPr="00C70689">
              <w:rPr>
                <w:spacing w:val="-8"/>
                <w:sz w:val="24"/>
                <w:szCs w:val="24"/>
              </w:rPr>
              <w:t xml:space="preserve"> </w:t>
            </w:r>
            <w:r w:rsidRPr="00C70689">
              <w:rPr>
                <w:sz w:val="24"/>
                <w:szCs w:val="24"/>
              </w:rPr>
              <w:t>хочу…»,</w:t>
            </w:r>
            <w:r w:rsidRPr="00C70689">
              <w:rPr>
                <w:spacing w:val="-9"/>
                <w:sz w:val="24"/>
                <w:szCs w:val="24"/>
              </w:rPr>
              <w:t xml:space="preserve"> </w:t>
            </w:r>
            <w:r w:rsidRPr="00C70689">
              <w:rPr>
                <w:sz w:val="24"/>
                <w:szCs w:val="24"/>
              </w:rPr>
              <w:t>№</w:t>
            </w:r>
            <w:r w:rsidRPr="00C70689">
              <w:rPr>
                <w:spacing w:val="-16"/>
                <w:sz w:val="24"/>
                <w:szCs w:val="24"/>
              </w:rPr>
              <w:t xml:space="preserve"> </w:t>
            </w:r>
            <w:r w:rsidRPr="00C70689">
              <w:rPr>
                <w:spacing w:val="-5"/>
                <w:sz w:val="24"/>
                <w:szCs w:val="24"/>
              </w:rPr>
              <w:t>130</w:t>
            </w:r>
          </w:p>
          <w:p w:rsidR="00075590" w:rsidRPr="00C70689" w:rsidRDefault="00C70689" w:rsidP="00C70689">
            <w:pPr>
              <w:pStyle w:val="TableParagraph"/>
              <w:spacing w:before="23"/>
              <w:rPr>
                <w:sz w:val="24"/>
                <w:szCs w:val="24"/>
              </w:rPr>
            </w:pPr>
            <w:r w:rsidRPr="00C70689">
              <w:rPr>
                <w:sz w:val="24"/>
                <w:szCs w:val="24"/>
              </w:rPr>
              <w:t>«Её</w:t>
            </w:r>
            <w:r w:rsidRPr="00C70689">
              <w:rPr>
                <w:spacing w:val="-3"/>
                <w:sz w:val="24"/>
                <w:szCs w:val="24"/>
              </w:rPr>
              <w:t xml:space="preserve"> </w:t>
            </w:r>
            <w:r w:rsidRPr="00C70689">
              <w:rPr>
                <w:sz w:val="24"/>
                <w:szCs w:val="24"/>
              </w:rPr>
              <w:t>глаза</w:t>
            </w:r>
            <w:r w:rsidRPr="00C70689">
              <w:rPr>
                <w:spacing w:val="-3"/>
                <w:sz w:val="24"/>
                <w:szCs w:val="24"/>
              </w:rPr>
              <w:t xml:space="preserve"> </w:t>
            </w:r>
            <w:r w:rsidRPr="00C70689">
              <w:rPr>
                <w:sz w:val="24"/>
                <w:szCs w:val="24"/>
              </w:rPr>
              <w:t>на</w:t>
            </w:r>
            <w:r w:rsidRPr="00C70689">
              <w:rPr>
                <w:spacing w:val="-3"/>
                <w:sz w:val="24"/>
                <w:szCs w:val="24"/>
              </w:rPr>
              <w:t xml:space="preserve"> </w:t>
            </w:r>
            <w:r w:rsidRPr="00C70689">
              <w:rPr>
                <w:sz w:val="24"/>
                <w:szCs w:val="24"/>
              </w:rPr>
              <w:t>звёзды</w:t>
            </w:r>
            <w:r w:rsidRPr="00C70689">
              <w:rPr>
                <w:spacing w:val="-9"/>
                <w:sz w:val="24"/>
                <w:szCs w:val="24"/>
              </w:rPr>
              <w:t xml:space="preserve"> </w:t>
            </w:r>
            <w:r w:rsidRPr="00C70689">
              <w:rPr>
                <w:sz w:val="24"/>
                <w:szCs w:val="24"/>
              </w:rPr>
              <w:t>не похожи…» и</w:t>
            </w:r>
            <w:r w:rsidRPr="00C70689">
              <w:rPr>
                <w:spacing w:val="-4"/>
                <w:sz w:val="24"/>
                <w:szCs w:val="24"/>
              </w:rPr>
              <w:t xml:space="preserve"> </w:t>
            </w:r>
            <w:r w:rsidRPr="00C70689">
              <w:rPr>
                <w:sz w:val="24"/>
                <w:szCs w:val="24"/>
              </w:rPr>
              <w:t>др.</w:t>
            </w:r>
          </w:p>
          <w:p w:rsidR="00075590" w:rsidRPr="00C70689" w:rsidRDefault="00C70689" w:rsidP="00C70689">
            <w:pPr>
              <w:pStyle w:val="TableParagraph"/>
              <w:spacing w:before="1"/>
              <w:rPr>
                <w:sz w:val="24"/>
                <w:szCs w:val="24"/>
              </w:rPr>
            </w:pPr>
            <w:r w:rsidRPr="00C70689">
              <w:rPr>
                <w:sz w:val="24"/>
                <w:szCs w:val="24"/>
              </w:rPr>
              <w:t>Трагедия</w:t>
            </w:r>
            <w:r w:rsidRPr="00C70689">
              <w:rPr>
                <w:spacing w:val="6"/>
                <w:sz w:val="24"/>
                <w:szCs w:val="24"/>
              </w:rPr>
              <w:t xml:space="preserve"> </w:t>
            </w:r>
            <w:r w:rsidRPr="00C70689">
              <w:rPr>
                <w:spacing w:val="-2"/>
                <w:sz w:val="24"/>
                <w:szCs w:val="24"/>
              </w:rPr>
              <w:t>«Ромео</w:t>
            </w:r>
          </w:p>
          <w:p w:rsidR="00075590" w:rsidRPr="00C70689" w:rsidRDefault="00C70689" w:rsidP="00C70689">
            <w:pPr>
              <w:pStyle w:val="TableParagraph"/>
              <w:spacing w:before="23"/>
              <w:rPr>
                <w:sz w:val="24"/>
                <w:szCs w:val="24"/>
              </w:rPr>
            </w:pPr>
            <w:r w:rsidRPr="00C70689">
              <w:rPr>
                <w:sz w:val="24"/>
                <w:szCs w:val="24"/>
              </w:rPr>
              <w:t>и Джульетта»</w:t>
            </w:r>
            <w:r w:rsidRPr="00C70689">
              <w:rPr>
                <w:spacing w:val="-10"/>
                <w:sz w:val="24"/>
                <w:szCs w:val="24"/>
              </w:rPr>
              <w:t xml:space="preserve"> </w:t>
            </w:r>
            <w:r w:rsidRPr="00C70689">
              <w:rPr>
                <w:sz w:val="24"/>
                <w:szCs w:val="24"/>
              </w:rPr>
              <w:t>(фрагменты по выбору)</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3</w:t>
            </w:r>
          </w:p>
        </w:tc>
        <w:tc>
          <w:tcPr>
            <w:tcW w:w="3420" w:type="dxa"/>
          </w:tcPr>
          <w:p w:rsidR="00075590" w:rsidRPr="00C70689" w:rsidRDefault="00C70689" w:rsidP="00C70689">
            <w:pPr>
              <w:pStyle w:val="TableParagraph"/>
              <w:ind w:right="524"/>
              <w:rPr>
                <w:sz w:val="24"/>
                <w:szCs w:val="24"/>
              </w:rPr>
            </w:pPr>
            <w:r w:rsidRPr="00C70689">
              <w:rPr>
                <w:sz w:val="24"/>
                <w:szCs w:val="24"/>
              </w:rPr>
              <w:t>У. Шекспир.</w:t>
            </w:r>
            <w:r w:rsidRPr="00C70689">
              <w:rPr>
                <w:spacing w:val="-2"/>
                <w:sz w:val="24"/>
                <w:szCs w:val="24"/>
              </w:rPr>
              <w:t xml:space="preserve"> </w:t>
            </w:r>
            <w:r w:rsidRPr="00C70689">
              <w:rPr>
                <w:sz w:val="24"/>
                <w:szCs w:val="24"/>
              </w:rPr>
              <w:t>Значение творчества</w:t>
            </w:r>
            <w:r w:rsidRPr="00C70689">
              <w:rPr>
                <w:spacing w:val="-5"/>
                <w:sz w:val="24"/>
                <w:szCs w:val="24"/>
              </w:rPr>
              <w:t xml:space="preserve"> </w:t>
            </w:r>
            <w:r w:rsidRPr="00C70689">
              <w:rPr>
                <w:sz w:val="24"/>
                <w:szCs w:val="24"/>
              </w:rPr>
              <w:t>драматурга в мировой</w:t>
            </w:r>
            <w:r w:rsidRPr="00C70689">
              <w:rPr>
                <w:spacing w:val="-3"/>
                <w:sz w:val="24"/>
                <w:szCs w:val="24"/>
              </w:rPr>
              <w:t xml:space="preserve"> </w:t>
            </w:r>
            <w:r w:rsidRPr="00C70689">
              <w:rPr>
                <w:sz w:val="24"/>
                <w:szCs w:val="24"/>
              </w:rPr>
              <w:t>литературе.</w:t>
            </w:r>
          </w:p>
          <w:p w:rsidR="00075590" w:rsidRPr="00C70689" w:rsidRDefault="00C70689" w:rsidP="00C70689">
            <w:pPr>
              <w:pStyle w:val="TableParagraph"/>
              <w:rPr>
                <w:sz w:val="24"/>
                <w:szCs w:val="24"/>
              </w:rPr>
            </w:pPr>
            <w:r w:rsidRPr="00C70689">
              <w:rPr>
                <w:sz w:val="24"/>
                <w:szCs w:val="24"/>
              </w:rPr>
              <w:t>Сонеты</w:t>
            </w:r>
            <w:r w:rsidRPr="00C70689">
              <w:rPr>
                <w:spacing w:val="-14"/>
                <w:sz w:val="24"/>
                <w:szCs w:val="24"/>
              </w:rPr>
              <w:t xml:space="preserve"> </w:t>
            </w:r>
            <w:r w:rsidRPr="00C70689">
              <w:rPr>
                <w:sz w:val="24"/>
                <w:szCs w:val="24"/>
              </w:rPr>
              <w:t>(один-</w:t>
            </w:r>
            <w:r w:rsidRPr="00C70689">
              <w:rPr>
                <w:spacing w:val="-5"/>
                <w:sz w:val="24"/>
                <w:szCs w:val="24"/>
              </w:rPr>
              <w:t>два</w:t>
            </w:r>
          </w:p>
          <w:p w:rsidR="00075590" w:rsidRPr="00C70689" w:rsidRDefault="00C70689" w:rsidP="00C70689">
            <w:pPr>
              <w:pStyle w:val="TableParagraph"/>
              <w:spacing w:before="33"/>
              <w:rPr>
                <w:sz w:val="24"/>
                <w:szCs w:val="24"/>
              </w:rPr>
            </w:pPr>
            <w:r w:rsidRPr="00C70689">
              <w:rPr>
                <w:sz w:val="24"/>
                <w:szCs w:val="24"/>
              </w:rPr>
              <w:t>по</w:t>
            </w:r>
            <w:r w:rsidRPr="00C70689">
              <w:rPr>
                <w:spacing w:val="17"/>
                <w:sz w:val="24"/>
                <w:szCs w:val="24"/>
              </w:rPr>
              <w:t xml:space="preserve"> </w:t>
            </w:r>
            <w:r w:rsidRPr="00C70689">
              <w:rPr>
                <w:sz w:val="24"/>
                <w:szCs w:val="24"/>
              </w:rPr>
              <w:t>выбору).</w:t>
            </w:r>
            <w:r w:rsidRPr="00C70689">
              <w:rPr>
                <w:spacing w:val="-8"/>
                <w:sz w:val="24"/>
                <w:szCs w:val="24"/>
              </w:rPr>
              <w:t xml:space="preserve"> </w:t>
            </w:r>
            <w:r w:rsidRPr="00C70689">
              <w:rPr>
                <w:spacing w:val="-2"/>
                <w:sz w:val="24"/>
                <w:szCs w:val="24"/>
              </w:rPr>
              <w:t>Например,</w:t>
            </w:r>
          </w:p>
          <w:p w:rsidR="00075590" w:rsidRPr="00C70689" w:rsidRDefault="00C70689" w:rsidP="00C70689">
            <w:pPr>
              <w:pStyle w:val="TableParagraph"/>
              <w:spacing w:before="23"/>
              <w:ind w:right="531"/>
              <w:rPr>
                <w:sz w:val="24"/>
                <w:szCs w:val="24"/>
              </w:rPr>
            </w:pPr>
            <w:r w:rsidRPr="00C70689">
              <w:rPr>
                <w:sz w:val="24"/>
                <w:szCs w:val="24"/>
              </w:rPr>
              <w:t>№</w:t>
            </w:r>
            <w:r w:rsidRPr="00C70689">
              <w:rPr>
                <w:spacing w:val="-5"/>
                <w:sz w:val="24"/>
                <w:szCs w:val="24"/>
              </w:rPr>
              <w:t xml:space="preserve"> </w:t>
            </w:r>
            <w:r w:rsidRPr="00C70689">
              <w:rPr>
                <w:sz w:val="24"/>
                <w:szCs w:val="24"/>
              </w:rPr>
              <w:t>66 «Измучась</w:t>
            </w:r>
            <w:r w:rsidRPr="00C70689">
              <w:rPr>
                <w:spacing w:val="-14"/>
                <w:sz w:val="24"/>
                <w:szCs w:val="24"/>
              </w:rPr>
              <w:t xml:space="preserve"> </w:t>
            </w:r>
            <w:r w:rsidRPr="00C70689">
              <w:rPr>
                <w:sz w:val="24"/>
                <w:szCs w:val="24"/>
              </w:rPr>
              <w:t>всем, я умереть хочу…»,</w:t>
            </w:r>
          </w:p>
          <w:p w:rsidR="00075590" w:rsidRPr="00C70689" w:rsidRDefault="00C70689" w:rsidP="00C70689">
            <w:pPr>
              <w:pStyle w:val="TableParagraph"/>
              <w:spacing w:before="1"/>
              <w:rPr>
                <w:sz w:val="24"/>
                <w:szCs w:val="24"/>
              </w:rPr>
            </w:pPr>
            <w:r w:rsidRPr="00C70689">
              <w:rPr>
                <w:sz w:val="24"/>
                <w:szCs w:val="24"/>
              </w:rPr>
              <w:t>№ 130</w:t>
            </w:r>
            <w:r w:rsidRPr="00C70689">
              <w:rPr>
                <w:spacing w:val="-6"/>
                <w:sz w:val="24"/>
                <w:szCs w:val="24"/>
              </w:rPr>
              <w:t xml:space="preserve"> </w:t>
            </w:r>
            <w:r w:rsidRPr="00C70689">
              <w:rPr>
                <w:sz w:val="24"/>
                <w:szCs w:val="24"/>
              </w:rPr>
              <w:t>«Её</w:t>
            </w:r>
            <w:r w:rsidRPr="00C70689">
              <w:rPr>
                <w:spacing w:val="-5"/>
                <w:sz w:val="24"/>
                <w:szCs w:val="24"/>
              </w:rPr>
              <w:t xml:space="preserve"> </w:t>
            </w:r>
            <w:r w:rsidRPr="00C70689">
              <w:rPr>
                <w:sz w:val="24"/>
                <w:szCs w:val="24"/>
              </w:rPr>
              <w:t>глаза</w:t>
            </w:r>
            <w:r w:rsidRPr="00C70689">
              <w:rPr>
                <w:spacing w:val="-5"/>
                <w:sz w:val="24"/>
                <w:szCs w:val="24"/>
              </w:rPr>
              <w:t xml:space="preserve"> </w:t>
            </w:r>
            <w:r w:rsidRPr="00C70689">
              <w:rPr>
                <w:sz w:val="24"/>
                <w:szCs w:val="24"/>
              </w:rPr>
              <w:t>на</w:t>
            </w:r>
            <w:r w:rsidRPr="00C70689">
              <w:rPr>
                <w:spacing w:val="-5"/>
                <w:sz w:val="24"/>
                <w:szCs w:val="24"/>
              </w:rPr>
              <w:t xml:space="preserve"> </w:t>
            </w:r>
            <w:r w:rsidRPr="00C70689">
              <w:rPr>
                <w:sz w:val="24"/>
                <w:szCs w:val="24"/>
              </w:rPr>
              <w:t>звёзды не похожи…» и др.</w:t>
            </w:r>
          </w:p>
          <w:p w:rsidR="00075590" w:rsidRPr="00C70689" w:rsidRDefault="00C70689" w:rsidP="00C70689">
            <w:pPr>
              <w:pStyle w:val="TableParagraph"/>
              <w:spacing w:before="1"/>
              <w:rPr>
                <w:sz w:val="24"/>
                <w:szCs w:val="24"/>
              </w:rPr>
            </w:pPr>
            <w:r w:rsidRPr="00C70689">
              <w:rPr>
                <w:sz w:val="24"/>
                <w:szCs w:val="24"/>
              </w:rPr>
              <w:t>Жанр сонета.</w:t>
            </w:r>
            <w:r w:rsidRPr="00C70689">
              <w:rPr>
                <w:spacing w:val="-19"/>
                <w:sz w:val="24"/>
                <w:szCs w:val="24"/>
              </w:rPr>
              <w:t xml:space="preserve"> </w:t>
            </w:r>
            <w:r w:rsidRPr="00C70689">
              <w:rPr>
                <w:sz w:val="24"/>
                <w:szCs w:val="24"/>
              </w:rPr>
              <w:t>Темы, мотивы,</w:t>
            </w:r>
            <w:r w:rsidRPr="00C70689">
              <w:rPr>
                <w:spacing w:val="-15"/>
                <w:sz w:val="24"/>
                <w:szCs w:val="24"/>
              </w:rPr>
              <w:t xml:space="preserve"> </w:t>
            </w:r>
            <w:r w:rsidRPr="00C70689">
              <w:rPr>
                <w:sz w:val="24"/>
                <w:szCs w:val="24"/>
              </w:rPr>
              <w:t>характер лирического</w:t>
            </w:r>
            <w:r w:rsidRPr="00C70689">
              <w:rPr>
                <w:spacing w:val="-33"/>
                <w:sz w:val="24"/>
                <w:szCs w:val="24"/>
              </w:rPr>
              <w:t xml:space="preserve"> </w:t>
            </w:r>
            <w:r w:rsidRPr="00C70689">
              <w:rPr>
                <w:sz w:val="24"/>
                <w:szCs w:val="24"/>
              </w:rPr>
              <w:t xml:space="preserve">героя. </w:t>
            </w:r>
            <w:r w:rsidRPr="00C70689">
              <w:rPr>
                <w:spacing w:val="-2"/>
                <w:sz w:val="24"/>
                <w:szCs w:val="24"/>
              </w:rPr>
              <w:t>Художественное своеобразие.</w:t>
            </w:r>
          </w:p>
          <w:p w:rsidR="00075590" w:rsidRPr="00C70689" w:rsidRDefault="00C70689" w:rsidP="00C70689">
            <w:pPr>
              <w:pStyle w:val="TableParagraph"/>
              <w:spacing w:before="1"/>
              <w:rPr>
                <w:sz w:val="24"/>
                <w:szCs w:val="24"/>
              </w:rPr>
            </w:pPr>
            <w:r w:rsidRPr="00C70689">
              <w:rPr>
                <w:sz w:val="24"/>
                <w:szCs w:val="24"/>
              </w:rPr>
              <w:t>У.</w:t>
            </w:r>
            <w:r w:rsidRPr="00C70689">
              <w:rPr>
                <w:spacing w:val="9"/>
                <w:sz w:val="24"/>
                <w:szCs w:val="24"/>
              </w:rPr>
              <w:t xml:space="preserve"> </w:t>
            </w:r>
            <w:r w:rsidRPr="00C70689">
              <w:rPr>
                <w:sz w:val="24"/>
                <w:szCs w:val="24"/>
              </w:rPr>
              <w:t>Шекспир.</w:t>
            </w:r>
            <w:r w:rsidRPr="00C70689">
              <w:rPr>
                <w:spacing w:val="-21"/>
                <w:sz w:val="24"/>
                <w:szCs w:val="24"/>
              </w:rPr>
              <w:t xml:space="preserve"> </w:t>
            </w:r>
            <w:r w:rsidRPr="00C70689">
              <w:rPr>
                <w:spacing w:val="-2"/>
                <w:sz w:val="24"/>
                <w:szCs w:val="24"/>
              </w:rPr>
              <w:t>Трагедия</w:t>
            </w:r>
          </w:p>
          <w:p w:rsidR="00075590" w:rsidRPr="00C70689" w:rsidRDefault="00C70689" w:rsidP="00C70689">
            <w:pPr>
              <w:pStyle w:val="TableParagraph"/>
              <w:spacing w:before="23"/>
              <w:rPr>
                <w:sz w:val="24"/>
                <w:szCs w:val="24"/>
              </w:rPr>
            </w:pPr>
            <w:r w:rsidRPr="00C70689">
              <w:rPr>
                <w:sz w:val="24"/>
                <w:szCs w:val="24"/>
              </w:rPr>
              <w:t>«Ромео и Джульетта» (фрагменты по выбору). Жанр трагедии.</w:t>
            </w:r>
          </w:p>
          <w:p w:rsidR="00075590" w:rsidRPr="00C70689" w:rsidRDefault="00C70689" w:rsidP="00C70689">
            <w:pPr>
              <w:pStyle w:val="TableParagraph"/>
              <w:rPr>
                <w:sz w:val="24"/>
                <w:szCs w:val="24"/>
              </w:rPr>
            </w:pPr>
            <w:r w:rsidRPr="00C70689">
              <w:rPr>
                <w:sz w:val="24"/>
                <w:szCs w:val="24"/>
              </w:rPr>
              <w:t>Тематика,</w:t>
            </w:r>
            <w:r w:rsidRPr="00C70689">
              <w:rPr>
                <w:spacing w:val="-11"/>
                <w:sz w:val="24"/>
                <w:szCs w:val="24"/>
              </w:rPr>
              <w:t xml:space="preserve"> </w:t>
            </w:r>
            <w:r w:rsidRPr="00C70689">
              <w:rPr>
                <w:spacing w:val="-2"/>
                <w:sz w:val="24"/>
                <w:szCs w:val="24"/>
              </w:rPr>
              <w:t>проблематика,</w:t>
            </w:r>
          </w:p>
          <w:p w:rsidR="00075590" w:rsidRPr="00C70689" w:rsidRDefault="00C70689" w:rsidP="00C70689">
            <w:pPr>
              <w:pStyle w:val="TableParagraph"/>
              <w:spacing w:before="5"/>
              <w:rPr>
                <w:sz w:val="24"/>
                <w:szCs w:val="24"/>
              </w:rPr>
            </w:pPr>
            <w:r w:rsidRPr="00C70689">
              <w:rPr>
                <w:sz w:val="24"/>
                <w:szCs w:val="24"/>
              </w:rPr>
              <w:t>сюжет,</w:t>
            </w:r>
            <w:r w:rsidRPr="00C70689">
              <w:rPr>
                <w:spacing w:val="-11"/>
                <w:sz w:val="24"/>
                <w:szCs w:val="24"/>
              </w:rPr>
              <w:t xml:space="preserve"> </w:t>
            </w:r>
            <w:r w:rsidRPr="00C70689">
              <w:rPr>
                <w:sz w:val="24"/>
                <w:szCs w:val="24"/>
              </w:rPr>
              <w:t xml:space="preserve">особенности </w:t>
            </w:r>
            <w:r w:rsidRPr="00C70689">
              <w:rPr>
                <w:spacing w:val="-2"/>
                <w:sz w:val="24"/>
                <w:szCs w:val="24"/>
              </w:rPr>
              <w:t>конфликта</w:t>
            </w:r>
          </w:p>
        </w:tc>
        <w:tc>
          <w:tcPr>
            <w:tcW w:w="5340" w:type="dxa"/>
            <w:vMerge w:val="restart"/>
          </w:tcPr>
          <w:p w:rsidR="00075590" w:rsidRPr="00C70689" w:rsidRDefault="00C70689" w:rsidP="00C70689">
            <w:pPr>
              <w:pStyle w:val="TableParagraph"/>
              <w:ind w:right="98"/>
              <w:rPr>
                <w:sz w:val="24"/>
                <w:szCs w:val="24"/>
              </w:rPr>
            </w:pPr>
            <w:r w:rsidRPr="00C70689">
              <w:rPr>
                <w:sz w:val="24"/>
                <w:szCs w:val="24"/>
              </w:rPr>
              <w:t>Воспринимать</w:t>
            </w:r>
            <w:r w:rsidRPr="00C70689">
              <w:rPr>
                <w:spacing w:val="-10"/>
                <w:sz w:val="24"/>
                <w:szCs w:val="24"/>
              </w:rPr>
              <w:t xml:space="preserve"> </w:t>
            </w:r>
            <w:r w:rsidRPr="00C70689">
              <w:rPr>
                <w:sz w:val="24"/>
                <w:szCs w:val="24"/>
              </w:rPr>
              <w:t>и выразительно читать произведения с</w:t>
            </w:r>
            <w:r w:rsidRPr="00C70689">
              <w:rPr>
                <w:spacing w:val="-14"/>
                <w:sz w:val="24"/>
                <w:szCs w:val="24"/>
              </w:rPr>
              <w:t xml:space="preserve"> </w:t>
            </w:r>
            <w:r w:rsidRPr="00C70689">
              <w:rPr>
                <w:sz w:val="24"/>
                <w:szCs w:val="24"/>
              </w:rPr>
              <w:t>учётом</w:t>
            </w:r>
            <w:r w:rsidRPr="00C70689">
              <w:rPr>
                <w:spacing w:val="-5"/>
                <w:sz w:val="24"/>
                <w:szCs w:val="24"/>
              </w:rPr>
              <w:t xml:space="preserve"> </w:t>
            </w:r>
            <w:r w:rsidRPr="00C70689">
              <w:rPr>
                <w:sz w:val="24"/>
                <w:szCs w:val="24"/>
              </w:rPr>
              <w:t xml:space="preserve">их родо-жанровой </w:t>
            </w:r>
            <w:r w:rsidRPr="00C70689">
              <w:rPr>
                <w:spacing w:val="-2"/>
                <w:sz w:val="24"/>
                <w:szCs w:val="24"/>
              </w:rPr>
              <w:t>специфики.</w:t>
            </w:r>
          </w:p>
          <w:p w:rsidR="00075590" w:rsidRPr="00C70689" w:rsidRDefault="00C70689" w:rsidP="00C70689">
            <w:pPr>
              <w:pStyle w:val="TableParagraph"/>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rPr>
                <w:sz w:val="24"/>
                <w:szCs w:val="24"/>
              </w:rPr>
            </w:pPr>
            <w:r w:rsidRPr="00C70689">
              <w:rPr>
                <w:sz w:val="24"/>
                <w:szCs w:val="24"/>
              </w:rPr>
              <w:t>Подбирать</w:t>
            </w:r>
            <w:r w:rsidRPr="00C70689">
              <w:rPr>
                <w:spacing w:val="7"/>
                <w:sz w:val="24"/>
                <w:szCs w:val="24"/>
              </w:rPr>
              <w:t xml:space="preserve"> </w:t>
            </w:r>
            <w:r w:rsidRPr="00C70689">
              <w:rPr>
                <w:sz w:val="24"/>
                <w:szCs w:val="24"/>
              </w:rPr>
              <w:t>и</w:t>
            </w:r>
            <w:r w:rsidRPr="00C70689">
              <w:rPr>
                <w:spacing w:val="-5"/>
                <w:sz w:val="24"/>
                <w:szCs w:val="24"/>
              </w:rPr>
              <w:t xml:space="preserve"> </w:t>
            </w:r>
            <w:r w:rsidRPr="00C70689">
              <w:rPr>
                <w:sz w:val="24"/>
                <w:szCs w:val="24"/>
              </w:rPr>
              <w:t>обобщать</w:t>
            </w:r>
            <w:r w:rsidRPr="00C70689">
              <w:rPr>
                <w:spacing w:val="-16"/>
                <w:sz w:val="24"/>
                <w:szCs w:val="24"/>
              </w:rPr>
              <w:t xml:space="preserve"> </w:t>
            </w:r>
            <w:r w:rsidRPr="00C70689">
              <w:rPr>
                <w:spacing w:val="-2"/>
                <w:sz w:val="24"/>
                <w:szCs w:val="24"/>
              </w:rPr>
              <w:t>материалы</w:t>
            </w:r>
          </w:p>
          <w:p w:rsidR="00075590" w:rsidRPr="00C70689" w:rsidRDefault="00C70689" w:rsidP="00C70689">
            <w:pPr>
              <w:pStyle w:val="TableParagraph"/>
              <w:spacing w:before="18"/>
              <w:ind w:right="98"/>
              <w:rPr>
                <w:sz w:val="24"/>
                <w:szCs w:val="24"/>
              </w:rPr>
            </w:pPr>
            <w:r w:rsidRPr="00C70689">
              <w:rPr>
                <w:sz w:val="24"/>
                <w:szCs w:val="24"/>
              </w:rPr>
              <w:t>о писателях,</w:t>
            </w:r>
            <w:r w:rsidRPr="00C70689">
              <w:rPr>
                <w:spacing w:val="-10"/>
                <w:sz w:val="24"/>
                <w:szCs w:val="24"/>
              </w:rPr>
              <w:t xml:space="preserve"> </w:t>
            </w:r>
            <w:r w:rsidRPr="00C70689">
              <w:rPr>
                <w:sz w:val="24"/>
                <w:szCs w:val="24"/>
              </w:rPr>
              <w:t>а также</w:t>
            </w:r>
            <w:r w:rsidRPr="00C70689">
              <w:rPr>
                <w:spacing w:val="-4"/>
                <w:sz w:val="24"/>
                <w:szCs w:val="24"/>
              </w:rPr>
              <w:t xml:space="preserve"> </w:t>
            </w:r>
            <w:r w:rsidRPr="00C70689">
              <w:rPr>
                <w:sz w:val="24"/>
                <w:szCs w:val="24"/>
              </w:rPr>
              <w:t>об</w:t>
            </w:r>
            <w:r w:rsidRPr="00C70689">
              <w:rPr>
                <w:spacing w:val="-7"/>
                <w:sz w:val="24"/>
                <w:szCs w:val="24"/>
              </w:rPr>
              <w:t xml:space="preserve"> </w:t>
            </w:r>
            <w:r w:rsidRPr="00C70689">
              <w:rPr>
                <w:sz w:val="24"/>
                <w:szCs w:val="24"/>
              </w:rPr>
              <w:t>истории</w:t>
            </w:r>
            <w:r w:rsidRPr="00C70689">
              <w:rPr>
                <w:spacing w:val="-17"/>
                <w:sz w:val="24"/>
                <w:szCs w:val="24"/>
              </w:rPr>
              <w:t xml:space="preserve"> </w:t>
            </w:r>
            <w:r w:rsidRPr="00C70689">
              <w:rPr>
                <w:sz w:val="24"/>
                <w:szCs w:val="24"/>
              </w:rPr>
              <w:t>создания произведений с использованием статьи учебника, справочной</w:t>
            </w:r>
            <w:r w:rsidRPr="00C70689">
              <w:rPr>
                <w:spacing w:val="-5"/>
                <w:sz w:val="24"/>
                <w:szCs w:val="24"/>
              </w:rPr>
              <w:t xml:space="preserve"> </w:t>
            </w:r>
            <w:r w:rsidRPr="00C70689">
              <w:rPr>
                <w:sz w:val="24"/>
                <w:szCs w:val="24"/>
              </w:rPr>
              <w:t>литературы</w:t>
            </w:r>
          </w:p>
          <w:p w:rsidR="00075590" w:rsidRPr="00C70689" w:rsidRDefault="00C70689" w:rsidP="00C70689">
            <w:pPr>
              <w:pStyle w:val="TableParagraph"/>
              <w:spacing w:before="2"/>
              <w:rPr>
                <w:sz w:val="24"/>
                <w:szCs w:val="24"/>
              </w:rPr>
            </w:pPr>
            <w:r w:rsidRPr="00C70689">
              <w:rPr>
                <w:sz w:val="24"/>
                <w:szCs w:val="24"/>
              </w:rPr>
              <w:t>и</w:t>
            </w:r>
            <w:r w:rsidRPr="00C70689">
              <w:rPr>
                <w:spacing w:val="23"/>
                <w:sz w:val="24"/>
                <w:szCs w:val="24"/>
              </w:rPr>
              <w:t xml:space="preserve"> </w:t>
            </w:r>
            <w:r w:rsidRPr="00C70689">
              <w:rPr>
                <w:sz w:val="24"/>
                <w:szCs w:val="24"/>
              </w:rPr>
              <w:t>ресурсов</w:t>
            </w:r>
            <w:r w:rsidRPr="00C70689">
              <w:rPr>
                <w:spacing w:val="-12"/>
                <w:sz w:val="24"/>
                <w:szCs w:val="24"/>
              </w:rPr>
              <w:t xml:space="preserve"> </w:t>
            </w:r>
            <w:r w:rsidRPr="00C70689">
              <w:rPr>
                <w:spacing w:val="-2"/>
                <w:sz w:val="24"/>
                <w:szCs w:val="24"/>
              </w:rPr>
              <w:t>Интернета.</w:t>
            </w:r>
          </w:p>
          <w:p w:rsidR="00075590" w:rsidRPr="00C70689" w:rsidRDefault="00C70689" w:rsidP="00C70689">
            <w:pPr>
              <w:pStyle w:val="TableParagraph"/>
              <w:spacing w:before="37"/>
              <w:ind w:right="545" w:hanging="1"/>
              <w:rPr>
                <w:sz w:val="24"/>
                <w:szCs w:val="24"/>
              </w:rPr>
            </w:pPr>
            <w:r w:rsidRPr="00C70689">
              <w:rPr>
                <w:sz w:val="24"/>
                <w:szCs w:val="24"/>
              </w:rPr>
              <w:t>Соотносить содержание</w:t>
            </w:r>
            <w:r w:rsidRPr="00C70689">
              <w:rPr>
                <w:spacing w:val="-12"/>
                <w:sz w:val="24"/>
                <w:szCs w:val="24"/>
              </w:rPr>
              <w:t xml:space="preserve"> </w:t>
            </w:r>
            <w:r w:rsidRPr="00C70689">
              <w:rPr>
                <w:sz w:val="24"/>
                <w:szCs w:val="24"/>
              </w:rPr>
              <w:t>произведений с принципами изображения жизни</w:t>
            </w:r>
          </w:p>
          <w:p w:rsidR="00075590" w:rsidRPr="00C70689" w:rsidRDefault="00C70689" w:rsidP="00C70689">
            <w:pPr>
              <w:pStyle w:val="TableParagraph"/>
              <w:spacing w:before="1"/>
              <w:ind w:right="98"/>
              <w:rPr>
                <w:sz w:val="24"/>
                <w:szCs w:val="24"/>
              </w:rPr>
            </w:pPr>
            <w:r w:rsidRPr="00C70689">
              <w:rPr>
                <w:sz w:val="24"/>
                <w:szCs w:val="24"/>
              </w:rPr>
              <w:t>и человека,</w:t>
            </w:r>
            <w:r w:rsidRPr="00C70689">
              <w:rPr>
                <w:spacing w:val="-5"/>
                <w:sz w:val="24"/>
                <w:szCs w:val="24"/>
              </w:rPr>
              <w:t xml:space="preserve"> </w:t>
            </w:r>
            <w:r w:rsidRPr="00C70689">
              <w:rPr>
                <w:sz w:val="24"/>
                <w:szCs w:val="24"/>
              </w:rPr>
              <w:t>характерными</w:t>
            </w:r>
            <w:r w:rsidRPr="00C70689">
              <w:rPr>
                <w:spacing w:val="-13"/>
                <w:sz w:val="24"/>
                <w:szCs w:val="24"/>
              </w:rPr>
              <w:t xml:space="preserve"> </w:t>
            </w:r>
            <w:r w:rsidRPr="00C70689">
              <w:rPr>
                <w:sz w:val="24"/>
                <w:szCs w:val="24"/>
              </w:rPr>
              <w:t>для</w:t>
            </w:r>
            <w:r w:rsidRPr="00C70689">
              <w:rPr>
                <w:spacing w:val="-5"/>
                <w:sz w:val="24"/>
                <w:szCs w:val="24"/>
              </w:rPr>
              <w:t xml:space="preserve"> </w:t>
            </w:r>
            <w:r w:rsidRPr="00C70689">
              <w:rPr>
                <w:sz w:val="24"/>
                <w:szCs w:val="24"/>
              </w:rPr>
              <w:t>различных исторических</w:t>
            </w:r>
            <w:r w:rsidRPr="00C70689">
              <w:rPr>
                <w:spacing w:val="-7"/>
                <w:sz w:val="24"/>
                <w:szCs w:val="24"/>
              </w:rPr>
              <w:t xml:space="preserve"> </w:t>
            </w:r>
            <w:r w:rsidRPr="00C70689">
              <w:rPr>
                <w:sz w:val="24"/>
                <w:szCs w:val="24"/>
              </w:rPr>
              <w:t>эпох.</w:t>
            </w:r>
          </w:p>
          <w:p w:rsidR="00075590" w:rsidRPr="00C70689" w:rsidRDefault="00C70689" w:rsidP="00C70689">
            <w:pPr>
              <w:pStyle w:val="TableParagraph"/>
              <w:spacing w:before="1"/>
              <w:ind w:right="793"/>
              <w:rPr>
                <w:sz w:val="24"/>
                <w:szCs w:val="24"/>
              </w:rPr>
            </w:pPr>
            <w:r w:rsidRPr="00C70689">
              <w:rPr>
                <w:sz w:val="24"/>
                <w:szCs w:val="24"/>
              </w:rPr>
              <w:t>Характеризовать</w:t>
            </w:r>
            <w:r w:rsidRPr="00C70689">
              <w:rPr>
                <w:spacing w:val="-18"/>
                <w:sz w:val="24"/>
                <w:szCs w:val="24"/>
              </w:rPr>
              <w:t xml:space="preserve"> </w:t>
            </w:r>
            <w:r w:rsidRPr="00C70689">
              <w:rPr>
                <w:sz w:val="24"/>
                <w:szCs w:val="24"/>
              </w:rPr>
              <w:t>сюжеты</w:t>
            </w:r>
            <w:r w:rsidRPr="00C70689">
              <w:rPr>
                <w:spacing w:val="-20"/>
                <w:sz w:val="24"/>
                <w:szCs w:val="24"/>
              </w:rPr>
              <w:t xml:space="preserve"> </w:t>
            </w:r>
            <w:r w:rsidRPr="00C70689">
              <w:rPr>
                <w:sz w:val="24"/>
                <w:szCs w:val="24"/>
              </w:rPr>
              <w:t>эпических и драматических произведений, их тематику, проблематику, идейно- художественное</w:t>
            </w:r>
            <w:r w:rsidRPr="00C70689">
              <w:rPr>
                <w:spacing w:val="-32"/>
                <w:sz w:val="24"/>
                <w:szCs w:val="24"/>
              </w:rPr>
              <w:t xml:space="preserve"> </w:t>
            </w:r>
            <w:r w:rsidRPr="00C70689">
              <w:rPr>
                <w:sz w:val="24"/>
                <w:szCs w:val="24"/>
              </w:rPr>
              <w:t>содержание.</w:t>
            </w:r>
          </w:p>
          <w:p w:rsidR="00075590" w:rsidRPr="00C70689" w:rsidRDefault="00C70689" w:rsidP="00C70689">
            <w:pPr>
              <w:pStyle w:val="TableParagraph"/>
              <w:ind w:right="309" w:hanging="1"/>
              <w:rPr>
                <w:sz w:val="24"/>
                <w:szCs w:val="24"/>
              </w:rPr>
            </w:pPr>
            <w:r w:rsidRPr="00C70689">
              <w:rPr>
                <w:sz w:val="24"/>
                <w:szCs w:val="24"/>
              </w:rPr>
              <w:t>Составлять характеристики</w:t>
            </w:r>
            <w:r w:rsidRPr="00C70689">
              <w:rPr>
                <w:spacing w:val="-5"/>
                <w:sz w:val="24"/>
                <w:szCs w:val="24"/>
              </w:rPr>
              <w:t xml:space="preserve"> </w:t>
            </w:r>
            <w:r w:rsidRPr="00C70689">
              <w:rPr>
                <w:sz w:val="24"/>
                <w:szCs w:val="24"/>
              </w:rPr>
              <w:t>персонажей, в том числе сравнительные, используя схему и таблицу.</w:t>
            </w:r>
          </w:p>
          <w:p w:rsidR="00075590" w:rsidRPr="00C70689" w:rsidRDefault="00C70689" w:rsidP="00C70689">
            <w:pPr>
              <w:pStyle w:val="TableParagraph"/>
              <w:rPr>
                <w:sz w:val="24"/>
                <w:szCs w:val="24"/>
              </w:rPr>
            </w:pPr>
            <w:r w:rsidRPr="00C70689">
              <w:rPr>
                <w:sz w:val="24"/>
                <w:szCs w:val="24"/>
              </w:rPr>
              <w:t>Анализировать ключевые</w:t>
            </w:r>
            <w:r w:rsidRPr="00C70689">
              <w:rPr>
                <w:spacing w:val="-16"/>
                <w:sz w:val="24"/>
                <w:szCs w:val="24"/>
              </w:rPr>
              <w:t xml:space="preserve"> </w:t>
            </w:r>
            <w:r w:rsidRPr="00C70689">
              <w:rPr>
                <w:spacing w:val="-2"/>
                <w:sz w:val="24"/>
                <w:szCs w:val="24"/>
              </w:rPr>
              <w:t>эпизоды</w:t>
            </w:r>
          </w:p>
          <w:p w:rsidR="00075590" w:rsidRPr="00C70689" w:rsidRDefault="00C70689" w:rsidP="00C70689">
            <w:pPr>
              <w:pStyle w:val="TableParagraph"/>
              <w:spacing w:before="31"/>
              <w:rPr>
                <w:sz w:val="24"/>
                <w:szCs w:val="24"/>
              </w:rPr>
            </w:pPr>
            <w:r w:rsidRPr="00C70689">
              <w:rPr>
                <w:sz w:val="24"/>
                <w:szCs w:val="24"/>
              </w:rPr>
              <w:t>драматических</w:t>
            </w:r>
            <w:r w:rsidRPr="00C70689">
              <w:rPr>
                <w:spacing w:val="3"/>
                <w:sz w:val="24"/>
                <w:szCs w:val="24"/>
              </w:rPr>
              <w:t xml:space="preserve"> </w:t>
            </w:r>
            <w:r w:rsidRPr="00C70689">
              <w:rPr>
                <w:spacing w:val="-2"/>
                <w:sz w:val="24"/>
                <w:szCs w:val="24"/>
              </w:rPr>
              <w:t>произведений.</w:t>
            </w:r>
          </w:p>
        </w:tc>
      </w:tr>
      <w:tr w:rsidR="00075590" w:rsidRPr="00C70689">
        <w:trPr>
          <w:trHeight w:val="690"/>
        </w:trPr>
        <w:tc>
          <w:tcPr>
            <w:tcW w:w="705" w:type="dxa"/>
          </w:tcPr>
          <w:p w:rsidR="00075590" w:rsidRPr="00C70689" w:rsidRDefault="00C70689" w:rsidP="00C70689">
            <w:pPr>
              <w:pStyle w:val="TableParagraph"/>
              <w:ind w:left="4" w:right="95"/>
              <w:rPr>
                <w:sz w:val="24"/>
                <w:szCs w:val="24"/>
              </w:rPr>
            </w:pPr>
            <w:r w:rsidRPr="00C70689">
              <w:rPr>
                <w:spacing w:val="-5"/>
                <w:sz w:val="24"/>
                <w:szCs w:val="24"/>
              </w:rPr>
              <w:t>7.2</w:t>
            </w:r>
          </w:p>
        </w:tc>
        <w:tc>
          <w:tcPr>
            <w:tcW w:w="3405" w:type="dxa"/>
          </w:tcPr>
          <w:p w:rsidR="00075590" w:rsidRPr="00C70689" w:rsidRDefault="00C70689" w:rsidP="00C70689">
            <w:pPr>
              <w:pStyle w:val="TableParagraph"/>
              <w:rPr>
                <w:sz w:val="24"/>
                <w:szCs w:val="24"/>
              </w:rPr>
            </w:pPr>
            <w:r w:rsidRPr="00C70689">
              <w:rPr>
                <w:sz w:val="24"/>
                <w:szCs w:val="24"/>
              </w:rPr>
              <w:t>Ж.-Б.</w:t>
            </w:r>
            <w:r w:rsidRPr="00C70689">
              <w:rPr>
                <w:spacing w:val="-3"/>
                <w:sz w:val="24"/>
                <w:szCs w:val="24"/>
              </w:rPr>
              <w:t xml:space="preserve"> </w:t>
            </w:r>
            <w:r w:rsidRPr="00C70689">
              <w:rPr>
                <w:spacing w:val="-2"/>
                <w:sz w:val="24"/>
                <w:szCs w:val="24"/>
              </w:rPr>
              <w:t>Мольер.</w:t>
            </w:r>
          </w:p>
          <w:p w:rsidR="00075590" w:rsidRPr="00C70689" w:rsidRDefault="00C70689" w:rsidP="00C70689">
            <w:pPr>
              <w:pStyle w:val="TableParagraph"/>
              <w:spacing w:before="23"/>
              <w:rPr>
                <w:sz w:val="24"/>
                <w:szCs w:val="24"/>
              </w:rPr>
            </w:pPr>
            <w:r w:rsidRPr="00C70689">
              <w:rPr>
                <w:sz w:val="24"/>
                <w:szCs w:val="24"/>
              </w:rPr>
              <w:t>Комедия</w:t>
            </w:r>
            <w:r w:rsidRPr="00C70689">
              <w:rPr>
                <w:spacing w:val="-7"/>
                <w:sz w:val="24"/>
                <w:szCs w:val="24"/>
              </w:rPr>
              <w:t xml:space="preserve"> </w:t>
            </w:r>
            <w:r w:rsidRPr="00C70689">
              <w:rPr>
                <w:spacing w:val="-2"/>
                <w:sz w:val="24"/>
                <w:szCs w:val="24"/>
              </w:rPr>
              <w:t>«Мещанин</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C70689" w:rsidP="00C70689">
            <w:pPr>
              <w:pStyle w:val="TableParagraph"/>
              <w:rPr>
                <w:sz w:val="24"/>
                <w:szCs w:val="24"/>
              </w:rPr>
            </w:pPr>
            <w:r w:rsidRPr="00C70689">
              <w:rPr>
                <w:sz w:val="24"/>
                <w:szCs w:val="24"/>
              </w:rPr>
              <w:t>Ж.-Б.</w:t>
            </w:r>
            <w:r w:rsidRPr="00C70689">
              <w:rPr>
                <w:spacing w:val="3"/>
                <w:sz w:val="24"/>
                <w:szCs w:val="24"/>
              </w:rPr>
              <w:t xml:space="preserve"> </w:t>
            </w:r>
            <w:r w:rsidRPr="00C70689">
              <w:rPr>
                <w:sz w:val="24"/>
                <w:szCs w:val="24"/>
              </w:rPr>
              <w:t>Мольер</w:t>
            </w:r>
            <w:r w:rsidRPr="00C70689">
              <w:rPr>
                <w:spacing w:val="-9"/>
                <w:sz w:val="24"/>
                <w:szCs w:val="24"/>
              </w:rPr>
              <w:t xml:space="preserve"> </w:t>
            </w:r>
            <w:r w:rsidRPr="00C70689">
              <w:rPr>
                <w:sz w:val="24"/>
                <w:szCs w:val="24"/>
              </w:rPr>
              <w:t>–</w:t>
            </w:r>
            <w:r w:rsidRPr="00C70689">
              <w:rPr>
                <w:spacing w:val="-9"/>
                <w:sz w:val="24"/>
                <w:szCs w:val="24"/>
              </w:rPr>
              <w:t xml:space="preserve"> </w:t>
            </w:r>
            <w:r w:rsidRPr="00C70689">
              <w:rPr>
                <w:spacing w:val="-2"/>
                <w:sz w:val="24"/>
                <w:szCs w:val="24"/>
              </w:rPr>
              <w:t>великий</w:t>
            </w:r>
          </w:p>
          <w:p w:rsidR="00075590" w:rsidRPr="00C70689" w:rsidRDefault="00C70689" w:rsidP="00C70689">
            <w:pPr>
              <w:pStyle w:val="TableParagraph"/>
              <w:spacing w:before="23"/>
              <w:rPr>
                <w:sz w:val="24"/>
                <w:szCs w:val="24"/>
              </w:rPr>
            </w:pPr>
            <w:r w:rsidRPr="00C70689">
              <w:rPr>
                <w:spacing w:val="2"/>
                <w:sz w:val="24"/>
                <w:szCs w:val="24"/>
              </w:rPr>
              <w:t>комедиограф.</w:t>
            </w:r>
            <w:r w:rsidRPr="00C70689">
              <w:rPr>
                <w:spacing w:val="-28"/>
                <w:sz w:val="24"/>
                <w:szCs w:val="24"/>
              </w:rPr>
              <w:t xml:space="preserve"> </w:t>
            </w:r>
            <w:r w:rsidRPr="00C70689">
              <w:rPr>
                <w:spacing w:val="-2"/>
                <w:sz w:val="24"/>
                <w:szCs w:val="24"/>
              </w:rPr>
              <w:t>Комедия</w:t>
            </w:r>
          </w:p>
        </w:tc>
        <w:tc>
          <w:tcPr>
            <w:tcW w:w="5340" w:type="dxa"/>
            <w:vMerge/>
            <w:tcBorders>
              <w:top w:val="nil"/>
            </w:tcBorders>
          </w:tcPr>
          <w:p w:rsidR="00075590" w:rsidRPr="00C70689" w:rsidRDefault="00075590" w:rsidP="00C70689">
            <w:pPr>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695"/>
        <w:gridCol w:w="3420"/>
        <w:gridCol w:w="5340"/>
      </w:tblGrid>
      <w:tr w:rsidR="00075590" w:rsidRPr="00C70689">
        <w:trPr>
          <w:trHeight w:val="520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C70689" w:rsidP="00C70689">
            <w:pPr>
              <w:pStyle w:val="TableParagraph"/>
              <w:rPr>
                <w:sz w:val="24"/>
                <w:szCs w:val="24"/>
              </w:rPr>
            </w:pPr>
            <w:r w:rsidRPr="00C70689">
              <w:rPr>
                <w:sz w:val="24"/>
                <w:szCs w:val="24"/>
              </w:rPr>
              <w:t>во</w:t>
            </w:r>
            <w:r w:rsidRPr="00C70689">
              <w:rPr>
                <w:spacing w:val="-1"/>
                <w:sz w:val="24"/>
                <w:szCs w:val="24"/>
              </w:rPr>
              <w:t xml:space="preserve"> </w:t>
            </w:r>
            <w:r w:rsidRPr="00C70689">
              <w:rPr>
                <w:spacing w:val="-2"/>
                <w:sz w:val="24"/>
                <w:szCs w:val="24"/>
              </w:rPr>
              <w:t>дворянстве»</w:t>
            </w:r>
          </w:p>
          <w:p w:rsidR="00075590" w:rsidRPr="00C70689" w:rsidRDefault="00C70689" w:rsidP="00C70689">
            <w:pPr>
              <w:pStyle w:val="TableParagraph"/>
              <w:spacing w:before="23"/>
              <w:rPr>
                <w:sz w:val="24"/>
                <w:szCs w:val="24"/>
              </w:rPr>
            </w:pPr>
            <w:r w:rsidRPr="00C70689">
              <w:rPr>
                <w:sz w:val="24"/>
                <w:szCs w:val="24"/>
              </w:rPr>
              <w:t>(фрагменты</w:t>
            </w:r>
            <w:r w:rsidRPr="00C70689">
              <w:rPr>
                <w:spacing w:val="-12"/>
                <w:sz w:val="24"/>
                <w:szCs w:val="24"/>
              </w:rPr>
              <w:t xml:space="preserve"> </w:t>
            </w:r>
            <w:r w:rsidRPr="00C70689">
              <w:rPr>
                <w:sz w:val="24"/>
                <w:szCs w:val="24"/>
              </w:rPr>
              <w:t>по</w:t>
            </w:r>
            <w:r w:rsidRPr="00C70689">
              <w:rPr>
                <w:spacing w:val="-7"/>
                <w:sz w:val="24"/>
                <w:szCs w:val="24"/>
              </w:rPr>
              <w:t xml:space="preserve"> </w:t>
            </w:r>
            <w:r w:rsidRPr="00C70689">
              <w:rPr>
                <w:spacing w:val="-2"/>
                <w:sz w:val="24"/>
                <w:szCs w:val="24"/>
              </w:rPr>
              <w:t>выбору)</w:t>
            </w:r>
          </w:p>
        </w:tc>
        <w:tc>
          <w:tcPr>
            <w:tcW w:w="1695" w:type="dxa"/>
          </w:tcPr>
          <w:p w:rsidR="00075590" w:rsidRPr="00C70689" w:rsidRDefault="00075590" w:rsidP="00C70689">
            <w:pPr>
              <w:pStyle w:val="TableParagraph"/>
              <w:ind w:left="0"/>
              <w:rPr>
                <w:sz w:val="24"/>
                <w:szCs w:val="24"/>
              </w:rPr>
            </w:pPr>
          </w:p>
        </w:tc>
        <w:tc>
          <w:tcPr>
            <w:tcW w:w="3420" w:type="dxa"/>
          </w:tcPr>
          <w:p w:rsidR="00075590" w:rsidRPr="00C70689" w:rsidRDefault="00C70689" w:rsidP="00C70689">
            <w:pPr>
              <w:pStyle w:val="TableParagraph"/>
              <w:rPr>
                <w:sz w:val="24"/>
                <w:szCs w:val="24"/>
              </w:rPr>
            </w:pPr>
            <w:r w:rsidRPr="00C70689">
              <w:rPr>
                <w:sz w:val="24"/>
                <w:szCs w:val="24"/>
              </w:rPr>
              <w:t>«Мещанин</w:t>
            </w:r>
            <w:r w:rsidRPr="00C70689">
              <w:rPr>
                <w:spacing w:val="-18"/>
                <w:sz w:val="24"/>
                <w:szCs w:val="24"/>
              </w:rPr>
              <w:t xml:space="preserve"> </w:t>
            </w:r>
            <w:r w:rsidRPr="00C70689">
              <w:rPr>
                <w:sz w:val="24"/>
                <w:szCs w:val="24"/>
              </w:rPr>
              <w:t>во</w:t>
            </w:r>
            <w:r w:rsidRPr="00C70689">
              <w:rPr>
                <w:spacing w:val="-5"/>
                <w:sz w:val="24"/>
                <w:szCs w:val="24"/>
              </w:rPr>
              <w:t xml:space="preserve"> </w:t>
            </w:r>
            <w:r w:rsidRPr="00C70689">
              <w:rPr>
                <w:spacing w:val="-2"/>
                <w:sz w:val="24"/>
                <w:szCs w:val="24"/>
              </w:rPr>
              <w:t>дворянстве»</w:t>
            </w:r>
          </w:p>
          <w:p w:rsidR="00075590" w:rsidRPr="00C70689" w:rsidRDefault="00C70689" w:rsidP="00C70689">
            <w:pPr>
              <w:pStyle w:val="TableParagraph"/>
              <w:spacing w:before="23"/>
              <w:rPr>
                <w:sz w:val="24"/>
                <w:szCs w:val="24"/>
              </w:rPr>
            </w:pPr>
            <w:r w:rsidRPr="00C70689">
              <w:rPr>
                <w:sz w:val="24"/>
                <w:szCs w:val="24"/>
              </w:rPr>
              <w:t>как произведение классицизма.</w:t>
            </w:r>
            <w:r w:rsidRPr="00C70689">
              <w:rPr>
                <w:spacing w:val="-15"/>
                <w:sz w:val="24"/>
                <w:szCs w:val="24"/>
              </w:rPr>
              <w:t xml:space="preserve"> </w:t>
            </w:r>
            <w:r w:rsidRPr="00C70689">
              <w:rPr>
                <w:sz w:val="24"/>
                <w:szCs w:val="24"/>
              </w:rPr>
              <w:t>Система образов, основные</w:t>
            </w:r>
            <w:r w:rsidRPr="00C70689">
              <w:rPr>
                <w:spacing w:val="-12"/>
                <w:sz w:val="24"/>
                <w:szCs w:val="24"/>
              </w:rPr>
              <w:t xml:space="preserve"> </w:t>
            </w:r>
            <w:r w:rsidRPr="00C70689">
              <w:rPr>
                <w:sz w:val="24"/>
                <w:szCs w:val="24"/>
              </w:rPr>
              <w:t xml:space="preserve">герои.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Ж.-Б.</w:t>
            </w:r>
            <w:r w:rsidRPr="00C70689">
              <w:rPr>
                <w:spacing w:val="-3"/>
                <w:sz w:val="24"/>
                <w:szCs w:val="24"/>
              </w:rPr>
              <w:t xml:space="preserve"> </w:t>
            </w:r>
            <w:r w:rsidRPr="00C70689">
              <w:rPr>
                <w:spacing w:val="-2"/>
                <w:sz w:val="24"/>
                <w:szCs w:val="24"/>
              </w:rPr>
              <w:t>Мольера</w:t>
            </w:r>
          </w:p>
          <w:p w:rsidR="00075590" w:rsidRPr="00C70689" w:rsidRDefault="00C70689" w:rsidP="00C70689">
            <w:pPr>
              <w:pStyle w:val="TableParagraph"/>
              <w:spacing w:before="23"/>
              <w:rPr>
                <w:sz w:val="24"/>
                <w:szCs w:val="24"/>
              </w:rPr>
            </w:pPr>
            <w:r w:rsidRPr="00C70689">
              <w:rPr>
                <w:sz w:val="24"/>
                <w:szCs w:val="24"/>
              </w:rPr>
              <w:t>на</w:t>
            </w:r>
            <w:r w:rsidRPr="00C70689">
              <w:rPr>
                <w:spacing w:val="12"/>
                <w:sz w:val="24"/>
                <w:szCs w:val="24"/>
              </w:rPr>
              <w:t xml:space="preserve"> </w:t>
            </w:r>
            <w:r w:rsidRPr="00C70689">
              <w:rPr>
                <w:sz w:val="24"/>
                <w:szCs w:val="24"/>
              </w:rPr>
              <w:t>современной</w:t>
            </w:r>
            <w:r w:rsidRPr="00C70689">
              <w:rPr>
                <w:spacing w:val="-19"/>
                <w:sz w:val="24"/>
                <w:szCs w:val="24"/>
              </w:rPr>
              <w:t xml:space="preserve"> </w:t>
            </w:r>
            <w:r w:rsidRPr="00C70689">
              <w:rPr>
                <w:spacing w:val="-4"/>
                <w:sz w:val="24"/>
                <w:szCs w:val="24"/>
              </w:rPr>
              <w:t>сцене</w:t>
            </w:r>
          </w:p>
        </w:tc>
        <w:tc>
          <w:tcPr>
            <w:tcW w:w="5340" w:type="dxa"/>
          </w:tcPr>
          <w:p w:rsidR="00075590" w:rsidRPr="00C70689" w:rsidRDefault="00C70689" w:rsidP="00C70689">
            <w:pPr>
              <w:pStyle w:val="TableParagraph"/>
              <w:rPr>
                <w:sz w:val="24"/>
                <w:szCs w:val="24"/>
              </w:rPr>
            </w:pPr>
            <w:r w:rsidRPr="00C70689">
              <w:rPr>
                <w:sz w:val="24"/>
                <w:szCs w:val="24"/>
              </w:rPr>
              <w:t>Выявлять</w:t>
            </w:r>
            <w:r w:rsidRPr="00C70689">
              <w:rPr>
                <w:spacing w:val="9"/>
                <w:sz w:val="24"/>
                <w:szCs w:val="24"/>
              </w:rPr>
              <w:t xml:space="preserve"> </w:t>
            </w:r>
            <w:r w:rsidRPr="00C70689">
              <w:rPr>
                <w:sz w:val="24"/>
                <w:szCs w:val="24"/>
              </w:rPr>
              <w:t>черты</w:t>
            </w:r>
            <w:r w:rsidRPr="00C70689">
              <w:rPr>
                <w:spacing w:val="-18"/>
                <w:sz w:val="24"/>
                <w:szCs w:val="24"/>
              </w:rPr>
              <w:t xml:space="preserve"> </w:t>
            </w:r>
            <w:r w:rsidRPr="00C70689">
              <w:rPr>
                <w:sz w:val="24"/>
                <w:szCs w:val="24"/>
              </w:rPr>
              <w:t>лирического</w:t>
            </w:r>
            <w:r w:rsidRPr="00C70689">
              <w:rPr>
                <w:spacing w:val="-11"/>
                <w:sz w:val="24"/>
                <w:szCs w:val="24"/>
              </w:rPr>
              <w:t xml:space="preserve"> </w:t>
            </w:r>
            <w:r w:rsidRPr="00C70689">
              <w:rPr>
                <w:spacing w:val="-4"/>
                <w:sz w:val="24"/>
                <w:szCs w:val="24"/>
              </w:rPr>
              <w:t>героя</w:t>
            </w:r>
          </w:p>
          <w:p w:rsidR="00075590" w:rsidRPr="00C70689" w:rsidRDefault="00C70689" w:rsidP="00C70689">
            <w:pPr>
              <w:pStyle w:val="TableParagraph"/>
              <w:spacing w:before="23"/>
              <w:ind w:right="98"/>
              <w:rPr>
                <w:sz w:val="24"/>
                <w:szCs w:val="24"/>
              </w:rPr>
            </w:pPr>
            <w:r w:rsidRPr="00C70689">
              <w:rPr>
                <w:sz w:val="24"/>
                <w:szCs w:val="24"/>
              </w:rPr>
              <w:t>и художественные</w:t>
            </w:r>
            <w:r w:rsidRPr="00C70689">
              <w:rPr>
                <w:spacing w:val="-23"/>
                <w:sz w:val="24"/>
                <w:szCs w:val="24"/>
              </w:rPr>
              <w:t xml:space="preserve"> </w:t>
            </w:r>
            <w:r w:rsidRPr="00C70689">
              <w:rPr>
                <w:sz w:val="24"/>
                <w:szCs w:val="24"/>
              </w:rPr>
              <w:t>особенности лирического</w:t>
            </w:r>
            <w:r w:rsidRPr="00C70689">
              <w:rPr>
                <w:spacing w:val="-33"/>
                <w:sz w:val="24"/>
                <w:szCs w:val="24"/>
              </w:rPr>
              <w:t xml:space="preserve"> </w:t>
            </w:r>
            <w:r w:rsidRPr="00C70689">
              <w:rPr>
                <w:sz w:val="24"/>
                <w:szCs w:val="24"/>
              </w:rPr>
              <w:t>произведения.</w:t>
            </w:r>
          </w:p>
          <w:p w:rsidR="00075590" w:rsidRPr="00C70689" w:rsidRDefault="00C70689" w:rsidP="00C70689">
            <w:pPr>
              <w:pStyle w:val="TableParagraph"/>
              <w:rPr>
                <w:sz w:val="24"/>
                <w:szCs w:val="24"/>
              </w:rPr>
            </w:pPr>
            <w:r w:rsidRPr="00C70689">
              <w:rPr>
                <w:sz w:val="24"/>
                <w:szCs w:val="24"/>
              </w:rPr>
              <w:t>Сопоставлять</w:t>
            </w:r>
            <w:r w:rsidRPr="00C70689">
              <w:rPr>
                <w:spacing w:val="-7"/>
                <w:sz w:val="24"/>
                <w:szCs w:val="24"/>
              </w:rPr>
              <w:t xml:space="preserve"> </w:t>
            </w:r>
            <w:r w:rsidRPr="00C70689">
              <w:rPr>
                <w:sz w:val="24"/>
                <w:szCs w:val="24"/>
              </w:rPr>
              <w:t>варианты</w:t>
            </w:r>
            <w:r w:rsidRPr="00C70689">
              <w:rPr>
                <w:spacing w:val="-10"/>
                <w:sz w:val="24"/>
                <w:szCs w:val="24"/>
              </w:rPr>
              <w:t xml:space="preserve"> </w:t>
            </w:r>
            <w:r w:rsidRPr="00C70689">
              <w:rPr>
                <w:spacing w:val="-2"/>
                <w:sz w:val="24"/>
                <w:szCs w:val="24"/>
              </w:rPr>
              <w:t>перевода</w:t>
            </w:r>
          </w:p>
          <w:p w:rsidR="00075590" w:rsidRPr="00C70689" w:rsidRDefault="00C70689" w:rsidP="00C70689">
            <w:pPr>
              <w:pStyle w:val="TableParagraph"/>
              <w:spacing w:before="23"/>
              <w:ind w:right="213"/>
              <w:rPr>
                <w:sz w:val="24"/>
                <w:szCs w:val="24"/>
              </w:rPr>
            </w:pPr>
            <w:r w:rsidRPr="00C70689">
              <w:rPr>
                <w:sz w:val="24"/>
                <w:szCs w:val="24"/>
              </w:rPr>
              <w:t>фрагментов</w:t>
            </w:r>
            <w:r w:rsidRPr="00C70689">
              <w:rPr>
                <w:spacing w:val="-6"/>
                <w:sz w:val="24"/>
                <w:szCs w:val="24"/>
              </w:rPr>
              <w:t xml:space="preserve"> </w:t>
            </w:r>
            <w:r w:rsidRPr="00C70689">
              <w:rPr>
                <w:sz w:val="24"/>
                <w:szCs w:val="24"/>
              </w:rPr>
              <w:t>произведений</w:t>
            </w:r>
            <w:r w:rsidRPr="00C70689">
              <w:rPr>
                <w:spacing w:val="-11"/>
                <w:sz w:val="24"/>
                <w:szCs w:val="24"/>
              </w:rPr>
              <w:t xml:space="preserve"> </w:t>
            </w:r>
            <w:r w:rsidRPr="00C70689">
              <w:rPr>
                <w:sz w:val="24"/>
                <w:szCs w:val="24"/>
              </w:rPr>
              <w:t xml:space="preserve">на русский </w:t>
            </w:r>
            <w:r w:rsidRPr="00C70689">
              <w:rPr>
                <w:spacing w:val="-4"/>
                <w:sz w:val="24"/>
                <w:szCs w:val="24"/>
              </w:rPr>
              <w:t>язык.</w:t>
            </w:r>
          </w:p>
          <w:p w:rsidR="00075590" w:rsidRPr="00C70689" w:rsidRDefault="00C70689" w:rsidP="00C70689">
            <w:pPr>
              <w:pStyle w:val="TableParagraph"/>
              <w:spacing w:before="1"/>
              <w:ind w:right="98"/>
              <w:rPr>
                <w:sz w:val="24"/>
                <w:szCs w:val="24"/>
              </w:rPr>
            </w:pPr>
            <w:r w:rsidRPr="00C70689">
              <w:rPr>
                <w:sz w:val="24"/>
                <w:szCs w:val="24"/>
              </w:rPr>
              <w:t>Сопоставлять</w:t>
            </w:r>
            <w:r w:rsidRPr="00C70689">
              <w:rPr>
                <w:spacing w:val="-20"/>
                <w:sz w:val="24"/>
                <w:szCs w:val="24"/>
              </w:rPr>
              <w:t xml:space="preserve"> </w:t>
            </w:r>
            <w:r w:rsidRPr="00C70689">
              <w:rPr>
                <w:sz w:val="24"/>
                <w:szCs w:val="24"/>
              </w:rPr>
              <w:t>литературные</w:t>
            </w:r>
            <w:r w:rsidRPr="00C70689">
              <w:rPr>
                <w:spacing w:val="-15"/>
                <w:sz w:val="24"/>
                <w:szCs w:val="24"/>
              </w:rPr>
              <w:t xml:space="preserve"> </w:t>
            </w:r>
            <w:r w:rsidRPr="00C70689">
              <w:rPr>
                <w:sz w:val="24"/>
                <w:szCs w:val="24"/>
              </w:rPr>
              <w:t>произведения по заданным основаниям, в том числе</w:t>
            </w:r>
          </w:p>
          <w:p w:rsidR="00075590" w:rsidRPr="00C70689" w:rsidRDefault="00C70689" w:rsidP="00C70689">
            <w:pPr>
              <w:pStyle w:val="TableParagraph"/>
              <w:spacing w:before="16"/>
              <w:ind w:right="793"/>
              <w:rPr>
                <w:sz w:val="24"/>
                <w:szCs w:val="24"/>
              </w:rPr>
            </w:pPr>
            <w:r w:rsidRPr="00C70689">
              <w:rPr>
                <w:sz w:val="24"/>
                <w:szCs w:val="24"/>
              </w:rPr>
              <w:t>с произведениями</w:t>
            </w:r>
            <w:r w:rsidRPr="00C70689">
              <w:rPr>
                <w:spacing w:val="-9"/>
                <w:sz w:val="24"/>
                <w:szCs w:val="24"/>
              </w:rPr>
              <w:t xml:space="preserve"> </w:t>
            </w:r>
            <w:r w:rsidRPr="00C70689">
              <w:rPr>
                <w:sz w:val="24"/>
                <w:szCs w:val="24"/>
              </w:rPr>
              <w:t>других</w:t>
            </w:r>
            <w:r w:rsidRPr="00C70689">
              <w:rPr>
                <w:spacing w:val="-16"/>
                <w:sz w:val="24"/>
                <w:szCs w:val="24"/>
              </w:rPr>
              <w:t xml:space="preserve"> </w:t>
            </w:r>
            <w:r w:rsidRPr="00C70689">
              <w:rPr>
                <w:sz w:val="24"/>
                <w:szCs w:val="24"/>
              </w:rPr>
              <w:t xml:space="preserve">видов </w:t>
            </w:r>
            <w:r w:rsidRPr="00C70689">
              <w:rPr>
                <w:spacing w:val="-2"/>
                <w:sz w:val="24"/>
                <w:szCs w:val="24"/>
              </w:rPr>
              <w:t>искусства.</w:t>
            </w:r>
          </w:p>
          <w:p w:rsidR="00075590" w:rsidRPr="00C70689" w:rsidRDefault="00C70689" w:rsidP="00C70689">
            <w:pPr>
              <w:pStyle w:val="TableParagraph"/>
              <w:spacing w:before="1"/>
              <w:ind w:right="98"/>
              <w:rPr>
                <w:sz w:val="24"/>
                <w:szCs w:val="24"/>
              </w:rPr>
            </w:pPr>
            <w:r w:rsidRPr="00C70689">
              <w:rPr>
                <w:sz w:val="24"/>
                <w:szCs w:val="24"/>
              </w:rPr>
              <w:t>Давать аргументированный</w:t>
            </w:r>
            <w:r w:rsidRPr="00C70689">
              <w:rPr>
                <w:spacing w:val="-6"/>
                <w:sz w:val="24"/>
                <w:szCs w:val="24"/>
              </w:rPr>
              <w:t xml:space="preserve"> </w:t>
            </w:r>
            <w:r w:rsidRPr="00C70689">
              <w:rPr>
                <w:sz w:val="24"/>
                <w:szCs w:val="24"/>
              </w:rPr>
              <w:t>письменный ответ на проблемный вопрос.</w:t>
            </w:r>
          </w:p>
          <w:p w:rsidR="00075590" w:rsidRPr="00C70689" w:rsidRDefault="00C70689" w:rsidP="00C70689">
            <w:pPr>
              <w:pStyle w:val="TableParagraph"/>
              <w:spacing w:before="1"/>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spacing w:before="16"/>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5</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30"/>
        </w:trPr>
        <w:tc>
          <w:tcPr>
            <w:tcW w:w="4110" w:type="dxa"/>
            <w:gridSpan w:val="2"/>
          </w:tcPr>
          <w:p w:rsidR="00075590" w:rsidRPr="00C70689" w:rsidRDefault="00C70689" w:rsidP="00C70689">
            <w:pPr>
              <w:pStyle w:val="TableParagraph"/>
              <w:rPr>
                <w:sz w:val="24"/>
                <w:szCs w:val="24"/>
              </w:rPr>
            </w:pPr>
            <w:r w:rsidRPr="00C70689">
              <w:rPr>
                <w:sz w:val="24"/>
                <w:szCs w:val="24"/>
              </w:rPr>
              <w:t>Развитие</w:t>
            </w:r>
            <w:r w:rsidRPr="00C70689">
              <w:rPr>
                <w:spacing w:val="-12"/>
                <w:sz w:val="24"/>
                <w:szCs w:val="24"/>
              </w:rPr>
              <w:t xml:space="preserve"> </w:t>
            </w:r>
            <w:r w:rsidRPr="00C70689">
              <w:rPr>
                <w:spacing w:val="-4"/>
                <w:sz w:val="24"/>
                <w:szCs w:val="24"/>
              </w:rPr>
              <w:t>речи</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5</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Внеклассные</w:t>
            </w:r>
            <w:r w:rsidRPr="00C70689">
              <w:rPr>
                <w:spacing w:val="-11"/>
                <w:sz w:val="24"/>
                <w:szCs w:val="24"/>
              </w:rPr>
              <w:t xml:space="preserve"> </w:t>
            </w:r>
            <w:r w:rsidRPr="00C70689">
              <w:rPr>
                <w:spacing w:val="-2"/>
                <w:sz w:val="24"/>
                <w:szCs w:val="24"/>
              </w:rPr>
              <w:t>чтение</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Итоговые</w:t>
            </w:r>
            <w:r w:rsidRPr="00C70689">
              <w:rPr>
                <w:spacing w:val="-6"/>
                <w:sz w:val="24"/>
                <w:szCs w:val="24"/>
              </w:rPr>
              <w:t xml:space="preserve"> </w:t>
            </w:r>
            <w:r w:rsidRPr="00C70689">
              <w:rPr>
                <w:sz w:val="24"/>
                <w:szCs w:val="24"/>
              </w:rPr>
              <w:t>контрольные</w:t>
            </w:r>
            <w:r w:rsidRPr="00C70689">
              <w:rPr>
                <w:spacing w:val="-6"/>
                <w:sz w:val="24"/>
                <w:szCs w:val="24"/>
              </w:rPr>
              <w:t xml:space="preserve"> </w:t>
            </w:r>
            <w:r w:rsidRPr="00C70689">
              <w:rPr>
                <w:spacing w:val="-2"/>
                <w:sz w:val="24"/>
                <w:szCs w:val="24"/>
              </w:rPr>
              <w:t>работы</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2</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Резервное</w:t>
            </w:r>
            <w:r w:rsidRPr="00C70689">
              <w:rPr>
                <w:spacing w:val="5"/>
                <w:sz w:val="24"/>
                <w:szCs w:val="24"/>
              </w:rPr>
              <w:t xml:space="preserve"> </w:t>
            </w:r>
            <w:r w:rsidRPr="00C70689">
              <w:rPr>
                <w:spacing w:val="-4"/>
                <w:sz w:val="24"/>
                <w:szCs w:val="24"/>
              </w:rPr>
              <w:t>время</w:t>
            </w:r>
          </w:p>
        </w:tc>
        <w:tc>
          <w:tcPr>
            <w:tcW w:w="1695" w:type="dxa"/>
          </w:tcPr>
          <w:p w:rsidR="00075590" w:rsidRPr="00C70689" w:rsidRDefault="00C70689" w:rsidP="00C70689">
            <w:pPr>
              <w:pStyle w:val="TableParagraph"/>
              <w:ind w:left="14" w:right="7"/>
              <w:rPr>
                <w:sz w:val="24"/>
                <w:szCs w:val="24"/>
              </w:rPr>
            </w:pPr>
            <w:r w:rsidRPr="00C70689">
              <w:rPr>
                <w:spacing w:val="-10"/>
                <w:sz w:val="24"/>
                <w:szCs w:val="24"/>
              </w:rPr>
              <w:t>5</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690"/>
        </w:trPr>
        <w:tc>
          <w:tcPr>
            <w:tcW w:w="4110" w:type="dxa"/>
            <w:gridSpan w:val="2"/>
          </w:tcPr>
          <w:p w:rsidR="00075590" w:rsidRPr="00C70689" w:rsidRDefault="00C70689" w:rsidP="00C70689">
            <w:pPr>
              <w:pStyle w:val="TableParagraph"/>
              <w:rPr>
                <w:sz w:val="24"/>
                <w:szCs w:val="24"/>
              </w:rPr>
            </w:pPr>
            <w:r w:rsidRPr="00C70689">
              <w:rPr>
                <w:sz w:val="24"/>
                <w:szCs w:val="24"/>
              </w:rPr>
              <w:t>ОБЩЕЕ</w:t>
            </w:r>
            <w:r w:rsidRPr="00C70689">
              <w:rPr>
                <w:spacing w:val="-3"/>
                <w:sz w:val="24"/>
                <w:szCs w:val="24"/>
              </w:rPr>
              <w:t xml:space="preserve"> </w:t>
            </w:r>
            <w:r w:rsidRPr="00C70689">
              <w:rPr>
                <w:spacing w:val="-2"/>
                <w:sz w:val="24"/>
                <w:szCs w:val="24"/>
              </w:rPr>
              <w:t>КОЛИЧЕСТВО</w:t>
            </w:r>
          </w:p>
          <w:p w:rsidR="00075590" w:rsidRPr="00C70689" w:rsidRDefault="00C70689" w:rsidP="00C70689">
            <w:pPr>
              <w:pStyle w:val="TableParagraph"/>
              <w:spacing w:before="23"/>
              <w:rPr>
                <w:sz w:val="24"/>
                <w:szCs w:val="24"/>
              </w:rPr>
            </w:pPr>
            <w:r w:rsidRPr="00C70689">
              <w:rPr>
                <w:sz w:val="24"/>
                <w:szCs w:val="24"/>
              </w:rPr>
              <w:t>ЧАСОВ</w:t>
            </w:r>
            <w:r w:rsidRPr="00C70689">
              <w:rPr>
                <w:spacing w:val="-10"/>
                <w:sz w:val="24"/>
                <w:szCs w:val="24"/>
              </w:rPr>
              <w:t xml:space="preserve"> </w:t>
            </w:r>
            <w:r w:rsidRPr="00C70689">
              <w:rPr>
                <w:sz w:val="24"/>
                <w:szCs w:val="24"/>
              </w:rPr>
              <w:t>ПО</w:t>
            </w:r>
            <w:r w:rsidRPr="00C70689">
              <w:rPr>
                <w:spacing w:val="-9"/>
                <w:sz w:val="24"/>
                <w:szCs w:val="24"/>
              </w:rPr>
              <w:t xml:space="preserve"> </w:t>
            </w:r>
            <w:r w:rsidRPr="00C70689">
              <w:rPr>
                <w:spacing w:val="-2"/>
                <w:sz w:val="24"/>
                <w:szCs w:val="24"/>
              </w:rPr>
              <w:t>ПРОГРАММЕ</w:t>
            </w:r>
          </w:p>
        </w:tc>
        <w:tc>
          <w:tcPr>
            <w:tcW w:w="1695" w:type="dxa"/>
          </w:tcPr>
          <w:p w:rsidR="00075590" w:rsidRPr="00C70689" w:rsidRDefault="00C70689" w:rsidP="00C70689">
            <w:pPr>
              <w:pStyle w:val="TableParagraph"/>
              <w:ind w:left="14"/>
              <w:rPr>
                <w:sz w:val="24"/>
                <w:szCs w:val="24"/>
              </w:rPr>
            </w:pPr>
            <w:r w:rsidRPr="00C70689">
              <w:rPr>
                <w:spacing w:val="-5"/>
                <w:sz w:val="24"/>
                <w:szCs w:val="24"/>
              </w:rPr>
              <w:t>68</w:t>
            </w:r>
          </w:p>
        </w:tc>
        <w:tc>
          <w:tcPr>
            <w:tcW w:w="3420"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C70689" w:rsidP="00C70689">
      <w:pPr>
        <w:pStyle w:val="2"/>
        <w:numPr>
          <w:ilvl w:val="0"/>
          <w:numId w:val="1"/>
        </w:numPr>
        <w:tabs>
          <w:tab w:val="left" w:pos="329"/>
        </w:tabs>
        <w:spacing w:before="82"/>
        <w:ind w:hanging="209"/>
        <w:rPr>
          <w:sz w:val="24"/>
          <w:szCs w:val="24"/>
        </w:rPr>
      </w:pPr>
      <w:bookmarkStart w:id="21" w:name="9_КЛАСС"/>
      <w:bookmarkStart w:id="22" w:name="_bookmark17"/>
      <w:bookmarkEnd w:id="21"/>
      <w:bookmarkEnd w:id="22"/>
      <w:r w:rsidRPr="00C70689">
        <w:rPr>
          <w:spacing w:val="-2"/>
          <w:sz w:val="24"/>
          <w:szCs w:val="24"/>
        </w:rPr>
        <w:lastRenderedPageBreak/>
        <w:t>КЛАСС</w:t>
      </w: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690"/>
        </w:trPr>
        <w:tc>
          <w:tcPr>
            <w:tcW w:w="705" w:type="dxa"/>
          </w:tcPr>
          <w:p w:rsidR="00075590" w:rsidRPr="00C70689" w:rsidRDefault="00C70689" w:rsidP="00C70689">
            <w:pPr>
              <w:pStyle w:val="TableParagraph"/>
              <w:ind w:left="217"/>
              <w:rPr>
                <w:sz w:val="24"/>
                <w:szCs w:val="24"/>
              </w:rPr>
            </w:pPr>
            <w:r w:rsidRPr="00C70689">
              <w:rPr>
                <w:spacing w:val="-10"/>
                <w:sz w:val="24"/>
                <w:szCs w:val="24"/>
              </w:rPr>
              <w:t>№</w:t>
            </w:r>
          </w:p>
          <w:p w:rsidR="00075590" w:rsidRPr="00C70689" w:rsidRDefault="00C70689" w:rsidP="00C70689">
            <w:pPr>
              <w:pStyle w:val="TableParagraph"/>
              <w:spacing w:before="23"/>
              <w:ind w:left="157"/>
              <w:rPr>
                <w:sz w:val="24"/>
                <w:szCs w:val="24"/>
              </w:rPr>
            </w:pPr>
            <w:r w:rsidRPr="00C70689">
              <w:rPr>
                <w:spacing w:val="-5"/>
                <w:sz w:val="24"/>
                <w:szCs w:val="24"/>
              </w:rPr>
              <w:t>п/п</w:t>
            </w:r>
          </w:p>
        </w:tc>
        <w:tc>
          <w:tcPr>
            <w:tcW w:w="3405" w:type="dxa"/>
          </w:tcPr>
          <w:p w:rsidR="00075590" w:rsidRPr="00C70689" w:rsidRDefault="00C70689" w:rsidP="00C70689">
            <w:pPr>
              <w:pStyle w:val="TableParagraph"/>
              <w:ind w:left="247"/>
              <w:rPr>
                <w:sz w:val="24"/>
                <w:szCs w:val="24"/>
              </w:rPr>
            </w:pPr>
            <w:r w:rsidRPr="00C70689">
              <w:rPr>
                <w:sz w:val="24"/>
                <w:szCs w:val="24"/>
              </w:rPr>
              <w:t>Наименование</w:t>
            </w:r>
            <w:r w:rsidRPr="00C70689">
              <w:rPr>
                <w:spacing w:val="-8"/>
                <w:sz w:val="24"/>
                <w:szCs w:val="24"/>
              </w:rPr>
              <w:t xml:space="preserve"> </w:t>
            </w:r>
            <w:r w:rsidRPr="00C70689">
              <w:rPr>
                <w:spacing w:val="-2"/>
                <w:sz w:val="24"/>
                <w:szCs w:val="24"/>
              </w:rPr>
              <w:t>разделов</w:t>
            </w:r>
          </w:p>
          <w:p w:rsidR="00075590" w:rsidRPr="00C70689" w:rsidRDefault="00C70689" w:rsidP="00C70689">
            <w:pPr>
              <w:pStyle w:val="TableParagraph"/>
              <w:spacing w:before="23"/>
              <w:ind w:left="187"/>
              <w:rPr>
                <w:sz w:val="24"/>
                <w:szCs w:val="24"/>
              </w:rPr>
            </w:pPr>
            <w:r w:rsidRPr="00C70689">
              <w:rPr>
                <w:sz w:val="24"/>
                <w:szCs w:val="24"/>
              </w:rPr>
              <w:t>и</w:t>
            </w:r>
            <w:r w:rsidRPr="00C70689">
              <w:rPr>
                <w:spacing w:val="10"/>
                <w:sz w:val="24"/>
                <w:szCs w:val="24"/>
              </w:rPr>
              <w:t xml:space="preserve"> </w:t>
            </w:r>
            <w:r w:rsidRPr="00C70689">
              <w:rPr>
                <w:sz w:val="24"/>
                <w:szCs w:val="24"/>
              </w:rPr>
              <w:t>тем</w:t>
            </w:r>
            <w:r w:rsidRPr="00C70689">
              <w:rPr>
                <w:spacing w:val="14"/>
                <w:sz w:val="24"/>
                <w:szCs w:val="24"/>
              </w:rPr>
              <w:t xml:space="preserve"> </w:t>
            </w:r>
            <w:r w:rsidRPr="00C70689">
              <w:rPr>
                <w:sz w:val="24"/>
                <w:szCs w:val="24"/>
              </w:rPr>
              <w:t>учебного</w:t>
            </w:r>
            <w:r w:rsidRPr="00C70689">
              <w:rPr>
                <w:spacing w:val="-29"/>
                <w:sz w:val="24"/>
                <w:szCs w:val="24"/>
              </w:rPr>
              <w:t xml:space="preserve"> </w:t>
            </w:r>
            <w:r w:rsidRPr="00C70689">
              <w:rPr>
                <w:spacing w:val="-2"/>
                <w:sz w:val="24"/>
                <w:szCs w:val="24"/>
              </w:rPr>
              <w:t>предмета</w:t>
            </w:r>
          </w:p>
        </w:tc>
        <w:tc>
          <w:tcPr>
            <w:tcW w:w="1710" w:type="dxa"/>
          </w:tcPr>
          <w:p w:rsidR="00075590" w:rsidRPr="00C70689" w:rsidRDefault="00C70689" w:rsidP="00C70689">
            <w:pPr>
              <w:pStyle w:val="TableParagraph"/>
              <w:ind w:left="29" w:right="7"/>
              <w:rPr>
                <w:sz w:val="24"/>
                <w:szCs w:val="24"/>
              </w:rPr>
            </w:pPr>
            <w:r w:rsidRPr="00C70689">
              <w:rPr>
                <w:spacing w:val="-2"/>
                <w:sz w:val="24"/>
                <w:szCs w:val="24"/>
              </w:rPr>
              <w:t>Количество</w:t>
            </w:r>
          </w:p>
          <w:p w:rsidR="00075590" w:rsidRPr="00C70689" w:rsidRDefault="00C70689" w:rsidP="00C70689">
            <w:pPr>
              <w:pStyle w:val="TableParagraph"/>
              <w:spacing w:before="23"/>
              <w:ind w:left="29"/>
              <w:rPr>
                <w:sz w:val="24"/>
                <w:szCs w:val="24"/>
              </w:rPr>
            </w:pPr>
            <w:r w:rsidRPr="00C70689">
              <w:rPr>
                <w:spacing w:val="-2"/>
                <w:sz w:val="24"/>
                <w:szCs w:val="24"/>
              </w:rPr>
              <w:t>часов</w:t>
            </w:r>
          </w:p>
        </w:tc>
        <w:tc>
          <w:tcPr>
            <w:tcW w:w="3405" w:type="dxa"/>
          </w:tcPr>
          <w:p w:rsidR="00075590" w:rsidRPr="00C70689" w:rsidRDefault="00C70689" w:rsidP="00C70689">
            <w:pPr>
              <w:pStyle w:val="TableParagraph"/>
              <w:ind w:left="127"/>
              <w:rPr>
                <w:sz w:val="24"/>
                <w:szCs w:val="24"/>
              </w:rPr>
            </w:pPr>
            <w:r w:rsidRPr="00C70689">
              <w:rPr>
                <w:sz w:val="24"/>
                <w:szCs w:val="24"/>
              </w:rPr>
              <w:t>Программное</w:t>
            </w:r>
            <w:r w:rsidRPr="00C70689">
              <w:rPr>
                <w:spacing w:val="-8"/>
                <w:sz w:val="24"/>
                <w:szCs w:val="24"/>
              </w:rPr>
              <w:t xml:space="preserve"> </w:t>
            </w:r>
            <w:r w:rsidRPr="00C70689">
              <w:rPr>
                <w:spacing w:val="-2"/>
                <w:sz w:val="24"/>
                <w:szCs w:val="24"/>
              </w:rPr>
              <w:t>содержание</w:t>
            </w:r>
          </w:p>
        </w:tc>
        <w:tc>
          <w:tcPr>
            <w:tcW w:w="5340" w:type="dxa"/>
          </w:tcPr>
          <w:p w:rsidR="00075590" w:rsidRPr="00C70689" w:rsidRDefault="00C70689" w:rsidP="00C70689">
            <w:pPr>
              <w:pStyle w:val="TableParagraph"/>
              <w:ind w:left="25" w:right="8"/>
              <w:rPr>
                <w:sz w:val="24"/>
                <w:szCs w:val="24"/>
              </w:rPr>
            </w:pPr>
            <w:r w:rsidRPr="00C70689">
              <w:rPr>
                <w:sz w:val="24"/>
                <w:szCs w:val="24"/>
              </w:rPr>
              <w:t>Основные</w:t>
            </w:r>
            <w:r w:rsidRPr="00C70689">
              <w:rPr>
                <w:spacing w:val="-25"/>
                <w:sz w:val="24"/>
                <w:szCs w:val="24"/>
              </w:rPr>
              <w:t xml:space="preserve"> </w:t>
            </w:r>
            <w:r w:rsidRPr="00C70689">
              <w:rPr>
                <w:sz w:val="24"/>
                <w:szCs w:val="24"/>
              </w:rPr>
              <w:t>виды</w:t>
            </w:r>
            <w:r w:rsidRPr="00C70689">
              <w:rPr>
                <w:spacing w:val="7"/>
                <w:sz w:val="24"/>
                <w:szCs w:val="24"/>
              </w:rPr>
              <w:t xml:space="preserve"> </w:t>
            </w:r>
            <w:r w:rsidRPr="00C70689">
              <w:rPr>
                <w:spacing w:val="-2"/>
                <w:sz w:val="24"/>
                <w:szCs w:val="24"/>
              </w:rPr>
              <w:t>деятельности</w:t>
            </w:r>
          </w:p>
          <w:p w:rsidR="00075590" w:rsidRPr="00C70689" w:rsidRDefault="00C70689" w:rsidP="00C70689">
            <w:pPr>
              <w:pStyle w:val="TableParagraph"/>
              <w:spacing w:before="23"/>
              <w:ind w:left="25"/>
              <w:rPr>
                <w:sz w:val="24"/>
                <w:szCs w:val="24"/>
              </w:rPr>
            </w:pPr>
            <w:r w:rsidRPr="00C70689">
              <w:rPr>
                <w:spacing w:val="-2"/>
                <w:sz w:val="24"/>
                <w:szCs w:val="24"/>
              </w:rPr>
              <w:t>обучающихся</w:t>
            </w:r>
          </w:p>
        </w:tc>
      </w:tr>
      <w:tr w:rsidR="00075590" w:rsidRPr="00C70689">
        <w:trPr>
          <w:trHeight w:val="330"/>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1"/>
                <w:sz w:val="24"/>
                <w:szCs w:val="24"/>
              </w:rPr>
              <w:t xml:space="preserve"> </w:t>
            </w:r>
            <w:r w:rsidRPr="00C70689">
              <w:rPr>
                <w:b/>
                <w:sz w:val="24"/>
                <w:szCs w:val="24"/>
              </w:rPr>
              <w:t>1.</w:t>
            </w:r>
            <w:r w:rsidRPr="00C70689">
              <w:rPr>
                <w:b/>
                <w:spacing w:val="5"/>
                <w:sz w:val="24"/>
                <w:szCs w:val="24"/>
              </w:rPr>
              <w:t xml:space="preserve"> </w:t>
            </w:r>
            <w:r w:rsidRPr="00C70689">
              <w:rPr>
                <w:b/>
                <w:sz w:val="24"/>
                <w:szCs w:val="24"/>
              </w:rPr>
              <w:t>Древнерусская</w:t>
            </w:r>
            <w:r w:rsidRPr="00C70689">
              <w:rPr>
                <w:b/>
                <w:spacing w:val="-23"/>
                <w:sz w:val="24"/>
                <w:szCs w:val="24"/>
              </w:rPr>
              <w:t xml:space="preserve"> </w:t>
            </w:r>
            <w:r w:rsidRPr="00C70689">
              <w:rPr>
                <w:b/>
                <w:spacing w:val="-2"/>
                <w:sz w:val="24"/>
                <w:szCs w:val="24"/>
              </w:rPr>
              <w:t>литература</w:t>
            </w:r>
          </w:p>
        </w:tc>
      </w:tr>
      <w:tr w:rsidR="00075590" w:rsidRPr="00C70689">
        <w:trPr>
          <w:trHeight w:val="7995"/>
        </w:trPr>
        <w:tc>
          <w:tcPr>
            <w:tcW w:w="705" w:type="dxa"/>
          </w:tcPr>
          <w:p w:rsidR="00075590" w:rsidRPr="00C70689" w:rsidRDefault="00C70689" w:rsidP="00C70689">
            <w:pPr>
              <w:pStyle w:val="TableParagraph"/>
              <w:rPr>
                <w:sz w:val="24"/>
                <w:szCs w:val="24"/>
              </w:rPr>
            </w:pPr>
            <w:r w:rsidRPr="00C70689">
              <w:rPr>
                <w:spacing w:val="-5"/>
                <w:sz w:val="24"/>
                <w:szCs w:val="24"/>
              </w:rPr>
              <w:t>1.1</w:t>
            </w:r>
          </w:p>
        </w:tc>
        <w:tc>
          <w:tcPr>
            <w:tcW w:w="3405" w:type="dxa"/>
          </w:tcPr>
          <w:p w:rsidR="00075590" w:rsidRPr="00C70689" w:rsidRDefault="00C70689" w:rsidP="00C70689">
            <w:pPr>
              <w:pStyle w:val="TableParagraph"/>
              <w:rPr>
                <w:sz w:val="24"/>
                <w:szCs w:val="24"/>
              </w:rPr>
            </w:pPr>
            <w:r w:rsidRPr="00C70689">
              <w:rPr>
                <w:sz w:val="24"/>
                <w:szCs w:val="24"/>
              </w:rPr>
              <w:t>«Слово</w:t>
            </w:r>
            <w:r w:rsidRPr="00C70689">
              <w:rPr>
                <w:spacing w:val="-2"/>
                <w:sz w:val="24"/>
                <w:szCs w:val="24"/>
              </w:rPr>
              <w:t xml:space="preserve"> </w:t>
            </w:r>
            <w:r w:rsidRPr="00C70689">
              <w:rPr>
                <w:sz w:val="24"/>
                <w:szCs w:val="24"/>
              </w:rPr>
              <w:t>о</w:t>
            </w:r>
            <w:r w:rsidRPr="00C70689">
              <w:rPr>
                <w:spacing w:val="-2"/>
                <w:sz w:val="24"/>
                <w:szCs w:val="24"/>
              </w:rPr>
              <w:t xml:space="preserve"> </w:t>
            </w:r>
            <w:r w:rsidRPr="00C70689">
              <w:rPr>
                <w:sz w:val="24"/>
                <w:szCs w:val="24"/>
              </w:rPr>
              <w:t>полку</w:t>
            </w:r>
            <w:r w:rsidRPr="00C70689">
              <w:rPr>
                <w:spacing w:val="-1"/>
                <w:sz w:val="24"/>
                <w:szCs w:val="24"/>
              </w:rPr>
              <w:t xml:space="preserve"> </w:t>
            </w:r>
            <w:r w:rsidRPr="00C70689">
              <w:rPr>
                <w:spacing w:val="-2"/>
                <w:sz w:val="24"/>
                <w:szCs w:val="24"/>
              </w:rPr>
              <w:t>Игореве»</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3</w:t>
            </w:r>
          </w:p>
        </w:tc>
        <w:tc>
          <w:tcPr>
            <w:tcW w:w="3405" w:type="dxa"/>
          </w:tcPr>
          <w:p w:rsidR="00075590" w:rsidRPr="00C70689" w:rsidRDefault="00C70689" w:rsidP="00C70689">
            <w:pPr>
              <w:pStyle w:val="TableParagraph"/>
              <w:rPr>
                <w:sz w:val="24"/>
                <w:szCs w:val="24"/>
              </w:rPr>
            </w:pPr>
            <w:r w:rsidRPr="00C70689">
              <w:rPr>
                <w:sz w:val="24"/>
                <w:szCs w:val="24"/>
              </w:rPr>
              <w:t>Литература</w:t>
            </w:r>
            <w:r w:rsidRPr="00C70689">
              <w:rPr>
                <w:spacing w:val="-7"/>
                <w:sz w:val="24"/>
                <w:szCs w:val="24"/>
              </w:rPr>
              <w:t xml:space="preserve"> </w:t>
            </w:r>
            <w:r w:rsidRPr="00C70689">
              <w:rPr>
                <w:sz w:val="24"/>
                <w:szCs w:val="24"/>
              </w:rPr>
              <w:t xml:space="preserve">Древней </w:t>
            </w:r>
            <w:r w:rsidRPr="00C70689">
              <w:rPr>
                <w:spacing w:val="-4"/>
                <w:sz w:val="24"/>
                <w:szCs w:val="24"/>
              </w:rPr>
              <w:t>Руси.</w:t>
            </w:r>
          </w:p>
          <w:p w:rsidR="00075590" w:rsidRPr="00C70689" w:rsidRDefault="00C70689" w:rsidP="00C70689">
            <w:pPr>
              <w:pStyle w:val="TableParagraph"/>
              <w:spacing w:before="23"/>
              <w:ind w:right="88"/>
              <w:rPr>
                <w:sz w:val="24"/>
                <w:szCs w:val="24"/>
              </w:rPr>
            </w:pPr>
            <w:r w:rsidRPr="00C70689">
              <w:rPr>
                <w:sz w:val="24"/>
                <w:szCs w:val="24"/>
              </w:rPr>
              <w:t>«Слово о полку Игореве». История открытия «Слова о полку Игореве».</w:t>
            </w:r>
          </w:p>
          <w:p w:rsidR="00075590" w:rsidRPr="00C70689" w:rsidRDefault="00C70689" w:rsidP="00C70689">
            <w:pPr>
              <w:pStyle w:val="TableParagraph"/>
              <w:ind w:right="583"/>
              <w:rPr>
                <w:sz w:val="24"/>
                <w:szCs w:val="24"/>
              </w:rPr>
            </w:pPr>
            <w:r w:rsidRPr="00C70689">
              <w:rPr>
                <w:sz w:val="24"/>
                <w:szCs w:val="24"/>
              </w:rPr>
              <w:t>Центральные</w:t>
            </w:r>
            <w:r w:rsidRPr="00C70689">
              <w:rPr>
                <w:spacing w:val="-6"/>
                <w:sz w:val="24"/>
                <w:szCs w:val="24"/>
              </w:rPr>
              <w:t xml:space="preserve"> </w:t>
            </w:r>
            <w:r w:rsidRPr="00C70689">
              <w:rPr>
                <w:sz w:val="24"/>
                <w:szCs w:val="24"/>
              </w:rPr>
              <w:t>образы, образ автора в</w:t>
            </w:r>
            <w:r w:rsidRPr="00C70689">
              <w:rPr>
                <w:spacing w:val="-5"/>
                <w:sz w:val="24"/>
                <w:szCs w:val="24"/>
              </w:rPr>
              <w:t xml:space="preserve"> </w:t>
            </w:r>
            <w:r w:rsidRPr="00C70689">
              <w:rPr>
                <w:sz w:val="24"/>
                <w:szCs w:val="24"/>
              </w:rPr>
              <w:t>«Слове о полку Игореве».</w:t>
            </w:r>
          </w:p>
          <w:p w:rsidR="00075590" w:rsidRPr="00C70689" w:rsidRDefault="00C70689" w:rsidP="00C70689">
            <w:pPr>
              <w:pStyle w:val="TableParagraph"/>
              <w:ind w:right="253"/>
              <w:rPr>
                <w:sz w:val="24"/>
                <w:szCs w:val="24"/>
              </w:rPr>
            </w:pPr>
            <w:r w:rsidRPr="00C70689">
              <w:rPr>
                <w:spacing w:val="-2"/>
                <w:sz w:val="24"/>
                <w:szCs w:val="24"/>
              </w:rPr>
              <w:t xml:space="preserve">Идейно-художественное </w:t>
            </w:r>
            <w:r w:rsidRPr="00C70689">
              <w:rPr>
                <w:sz w:val="24"/>
                <w:szCs w:val="24"/>
              </w:rPr>
              <w:t>значение</w:t>
            </w:r>
            <w:r w:rsidRPr="00C70689">
              <w:rPr>
                <w:spacing w:val="-17"/>
                <w:sz w:val="24"/>
                <w:szCs w:val="24"/>
              </w:rPr>
              <w:t xml:space="preserve"> </w:t>
            </w:r>
            <w:r w:rsidRPr="00C70689">
              <w:rPr>
                <w:sz w:val="24"/>
                <w:szCs w:val="24"/>
              </w:rPr>
              <w:t xml:space="preserve">«Слова о полку </w:t>
            </w:r>
            <w:r w:rsidRPr="00C70689">
              <w:rPr>
                <w:spacing w:val="-2"/>
                <w:sz w:val="24"/>
                <w:szCs w:val="24"/>
              </w:rPr>
              <w:t>Игореве»</w:t>
            </w:r>
          </w:p>
        </w:tc>
        <w:tc>
          <w:tcPr>
            <w:tcW w:w="5340" w:type="dxa"/>
          </w:tcPr>
          <w:p w:rsidR="00075590" w:rsidRPr="00C70689" w:rsidRDefault="00C70689" w:rsidP="00C70689">
            <w:pPr>
              <w:pStyle w:val="TableParagraph"/>
              <w:ind w:right="98"/>
              <w:rPr>
                <w:sz w:val="24"/>
                <w:szCs w:val="24"/>
              </w:rPr>
            </w:pPr>
            <w:r w:rsidRPr="00C70689">
              <w:rPr>
                <w:sz w:val="24"/>
                <w:szCs w:val="24"/>
              </w:rPr>
              <w:t>Эмоционально</w:t>
            </w:r>
            <w:r w:rsidRPr="00C70689">
              <w:rPr>
                <w:spacing w:val="-8"/>
                <w:sz w:val="24"/>
                <w:szCs w:val="24"/>
              </w:rPr>
              <w:t xml:space="preserve"> </w:t>
            </w:r>
            <w:r w:rsidRPr="00C70689">
              <w:rPr>
                <w:sz w:val="24"/>
                <w:szCs w:val="24"/>
              </w:rPr>
              <w:t>откликаться и выражать личное</w:t>
            </w:r>
            <w:r w:rsidRPr="00C70689">
              <w:rPr>
                <w:spacing w:val="-15"/>
                <w:sz w:val="24"/>
                <w:szCs w:val="24"/>
              </w:rPr>
              <w:t xml:space="preserve"> </w:t>
            </w:r>
            <w:r w:rsidRPr="00C70689">
              <w:rPr>
                <w:sz w:val="24"/>
                <w:szCs w:val="24"/>
              </w:rPr>
              <w:t>читательское</w:t>
            </w:r>
            <w:r w:rsidRPr="00C70689">
              <w:rPr>
                <w:spacing w:val="-15"/>
                <w:sz w:val="24"/>
                <w:szCs w:val="24"/>
              </w:rPr>
              <w:t xml:space="preserve"> </w:t>
            </w:r>
            <w:r w:rsidRPr="00C70689">
              <w:rPr>
                <w:sz w:val="24"/>
                <w:szCs w:val="24"/>
              </w:rPr>
              <w:t>отношение</w:t>
            </w:r>
          </w:p>
          <w:p w:rsidR="00075590" w:rsidRPr="00C70689" w:rsidRDefault="00C70689" w:rsidP="00C70689">
            <w:pPr>
              <w:pStyle w:val="TableParagraph"/>
              <w:ind w:right="1044"/>
              <w:rPr>
                <w:sz w:val="24"/>
                <w:szCs w:val="24"/>
              </w:rPr>
            </w:pPr>
            <w:r w:rsidRPr="00C70689">
              <w:rPr>
                <w:sz w:val="24"/>
                <w:szCs w:val="24"/>
              </w:rPr>
              <w:t>к прочитанному.</w:t>
            </w:r>
            <w:r w:rsidRPr="00C70689">
              <w:rPr>
                <w:spacing w:val="80"/>
                <w:sz w:val="24"/>
                <w:szCs w:val="24"/>
              </w:rPr>
              <w:t xml:space="preserve"> </w:t>
            </w:r>
            <w:r w:rsidRPr="00C70689">
              <w:rPr>
                <w:sz w:val="24"/>
                <w:szCs w:val="24"/>
              </w:rPr>
              <w:t>Конспектировать лекцию</w:t>
            </w:r>
            <w:r w:rsidRPr="00C70689">
              <w:rPr>
                <w:spacing w:val="-9"/>
                <w:sz w:val="24"/>
                <w:szCs w:val="24"/>
              </w:rPr>
              <w:t xml:space="preserve"> </w:t>
            </w:r>
            <w:r w:rsidRPr="00C70689">
              <w:rPr>
                <w:sz w:val="24"/>
                <w:szCs w:val="24"/>
              </w:rPr>
              <w:t>учителя.</w:t>
            </w:r>
          </w:p>
          <w:p w:rsidR="00075590" w:rsidRPr="00C70689" w:rsidRDefault="00C70689" w:rsidP="00C70689">
            <w:pPr>
              <w:pStyle w:val="TableParagraph"/>
              <w:rPr>
                <w:sz w:val="24"/>
                <w:szCs w:val="24"/>
              </w:rPr>
            </w:pPr>
            <w:r w:rsidRPr="00C70689">
              <w:rPr>
                <w:sz w:val="24"/>
                <w:szCs w:val="24"/>
              </w:rPr>
              <w:t>Устно</w:t>
            </w:r>
            <w:r w:rsidRPr="00C70689">
              <w:rPr>
                <w:spacing w:val="5"/>
                <w:sz w:val="24"/>
                <w:szCs w:val="24"/>
              </w:rPr>
              <w:t xml:space="preserve"> </w:t>
            </w:r>
            <w:r w:rsidRPr="00C70689">
              <w:rPr>
                <w:sz w:val="24"/>
                <w:szCs w:val="24"/>
              </w:rPr>
              <w:t>или</w:t>
            </w:r>
            <w:r w:rsidRPr="00C70689">
              <w:rPr>
                <w:spacing w:val="-17"/>
                <w:sz w:val="24"/>
                <w:szCs w:val="24"/>
              </w:rPr>
              <w:t xml:space="preserve"> </w:t>
            </w:r>
            <w:r w:rsidRPr="00C70689">
              <w:rPr>
                <w:sz w:val="24"/>
                <w:szCs w:val="24"/>
              </w:rPr>
              <w:t>письменно</w:t>
            </w:r>
            <w:r w:rsidRPr="00C70689">
              <w:rPr>
                <w:spacing w:val="-8"/>
                <w:sz w:val="24"/>
                <w:szCs w:val="24"/>
              </w:rPr>
              <w:t xml:space="preserve"> </w:t>
            </w:r>
            <w:r w:rsidRPr="00C70689">
              <w:rPr>
                <w:spacing w:val="-2"/>
                <w:sz w:val="24"/>
                <w:szCs w:val="24"/>
              </w:rPr>
              <w:t>отвечать</w:t>
            </w:r>
          </w:p>
          <w:p w:rsidR="00075590" w:rsidRPr="00C70689" w:rsidRDefault="00C70689" w:rsidP="00C70689">
            <w:pPr>
              <w:pStyle w:val="TableParagraph"/>
              <w:spacing w:before="17"/>
              <w:rPr>
                <w:sz w:val="24"/>
                <w:szCs w:val="24"/>
              </w:rPr>
            </w:pPr>
            <w:r w:rsidRPr="00C70689">
              <w:rPr>
                <w:sz w:val="24"/>
                <w:szCs w:val="24"/>
              </w:rPr>
              <w:t>на</w:t>
            </w:r>
            <w:r w:rsidRPr="00C70689">
              <w:rPr>
                <w:spacing w:val="-3"/>
                <w:sz w:val="24"/>
                <w:szCs w:val="24"/>
              </w:rPr>
              <w:t xml:space="preserve"> </w:t>
            </w:r>
            <w:r w:rsidRPr="00C70689">
              <w:rPr>
                <w:spacing w:val="-2"/>
                <w:sz w:val="24"/>
                <w:szCs w:val="24"/>
              </w:rPr>
              <w:t>вопросы.</w:t>
            </w:r>
          </w:p>
          <w:p w:rsidR="00075590" w:rsidRPr="00C70689" w:rsidRDefault="00C70689" w:rsidP="00C70689">
            <w:pPr>
              <w:pStyle w:val="TableParagraph"/>
              <w:spacing w:before="23"/>
              <w:ind w:right="213"/>
              <w:rPr>
                <w:sz w:val="24"/>
                <w:szCs w:val="24"/>
              </w:rPr>
            </w:pPr>
            <w:r w:rsidRPr="00C70689">
              <w:rPr>
                <w:sz w:val="24"/>
                <w:szCs w:val="24"/>
              </w:rPr>
              <w:t xml:space="preserve">Участвовать в коллективном диалоге. Составлять план и тезисы статьи </w:t>
            </w:r>
            <w:r w:rsidRPr="00C70689">
              <w:rPr>
                <w:spacing w:val="-2"/>
                <w:sz w:val="24"/>
                <w:szCs w:val="24"/>
              </w:rPr>
              <w:t>учебника.</w:t>
            </w:r>
          </w:p>
          <w:p w:rsidR="00075590" w:rsidRPr="00C70689" w:rsidRDefault="00C70689" w:rsidP="00C70689">
            <w:pPr>
              <w:pStyle w:val="TableParagraph"/>
              <w:spacing w:before="17"/>
              <w:ind w:right="98"/>
              <w:rPr>
                <w:sz w:val="24"/>
                <w:szCs w:val="24"/>
              </w:rPr>
            </w:pPr>
            <w:r w:rsidRPr="00C70689">
              <w:rPr>
                <w:sz w:val="24"/>
                <w:szCs w:val="24"/>
              </w:rPr>
              <w:t>Выразительно</w:t>
            </w:r>
            <w:r w:rsidRPr="00C70689">
              <w:rPr>
                <w:spacing w:val="-2"/>
                <w:sz w:val="24"/>
                <w:szCs w:val="24"/>
              </w:rPr>
              <w:t xml:space="preserve"> </w:t>
            </w:r>
            <w:r w:rsidRPr="00C70689">
              <w:rPr>
                <w:sz w:val="24"/>
                <w:szCs w:val="24"/>
              </w:rPr>
              <w:t>читать,</w:t>
            </w:r>
            <w:r w:rsidRPr="00C70689">
              <w:rPr>
                <w:spacing w:val="-27"/>
                <w:sz w:val="24"/>
                <w:szCs w:val="24"/>
              </w:rPr>
              <w:t xml:space="preserve"> </w:t>
            </w:r>
            <w:r w:rsidRPr="00C70689">
              <w:rPr>
                <w:sz w:val="24"/>
                <w:szCs w:val="24"/>
              </w:rPr>
              <w:t xml:space="preserve">в том числе </w:t>
            </w:r>
            <w:r w:rsidRPr="00C70689">
              <w:rPr>
                <w:spacing w:val="-2"/>
                <w:sz w:val="24"/>
                <w:szCs w:val="24"/>
              </w:rPr>
              <w:t>наизусть.</w:t>
            </w:r>
          </w:p>
          <w:p w:rsidR="00075590" w:rsidRPr="00C70689" w:rsidRDefault="00C70689" w:rsidP="00C70689">
            <w:pPr>
              <w:pStyle w:val="TableParagraph"/>
              <w:spacing w:before="1"/>
              <w:ind w:right="98"/>
              <w:rPr>
                <w:sz w:val="24"/>
                <w:szCs w:val="24"/>
              </w:rPr>
            </w:pPr>
            <w:r w:rsidRPr="00C70689">
              <w:rPr>
                <w:sz w:val="24"/>
                <w:szCs w:val="24"/>
              </w:rPr>
              <w:t>Самостоятельно</w:t>
            </w:r>
            <w:r w:rsidRPr="00C70689">
              <w:rPr>
                <w:spacing w:val="-14"/>
                <w:sz w:val="24"/>
                <w:szCs w:val="24"/>
              </w:rPr>
              <w:t xml:space="preserve"> </w:t>
            </w:r>
            <w:r w:rsidRPr="00C70689">
              <w:rPr>
                <w:sz w:val="24"/>
                <w:szCs w:val="24"/>
              </w:rPr>
              <w:t>готовить устное монологическое</w:t>
            </w:r>
            <w:r w:rsidRPr="00C70689">
              <w:rPr>
                <w:spacing w:val="-32"/>
                <w:sz w:val="24"/>
                <w:szCs w:val="24"/>
              </w:rPr>
              <w:t xml:space="preserve"> </w:t>
            </w:r>
            <w:r w:rsidRPr="00C70689">
              <w:rPr>
                <w:sz w:val="24"/>
                <w:szCs w:val="24"/>
              </w:rPr>
              <w:t>высказывание</w:t>
            </w:r>
          </w:p>
          <w:p w:rsidR="00075590" w:rsidRPr="00C70689" w:rsidRDefault="00C70689" w:rsidP="00C70689">
            <w:pPr>
              <w:pStyle w:val="TableParagraph"/>
              <w:spacing w:before="1"/>
              <w:ind w:right="98"/>
              <w:rPr>
                <w:sz w:val="24"/>
                <w:szCs w:val="24"/>
              </w:rPr>
            </w:pPr>
            <w:r w:rsidRPr="00C70689">
              <w:rPr>
                <w:sz w:val="24"/>
                <w:szCs w:val="24"/>
              </w:rPr>
              <w:t>с использованием</w:t>
            </w:r>
            <w:r w:rsidRPr="00C70689">
              <w:rPr>
                <w:spacing w:val="-5"/>
                <w:sz w:val="24"/>
                <w:szCs w:val="24"/>
              </w:rPr>
              <w:t xml:space="preserve"> </w:t>
            </w:r>
            <w:r w:rsidRPr="00C70689">
              <w:rPr>
                <w:sz w:val="24"/>
                <w:szCs w:val="24"/>
              </w:rPr>
              <w:t>справочной</w:t>
            </w:r>
            <w:r w:rsidRPr="00C70689">
              <w:rPr>
                <w:spacing w:val="-8"/>
                <w:sz w:val="24"/>
                <w:szCs w:val="24"/>
              </w:rPr>
              <w:t xml:space="preserve"> </w:t>
            </w:r>
            <w:r w:rsidRPr="00C70689">
              <w:rPr>
                <w:sz w:val="24"/>
                <w:szCs w:val="24"/>
              </w:rPr>
              <w:t>литературы и ресурсов Интернета.</w:t>
            </w:r>
          </w:p>
          <w:p w:rsidR="00075590" w:rsidRPr="00C70689" w:rsidRDefault="00C70689" w:rsidP="00C70689">
            <w:pPr>
              <w:pStyle w:val="TableParagraph"/>
              <w:spacing w:before="16"/>
              <w:ind w:right="551"/>
              <w:rPr>
                <w:sz w:val="24"/>
                <w:szCs w:val="24"/>
              </w:rPr>
            </w:pPr>
            <w:r w:rsidRPr="00C70689">
              <w:rPr>
                <w:sz w:val="24"/>
                <w:szCs w:val="24"/>
              </w:rPr>
              <w:t>Составлять лексические и историко- культурные</w:t>
            </w:r>
            <w:r w:rsidRPr="00C70689">
              <w:rPr>
                <w:spacing w:val="-17"/>
                <w:sz w:val="24"/>
                <w:szCs w:val="24"/>
              </w:rPr>
              <w:t xml:space="preserve"> </w:t>
            </w:r>
            <w:r w:rsidRPr="00C70689">
              <w:rPr>
                <w:sz w:val="24"/>
                <w:szCs w:val="24"/>
              </w:rPr>
              <w:t>комментарии</w:t>
            </w:r>
            <w:r w:rsidRPr="00C70689">
              <w:rPr>
                <w:spacing w:val="-11"/>
                <w:sz w:val="24"/>
                <w:szCs w:val="24"/>
              </w:rPr>
              <w:t xml:space="preserve"> </w:t>
            </w:r>
            <w:r w:rsidRPr="00C70689">
              <w:rPr>
                <w:sz w:val="24"/>
                <w:szCs w:val="24"/>
              </w:rPr>
              <w:t>(в</w:t>
            </w:r>
            <w:r w:rsidRPr="00C70689">
              <w:rPr>
                <w:spacing w:val="-5"/>
                <w:sz w:val="24"/>
                <w:szCs w:val="24"/>
              </w:rPr>
              <w:t xml:space="preserve"> </w:t>
            </w:r>
            <w:r w:rsidRPr="00C70689">
              <w:rPr>
                <w:sz w:val="24"/>
                <w:szCs w:val="24"/>
              </w:rPr>
              <w:t>том числе к музыкальным</w:t>
            </w:r>
            <w:r w:rsidRPr="00C70689">
              <w:rPr>
                <w:spacing w:val="-20"/>
                <w:sz w:val="24"/>
                <w:szCs w:val="24"/>
              </w:rPr>
              <w:t xml:space="preserve"> </w:t>
            </w:r>
            <w:r w:rsidRPr="00C70689">
              <w:rPr>
                <w:sz w:val="24"/>
                <w:szCs w:val="24"/>
              </w:rPr>
              <w:t xml:space="preserve">и изобразительным </w:t>
            </w:r>
            <w:r w:rsidRPr="00C70689">
              <w:rPr>
                <w:spacing w:val="-2"/>
                <w:sz w:val="24"/>
                <w:szCs w:val="24"/>
              </w:rPr>
              <w:t>произведениям).</w:t>
            </w:r>
          </w:p>
          <w:p w:rsidR="00075590" w:rsidRPr="00C70689" w:rsidRDefault="00C70689" w:rsidP="00C70689">
            <w:pPr>
              <w:pStyle w:val="TableParagraph"/>
              <w:spacing w:before="2"/>
              <w:ind w:right="98"/>
              <w:rPr>
                <w:sz w:val="24"/>
                <w:szCs w:val="24"/>
              </w:rPr>
            </w:pPr>
            <w:r w:rsidRPr="00C70689">
              <w:rPr>
                <w:sz w:val="24"/>
                <w:szCs w:val="24"/>
              </w:rPr>
              <w:t>Характеризовать героев</w:t>
            </w:r>
            <w:r w:rsidRPr="00C70689">
              <w:rPr>
                <w:spacing w:val="-1"/>
                <w:sz w:val="24"/>
                <w:szCs w:val="24"/>
              </w:rPr>
              <w:t xml:space="preserve"> </w:t>
            </w:r>
            <w:r w:rsidRPr="00C70689">
              <w:rPr>
                <w:sz w:val="24"/>
                <w:szCs w:val="24"/>
              </w:rPr>
              <w:t>произведения. Устно или письменно анализировать фрагмент</w:t>
            </w:r>
            <w:r w:rsidRPr="00C70689">
              <w:rPr>
                <w:spacing w:val="-11"/>
                <w:sz w:val="24"/>
                <w:szCs w:val="24"/>
              </w:rPr>
              <w:t xml:space="preserve"> </w:t>
            </w:r>
            <w:r w:rsidRPr="00C70689">
              <w:rPr>
                <w:sz w:val="24"/>
                <w:szCs w:val="24"/>
              </w:rPr>
              <w:t>перевода</w:t>
            </w:r>
            <w:r w:rsidRPr="00C70689">
              <w:rPr>
                <w:spacing w:val="-14"/>
                <w:sz w:val="24"/>
                <w:szCs w:val="24"/>
              </w:rPr>
              <w:t xml:space="preserve"> </w:t>
            </w:r>
            <w:r w:rsidRPr="00C70689">
              <w:rPr>
                <w:sz w:val="24"/>
                <w:szCs w:val="24"/>
              </w:rPr>
              <w:t>произведения</w:t>
            </w:r>
          </w:p>
          <w:p w:rsidR="00075590" w:rsidRPr="00C70689" w:rsidRDefault="00C70689" w:rsidP="00C70689">
            <w:pPr>
              <w:pStyle w:val="TableParagraph"/>
              <w:rPr>
                <w:sz w:val="24"/>
                <w:szCs w:val="24"/>
              </w:rPr>
            </w:pPr>
            <w:r w:rsidRPr="00C70689">
              <w:rPr>
                <w:sz w:val="24"/>
                <w:szCs w:val="24"/>
              </w:rPr>
              <w:t>древнерусской</w:t>
            </w:r>
            <w:r w:rsidRPr="00C70689">
              <w:rPr>
                <w:spacing w:val="2"/>
                <w:sz w:val="24"/>
                <w:szCs w:val="24"/>
              </w:rPr>
              <w:t xml:space="preserve"> </w:t>
            </w:r>
            <w:r w:rsidRPr="00C70689">
              <w:rPr>
                <w:spacing w:val="-2"/>
                <w:sz w:val="24"/>
                <w:szCs w:val="24"/>
              </w:rPr>
              <w:t>литературы</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207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на</w:t>
            </w:r>
            <w:r w:rsidRPr="00C70689">
              <w:rPr>
                <w:spacing w:val="19"/>
                <w:sz w:val="24"/>
                <w:szCs w:val="24"/>
              </w:rPr>
              <w:t xml:space="preserve"> </w:t>
            </w:r>
            <w:r w:rsidRPr="00C70689">
              <w:rPr>
                <w:sz w:val="24"/>
                <w:szCs w:val="24"/>
              </w:rPr>
              <w:t>современный</w:t>
            </w:r>
            <w:r w:rsidRPr="00C70689">
              <w:rPr>
                <w:spacing w:val="-15"/>
                <w:sz w:val="24"/>
                <w:szCs w:val="24"/>
              </w:rPr>
              <w:t xml:space="preserve"> </w:t>
            </w:r>
            <w:r w:rsidRPr="00C70689">
              <w:rPr>
                <w:sz w:val="24"/>
                <w:szCs w:val="24"/>
              </w:rPr>
              <w:t>русской</w:t>
            </w:r>
            <w:r w:rsidRPr="00C70689">
              <w:rPr>
                <w:spacing w:val="-15"/>
                <w:sz w:val="24"/>
                <w:szCs w:val="24"/>
              </w:rPr>
              <w:t xml:space="preserve"> </w:t>
            </w:r>
            <w:r w:rsidRPr="00C70689">
              <w:rPr>
                <w:spacing w:val="-4"/>
                <w:sz w:val="24"/>
                <w:szCs w:val="24"/>
              </w:rPr>
              <w:t>язык.</w:t>
            </w:r>
          </w:p>
          <w:p w:rsidR="00075590" w:rsidRPr="00C70689" w:rsidRDefault="00C70689" w:rsidP="00C70689">
            <w:pPr>
              <w:pStyle w:val="TableParagraph"/>
              <w:spacing w:before="23"/>
              <w:ind w:right="98"/>
              <w:rPr>
                <w:sz w:val="24"/>
                <w:szCs w:val="24"/>
              </w:rPr>
            </w:pPr>
            <w:r w:rsidRPr="00C70689">
              <w:rPr>
                <w:sz w:val="24"/>
                <w:szCs w:val="24"/>
              </w:rPr>
              <w:t>Выявлять особенности</w:t>
            </w:r>
            <w:r w:rsidRPr="00C70689">
              <w:rPr>
                <w:spacing w:val="-5"/>
                <w:sz w:val="24"/>
                <w:szCs w:val="24"/>
              </w:rPr>
              <w:t xml:space="preserve"> </w:t>
            </w:r>
            <w:r w:rsidRPr="00C70689">
              <w:rPr>
                <w:sz w:val="24"/>
                <w:szCs w:val="24"/>
              </w:rPr>
              <w:t>тематики, проблематики</w:t>
            </w:r>
            <w:r w:rsidRPr="00C70689">
              <w:rPr>
                <w:spacing w:val="-1"/>
                <w:sz w:val="24"/>
                <w:szCs w:val="24"/>
              </w:rPr>
              <w:t xml:space="preserve"> </w:t>
            </w:r>
            <w:r w:rsidRPr="00C70689">
              <w:rPr>
                <w:sz w:val="24"/>
                <w:szCs w:val="24"/>
              </w:rPr>
              <w:t>и</w:t>
            </w:r>
            <w:r w:rsidRPr="00C70689">
              <w:rPr>
                <w:spacing w:val="-1"/>
                <w:sz w:val="24"/>
                <w:szCs w:val="24"/>
              </w:rPr>
              <w:t xml:space="preserve"> </w:t>
            </w:r>
            <w:r w:rsidRPr="00C70689">
              <w:rPr>
                <w:sz w:val="24"/>
                <w:szCs w:val="24"/>
              </w:rPr>
              <w:t xml:space="preserve">художественного мира </w:t>
            </w:r>
            <w:r w:rsidRPr="00C70689">
              <w:rPr>
                <w:spacing w:val="-2"/>
                <w:sz w:val="24"/>
                <w:szCs w:val="24"/>
              </w:rPr>
              <w:t>произведения.</w:t>
            </w:r>
          </w:p>
          <w:p w:rsidR="00075590" w:rsidRPr="00C70689" w:rsidRDefault="00C70689" w:rsidP="00C70689">
            <w:pPr>
              <w:pStyle w:val="TableParagraph"/>
              <w:rPr>
                <w:sz w:val="24"/>
                <w:szCs w:val="24"/>
              </w:rPr>
            </w:pPr>
            <w:r w:rsidRPr="00C70689">
              <w:rPr>
                <w:sz w:val="24"/>
                <w:szCs w:val="24"/>
              </w:rPr>
              <w:t>Выполнять</w:t>
            </w:r>
            <w:r w:rsidRPr="00C70689">
              <w:rPr>
                <w:spacing w:val="-2"/>
                <w:sz w:val="24"/>
                <w:szCs w:val="24"/>
              </w:rPr>
              <w:t xml:space="preserve"> </w:t>
            </w:r>
            <w:r w:rsidRPr="00C70689">
              <w:rPr>
                <w:sz w:val="24"/>
                <w:szCs w:val="24"/>
              </w:rPr>
              <w:t>творческие</w:t>
            </w:r>
            <w:r w:rsidRPr="00C70689">
              <w:rPr>
                <w:spacing w:val="-18"/>
                <w:sz w:val="24"/>
                <w:szCs w:val="24"/>
              </w:rPr>
              <w:t xml:space="preserve"> </w:t>
            </w:r>
            <w:r w:rsidRPr="00C70689">
              <w:rPr>
                <w:sz w:val="24"/>
                <w:szCs w:val="24"/>
              </w:rPr>
              <w:t>работы</w:t>
            </w:r>
            <w:r w:rsidRPr="00C70689">
              <w:rPr>
                <w:spacing w:val="-25"/>
                <w:sz w:val="24"/>
                <w:szCs w:val="24"/>
              </w:rPr>
              <w:t xml:space="preserve"> </w:t>
            </w:r>
            <w:r w:rsidRPr="00C70689">
              <w:rPr>
                <w:sz w:val="24"/>
                <w:szCs w:val="24"/>
              </w:rPr>
              <w:t>в</w:t>
            </w:r>
            <w:r w:rsidRPr="00C70689">
              <w:rPr>
                <w:spacing w:val="12"/>
                <w:sz w:val="24"/>
                <w:szCs w:val="24"/>
              </w:rPr>
              <w:t xml:space="preserve"> </w:t>
            </w:r>
            <w:r w:rsidRPr="00C70689">
              <w:rPr>
                <w:spacing w:val="-4"/>
                <w:sz w:val="24"/>
                <w:szCs w:val="24"/>
              </w:rPr>
              <w:t>жанре</w:t>
            </w:r>
          </w:p>
          <w:p w:rsidR="00075590" w:rsidRPr="00C70689" w:rsidRDefault="00C70689" w:rsidP="00C70689">
            <w:pPr>
              <w:pStyle w:val="TableParagraph"/>
              <w:spacing w:before="23"/>
              <w:rPr>
                <w:sz w:val="24"/>
                <w:szCs w:val="24"/>
              </w:rPr>
            </w:pPr>
            <w:r w:rsidRPr="00C70689">
              <w:rPr>
                <w:spacing w:val="-2"/>
                <w:sz w:val="24"/>
                <w:szCs w:val="24"/>
              </w:rPr>
              <w:t>стилизации</w:t>
            </w: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3</w:t>
            </w: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0"/>
                <w:sz w:val="24"/>
                <w:szCs w:val="24"/>
              </w:rPr>
              <w:t xml:space="preserve"> </w:t>
            </w:r>
            <w:r w:rsidRPr="00C70689">
              <w:rPr>
                <w:b/>
                <w:sz w:val="24"/>
                <w:szCs w:val="24"/>
              </w:rPr>
              <w:t>2.</w:t>
            </w:r>
            <w:r w:rsidRPr="00C70689">
              <w:rPr>
                <w:b/>
                <w:spacing w:val="6"/>
                <w:sz w:val="24"/>
                <w:szCs w:val="24"/>
              </w:rPr>
              <w:t xml:space="preserve"> </w:t>
            </w:r>
            <w:r w:rsidRPr="00C70689">
              <w:rPr>
                <w:b/>
                <w:sz w:val="24"/>
                <w:szCs w:val="24"/>
              </w:rPr>
              <w:t>Литература</w:t>
            </w:r>
            <w:r w:rsidRPr="00C70689">
              <w:rPr>
                <w:b/>
                <w:spacing w:val="-8"/>
                <w:sz w:val="24"/>
                <w:szCs w:val="24"/>
              </w:rPr>
              <w:t xml:space="preserve"> </w:t>
            </w:r>
            <w:r w:rsidRPr="00C70689">
              <w:rPr>
                <w:b/>
                <w:sz w:val="24"/>
                <w:szCs w:val="24"/>
              </w:rPr>
              <w:t>XVIII</w:t>
            </w:r>
            <w:r w:rsidRPr="00C70689">
              <w:rPr>
                <w:b/>
                <w:spacing w:val="-23"/>
                <w:sz w:val="24"/>
                <w:szCs w:val="24"/>
              </w:rPr>
              <w:t xml:space="preserve"> </w:t>
            </w:r>
            <w:r w:rsidRPr="00C70689">
              <w:rPr>
                <w:b/>
                <w:spacing w:val="-4"/>
                <w:sz w:val="24"/>
                <w:szCs w:val="24"/>
              </w:rPr>
              <w:t>века</w:t>
            </w:r>
          </w:p>
        </w:tc>
      </w:tr>
      <w:tr w:rsidR="00075590" w:rsidRPr="00C70689">
        <w:trPr>
          <w:trHeight w:val="6584"/>
        </w:trPr>
        <w:tc>
          <w:tcPr>
            <w:tcW w:w="705" w:type="dxa"/>
          </w:tcPr>
          <w:p w:rsidR="00075590" w:rsidRPr="00C70689" w:rsidRDefault="00C70689" w:rsidP="00C70689">
            <w:pPr>
              <w:pStyle w:val="TableParagraph"/>
              <w:rPr>
                <w:sz w:val="24"/>
                <w:szCs w:val="24"/>
              </w:rPr>
            </w:pPr>
            <w:r w:rsidRPr="00C70689">
              <w:rPr>
                <w:spacing w:val="-5"/>
                <w:sz w:val="24"/>
                <w:szCs w:val="24"/>
              </w:rPr>
              <w:t>2.1</w:t>
            </w:r>
          </w:p>
        </w:tc>
        <w:tc>
          <w:tcPr>
            <w:tcW w:w="3405" w:type="dxa"/>
          </w:tcPr>
          <w:p w:rsidR="00075590" w:rsidRPr="00C70689" w:rsidRDefault="00C70689" w:rsidP="00C70689">
            <w:pPr>
              <w:pStyle w:val="TableParagraph"/>
              <w:rPr>
                <w:sz w:val="24"/>
                <w:szCs w:val="24"/>
              </w:rPr>
            </w:pPr>
            <w:r w:rsidRPr="00C70689">
              <w:rPr>
                <w:sz w:val="24"/>
                <w:szCs w:val="24"/>
              </w:rPr>
              <w:t>М.В.</w:t>
            </w:r>
            <w:r w:rsidRPr="00C70689">
              <w:rPr>
                <w:spacing w:val="-9"/>
                <w:sz w:val="24"/>
                <w:szCs w:val="24"/>
              </w:rPr>
              <w:t xml:space="preserve"> </w:t>
            </w:r>
            <w:r w:rsidRPr="00C70689">
              <w:rPr>
                <w:spacing w:val="-2"/>
                <w:sz w:val="24"/>
                <w:szCs w:val="24"/>
              </w:rPr>
              <w:t>Ломоносов.</w:t>
            </w:r>
          </w:p>
          <w:p w:rsidR="00075590" w:rsidRPr="00C70689" w:rsidRDefault="00C70689" w:rsidP="00C70689">
            <w:pPr>
              <w:pStyle w:val="TableParagraph"/>
              <w:spacing w:before="23"/>
              <w:ind w:right="108"/>
              <w:rPr>
                <w:sz w:val="24"/>
                <w:szCs w:val="24"/>
              </w:rPr>
            </w:pPr>
            <w:r w:rsidRPr="00C70689">
              <w:rPr>
                <w:sz w:val="24"/>
                <w:szCs w:val="24"/>
              </w:rPr>
              <w:t>«Ода на день восшествия на</w:t>
            </w:r>
            <w:r w:rsidRPr="00C70689">
              <w:rPr>
                <w:spacing w:val="-1"/>
                <w:sz w:val="24"/>
                <w:szCs w:val="24"/>
              </w:rPr>
              <w:t xml:space="preserve"> </w:t>
            </w:r>
            <w:r w:rsidRPr="00C70689">
              <w:rPr>
                <w:sz w:val="24"/>
                <w:szCs w:val="24"/>
              </w:rPr>
              <w:t>Всероссийский</w:t>
            </w:r>
            <w:r w:rsidRPr="00C70689">
              <w:rPr>
                <w:spacing w:val="-28"/>
                <w:sz w:val="24"/>
                <w:szCs w:val="24"/>
              </w:rPr>
              <w:t xml:space="preserve"> </w:t>
            </w:r>
            <w:r w:rsidRPr="00C70689">
              <w:rPr>
                <w:sz w:val="24"/>
                <w:szCs w:val="24"/>
              </w:rPr>
              <w:t xml:space="preserve">престол Ея Величества </w:t>
            </w:r>
            <w:r w:rsidRPr="00C70689">
              <w:rPr>
                <w:spacing w:val="-2"/>
                <w:sz w:val="24"/>
                <w:szCs w:val="24"/>
              </w:rPr>
              <w:t>Государыни</w:t>
            </w:r>
            <w:r w:rsidRPr="00C70689">
              <w:rPr>
                <w:spacing w:val="80"/>
                <w:sz w:val="24"/>
                <w:szCs w:val="24"/>
              </w:rPr>
              <w:t xml:space="preserve"> </w:t>
            </w:r>
            <w:r w:rsidRPr="00C70689">
              <w:rPr>
                <w:sz w:val="24"/>
                <w:szCs w:val="24"/>
              </w:rPr>
              <w:t>Императрицы</w:t>
            </w:r>
            <w:r w:rsidRPr="00C70689">
              <w:rPr>
                <w:spacing w:val="-37"/>
                <w:sz w:val="24"/>
                <w:szCs w:val="24"/>
              </w:rPr>
              <w:t xml:space="preserve"> </w:t>
            </w:r>
            <w:r w:rsidRPr="00C70689">
              <w:rPr>
                <w:sz w:val="24"/>
                <w:szCs w:val="24"/>
              </w:rPr>
              <w:t>Елисаветы Петровны 1747</w:t>
            </w:r>
            <w:r w:rsidRPr="00C70689">
              <w:rPr>
                <w:spacing w:val="-14"/>
                <w:sz w:val="24"/>
                <w:szCs w:val="24"/>
              </w:rPr>
              <w:t xml:space="preserve"> </w:t>
            </w:r>
            <w:r w:rsidRPr="00C70689">
              <w:rPr>
                <w:sz w:val="24"/>
                <w:szCs w:val="24"/>
              </w:rPr>
              <w:t>года»</w:t>
            </w:r>
          </w:p>
          <w:p w:rsidR="00075590" w:rsidRPr="00C70689" w:rsidRDefault="00C70689" w:rsidP="00C70689">
            <w:pPr>
              <w:pStyle w:val="TableParagraph"/>
              <w:ind w:right="234"/>
              <w:rPr>
                <w:sz w:val="24"/>
                <w:szCs w:val="24"/>
              </w:rPr>
            </w:pPr>
            <w:r w:rsidRPr="00C70689">
              <w:rPr>
                <w:sz w:val="24"/>
                <w:szCs w:val="24"/>
              </w:rPr>
              <w:t>и другие</w:t>
            </w:r>
            <w:r w:rsidRPr="00C70689">
              <w:rPr>
                <w:spacing w:val="-21"/>
                <w:sz w:val="24"/>
                <w:szCs w:val="24"/>
              </w:rPr>
              <w:t xml:space="preserve"> </w:t>
            </w:r>
            <w:r w:rsidRPr="00C70689">
              <w:rPr>
                <w:sz w:val="24"/>
                <w:szCs w:val="24"/>
              </w:rPr>
              <w:t>стихотворения (по выбору)</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М.В.</w:t>
            </w:r>
            <w:r w:rsidRPr="00C70689">
              <w:rPr>
                <w:spacing w:val="-9"/>
                <w:sz w:val="24"/>
                <w:szCs w:val="24"/>
              </w:rPr>
              <w:t xml:space="preserve"> </w:t>
            </w:r>
            <w:r w:rsidRPr="00C70689">
              <w:rPr>
                <w:spacing w:val="-2"/>
                <w:sz w:val="24"/>
                <w:szCs w:val="24"/>
              </w:rPr>
              <w:t>Ломоносов.</w:t>
            </w:r>
          </w:p>
          <w:p w:rsidR="00075590" w:rsidRPr="00C70689" w:rsidRDefault="00C70689" w:rsidP="00C70689">
            <w:pPr>
              <w:pStyle w:val="TableParagraph"/>
              <w:spacing w:before="23"/>
              <w:ind w:right="123"/>
              <w:rPr>
                <w:sz w:val="24"/>
                <w:szCs w:val="24"/>
              </w:rPr>
            </w:pPr>
            <w:r w:rsidRPr="00C70689">
              <w:rPr>
                <w:sz w:val="24"/>
                <w:szCs w:val="24"/>
              </w:rPr>
              <w:t>«Ода на день восшествия на</w:t>
            </w:r>
            <w:r w:rsidRPr="00C70689">
              <w:rPr>
                <w:spacing w:val="-16"/>
                <w:sz w:val="24"/>
                <w:szCs w:val="24"/>
              </w:rPr>
              <w:t xml:space="preserve"> </w:t>
            </w:r>
            <w:r w:rsidRPr="00C70689">
              <w:rPr>
                <w:sz w:val="24"/>
                <w:szCs w:val="24"/>
              </w:rPr>
              <w:t>Всероссийский</w:t>
            </w:r>
            <w:r w:rsidRPr="00C70689">
              <w:rPr>
                <w:spacing w:val="-28"/>
                <w:sz w:val="24"/>
                <w:szCs w:val="24"/>
              </w:rPr>
              <w:t xml:space="preserve"> </w:t>
            </w:r>
            <w:r w:rsidRPr="00C70689">
              <w:rPr>
                <w:sz w:val="24"/>
                <w:szCs w:val="24"/>
              </w:rPr>
              <w:t xml:space="preserve">престол Ея Величества </w:t>
            </w:r>
            <w:r w:rsidRPr="00C70689">
              <w:rPr>
                <w:spacing w:val="-2"/>
                <w:sz w:val="24"/>
                <w:szCs w:val="24"/>
              </w:rPr>
              <w:t>Государыни</w:t>
            </w:r>
            <w:r w:rsidRPr="00C70689">
              <w:rPr>
                <w:spacing w:val="40"/>
                <w:sz w:val="24"/>
                <w:szCs w:val="24"/>
              </w:rPr>
              <w:t xml:space="preserve"> </w:t>
            </w:r>
            <w:r w:rsidRPr="00C70689">
              <w:rPr>
                <w:sz w:val="24"/>
                <w:szCs w:val="24"/>
              </w:rPr>
              <w:t>Императрицы</w:t>
            </w:r>
            <w:r w:rsidRPr="00C70689">
              <w:rPr>
                <w:spacing w:val="-37"/>
                <w:sz w:val="24"/>
                <w:szCs w:val="24"/>
              </w:rPr>
              <w:t xml:space="preserve"> </w:t>
            </w:r>
            <w:r w:rsidRPr="00C70689">
              <w:rPr>
                <w:sz w:val="24"/>
                <w:szCs w:val="24"/>
              </w:rPr>
              <w:t>Елисаветы Петровны 1747</w:t>
            </w:r>
            <w:r w:rsidRPr="00C70689">
              <w:rPr>
                <w:spacing w:val="-14"/>
                <w:sz w:val="24"/>
                <w:szCs w:val="24"/>
              </w:rPr>
              <w:t xml:space="preserve"> </w:t>
            </w:r>
            <w:r w:rsidRPr="00C70689">
              <w:rPr>
                <w:sz w:val="24"/>
                <w:szCs w:val="24"/>
              </w:rPr>
              <w:t>года»</w:t>
            </w:r>
          </w:p>
          <w:p w:rsidR="00075590" w:rsidRPr="00C70689" w:rsidRDefault="00C70689" w:rsidP="00C70689">
            <w:pPr>
              <w:pStyle w:val="TableParagraph"/>
              <w:ind w:right="146"/>
              <w:rPr>
                <w:sz w:val="24"/>
                <w:szCs w:val="24"/>
              </w:rPr>
            </w:pPr>
            <w:r w:rsidRPr="00C70689">
              <w:rPr>
                <w:sz w:val="24"/>
                <w:szCs w:val="24"/>
              </w:rPr>
              <w:t>и другие</w:t>
            </w:r>
            <w:r w:rsidRPr="00C70689">
              <w:rPr>
                <w:spacing w:val="-8"/>
                <w:sz w:val="24"/>
                <w:szCs w:val="24"/>
              </w:rPr>
              <w:t xml:space="preserve"> </w:t>
            </w:r>
            <w:r w:rsidRPr="00C70689">
              <w:rPr>
                <w:sz w:val="24"/>
                <w:szCs w:val="24"/>
              </w:rPr>
              <w:t>стихотворения (по выбору). Жанр оды. Прославление</w:t>
            </w:r>
            <w:r w:rsidRPr="00C70689">
              <w:rPr>
                <w:spacing w:val="-16"/>
                <w:sz w:val="24"/>
                <w:szCs w:val="24"/>
              </w:rPr>
              <w:t xml:space="preserve"> </w:t>
            </w:r>
            <w:r w:rsidRPr="00C70689">
              <w:rPr>
                <w:sz w:val="24"/>
                <w:szCs w:val="24"/>
              </w:rPr>
              <w:t>в оде мира, Родины, науки. Средства создания</w:t>
            </w:r>
            <w:r w:rsidRPr="00C70689">
              <w:rPr>
                <w:spacing w:val="-15"/>
                <w:sz w:val="24"/>
                <w:szCs w:val="24"/>
              </w:rPr>
              <w:t xml:space="preserve"> </w:t>
            </w:r>
            <w:r w:rsidRPr="00C70689">
              <w:rPr>
                <w:sz w:val="24"/>
                <w:szCs w:val="24"/>
              </w:rPr>
              <w:t>образа идеального</w:t>
            </w:r>
            <w:r w:rsidRPr="00C70689">
              <w:rPr>
                <w:spacing w:val="-33"/>
                <w:sz w:val="24"/>
                <w:szCs w:val="24"/>
              </w:rPr>
              <w:t xml:space="preserve"> </w:t>
            </w:r>
            <w:r w:rsidRPr="00C70689">
              <w:rPr>
                <w:sz w:val="24"/>
                <w:szCs w:val="24"/>
              </w:rPr>
              <w:t>монарха</w:t>
            </w:r>
          </w:p>
        </w:tc>
        <w:tc>
          <w:tcPr>
            <w:tcW w:w="5340" w:type="dxa"/>
          </w:tcPr>
          <w:p w:rsidR="00075590" w:rsidRPr="00C70689" w:rsidRDefault="00C70689" w:rsidP="00C70689">
            <w:pPr>
              <w:pStyle w:val="TableParagraph"/>
              <w:ind w:right="793"/>
              <w:rPr>
                <w:sz w:val="24"/>
                <w:szCs w:val="24"/>
              </w:rPr>
            </w:pPr>
            <w:r w:rsidRPr="00C70689">
              <w:rPr>
                <w:sz w:val="24"/>
                <w:szCs w:val="24"/>
              </w:rPr>
              <w:t>Составлять</w:t>
            </w:r>
            <w:r w:rsidRPr="00C70689">
              <w:rPr>
                <w:spacing w:val="-10"/>
                <w:sz w:val="24"/>
                <w:szCs w:val="24"/>
              </w:rPr>
              <w:t xml:space="preserve"> </w:t>
            </w:r>
            <w:r w:rsidRPr="00C70689">
              <w:rPr>
                <w:sz w:val="24"/>
                <w:szCs w:val="24"/>
              </w:rPr>
              <w:t>план</w:t>
            </w:r>
            <w:r w:rsidRPr="00C70689">
              <w:rPr>
                <w:spacing w:val="-19"/>
                <w:sz w:val="24"/>
                <w:szCs w:val="24"/>
              </w:rPr>
              <w:t xml:space="preserve"> </w:t>
            </w:r>
            <w:r w:rsidRPr="00C70689">
              <w:rPr>
                <w:sz w:val="24"/>
                <w:szCs w:val="24"/>
              </w:rPr>
              <w:t>и</w:t>
            </w:r>
            <w:r w:rsidRPr="00C70689">
              <w:rPr>
                <w:spacing w:val="-1"/>
                <w:sz w:val="24"/>
                <w:szCs w:val="24"/>
              </w:rPr>
              <w:t xml:space="preserve"> </w:t>
            </w:r>
            <w:r w:rsidRPr="00C70689">
              <w:rPr>
                <w:sz w:val="24"/>
                <w:szCs w:val="24"/>
              </w:rPr>
              <w:t xml:space="preserve">тезисы статьи </w:t>
            </w:r>
            <w:r w:rsidRPr="00C70689">
              <w:rPr>
                <w:spacing w:val="-2"/>
                <w:sz w:val="24"/>
                <w:szCs w:val="24"/>
              </w:rPr>
              <w:t>учебника.</w:t>
            </w:r>
          </w:p>
          <w:p w:rsidR="00075590" w:rsidRPr="00C70689" w:rsidRDefault="00C70689" w:rsidP="00C70689">
            <w:pPr>
              <w:pStyle w:val="TableParagraph"/>
              <w:ind w:right="98"/>
              <w:rPr>
                <w:sz w:val="24"/>
                <w:szCs w:val="24"/>
              </w:rPr>
            </w:pPr>
            <w:r w:rsidRPr="00C70689">
              <w:rPr>
                <w:sz w:val="24"/>
                <w:szCs w:val="24"/>
              </w:rPr>
              <w:t>Выразительно</w:t>
            </w:r>
            <w:r w:rsidRPr="00C70689">
              <w:rPr>
                <w:spacing w:val="-5"/>
                <w:sz w:val="24"/>
                <w:szCs w:val="24"/>
              </w:rPr>
              <w:t xml:space="preserve"> </w:t>
            </w:r>
            <w:r w:rsidRPr="00C70689">
              <w:rPr>
                <w:sz w:val="24"/>
                <w:szCs w:val="24"/>
              </w:rPr>
              <w:t>читать</w:t>
            </w:r>
            <w:r w:rsidRPr="00C70689">
              <w:rPr>
                <w:spacing w:val="-8"/>
                <w:sz w:val="24"/>
                <w:szCs w:val="24"/>
              </w:rPr>
              <w:t xml:space="preserve"> </w:t>
            </w:r>
            <w:r w:rsidRPr="00C70689">
              <w:rPr>
                <w:sz w:val="24"/>
                <w:szCs w:val="24"/>
              </w:rPr>
              <w:t>произведение,</w:t>
            </w:r>
            <w:r w:rsidRPr="00C70689">
              <w:rPr>
                <w:spacing w:val="-10"/>
                <w:sz w:val="24"/>
                <w:szCs w:val="24"/>
              </w:rPr>
              <w:t xml:space="preserve"> </w:t>
            </w:r>
            <w:r w:rsidRPr="00C70689">
              <w:rPr>
                <w:sz w:val="24"/>
                <w:szCs w:val="24"/>
              </w:rPr>
              <w:t>в том числе</w:t>
            </w:r>
            <w:r w:rsidRPr="00C70689">
              <w:rPr>
                <w:spacing w:val="-5"/>
                <w:sz w:val="24"/>
                <w:szCs w:val="24"/>
              </w:rPr>
              <w:t xml:space="preserve"> </w:t>
            </w:r>
            <w:r w:rsidRPr="00C70689">
              <w:rPr>
                <w:sz w:val="24"/>
                <w:szCs w:val="24"/>
              </w:rPr>
              <w:t>наизусть.</w:t>
            </w:r>
          </w:p>
          <w:p w:rsidR="00075590" w:rsidRPr="00C70689" w:rsidRDefault="00C70689" w:rsidP="00C70689">
            <w:pPr>
              <w:pStyle w:val="TableParagraph"/>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1"/>
              <w:ind w:right="133"/>
              <w:rPr>
                <w:sz w:val="24"/>
                <w:szCs w:val="24"/>
              </w:rPr>
            </w:pPr>
            <w:r w:rsidRPr="00C70689">
              <w:rPr>
                <w:sz w:val="24"/>
                <w:szCs w:val="24"/>
              </w:rPr>
              <w:t>Характеризовать героиню</w:t>
            </w:r>
            <w:r w:rsidRPr="00C70689">
              <w:rPr>
                <w:spacing w:val="-5"/>
                <w:sz w:val="24"/>
                <w:szCs w:val="24"/>
              </w:rPr>
              <w:t xml:space="preserve"> </w:t>
            </w:r>
            <w:r w:rsidRPr="00C70689">
              <w:rPr>
                <w:sz w:val="24"/>
                <w:szCs w:val="24"/>
              </w:rPr>
              <w:t>произведения. Устно или</w:t>
            </w:r>
            <w:r w:rsidRPr="00C70689">
              <w:rPr>
                <w:spacing w:val="-5"/>
                <w:sz w:val="24"/>
                <w:szCs w:val="24"/>
              </w:rPr>
              <w:t xml:space="preserve"> </w:t>
            </w:r>
            <w:r w:rsidRPr="00C70689">
              <w:rPr>
                <w:sz w:val="24"/>
                <w:szCs w:val="24"/>
              </w:rPr>
              <w:t>письменно отвечать</w:t>
            </w:r>
            <w:r w:rsidRPr="00C70689">
              <w:rPr>
                <w:spacing w:val="-13"/>
                <w:sz w:val="24"/>
                <w:szCs w:val="24"/>
              </w:rPr>
              <w:t xml:space="preserve"> </w:t>
            </w:r>
            <w:r w:rsidRPr="00C70689">
              <w:rPr>
                <w:sz w:val="24"/>
                <w:szCs w:val="24"/>
              </w:rPr>
              <w:t>на</w:t>
            </w:r>
            <w:r w:rsidRPr="00C70689">
              <w:rPr>
                <w:spacing w:val="-9"/>
                <w:sz w:val="24"/>
                <w:szCs w:val="24"/>
              </w:rPr>
              <w:t xml:space="preserve"> </w:t>
            </w:r>
            <w:r w:rsidRPr="00C70689">
              <w:rPr>
                <w:sz w:val="24"/>
                <w:szCs w:val="24"/>
              </w:rPr>
              <w:t>вопрос. Работать со словарём литературоведческих</w:t>
            </w:r>
            <w:r w:rsidRPr="00C70689">
              <w:rPr>
                <w:spacing w:val="-7"/>
                <w:sz w:val="24"/>
                <w:szCs w:val="24"/>
              </w:rPr>
              <w:t xml:space="preserve"> </w:t>
            </w:r>
            <w:r w:rsidRPr="00C70689">
              <w:rPr>
                <w:sz w:val="24"/>
                <w:szCs w:val="24"/>
              </w:rPr>
              <w:t>терминов.</w:t>
            </w:r>
          </w:p>
          <w:p w:rsidR="00075590" w:rsidRPr="00C70689" w:rsidRDefault="00C70689" w:rsidP="00C70689">
            <w:pPr>
              <w:pStyle w:val="TableParagraph"/>
              <w:spacing w:before="2"/>
              <w:ind w:right="213"/>
              <w:rPr>
                <w:sz w:val="24"/>
                <w:szCs w:val="24"/>
              </w:rPr>
            </w:pPr>
            <w:r w:rsidRPr="00C70689">
              <w:rPr>
                <w:sz w:val="24"/>
                <w:szCs w:val="24"/>
              </w:rPr>
              <w:t>Характеризовать особенности</w:t>
            </w:r>
            <w:r w:rsidRPr="00C70689">
              <w:rPr>
                <w:spacing w:val="-11"/>
                <w:sz w:val="24"/>
                <w:szCs w:val="24"/>
              </w:rPr>
              <w:t xml:space="preserve"> </w:t>
            </w:r>
            <w:r w:rsidRPr="00C70689">
              <w:rPr>
                <w:sz w:val="24"/>
                <w:szCs w:val="24"/>
              </w:rPr>
              <w:t>тематики, проблематики,</w:t>
            </w:r>
            <w:r w:rsidRPr="00C70689">
              <w:rPr>
                <w:spacing w:val="-15"/>
                <w:sz w:val="24"/>
                <w:szCs w:val="24"/>
              </w:rPr>
              <w:t xml:space="preserve"> </w:t>
            </w:r>
            <w:r w:rsidRPr="00C70689">
              <w:rPr>
                <w:sz w:val="24"/>
                <w:szCs w:val="24"/>
              </w:rPr>
              <w:t xml:space="preserve">литературного направления и художественного мира </w:t>
            </w:r>
            <w:r w:rsidRPr="00C70689">
              <w:rPr>
                <w:spacing w:val="-2"/>
                <w:sz w:val="24"/>
                <w:szCs w:val="24"/>
              </w:rPr>
              <w:t>произведения.</w:t>
            </w:r>
          </w:p>
          <w:p w:rsidR="00075590" w:rsidRPr="00C70689" w:rsidRDefault="00C70689" w:rsidP="00C70689">
            <w:pPr>
              <w:pStyle w:val="TableParagraph"/>
              <w:ind w:right="98"/>
              <w:rPr>
                <w:sz w:val="24"/>
                <w:szCs w:val="24"/>
              </w:rPr>
            </w:pPr>
            <w:r w:rsidRPr="00C70689">
              <w:rPr>
                <w:sz w:val="24"/>
                <w:szCs w:val="24"/>
              </w:rPr>
              <w:t>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жанровых</w:t>
            </w:r>
            <w:r w:rsidRPr="00C70689">
              <w:rPr>
                <w:spacing w:val="-7"/>
                <w:sz w:val="24"/>
                <w:szCs w:val="24"/>
              </w:rPr>
              <w:t xml:space="preserve"> </w:t>
            </w:r>
            <w:r w:rsidRPr="00C70689">
              <w:rPr>
                <w:sz w:val="24"/>
                <w:szCs w:val="24"/>
              </w:rPr>
              <w:t>особенностей.</w:t>
            </w:r>
          </w:p>
          <w:p w:rsidR="00075590" w:rsidRPr="00C70689" w:rsidRDefault="00C70689" w:rsidP="00C70689">
            <w:pPr>
              <w:pStyle w:val="TableParagraph"/>
              <w:ind w:right="98"/>
              <w:rPr>
                <w:sz w:val="24"/>
                <w:szCs w:val="24"/>
              </w:rPr>
            </w:pPr>
            <w:r w:rsidRPr="00C70689">
              <w:rPr>
                <w:sz w:val="24"/>
                <w:szCs w:val="24"/>
              </w:rPr>
              <w:t>Выполнять творческие</w:t>
            </w:r>
            <w:r w:rsidRPr="00C70689">
              <w:rPr>
                <w:spacing w:val="-10"/>
                <w:sz w:val="24"/>
                <w:szCs w:val="24"/>
              </w:rPr>
              <w:t xml:space="preserve"> </w:t>
            </w:r>
            <w:r w:rsidRPr="00C70689">
              <w:rPr>
                <w:sz w:val="24"/>
                <w:szCs w:val="24"/>
              </w:rPr>
              <w:t>работы</w:t>
            </w:r>
            <w:r w:rsidRPr="00C70689">
              <w:rPr>
                <w:spacing w:val="-18"/>
                <w:sz w:val="24"/>
                <w:szCs w:val="24"/>
              </w:rPr>
              <w:t xml:space="preserve"> </w:t>
            </w:r>
            <w:r w:rsidRPr="00C70689">
              <w:rPr>
                <w:sz w:val="24"/>
                <w:szCs w:val="24"/>
              </w:rPr>
              <w:t xml:space="preserve">в жанре </w:t>
            </w:r>
            <w:r w:rsidRPr="00C70689">
              <w:rPr>
                <w:spacing w:val="-2"/>
                <w:sz w:val="24"/>
                <w:szCs w:val="24"/>
              </w:rPr>
              <w:t>стилизации.</w:t>
            </w:r>
          </w:p>
          <w:p w:rsidR="00075590" w:rsidRPr="00C70689" w:rsidRDefault="00C70689" w:rsidP="00C70689">
            <w:pPr>
              <w:pStyle w:val="TableParagraph"/>
              <w:spacing w:before="8"/>
              <w:rPr>
                <w:sz w:val="24"/>
                <w:szCs w:val="24"/>
              </w:rPr>
            </w:pPr>
            <w:r w:rsidRPr="00C70689">
              <w:rPr>
                <w:sz w:val="24"/>
                <w:szCs w:val="24"/>
              </w:rPr>
              <w:t>Осуществлять</w:t>
            </w:r>
            <w:r w:rsidRPr="00C70689">
              <w:rPr>
                <w:spacing w:val="-8"/>
                <w:sz w:val="24"/>
                <w:szCs w:val="24"/>
              </w:rPr>
              <w:t xml:space="preserve"> </w:t>
            </w:r>
            <w:r w:rsidRPr="00C70689">
              <w:rPr>
                <w:sz w:val="24"/>
                <w:szCs w:val="24"/>
              </w:rPr>
              <w:t>самостоятельный</w:t>
            </w:r>
            <w:r w:rsidRPr="00C70689">
              <w:rPr>
                <w:spacing w:val="-18"/>
                <w:sz w:val="24"/>
                <w:szCs w:val="24"/>
              </w:rPr>
              <w:t xml:space="preserve"> </w:t>
            </w:r>
            <w:r w:rsidRPr="00C70689">
              <w:rPr>
                <w:spacing w:val="-4"/>
                <w:sz w:val="24"/>
                <w:szCs w:val="24"/>
              </w:rPr>
              <w:t>поиск</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172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и</w:t>
            </w:r>
            <w:r w:rsidRPr="00C70689">
              <w:rPr>
                <w:spacing w:val="21"/>
                <w:sz w:val="24"/>
                <w:szCs w:val="24"/>
              </w:rPr>
              <w:t xml:space="preserve"> </w:t>
            </w:r>
            <w:r w:rsidRPr="00C70689">
              <w:rPr>
                <w:sz w:val="24"/>
                <w:szCs w:val="24"/>
              </w:rPr>
              <w:t>отбор</w:t>
            </w:r>
            <w:r w:rsidRPr="00C70689">
              <w:rPr>
                <w:spacing w:val="-4"/>
                <w:sz w:val="24"/>
                <w:szCs w:val="24"/>
              </w:rPr>
              <w:t xml:space="preserve"> </w:t>
            </w:r>
            <w:r w:rsidRPr="00C70689">
              <w:rPr>
                <w:sz w:val="24"/>
                <w:szCs w:val="24"/>
              </w:rPr>
              <w:t>информации</w:t>
            </w:r>
            <w:r w:rsidRPr="00C70689">
              <w:rPr>
                <w:spacing w:val="-17"/>
                <w:sz w:val="24"/>
                <w:szCs w:val="24"/>
              </w:rPr>
              <w:t xml:space="preserve"> </w:t>
            </w:r>
            <w:r w:rsidRPr="00C70689">
              <w:rPr>
                <w:sz w:val="24"/>
                <w:szCs w:val="24"/>
              </w:rPr>
              <w:t>для</w:t>
            </w:r>
            <w:r w:rsidRPr="00C70689">
              <w:rPr>
                <w:spacing w:val="-9"/>
                <w:sz w:val="24"/>
                <w:szCs w:val="24"/>
              </w:rPr>
              <w:t xml:space="preserve"> </w:t>
            </w:r>
            <w:r w:rsidRPr="00C70689">
              <w:rPr>
                <w:spacing w:val="-2"/>
                <w:sz w:val="24"/>
                <w:szCs w:val="24"/>
              </w:rPr>
              <w:t>монологических</w:t>
            </w:r>
          </w:p>
          <w:p w:rsidR="00075590" w:rsidRPr="00C70689" w:rsidRDefault="00C70689" w:rsidP="00C70689">
            <w:pPr>
              <w:pStyle w:val="TableParagraph"/>
              <w:spacing w:before="23"/>
              <w:ind w:right="98"/>
              <w:rPr>
                <w:sz w:val="24"/>
                <w:szCs w:val="24"/>
              </w:rPr>
            </w:pPr>
            <w:r w:rsidRPr="00C70689">
              <w:rPr>
                <w:sz w:val="24"/>
                <w:szCs w:val="24"/>
              </w:rPr>
              <w:t>высказываний</w:t>
            </w:r>
            <w:r w:rsidRPr="00C70689">
              <w:rPr>
                <w:spacing w:val="-4"/>
                <w:sz w:val="24"/>
                <w:szCs w:val="24"/>
              </w:rPr>
              <w:t xml:space="preserve"> </w:t>
            </w:r>
            <w:r w:rsidRPr="00C70689">
              <w:rPr>
                <w:sz w:val="24"/>
                <w:szCs w:val="24"/>
              </w:rPr>
              <w:t>с использованием различных источников,</w:t>
            </w:r>
            <w:r w:rsidRPr="00C70689">
              <w:rPr>
                <w:spacing w:val="-26"/>
                <w:sz w:val="24"/>
                <w:szCs w:val="24"/>
              </w:rPr>
              <w:t xml:space="preserve"> </w:t>
            </w:r>
            <w:r w:rsidRPr="00C70689">
              <w:rPr>
                <w:sz w:val="24"/>
                <w:szCs w:val="24"/>
              </w:rPr>
              <w:t>в</w:t>
            </w:r>
            <w:r w:rsidRPr="00C70689">
              <w:rPr>
                <w:spacing w:val="-10"/>
                <w:sz w:val="24"/>
                <w:szCs w:val="24"/>
              </w:rPr>
              <w:t xml:space="preserve"> </w:t>
            </w:r>
            <w:r w:rsidRPr="00C70689">
              <w:rPr>
                <w:sz w:val="24"/>
                <w:szCs w:val="24"/>
              </w:rPr>
              <w:t>том числе справочной</w:t>
            </w:r>
            <w:r w:rsidRPr="00C70689">
              <w:rPr>
                <w:spacing w:val="-12"/>
                <w:sz w:val="24"/>
                <w:szCs w:val="24"/>
              </w:rPr>
              <w:t xml:space="preserve"> </w:t>
            </w:r>
            <w:r w:rsidRPr="00C70689">
              <w:rPr>
                <w:sz w:val="24"/>
                <w:szCs w:val="24"/>
              </w:rPr>
              <w:t>литературы</w:t>
            </w:r>
            <w:r w:rsidRPr="00C70689">
              <w:rPr>
                <w:spacing w:val="-24"/>
                <w:sz w:val="24"/>
                <w:szCs w:val="24"/>
              </w:rPr>
              <w:t xml:space="preserve"> </w:t>
            </w:r>
            <w:r w:rsidRPr="00C70689">
              <w:rPr>
                <w:sz w:val="24"/>
                <w:szCs w:val="24"/>
              </w:rPr>
              <w:t>и</w:t>
            </w:r>
            <w:r w:rsidRPr="00C70689">
              <w:rPr>
                <w:spacing w:val="10"/>
                <w:sz w:val="24"/>
                <w:szCs w:val="24"/>
              </w:rPr>
              <w:t xml:space="preserve"> </w:t>
            </w:r>
            <w:r w:rsidRPr="00C70689">
              <w:rPr>
                <w:spacing w:val="-2"/>
                <w:sz w:val="24"/>
                <w:szCs w:val="24"/>
              </w:rPr>
              <w:t>ресурсов</w:t>
            </w:r>
          </w:p>
          <w:p w:rsidR="00075590" w:rsidRPr="00C70689" w:rsidRDefault="00C70689" w:rsidP="00C70689">
            <w:pPr>
              <w:pStyle w:val="TableParagraph"/>
              <w:rPr>
                <w:sz w:val="24"/>
                <w:szCs w:val="24"/>
              </w:rPr>
            </w:pPr>
            <w:r w:rsidRPr="00C70689">
              <w:rPr>
                <w:spacing w:val="-2"/>
                <w:sz w:val="24"/>
                <w:szCs w:val="24"/>
              </w:rPr>
              <w:t>Интернета</w:t>
            </w:r>
          </w:p>
        </w:tc>
      </w:tr>
      <w:tr w:rsidR="00075590" w:rsidRPr="00C70689">
        <w:trPr>
          <w:trHeight w:val="5910"/>
        </w:trPr>
        <w:tc>
          <w:tcPr>
            <w:tcW w:w="705" w:type="dxa"/>
          </w:tcPr>
          <w:p w:rsidR="00075590" w:rsidRPr="00C70689" w:rsidRDefault="00C70689" w:rsidP="00C70689">
            <w:pPr>
              <w:pStyle w:val="TableParagraph"/>
              <w:ind w:left="4" w:right="95"/>
              <w:rPr>
                <w:sz w:val="24"/>
                <w:szCs w:val="24"/>
              </w:rPr>
            </w:pPr>
            <w:r w:rsidRPr="00C70689">
              <w:rPr>
                <w:spacing w:val="-5"/>
                <w:sz w:val="24"/>
                <w:szCs w:val="24"/>
              </w:rPr>
              <w:t>2.2</w:t>
            </w:r>
          </w:p>
        </w:tc>
        <w:tc>
          <w:tcPr>
            <w:tcW w:w="3405" w:type="dxa"/>
          </w:tcPr>
          <w:p w:rsidR="00075590" w:rsidRPr="00C70689" w:rsidRDefault="00C70689" w:rsidP="00C70689">
            <w:pPr>
              <w:pStyle w:val="TableParagraph"/>
              <w:ind w:right="1273"/>
              <w:rPr>
                <w:sz w:val="24"/>
                <w:szCs w:val="24"/>
              </w:rPr>
            </w:pPr>
            <w:r w:rsidRPr="00C70689">
              <w:rPr>
                <w:sz w:val="24"/>
                <w:szCs w:val="24"/>
              </w:rPr>
              <w:t>Г.Р.</w:t>
            </w:r>
            <w:r w:rsidRPr="00C70689">
              <w:rPr>
                <w:spacing w:val="-6"/>
                <w:sz w:val="24"/>
                <w:szCs w:val="24"/>
              </w:rPr>
              <w:t xml:space="preserve"> </w:t>
            </w:r>
            <w:r w:rsidRPr="00C70689">
              <w:rPr>
                <w:sz w:val="24"/>
                <w:szCs w:val="24"/>
              </w:rPr>
              <w:t xml:space="preserve">Державин. </w:t>
            </w:r>
            <w:r w:rsidRPr="00C70689">
              <w:rPr>
                <w:spacing w:val="-2"/>
                <w:sz w:val="24"/>
                <w:szCs w:val="24"/>
              </w:rPr>
              <w:t xml:space="preserve">Стихотворения </w:t>
            </w:r>
            <w:r w:rsidRPr="00C70689">
              <w:rPr>
                <w:sz w:val="24"/>
                <w:szCs w:val="24"/>
              </w:rPr>
              <w:t>(два</w:t>
            </w:r>
            <w:r w:rsidRPr="00C70689">
              <w:rPr>
                <w:spacing w:val="-15"/>
                <w:sz w:val="24"/>
                <w:szCs w:val="24"/>
              </w:rPr>
              <w:t xml:space="preserve"> </w:t>
            </w:r>
            <w:r w:rsidRPr="00C70689">
              <w:rPr>
                <w:sz w:val="24"/>
                <w:szCs w:val="24"/>
              </w:rPr>
              <w:t>по</w:t>
            </w:r>
            <w:r w:rsidRPr="00C70689">
              <w:rPr>
                <w:spacing w:val="-1"/>
                <w:sz w:val="24"/>
                <w:szCs w:val="24"/>
              </w:rPr>
              <w:t xml:space="preserve"> </w:t>
            </w:r>
            <w:r w:rsidRPr="00C70689">
              <w:rPr>
                <w:spacing w:val="-2"/>
                <w:sz w:val="24"/>
                <w:szCs w:val="24"/>
              </w:rPr>
              <w:t>выбору).</w:t>
            </w:r>
          </w:p>
          <w:p w:rsidR="00075590" w:rsidRPr="00C70689" w:rsidRDefault="00C70689" w:rsidP="00C70689">
            <w:pPr>
              <w:pStyle w:val="TableParagraph"/>
              <w:ind w:right="267"/>
              <w:rPr>
                <w:sz w:val="24"/>
                <w:szCs w:val="24"/>
              </w:rPr>
            </w:pPr>
            <w:r w:rsidRPr="00C70689">
              <w:rPr>
                <w:sz w:val="24"/>
                <w:szCs w:val="24"/>
              </w:rPr>
              <w:t>Например,</w:t>
            </w:r>
            <w:r w:rsidRPr="00C70689">
              <w:rPr>
                <w:spacing w:val="-37"/>
                <w:sz w:val="24"/>
                <w:szCs w:val="24"/>
              </w:rPr>
              <w:t xml:space="preserve"> </w:t>
            </w:r>
            <w:r w:rsidRPr="00C70689">
              <w:rPr>
                <w:sz w:val="24"/>
                <w:szCs w:val="24"/>
              </w:rPr>
              <w:t>«Властителям и судиям», «Памятник»</w:t>
            </w:r>
            <w:r w:rsidRPr="00C70689">
              <w:rPr>
                <w:spacing w:val="80"/>
                <w:sz w:val="24"/>
                <w:szCs w:val="24"/>
              </w:rPr>
              <w:t xml:space="preserve"> </w:t>
            </w:r>
            <w:r w:rsidRPr="00C70689">
              <w:rPr>
                <w:sz w:val="24"/>
                <w:szCs w:val="24"/>
              </w:rPr>
              <w:t>и др.</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2</w:t>
            </w:r>
          </w:p>
        </w:tc>
        <w:tc>
          <w:tcPr>
            <w:tcW w:w="3405" w:type="dxa"/>
          </w:tcPr>
          <w:p w:rsidR="00075590" w:rsidRPr="00C70689" w:rsidRDefault="00C70689" w:rsidP="00C70689">
            <w:pPr>
              <w:pStyle w:val="TableParagraph"/>
              <w:ind w:right="1246"/>
              <w:rPr>
                <w:sz w:val="24"/>
                <w:szCs w:val="24"/>
              </w:rPr>
            </w:pPr>
            <w:r w:rsidRPr="00C70689">
              <w:rPr>
                <w:sz w:val="24"/>
                <w:szCs w:val="24"/>
              </w:rPr>
              <w:t>Г.Р.</w:t>
            </w:r>
            <w:r w:rsidRPr="00C70689">
              <w:rPr>
                <w:spacing w:val="-15"/>
                <w:sz w:val="24"/>
                <w:szCs w:val="24"/>
              </w:rPr>
              <w:t xml:space="preserve"> </w:t>
            </w:r>
            <w:r w:rsidRPr="00C70689">
              <w:rPr>
                <w:sz w:val="24"/>
                <w:szCs w:val="24"/>
              </w:rPr>
              <w:t xml:space="preserve">Державин. </w:t>
            </w:r>
            <w:r w:rsidRPr="00C70689">
              <w:rPr>
                <w:spacing w:val="-2"/>
                <w:sz w:val="24"/>
                <w:szCs w:val="24"/>
              </w:rPr>
              <w:t xml:space="preserve">Стихотворения. </w:t>
            </w:r>
            <w:r w:rsidRPr="00C70689">
              <w:rPr>
                <w:sz w:val="24"/>
                <w:szCs w:val="24"/>
              </w:rPr>
              <w:t>(два</w:t>
            </w:r>
            <w:r w:rsidRPr="00C70689">
              <w:rPr>
                <w:spacing w:val="-15"/>
                <w:sz w:val="24"/>
                <w:szCs w:val="24"/>
              </w:rPr>
              <w:t xml:space="preserve"> </w:t>
            </w:r>
            <w:r w:rsidRPr="00C70689">
              <w:rPr>
                <w:sz w:val="24"/>
                <w:szCs w:val="24"/>
              </w:rPr>
              <w:t>по</w:t>
            </w:r>
            <w:r w:rsidRPr="00C70689">
              <w:rPr>
                <w:spacing w:val="-1"/>
                <w:sz w:val="24"/>
                <w:szCs w:val="24"/>
              </w:rPr>
              <w:t xml:space="preserve"> </w:t>
            </w:r>
            <w:r w:rsidRPr="00C70689">
              <w:rPr>
                <w:spacing w:val="-2"/>
                <w:sz w:val="24"/>
                <w:szCs w:val="24"/>
              </w:rPr>
              <w:t>выбору).</w:t>
            </w:r>
          </w:p>
          <w:p w:rsidR="00075590" w:rsidRPr="00C70689" w:rsidRDefault="00C70689" w:rsidP="00C70689">
            <w:pPr>
              <w:pStyle w:val="TableParagraph"/>
              <w:ind w:right="267"/>
              <w:rPr>
                <w:sz w:val="24"/>
                <w:szCs w:val="24"/>
              </w:rPr>
            </w:pPr>
            <w:r w:rsidRPr="00C70689">
              <w:rPr>
                <w:sz w:val="24"/>
                <w:szCs w:val="24"/>
              </w:rPr>
              <w:t>Например,</w:t>
            </w:r>
            <w:r w:rsidRPr="00C70689">
              <w:rPr>
                <w:spacing w:val="-37"/>
                <w:sz w:val="24"/>
                <w:szCs w:val="24"/>
              </w:rPr>
              <w:t xml:space="preserve"> </w:t>
            </w:r>
            <w:r w:rsidRPr="00C70689">
              <w:rPr>
                <w:sz w:val="24"/>
                <w:szCs w:val="24"/>
              </w:rPr>
              <w:t>«Властителям и судиям», «Памятник»</w:t>
            </w:r>
            <w:r w:rsidRPr="00C70689">
              <w:rPr>
                <w:spacing w:val="80"/>
                <w:sz w:val="24"/>
                <w:szCs w:val="24"/>
              </w:rPr>
              <w:t xml:space="preserve"> </w:t>
            </w:r>
            <w:r w:rsidRPr="00C70689">
              <w:rPr>
                <w:sz w:val="24"/>
                <w:szCs w:val="24"/>
              </w:rPr>
              <w:t>и др. Традиции</w:t>
            </w:r>
          </w:p>
          <w:p w:rsidR="00075590" w:rsidRPr="00C70689" w:rsidRDefault="00C70689" w:rsidP="00C70689">
            <w:pPr>
              <w:pStyle w:val="TableParagraph"/>
              <w:ind w:right="408"/>
              <w:rPr>
                <w:sz w:val="24"/>
                <w:szCs w:val="24"/>
              </w:rPr>
            </w:pPr>
            <w:r w:rsidRPr="00C70689">
              <w:rPr>
                <w:sz w:val="24"/>
                <w:szCs w:val="24"/>
              </w:rPr>
              <w:t>и новаторство</w:t>
            </w:r>
            <w:r w:rsidRPr="00C70689">
              <w:rPr>
                <w:spacing w:val="-9"/>
                <w:sz w:val="24"/>
                <w:szCs w:val="24"/>
              </w:rPr>
              <w:t xml:space="preserve"> </w:t>
            </w:r>
            <w:r w:rsidRPr="00C70689">
              <w:rPr>
                <w:sz w:val="24"/>
                <w:szCs w:val="24"/>
              </w:rPr>
              <w:t>в</w:t>
            </w:r>
            <w:r w:rsidRPr="00C70689">
              <w:rPr>
                <w:spacing w:val="-17"/>
                <w:sz w:val="24"/>
                <w:szCs w:val="24"/>
              </w:rPr>
              <w:t xml:space="preserve"> </w:t>
            </w:r>
            <w:r w:rsidRPr="00C70689">
              <w:rPr>
                <w:sz w:val="24"/>
                <w:szCs w:val="24"/>
              </w:rPr>
              <w:t>поэзии Г.Р.</w:t>
            </w:r>
            <w:r w:rsidRPr="00C70689">
              <w:rPr>
                <w:spacing w:val="-15"/>
                <w:sz w:val="24"/>
                <w:szCs w:val="24"/>
              </w:rPr>
              <w:t xml:space="preserve"> </w:t>
            </w:r>
            <w:r w:rsidRPr="00C70689">
              <w:rPr>
                <w:sz w:val="24"/>
                <w:szCs w:val="24"/>
              </w:rPr>
              <w:t>Державина.</w:t>
            </w:r>
          </w:p>
          <w:p w:rsidR="00075590" w:rsidRPr="00C70689" w:rsidRDefault="00C70689" w:rsidP="00C70689">
            <w:pPr>
              <w:pStyle w:val="TableParagraph"/>
              <w:rPr>
                <w:sz w:val="24"/>
                <w:szCs w:val="24"/>
              </w:rPr>
            </w:pPr>
            <w:r w:rsidRPr="00C70689">
              <w:rPr>
                <w:sz w:val="24"/>
                <w:szCs w:val="24"/>
              </w:rPr>
              <w:t>Идеи</w:t>
            </w:r>
            <w:r w:rsidRPr="00C70689">
              <w:rPr>
                <w:spacing w:val="-5"/>
                <w:sz w:val="24"/>
                <w:szCs w:val="24"/>
              </w:rPr>
              <w:t xml:space="preserve"> </w:t>
            </w:r>
            <w:r w:rsidRPr="00C70689">
              <w:rPr>
                <w:spacing w:val="-2"/>
                <w:sz w:val="24"/>
                <w:szCs w:val="24"/>
              </w:rPr>
              <w:t>просвещения</w:t>
            </w:r>
          </w:p>
          <w:p w:rsidR="00075590" w:rsidRPr="00C70689" w:rsidRDefault="00C70689" w:rsidP="00C70689">
            <w:pPr>
              <w:pStyle w:val="TableParagraph"/>
              <w:spacing w:before="16"/>
              <w:ind w:right="146"/>
              <w:rPr>
                <w:sz w:val="24"/>
                <w:szCs w:val="24"/>
              </w:rPr>
            </w:pPr>
            <w:r w:rsidRPr="00C70689">
              <w:rPr>
                <w:sz w:val="24"/>
                <w:szCs w:val="24"/>
              </w:rPr>
              <w:t>и гуманизма</w:t>
            </w:r>
            <w:r w:rsidRPr="00C70689">
              <w:rPr>
                <w:spacing w:val="-24"/>
                <w:sz w:val="24"/>
                <w:szCs w:val="24"/>
              </w:rPr>
              <w:t xml:space="preserve"> </w:t>
            </w:r>
            <w:r w:rsidRPr="00C70689">
              <w:rPr>
                <w:sz w:val="24"/>
                <w:szCs w:val="24"/>
              </w:rPr>
              <w:t>в</w:t>
            </w:r>
            <w:r w:rsidRPr="00C70689">
              <w:rPr>
                <w:spacing w:val="-16"/>
                <w:sz w:val="24"/>
                <w:szCs w:val="24"/>
              </w:rPr>
              <w:t xml:space="preserve"> </w:t>
            </w:r>
            <w:r w:rsidRPr="00C70689">
              <w:rPr>
                <w:sz w:val="24"/>
                <w:szCs w:val="24"/>
              </w:rPr>
              <w:t xml:space="preserve">его лирике. </w:t>
            </w:r>
            <w:r w:rsidRPr="00C70689">
              <w:rPr>
                <w:spacing w:val="-2"/>
                <w:sz w:val="24"/>
                <w:szCs w:val="24"/>
              </w:rPr>
              <w:t>Философская проблематика произведений</w:t>
            </w:r>
          </w:p>
          <w:p w:rsidR="00075590" w:rsidRPr="00C70689" w:rsidRDefault="00C70689" w:rsidP="00C70689">
            <w:pPr>
              <w:pStyle w:val="TableParagraph"/>
              <w:rPr>
                <w:sz w:val="24"/>
                <w:szCs w:val="24"/>
              </w:rPr>
            </w:pPr>
            <w:r w:rsidRPr="00C70689">
              <w:rPr>
                <w:sz w:val="24"/>
                <w:szCs w:val="24"/>
              </w:rPr>
              <w:t>Г.Р.</w:t>
            </w:r>
            <w:r w:rsidRPr="00C70689">
              <w:rPr>
                <w:spacing w:val="-15"/>
                <w:sz w:val="24"/>
                <w:szCs w:val="24"/>
              </w:rPr>
              <w:t xml:space="preserve"> </w:t>
            </w:r>
            <w:r w:rsidRPr="00C70689">
              <w:rPr>
                <w:sz w:val="24"/>
                <w:szCs w:val="24"/>
              </w:rPr>
              <w:t>Державина, гражданский</w:t>
            </w:r>
            <w:r w:rsidRPr="00C70689">
              <w:rPr>
                <w:spacing w:val="-12"/>
                <w:sz w:val="24"/>
                <w:szCs w:val="24"/>
              </w:rPr>
              <w:t xml:space="preserve"> </w:t>
            </w:r>
            <w:r w:rsidRPr="00C70689">
              <w:rPr>
                <w:sz w:val="24"/>
                <w:szCs w:val="24"/>
              </w:rPr>
              <w:t>пафос</w:t>
            </w:r>
            <w:r w:rsidRPr="00C70689">
              <w:rPr>
                <w:spacing w:val="-17"/>
                <w:sz w:val="24"/>
                <w:szCs w:val="24"/>
              </w:rPr>
              <w:t xml:space="preserve"> </w:t>
            </w:r>
            <w:r w:rsidRPr="00C70689">
              <w:rPr>
                <w:sz w:val="24"/>
                <w:szCs w:val="24"/>
              </w:rPr>
              <w:t xml:space="preserve">его </w:t>
            </w:r>
            <w:r w:rsidRPr="00C70689">
              <w:rPr>
                <w:spacing w:val="-2"/>
                <w:sz w:val="24"/>
                <w:szCs w:val="24"/>
              </w:rPr>
              <w:t>лирики</w:t>
            </w:r>
          </w:p>
        </w:tc>
        <w:tc>
          <w:tcPr>
            <w:tcW w:w="5340" w:type="dxa"/>
          </w:tcPr>
          <w:p w:rsidR="00075590" w:rsidRPr="00C70689" w:rsidRDefault="00C70689" w:rsidP="00C70689">
            <w:pPr>
              <w:pStyle w:val="TableParagraph"/>
              <w:ind w:right="98"/>
              <w:rPr>
                <w:sz w:val="24"/>
                <w:szCs w:val="24"/>
              </w:rPr>
            </w:pPr>
            <w:r w:rsidRPr="00C70689">
              <w:rPr>
                <w:sz w:val="24"/>
                <w:szCs w:val="24"/>
              </w:rPr>
              <w:t>Конспектировать лекцию</w:t>
            </w:r>
            <w:r w:rsidRPr="00C70689">
              <w:rPr>
                <w:spacing w:val="-5"/>
                <w:sz w:val="24"/>
                <w:szCs w:val="24"/>
              </w:rPr>
              <w:t xml:space="preserve"> </w:t>
            </w:r>
            <w:r w:rsidRPr="00C70689">
              <w:rPr>
                <w:sz w:val="24"/>
                <w:szCs w:val="24"/>
              </w:rPr>
              <w:t>учителя. Составлять тезисы статьи учебника. Подбирать и обобщать</w:t>
            </w:r>
            <w:r w:rsidRPr="00C70689">
              <w:rPr>
                <w:spacing w:val="-7"/>
                <w:sz w:val="24"/>
                <w:szCs w:val="24"/>
              </w:rPr>
              <w:t xml:space="preserve"> </w:t>
            </w:r>
            <w:r w:rsidRPr="00C70689">
              <w:rPr>
                <w:sz w:val="24"/>
                <w:szCs w:val="24"/>
              </w:rPr>
              <w:t>материалы</w:t>
            </w:r>
            <w:r w:rsidRPr="00C70689">
              <w:rPr>
                <w:spacing w:val="-11"/>
                <w:sz w:val="24"/>
                <w:szCs w:val="24"/>
              </w:rPr>
              <w:t xml:space="preserve"> </w:t>
            </w:r>
            <w:r w:rsidRPr="00C70689">
              <w:rPr>
                <w:sz w:val="24"/>
                <w:szCs w:val="24"/>
              </w:rPr>
              <w:t>о поэте с использованием</w:t>
            </w:r>
            <w:r w:rsidRPr="00C70689">
              <w:rPr>
                <w:spacing w:val="-5"/>
                <w:sz w:val="24"/>
                <w:szCs w:val="24"/>
              </w:rPr>
              <w:t xml:space="preserve"> </w:t>
            </w:r>
            <w:r w:rsidRPr="00C70689">
              <w:rPr>
                <w:sz w:val="24"/>
                <w:szCs w:val="24"/>
              </w:rPr>
              <w:t>справочной</w:t>
            </w:r>
            <w:r w:rsidRPr="00C70689">
              <w:rPr>
                <w:spacing w:val="-8"/>
                <w:sz w:val="24"/>
                <w:szCs w:val="24"/>
              </w:rPr>
              <w:t xml:space="preserve"> </w:t>
            </w:r>
            <w:r w:rsidRPr="00C70689">
              <w:rPr>
                <w:sz w:val="24"/>
                <w:szCs w:val="24"/>
              </w:rPr>
              <w:t>литературы и ресурсов Интернета.</w:t>
            </w:r>
          </w:p>
          <w:p w:rsidR="00075590" w:rsidRPr="00C70689" w:rsidRDefault="00C70689" w:rsidP="00C70689">
            <w:pPr>
              <w:pStyle w:val="TableParagraph"/>
              <w:spacing w:before="11"/>
              <w:ind w:right="638"/>
              <w:rPr>
                <w:sz w:val="24"/>
                <w:szCs w:val="24"/>
              </w:rPr>
            </w:pPr>
            <w:r w:rsidRPr="00C70689">
              <w:rPr>
                <w:sz w:val="24"/>
                <w:szCs w:val="24"/>
              </w:rPr>
              <w:t>Выразительно читать стихотворения, в том числе наизусть.</w:t>
            </w:r>
          </w:p>
          <w:p w:rsidR="00075590" w:rsidRPr="00C70689" w:rsidRDefault="00C70689" w:rsidP="00C70689">
            <w:pPr>
              <w:pStyle w:val="TableParagraph"/>
              <w:spacing w:before="1"/>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
              <w:ind w:right="98"/>
              <w:rPr>
                <w:sz w:val="24"/>
                <w:szCs w:val="24"/>
              </w:rPr>
            </w:pPr>
            <w:r w:rsidRPr="00C70689">
              <w:rPr>
                <w:sz w:val="24"/>
                <w:szCs w:val="24"/>
              </w:rPr>
              <w:t>Устно или</w:t>
            </w:r>
            <w:r w:rsidRPr="00C70689">
              <w:rPr>
                <w:spacing w:val="-5"/>
                <w:sz w:val="24"/>
                <w:szCs w:val="24"/>
              </w:rPr>
              <w:t xml:space="preserve"> </w:t>
            </w:r>
            <w:r w:rsidRPr="00C70689">
              <w:rPr>
                <w:sz w:val="24"/>
                <w:szCs w:val="24"/>
              </w:rPr>
              <w:t>письменно отвечать</w:t>
            </w:r>
            <w:r w:rsidRPr="00C70689">
              <w:rPr>
                <w:spacing w:val="-13"/>
                <w:sz w:val="24"/>
                <w:szCs w:val="24"/>
              </w:rPr>
              <w:t xml:space="preserve"> </w:t>
            </w:r>
            <w:r w:rsidRPr="00C70689">
              <w:rPr>
                <w:sz w:val="24"/>
                <w:szCs w:val="24"/>
              </w:rPr>
              <w:t>на</w:t>
            </w:r>
            <w:r w:rsidRPr="00C70689">
              <w:rPr>
                <w:spacing w:val="-9"/>
                <w:sz w:val="24"/>
                <w:szCs w:val="24"/>
              </w:rPr>
              <w:t xml:space="preserve"> </w:t>
            </w:r>
            <w:r w:rsidRPr="00C70689">
              <w:rPr>
                <w:sz w:val="24"/>
                <w:szCs w:val="24"/>
              </w:rPr>
              <w:t>вопрос. Участвовать в коллективном диалоге.</w:t>
            </w:r>
          </w:p>
          <w:p w:rsidR="00075590" w:rsidRPr="00C70689" w:rsidRDefault="00C70689" w:rsidP="00C70689">
            <w:pPr>
              <w:pStyle w:val="TableParagraph"/>
              <w:spacing w:before="16"/>
              <w:ind w:right="98"/>
              <w:rPr>
                <w:sz w:val="24"/>
                <w:szCs w:val="24"/>
              </w:rPr>
            </w:pPr>
            <w:r w:rsidRPr="00C70689">
              <w:rPr>
                <w:sz w:val="24"/>
                <w:szCs w:val="24"/>
              </w:rPr>
              <w:t>Выявлять в произведении</w:t>
            </w:r>
            <w:r w:rsidRPr="00C70689">
              <w:rPr>
                <w:spacing w:val="-2"/>
                <w:sz w:val="24"/>
                <w:szCs w:val="24"/>
              </w:rPr>
              <w:t xml:space="preserve"> </w:t>
            </w:r>
            <w:r w:rsidRPr="00C70689">
              <w:rPr>
                <w:sz w:val="24"/>
                <w:szCs w:val="24"/>
              </w:rPr>
              <w:t>черты литературного</w:t>
            </w:r>
            <w:r w:rsidRPr="00C70689">
              <w:rPr>
                <w:spacing w:val="-7"/>
                <w:sz w:val="24"/>
                <w:szCs w:val="24"/>
              </w:rPr>
              <w:t xml:space="preserve"> </w:t>
            </w:r>
            <w:r w:rsidRPr="00C70689">
              <w:rPr>
                <w:sz w:val="24"/>
                <w:szCs w:val="24"/>
              </w:rPr>
              <w:t>направления.</w:t>
            </w:r>
          </w:p>
          <w:p w:rsidR="00075590" w:rsidRPr="00C70689" w:rsidRDefault="00C70689" w:rsidP="00C70689">
            <w:pPr>
              <w:pStyle w:val="TableParagraph"/>
              <w:spacing w:before="1"/>
              <w:ind w:right="98"/>
              <w:rPr>
                <w:sz w:val="24"/>
                <w:szCs w:val="24"/>
              </w:rPr>
            </w:pPr>
            <w:r w:rsidRPr="00C70689">
              <w:rPr>
                <w:sz w:val="24"/>
                <w:szCs w:val="24"/>
              </w:rPr>
              <w:t>Анализировать</w:t>
            </w:r>
            <w:r w:rsidRPr="00C70689">
              <w:rPr>
                <w:spacing w:val="-5"/>
                <w:sz w:val="24"/>
                <w:szCs w:val="24"/>
              </w:rPr>
              <w:t xml:space="preserve"> </w:t>
            </w:r>
            <w:r w:rsidRPr="00C70689">
              <w:rPr>
                <w:sz w:val="24"/>
                <w:szCs w:val="24"/>
              </w:rPr>
              <w:t>произведение</w:t>
            </w:r>
            <w:r w:rsidRPr="00C70689">
              <w:rPr>
                <w:spacing w:val="-21"/>
                <w:sz w:val="24"/>
                <w:szCs w:val="24"/>
              </w:rPr>
              <w:t xml:space="preserve"> </w:t>
            </w:r>
            <w:r w:rsidRPr="00C70689">
              <w:rPr>
                <w:sz w:val="24"/>
                <w:szCs w:val="24"/>
              </w:rPr>
              <w:t>с</w:t>
            </w:r>
            <w:r w:rsidRPr="00C70689">
              <w:rPr>
                <w:spacing w:val="-1"/>
                <w:sz w:val="24"/>
                <w:szCs w:val="24"/>
              </w:rPr>
              <w:t xml:space="preserve"> </w:t>
            </w:r>
            <w:r w:rsidRPr="00C70689">
              <w:rPr>
                <w:sz w:val="24"/>
                <w:szCs w:val="24"/>
              </w:rPr>
              <w:t>учётом</w:t>
            </w:r>
            <w:r w:rsidRPr="00C70689">
              <w:rPr>
                <w:spacing w:val="-13"/>
                <w:sz w:val="24"/>
                <w:szCs w:val="24"/>
              </w:rPr>
              <w:t xml:space="preserve"> </w:t>
            </w:r>
            <w:r w:rsidRPr="00C70689">
              <w:rPr>
                <w:sz w:val="24"/>
                <w:szCs w:val="24"/>
              </w:rPr>
              <w:t>его жанровых</w:t>
            </w:r>
            <w:r w:rsidRPr="00C70689">
              <w:rPr>
                <w:spacing w:val="-7"/>
                <w:sz w:val="24"/>
                <w:szCs w:val="24"/>
              </w:rPr>
              <w:t xml:space="preserve"> </w:t>
            </w:r>
            <w:r w:rsidRPr="00C70689">
              <w:rPr>
                <w:sz w:val="24"/>
                <w:szCs w:val="24"/>
              </w:rPr>
              <w:t>особенностей.</w:t>
            </w:r>
          </w:p>
          <w:p w:rsidR="00075590" w:rsidRPr="00C70689" w:rsidRDefault="00C70689" w:rsidP="00C70689">
            <w:pPr>
              <w:pStyle w:val="TableParagraph"/>
              <w:spacing w:before="1"/>
              <w:ind w:right="98"/>
              <w:rPr>
                <w:sz w:val="24"/>
                <w:szCs w:val="24"/>
              </w:rPr>
            </w:pPr>
            <w:r w:rsidRPr="00C70689">
              <w:rPr>
                <w:sz w:val="24"/>
                <w:szCs w:val="24"/>
              </w:rPr>
              <w:t>Участвовать в подготовке</w:t>
            </w:r>
            <w:r w:rsidRPr="00C70689">
              <w:rPr>
                <w:spacing w:val="-7"/>
                <w:sz w:val="24"/>
                <w:szCs w:val="24"/>
              </w:rPr>
              <w:t xml:space="preserve"> </w:t>
            </w:r>
            <w:r w:rsidRPr="00C70689">
              <w:rPr>
                <w:sz w:val="24"/>
                <w:szCs w:val="24"/>
              </w:rPr>
              <w:t xml:space="preserve">коллективного </w:t>
            </w:r>
            <w:r w:rsidRPr="00C70689">
              <w:rPr>
                <w:spacing w:val="-2"/>
                <w:sz w:val="24"/>
                <w:szCs w:val="24"/>
              </w:rPr>
              <w:t>проекта</w:t>
            </w:r>
          </w:p>
        </w:tc>
      </w:tr>
      <w:tr w:rsidR="00075590" w:rsidRPr="00C70689">
        <w:trPr>
          <w:trHeight w:val="1724"/>
        </w:trPr>
        <w:tc>
          <w:tcPr>
            <w:tcW w:w="705" w:type="dxa"/>
          </w:tcPr>
          <w:p w:rsidR="00075590" w:rsidRPr="00C70689" w:rsidRDefault="00C70689" w:rsidP="00C70689">
            <w:pPr>
              <w:pStyle w:val="TableParagraph"/>
              <w:ind w:left="4" w:right="95"/>
              <w:rPr>
                <w:sz w:val="24"/>
                <w:szCs w:val="24"/>
              </w:rPr>
            </w:pPr>
            <w:r w:rsidRPr="00C70689">
              <w:rPr>
                <w:spacing w:val="-5"/>
                <w:sz w:val="24"/>
                <w:szCs w:val="24"/>
              </w:rPr>
              <w:t>2.3</w:t>
            </w:r>
          </w:p>
        </w:tc>
        <w:tc>
          <w:tcPr>
            <w:tcW w:w="3405" w:type="dxa"/>
          </w:tcPr>
          <w:p w:rsidR="00075590" w:rsidRPr="00C70689" w:rsidRDefault="00C70689" w:rsidP="00C70689">
            <w:pPr>
              <w:pStyle w:val="TableParagraph"/>
              <w:rPr>
                <w:sz w:val="24"/>
                <w:szCs w:val="24"/>
              </w:rPr>
            </w:pPr>
            <w:r w:rsidRPr="00C70689">
              <w:rPr>
                <w:sz w:val="24"/>
                <w:szCs w:val="24"/>
              </w:rPr>
              <w:t>Н.М.</w:t>
            </w:r>
            <w:r w:rsidRPr="00C70689">
              <w:rPr>
                <w:spacing w:val="9"/>
                <w:sz w:val="24"/>
                <w:szCs w:val="24"/>
              </w:rPr>
              <w:t xml:space="preserve"> </w:t>
            </w:r>
            <w:r w:rsidRPr="00C70689">
              <w:rPr>
                <w:sz w:val="24"/>
                <w:szCs w:val="24"/>
              </w:rPr>
              <w:t>Карамзин.</w:t>
            </w:r>
            <w:r w:rsidRPr="00C70689">
              <w:rPr>
                <w:spacing w:val="-15"/>
                <w:sz w:val="24"/>
                <w:szCs w:val="24"/>
              </w:rPr>
              <w:t xml:space="preserve"> </w:t>
            </w:r>
            <w:r w:rsidRPr="00C70689">
              <w:rPr>
                <w:spacing w:val="-2"/>
                <w:sz w:val="24"/>
                <w:szCs w:val="24"/>
              </w:rPr>
              <w:t>Повесть</w:t>
            </w:r>
          </w:p>
          <w:p w:rsidR="00075590" w:rsidRPr="00C70689" w:rsidRDefault="00C70689" w:rsidP="00C70689">
            <w:pPr>
              <w:pStyle w:val="TableParagraph"/>
              <w:spacing w:before="23"/>
              <w:rPr>
                <w:sz w:val="24"/>
                <w:szCs w:val="24"/>
              </w:rPr>
            </w:pPr>
            <w:r w:rsidRPr="00C70689">
              <w:rPr>
                <w:sz w:val="24"/>
                <w:szCs w:val="24"/>
              </w:rPr>
              <w:t>«Бедная</w:t>
            </w:r>
            <w:r w:rsidRPr="00C70689">
              <w:rPr>
                <w:spacing w:val="-2"/>
                <w:sz w:val="24"/>
                <w:szCs w:val="24"/>
              </w:rPr>
              <w:t xml:space="preserve"> </w:t>
            </w:r>
            <w:r w:rsidRPr="00C70689">
              <w:rPr>
                <w:spacing w:val="-4"/>
                <w:sz w:val="24"/>
                <w:szCs w:val="24"/>
              </w:rPr>
              <w:t>Лиза»</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Н.М.</w:t>
            </w:r>
            <w:r w:rsidRPr="00C70689">
              <w:rPr>
                <w:spacing w:val="9"/>
                <w:sz w:val="24"/>
                <w:szCs w:val="24"/>
              </w:rPr>
              <w:t xml:space="preserve"> </w:t>
            </w:r>
            <w:r w:rsidRPr="00C70689">
              <w:rPr>
                <w:sz w:val="24"/>
                <w:szCs w:val="24"/>
              </w:rPr>
              <w:t>Карамзин.</w:t>
            </w:r>
            <w:r w:rsidRPr="00C70689">
              <w:rPr>
                <w:spacing w:val="-15"/>
                <w:sz w:val="24"/>
                <w:szCs w:val="24"/>
              </w:rPr>
              <w:t xml:space="preserve"> </w:t>
            </w:r>
            <w:r w:rsidRPr="00C70689">
              <w:rPr>
                <w:spacing w:val="-2"/>
                <w:sz w:val="24"/>
                <w:szCs w:val="24"/>
              </w:rPr>
              <w:t>Повесть</w:t>
            </w:r>
          </w:p>
          <w:p w:rsidR="00075590" w:rsidRPr="00C70689" w:rsidRDefault="00C70689" w:rsidP="00C70689">
            <w:pPr>
              <w:pStyle w:val="TableParagraph"/>
              <w:spacing w:before="23"/>
              <w:ind w:right="459"/>
              <w:rPr>
                <w:sz w:val="24"/>
                <w:szCs w:val="24"/>
              </w:rPr>
            </w:pPr>
            <w:r w:rsidRPr="00C70689">
              <w:rPr>
                <w:sz w:val="24"/>
                <w:szCs w:val="24"/>
              </w:rPr>
              <w:t>«Бедная Лиза». Сюжет и герои</w:t>
            </w:r>
            <w:r w:rsidRPr="00C70689">
              <w:rPr>
                <w:spacing w:val="-18"/>
                <w:sz w:val="24"/>
                <w:szCs w:val="24"/>
              </w:rPr>
              <w:t xml:space="preserve"> </w:t>
            </w:r>
            <w:r w:rsidRPr="00C70689">
              <w:rPr>
                <w:sz w:val="24"/>
                <w:szCs w:val="24"/>
              </w:rPr>
              <w:t>повести.</w:t>
            </w:r>
            <w:r w:rsidRPr="00C70689">
              <w:rPr>
                <w:spacing w:val="-13"/>
                <w:sz w:val="24"/>
                <w:szCs w:val="24"/>
              </w:rPr>
              <w:t xml:space="preserve"> </w:t>
            </w:r>
            <w:r w:rsidRPr="00C70689">
              <w:rPr>
                <w:sz w:val="24"/>
                <w:szCs w:val="24"/>
              </w:rPr>
              <w:t xml:space="preserve">Черты </w:t>
            </w:r>
            <w:r w:rsidRPr="00C70689">
              <w:rPr>
                <w:spacing w:val="-2"/>
                <w:sz w:val="24"/>
                <w:szCs w:val="24"/>
              </w:rPr>
              <w:t>сентиментализма</w:t>
            </w:r>
          </w:p>
          <w:p w:rsidR="00075590" w:rsidRPr="00C70689" w:rsidRDefault="00C70689" w:rsidP="00C70689">
            <w:pPr>
              <w:pStyle w:val="TableParagraph"/>
              <w:rPr>
                <w:sz w:val="24"/>
                <w:szCs w:val="24"/>
              </w:rPr>
            </w:pPr>
            <w:r w:rsidRPr="00C70689">
              <w:rPr>
                <w:sz w:val="24"/>
                <w:szCs w:val="24"/>
              </w:rPr>
              <w:t>в</w:t>
            </w:r>
            <w:r w:rsidRPr="00C70689">
              <w:rPr>
                <w:spacing w:val="-9"/>
                <w:sz w:val="24"/>
                <w:szCs w:val="24"/>
              </w:rPr>
              <w:t xml:space="preserve"> </w:t>
            </w:r>
            <w:r w:rsidRPr="00C70689">
              <w:rPr>
                <w:spacing w:val="-2"/>
                <w:sz w:val="24"/>
                <w:szCs w:val="24"/>
              </w:rPr>
              <w:t>повести</w:t>
            </w:r>
          </w:p>
        </w:tc>
        <w:tc>
          <w:tcPr>
            <w:tcW w:w="5340" w:type="dxa"/>
          </w:tcPr>
          <w:p w:rsidR="00075590" w:rsidRPr="00C70689" w:rsidRDefault="00C70689" w:rsidP="00C70689">
            <w:pPr>
              <w:pStyle w:val="TableParagraph"/>
              <w:rPr>
                <w:sz w:val="24"/>
                <w:szCs w:val="24"/>
              </w:rPr>
            </w:pPr>
            <w:r w:rsidRPr="00C70689">
              <w:rPr>
                <w:sz w:val="24"/>
                <w:szCs w:val="24"/>
              </w:rPr>
              <w:t>Конспектировать</w:t>
            </w:r>
            <w:r w:rsidRPr="00C70689">
              <w:rPr>
                <w:spacing w:val="-12"/>
                <w:sz w:val="24"/>
                <w:szCs w:val="24"/>
              </w:rPr>
              <w:t xml:space="preserve"> </w:t>
            </w:r>
            <w:r w:rsidRPr="00C70689">
              <w:rPr>
                <w:sz w:val="24"/>
                <w:szCs w:val="24"/>
              </w:rPr>
              <w:t>лекцию</w:t>
            </w:r>
            <w:r w:rsidRPr="00C70689">
              <w:rPr>
                <w:spacing w:val="-21"/>
                <w:sz w:val="24"/>
                <w:szCs w:val="24"/>
              </w:rPr>
              <w:t xml:space="preserve"> </w:t>
            </w:r>
            <w:r w:rsidRPr="00C70689">
              <w:rPr>
                <w:spacing w:val="-2"/>
                <w:sz w:val="24"/>
                <w:szCs w:val="24"/>
              </w:rPr>
              <w:t>учителя</w:t>
            </w:r>
          </w:p>
          <w:p w:rsidR="00075590" w:rsidRPr="00C70689" w:rsidRDefault="00C70689" w:rsidP="00C70689">
            <w:pPr>
              <w:pStyle w:val="TableParagraph"/>
              <w:spacing w:before="23"/>
              <w:rPr>
                <w:sz w:val="24"/>
                <w:szCs w:val="24"/>
              </w:rPr>
            </w:pPr>
            <w:r w:rsidRPr="00C70689">
              <w:rPr>
                <w:sz w:val="24"/>
                <w:szCs w:val="24"/>
              </w:rPr>
              <w:t>или</w:t>
            </w:r>
            <w:r w:rsidRPr="00C70689">
              <w:rPr>
                <w:spacing w:val="-4"/>
                <w:sz w:val="24"/>
                <w:szCs w:val="24"/>
              </w:rPr>
              <w:t xml:space="preserve"> </w:t>
            </w:r>
            <w:r w:rsidRPr="00C70689">
              <w:rPr>
                <w:sz w:val="24"/>
                <w:szCs w:val="24"/>
              </w:rPr>
              <w:t>статью</w:t>
            </w:r>
            <w:r w:rsidRPr="00C70689">
              <w:rPr>
                <w:spacing w:val="-4"/>
                <w:sz w:val="24"/>
                <w:szCs w:val="24"/>
              </w:rPr>
              <w:t xml:space="preserve"> </w:t>
            </w:r>
            <w:r w:rsidRPr="00C70689">
              <w:rPr>
                <w:sz w:val="24"/>
                <w:szCs w:val="24"/>
              </w:rPr>
              <w:t>учебника,</w:t>
            </w:r>
            <w:r w:rsidRPr="00C70689">
              <w:rPr>
                <w:spacing w:val="-14"/>
                <w:sz w:val="24"/>
                <w:szCs w:val="24"/>
              </w:rPr>
              <w:t xml:space="preserve"> </w:t>
            </w:r>
            <w:r w:rsidRPr="00C70689">
              <w:rPr>
                <w:sz w:val="24"/>
                <w:szCs w:val="24"/>
              </w:rPr>
              <w:t>составлять</w:t>
            </w:r>
            <w:r w:rsidRPr="00C70689">
              <w:rPr>
                <w:spacing w:val="-12"/>
                <w:sz w:val="24"/>
                <w:szCs w:val="24"/>
              </w:rPr>
              <w:t xml:space="preserve"> </w:t>
            </w:r>
            <w:r w:rsidRPr="00C70689">
              <w:rPr>
                <w:sz w:val="24"/>
                <w:szCs w:val="24"/>
              </w:rPr>
              <w:t>её</w:t>
            </w:r>
            <w:r w:rsidRPr="00C70689">
              <w:rPr>
                <w:spacing w:val="-9"/>
                <w:sz w:val="24"/>
                <w:szCs w:val="24"/>
              </w:rPr>
              <w:t xml:space="preserve"> </w:t>
            </w:r>
            <w:r w:rsidRPr="00C70689">
              <w:rPr>
                <w:spacing w:val="-4"/>
                <w:sz w:val="24"/>
                <w:szCs w:val="24"/>
              </w:rPr>
              <w:t>план.</w:t>
            </w:r>
          </w:p>
          <w:p w:rsidR="00075590" w:rsidRPr="00C70689" w:rsidRDefault="00C70689" w:rsidP="00C70689">
            <w:pPr>
              <w:pStyle w:val="TableParagraph"/>
              <w:spacing w:before="38"/>
              <w:rPr>
                <w:sz w:val="24"/>
                <w:szCs w:val="24"/>
              </w:rPr>
            </w:pPr>
            <w:r w:rsidRPr="00C70689">
              <w:rPr>
                <w:sz w:val="24"/>
                <w:szCs w:val="24"/>
              </w:rPr>
              <w:t>Подбирать</w:t>
            </w:r>
            <w:r w:rsidRPr="00C70689">
              <w:rPr>
                <w:spacing w:val="7"/>
                <w:sz w:val="24"/>
                <w:szCs w:val="24"/>
              </w:rPr>
              <w:t xml:space="preserve"> </w:t>
            </w:r>
            <w:r w:rsidRPr="00C70689">
              <w:rPr>
                <w:sz w:val="24"/>
                <w:szCs w:val="24"/>
              </w:rPr>
              <w:t>и</w:t>
            </w:r>
            <w:r w:rsidRPr="00C70689">
              <w:rPr>
                <w:spacing w:val="-5"/>
                <w:sz w:val="24"/>
                <w:szCs w:val="24"/>
              </w:rPr>
              <w:t xml:space="preserve"> </w:t>
            </w:r>
            <w:r w:rsidRPr="00C70689">
              <w:rPr>
                <w:sz w:val="24"/>
                <w:szCs w:val="24"/>
              </w:rPr>
              <w:t>обобщать</w:t>
            </w:r>
            <w:r w:rsidRPr="00C70689">
              <w:rPr>
                <w:spacing w:val="-16"/>
                <w:sz w:val="24"/>
                <w:szCs w:val="24"/>
              </w:rPr>
              <w:t xml:space="preserve"> </w:t>
            </w:r>
            <w:r w:rsidRPr="00C70689">
              <w:rPr>
                <w:spacing w:val="-2"/>
                <w:sz w:val="24"/>
                <w:szCs w:val="24"/>
              </w:rPr>
              <w:t>материалы</w:t>
            </w:r>
          </w:p>
          <w:p w:rsidR="00075590" w:rsidRPr="00C70689" w:rsidRDefault="00C70689" w:rsidP="00C70689">
            <w:pPr>
              <w:pStyle w:val="TableParagraph"/>
              <w:spacing w:before="5"/>
              <w:ind w:right="98"/>
              <w:rPr>
                <w:sz w:val="24"/>
                <w:szCs w:val="24"/>
              </w:rPr>
            </w:pPr>
            <w:r w:rsidRPr="00C70689">
              <w:rPr>
                <w:sz w:val="24"/>
                <w:szCs w:val="24"/>
              </w:rPr>
              <w:t>о писателе</w:t>
            </w:r>
            <w:r w:rsidRPr="00C70689">
              <w:rPr>
                <w:spacing w:val="-4"/>
                <w:sz w:val="24"/>
                <w:szCs w:val="24"/>
              </w:rPr>
              <w:t xml:space="preserve"> </w:t>
            </w:r>
            <w:r w:rsidRPr="00C70689">
              <w:rPr>
                <w:sz w:val="24"/>
                <w:szCs w:val="24"/>
              </w:rPr>
              <w:t>с использованием</w:t>
            </w:r>
            <w:r w:rsidRPr="00C70689">
              <w:rPr>
                <w:spacing w:val="-15"/>
                <w:sz w:val="24"/>
                <w:szCs w:val="24"/>
              </w:rPr>
              <w:t xml:space="preserve"> </w:t>
            </w:r>
            <w:r w:rsidRPr="00C70689">
              <w:rPr>
                <w:sz w:val="24"/>
                <w:szCs w:val="24"/>
              </w:rPr>
              <w:t>справочной литературы и ресурсов Интернета.</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rsidTr="006837D4">
        <w:trPr>
          <w:trHeight w:val="5518"/>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Выразительно</w:t>
            </w:r>
            <w:r w:rsidRPr="00C70689">
              <w:rPr>
                <w:spacing w:val="-3"/>
                <w:sz w:val="24"/>
                <w:szCs w:val="24"/>
              </w:rPr>
              <w:t xml:space="preserve"> </w:t>
            </w:r>
            <w:r w:rsidRPr="00C70689">
              <w:rPr>
                <w:sz w:val="24"/>
                <w:szCs w:val="24"/>
              </w:rPr>
              <w:t>читать</w:t>
            </w:r>
            <w:r w:rsidRPr="00C70689">
              <w:rPr>
                <w:spacing w:val="-5"/>
                <w:sz w:val="24"/>
                <w:szCs w:val="24"/>
              </w:rPr>
              <w:t xml:space="preserve"> </w:t>
            </w:r>
            <w:r w:rsidRPr="00C70689">
              <w:rPr>
                <w:sz w:val="24"/>
                <w:szCs w:val="24"/>
              </w:rPr>
              <w:t>фрагменты</w:t>
            </w:r>
            <w:r w:rsidRPr="00C70689">
              <w:rPr>
                <w:spacing w:val="-8"/>
                <w:sz w:val="24"/>
                <w:szCs w:val="24"/>
              </w:rPr>
              <w:t xml:space="preserve"> </w:t>
            </w:r>
            <w:r w:rsidRPr="00C70689">
              <w:rPr>
                <w:spacing w:val="-2"/>
                <w:sz w:val="24"/>
                <w:szCs w:val="24"/>
              </w:rPr>
              <w:t>повести,</w:t>
            </w:r>
          </w:p>
          <w:p w:rsidR="00075590" w:rsidRPr="00C70689" w:rsidRDefault="00C70689" w:rsidP="00C70689">
            <w:pPr>
              <w:pStyle w:val="TableParagraph"/>
              <w:spacing w:before="23"/>
              <w:rPr>
                <w:sz w:val="24"/>
                <w:szCs w:val="24"/>
              </w:rPr>
            </w:pPr>
            <w:r w:rsidRPr="00C70689">
              <w:rPr>
                <w:sz w:val="24"/>
                <w:szCs w:val="24"/>
              </w:rPr>
              <w:t>в</w:t>
            </w:r>
            <w:r w:rsidRPr="00C70689">
              <w:rPr>
                <w:spacing w:val="-6"/>
                <w:sz w:val="24"/>
                <w:szCs w:val="24"/>
              </w:rPr>
              <w:t xml:space="preserve"> </w:t>
            </w:r>
            <w:r w:rsidRPr="00C70689">
              <w:rPr>
                <w:sz w:val="24"/>
                <w:szCs w:val="24"/>
              </w:rPr>
              <w:t>том</w:t>
            </w:r>
            <w:r w:rsidRPr="00C70689">
              <w:rPr>
                <w:spacing w:val="-7"/>
                <w:sz w:val="24"/>
                <w:szCs w:val="24"/>
              </w:rPr>
              <w:t xml:space="preserve"> </w:t>
            </w:r>
            <w:r w:rsidRPr="00C70689">
              <w:rPr>
                <w:sz w:val="24"/>
                <w:szCs w:val="24"/>
              </w:rPr>
              <w:t>числе</w:t>
            </w:r>
            <w:r w:rsidRPr="00C70689">
              <w:rPr>
                <w:spacing w:val="-13"/>
                <w:sz w:val="24"/>
                <w:szCs w:val="24"/>
              </w:rPr>
              <w:t xml:space="preserve"> </w:t>
            </w:r>
            <w:r w:rsidRPr="00C70689">
              <w:rPr>
                <w:sz w:val="24"/>
                <w:szCs w:val="24"/>
              </w:rPr>
              <w:t>по</w:t>
            </w:r>
            <w:r w:rsidRPr="00C70689">
              <w:rPr>
                <w:spacing w:val="2"/>
                <w:sz w:val="24"/>
                <w:szCs w:val="24"/>
              </w:rPr>
              <w:t xml:space="preserve"> </w:t>
            </w:r>
            <w:r w:rsidRPr="00C70689">
              <w:rPr>
                <w:spacing w:val="-2"/>
                <w:sz w:val="24"/>
                <w:szCs w:val="24"/>
              </w:rPr>
              <w:t>ролям.</w:t>
            </w:r>
          </w:p>
          <w:p w:rsidR="00075590" w:rsidRPr="00C70689" w:rsidRDefault="00C70689" w:rsidP="00C70689">
            <w:pPr>
              <w:pStyle w:val="TableParagraph"/>
              <w:spacing w:before="38"/>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
              <w:rPr>
                <w:sz w:val="24"/>
                <w:szCs w:val="24"/>
              </w:rPr>
            </w:pPr>
            <w:r w:rsidRPr="00C70689">
              <w:rPr>
                <w:sz w:val="24"/>
                <w:szCs w:val="24"/>
              </w:rPr>
              <w:t>Характеризовать сюжет и героев повести, её идейно-эмоциональное</w:t>
            </w:r>
            <w:r w:rsidRPr="00C70689">
              <w:rPr>
                <w:spacing w:val="-9"/>
                <w:sz w:val="24"/>
                <w:szCs w:val="24"/>
              </w:rPr>
              <w:t xml:space="preserve"> </w:t>
            </w:r>
            <w:r w:rsidRPr="00C70689">
              <w:rPr>
                <w:sz w:val="24"/>
                <w:szCs w:val="24"/>
              </w:rPr>
              <w:t>содержание, составлять сравнительные</w:t>
            </w:r>
            <w:r w:rsidRPr="00C70689">
              <w:rPr>
                <w:spacing w:val="-15"/>
                <w:sz w:val="24"/>
                <w:szCs w:val="24"/>
              </w:rPr>
              <w:t xml:space="preserve"> </w:t>
            </w:r>
            <w:r w:rsidRPr="00C70689">
              <w:rPr>
                <w:sz w:val="24"/>
                <w:szCs w:val="24"/>
              </w:rPr>
              <w:t>характеристики персонажей, эпизодов</w:t>
            </w:r>
            <w:r w:rsidRPr="00C70689">
              <w:rPr>
                <w:spacing w:val="-19"/>
                <w:sz w:val="24"/>
                <w:szCs w:val="24"/>
              </w:rPr>
              <w:t xml:space="preserve"> </w:t>
            </w:r>
            <w:r w:rsidRPr="00C70689">
              <w:rPr>
                <w:sz w:val="24"/>
                <w:szCs w:val="24"/>
              </w:rPr>
              <w:t>и произведений</w:t>
            </w:r>
          </w:p>
          <w:p w:rsidR="00075590" w:rsidRPr="00C70689" w:rsidRDefault="00C70689" w:rsidP="00C70689">
            <w:pPr>
              <w:pStyle w:val="TableParagraph"/>
              <w:spacing w:before="17"/>
              <w:ind w:right="98"/>
              <w:rPr>
                <w:sz w:val="24"/>
                <w:szCs w:val="24"/>
              </w:rPr>
            </w:pPr>
            <w:r w:rsidRPr="00C70689">
              <w:rPr>
                <w:sz w:val="24"/>
                <w:szCs w:val="24"/>
              </w:rPr>
              <w:t>с занесением информации в таблицу. Устно или</w:t>
            </w:r>
            <w:r w:rsidRPr="00C70689">
              <w:rPr>
                <w:spacing w:val="-5"/>
                <w:sz w:val="24"/>
                <w:szCs w:val="24"/>
              </w:rPr>
              <w:t xml:space="preserve"> </w:t>
            </w:r>
            <w:r w:rsidRPr="00C70689">
              <w:rPr>
                <w:sz w:val="24"/>
                <w:szCs w:val="24"/>
              </w:rPr>
              <w:t>письменно отвечать</w:t>
            </w:r>
            <w:r w:rsidRPr="00C70689">
              <w:rPr>
                <w:spacing w:val="-13"/>
                <w:sz w:val="24"/>
                <w:szCs w:val="24"/>
              </w:rPr>
              <w:t xml:space="preserve"> </w:t>
            </w:r>
            <w:r w:rsidRPr="00C70689">
              <w:rPr>
                <w:sz w:val="24"/>
                <w:szCs w:val="24"/>
              </w:rPr>
              <w:t>на</w:t>
            </w:r>
            <w:r w:rsidRPr="00C70689">
              <w:rPr>
                <w:spacing w:val="-9"/>
                <w:sz w:val="24"/>
                <w:szCs w:val="24"/>
              </w:rPr>
              <w:t xml:space="preserve"> </w:t>
            </w:r>
            <w:r w:rsidRPr="00C70689">
              <w:rPr>
                <w:sz w:val="24"/>
                <w:szCs w:val="24"/>
              </w:rPr>
              <w:t xml:space="preserve">вопрос, формулировать вопросы к тексту </w:t>
            </w:r>
            <w:r w:rsidRPr="00C70689">
              <w:rPr>
                <w:spacing w:val="-2"/>
                <w:sz w:val="24"/>
                <w:szCs w:val="24"/>
              </w:rPr>
              <w:t>самостоятельно.</w:t>
            </w:r>
          </w:p>
          <w:p w:rsidR="00075590" w:rsidRPr="00C70689" w:rsidRDefault="00C70689" w:rsidP="00C70689">
            <w:pPr>
              <w:pStyle w:val="TableParagraph"/>
              <w:spacing w:before="2"/>
              <w:ind w:right="638"/>
              <w:rPr>
                <w:sz w:val="24"/>
                <w:szCs w:val="24"/>
              </w:rPr>
            </w:pPr>
            <w:r w:rsidRPr="00C70689">
              <w:rPr>
                <w:sz w:val="24"/>
                <w:szCs w:val="24"/>
              </w:rPr>
              <w:t>Работать со словарём литературоведческих</w:t>
            </w:r>
            <w:r w:rsidRPr="00C70689">
              <w:rPr>
                <w:spacing w:val="-7"/>
                <w:sz w:val="24"/>
                <w:szCs w:val="24"/>
              </w:rPr>
              <w:t xml:space="preserve"> </w:t>
            </w:r>
            <w:r w:rsidRPr="00C70689">
              <w:rPr>
                <w:sz w:val="24"/>
                <w:szCs w:val="24"/>
              </w:rPr>
              <w:t>терминов. Выявлять черты</w:t>
            </w:r>
            <w:r w:rsidRPr="00C70689">
              <w:rPr>
                <w:spacing w:val="-20"/>
                <w:sz w:val="24"/>
                <w:szCs w:val="24"/>
              </w:rPr>
              <w:t xml:space="preserve"> </w:t>
            </w:r>
            <w:r w:rsidRPr="00C70689">
              <w:rPr>
                <w:sz w:val="24"/>
                <w:szCs w:val="24"/>
              </w:rPr>
              <w:t>литературного направления</w:t>
            </w:r>
            <w:r w:rsidRPr="00C70689">
              <w:rPr>
                <w:spacing w:val="-2"/>
                <w:sz w:val="24"/>
                <w:szCs w:val="24"/>
              </w:rPr>
              <w:t xml:space="preserve"> </w:t>
            </w:r>
            <w:r w:rsidRPr="00C70689">
              <w:rPr>
                <w:sz w:val="24"/>
                <w:szCs w:val="24"/>
              </w:rPr>
              <w:t>и</w:t>
            </w:r>
            <w:r w:rsidRPr="00C70689">
              <w:rPr>
                <w:spacing w:val="-11"/>
                <w:sz w:val="24"/>
                <w:szCs w:val="24"/>
              </w:rPr>
              <w:t xml:space="preserve"> </w:t>
            </w:r>
            <w:r w:rsidRPr="00C70689">
              <w:rPr>
                <w:sz w:val="24"/>
                <w:szCs w:val="24"/>
              </w:rPr>
              <w:t xml:space="preserve">анализировать повесть с учётом его идейно-эстетических </w:t>
            </w:r>
            <w:r w:rsidRPr="00C70689">
              <w:rPr>
                <w:spacing w:val="-2"/>
                <w:sz w:val="24"/>
                <w:szCs w:val="24"/>
              </w:rPr>
              <w:t>особенностей.</w:t>
            </w:r>
          </w:p>
          <w:p w:rsidR="00075590" w:rsidRPr="00C70689" w:rsidRDefault="00C70689" w:rsidP="00C70689">
            <w:pPr>
              <w:pStyle w:val="TableParagraph"/>
              <w:ind w:right="98"/>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на проблемный вопрос, писать сочинение</w:t>
            </w:r>
          </w:p>
          <w:p w:rsidR="00075590" w:rsidRPr="00C70689" w:rsidRDefault="00C70689" w:rsidP="00C70689">
            <w:pPr>
              <w:pStyle w:val="TableParagraph"/>
              <w:ind w:right="98"/>
              <w:rPr>
                <w:sz w:val="24"/>
                <w:szCs w:val="24"/>
              </w:rPr>
            </w:pPr>
            <w:r w:rsidRPr="00C70689">
              <w:rPr>
                <w:sz w:val="24"/>
                <w:szCs w:val="24"/>
              </w:rPr>
              <w:t>на литературную</w:t>
            </w:r>
            <w:r w:rsidRPr="00C70689">
              <w:rPr>
                <w:spacing w:val="-24"/>
                <w:sz w:val="24"/>
                <w:szCs w:val="24"/>
              </w:rPr>
              <w:t xml:space="preserve"> </w:t>
            </w:r>
            <w:r w:rsidRPr="00C70689">
              <w:rPr>
                <w:sz w:val="24"/>
                <w:szCs w:val="24"/>
              </w:rPr>
              <w:t>тему, редактировать собственные</w:t>
            </w:r>
            <w:r w:rsidRPr="00C70689">
              <w:rPr>
                <w:spacing w:val="-3"/>
                <w:sz w:val="24"/>
                <w:szCs w:val="24"/>
              </w:rPr>
              <w:t xml:space="preserve"> </w:t>
            </w:r>
            <w:r w:rsidRPr="00C70689">
              <w:rPr>
                <w:sz w:val="24"/>
                <w:szCs w:val="24"/>
              </w:rPr>
              <w:t>письменные высказывания</w:t>
            </w: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6</w:t>
            </w: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4"/>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10"/>
                <w:sz w:val="24"/>
                <w:szCs w:val="24"/>
              </w:rPr>
              <w:t xml:space="preserve"> </w:t>
            </w:r>
            <w:r w:rsidRPr="00C70689">
              <w:rPr>
                <w:b/>
                <w:sz w:val="24"/>
                <w:szCs w:val="24"/>
              </w:rPr>
              <w:t>3.</w:t>
            </w:r>
            <w:r w:rsidRPr="00C70689">
              <w:rPr>
                <w:b/>
                <w:spacing w:val="6"/>
                <w:sz w:val="24"/>
                <w:szCs w:val="24"/>
              </w:rPr>
              <w:t xml:space="preserve"> </w:t>
            </w:r>
            <w:r w:rsidRPr="00C70689">
              <w:rPr>
                <w:b/>
                <w:sz w:val="24"/>
                <w:szCs w:val="24"/>
              </w:rPr>
              <w:t>Литература</w:t>
            </w:r>
            <w:r w:rsidRPr="00C70689">
              <w:rPr>
                <w:b/>
                <w:spacing w:val="-7"/>
                <w:sz w:val="24"/>
                <w:szCs w:val="24"/>
              </w:rPr>
              <w:t xml:space="preserve"> </w:t>
            </w:r>
            <w:r w:rsidRPr="00C70689">
              <w:rPr>
                <w:b/>
                <w:sz w:val="24"/>
                <w:szCs w:val="24"/>
              </w:rPr>
              <w:t>первой</w:t>
            </w:r>
            <w:r w:rsidRPr="00C70689">
              <w:rPr>
                <w:b/>
                <w:spacing w:val="-15"/>
                <w:sz w:val="24"/>
                <w:szCs w:val="24"/>
              </w:rPr>
              <w:t xml:space="preserve"> </w:t>
            </w:r>
            <w:r w:rsidRPr="00C70689">
              <w:rPr>
                <w:b/>
                <w:sz w:val="24"/>
                <w:szCs w:val="24"/>
              </w:rPr>
              <w:t>половины</w:t>
            </w:r>
            <w:r w:rsidRPr="00C70689">
              <w:rPr>
                <w:b/>
                <w:spacing w:val="-13"/>
                <w:sz w:val="24"/>
                <w:szCs w:val="24"/>
              </w:rPr>
              <w:t xml:space="preserve"> </w:t>
            </w:r>
            <w:r w:rsidRPr="00C70689">
              <w:rPr>
                <w:b/>
                <w:sz w:val="24"/>
                <w:szCs w:val="24"/>
              </w:rPr>
              <w:t>XIX</w:t>
            </w:r>
            <w:r w:rsidRPr="00C70689">
              <w:rPr>
                <w:b/>
                <w:spacing w:val="-11"/>
                <w:sz w:val="24"/>
                <w:szCs w:val="24"/>
              </w:rPr>
              <w:t xml:space="preserve"> </w:t>
            </w:r>
            <w:r w:rsidRPr="00C70689">
              <w:rPr>
                <w:b/>
                <w:spacing w:val="-4"/>
                <w:sz w:val="24"/>
                <w:szCs w:val="24"/>
              </w:rPr>
              <w:t>века</w:t>
            </w:r>
          </w:p>
        </w:tc>
      </w:tr>
      <w:tr w:rsidR="00075590" w:rsidRPr="00C70689">
        <w:trPr>
          <w:trHeight w:val="1020"/>
        </w:trPr>
        <w:tc>
          <w:tcPr>
            <w:tcW w:w="705" w:type="dxa"/>
          </w:tcPr>
          <w:p w:rsidR="00075590" w:rsidRPr="00C70689" w:rsidRDefault="00C70689" w:rsidP="00C70689">
            <w:pPr>
              <w:pStyle w:val="TableParagraph"/>
              <w:rPr>
                <w:sz w:val="24"/>
                <w:szCs w:val="24"/>
              </w:rPr>
            </w:pPr>
            <w:r w:rsidRPr="00C70689">
              <w:rPr>
                <w:spacing w:val="-5"/>
                <w:sz w:val="24"/>
                <w:szCs w:val="24"/>
              </w:rPr>
              <w:t>3.1</w:t>
            </w:r>
          </w:p>
        </w:tc>
        <w:tc>
          <w:tcPr>
            <w:tcW w:w="3405" w:type="dxa"/>
          </w:tcPr>
          <w:p w:rsidR="00075590" w:rsidRPr="00C70689" w:rsidRDefault="00C70689" w:rsidP="00C70689">
            <w:pPr>
              <w:pStyle w:val="TableParagraph"/>
              <w:rPr>
                <w:sz w:val="24"/>
                <w:szCs w:val="24"/>
              </w:rPr>
            </w:pPr>
            <w:r w:rsidRPr="00C70689">
              <w:rPr>
                <w:sz w:val="24"/>
                <w:szCs w:val="24"/>
              </w:rPr>
              <w:t>В.А.</w:t>
            </w:r>
            <w:r w:rsidRPr="00C70689">
              <w:rPr>
                <w:spacing w:val="-11"/>
                <w:sz w:val="24"/>
                <w:szCs w:val="24"/>
              </w:rPr>
              <w:t xml:space="preserve"> </w:t>
            </w:r>
            <w:r w:rsidRPr="00C70689">
              <w:rPr>
                <w:sz w:val="24"/>
                <w:szCs w:val="24"/>
              </w:rPr>
              <w:t>Жуковский.</w:t>
            </w:r>
            <w:r w:rsidRPr="00C70689">
              <w:rPr>
                <w:spacing w:val="-11"/>
                <w:sz w:val="24"/>
                <w:szCs w:val="24"/>
              </w:rPr>
              <w:t xml:space="preserve"> </w:t>
            </w:r>
            <w:r w:rsidRPr="00C70689">
              <w:rPr>
                <w:spacing w:val="-2"/>
                <w:sz w:val="24"/>
                <w:szCs w:val="24"/>
              </w:rPr>
              <w:t>Баллады,</w:t>
            </w:r>
          </w:p>
          <w:p w:rsidR="00075590" w:rsidRPr="00C70689" w:rsidRDefault="00C70689" w:rsidP="00C70689">
            <w:pPr>
              <w:pStyle w:val="TableParagraph"/>
              <w:spacing w:before="23"/>
              <w:rPr>
                <w:sz w:val="24"/>
                <w:szCs w:val="24"/>
              </w:rPr>
            </w:pPr>
            <w:r w:rsidRPr="00C70689">
              <w:rPr>
                <w:sz w:val="24"/>
                <w:szCs w:val="24"/>
              </w:rPr>
              <w:t>элегии</w:t>
            </w:r>
            <w:r w:rsidRPr="00C70689">
              <w:rPr>
                <w:spacing w:val="-10"/>
                <w:sz w:val="24"/>
                <w:szCs w:val="24"/>
              </w:rPr>
              <w:t xml:space="preserve"> </w:t>
            </w:r>
            <w:r w:rsidRPr="00C70689">
              <w:rPr>
                <w:sz w:val="24"/>
                <w:szCs w:val="24"/>
              </w:rPr>
              <w:t>(две</w:t>
            </w:r>
            <w:r w:rsidRPr="00C70689">
              <w:rPr>
                <w:spacing w:val="-14"/>
                <w:sz w:val="24"/>
                <w:szCs w:val="24"/>
              </w:rPr>
              <w:t xml:space="preserve"> </w:t>
            </w:r>
            <w:r w:rsidRPr="00C70689">
              <w:rPr>
                <w:sz w:val="24"/>
                <w:szCs w:val="24"/>
              </w:rPr>
              <w:t xml:space="preserve">по </w:t>
            </w:r>
            <w:r w:rsidRPr="00C70689">
              <w:rPr>
                <w:spacing w:val="-2"/>
                <w:sz w:val="24"/>
                <w:szCs w:val="24"/>
              </w:rPr>
              <w:t>выбору).</w:t>
            </w:r>
          </w:p>
          <w:p w:rsidR="00075590" w:rsidRPr="00C70689" w:rsidRDefault="00C70689" w:rsidP="00C70689">
            <w:pPr>
              <w:pStyle w:val="TableParagraph"/>
              <w:spacing w:before="38"/>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«Светлана»,</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3</w:t>
            </w:r>
          </w:p>
        </w:tc>
        <w:tc>
          <w:tcPr>
            <w:tcW w:w="3405" w:type="dxa"/>
          </w:tcPr>
          <w:p w:rsidR="00075590" w:rsidRPr="00C70689" w:rsidRDefault="00C70689" w:rsidP="00C70689">
            <w:pPr>
              <w:pStyle w:val="TableParagraph"/>
              <w:rPr>
                <w:sz w:val="24"/>
                <w:szCs w:val="24"/>
              </w:rPr>
            </w:pPr>
            <w:r w:rsidRPr="00C70689">
              <w:rPr>
                <w:sz w:val="24"/>
                <w:szCs w:val="24"/>
              </w:rPr>
              <w:t>В.А.</w:t>
            </w:r>
            <w:r w:rsidRPr="00C70689">
              <w:rPr>
                <w:spacing w:val="-11"/>
                <w:sz w:val="24"/>
                <w:szCs w:val="24"/>
              </w:rPr>
              <w:t xml:space="preserve"> </w:t>
            </w:r>
            <w:r w:rsidRPr="00C70689">
              <w:rPr>
                <w:sz w:val="24"/>
                <w:szCs w:val="24"/>
              </w:rPr>
              <w:t>Жуковский.</w:t>
            </w:r>
            <w:r w:rsidRPr="00C70689">
              <w:rPr>
                <w:spacing w:val="-11"/>
                <w:sz w:val="24"/>
                <w:szCs w:val="24"/>
              </w:rPr>
              <w:t xml:space="preserve"> </w:t>
            </w:r>
            <w:r w:rsidRPr="00C70689">
              <w:rPr>
                <w:spacing w:val="-2"/>
                <w:sz w:val="24"/>
                <w:szCs w:val="24"/>
              </w:rPr>
              <w:t>Черты</w:t>
            </w:r>
          </w:p>
          <w:p w:rsidR="00075590" w:rsidRPr="00C70689" w:rsidRDefault="00C70689" w:rsidP="00C70689">
            <w:pPr>
              <w:pStyle w:val="TableParagraph"/>
              <w:spacing w:before="23"/>
              <w:rPr>
                <w:sz w:val="24"/>
                <w:szCs w:val="24"/>
              </w:rPr>
            </w:pPr>
            <w:r w:rsidRPr="00C70689">
              <w:rPr>
                <w:sz w:val="24"/>
                <w:szCs w:val="24"/>
              </w:rPr>
              <w:t>романтизма</w:t>
            </w:r>
            <w:r w:rsidRPr="00C70689">
              <w:rPr>
                <w:spacing w:val="-20"/>
                <w:sz w:val="24"/>
                <w:szCs w:val="24"/>
              </w:rPr>
              <w:t xml:space="preserve"> </w:t>
            </w:r>
            <w:r w:rsidRPr="00C70689">
              <w:rPr>
                <w:sz w:val="24"/>
                <w:szCs w:val="24"/>
              </w:rPr>
              <w:t>в</w:t>
            </w:r>
            <w:r w:rsidRPr="00C70689">
              <w:rPr>
                <w:spacing w:val="9"/>
                <w:sz w:val="24"/>
                <w:szCs w:val="24"/>
              </w:rPr>
              <w:t xml:space="preserve"> </w:t>
            </w:r>
            <w:r w:rsidRPr="00C70689">
              <w:rPr>
                <w:spacing w:val="-2"/>
                <w:sz w:val="24"/>
                <w:szCs w:val="24"/>
              </w:rPr>
              <w:t>лирике</w:t>
            </w:r>
          </w:p>
          <w:p w:rsidR="00075590" w:rsidRPr="00C70689" w:rsidRDefault="00C70689" w:rsidP="00C70689">
            <w:pPr>
              <w:pStyle w:val="TableParagraph"/>
              <w:spacing w:before="38"/>
              <w:rPr>
                <w:sz w:val="24"/>
                <w:szCs w:val="24"/>
              </w:rPr>
            </w:pPr>
            <w:r w:rsidRPr="00C70689">
              <w:rPr>
                <w:sz w:val="24"/>
                <w:szCs w:val="24"/>
              </w:rPr>
              <w:t>В.А.</w:t>
            </w:r>
            <w:r w:rsidRPr="00C70689">
              <w:rPr>
                <w:spacing w:val="-6"/>
                <w:sz w:val="24"/>
                <w:szCs w:val="24"/>
              </w:rPr>
              <w:t xml:space="preserve"> </w:t>
            </w:r>
            <w:r w:rsidRPr="00C70689">
              <w:rPr>
                <w:spacing w:val="-2"/>
                <w:sz w:val="24"/>
                <w:szCs w:val="24"/>
              </w:rPr>
              <w:t>Жуковского.</w:t>
            </w:r>
          </w:p>
        </w:tc>
        <w:tc>
          <w:tcPr>
            <w:tcW w:w="5340" w:type="dxa"/>
          </w:tcPr>
          <w:p w:rsidR="00075590" w:rsidRPr="00C70689" w:rsidRDefault="00C70689" w:rsidP="00C70689">
            <w:pPr>
              <w:pStyle w:val="TableParagraph"/>
              <w:rPr>
                <w:sz w:val="24"/>
                <w:szCs w:val="24"/>
              </w:rPr>
            </w:pPr>
            <w:r w:rsidRPr="00C70689">
              <w:rPr>
                <w:sz w:val="24"/>
                <w:szCs w:val="24"/>
              </w:rPr>
              <w:t>Конспектировать</w:t>
            </w:r>
            <w:r w:rsidRPr="00C70689">
              <w:rPr>
                <w:spacing w:val="-12"/>
                <w:sz w:val="24"/>
                <w:szCs w:val="24"/>
              </w:rPr>
              <w:t xml:space="preserve"> </w:t>
            </w:r>
            <w:r w:rsidRPr="00C70689">
              <w:rPr>
                <w:sz w:val="24"/>
                <w:szCs w:val="24"/>
              </w:rPr>
              <w:t>лекцию</w:t>
            </w:r>
            <w:r w:rsidRPr="00C70689">
              <w:rPr>
                <w:spacing w:val="-21"/>
                <w:sz w:val="24"/>
                <w:szCs w:val="24"/>
              </w:rPr>
              <w:t xml:space="preserve"> </w:t>
            </w:r>
            <w:r w:rsidRPr="00C70689">
              <w:rPr>
                <w:spacing w:val="-2"/>
                <w:sz w:val="24"/>
                <w:szCs w:val="24"/>
              </w:rPr>
              <w:t>учителя</w:t>
            </w:r>
          </w:p>
          <w:p w:rsidR="00075590" w:rsidRPr="00C70689" w:rsidRDefault="00C70689" w:rsidP="00C70689">
            <w:pPr>
              <w:pStyle w:val="TableParagraph"/>
              <w:spacing w:before="23"/>
              <w:rPr>
                <w:sz w:val="24"/>
                <w:szCs w:val="24"/>
              </w:rPr>
            </w:pPr>
            <w:r w:rsidRPr="00C70689">
              <w:rPr>
                <w:sz w:val="24"/>
                <w:szCs w:val="24"/>
              </w:rPr>
              <w:t>или</w:t>
            </w:r>
            <w:r w:rsidRPr="00C70689">
              <w:rPr>
                <w:spacing w:val="-4"/>
                <w:sz w:val="24"/>
                <w:szCs w:val="24"/>
              </w:rPr>
              <w:t xml:space="preserve"> </w:t>
            </w:r>
            <w:r w:rsidRPr="00C70689">
              <w:rPr>
                <w:sz w:val="24"/>
                <w:szCs w:val="24"/>
              </w:rPr>
              <w:t>статью</w:t>
            </w:r>
            <w:r w:rsidRPr="00C70689">
              <w:rPr>
                <w:spacing w:val="-4"/>
                <w:sz w:val="24"/>
                <w:szCs w:val="24"/>
              </w:rPr>
              <w:t xml:space="preserve"> </w:t>
            </w:r>
            <w:r w:rsidRPr="00C70689">
              <w:rPr>
                <w:sz w:val="24"/>
                <w:szCs w:val="24"/>
              </w:rPr>
              <w:t>учебника,</w:t>
            </w:r>
            <w:r w:rsidRPr="00C70689">
              <w:rPr>
                <w:spacing w:val="-14"/>
                <w:sz w:val="24"/>
                <w:szCs w:val="24"/>
              </w:rPr>
              <w:t xml:space="preserve"> </w:t>
            </w:r>
            <w:r w:rsidRPr="00C70689">
              <w:rPr>
                <w:sz w:val="24"/>
                <w:szCs w:val="24"/>
              </w:rPr>
              <w:t>составлять</w:t>
            </w:r>
            <w:r w:rsidRPr="00C70689">
              <w:rPr>
                <w:spacing w:val="-12"/>
                <w:sz w:val="24"/>
                <w:szCs w:val="24"/>
              </w:rPr>
              <w:t xml:space="preserve"> </w:t>
            </w:r>
            <w:r w:rsidRPr="00C70689">
              <w:rPr>
                <w:sz w:val="24"/>
                <w:szCs w:val="24"/>
              </w:rPr>
              <w:t>её</w:t>
            </w:r>
            <w:r w:rsidRPr="00C70689">
              <w:rPr>
                <w:spacing w:val="-9"/>
                <w:sz w:val="24"/>
                <w:szCs w:val="24"/>
              </w:rPr>
              <w:t xml:space="preserve"> </w:t>
            </w:r>
            <w:r w:rsidRPr="00C70689">
              <w:rPr>
                <w:spacing w:val="-4"/>
                <w:sz w:val="24"/>
                <w:szCs w:val="24"/>
              </w:rPr>
              <w:t>план.</w:t>
            </w:r>
          </w:p>
          <w:p w:rsidR="00075590" w:rsidRPr="00C70689" w:rsidRDefault="00C70689" w:rsidP="00C70689">
            <w:pPr>
              <w:pStyle w:val="TableParagraph"/>
              <w:spacing w:before="38"/>
              <w:rPr>
                <w:sz w:val="24"/>
                <w:szCs w:val="24"/>
              </w:rPr>
            </w:pPr>
            <w:r w:rsidRPr="00C70689">
              <w:rPr>
                <w:sz w:val="24"/>
                <w:szCs w:val="24"/>
              </w:rPr>
              <w:t>Подбирать</w:t>
            </w:r>
            <w:r w:rsidRPr="00C70689">
              <w:rPr>
                <w:spacing w:val="3"/>
                <w:sz w:val="24"/>
                <w:szCs w:val="24"/>
              </w:rPr>
              <w:t xml:space="preserve"> </w:t>
            </w:r>
            <w:r w:rsidRPr="00C70689">
              <w:rPr>
                <w:sz w:val="24"/>
                <w:szCs w:val="24"/>
              </w:rPr>
              <w:t>и</w:t>
            </w:r>
            <w:r w:rsidRPr="00C70689">
              <w:rPr>
                <w:spacing w:val="-8"/>
                <w:sz w:val="24"/>
                <w:szCs w:val="24"/>
              </w:rPr>
              <w:t xml:space="preserve"> </w:t>
            </w:r>
            <w:r w:rsidRPr="00C70689">
              <w:rPr>
                <w:sz w:val="24"/>
                <w:szCs w:val="24"/>
              </w:rPr>
              <w:t>обобщать</w:t>
            </w:r>
            <w:r w:rsidRPr="00C70689">
              <w:rPr>
                <w:spacing w:val="-19"/>
                <w:sz w:val="24"/>
                <w:szCs w:val="24"/>
              </w:rPr>
              <w:t xml:space="preserve"> </w:t>
            </w:r>
            <w:r w:rsidRPr="00C70689">
              <w:rPr>
                <w:sz w:val="24"/>
                <w:szCs w:val="24"/>
              </w:rPr>
              <w:t>материалы</w:t>
            </w:r>
            <w:r w:rsidRPr="00C70689">
              <w:rPr>
                <w:spacing w:val="-22"/>
                <w:sz w:val="24"/>
                <w:szCs w:val="24"/>
              </w:rPr>
              <w:t xml:space="preserve"> </w:t>
            </w:r>
            <w:r w:rsidRPr="00C70689">
              <w:rPr>
                <w:sz w:val="24"/>
                <w:szCs w:val="24"/>
              </w:rPr>
              <w:t>о</w:t>
            </w:r>
            <w:r w:rsidRPr="00C70689">
              <w:rPr>
                <w:spacing w:val="7"/>
                <w:sz w:val="24"/>
                <w:szCs w:val="24"/>
              </w:rPr>
              <w:t xml:space="preserve"> </w:t>
            </w:r>
            <w:r w:rsidRPr="00C70689">
              <w:rPr>
                <w:spacing w:val="-4"/>
                <w:sz w:val="24"/>
                <w:szCs w:val="24"/>
              </w:rPr>
              <w:t>поэте</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936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C70689" w:rsidP="00C70689">
            <w:pPr>
              <w:pStyle w:val="TableParagraph"/>
              <w:rPr>
                <w:sz w:val="24"/>
                <w:szCs w:val="24"/>
              </w:rPr>
            </w:pPr>
            <w:r w:rsidRPr="00C70689">
              <w:rPr>
                <w:sz w:val="24"/>
                <w:szCs w:val="24"/>
              </w:rPr>
              <w:t>«Невыразимое»,</w:t>
            </w:r>
            <w:r w:rsidRPr="00C70689">
              <w:rPr>
                <w:spacing w:val="-1"/>
                <w:sz w:val="24"/>
                <w:szCs w:val="24"/>
              </w:rPr>
              <w:t xml:space="preserve"> </w:t>
            </w:r>
            <w:r w:rsidRPr="00C70689">
              <w:rPr>
                <w:spacing w:val="-2"/>
                <w:sz w:val="24"/>
                <w:szCs w:val="24"/>
              </w:rPr>
              <w:t>«Море»</w:t>
            </w:r>
          </w:p>
          <w:p w:rsidR="00075590" w:rsidRPr="00C70689" w:rsidRDefault="00C70689" w:rsidP="00C70689">
            <w:pPr>
              <w:pStyle w:val="TableParagraph"/>
              <w:spacing w:before="23"/>
              <w:rPr>
                <w:sz w:val="24"/>
                <w:szCs w:val="24"/>
              </w:rPr>
            </w:pPr>
            <w:r w:rsidRPr="00C70689">
              <w:rPr>
                <w:sz w:val="24"/>
                <w:szCs w:val="24"/>
              </w:rPr>
              <w:t>и</w:t>
            </w:r>
            <w:r w:rsidRPr="00C70689">
              <w:rPr>
                <w:spacing w:val="3"/>
                <w:sz w:val="24"/>
                <w:szCs w:val="24"/>
              </w:rPr>
              <w:t xml:space="preserve"> </w:t>
            </w:r>
            <w:r w:rsidRPr="00C70689">
              <w:rPr>
                <w:spacing w:val="-5"/>
                <w:sz w:val="24"/>
                <w:szCs w:val="24"/>
              </w:rPr>
              <w:t>др.</w:t>
            </w: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C70689" w:rsidP="00C70689">
            <w:pPr>
              <w:pStyle w:val="TableParagraph"/>
              <w:rPr>
                <w:sz w:val="24"/>
                <w:szCs w:val="24"/>
              </w:rPr>
            </w:pPr>
            <w:r w:rsidRPr="00C70689">
              <w:rPr>
                <w:sz w:val="24"/>
                <w:szCs w:val="24"/>
              </w:rPr>
              <w:t>Понятие</w:t>
            </w:r>
            <w:r w:rsidRPr="00C70689">
              <w:rPr>
                <w:spacing w:val="-4"/>
                <w:sz w:val="24"/>
                <w:szCs w:val="24"/>
              </w:rPr>
              <w:t xml:space="preserve"> </w:t>
            </w:r>
            <w:r w:rsidRPr="00C70689">
              <w:rPr>
                <w:sz w:val="24"/>
                <w:szCs w:val="24"/>
              </w:rPr>
              <w:t>о</w:t>
            </w:r>
            <w:r w:rsidRPr="00C70689">
              <w:rPr>
                <w:spacing w:val="14"/>
                <w:sz w:val="24"/>
                <w:szCs w:val="24"/>
              </w:rPr>
              <w:t xml:space="preserve"> </w:t>
            </w:r>
            <w:r w:rsidRPr="00C70689">
              <w:rPr>
                <w:sz w:val="24"/>
                <w:szCs w:val="24"/>
              </w:rPr>
              <w:t>балладе,</w:t>
            </w:r>
            <w:r w:rsidRPr="00C70689">
              <w:rPr>
                <w:spacing w:val="-10"/>
                <w:sz w:val="24"/>
                <w:szCs w:val="24"/>
              </w:rPr>
              <w:t xml:space="preserve"> </w:t>
            </w:r>
            <w:r w:rsidRPr="00C70689">
              <w:rPr>
                <w:spacing w:val="-5"/>
                <w:sz w:val="24"/>
                <w:szCs w:val="24"/>
              </w:rPr>
              <w:t>его</w:t>
            </w:r>
          </w:p>
          <w:p w:rsidR="00075590" w:rsidRPr="00C70689" w:rsidRDefault="00C70689" w:rsidP="00C70689">
            <w:pPr>
              <w:pStyle w:val="TableParagraph"/>
              <w:spacing w:before="23"/>
              <w:rPr>
                <w:sz w:val="24"/>
                <w:szCs w:val="24"/>
              </w:rPr>
            </w:pPr>
            <w:r w:rsidRPr="00C70689">
              <w:rPr>
                <w:sz w:val="24"/>
                <w:szCs w:val="24"/>
              </w:rPr>
              <w:t>особенности</w:t>
            </w:r>
            <w:r w:rsidRPr="00C70689">
              <w:rPr>
                <w:spacing w:val="-19"/>
                <w:sz w:val="24"/>
                <w:szCs w:val="24"/>
              </w:rPr>
              <w:t xml:space="preserve"> </w:t>
            </w:r>
            <w:r w:rsidRPr="00C70689">
              <w:rPr>
                <w:spacing w:val="-2"/>
                <w:sz w:val="24"/>
                <w:szCs w:val="24"/>
              </w:rPr>
              <w:t>(Баллада</w:t>
            </w:r>
          </w:p>
          <w:p w:rsidR="00075590" w:rsidRPr="00C70689" w:rsidRDefault="00C70689" w:rsidP="00C70689">
            <w:pPr>
              <w:pStyle w:val="TableParagraph"/>
              <w:spacing w:before="38"/>
              <w:ind w:right="832"/>
              <w:rPr>
                <w:sz w:val="24"/>
                <w:szCs w:val="24"/>
              </w:rPr>
            </w:pPr>
            <w:r w:rsidRPr="00C70689">
              <w:rPr>
                <w:spacing w:val="-2"/>
                <w:sz w:val="24"/>
                <w:szCs w:val="24"/>
              </w:rPr>
              <w:t xml:space="preserve">«Светлана»). </w:t>
            </w:r>
            <w:r w:rsidRPr="00C70689">
              <w:rPr>
                <w:sz w:val="24"/>
                <w:szCs w:val="24"/>
              </w:rPr>
              <w:t>Понятие</w:t>
            </w:r>
            <w:r w:rsidRPr="00C70689">
              <w:rPr>
                <w:spacing w:val="-12"/>
                <w:sz w:val="24"/>
                <w:szCs w:val="24"/>
              </w:rPr>
              <w:t xml:space="preserve"> </w:t>
            </w:r>
            <w:r w:rsidRPr="00C70689">
              <w:rPr>
                <w:sz w:val="24"/>
                <w:szCs w:val="24"/>
              </w:rPr>
              <w:t>об</w:t>
            </w:r>
            <w:r w:rsidRPr="00C70689">
              <w:rPr>
                <w:spacing w:val="-15"/>
                <w:sz w:val="24"/>
                <w:szCs w:val="24"/>
              </w:rPr>
              <w:t xml:space="preserve"> </w:t>
            </w:r>
            <w:r w:rsidRPr="00C70689">
              <w:rPr>
                <w:sz w:val="24"/>
                <w:szCs w:val="24"/>
              </w:rPr>
              <w:t xml:space="preserve">элегии. </w:t>
            </w:r>
            <w:r w:rsidRPr="00C70689">
              <w:rPr>
                <w:spacing w:val="-2"/>
                <w:sz w:val="24"/>
                <w:szCs w:val="24"/>
              </w:rPr>
              <w:t>(«Невыразимое»,</w:t>
            </w:r>
          </w:p>
          <w:p w:rsidR="00075590" w:rsidRPr="00C70689" w:rsidRDefault="00C70689" w:rsidP="00C70689">
            <w:pPr>
              <w:pStyle w:val="TableParagraph"/>
              <w:spacing w:before="1"/>
              <w:rPr>
                <w:sz w:val="24"/>
                <w:szCs w:val="24"/>
              </w:rPr>
            </w:pPr>
            <w:r w:rsidRPr="00C70689">
              <w:rPr>
                <w:spacing w:val="-2"/>
                <w:sz w:val="24"/>
                <w:szCs w:val="24"/>
              </w:rPr>
              <w:t>«Море»).</w:t>
            </w:r>
          </w:p>
          <w:p w:rsidR="00075590" w:rsidRPr="00C70689" w:rsidRDefault="00C70689" w:rsidP="00C70689">
            <w:pPr>
              <w:pStyle w:val="TableParagraph"/>
              <w:spacing w:before="23"/>
              <w:rPr>
                <w:sz w:val="24"/>
                <w:szCs w:val="24"/>
              </w:rPr>
            </w:pPr>
            <w:r w:rsidRPr="00C70689">
              <w:rPr>
                <w:sz w:val="24"/>
                <w:szCs w:val="24"/>
              </w:rPr>
              <w:t>Тема</w:t>
            </w:r>
            <w:r w:rsidRPr="00C70689">
              <w:rPr>
                <w:spacing w:val="-3"/>
                <w:sz w:val="24"/>
                <w:szCs w:val="24"/>
              </w:rPr>
              <w:t xml:space="preserve"> </w:t>
            </w:r>
            <w:r w:rsidRPr="00C70689">
              <w:rPr>
                <w:sz w:val="24"/>
                <w:szCs w:val="24"/>
              </w:rPr>
              <w:t>человека</w:t>
            </w:r>
            <w:r w:rsidRPr="00C70689">
              <w:rPr>
                <w:spacing w:val="-3"/>
                <w:sz w:val="24"/>
                <w:szCs w:val="24"/>
              </w:rPr>
              <w:t xml:space="preserve"> </w:t>
            </w:r>
            <w:r w:rsidRPr="00C70689">
              <w:rPr>
                <w:sz w:val="24"/>
                <w:szCs w:val="24"/>
              </w:rPr>
              <w:t>и природы, соотношение</w:t>
            </w:r>
            <w:r w:rsidRPr="00C70689">
              <w:rPr>
                <w:spacing w:val="-32"/>
                <w:sz w:val="24"/>
                <w:szCs w:val="24"/>
              </w:rPr>
              <w:t xml:space="preserve"> </w:t>
            </w:r>
            <w:r w:rsidRPr="00C70689">
              <w:rPr>
                <w:sz w:val="24"/>
                <w:szCs w:val="24"/>
              </w:rPr>
              <w:t>мечты</w:t>
            </w:r>
          </w:p>
          <w:p w:rsidR="00075590" w:rsidRPr="00C70689" w:rsidRDefault="00C70689" w:rsidP="00C70689">
            <w:pPr>
              <w:pStyle w:val="TableParagraph"/>
              <w:spacing w:before="16"/>
              <w:ind w:right="832"/>
              <w:rPr>
                <w:sz w:val="24"/>
                <w:szCs w:val="24"/>
              </w:rPr>
            </w:pPr>
            <w:r w:rsidRPr="00C70689">
              <w:rPr>
                <w:sz w:val="24"/>
                <w:szCs w:val="24"/>
              </w:rPr>
              <w:t>и</w:t>
            </w:r>
            <w:r w:rsidRPr="00C70689">
              <w:rPr>
                <w:spacing w:val="-16"/>
                <w:sz w:val="24"/>
                <w:szCs w:val="24"/>
              </w:rPr>
              <w:t xml:space="preserve"> </w:t>
            </w:r>
            <w:r w:rsidRPr="00C70689">
              <w:rPr>
                <w:sz w:val="24"/>
                <w:szCs w:val="24"/>
              </w:rPr>
              <w:t>действительности в лирике</w:t>
            </w:r>
            <w:r w:rsidRPr="00C70689">
              <w:rPr>
                <w:spacing w:val="-10"/>
                <w:sz w:val="24"/>
                <w:szCs w:val="24"/>
              </w:rPr>
              <w:t xml:space="preserve"> </w:t>
            </w:r>
            <w:r w:rsidRPr="00C70689">
              <w:rPr>
                <w:sz w:val="24"/>
                <w:szCs w:val="24"/>
              </w:rPr>
              <w:t>поэта.</w:t>
            </w:r>
          </w:p>
          <w:p w:rsidR="00075590" w:rsidRPr="00C70689" w:rsidRDefault="00C70689" w:rsidP="00C70689">
            <w:pPr>
              <w:pStyle w:val="TableParagraph"/>
              <w:spacing w:before="1"/>
              <w:ind w:right="299"/>
              <w:rPr>
                <w:sz w:val="24"/>
                <w:szCs w:val="24"/>
              </w:rPr>
            </w:pPr>
            <w:r w:rsidRPr="00C70689">
              <w:rPr>
                <w:spacing w:val="-2"/>
                <w:sz w:val="24"/>
                <w:szCs w:val="24"/>
              </w:rPr>
              <w:t xml:space="preserve">Особенности </w:t>
            </w:r>
            <w:r w:rsidRPr="00C70689">
              <w:rPr>
                <w:sz w:val="24"/>
                <w:szCs w:val="24"/>
              </w:rPr>
              <w:t>художественного</w:t>
            </w:r>
            <w:r w:rsidRPr="00C70689">
              <w:rPr>
                <w:spacing w:val="-7"/>
                <w:sz w:val="24"/>
                <w:szCs w:val="24"/>
              </w:rPr>
              <w:t xml:space="preserve"> </w:t>
            </w:r>
            <w:r w:rsidRPr="00C70689">
              <w:rPr>
                <w:sz w:val="24"/>
                <w:szCs w:val="24"/>
              </w:rPr>
              <w:t>языка и стиля в</w:t>
            </w:r>
            <w:r w:rsidRPr="00C70689">
              <w:rPr>
                <w:spacing w:val="-1"/>
                <w:sz w:val="24"/>
                <w:szCs w:val="24"/>
              </w:rPr>
              <w:t xml:space="preserve"> </w:t>
            </w:r>
            <w:r w:rsidRPr="00C70689">
              <w:rPr>
                <w:sz w:val="24"/>
                <w:szCs w:val="24"/>
              </w:rPr>
              <w:t>произведениях В.А.</w:t>
            </w:r>
            <w:r w:rsidRPr="00C70689">
              <w:rPr>
                <w:spacing w:val="-15"/>
                <w:sz w:val="24"/>
                <w:szCs w:val="24"/>
              </w:rPr>
              <w:t xml:space="preserve"> </w:t>
            </w:r>
            <w:r w:rsidRPr="00C70689">
              <w:rPr>
                <w:sz w:val="24"/>
                <w:szCs w:val="24"/>
              </w:rPr>
              <w:t>Жуковского</w:t>
            </w:r>
          </w:p>
        </w:tc>
        <w:tc>
          <w:tcPr>
            <w:tcW w:w="5340" w:type="dxa"/>
          </w:tcPr>
          <w:p w:rsidR="00075590" w:rsidRPr="00C70689" w:rsidRDefault="00C70689" w:rsidP="00C70689">
            <w:pPr>
              <w:pStyle w:val="TableParagraph"/>
              <w:rPr>
                <w:sz w:val="24"/>
                <w:szCs w:val="24"/>
              </w:rPr>
            </w:pPr>
            <w:r w:rsidRPr="00C70689">
              <w:rPr>
                <w:sz w:val="24"/>
                <w:szCs w:val="24"/>
              </w:rPr>
              <w:t>с</w:t>
            </w:r>
            <w:r w:rsidRPr="00C70689">
              <w:rPr>
                <w:spacing w:val="16"/>
                <w:sz w:val="24"/>
                <w:szCs w:val="24"/>
              </w:rPr>
              <w:t xml:space="preserve"> </w:t>
            </w:r>
            <w:r w:rsidRPr="00C70689">
              <w:rPr>
                <w:sz w:val="24"/>
                <w:szCs w:val="24"/>
              </w:rPr>
              <w:t>использованием</w:t>
            </w:r>
            <w:r w:rsidRPr="00C70689">
              <w:rPr>
                <w:spacing w:val="-14"/>
                <w:sz w:val="24"/>
                <w:szCs w:val="24"/>
              </w:rPr>
              <w:t xml:space="preserve"> </w:t>
            </w:r>
            <w:r w:rsidRPr="00C70689">
              <w:rPr>
                <w:sz w:val="24"/>
                <w:szCs w:val="24"/>
              </w:rPr>
              <w:t>справочной</w:t>
            </w:r>
            <w:r w:rsidRPr="00C70689">
              <w:rPr>
                <w:spacing w:val="-17"/>
                <w:sz w:val="24"/>
                <w:szCs w:val="24"/>
              </w:rPr>
              <w:t xml:space="preserve"> </w:t>
            </w:r>
            <w:r w:rsidRPr="00C70689">
              <w:rPr>
                <w:spacing w:val="-2"/>
                <w:sz w:val="24"/>
                <w:szCs w:val="24"/>
              </w:rPr>
              <w:t>литературы</w:t>
            </w:r>
          </w:p>
          <w:p w:rsidR="00075590" w:rsidRPr="00C70689" w:rsidRDefault="00C70689" w:rsidP="00C70689">
            <w:pPr>
              <w:pStyle w:val="TableParagraph"/>
              <w:spacing w:before="23"/>
              <w:rPr>
                <w:sz w:val="24"/>
                <w:szCs w:val="24"/>
              </w:rPr>
            </w:pPr>
            <w:r w:rsidRPr="00C70689">
              <w:rPr>
                <w:sz w:val="24"/>
                <w:szCs w:val="24"/>
              </w:rPr>
              <w:t>и</w:t>
            </w:r>
            <w:r w:rsidRPr="00C70689">
              <w:rPr>
                <w:spacing w:val="23"/>
                <w:sz w:val="24"/>
                <w:szCs w:val="24"/>
              </w:rPr>
              <w:t xml:space="preserve"> </w:t>
            </w:r>
            <w:r w:rsidRPr="00C70689">
              <w:rPr>
                <w:sz w:val="24"/>
                <w:szCs w:val="24"/>
              </w:rPr>
              <w:t>ресурсов</w:t>
            </w:r>
            <w:r w:rsidRPr="00C70689">
              <w:rPr>
                <w:spacing w:val="-12"/>
                <w:sz w:val="24"/>
                <w:szCs w:val="24"/>
              </w:rPr>
              <w:t xml:space="preserve"> </w:t>
            </w:r>
            <w:r w:rsidRPr="00C70689">
              <w:rPr>
                <w:spacing w:val="-2"/>
                <w:sz w:val="24"/>
                <w:szCs w:val="24"/>
              </w:rPr>
              <w:t>Интернета.</w:t>
            </w:r>
          </w:p>
          <w:p w:rsidR="00075590" w:rsidRPr="00C70689" w:rsidRDefault="00C70689" w:rsidP="00C70689">
            <w:pPr>
              <w:pStyle w:val="TableParagraph"/>
              <w:spacing w:before="38"/>
              <w:ind w:right="213"/>
              <w:rPr>
                <w:sz w:val="24"/>
                <w:szCs w:val="24"/>
              </w:rPr>
            </w:pPr>
            <w:r w:rsidRPr="00C70689">
              <w:rPr>
                <w:sz w:val="24"/>
                <w:szCs w:val="24"/>
              </w:rPr>
              <w:t>Выразительно</w:t>
            </w:r>
            <w:r w:rsidRPr="00C70689">
              <w:rPr>
                <w:spacing w:val="-3"/>
                <w:sz w:val="24"/>
                <w:szCs w:val="24"/>
              </w:rPr>
              <w:t xml:space="preserve"> </w:t>
            </w:r>
            <w:r w:rsidRPr="00C70689">
              <w:rPr>
                <w:sz w:val="24"/>
                <w:szCs w:val="24"/>
              </w:rPr>
              <w:t>читать</w:t>
            </w:r>
            <w:r w:rsidRPr="00C70689">
              <w:rPr>
                <w:spacing w:val="-6"/>
                <w:sz w:val="24"/>
                <w:szCs w:val="24"/>
              </w:rPr>
              <w:t xml:space="preserve"> </w:t>
            </w:r>
            <w:r w:rsidRPr="00C70689">
              <w:rPr>
                <w:sz w:val="24"/>
                <w:szCs w:val="24"/>
              </w:rPr>
              <w:t>лирические</w:t>
            </w:r>
            <w:r w:rsidRPr="00C70689">
              <w:rPr>
                <w:spacing w:val="-21"/>
                <w:sz w:val="24"/>
                <w:szCs w:val="24"/>
              </w:rPr>
              <w:t xml:space="preserve"> </w:t>
            </w:r>
            <w:r w:rsidRPr="00C70689">
              <w:rPr>
                <w:sz w:val="24"/>
                <w:szCs w:val="24"/>
              </w:rPr>
              <w:t>тексты, в том числе наизусть.</w:t>
            </w:r>
          </w:p>
          <w:p w:rsidR="00075590" w:rsidRPr="00C70689" w:rsidRDefault="00C70689" w:rsidP="00C70689">
            <w:pPr>
              <w:pStyle w:val="TableParagraph"/>
              <w:spacing w:before="1"/>
              <w:ind w:right="745"/>
              <w:rPr>
                <w:sz w:val="24"/>
                <w:szCs w:val="24"/>
              </w:rPr>
            </w:pPr>
            <w:r w:rsidRPr="00C70689">
              <w:rPr>
                <w:sz w:val="24"/>
                <w:szCs w:val="24"/>
              </w:rPr>
              <w:t>Составлять лексические и историко- культурные комментарии,</w:t>
            </w:r>
            <w:r w:rsidRPr="00C70689">
              <w:rPr>
                <w:spacing w:val="-2"/>
                <w:sz w:val="24"/>
                <w:szCs w:val="24"/>
              </w:rPr>
              <w:t xml:space="preserve"> </w:t>
            </w:r>
            <w:r w:rsidRPr="00C70689">
              <w:rPr>
                <w:sz w:val="24"/>
                <w:szCs w:val="24"/>
              </w:rPr>
              <w:t>используя разные</w:t>
            </w:r>
            <w:r w:rsidRPr="00C70689">
              <w:rPr>
                <w:spacing w:val="-14"/>
                <w:sz w:val="24"/>
                <w:szCs w:val="24"/>
              </w:rPr>
              <w:t xml:space="preserve"> </w:t>
            </w:r>
            <w:r w:rsidRPr="00C70689">
              <w:rPr>
                <w:sz w:val="24"/>
                <w:szCs w:val="24"/>
              </w:rPr>
              <w:t>источники</w:t>
            </w:r>
            <w:r w:rsidRPr="00C70689">
              <w:rPr>
                <w:spacing w:val="-8"/>
                <w:sz w:val="24"/>
                <w:szCs w:val="24"/>
              </w:rPr>
              <w:t xml:space="preserve"> </w:t>
            </w:r>
            <w:r w:rsidRPr="00C70689">
              <w:rPr>
                <w:sz w:val="24"/>
                <w:szCs w:val="24"/>
              </w:rPr>
              <w:t>информации.</w:t>
            </w:r>
          </w:p>
          <w:p w:rsidR="00075590" w:rsidRPr="00C70689" w:rsidRDefault="00C70689" w:rsidP="00C70689">
            <w:pPr>
              <w:pStyle w:val="TableParagraph"/>
              <w:spacing w:before="1"/>
              <w:ind w:right="98"/>
              <w:rPr>
                <w:sz w:val="24"/>
                <w:szCs w:val="24"/>
              </w:rPr>
            </w:pPr>
            <w:r w:rsidRPr="00C70689">
              <w:rPr>
                <w:sz w:val="24"/>
                <w:szCs w:val="24"/>
              </w:rPr>
              <w:t>Устно или</w:t>
            </w:r>
            <w:r w:rsidRPr="00C70689">
              <w:rPr>
                <w:spacing w:val="-3"/>
                <w:sz w:val="24"/>
                <w:szCs w:val="24"/>
              </w:rPr>
              <w:t xml:space="preserve"> </w:t>
            </w:r>
            <w:r w:rsidRPr="00C70689">
              <w:rPr>
                <w:sz w:val="24"/>
                <w:szCs w:val="24"/>
              </w:rPr>
              <w:t>письменно отвечать</w:t>
            </w:r>
            <w:r w:rsidRPr="00C70689">
              <w:rPr>
                <w:spacing w:val="-12"/>
                <w:sz w:val="24"/>
                <w:szCs w:val="24"/>
              </w:rPr>
              <w:t xml:space="preserve"> </w:t>
            </w:r>
            <w:r w:rsidRPr="00C70689">
              <w:rPr>
                <w:sz w:val="24"/>
                <w:szCs w:val="24"/>
              </w:rPr>
              <w:t>на</w:t>
            </w:r>
            <w:r w:rsidRPr="00C70689">
              <w:rPr>
                <w:spacing w:val="-8"/>
                <w:sz w:val="24"/>
                <w:szCs w:val="24"/>
              </w:rPr>
              <w:t xml:space="preserve"> </w:t>
            </w:r>
            <w:r w:rsidRPr="00C70689">
              <w:rPr>
                <w:sz w:val="24"/>
                <w:szCs w:val="24"/>
              </w:rPr>
              <w:t>вопрос (с использованием цитирования).</w:t>
            </w:r>
          </w:p>
          <w:p w:rsidR="00075590" w:rsidRPr="00C70689" w:rsidRDefault="00C70689" w:rsidP="00C70689">
            <w:pPr>
              <w:pStyle w:val="TableParagraph"/>
              <w:rPr>
                <w:sz w:val="24"/>
                <w:szCs w:val="24"/>
              </w:rPr>
            </w:pPr>
            <w:r w:rsidRPr="00C70689">
              <w:rPr>
                <w:sz w:val="24"/>
                <w:szCs w:val="24"/>
              </w:rPr>
              <w:t>Выявлять</w:t>
            </w:r>
            <w:r w:rsidRPr="00C70689">
              <w:rPr>
                <w:spacing w:val="4"/>
                <w:sz w:val="24"/>
                <w:szCs w:val="24"/>
              </w:rPr>
              <w:t xml:space="preserve"> </w:t>
            </w:r>
            <w:r w:rsidRPr="00C70689">
              <w:rPr>
                <w:sz w:val="24"/>
                <w:szCs w:val="24"/>
              </w:rPr>
              <w:t>в</w:t>
            </w:r>
            <w:r w:rsidRPr="00C70689">
              <w:rPr>
                <w:spacing w:val="-4"/>
                <w:sz w:val="24"/>
                <w:szCs w:val="24"/>
              </w:rPr>
              <w:t xml:space="preserve"> </w:t>
            </w:r>
            <w:r w:rsidRPr="00C70689">
              <w:rPr>
                <w:sz w:val="24"/>
                <w:szCs w:val="24"/>
              </w:rPr>
              <w:t>произведениях</w:t>
            </w:r>
            <w:r w:rsidRPr="00C70689">
              <w:rPr>
                <w:spacing w:val="-15"/>
                <w:sz w:val="24"/>
                <w:szCs w:val="24"/>
              </w:rPr>
              <w:t xml:space="preserve"> </w:t>
            </w:r>
            <w:r w:rsidRPr="00C70689">
              <w:rPr>
                <w:spacing w:val="-4"/>
                <w:sz w:val="24"/>
                <w:szCs w:val="24"/>
              </w:rPr>
              <w:t>черты</w:t>
            </w:r>
          </w:p>
          <w:p w:rsidR="00075590" w:rsidRPr="00C70689" w:rsidRDefault="00C70689" w:rsidP="00C70689">
            <w:pPr>
              <w:pStyle w:val="TableParagraph"/>
              <w:spacing w:before="23"/>
              <w:rPr>
                <w:sz w:val="24"/>
                <w:szCs w:val="24"/>
              </w:rPr>
            </w:pPr>
            <w:r w:rsidRPr="00C70689">
              <w:rPr>
                <w:sz w:val="24"/>
                <w:szCs w:val="24"/>
              </w:rPr>
              <w:t>литературного</w:t>
            </w:r>
            <w:r w:rsidRPr="00C70689">
              <w:rPr>
                <w:spacing w:val="7"/>
                <w:sz w:val="24"/>
                <w:szCs w:val="24"/>
              </w:rPr>
              <w:t xml:space="preserve"> </w:t>
            </w:r>
            <w:r w:rsidRPr="00C70689">
              <w:rPr>
                <w:spacing w:val="-2"/>
                <w:sz w:val="24"/>
                <w:szCs w:val="24"/>
              </w:rPr>
              <w:t>направления</w:t>
            </w:r>
          </w:p>
          <w:p w:rsidR="00075590" w:rsidRPr="00C70689" w:rsidRDefault="00C70689" w:rsidP="00C70689">
            <w:pPr>
              <w:pStyle w:val="TableParagraph"/>
              <w:spacing w:before="23"/>
              <w:rPr>
                <w:sz w:val="24"/>
                <w:szCs w:val="24"/>
              </w:rPr>
            </w:pPr>
            <w:r w:rsidRPr="00C70689">
              <w:rPr>
                <w:sz w:val="24"/>
                <w:szCs w:val="24"/>
              </w:rPr>
              <w:t>и</w:t>
            </w:r>
            <w:r w:rsidRPr="00C70689">
              <w:rPr>
                <w:spacing w:val="13"/>
                <w:sz w:val="24"/>
                <w:szCs w:val="24"/>
              </w:rPr>
              <w:t xml:space="preserve"> </w:t>
            </w:r>
            <w:r w:rsidRPr="00C70689">
              <w:rPr>
                <w:sz w:val="24"/>
                <w:szCs w:val="24"/>
              </w:rPr>
              <w:t>характеризовать</w:t>
            </w:r>
            <w:r w:rsidRPr="00C70689">
              <w:rPr>
                <w:spacing w:val="-29"/>
                <w:sz w:val="24"/>
                <w:szCs w:val="24"/>
              </w:rPr>
              <w:t xml:space="preserve"> </w:t>
            </w:r>
            <w:r w:rsidRPr="00C70689">
              <w:rPr>
                <w:sz w:val="24"/>
                <w:szCs w:val="24"/>
              </w:rPr>
              <w:t>его</w:t>
            </w:r>
            <w:r w:rsidRPr="00C70689">
              <w:rPr>
                <w:spacing w:val="-10"/>
                <w:sz w:val="24"/>
                <w:szCs w:val="24"/>
              </w:rPr>
              <w:t xml:space="preserve"> </w:t>
            </w:r>
            <w:r w:rsidRPr="00C70689">
              <w:rPr>
                <w:spacing w:val="-2"/>
                <w:sz w:val="24"/>
                <w:szCs w:val="24"/>
              </w:rPr>
              <w:t>особенности.</w:t>
            </w:r>
          </w:p>
          <w:p w:rsidR="00075590" w:rsidRPr="00C70689" w:rsidRDefault="00C70689" w:rsidP="00C70689">
            <w:pPr>
              <w:pStyle w:val="TableParagraph"/>
              <w:spacing w:before="23"/>
              <w:rPr>
                <w:sz w:val="24"/>
                <w:szCs w:val="24"/>
              </w:rPr>
            </w:pPr>
            <w:r w:rsidRPr="00C70689">
              <w:rPr>
                <w:sz w:val="24"/>
                <w:szCs w:val="24"/>
              </w:rPr>
              <w:t>Анализировать</w:t>
            </w:r>
            <w:r w:rsidRPr="00C70689">
              <w:rPr>
                <w:spacing w:val="-4"/>
                <w:sz w:val="24"/>
                <w:szCs w:val="24"/>
              </w:rPr>
              <w:t xml:space="preserve"> </w:t>
            </w:r>
            <w:r w:rsidRPr="00C70689">
              <w:rPr>
                <w:sz w:val="24"/>
                <w:szCs w:val="24"/>
              </w:rPr>
              <w:t>лирические</w:t>
            </w:r>
            <w:r w:rsidRPr="00C70689">
              <w:rPr>
                <w:spacing w:val="-20"/>
                <w:sz w:val="24"/>
                <w:szCs w:val="24"/>
              </w:rPr>
              <w:t xml:space="preserve"> </w:t>
            </w:r>
            <w:r w:rsidRPr="00C70689">
              <w:rPr>
                <w:spacing w:val="-2"/>
                <w:sz w:val="24"/>
                <w:szCs w:val="24"/>
              </w:rPr>
              <w:t>тексты</w:t>
            </w:r>
          </w:p>
          <w:p w:rsidR="00075590" w:rsidRPr="00C70689" w:rsidRDefault="00C70689" w:rsidP="00C70689">
            <w:pPr>
              <w:pStyle w:val="TableParagraph"/>
              <w:spacing w:before="23"/>
              <w:ind w:right="407"/>
              <w:rPr>
                <w:sz w:val="24"/>
                <w:szCs w:val="24"/>
              </w:rPr>
            </w:pPr>
            <w:r w:rsidRPr="00C70689">
              <w:rPr>
                <w:sz w:val="24"/>
                <w:szCs w:val="24"/>
              </w:rPr>
              <w:t>по вопросам</w:t>
            </w:r>
            <w:r w:rsidRPr="00C70689">
              <w:rPr>
                <w:spacing w:val="-5"/>
                <w:sz w:val="24"/>
                <w:szCs w:val="24"/>
              </w:rPr>
              <w:t xml:space="preserve"> </w:t>
            </w:r>
            <w:r w:rsidRPr="00C70689">
              <w:rPr>
                <w:sz w:val="24"/>
                <w:szCs w:val="24"/>
              </w:rPr>
              <w:t>учителя и</w:t>
            </w:r>
            <w:r w:rsidRPr="00C70689">
              <w:rPr>
                <w:spacing w:val="-8"/>
                <w:sz w:val="24"/>
                <w:szCs w:val="24"/>
              </w:rPr>
              <w:t xml:space="preserve"> </w:t>
            </w:r>
            <w:r w:rsidRPr="00C70689">
              <w:rPr>
                <w:sz w:val="24"/>
                <w:szCs w:val="24"/>
              </w:rPr>
              <w:t xml:space="preserve">самостоятельно, составлять собственные интерпретации </w:t>
            </w:r>
            <w:r w:rsidRPr="00C70689">
              <w:rPr>
                <w:spacing w:val="-2"/>
                <w:sz w:val="24"/>
                <w:szCs w:val="24"/>
              </w:rPr>
              <w:t>стихотворений.</w:t>
            </w:r>
          </w:p>
          <w:p w:rsidR="00075590" w:rsidRPr="00C70689" w:rsidRDefault="00C70689" w:rsidP="00C70689">
            <w:pPr>
              <w:pStyle w:val="TableParagraph"/>
              <w:ind w:right="98"/>
              <w:rPr>
                <w:sz w:val="24"/>
                <w:szCs w:val="24"/>
              </w:rPr>
            </w:pPr>
            <w:r w:rsidRPr="00C70689">
              <w:rPr>
                <w:sz w:val="24"/>
                <w:szCs w:val="24"/>
              </w:rPr>
              <w:t>Осуществлять сопоставительный</w:t>
            </w:r>
            <w:r w:rsidRPr="00C70689">
              <w:rPr>
                <w:spacing w:val="-5"/>
                <w:sz w:val="24"/>
                <w:szCs w:val="24"/>
              </w:rPr>
              <w:t xml:space="preserve"> </w:t>
            </w:r>
            <w:r w:rsidRPr="00C70689">
              <w:rPr>
                <w:sz w:val="24"/>
                <w:szCs w:val="24"/>
              </w:rPr>
              <w:t>анализ произведений с учётом их жанров, составлять сравнительные</w:t>
            </w:r>
            <w:r w:rsidRPr="00C70689">
              <w:rPr>
                <w:spacing w:val="-12"/>
                <w:sz w:val="24"/>
                <w:szCs w:val="24"/>
              </w:rPr>
              <w:t xml:space="preserve"> </w:t>
            </w:r>
            <w:r w:rsidRPr="00C70689">
              <w:rPr>
                <w:sz w:val="24"/>
                <w:szCs w:val="24"/>
              </w:rPr>
              <w:t>схемы</w:t>
            </w:r>
          </w:p>
          <w:p w:rsidR="00075590" w:rsidRPr="00C70689" w:rsidRDefault="00C70689" w:rsidP="00C70689">
            <w:pPr>
              <w:pStyle w:val="TableParagraph"/>
              <w:rPr>
                <w:sz w:val="24"/>
                <w:szCs w:val="24"/>
              </w:rPr>
            </w:pPr>
            <w:r w:rsidRPr="00C70689">
              <w:rPr>
                <w:sz w:val="24"/>
                <w:szCs w:val="24"/>
              </w:rPr>
              <w:t>и</w:t>
            </w:r>
            <w:r w:rsidRPr="00C70689">
              <w:rPr>
                <w:spacing w:val="3"/>
                <w:sz w:val="24"/>
                <w:szCs w:val="24"/>
              </w:rPr>
              <w:t xml:space="preserve"> </w:t>
            </w:r>
            <w:r w:rsidRPr="00C70689">
              <w:rPr>
                <w:spacing w:val="-2"/>
                <w:sz w:val="24"/>
                <w:szCs w:val="24"/>
              </w:rPr>
              <w:t>таблицы.</w:t>
            </w:r>
          </w:p>
          <w:p w:rsidR="00075590" w:rsidRPr="00C70689" w:rsidRDefault="00C70689" w:rsidP="00C70689">
            <w:pPr>
              <w:pStyle w:val="TableParagraph"/>
              <w:spacing w:before="37"/>
              <w:ind w:right="793"/>
              <w:rPr>
                <w:sz w:val="24"/>
                <w:szCs w:val="24"/>
              </w:rPr>
            </w:pPr>
            <w:r w:rsidRPr="00C70689">
              <w:rPr>
                <w:sz w:val="24"/>
                <w:szCs w:val="24"/>
              </w:rPr>
              <w:t>Работать со словарём литературоведческих</w:t>
            </w:r>
            <w:r w:rsidRPr="00C70689">
              <w:rPr>
                <w:spacing w:val="-7"/>
                <w:sz w:val="24"/>
                <w:szCs w:val="24"/>
              </w:rPr>
              <w:t xml:space="preserve"> </w:t>
            </w:r>
            <w:r w:rsidRPr="00C70689">
              <w:rPr>
                <w:sz w:val="24"/>
                <w:szCs w:val="24"/>
              </w:rPr>
              <w:t>терминов. Участвовать в разработке</w:t>
            </w:r>
            <w:r w:rsidRPr="00C70689">
              <w:rPr>
                <w:spacing w:val="-6"/>
                <w:sz w:val="24"/>
                <w:szCs w:val="24"/>
              </w:rPr>
              <w:t xml:space="preserve"> </w:t>
            </w:r>
            <w:r w:rsidRPr="00C70689">
              <w:rPr>
                <w:sz w:val="24"/>
                <w:szCs w:val="24"/>
              </w:rPr>
              <w:t xml:space="preserve">учебного </w:t>
            </w:r>
            <w:r w:rsidRPr="00C70689">
              <w:rPr>
                <w:spacing w:val="-2"/>
                <w:sz w:val="24"/>
                <w:szCs w:val="24"/>
              </w:rPr>
              <w:t>проекта.</w:t>
            </w:r>
          </w:p>
          <w:p w:rsidR="00075590" w:rsidRPr="00C70689" w:rsidRDefault="00C70689" w:rsidP="00C70689">
            <w:pPr>
              <w:pStyle w:val="TableParagraph"/>
              <w:spacing w:before="2"/>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spacing w:before="16"/>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9360"/>
        </w:trPr>
        <w:tc>
          <w:tcPr>
            <w:tcW w:w="705" w:type="dxa"/>
          </w:tcPr>
          <w:p w:rsidR="00075590" w:rsidRPr="00C70689" w:rsidRDefault="00C70689" w:rsidP="00C70689">
            <w:pPr>
              <w:pStyle w:val="TableParagraph"/>
              <w:rPr>
                <w:sz w:val="24"/>
                <w:szCs w:val="24"/>
              </w:rPr>
            </w:pPr>
            <w:r w:rsidRPr="00C70689">
              <w:rPr>
                <w:spacing w:val="-5"/>
                <w:sz w:val="24"/>
                <w:szCs w:val="24"/>
              </w:rPr>
              <w:t>3.2</w:t>
            </w:r>
          </w:p>
        </w:tc>
        <w:tc>
          <w:tcPr>
            <w:tcW w:w="3405" w:type="dxa"/>
          </w:tcPr>
          <w:p w:rsidR="00075590" w:rsidRPr="00C70689" w:rsidRDefault="00C70689" w:rsidP="00C70689">
            <w:pPr>
              <w:pStyle w:val="TableParagraph"/>
              <w:rPr>
                <w:sz w:val="24"/>
                <w:szCs w:val="24"/>
              </w:rPr>
            </w:pPr>
            <w:r w:rsidRPr="00C70689">
              <w:rPr>
                <w:sz w:val="24"/>
                <w:szCs w:val="24"/>
              </w:rPr>
              <w:t>А.С.</w:t>
            </w:r>
            <w:r w:rsidRPr="00C70689">
              <w:rPr>
                <w:spacing w:val="3"/>
                <w:sz w:val="24"/>
                <w:szCs w:val="24"/>
              </w:rPr>
              <w:t xml:space="preserve"> </w:t>
            </w:r>
            <w:r w:rsidRPr="00C70689">
              <w:rPr>
                <w:sz w:val="24"/>
                <w:szCs w:val="24"/>
              </w:rPr>
              <w:t>Грибоедов.</w:t>
            </w:r>
            <w:r w:rsidRPr="00C70689">
              <w:rPr>
                <w:spacing w:val="3"/>
                <w:sz w:val="24"/>
                <w:szCs w:val="24"/>
              </w:rPr>
              <w:t xml:space="preserve"> </w:t>
            </w:r>
            <w:r w:rsidRPr="00C70689">
              <w:rPr>
                <w:spacing w:val="-2"/>
                <w:sz w:val="24"/>
                <w:szCs w:val="24"/>
              </w:rPr>
              <w:t>Комедия</w:t>
            </w:r>
          </w:p>
          <w:p w:rsidR="00075590" w:rsidRPr="00C70689" w:rsidRDefault="00C70689" w:rsidP="00C70689">
            <w:pPr>
              <w:pStyle w:val="TableParagraph"/>
              <w:spacing w:before="23"/>
              <w:rPr>
                <w:sz w:val="24"/>
                <w:szCs w:val="24"/>
              </w:rPr>
            </w:pPr>
            <w:r w:rsidRPr="00C70689">
              <w:rPr>
                <w:sz w:val="24"/>
                <w:szCs w:val="24"/>
              </w:rPr>
              <w:t>«Горе</w:t>
            </w:r>
            <w:r w:rsidRPr="00C70689">
              <w:rPr>
                <w:spacing w:val="-7"/>
                <w:sz w:val="24"/>
                <w:szCs w:val="24"/>
              </w:rPr>
              <w:t xml:space="preserve"> </w:t>
            </w:r>
            <w:r w:rsidRPr="00C70689">
              <w:rPr>
                <w:sz w:val="24"/>
                <w:szCs w:val="24"/>
              </w:rPr>
              <w:t>от</w:t>
            </w:r>
            <w:r w:rsidRPr="00C70689">
              <w:rPr>
                <w:spacing w:val="-3"/>
                <w:sz w:val="24"/>
                <w:szCs w:val="24"/>
              </w:rPr>
              <w:t xml:space="preserve"> </w:t>
            </w:r>
            <w:r w:rsidRPr="00C70689">
              <w:rPr>
                <w:spacing w:val="-4"/>
                <w:sz w:val="24"/>
                <w:szCs w:val="24"/>
              </w:rPr>
              <w:t>ума»</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8</w:t>
            </w:r>
          </w:p>
        </w:tc>
        <w:tc>
          <w:tcPr>
            <w:tcW w:w="3405" w:type="dxa"/>
          </w:tcPr>
          <w:p w:rsidR="00075590" w:rsidRPr="00C70689" w:rsidRDefault="00C70689" w:rsidP="00C70689">
            <w:pPr>
              <w:pStyle w:val="TableParagraph"/>
              <w:rPr>
                <w:sz w:val="24"/>
                <w:szCs w:val="24"/>
              </w:rPr>
            </w:pPr>
            <w:r w:rsidRPr="00C70689">
              <w:rPr>
                <w:sz w:val="24"/>
                <w:szCs w:val="24"/>
              </w:rPr>
              <w:t>А.С.</w:t>
            </w:r>
            <w:r w:rsidRPr="00C70689">
              <w:rPr>
                <w:spacing w:val="3"/>
                <w:sz w:val="24"/>
                <w:szCs w:val="24"/>
              </w:rPr>
              <w:t xml:space="preserve"> </w:t>
            </w:r>
            <w:r w:rsidRPr="00C70689">
              <w:rPr>
                <w:sz w:val="24"/>
                <w:szCs w:val="24"/>
              </w:rPr>
              <w:t>Грибоедов.</w:t>
            </w:r>
            <w:r w:rsidRPr="00C70689">
              <w:rPr>
                <w:spacing w:val="3"/>
                <w:sz w:val="24"/>
                <w:szCs w:val="24"/>
              </w:rPr>
              <w:t xml:space="preserve"> </w:t>
            </w:r>
            <w:r w:rsidRPr="00C70689">
              <w:rPr>
                <w:spacing w:val="-4"/>
                <w:sz w:val="24"/>
                <w:szCs w:val="24"/>
              </w:rPr>
              <w:t>Жизнь</w:t>
            </w:r>
          </w:p>
          <w:p w:rsidR="00075590" w:rsidRPr="00C70689" w:rsidRDefault="00C70689" w:rsidP="00C70689">
            <w:pPr>
              <w:pStyle w:val="TableParagraph"/>
              <w:spacing w:before="23"/>
              <w:rPr>
                <w:sz w:val="24"/>
                <w:szCs w:val="24"/>
              </w:rPr>
            </w:pPr>
            <w:r w:rsidRPr="00C70689">
              <w:rPr>
                <w:sz w:val="24"/>
                <w:szCs w:val="24"/>
              </w:rPr>
              <w:t>и</w:t>
            </w:r>
            <w:r w:rsidRPr="00C70689">
              <w:rPr>
                <w:spacing w:val="3"/>
                <w:sz w:val="24"/>
                <w:szCs w:val="24"/>
              </w:rPr>
              <w:t xml:space="preserve"> </w:t>
            </w:r>
            <w:r w:rsidRPr="00C70689">
              <w:rPr>
                <w:spacing w:val="-2"/>
                <w:sz w:val="24"/>
                <w:szCs w:val="24"/>
              </w:rPr>
              <w:t>творчество.</w:t>
            </w:r>
          </w:p>
          <w:p w:rsidR="00075590" w:rsidRPr="00C70689" w:rsidRDefault="00C70689" w:rsidP="00C70689">
            <w:pPr>
              <w:pStyle w:val="TableParagraph"/>
              <w:spacing w:before="38"/>
              <w:rPr>
                <w:sz w:val="24"/>
                <w:szCs w:val="24"/>
              </w:rPr>
            </w:pPr>
            <w:r w:rsidRPr="00C70689">
              <w:rPr>
                <w:sz w:val="24"/>
                <w:szCs w:val="24"/>
              </w:rPr>
              <w:t>Комедия</w:t>
            </w:r>
            <w:r w:rsidRPr="00C70689">
              <w:rPr>
                <w:spacing w:val="-4"/>
                <w:sz w:val="24"/>
                <w:szCs w:val="24"/>
              </w:rPr>
              <w:t xml:space="preserve"> </w:t>
            </w:r>
            <w:r w:rsidRPr="00C70689">
              <w:rPr>
                <w:sz w:val="24"/>
                <w:szCs w:val="24"/>
              </w:rPr>
              <w:t>«Горе</w:t>
            </w:r>
            <w:r w:rsidRPr="00C70689">
              <w:rPr>
                <w:spacing w:val="-18"/>
                <w:sz w:val="24"/>
                <w:szCs w:val="24"/>
              </w:rPr>
              <w:t xml:space="preserve"> </w:t>
            </w:r>
            <w:r w:rsidRPr="00C70689">
              <w:rPr>
                <w:sz w:val="24"/>
                <w:szCs w:val="24"/>
              </w:rPr>
              <w:t>от</w:t>
            </w:r>
            <w:r w:rsidRPr="00C70689">
              <w:rPr>
                <w:spacing w:val="6"/>
                <w:sz w:val="24"/>
                <w:szCs w:val="24"/>
              </w:rPr>
              <w:t xml:space="preserve"> </w:t>
            </w:r>
            <w:r w:rsidRPr="00C70689">
              <w:rPr>
                <w:spacing w:val="-4"/>
                <w:sz w:val="24"/>
                <w:szCs w:val="24"/>
              </w:rPr>
              <w:t>ума».</w:t>
            </w:r>
          </w:p>
          <w:p w:rsidR="00075590" w:rsidRPr="00C70689" w:rsidRDefault="00C70689" w:rsidP="00C70689">
            <w:pPr>
              <w:pStyle w:val="TableParagraph"/>
              <w:spacing w:before="23"/>
              <w:rPr>
                <w:sz w:val="24"/>
                <w:szCs w:val="24"/>
              </w:rPr>
            </w:pPr>
            <w:r w:rsidRPr="00C70689">
              <w:rPr>
                <w:spacing w:val="-2"/>
                <w:sz w:val="24"/>
                <w:szCs w:val="24"/>
              </w:rPr>
              <w:t>Социальная</w:t>
            </w:r>
          </w:p>
          <w:p w:rsidR="00075590" w:rsidRPr="00C70689" w:rsidRDefault="00C70689" w:rsidP="00C70689">
            <w:pPr>
              <w:pStyle w:val="TableParagraph"/>
              <w:spacing w:before="23"/>
              <w:ind w:right="408"/>
              <w:rPr>
                <w:sz w:val="24"/>
                <w:szCs w:val="24"/>
              </w:rPr>
            </w:pPr>
            <w:r w:rsidRPr="00C70689">
              <w:rPr>
                <w:sz w:val="24"/>
                <w:szCs w:val="24"/>
              </w:rPr>
              <w:t xml:space="preserve">и нравственная </w:t>
            </w:r>
            <w:r w:rsidRPr="00C70689">
              <w:rPr>
                <w:spacing w:val="-2"/>
                <w:sz w:val="24"/>
                <w:szCs w:val="24"/>
              </w:rPr>
              <w:t xml:space="preserve">проблематика, </w:t>
            </w:r>
            <w:r w:rsidRPr="00C70689">
              <w:rPr>
                <w:sz w:val="24"/>
                <w:szCs w:val="24"/>
              </w:rPr>
              <w:t>своеобразие</w:t>
            </w:r>
            <w:r w:rsidRPr="00C70689">
              <w:rPr>
                <w:spacing w:val="-32"/>
                <w:sz w:val="24"/>
                <w:szCs w:val="24"/>
              </w:rPr>
              <w:t xml:space="preserve"> </w:t>
            </w:r>
            <w:r w:rsidRPr="00C70689">
              <w:rPr>
                <w:sz w:val="24"/>
                <w:szCs w:val="24"/>
              </w:rPr>
              <w:t>конфликта</w:t>
            </w:r>
          </w:p>
          <w:p w:rsidR="00075590" w:rsidRPr="00C70689" w:rsidRDefault="00C70689" w:rsidP="00C70689">
            <w:pPr>
              <w:pStyle w:val="TableParagraph"/>
              <w:spacing w:before="1"/>
              <w:ind w:right="159"/>
              <w:rPr>
                <w:sz w:val="24"/>
                <w:szCs w:val="24"/>
              </w:rPr>
            </w:pPr>
            <w:r w:rsidRPr="00C70689">
              <w:rPr>
                <w:sz w:val="24"/>
                <w:szCs w:val="24"/>
              </w:rPr>
              <w:t>в</w:t>
            </w:r>
            <w:r w:rsidRPr="00C70689">
              <w:rPr>
                <w:spacing w:val="-7"/>
                <w:sz w:val="24"/>
                <w:szCs w:val="24"/>
              </w:rPr>
              <w:t xml:space="preserve"> </w:t>
            </w:r>
            <w:r w:rsidRPr="00C70689">
              <w:rPr>
                <w:sz w:val="24"/>
                <w:szCs w:val="24"/>
              </w:rPr>
              <w:t>пьесе. Система образов. Общественный</w:t>
            </w:r>
            <w:r w:rsidRPr="00C70689">
              <w:rPr>
                <w:spacing w:val="-2"/>
                <w:sz w:val="24"/>
                <w:szCs w:val="24"/>
              </w:rPr>
              <w:t xml:space="preserve"> </w:t>
            </w:r>
            <w:r w:rsidRPr="00C70689">
              <w:rPr>
                <w:sz w:val="24"/>
                <w:szCs w:val="24"/>
              </w:rPr>
              <w:t>и личный конфликт в пьесе.</w:t>
            </w:r>
          </w:p>
          <w:p w:rsidR="00075590" w:rsidRPr="00C70689" w:rsidRDefault="00C70689" w:rsidP="00C70689">
            <w:pPr>
              <w:pStyle w:val="TableParagraph"/>
              <w:rPr>
                <w:sz w:val="24"/>
                <w:szCs w:val="24"/>
              </w:rPr>
            </w:pPr>
            <w:r w:rsidRPr="00C70689">
              <w:rPr>
                <w:sz w:val="24"/>
                <w:szCs w:val="24"/>
              </w:rPr>
              <w:t>Фамусовская</w:t>
            </w:r>
            <w:r w:rsidRPr="00C70689">
              <w:rPr>
                <w:spacing w:val="-15"/>
                <w:sz w:val="24"/>
                <w:szCs w:val="24"/>
              </w:rPr>
              <w:t xml:space="preserve"> </w:t>
            </w:r>
            <w:r w:rsidRPr="00C70689">
              <w:rPr>
                <w:sz w:val="24"/>
                <w:szCs w:val="24"/>
              </w:rPr>
              <w:t>Москва. Образ</w:t>
            </w:r>
            <w:r w:rsidRPr="00C70689">
              <w:rPr>
                <w:spacing w:val="-33"/>
                <w:sz w:val="24"/>
                <w:szCs w:val="24"/>
              </w:rPr>
              <w:t xml:space="preserve"> </w:t>
            </w:r>
            <w:r w:rsidRPr="00C70689">
              <w:rPr>
                <w:sz w:val="24"/>
                <w:szCs w:val="24"/>
              </w:rPr>
              <w:t>Чацкого.</w:t>
            </w:r>
          </w:p>
          <w:p w:rsidR="00075590" w:rsidRPr="00C70689" w:rsidRDefault="00C70689" w:rsidP="00C70689">
            <w:pPr>
              <w:pStyle w:val="TableParagraph"/>
              <w:rPr>
                <w:sz w:val="24"/>
                <w:szCs w:val="24"/>
              </w:rPr>
            </w:pPr>
            <w:r w:rsidRPr="00C70689">
              <w:rPr>
                <w:spacing w:val="-2"/>
                <w:sz w:val="24"/>
                <w:szCs w:val="24"/>
              </w:rPr>
              <w:t xml:space="preserve">Художественное </w:t>
            </w:r>
            <w:r w:rsidRPr="00C70689">
              <w:rPr>
                <w:sz w:val="24"/>
                <w:szCs w:val="24"/>
              </w:rPr>
              <w:t>своеобразие</w:t>
            </w:r>
            <w:r w:rsidRPr="00C70689">
              <w:rPr>
                <w:spacing w:val="-32"/>
                <w:sz w:val="24"/>
                <w:szCs w:val="24"/>
              </w:rPr>
              <w:t xml:space="preserve"> </w:t>
            </w:r>
            <w:r w:rsidRPr="00C70689">
              <w:rPr>
                <w:sz w:val="24"/>
                <w:szCs w:val="24"/>
              </w:rPr>
              <w:t>комедии</w:t>
            </w:r>
          </w:p>
          <w:p w:rsidR="00075590" w:rsidRPr="00C70689" w:rsidRDefault="00C70689" w:rsidP="00C70689">
            <w:pPr>
              <w:pStyle w:val="TableParagraph"/>
              <w:spacing w:before="14"/>
              <w:rPr>
                <w:sz w:val="24"/>
                <w:szCs w:val="24"/>
              </w:rPr>
            </w:pPr>
            <w:r w:rsidRPr="00C70689">
              <w:rPr>
                <w:sz w:val="24"/>
                <w:szCs w:val="24"/>
              </w:rPr>
              <w:t>«Горе</w:t>
            </w:r>
            <w:r w:rsidRPr="00C70689">
              <w:rPr>
                <w:spacing w:val="-7"/>
                <w:sz w:val="24"/>
                <w:szCs w:val="24"/>
              </w:rPr>
              <w:t xml:space="preserve"> </w:t>
            </w:r>
            <w:r w:rsidRPr="00C70689">
              <w:rPr>
                <w:sz w:val="24"/>
                <w:szCs w:val="24"/>
              </w:rPr>
              <w:t>от</w:t>
            </w:r>
            <w:r w:rsidRPr="00C70689">
              <w:rPr>
                <w:spacing w:val="-3"/>
                <w:sz w:val="24"/>
                <w:szCs w:val="24"/>
              </w:rPr>
              <w:t xml:space="preserve"> </w:t>
            </w:r>
            <w:r w:rsidRPr="00C70689">
              <w:rPr>
                <w:sz w:val="24"/>
                <w:szCs w:val="24"/>
              </w:rPr>
              <w:t>ума». Смысл названия</w:t>
            </w:r>
            <w:r w:rsidRPr="00C70689">
              <w:rPr>
                <w:spacing w:val="-15"/>
                <w:sz w:val="24"/>
                <w:szCs w:val="24"/>
              </w:rPr>
              <w:t xml:space="preserve"> </w:t>
            </w:r>
            <w:r w:rsidRPr="00C70689">
              <w:rPr>
                <w:sz w:val="24"/>
                <w:szCs w:val="24"/>
              </w:rPr>
              <w:t>произведения.</w:t>
            </w:r>
          </w:p>
          <w:p w:rsidR="00075590" w:rsidRPr="00C70689" w:rsidRDefault="00C70689" w:rsidP="00C70689">
            <w:pPr>
              <w:pStyle w:val="TableParagraph"/>
              <w:spacing w:before="1"/>
              <w:rPr>
                <w:sz w:val="24"/>
                <w:szCs w:val="24"/>
              </w:rPr>
            </w:pPr>
            <w:r w:rsidRPr="00C70689">
              <w:rPr>
                <w:sz w:val="24"/>
                <w:szCs w:val="24"/>
              </w:rPr>
              <w:t>«Горе</w:t>
            </w:r>
            <w:r w:rsidRPr="00C70689">
              <w:rPr>
                <w:spacing w:val="-7"/>
                <w:sz w:val="24"/>
                <w:szCs w:val="24"/>
              </w:rPr>
              <w:t xml:space="preserve"> </w:t>
            </w:r>
            <w:r w:rsidRPr="00C70689">
              <w:rPr>
                <w:sz w:val="24"/>
                <w:szCs w:val="24"/>
              </w:rPr>
              <w:t>от</w:t>
            </w:r>
            <w:r w:rsidRPr="00C70689">
              <w:rPr>
                <w:spacing w:val="-3"/>
                <w:sz w:val="24"/>
                <w:szCs w:val="24"/>
              </w:rPr>
              <w:t xml:space="preserve"> </w:t>
            </w:r>
            <w:r w:rsidRPr="00C70689">
              <w:rPr>
                <w:spacing w:val="-4"/>
                <w:sz w:val="24"/>
                <w:szCs w:val="24"/>
              </w:rPr>
              <w:t>ума»</w:t>
            </w:r>
          </w:p>
          <w:p w:rsidR="00075590" w:rsidRPr="00C70689" w:rsidRDefault="00C70689" w:rsidP="00C70689">
            <w:pPr>
              <w:pStyle w:val="TableParagraph"/>
              <w:spacing w:before="23"/>
              <w:rPr>
                <w:sz w:val="24"/>
                <w:szCs w:val="24"/>
              </w:rPr>
            </w:pPr>
            <w:r w:rsidRPr="00C70689">
              <w:rPr>
                <w:sz w:val="24"/>
                <w:szCs w:val="24"/>
              </w:rPr>
              <w:t>в</w:t>
            </w:r>
            <w:r w:rsidRPr="00C70689">
              <w:rPr>
                <w:spacing w:val="12"/>
                <w:sz w:val="24"/>
                <w:szCs w:val="24"/>
              </w:rPr>
              <w:t xml:space="preserve"> </w:t>
            </w:r>
            <w:r w:rsidRPr="00C70689">
              <w:rPr>
                <w:sz w:val="24"/>
                <w:szCs w:val="24"/>
              </w:rPr>
              <w:t>литературной</w:t>
            </w:r>
            <w:r w:rsidRPr="00C70689">
              <w:rPr>
                <w:spacing w:val="-13"/>
                <w:sz w:val="24"/>
                <w:szCs w:val="24"/>
              </w:rPr>
              <w:t xml:space="preserve"> </w:t>
            </w:r>
            <w:r w:rsidRPr="00C70689">
              <w:rPr>
                <w:spacing w:val="-2"/>
                <w:sz w:val="24"/>
                <w:szCs w:val="24"/>
              </w:rPr>
              <w:t>критике</w:t>
            </w:r>
          </w:p>
        </w:tc>
        <w:tc>
          <w:tcPr>
            <w:tcW w:w="5340" w:type="dxa"/>
          </w:tcPr>
          <w:p w:rsidR="00075590" w:rsidRPr="00C70689" w:rsidRDefault="00C70689" w:rsidP="00C70689">
            <w:pPr>
              <w:pStyle w:val="TableParagraph"/>
              <w:rPr>
                <w:sz w:val="24"/>
                <w:szCs w:val="24"/>
              </w:rPr>
            </w:pPr>
            <w:r w:rsidRPr="00C70689">
              <w:rPr>
                <w:sz w:val="24"/>
                <w:szCs w:val="24"/>
              </w:rPr>
              <w:t>Конспектировать</w:t>
            </w:r>
            <w:r w:rsidRPr="00C70689">
              <w:rPr>
                <w:spacing w:val="-12"/>
                <w:sz w:val="24"/>
                <w:szCs w:val="24"/>
              </w:rPr>
              <w:t xml:space="preserve"> </w:t>
            </w:r>
            <w:r w:rsidRPr="00C70689">
              <w:rPr>
                <w:sz w:val="24"/>
                <w:szCs w:val="24"/>
              </w:rPr>
              <w:t>лекцию</w:t>
            </w:r>
            <w:r w:rsidRPr="00C70689">
              <w:rPr>
                <w:spacing w:val="-21"/>
                <w:sz w:val="24"/>
                <w:szCs w:val="24"/>
              </w:rPr>
              <w:t xml:space="preserve"> </w:t>
            </w:r>
            <w:r w:rsidRPr="00C70689">
              <w:rPr>
                <w:spacing w:val="-2"/>
                <w:sz w:val="24"/>
                <w:szCs w:val="24"/>
              </w:rPr>
              <w:t>учителя</w:t>
            </w:r>
          </w:p>
          <w:p w:rsidR="00075590" w:rsidRPr="00C70689" w:rsidRDefault="00C70689" w:rsidP="00C70689">
            <w:pPr>
              <w:pStyle w:val="TableParagraph"/>
              <w:spacing w:before="23"/>
              <w:ind w:right="98"/>
              <w:rPr>
                <w:sz w:val="24"/>
                <w:szCs w:val="24"/>
              </w:rPr>
            </w:pPr>
            <w:r w:rsidRPr="00C70689">
              <w:rPr>
                <w:sz w:val="24"/>
                <w:szCs w:val="24"/>
              </w:rPr>
              <w:t>или</w:t>
            </w:r>
            <w:r w:rsidRPr="00C70689">
              <w:rPr>
                <w:spacing w:val="-4"/>
                <w:sz w:val="24"/>
                <w:szCs w:val="24"/>
              </w:rPr>
              <w:t xml:space="preserve"> </w:t>
            </w:r>
            <w:r w:rsidRPr="00C70689">
              <w:rPr>
                <w:sz w:val="24"/>
                <w:szCs w:val="24"/>
              </w:rPr>
              <w:t>статью</w:t>
            </w:r>
            <w:r w:rsidRPr="00C70689">
              <w:rPr>
                <w:spacing w:val="-4"/>
                <w:sz w:val="24"/>
                <w:szCs w:val="24"/>
              </w:rPr>
              <w:t xml:space="preserve"> </w:t>
            </w:r>
            <w:r w:rsidRPr="00C70689">
              <w:rPr>
                <w:sz w:val="24"/>
                <w:szCs w:val="24"/>
              </w:rPr>
              <w:t>учебника</w:t>
            </w:r>
            <w:r w:rsidRPr="00C70689">
              <w:rPr>
                <w:spacing w:val="-9"/>
                <w:sz w:val="24"/>
                <w:szCs w:val="24"/>
              </w:rPr>
              <w:t xml:space="preserve"> </w:t>
            </w:r>
            <w:r w:rsidRPr="00C70689">
              <w:rPr>
                <w:sz w:val="24"/>
                <w:szCs w:val="24"/>
              </w:rPr>
              <w:t>и</w:t>
            </w:r>
            <w:r w:rsidRPr="00C70689">
              <w:rPr>
                <w:spacing w:val="-4"/>
                <w:sz w:val="24"/>
                <w:szCs w:val="24"/>
              </w:rPr>
              <w:t xml:space="preserve"> </w:t>
            </w:r>
            <w:r w:rsidRPr="00C70689">
              <w:rPr>
                <w:sz w:val="24"/>
                <w:szCs w:val="24"/>
              </w:rPr>
              <w:t>составлять</w:t>
            </w:r>
            <w:r w:rsidRPr="00C70689">
              <w:rPr>
                <w:spacing w:val="-12"/>
                <w:sz w:val="24"/>
                <w:szCs w:val="24"/>
              </w:rPr>
              <w:t xml:space="preserve"> </w:t>
            </w:r>
            <w:r w:rsidRPr="00C70689">
              <w:rPr>
                <w:sz w:val="24"/>
                <w:szCs w:val="24"/>
              </w:rPr>
              <w:t xml:space="preserve">их </w:t>
            </w:r>
            <w:r w:rsidRPr="00C70689">
              <w:rPr>
                <w:spacing w:val="-2"/>
                <w:sz w:val="24"/>
                <w:szCs w:val="24"/>
              </w:rPr>
              <w:t>планы.</w:t>
            </w:r>
          </w:p>
          <w:p w:rsidR="00075590" w:rsidRPr="00C70689" w:rsidRDefault="00C70689" w:rsidP="00C70689">
            <w:pPr>
              <w:pStyle w:val="TableParagraph"/>
              <w:rPr>
                <w:sz w:val="24"/>
                <w:szCs w:val="24"/>
              </w:rPr>
            </w:pPr>
            <w:r w:rsidRPr="00C70689">
              <w:rPr>
                <w:sz w:val="24"/>
                <w:szCs w:val="24"/>
              </w:rPr>
              <w:t>Составлять</w:t>
            </w:r>
            <w:r w:rsidRPr="00C70689">
              <w:rPr>
                <w:spacing w:val="-1"/>
                <w:sz w:val="24"/>
                <w:szCs w:val="24"/>
              </w:rPr>
              <w:t xml:space="preserve"> </w:t>
            </w:r>
            <w:r w:rsidRPr="00C70689">
              <w:rPr>
                <w:sz w:val="24"/>
                <w:szCs w:val="24"/>
              </w:rPr>
              <w:t>хронологическую</w:t>
            </w:r>
            <w:r w:rsidRPr="00C70689">
              <w:rPr>
                <w:spacing w:val="-12"/>
                <w:sz w:val="24"/>
                <w:szCs w:val="24"/>
              </w:rPr>
              <w:t xml:space="preserve"> </w:t>
            </w:r>
            <w:r w:rsidRPr="00C70689">
              <w:rPr>
                <w:spacing w:val="-2"/>
                <w:sz w:val="24"/>
                <w:szCs w:val="24"/>
              </w:rPr>
              <w:t>таблицу</w:t>
            </w:r>
          </w:p>
          <w:p w:rsidR="00075590" w:rsidRPr="00C70689" w:rsidRDefault="00C70689" w:rsidP="00C70689">
            <w:pPr>
              <w:pStyle w:val="TableParagraph"/>
              <w:spacing w:before="23"/>
              <w:ind w:right="380"/>
              <w:rPr>
                <w:sz w:val="24"/>
                <w:szCs w:val="24"/>
              </w:rPr>
            </w:pPr>
            <w:r w:rsidRPr="00C70689">
              <w:rPr>
                <w:sz w:val="24"/>
                <w:szCs w:val="24"/>
              </w:rPr>
              <w:t>жизни и творчества</w:t>
            </w:r>
            <w:r w:rsidRPr="00C70689">
              <w:rPr>
                <w:spacing w:val="-4"/>
                <w:sz w:val="24"/>
                <w:szCs w:val="24"/>
              </w:rPr>
              <w:t xml:space="preserve"> </w:t>
            </w:r>
            <w:r w:rsidRPr="00C70689">
              <w:rPr>
                <w:sz w:val="24"/>
                <w:szCs w:val="24"/>
              </w:rPr>
              <w:t>писателя. Подбирать и</w:t>
            </w:r>
            <w:r w:rsidRPr="00C70689">
              <w:rPr>
                <w:spacing w:val="-8"/>
                <w:sz w:val="24"/>
                <w:szCs w:val="24"/>
              </w:rPr>
              <w:t xml:space="preserve"> </w:t>
            </w:r>
            <w:r w:rsidRPr="00C70689">
              <w:rPr>
                <w:sz w:val="24"/>
                <w:szCs w:val="24"/>
              </w:rPr>
              <w:t>обобщать</w:t>
            </w:r>
            <w:r w:rsidRPr="00C70689">
              <w:rPr>
                <w:spacing w:val="-18"/>
                <w:sz w:val="24"/>
                <w:szCs w:val="24"/>
              </w:rPr>
              <w:t xml:space="preserve"> </w:t>
            </w:r>
            <w:r w:rsidRPr="00C70689">
              <w:rPr>
                <w:sz w:val="24"/>
                <w:szCs w:val="24"/>
              </w:rPr>
              <w:t>материалы</w:t>
            </w:r>
            <w:r w:rsidRPr="00C70689">
              <w:rPr>
                <w:spacing w:val="-21"/>
                <w:sz w:val="24"/>
                <w:szCs w:val="24"/>
              </w:rPr>
              <w:t xml:space="preserve"> </w:t>
            </w:r>
            <w:r w:rsidRPr="00C70689">
              <w:rPr>
                <w:sz w:val="24"/>
                <w:szCs w:val="24"/>
              </w:rPr>
              <w:t>о нём с использованием статьи учебника, 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spacing w:before="1"/>
              <w:ind w:right="98"/>
              <w:rPr>
                <w:sz w:val="24"/>
                <w:szCs w:val="24"/>
              </w:rPr>
            </w:pPr>
            <w:r w:rsidRPr="00C70689">
              <w:rPr>
                <w:sz w:val="24"/>
                <w:szCs w:val="24"/>
              </w:rPr>
              <w:t>Выразительно</w:t>
            </w:r>
            <w:r w:rsidRPr="00C70689">
              <w:rPr>
                <w:spacing w:val="-5"/>
                <w:sz w:val="24"/>
                <w:szCs w:val="24"/>
              </w:rPr>
              <w:t xml:space="preserve"> </w:t>
            </w:r>
            <w:r w:rsidRPr="00C70689">
              <w:rPr>
                <w:sz w:val="24"/>
                <w:szCs w:val="24"/>
              </w:rPr>
              <w:t>читать</w:t>
            </w:r>
            <w:r w:rsidRPr="00C70689">
              <w:rPr>
                <w:spacing w:val="-8"/>
                <w:sz w:val="24"/>
                <w:szCs w:val="24"/>
              </w:rPr>
              <w:t xml:space="preserve"> </w:t>
            </w:r>
            <w:r w:rsidRPr="00C70689">
              <w:rPr>
                <w:sz w:val="24"/>
                <w:szCs w:val="24"/>
              </w:rPr>
              <w:t>произведение,</w:t>
            </w:r>
            <w:r w:rsidRPr="00C70689">
              <w:rPr>
                <w:spacing w:val="-10"/>
                <w:sz w:val="24"/>
                <w:szCs w:val="24"/>
              </w:rPr>
              <w:t xml:space="preserve"> </w:t>
            </w:r>
            <w:r w:rsidRPr="00C70689">
              <w:rPr>
                <w:sz w:val="24"/>
                <w:szCs w:val="24"/>
              </w:rPr>
              <w:t>в том числе наизусть и по ролям.</w:t>
            </w:r>
          </w:p>
          <w:p w:rsidR="00075590" w:rsidRPr="00C70689" w:rsidRDefault="00C70689" w:rsidP="00C70689">
            <w:pPr>
              <w:pStyle w:val="TableParagraph"/>
              <w:spacing w:before="1"/>
              <w:ind w:right="98"/>
              <w:rPr>
                <w:sz w:val="24"/>
                <w:szCs w:val="24"/>
              </w:rPr>
            </w:pPr>
            <w:r w:rsidRPr="00C70689">
              <w:rPr>
                <w:sz w:val="24"/>
                <w:szCs w:val="24"/>
              </w:rPr>
              <w:t>Устно или</w:t>
            </w:r>
            <w:r w:rsidRPr="00C70689">
              <w:rPr>
                <w:spacing w:val="-5"/>
                <w:sz w:val="24"/>
                <w:szCs w:val="24"/>
              </w:rPr>
              <w:t xml:space="preserve"> </w:t>
            </w:r>
            <w:r w:rsidRPr="00C70689">
              <w:rPr>
                <w:sz w:val="24"/>
                <w:szCs w:val="24"/>
              </w:rPr>
              <w:t>письменно отвечать</w:t>
            </w:r>
            <w:r w:rsidRPr="00C70689">
              <w:rPr>
                <w:spacing w:val="-13"/>
                <w:sz w:val="24"/>
                <w:szCs w:val="24"/>
              </w:rPr>
              <w:t xml:space="preserve"> </w:t>
            </w:r>
            <w:r w:rsidRPr="00C70689">
              <w:rPr>
                <w:sz w:val="24"/>
                <w:szCs w:val="24"/>
              </w:rPr>
              <w:t>на</w:t>
            </w:r>
            <w:r w:rsidRPr="00C70689">
              <w:rPr>
                <w:spacing w:val="-9"/>
                <w:sz w:val="24"/>
                <w:szCs w:val="24"/>
              </w:rPr>
              <w:t xml:space="preserve"> </w:t>
            </w:r>
            <w:r w:rsidRPr="00C70689">
              <w:rPr>
                <w:sz w:val="24"/>
                <w:szCs w:val="24"/>
              </w:rPr>
              <w:t>вопрос, составлять вопросы самостоятельно.</w:t>
            </w:r>
          </w:p>
          <w:p w:rsidR="00075590" w:rsidRPr="00C70689" w:rsidRDefault="00C70689" w:rsidP="00C70689">
            <w:pPr>
              <w:pStyle w:val="TableParagraph"/>
              <w:spacing w:before="1"/>
              <w:ind w:right="98"/>
              <w:rPr>
                <w:sz w:val="24"/>
                <w:szCs w:val="24"/>
              </w:rPr>
            </w:pPr>
            <w:r w:rsidRPr="00C70689">
              <w:rPr>
                <w:sz w:val="24"/>
                <w:szCs w:val="24"/>
              </w:rPr>
              <w:t>Участвовать в коллективном диалоге. Определять</w:t>
            </w:r>
            <w:r w:rsidRPr="00C70689">
              <w:rPr>
                <w:spacing w:val="-20"/>
                <w:sz w:val="24"/>
                <w:szCs w:val="24"/>
              </w:rPr>
              <w:t xml:space="preserve"> </w:t>
            </w:r>
            <w:r w:rsidRPr="00C70689">
              <w:rPr>
                <w:sz w:val="24"/>
                <w:szCs w:val="24"/>
              </w:rPr>
              <w:t>характерные</w:t>
            </w:r>
            <w:r w:rsidRPr="00C70689">
              <w:rPr>
                <w:spacing w:val="-15"/>
                <w:sz w:val="24"/>
                <w:szCs w:val="24"/>
              </w:rPr>
              <w:t xml:space="preserve"> </w:t>
            </w:r>
            <w:r w:rsidRPr="00C70689">
              <w:rPr>
                <w:sz w:val="24"/>
                <w:szCs w:val="24"/>
              </w:rPr>
              <w:t>признаки произведения с</w:t>
            </w:r>
            <w:r w:rsidRPr="00C70689">
              <w:rPr>
                <w:spacing w:val="-6"/>
                <w:sz w:val="24"/>
                <w:szCs w:val="24"/>
              </w:rPr>
              <w:t xml:space="preserve"> </w:t>
            </w:r>
            <w:r w:rsidRPr="00C70689">
              <w:rPr>
                <w:sz w:val="24"/>
                <w:szCs w:val="24"/>
              </w:rPr>
              <w:t xml:space="preserve">учётом родо-жанровых </w:t>
            </w:r>
            <w:r w:rsidRPr="00C70689">
              <w:rPr>
                <w:spacing w:val="-2"/>
                <w:sz w:val="24"/>
                <w:szCs w:val="24"/>
              </w:rPr>
              <w:t>особенностей.</w:t>
            </w:r>
          </w:p>
          <w:p w:rsidR="00075590" w:rsidRPr="00C70689" w:rsidRDefault="00C70689" w:rsidP="00C70689">
            <w:pPr>
              <w:pStyle w:val="TableParagraph"/>
              <w:ind w:right="98"/>
              <w:rPr>
                <w:sz w:val="24"/>
                <w:szCs w:val="24"/>
              </w:rPr>
            </w:pPr>
            <w:r w:rsidRPr="00C70689">
              <w:rPr>
                <w:sz w:val="24"/>
                <w:szCs w:val="24"/>
              </w:rPr>
              <w:t>Самостоятельно</w:t>
            </w:r>
            <w:r w:rsidRPr="00C70689">
              <w:rPr>
                <w:spacing w:val="-14"/>
                <w:sz w:val="24"/>
                <w:szCs w:val="24"/>
              </w:rPr>
              <w:t xml:space="preserve"> </w:t>
            </w:r>
            <w:r w:rsidRPr="00C70689">
              <w:rPr>
                <w:sz w:val="24"/>
                <w:szCs w:val="24"/>
              </w:rPr>
              <w:t>готовить устные монологические</w:t>
            </w:r>
            <w:r w:rsidRPr="00C70689">
              <w:rPr>
                <w:spacing w:val="-32"/>
                <w:sz w:val="24"/>
                <w:szCs w:val="24"/>
              </w:rPr>
              <w:t xml:space="preserve"> </w:t>
            </w:r>
            <w:r w:rsidRPr="00C70689">
              <w:rPr>
                <w:sz w:val="24"/>
                <w:szCs w:val="24"/>
              </w:rPr>
              <w:t>сообщения</w:t>
            </w:r>
          </w:p>
          <w:p w:rsidR="00075590" w:rsidRPr="00C70689" w:rsidRDefault="00C70689" w:rsidP="00C70689">
            <w:pPr>
              <w:pStyle w:val="TableParagraph"/>
              <w:ind w:right="793"/>
              <w:rPr>
                <w:sz w:val="24"/>
                <w:szCs w:val="24"/>
              </w:rPr>
            </w:pPr>
            <w:r w:rsidRPr="00C70689">
              <w:rPr>
                <w:sz w:val="24"/>
                <w:szCs w:val="24"/>
              </w:rPr>
              <w:t>на литературоведческие</w:t>
            </w:r>
            <w:r w:rsidRPr="00C70689">
              <w:rPr>
                <w:spacing w:val="-9"/>
                <w:sz w:val="24"/>
                <w:szCs w:val="24"/>
              </w:rPr>
              <w:t xml:space="preserve"> </w:t>
            </w:r>
            <w:r w:rsidRPr="00C70689">
              <w:rPr>
                <w:sz w:val="24"/>
                <w:szCs w:val="24"/>
              </w:rPr>
              <w:t>темы. 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ind w:right="551"/>
              <w:rPr>
                <w:sz w:val="24"/>
                <w:szCs w:val="24"/>
              </w:rPr>
            </w:pPr>
            <w:r w:rsidRPr="00C70689">
              <w:rPr>
                <w:sz w:val="24"/>
                <w:szCs w:val="24"/>
              </w:rPr>
              <w:t>Характеризовать</w:t>
            </w:r>
            <w:r w:rsidRPr="00C70689">
              <w:rPr>
                <w:spacing w:val="-2"/>
                <w:sz w:val="24"/>
                <w:szCs w:val="24"/>
              </w:rPr>
              <w:t xml:space="preserve"> </w:t>
            </w:r>
            <w:r w:rsidRPr="00C70689">
              <w:rPr>
                <w:sz w:val="24"/>
                <w:szCs w:val="24"/>
              </w:rPr>
              <w:t>сюжет произведения с учётом</w:t>
            </w:r>
            <w:r w:rsidRPr="00C70689">
              <w:rPr>
                <w:spacing w:val="-18"/>
                <w:sz w:val="24"/>
                <w:szCs w:val="24"/>
              </w:rPr>
              <w:t xml:space="preserve"> </w:t>
            </w:r>
            <w:r w:rsidRPr="00C70689">
              <w:rPr>
                <w:sz w:val="24"/>
                <w:szCs w:val="24"/>
              </w:rPr>
              <w:t>его тематики, проблематики, жанра,</w:t>
            </w:r>
            <w:r w:rsidRPr="00C70689">
              <w:rPr>
                <w:spacing w:val="-37"/>
                <w:sz w:val="24"/>
                <w:szCs w:val="24"/>
              </w:rPr>
              <w:t xml:space="preserve"> </w:t>
            </w:r>
            <w:r w:rsidRPr="00C70689">
              <w:rPr>
                <w:sz w:val="24"/>
                <w:szCs w:val="24"/>
              </w:rPr>
              <w:t>идейно-эмоционального содержания,</w:t>
            </w:r>
            <w:r w:rsidRPr="00C70689">
              <w:rPr>
                <w:spacing w:val="-37"/>
                <w:sz w:val="24"/>
                <w:szCs w:val="24"/>
              </w:rPr>
              <w:t xml:space="preserve"> </w:t>
            </w:r>
            <w:r w:rsidRPr="00C70689">
              <w:rPr>
                <w:sz w:val="24"/>
                <w:szCs w:val="24"/>
              </w:rPr>
              <w:t>исторических</w:t>
            </w:r>
          </w:p>
          <w:p w:rsidR="00075590" w:rsidRPr="00C70689" w:rsidRDefault="00C70689" w:rsidP="00C70689">
            <w:pPr>
              <w:pStyle w:val="TableParagraph"/>
              <w:spacing w:before="6"/>
              <w:rPr>
                <w:sz w:val="24"/>
                <w:szCs w:val="24"/>
              </w:rPr>
            </w:pPr>
            <w:r w:rsidRPr="00C70689">
              <w:rPr>
                <w:sz w:val="24"/>
                <w:szCs w:val="24"/>
              </w:rPr>
              <w:t>и</w:t>
            </w:r>
            <w:r w:rsidRPr="00C70689">
              <w:rPr>
                <w:spacing w:val="7"/>
                <w:sz w:val="24"/>
                <w:szCs w:val="24"/>
              </w:rPr>
              <w:t xml:space="preserve"> </w:t>
            </w:r>
            <w:r w:rsidRPr="00C70689">
              <w:rPr>
                <w:sz w:val="24"/>
                <w:szCs w:val="24"/>
              </w:rPr>
              <w:t>общечеловеческих</w:t>
            </w:r>
            <w:r w:rsidRPr="00C70689">
              <w:rPr>
                <w:spacing w:val="-14"/>
                <w:sz w:val="24"/>
                <w:szCs w:val="24"/>
              </w:rPr>
              <w:t xml:space="preserve"> </w:t>
            </w:r>
            <w:r w:rsidRPr="00C70689">
              <w:rPr>
                <w:spacing w:val="-2"/>
                <w:sz w:val="24"/>
                <w:szCs w:val="24"/>
              </w:rPr>
              <w:t>особенностей.</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936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Определять</w:t>
            </w:r>
            <w:r w:rsidRPr="00C70689">
              <w:rPr>
                <w:spacing w:val="-24"/>
                <w:sz w:val="24"/>
                <w:szCs w:val="24"/>
              </w:rPr>
              <w:t xml:space="preserve"> </w:t>
            </w:r>
            <w:r w:rsidRPr="00C70689">
              <w:rPr>
                <w:sz w:val="24"/>
                <w:szCs w:val="24"/>
              </w:rPr>
              <w:t>тип</w:t>
            </w:r>
            <w:r w:rsidRPr="00C70689">
              <w:rPr>
                <w:spacing w:val="5"/>
                <w:sz w:val="24"/>
                <w:szCs w:val="24"/>
              </w:rPr>
              <w:t xml:space="preserve"> </w:t>
            </w:r>
            <w:r w:rsidRPr="00C70689">
              <w:rPr>
                <w:spacing w:val="-2"/>
                <w:sz w:val="24"/>
                <w:szCs w:val="24"/>
              </w:rPr>
              <w:t>конфликта</w:t>
            </w:r>
          </w:p>
          <w:p w:rsidR="00075590" w:rsidRPr="00C70689" w:rsidRDefault="00C70689" w:rsidP="00C70689">
            <w:pPr>
              <w:pStyle w:val="TableParagraph"/>
              <w:spacing w:before="23"/>
              <w:ind w:right="309"/>
              <w:rPr>
                <w:sz w:val="24"/>
                <w:szCs w:val="24"/>
              </w:rPr>
            </w:pPr>
            <w:r w:rsidRPr="00C70689">
              <w:rPr>
                <w:sz w:val="24"/>
                <w:szCs w:val="24"/>
              </w:rPr>
              <w:t>в произведении и стадии его развития. Характеризовать</w:t>
            </w:r>
            <w:r w:rsidRPr="00C70689">
              <w:rPr>
                <w:spacing w:val="-11"/>
                <w:sz w:val="24"/>
                <w:szCs w:val="24"/>
              </w:rPr>
              <w:t xml:space="preserve"> </w:t>
            </w:r>
            <w:r w:rsidRPr="00C70689">
              <w:rPr>
                <w:sz w:val="24"/>
                <w:szCs w:val="24"/>
              </w:rPr>
              <w:t>персонажей произведения с</w:t>
            </w:r>
            <w:r w:rsidRPr="00C70689">
              <w:rPr>
                <w:spacing w:val="-14"/>
                <w:sz w:val="24"/>
                <w:szCs w:val="24"/>
              </w:rPr>
              <w:t xml:space="preserve"> </w:t>
            </w:r>
            <w:r w:rsidRPr="00C70689">
              <w:rPr>
                <w:sz w:val="24"/>
                <w:szCs w:val="24"/>
              </w:rPr>
              <w:t>занесением информации в таблицу.</w:t>
            </w:r>
          </w:p>
          <w:p w:rsidR="00075590" w:rsidRPr="00C70689" w:rsidRDefault="00C70689" w:rsidP="00C70689">
            <w:pPr>
              <w:pStyle w:val="TableParagraph"/>
              <w:ind w:right="98"/>
              <w:rPr>
                <w:sz w:val="24"/>
                <w:szCs w:val="24"/>
              </w:rPr>
            </w:pPr>
            <w:r w:rsidRPr="00C70689">
              <w:rPr>
                <w:sz w:val="24"/>
                <w:szCs w:val="24"/>
              </w:rPr>
              <w:t>Осуществлять сопоставительный</w:t>
            </w:r>
            <w:r w:rsidRPr="00C70689">
              <w:rPr>
                <w:spacing w:val="-5"/>
                <w:sz w:val="24"/>
                <w:szCs w:val="24"/>
              </w:rPr>
              <w:t xml:space="preserve"> </w:t>
            </w:r>
            <w:r w:rsidRPr="00C70689">
              <w:rPr>
                <w:sz w:val="24"/>
                <w:szCs w:val="24"/>
              </w:rPr>
              <w:t>анализ его фрагментов и героев</w:t>
            </w:r>
          </w:p>
          <w:p w:rsidR="00075590" w:rsidRPr="00C70689" w:rsidRDefault="00C70689" w:rsidP="00C70689">
            <w:pPr>
              <w:pStyle w:val="TableParagraph"/>
              <w:ind w:right="1169"/>
              <w:rPr>
                <w:sz w:val="24"/>
                <w:szCs w:val="24"/>
              </w:rPr>
            </w:pPr>
            <w:r w:rsidRPr="00C70689">
              <w:rPr>
                <w:sz w:val="24"/>
                <w:szCs w:val="24"/>
              </w:rPr>
              <w:t>с использованием</w:t>
            </w:r>
            <w:r w:rsidRPr="00C70689">
              <w:rPr>
                <w:spacing w:val="-19"/>
                <w:sz w:val="24"/>
                <w:szCs w:val="24"/>
              </w:rPr>
              <w:t xml:space="preserve"> </w:t>
            </w:r>
            <w:r w:rsidRPr="00C70689">
              <w:rPr>
                <w:sz w:val="24"/>
                <w:szCs w:val="24"/>
              </w:rPr>
              <w:t>схем</w:t>
            </w:r>
            <w:r w:rsidRPr="00C70689">
              <w:rPr>
                <w:spacing w:val="-19"/>
                <w:sz w:val="24"/>
                <w:szCs w:val="24"/>
              </w:rPr>
              <w:t xml:space="preserve"> </w:t>
            </w:r>
            <w:r w:rsidRPr="00C70689">
              <w:rPr>
                <w:sz w:val="24"/>
                <w:szCs w:val="24"/>
              </w:rPr>
              <w:t>и таблиц. Работать со словарём литературоведческих</w:t>
            </w:r>
            <w:r w:rsidRPr="00C70689">
              <w:rPr>
                <w:spacing w:val="-7"/>
                <w:sz w:val="24"/>
                <w:szCs w:val="24"/>
              </w:rPr>
              <w:t xml:space="preserve"> </w:t>
            </w:r>
            <w:r w:rsidRPr="00C70689">
              <w:rPr>
                <w:sz w:val="24"/>
                <w:szCs w:val="24"/>
              </w:rPr>
              <w:t>терминов. Составлять цитатные</w:t>
            </w:r>
            <w:r w:rsidRPr="00C70689">
              <w:rPr>
                <w:spacing w:val="-12"/>
                <w:sz w:val="24"/>
                <w:szCs w:val="24"/>
              </w:rPr>
              <w:t xml:space="preserve"> </w:t>
            </w:r>
            <w:r w:rsidRPr="00C70689">
              <w:rPr>
                <w:sz w:val="24"/>
                <w:szCs w:val="24"/>
              </w:rPr>
              <w:t>таблицы при</w:t>
            </w:r>
            <w:r w:rsidRPr="00C70689">
              <w:rPr>
                <w:spacing w:val="-8"/>
                <w:sz w:val="24"/>
                <w:szCs w:val="24"/>
              </w:rPr>
              <w:t xml:space="preserve"> </w:t>
            </w:r>
            <w:r w:rsidRPr="00C70689">
              <w:rPr>
                <w:sz w:val="24"/>
                <w:szCs w:val="24"/>
              </w:rPr>
              <w:t>анализе</w:t>
            </w:r>
            <w:r w:rsidRPr="00C70689">
              <w:rPr>
                <w:spacing w:val="-14"/>
                <w:sz w:val="24"/>
                <w:szCs w:val="24"/>
              </w:rPr>
              <w:t xml:space="preserve"> </w:t>
            </w:r>
            <w:r w:rsidRPr="00C70689">
              <w:rPr>
                <w:sz w:val="24"/>
                <w:szCs w:val="24"/>
              </w:rPr>
              <w:t>эпизодов.</w:t>
            </w:r>
          </w:p>
          <w:p w:rsidR="00075590" w:rsidRPr="00C70689" w:rsidRDefault="00C70689" w:rsidP="00C70689">
            <w:pPr>
              <w:pStyle w:val="TableParagraph"/>
              <w:ind w:right="959"/>
              <w:rPr>
                <w:sz w:val="24"/>
                <w:szCs w:val="24"/>
              </w:rPr>
            </w:pPr>
            <w:r w:rsidRPr="00C70689">
              <w:rPr>
                <w:sz w:val="24"/>
                <w:szCs w:val="24"/>
              </w:rPr>
              <w:t>Выявлять черты</w:t>
            </w:r>
            <w:r w:rsidRPr="00C70689">
              <w:rPr>
                <w:spacing w:val="-20"/>
                <w:sz w:val="24"/>
                <w:szCs w:val="24"/>
              </w:rPr>
              <w:t xml:space="preserve"> </w:t>
            </w:r>
            <w:r w:rsidRPr="00C70689">
              <w:rPr>
                <w:sz w:val="24"/>
                <w:szCs w:val="24"/>
              </w:rPr>
              <w:t>литературных направлений</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произведении. Анализировать язык</w:t>
            </w:r>
            <w:r w:rsidRPr="00C70689">
              <w:rPr>
                <w:spacing w:val="-9"/>
                <w:sz w:val="24"/>
                <w:szCs w:val="24"/>
              </w:rPr>
              <w:t xml:space="preserve"> </w:t>
            </w:r>
            <w:r w:rsidRPr="00C70689">
              <w:rPr>
                <w:sz w:val="24"/>
                <w:szCs w:val="24"/>
              </w:rPr>
              <w:t>произведения с учётом его жанра.</w:t>
            </w:r>
          </w:p>
          <w:p w:rsidR="00075590" w:rsidRPr="00C70689" w:rsidRDefault="00C70689" w:rsidP="00C70689">
            <w:pPr>
              <w:pStyle w:val="TableParagraph"/>
              <w:ind w:right="98"/>
              <w:rPr>
                <w:sz w:val="24"/>
                <w:szCs w:val="24"/>
              </w:rPr>
            </w:pPr>
            <w:r w:rsidRPr="00C70689">
              <w:rPr>
                <w:sz w:val="24"/>
                <w:szCs w:val="24"/>
              </w:rPr>
              <w:t>Составлять речевые</w:t>
            </w:r>
            <w:r w:rsidRPr="00C70689">
              <w:rPr>
                <w:spacing w:val="-12"/>
                <w:sz w:val="24"/>
                <w:szCs w:val="24"/>
              </w:rPr>
              <w:t xml:space="preserve"> </w:t>
            </w:r>
            <w:r w:rsidRPr="00C70689">
              <w:rPr>
                <w:sz w:val="24"/>
                <w:szCs w:val="24"/>
              </w:rPr>
              <w:t>характеристики героев, в том числе</w:t>
            </w:r>
            <w:r w:rsidRPr="00C70689">
              <w:rPr>
                <w:spacing w:val="-2"/>
                <w:sz w:val="24"/>
                <w:szCs w:val="24"/>
              </w:rPr>
              <w:t xml:space="preserve"> </w:t>
            </w:r>
            <w:r w:rsidRPr="00C70689">
              <w:rPr>
                <w:sz w:val="24"/>
                <w:szCs w:val="24"/>
              </w:rPr>
              <w:t>сравнительные,</w:t>
            </w:r>
          </w:p>
          <w:p w:rsidR="00075590" w:rsidRPr="00C70689" w:rsidRDefault="00C70689" w:rsidP="00C70689">
            <w:pPr>
              <w:pStyle w:val="TableParagraph"/>
              <w:ind w:right="98"/>
              <w:rPr>
                <w:sz w:val="24"/>
                <w:szCs w:val="24"/>
              </w:rPr>
            </w:pPr>
            <w:r w:rsidRPr="00C70689">
              <w:rPr>
                <w:sz w:val="24"/>
                <w:szCs w:val="24"/>
              </w:rPr>
              <w:t>с занесением информации</w:t>
            </w:r>
            <w:r w:rsidRPr="00C70689">
              <w:rPr>
                <w:spacing w:val="-16"/>
                <w:sz w:val="24"/>
                <w:szCs w:val="24"/>
              </w:rPr>
              <w:t xml:space="preserve"> </w:t>
            </w:r>
            <w:r w:rsidRPr="00C70689">
              <w:rPr>
                <w:sz w:val="24"/>
                <w:szCs w:val="24"/>
              </w:rPr>
              <w:t>в</w:t>
            </w:r>
            <w:r w:rsidRPr="00C70689">
              <w:rPr>
                <w:spacing w:val="-12"/>
                <w:sz w:val="24"/>
                <w:szCs w:val="24"/>
              </w:rPr>
              <w:t xml:space="preserve"> </w:t>
            </w:r>
            <w:r w:rsidRPr="00C70689">
              <w:rPr>
                <w:sz w:val="24"/>
                <w:szCs w:val="24"/>
              </w:rPr>
              <w:t>таблицу. Письменно отвечать на проблемные вопросы,</w:t>
            </w:r>
            <w:r w:rsidRPr="00C70689">
              <w:rPr>
                <w:spacing w:val="-21"/>
                <w:sz w:val="24"/>
                <w:szCs w:val="24"/>
              </w:rPr>
              <w:t xml:space="preserve"> </w:t>
            </w:r>
            <w:r w:rsidRPr="00C70689">
              <w:rPr>
                <w:sz w:val="24"/>
                <w:szCs w:val="24"/>
              </w:rPr>
              <w:t>используя произведения литературной</w:t>
            </w:r>
            <w:r w:rsidRPr="00C70689">
              <w:rPr>
                <w:spacing w:val="-27"/>
                <w:sz w:val="24"/>
                <w:szCs w:val="24"/>
              </w:rPr>
              <w:t xml:space="preserve"> </w:t>
            </w:r>
            <w:r w:rsidRPr="00C70689">
              <w:rPr>
                <w:sz w:val="24"/>
                <w:szCs w:val="24"/>
              </w:rPr>
              <w:t>критики.</w:t>
            </w:r>
          </w:p>
          <w:p w:rsidR="00075590" w:rsidRPr="00C70689" w:rsidRDefault="00C70689" w:rsidP="00C70689">
            <w:pPr>
              <w:pStyle w:val="TableParagraph"/>
              <w:ind w:right="204"/>
              <w:rPr>
                <w:sz w:val="24"/>
                <w:szCs w:val="24"/>
              </w:rPr>
            </w:pPr>
            <w:r w:rsidRPr="00C70689">
              <w:rPr>
                <w:sz w:val="24"/>
                <w:szCs w:val="24"/>
              </w:rPr>
              <w:t>Писать</w:t>
            </w:r>
            <w:r w:rsidRPr="00C70689">
              <w:rPr>
                <w:spacing w:val="-11"/>
                <w:sz w:val="24"/>
                <w:szCs w:val="24"/>
              </w:rPr>
              <w:t xml:space="preserve"> </w:t>
            </w:r>
            <w:r w:rsidRPr="00C70689">
              <w:rPr>
                <w:sz w:val="24"/>
                <w:szCs w:val="24"/>
              </w:rPr>
              <w:t>сочинения на литературную</w:t>
            </w:r>
            <w:r w:rsidRPr="00C70689">
              <w:rPr>
                <w:spacing w:val="-20"/>
                <w:sz w:val="24"/>
                <w:szCs w:val="24"/>
              </w:rPr>
              <w:t xml:space="preserve"> </w:t>
            </w:r>
            <w:r w:rsidRPr="00C70689">
              <w:rPr>
                <w:sz w:val="24"/>
                <w:szCs w:val="24"/>
              </w:rPr>
              <w:t>тему, в том числе творческого</w:t>
            </w:r>
            <w:r w:rsidRPr="00C70689">
              <w:rPr>
                <w:spacing w:val="-4"/>
                <w:sz w:val="24"/>
                <w:szCs w:val="24"/>
              </w:rPr>
              <w:t xml:space="preserve"> </w:t>
            </w:r>
            <w:r w:rsidRPr="00C70689">
              <w:rPr>
                <w:sz w:val="24"/>
                <w:szCs w:val="24"/>
              </w:rPr>
              <w:t>характера,</w:t>
            </w:r>
          </w:p>
          <w:p w:rsidR="00075590" w:rsidRPr="00C70689" w:rsidRDefault="00C70689" w:rsidP="00C70689">
            <w:pPr>
              <w:pStyle w:val="TableParagraph"/>
              <w:ind w:right="98"/>
              <w:rPr>
                <w:sz w:val="24"/>
                <w:szCs w:val="24"/>
              </w:rPr>
            </w:pPr>
            <w:r w:rsidRPr="00C70689">
              <w:rPr>
                <w:sz w:val="24"/>
                <w:szCs w:val="24"/>
              </w:rPr>
              <w:t>и редактировать собственные</w:t>
            </w:r>
            <w:r w:rsidRPr="00C70689">
              <w:rPr>
                <w:spacing w:val="-4"/>
                <w:sz w:val="24"/>
                <w:szCs w:val="24"/>
              </w:rPr>
              <w:t xml:space="preserve"> </w:t>
            </w:r>
            <w:r w:rsidRPr="00C70689">
              <w:rPr>
                <w:sz w:val="24"/>
                <w:szCs w:val="24"/>
              </w:rPr>
              <w:t>работы. Сопоставлять</w:t>
            </w:r>
            <w:r w:rsidRPr="00C70689">
              <w:rPr>
                <w:spacing w:val="-28"/>
                <w:sz w:val="24"/>
                <w:szCs w:val="24"/>
              </w:rPr>
              <w:t xml:space="preserve"> </w:t>
            </w:r>
            <w:r w:rsidRPr="00C70689">
              <w:rPr>
                <w:sz w:val="24"/>
                <w:szCs w:val="24"/>
              </w:rPr>
              <w:t>текст произведения</w:t>
            </w:r>
            <w:r w:rsidRPr="00C70689">
              <w:rPr>
                <w:spacing w:val="-12"/>
                <w:sz w:val="24"/>
                <w:szCs w:val="24"/>
              </w:rPr>
              <w:t xml:space="preserve"> </w:t>
            </w:r>
            <w:r w:rsidRPr="00C70689">
              <w:rPr>
                <w:sz w:val="24"/>
                <w:szCs w:val="24"/>
              </w:rPr>
              <w:t>с</w:t>
            </w:r>
            <w:r w:rsidRPr="00C70689">
              <w:rPr>
                <w:spacing w:val="-6"/>
                <w:sz w:val="24"/>
                <w:szCs w:val="24"/>
              </w:rPr>
              <w:t xml:space="preserve"> </w:t>
            </w:r>
            <w:r w:rsidRPr="00C70689">
              <w:rPr>
                <w:sz w:val="24"/>
                <w:szCs w:val="24"/>
              </w:rPr>
              <w:t>его</w:t>
            </w:r>
          </w:p>
          <w:p w:rsidR="00075590" w:rsidRPr="00C70689" w:rsidRDefault="00C70689" w:rsidP="00C70689">
            <w:pPr>
              <w:pStyle w:val="TableParagraph"/>
              <w:rPr>
                <w:sz w:val="24"/>
                <w:szCs w:val="24"/>
              </w:rPr>
            </w:pPr>
            <w:r w:rsidRPr="00C70689">
              <w:rPr>
                <w:sz w:val="24"/>
                <w:szCs w:val="24"/>
              </w:rPr>
              <w:t>театральными</w:t>
            </w:r>
            <w:r w:rsidRPr="00C70689">
              <w:rPr>
                <w:spacing w:val="5"/>
                <w:sz w:val="24"/>
                <w:szCs w:val="24"/>
              </w:rPr>
              <w:t xml:space="preserve"> </w:t>
            </w:r>
            <w:r w:rsidRPr="00C70689">
              <w:rPr>
                <w:spacing w:val="-2"/>
                <w:sz w:val="24"/>
                <w:szCs w:val="24"/>
              </w:rPr>
              <w:t>постановками</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346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и</w:t>
            </w:r>
            <w:r w:rsidRPr="00C70689">
              <w:rPr>
                <w:spacing w:val="3"/>
                <w:sz w:val="24"/>
                <w:szCs w:val="24"/>
              </w:rPr>
              <w:t xml:space="preserve"> </w:t>
            </w:r>
            <w:r w:rsidRPr="00C70689">
              <w:rPr>
                <w:spacing w:val="-2"/>
                <w:sz w:val="24"/>
                <w:szCs w:val="24"/>
              </w:rPr>
              <w:t>киноверсиями.</w:t>
            </w:r>
          </w:p>
          <w:p w:rsidR="00075590" w:rsidRPr="00C70689" w:rsidRDefault="00C70689" w:rsidP="00C70689">
            <w:pPr>
              <w:pStyle w:val="TableParagraph"/>
              <w:spacing w:before="23"/>
              <w:ind w:right="706"/>
              <w:rPr>
                <w:sz w:val="24"/>
                <w:szCs w:val="24"/>
              </w:rPr>
            </w:pPr>
            <w:r w:rsidRPr="00C70689">
              <w:rPr>
                <w:sz w:val="24"/>
                <w:szCs w:val="24"/>
              </w:rPr>
              <w:t>Обсуждать театральные</w:t>
            </w:r>
            <w:r w:rsidRPr="00C70689">
              <w:rPr>
                <w:spacing w:val="-12"/>
                <w:sz w:val="24"/>
                <w:szCs w:val="24"/>
              </w:rPr>
              <w:t xml:space="preserve"> </w:t>
            </w:r>
            <w:r w:rsidRPr="00C70689">
              <w:rPr>
                <w:sz w:val="24"/>
                <w:szCs w:val="24"/>
              </w:rPr>
              <w:t>постановки</w:t>
            </w:r>
            <w:r w:rsidRPr="00C70689">
              <w:rPr>
                <w:spacing w:val="40"/>
                <w:sz w:val="24"/>
                <w:szCs w:val="24"/>
              </w:rPr>
              <w:t xml:space="preserve"> </w:t>
            </w:r>
            <w:r w:rsidRPr="00C70689">
              <w:rPr>
                <w:sz w:val="24"/>
                <w:szCs w:val="24"/>
              </w:rPr>
              <w:t>и киноверсии</w:t>
            </w:r>
            <w:r w:rsidRPr="00C70689">
              <w:rPr>
                <w:spacing w:val="-25"/>
                <w:sz w:val="24"/>
                <w:szCs w:val="24"/>
              </w:rPr>
              <w:t xml:space="preserve"> </w:t>
            </w:r>
            <w:r w:rsidRPr="00C70689">
              <w:rPr>
                <w:sz w:val="24"/>
                <w:szCs w:val="24"/>
              </w:rPr>
              <w:t>комедии,</w:t>
            </w:r>
            <w:r w:rsidRPr="00C70689">
              <w:rPr>
                <w:spacing w:val="-19"/>
                <w:sz w:val="24"/>
                <w:szCs w:val="24"/>
              </w:rPr>
              <w:t xml:space="preserve"> </w:t>
            </w:r>
            <w:r w:rsidRPr="00C70689">
              <w:rPr>
                <w:sz w:val="24"/>
                <w:szCs w:val="24"/>
              </w:rPr>
              <w:t xml:space="preserve">писать на них </w:t>
            </w:r>
            <w:r w:rsidRPr="00C70689">
              <w:rPr>
                <w:spacing w:val="-2"/>
                <w:sz w:val="24"/>
                <w:szCs w:val="24"/>
              </w:rPr>
              <w:t>рецензии.</w:t>
            </w:r>
          </w:p>
          <w:p w:rsidR="00075590" w:rsidRPr="00C70689" w:rsidRDefault="00C70689" w:rsidP="00C70689">
            <w:pPr>
              <w:pStyle w:val="TableParagraph"/>
              <w:ind w:right="98"/>
              <w:rPr>
                <w:sz w:val="24"/>
                <w:szCs w:val="24"/>
              </w:rPr>
            </w:pPr>
            <w:r w:rsidRPr="00C70689">
              <w:rPr>
                <w:sz w:val="24"/>
                <w:szCs w:val="24"/>
              </w:rPr>
              <w:t>Участвовать в разработке</w:t>
            </w:r>
            <w:r w:rsidRPr="00C70689">
              <w:rPr>
                <w:spacing w:val="-9"/>
                <w:sz w:val="24"/>
                <w:szCs w:val="24"/>
              </w:rPr>
              <w:t xml:space="preserve"> </w:t>
            </w:r>
            <w:r w:rsidRPr="00C70689">
              <w:rPr>
                <w:sz w:val="24"/>
                <w:szCs w:val="24"/>
              </w:rPr>
              <w:t xml:space="preserve">коллективного учебного проекта или читательской </w:t>
            </w:r>
            <w:r w:rsidRPr="00C70689">
              <w:rPr>
                <w:spacing w:val="-2"/>
                <w:sz w:val="24"/>
                <w:szCs w:val="24"/>
              </w:rPr>
              <w:t>конференции.</w:t>
            </w:r>
          </w:p>
          <w:p w:rsidR="00075590" w:rsidRPr="00C70689" w:rsidRDefault="00C70689" w:rsidP="00C70689">
            <w:pPr>
              <w:pStyle w:val="TableParagraph"/>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r w:rsidR="00075590" w:rsidRPr="00C70689">
        <w:trPr>
          <w:trHeight w:val="5895"/>
        </w:trPr>
        <w:tc>
          <w:tcPr>
            <w:tcW w:w="705" w:type="dxa"/>
          </w:tcPr>
          <w:p w:rsidR="00075590" w:rsidRPr="00C70689" w:rsidRDefault="00C70689" w:rsidP="00C70689">
            <w:pPr>
              <w:pStyle w:val="TableParagraph"/>
              <w:rPr>
                <w:sz w:val="24"/>
                <w:szCs w:val="24"/>
              </w:rPr>
            </w:pPr>
            <w:r w:rsidRPr="00C70689">
              <w:rPr>
                <w:spacing w:val="-5"/>
                <w:sz w:val="24"/>
                <w:szCs w:val="24"/>
              </w:rPr>
              <w:t>3.3</w:t>
            </w:r>
          </w:p>
        </w:tc>
        <w:tc>
          <w:tcPr>
            <w:tcW w:w="3405" w:type="dxa"/>
          </w:tcPr>
          <w:p w:rsidR="00075590" w:rsidRPr="00C70689" w:rsidRDefault="00C70689" w:rsidP="00C70689">
            <w:pPr>
              <w:pStyle w:val="TableParagraph"/>
              <w:ind w:right="408"/>
              <w:rPr>
                <w:sz w:val="24"/>
                <w:szCs w:val="24"/>
              </w:rPr>
            </w:pPr>
            <w:r w:rsidRPr="00C70689">
              <w:rPr>
                <w:sz w:val="24"/>
                <w:szCs w:val="24"/>
              </w:rPr>
              <w:t>Поэзия</w:t>
            </w:r>
            <w:r w:rsidRPr="00C70689">
              <w:rPr>
                <w:spacing w:val="-15"/>
                <w:sz w:val="24"/>
                <w:szCs w:val="24"/>
              </w:rPr>
              <w:t xml:space="preserve"> </w:t>
            </w:r>
            <w:r w:rsidRPr="00C70689">
              <w:rPr>
                <w:sz w:val="24"/>
                <w:szCs w:val="24"/>
              </w:rPr>
              <w:t>пушкинской эпохи.</w:t>
            </w:r>
            <w:r w:rsidRPr="00C70689">
              <w:rPr>
                <w:spacing w:val="-1"/>
                <w:sz w:val="24"/>
                <w:szCs w:val="24"/>
              </w:rPr>
              <w:t xml:space="preserve"> </w:t>
            </w:r>
            <w:r w:rsidRPr="00C70689">
              <w:rPr>
                <w:sz w:val="24"/>
                <w:szCs w:val="24"/>
              </w:rPr>
              <w:t>К.Н.</w:t>
            </w:r>
            <w:r w:rsidRPr="00C70689">
              <w:rPr>
                <w:spacing w:val="-1"/>
                <w:sz w:val="24"/>
                <w:szCs w:val="24"/>
              </w:rPr>
              <w:t xml:space="preserve"> </w:t>
            </w:r>
            <w:r w:rsidRPr="00C70689">
              <w:rPr>
                <w:sz w:val="24"/>
                <w:szCs w:val="24"/>
              </w:rPr>
              <w:t>Батюшков, А.А.</w:t>
            </w:r>
            <w:r w:rsidRPr="00C70689">
              <w:rPr>
                <w:spacing w:val="-15"/>
                <w:sz w:val="24"/>
                <w:szCs w:val="24"/>
              </w:rPr>
              <w:t xml:space="preserve"> </w:t>
            </w:r>
            <w:r w:rsidRPr="00C70689">
              <w:rPr>
                <w:sz w:val="24"/>
                <w:szCs w:val="24"/>
              </w:rPr>
              <w:t>Дельвиг,</w:t>
            </w:r>
          </w:p>
          <w:p w:rsidR="00075590" w:rsidRPr="00C70689" w:rsidRDefault="00C70689" w:rsidP="00C70689">
            <w:pPr>
              <w:pStyle w:val="TableParagraph"/>
              <w:ind w:right="1085"/>
              <w:rPr>
                <w:sz w:val="24"/>
                <w:szCs w:val="24"/>
              </w:rPr>
            </w:pPr>
            <w:r w:rsidRPr="00C70689">
              <w:rPr>
                <w:sz w:val="24"/>
                <w:szCs w:val="24"/>
              </w:rPr>
              <w:t>Н.М.</w:t>
            </w:r>
            <w:r w:rsidRPr="00C70689">
              <w:rPr>
                <w:spacing w:val="-15"/>
                <w:sz w:val="24"/>
                <w:szCs w:val="24"/>
              </w:rPr>
              <w:t xml:space="preserve"> </w:t>
            </w:r>
            <w:r w:rsidRPr="00C70689">
              <w:rPr>
                <w:sz w:val="24"/>
                <w:szCs w:val="24"/>
              </w:rPr>
              <w:t>Языков,</w:t>
            </w:r>
            <w:r w:rsidRPr="00C70689">
              <w:rPr>
                <w:spacing w:val="80"/>
                <w:sz w:val="24"/>
                <w:szCs w:val="24"/>
              </w:rPr>
              <w:t xml:space="preserve"> </w:t>
            </w:r>
            <w:r w:rsidRPr="00C70689">
              <w:rPr>
                <w:sz w:val="24"/>
                <w:szCs w:val="24"/>
              </w:rPr>
              <w:t>Е.А.</w:t>
            </w:r>
            <w:r w:rsidRPr="00C70689">
              <w:rPr>
                <w:spacing w:val="-15"/>
                <w:sz w:val="24"/>
                <w:szCs w:val="24"/>
              </w:rPr>
              <w:t xml:space="preserve"> </w:t>
            </w:r>
            <w:r w:rsidRPr="00C70689">
              <w:rPr>
                <w:sz w:val="24"/>
                <w:szCs w:val="24"/>
              </w:rPr>
              <w:t xml:space="preserve">Баратынский (не менее трёх </w:t>
            </w:r>
            <w:r w:rsidRPr="00C70689">
              <w:rPr>
                <w:spacing w:val="-2"/>
                <w:sz w:val="24"/>
                <w:szCs w:val="24"/>
              </w:rPr>
              <w:t>стихотворений</w:t>
            </w:r>
          </w:p>
          <w:p w:rsidR="00075590" w:rsidRPr="00C70689" w:rsidRDefault="00C70689" w:rsidP="00C70689">
            <w:pPr>
              <w:pStyle w:val="TableParagraph"/>
              <w:rPr>
                <w:sz w:val="24"/>
                <w:szCs w:val="24"/>
              </w:rPr>
            </w:pPr>
            <w:r w:rsidRPr="00C70689">
              <w:rPr>
                <w:sz w:val="24"/>
                <w:szCs w:val="24"/>
              </w:rPr>
              <w:t>по</w:t>
            </w:r>
            <w:r w:rsidRPr="00C70689">
              <w:rPr>
                <w:spacing w:val="-4"/>
                <w:sz w:val="24"/>
                <w:szCs w:val="24"/>
              </w:rPr>
              <w:t xml:space="preserve"> </w:t>
            </w:r>
            <w:r w:rsidRPr="00C70689">
              <w:rPr>
                <w:spacing w:val="-2"/>
                <w:sz w:val="24"/>
                <w:szCs w:val="24"/>
              </w:rPr>
              <w:t>выбору)</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2</w:t>
            </w:r>
          </w:p>
        </w:tc>
        <w:tc>
          <w:tcPr>
            <w:tcW w:w="3405" w:type="dxa"/>
          </w:tcPr>
          <w:p w:rsidR="00075590" w:rsidRPr="00C70689" w:rsidRDefault="00C70689" w:rsidP="00C70689">
            <w:pPr>
              <w:pStyle w:val="TableParagraph"/>
              <w:ind w:right="408"/>
              <w:rPr>
                <w:sz w:val="24"/>
                <w:szCs w:val="24"/>
              </w:rPr>
            </w:pPr>
            <w:r w:rsidRPr="00C70689">
              <w:rPr>
                <w:sz w:val="24"/>
                <w:szCs w:val="24"/>
              </w:rPr>
              <w:t>Поэзия</w:t>
            </w:r>
            <w:r w:rsidRPr="00C70689">
              <w:rPr>
                <w:spacing w:val="-15"/>
                <w:sz w:val="24"/>
                <w:szCs w:val="24"/>
              </w:rPr>
              <w:t xml:space="preserve"> </w:t>
            </w:r>
            <w:r w:rsidRPr="00C70689">
              <w:rPr>
                <w:sz w:val="24"/>
                <w:szCs w:val="24"/>
              </w:rPr>
              <w:t>пушкинской эпохи.</w:t>
            </w:r>
            <w:r w:rsidRPr="00C70689">
              <w:rPr>
                <w:spacing w:val="-1"/>
                <w:sz w:val="24"/>
                <w:szCs w:val="24"/>
              </w:rPr>
              <w:t xml:space="preserve"> </w:t>
            </w:r>
            <w:r w:rsidRPr="00C70689">
              <w:rPr>
                <w:sz w:val="24"/>
                <w:szCs w:val="24"/>
              </w:rPr>
              <w:t>К.Н.</w:t>
            </w:r>
            <w:r w:rsidRPr="00C70689">
              <w:rPr>
                <w:spacing w:val="-1"/>
                <w:sz w:val="24"/>
                <w:szCs w:val="24"/>
              </w:rPr>
              <w:t xml:space="preserve"> </w:t>
            </w:r>
            <w:r w:rsidRPr="00C70689">
              <w:rPr>
                <w:sz w:val="24"/>
                <w:szCs w:val="24"/>
              </w:rPr>
              <w:t>Батюшков, А.А.</w:t>
            </w:r>
            <w:r w:rsidRPr="00C70689">
              <w:rPr>
                <w:spacing w:val="-15"/>
                <w:sz w:val="24"/>
                <w:szCs w:val="24"/>
              </w:rPr>
              <w:t xml:space="preserve"> </w:t>
            </w:r>
            <w:r w:rsidRPr="00C70689">
              <w:rPr>
                <w:sz w:val="24"/>
                <w:szCs w:val="24"/>
              </w:rPr>
              <w:t>Дельвиг,</w:t>
            </w:r>
          </w:p>
          <w:p w:rsidR="00075590" w:rsidRPr="00C70689" w:rsidRDefault="00C70689" w:rsidP="00C70689">
            <w:pPr>
              <w:pStyle w:val="TableParagraph"/>
              <w:ind w:right="1085"/>
              <w:rPr>
                <w:sz w:val="24"/>
                <w:szCs w:val="24"/>
              </w:rPr>
            </w:pPr>
            <w:r w:rsidRPr="00C70689">
              <w:rPr>
                <w:sz w:val="24"/>
                <w:szCs w:val="24"/>
              </w:rPr>
              <w:t>Н.М.</w:t>
            </w:r>
            <w:r w:rsidRPr="00C70689">
              <w:rPr>
                <w:spacing w:val="-15"/>
                <w:sz w:val="24"/>
                <w:szCs w:val="24"/>
              </w:rPr>
              <w:t xml:space="preserve"> </w:t>
            </w:r>
            <w:r w:rsidRPr="00C70689">
              <w:rPr>
                <w:sz w:val="24"/>
                <w:szCs w:val="24"/>
              </w:rPr>
              <w:t>Языков,</w:t>
            </w:r>
            <w:r w:rsidRPr="00C70689">
              <w:rPr>
                <w:spacing w:val="80"/>
                <w:sz w:val="24"/>
                <w:szCs w:val="24"/>
              </w:rPr>
              <w:t xml:space="preserve"> </w:t>
            </w:r>
            <w:r w:rsidRPr="00C70689">
              <w:rPr>
                <w:sz w:val="24"/>
                <w:szCs w:val="24"/>
              </w:rPr>
              <w:t>Е.А.</w:t>
            </w:r>
            <w:r w:rsidRPr="00C70689">
              <w:rPr>
                <w:spacing w:val="-15"/>
                <w:sz w:val="24"/>
                <w:szCs w:val="24"/>
              </w:rPr>
              <w:t xml:space="preserve"> </w:t>
            </w:r>
            <w:r w:rsidRPr="00C70689">
              <w:rPr>
                <w:sz w:val="24"/>
                <w:szCs w:val="24"/>
              </w:rPr>
              <w:t xml:space="preserve">Баратынский (не менее трёх </w:t>
            </w:r>
            <w:r w:rsidRPr="00C70689">
              <w:rPr>
                <w:spacing w:val="-2"/>
                <w:sz w:val="24"/>
                <w:szCs w:val="24"/>
              </w:rPr>
              <w:t>стихотворений</w:t>
            </w:r>
          </w:p>
          <w:p w:rsidR="00075590" w:rsidRPr="00C70689" w:rsidRDefault="00C70689" w:rsidP="00C70689">
            <w:pPr>
              <w:pStyle w:val="TableParagraph"/>
              <w:rPr>
                <w:sz w:val="24"/>
                <w:szCs w:val="24"/>
              </w:rPr>
            </w:pPr>
            <w:r w:rsidRPr="00C70689">
              <w:rPr>
                <w:sz w:val="24"/>
                <w:szCs w:val="24"/>
              </w:rPr>
              <w:t>по</w:t>
            </w:r>
            <w:r w:rsidRPr="00C70689">
              <w:rPr>
                <w:spacing w:val="-4"/>
                <w:sz w:val="24"/>
                <w:szCs w:val="24"/>
              </w:rPr>
              <w:t xml:space="preserve"> </w:t>
            </w:r>
            <w:r w:rsidRPr="00C70689">
              <w:rPr>
                <w:spacing w:val="-2"/>
                <w:sz w:val="24"/>
                <w:szCs w:val="24"/>
              </w:rPr>
              <w:t>выбору).</w:t>
            </w:r>
          </w:p>
          <w:p w:rsidR="00075590" w:rsidRPr="00C70689" w:rsidRDefault="00C70689" w:rsidP="00C70689">
            <w:pPr>
              <w:pStyle w:val="TableParagraph"/>
              <w:spacing w:before="18"/>
              <w:rPr>
                <w:sz w:val="24"/>
                <w:szCs w:val="24"/>
              </w:rPr>
            </w:pPr>
            <w:r w:rsidRPr="00C70689">
              <w:rPr>
                <w:sz w:val="24"/>
                <w:szCs w:val="24"/>
              </w:rPr>
              <w:t>Страницы жизни</w:t>
            </w:r>
            <w:r w:rsidRPr="00C70689">
              <w:rPr>
                <w:spacing w:val="-5"/>
                <w:sz w:val="24"/>
                <w:szCs w:val="24"/>
              </w:rPr>
              <w:t xml:space="preserve"> </w:t>
            </w:r>
            <w:r w:rsidRPr="00C70689">
              <w:rPr>
                <w:sz w:val="24"/>
                <w:szCs w:val="24"/>
              </w:rPr>
              <w:t>поэта. Основные</w:t>
            </w:r>
            <w:r w:rsidRPr="00C70689">
              <w:rPr>
                <w:spacing w:val="-8"/>
                <w:sz w:val="24"/>
                <w:szCs w:val="24"/>
              </w:rPr>
              <w:t xml:space="preserve"> </w:t>
            </w:r>
            <w:r w:rsidRPr="00C70689">
              <w:rPr>
                <w:sz w:val="24"/>
                <w:szCs w:val="24"/>
              </w:rPr>
              <w:t>темы лирики. Своеобразие</w:t>
            </w:r>
            <w:r w:rsidRPr="00C70689">
              <w:rPr>
                <w:spacing w:val="-17"/>
                <w:sz w:val="24"/>
                <w:szCs w:val="24"/>
              </w:rPr>
              <w:t xml:space="preserve"> </w:t>
            </w:r>
            <w:r w:rsidRPr="00C70689">
              <w:rPr>
                <w:sz w:val="24"/>
                <w:szCs w:val="24"/>
              </w:rPr>
              <w:t>лирики</w:t>
            </w:r>
            <w:r w:rsidRPr="00C70689">
              <w:rPr>
                <w:spacing w:val="-12"/>
                <w:sz w:val="24"/>
                <w:szCs w:val="24"/>
              </w:rPr>
              <w:t xml:space="preserve"> </w:t>
            </w:r>
            <w:r w:rsidRPr="00C70689">
              <w:rPr>
                <w:sz w:val="24"/>
                <w:szCs w:val="24"/>
              </w:rPr>
              <w:t>поэта</w:t>
            </w:r>
          </w:p>
        </w:tc>
        <w:tc>
          <w:tcPr>
            <w:tcW w:w="5340" w:type="dxa"/>
          </w:tcPr>
          <w:p w:rsidR="00075590" w:rsidRPr="00C70689" w:rsidRDefault="00C70689" w:rsidP="00C70689">
            <w:pPr>
              <w:pStyle w:val="TableParagraph"/>
              <w:ind w:right="98"/>
              <w:rPr>
                <w:sz w:val="24"/>
                <w:szCs w:val="24"/>
              </w:rPr>
            </w:pPr>
            <w:r w:rsidRPr="00C70689">
              <w:rPr>
                <w:sz w:val="24"/>
                <w:szCs w:val="24"/>
              </w:rPr>
              <w:t>Составлять</w:t>
            </w:r>
            <w:r w:rsidRPr="00C70689">
              <w:rPr>
                <w:spacing w:val="-7"/>
                <w:sz w:val="24"/>
                <w:szCs w:val="24"/>
              </w:rPr>
              <w:t xml:space="preserve"> </w:t>
            </w:r>
            <w:r w:rsidRPr="00C70689">
              <w:rPr>
                <w:sz w:val="24"/>
                <w:szCs w:val="24"/>
              </w:rPr>
              <w:t>тезисный</w:t>
            </w:r>
            <w:r w:rsidRPr="00C70689">
              <w:rPr>
                <w:spacing w:val="-17"/>
                <w:sz w:val="24"/>
                <w:szCs w:val="24"/>
              </w:rPr>
              <w:t xml:space="preserve"> </w:t>
            </w:r>
            <w:r w:rsidRPr="00C70689">
              <w:rPr>
                <w:sz w:val="24"/>
                <w:szCs w:val="24"/>
              </w:rPr>
              <w:t>план</w:t>
            </w:r>
            <w:r w:rsidRPr="00C70689">
              <w:rPr>
                <w:spacing w:val="-17"/>
                <w:sz w:val="24"/>
                <w:szCs w:val="24"/>
              </w:rPr>
              <w:t xml:space="preserve"> </w:t>
            </w:r>
            <w:r w:rsidRPr="00C70689">
              <w:rPr>
                <w:sz w:val="24"/>
                <w:szCs w:val="24"/>
              </w:rPr>
              <w:t>лекции учителя или статьи учебника.</w:t>
            </w:r>
          </w:p>
          <w:p w:rsidR="00075590" w:rsidRPr="00C70689" w:rsidRDefault="00C70689" w:rsidP="00C70689">
            <w:pPr>
              <w:pStyle w:val="TableParagraph"/>
              <w:ind w:right="98"/>
              <w:rPr>
                <w:sz w:val="24"/>
                <w:szCs w:val="24"/>
              </w:rPr>
            </w:pPr>
            <w:r w:rsidRPr="00C70689">
              <w:rPr>
                <w:sz w:val="24"/>
                <w:szCs w:val="24"/>
              </w:rPr>
              <w:t>Выразительно</w:t>
            </w:r>
            <w:r w:rsidRPr="00C70689">
              <w:rPr>
                <w:spacing w:val="-2"/>
                <w:sz w:val="24"/>
                <w:szCs w:val="24"/>
              </w:rPr>
              <w:t xml:space="preserve"> </w:t>
            </w:r>
            <w:r w:rsidRPr="00C70689">
              <w:rPr>
                <w:sz w:val="24"/>
                <w:szCs w:val="24"/>
              </w:rPr>
              <w:t>читать,</w:t>
            </w:r>
            <w:r w:rsidRPr="00C70689">
              <w:rPr>
                <w:spacing w:val="-27"/>
                <w:sz w:val="24"/>
                <w:szCs w:val="24"/>
              </w:rPr>
              <w:t xml:space="preserve"> </w:t>
            </w:r>
            <w:r w:rsidRPr="00C70689">
              <w:rPr>
                <w:sz w:val="24"/>
                <w:szCs w:val="24"/>
              </w:rPr>
              <w:t xml:space="preserve">в том числе </w:t>
            </w:r>
            <w:r w:rsidRPr="00C70689">
              <w:rPr>
                <w:spacing w:val="-2"/>
                <w:sz w:val="24"/>
                <w:szCs w:val="24"/>
              </w:rPr>
              <w:t>наизусть.</w:t>
            </w:r>
          </w:p>
          <w:p w:rsidR="00075590" w:rsidRPr="00C70689" w:rsidRDefault="00C70689" w:rsidP="00C70689">
            <w:pPr>
              <w:pStyle w:val="TableParagraph"/>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1"/>
              <w:ind w:right="98"/>
              <w:rPr>
                <w:sz w:val="24"/>
                <w:szCs w:val="24"/>
              </w:rPr>
            </w:pPr>
            <w:r w:rsidRPr="00C70689">
              <w:rPr>
                <w:sz w:val="24"/>
                <w:szCs w:val="24"/>
              </w:rPr>
              <w:t>Устно или</w:t>
            </w:r>
            <w:r w:rsidRPr="00C70689">
              <w:rPr>
                <w:spacing w:val="-4"/>
                <w:sz w:val="24"/>
                <w:szCs w:val="24"/>
              </w:rPr>
              <w:t xml:space="preserve"> </w:t>
            </w:r>
            <w:r w:rsidRPr="00C70689">
              <w:rPr>
                <w:sz w:val="24"/>
                <w:szCs w:val="24"/>
              </w:rPr>
              <w:t>письменно отвечать</w:t>
            </w:r>
            <w:r w:rsidRPr="00C70689">
              <w:rPr>
                <w:spacing w:val="-12"/>
                <w:sz w:val="24"/>
                <w:szCs w:val="24"/>
              </w:rPr>
              <w:t xml:space="preserve"> </w:t>
            </w:r>
            <w:r w:rsidRPr="00C70689">
              <w:rPr>
                <w:sz w:val="24"/>
                <w:szCs w:val="24"/>
              </w:rPr>
              <w:t>на</w:t>
            </w:r>
            <w:r w:rsidRPr="00C70689">
              <w:rPr>
                <w:spacing w:val="-8"/>
                <w:sz w:val="24"/>
                <w:szCs w:val="24"/>
              </w:rPr>
              <w:t xml:space="preserve"> </w:t>
            </w:r>
            <w:r w:rsidRPr="00C70689">
              <w:rPr>
                <w:sz w:val="24"/>
                <w:szCs w:val="24"/>
              </w:rPr>
              <w:t>вопрос (с использованием цитирования).</w:t>
            </w:r>
          </w:p>
          <w:p w:rsidR="00075590" w:rsidRPr="00C70689" w:rsidRDefault="00C70689" w:rsidP="00C70689">
            <w:pPr>
              <w:pStyle w:val="TableParagraph"/>
              <w:spacing w:before="1"/>
              <w:ind w:right="98"/>
              <w:rPr>
                <w:sz w:val="24"/>
                <w:szCs w:val="24"/>
              </w:rPr>
            </w:pPr>
            <w:r w:rsidRPr="00C70689">
              <w:rPr>
                <w:sz w:val="24"/>
                <w:szCs w:val="24"/>
              </w:rPr>
              <w:t>Участвовать в коллективном диалоге. Анализировать различные</w:t>
            </w:r>
            <w:r w:rsidRPr="00C70689">
              <w:rPr>
                <w:spacing w:val="-12"/>
                <w:sz w:val="24"/>
                <w:szCs w:val="24"/>
              </w:rPr>
              <w:t xml:space="preserve"> </w:t>
            </w:r>
            <w:r w:rsidRPr="00C70689">
              <w:rPr>
                <w:sz w:val="24"/>
                <w:szCs w:val="24"/>
              </w:rPr>
              <w:t>формы выражения авторской</w:t>
            </w:r>
            <w:r w:rsidRPr="00C70689">
              <w:rPr>
                <w:spacing w:val="-5"/>
                <w:sz w:val="24"/>
                <w:szCs w:val="24"/>
              </w:rPr>
              <w:t xml:space="preserve"> </w:t>
            </w:r>
            <w:r w:rsidRPr="00C70689">
              <w:rPr>
                <w:sz w:val="24"/>
                <w:szCs w:val="24"/>
              </w:rPr>
              <w:t>позиции.</w:t>
            </w:r>
          </w:p>
          <w:p w:rsidR="00075590" w:rsidRPr="00C70689" w:rsidRDefault="00C70689" w:rsidP="00C70689">
            <w:pPr>
              <w:pStyle w:val="TableParagraph"/>
              <w:spacing w:before="2"/>
              <w:ind w:right="221"/>
              <w:rPr>
                <w:sz w:val="24"/>
                <w:szCs w:val="24"/>
              </w:rPr>
            </w:pPr>
            <w:r w:rsidRPr="00C70689">
              <w:rPr>
                <w:sz w:val="24"/>
                <w:szCs w:val="24"/>
              </w:rPr>
              <w:t>Выявлять тематику, проблематику, идейно-эмоциональное</w:t>
            </w:r>
            <w:r w:rsidRPr="00C70689">
              <w:rPr>
                <w:spacing w:val="-32"/>
                <w:sz w:val="24"/>
                <w:szCs w:val="24"/>
              </w:rPr>
              <w:t xml:space="preserve"> </w:t>
            </w:r>
            <w:r w:rsidRPr="00C70689">
              <w:rPr>
                <w:sz w:val="24"/>
                <w:szCs w:val="24"/>
              </w:rPr>
              <w:t>содержание стихотворений,</w:t>
            </w:r>
            <w:r w:rsidRPr="00C70689">
              <w:rPr>
                <w:spacing w:val="-8"/>
                <w:sz w:val="24"/>
                <w:szCs w:val="24"/>
              </w:rPr>
              <w:t xml:space="preserve"> </w:t>
            </w:r>
            <w:r w:rsidRPr="00C70689">
              <w:rPr>
                <w:sz w:val="24"/>
                <w:szCs w:val="24"/>
              </w:rPr>
              <w:t>особенности</w:t>
            </w:r>
            <w:r w:rsidRPr="00C70689">
              <w:rPr>
                <w:spacing w:val="-16"/>
                <w:sz w:val="24"/>
                <w:szCs w:val="24"/>
              </w:rPr>
              <w:t xml:space="preserve"> </w:t>
            </w:r>
            <w:r w:rsidRPr="00C70689">
              <w:rPr>
                <w:sz w:val="24"/>
                <w:szCs w:val="24"/>
              </w:rPr>
              <w:t>их ритмики, метрики</w:t>
            </w:r>
            <w:r w:rsidRPr="00C70689">
              <w:rPr>
                <w:spacing w:val="-1"/>
                <w:sz w:val="24"/>
                <w:szCs w:val="24"/>
              </w:rPr>
              <w:t xml:space="preserve"> </w:t>
            </w:r>
            <w:r w:rsidRPr="00C70689">
              <w:rPr>
                <w:sz w:val="24"/>
                <w:szCs w:val="24"/>
              </w:rPr>
              <w:t>и строфики.</w:t>
            </w:r>
          </w:p>
          <w:p w:rsidR="00075590" w:rsidRPr="00C70689" w:rsidRDefault="00C70689" w:rsidP="00C70689">
            <w:pPr>
              <w:pStyle w:val="TableParagraph"/>
              <w:rPr>
                <w:sz w:val="24"/>
                <w:szCs w:val="24"/>
              </w:rPr>
            </w:pPr>
            <w:r w:rsidRPr="00C70689">
              <w:rPr>
                <w:sz w:val="24"/>
                <w:szCs w:val="24"/>
              </w:rPr>
              <w:t>Составлять</w:t>
            </w:r>
            <w:r w:rsidRPr="00C70689">
              <w:rPr>
                <w:spacing w:val="3"/>
                <w:sz w:val="24"/>
                <w:szCs w:val="24"/>
              </w:rPr>
              <w:t xml:space="preserve"> </w:t>
            </w:r>
            <w:r w:rsidRPr="00C70689">
              <w:rPr>
                <w:sz w:val="24"/>
                <w:szCs w:val="24"/>
              </w:rPr>
              <w:t>план</w:t>
            </w:r>
            <w:r w:rsidRPr="00C70689">
              <w:rPr>
                <w:spacing w:val="-8"/>
                <w:sz w:val="24"/>
                <w:szCs w:val="24"/>
              </w:rPr>
              <w:t xml:space="preserve"> </w:t>
            </w:r>
            <w:r w:rsidRPr="00C70689">
              <w:rPr>
                <w:sz w:val="24"/>
                <w:szCs w:val="24"/>
              </w:rPr>
              <w:t>анализа</w:t>
            </w:r>
            <w:r w:rsidRPr="00C70689">
              <w:rPr>
                <w:spacing w:val="-14"/>
                <w:sz w:val="24"/>
                <w:szCs w:val="24"/>
              </w:rPr>
              <w:t xml:space="preserve"> </w:t>
            </w:r>
            <w:r w:rsidRPr="00C70689">
              <w:rPr>
                <w:spacing w:val="-2"/>
                <w:sz w:val="24"/>
                <w:szCs w:val="24"/>
              </w:rPr>
              <w:t>стихотворения</w:t>
            </w:r>
          </w:p>
          <w:p w:rsidR="00075590" w:rsidRPr="00C70689" w:rsidRDefault="00C70689" w:rsidP="00C70689">
            <w:pPr>
              <w:pStyle w:val="TableParagraph"/>
              <w:spacing w:before="23"/>
              <w:rPr>
                <w:sz w:val="24"/>
                <w:szCs w:val="24"/>
              </w:rPr>
            </w:pPr>
            <w:r w:rsidRPr="00C70689">
              <w:rPr>
                <w:sz w:val="24"/>
                <w:szCs w:val="24"/>
              </w:rPr>
              <w:t>и</w:t>
            </w:r>
            <w:r w:rsidRPr="00C70689">
              <w:rPr>
                <w:spacing w:val="7"/>
                <w:sz w:val="24"/>
                <w:szCs w:val="24"/>
              </w:rPr>
              <w:t xml:space="preserve"> </w:t>
            </w:r>
            <w:r w:rsidRPr="00C70689">
              <w:rPr>
                <w:sz w:val="24"/>
                <w:szCs w:val="24"/>
              </w:rPr>
              <w:t>осуществлять</w:t>
            </w:r>
            <w:r w:rsidRPr="00C70689">
              <w:rPr>
                <w:spacing w:val="-17"/>
                <w:sz w:val="24"/>
                <w:szCs w:val="24"/>
              </w:rPr>
              <w:t xml:space="preserve"> </w:t>
            </w:r>
            <w:r w:rsidRPr="00C70689">
              <w:rPr>
                <w:sz w:val="24"/>
                <w:szCs w:val="24"/>
              </w:rPr>
              <w:t>письменный</w:t>
            </w:r>
            <w:r w:rsidRPr="00C70689">
              <w:rPr>
                <w:spacing w:val="-25"/>
                <w:sz w:val="24"/>
                <w:szCs w:val="24"/>
              </w:rPr>
              <w:t xml:space="preserve"> </w:t>
            </w:r>
            <w:r w:rsidRPr="00C70689">
              <w:rPr>
                <w:spacing w:val="-2"/>
                <w:sz w:val="24"/>
                <w:szCs w:val="24"/>
              </w:rPr>
              <w:t>анализ</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241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лирического</w:t>
            </w:r>
            <w:r w:rsidRPr="00C70689">
              <w:rPr>
                <w:spacing w:val="-20"/>
                <w:sz w:val="24"/>
                <w:szCs w:val="24"/>
              </w:rPr>
              <w:t xml:space="preserve"> </w:t>
            </w:r>
            <w:r w:rsidRPr="00C70689">
              <w:rPr>
                <w:sz w:val="24"/>
                <w:szCs w:val="24"/>
              </w:rPr>
              <w:t>текста,</w:t>
            </w:r>
            <w:r w:rsidRPr="00C70689">
              <w:rPr>
                <w:spacing w:val="-5"/>
                <w:sz w:val="24"/>
                <w:szCs w:val="24"/>
              </w:rPr>
              <w:t xml:space="preserve"> </w:t>
            </w:r>
            <w:r w:rsidRPr="00C70689">
              <w:rPr>
                <w:sz w:val="24"/>
                <w:szCs w:val="24"/>
              </w:rPr>
              <w:t>давать</w:t>
            </w:r>
            <w:r w:rsidRPr="00C70689">
              <w:rPr>
                <w:spacing w:val="-3"/>
                <w:sz w:val="24"/>
                <w:szCs w:val="24"/>
              </w:rPr>
              <w:t xml:space="preserve"> </w:t>
            </w:r>
            <w:r w:rsidRPr="00C70689">
              <w:rPr>
                <w:spacing w:val="-2"/>
                <w:sz w:val="24"/>
                <w:szCs w:val="24"/>
              </w:rPr>
              <w:t>письменный</w:t>
            </w:r>
          </w:p>
          <w:p w:rsidR="00075590" w:rsidRPr="00C70689" w:rsidRDefault="00C70689" w:rsidP="00C70689">
            <w:pPr>
              <w:pStyle w:val="TableParagraph"/>
              <w:spacing w:before="23"/>
              <w:ind w:right="98"/>
              <w:rPr>
                <w:sz w:val="24"/>
                <w:szCs w:val="24"/>
              </w:rPr>
            </w:pPr>
            <w:r w:rsidRPr="00C70689">
              <w:rPr>
                <w:sz w:val="24"/>
                <w:szCs w:val="24"/>
              </w:rPr>
              <w:t>ответ на вопрос</w:t>
            </w:r>
            <w:r w:rsidRPr="00C70689">
              <w:rPr>
                <w:spacing w:val="-18"/>
                <w:sz w:val="24"/>
                <w:szCs w:val="24"/>
              </w:rPr>
              <w:t xml:space="preserve"> </w:t>
            </w:r>
            <w:r w:rsidRPr="00C70689">
              <w:rPr>
                <w:sz w:val="24"/>
                <w:szCs w:val="24"/>
              </w:rPr>
              <w:t xml:space="preserve">(с использованием </w:t>
            </w:r>
            <w:r w:rsidRPr="00C70689">
              <w:rPr>
                <w:spacing w:val="-2"/>
                <w:sz w:val="24"/>
                <w:szCs w:val="24"/>
              </w:rPr>
              <w:t>цитирования).</w:t>
            </w:r>
          </w:p>
          <w:p w:rsidR="00075590" w:rsidRPr="00C70689" w:rsidRDefault="00C70689" w:rsidP="00C70689">
            <w:pPr>
              <w:pStyle w:val="TableParagraph"/>
              <w:rPr>
                <w:sz w:val="24"/>
                <w:szCs w:val="24"/>
              </w:rPr>
            </w:pPr>
            <w:r w:rsidRPr="00C70689">
              <w:rPr>
                <w:sz w:val="24"/>
                <w:szCs w:val="24"/>
              </w:rPr>
              <w:t>Работать</w:t>
            </w:r>
            <w:r w:rsidRPr="00C70689">
              <w:rPr>
                <w:spacing w:val="-6"/>
                <w:sz w:val="24"/>
                <w:szCs w:val="24"/>
              </w:rPr>
              <w:t xml:space="preserve"> </w:t>
            </w:r>
            <w:r w:rsidRPr="00C70689">
              <w:rPr>
                <w:sz w:val="24"/>
                <w:szCs w:val="24"/>
              </w:rPr>
              <w:t>со</w:t>
            </w:r>
            <w:r w:rsidRPr="00C70689">
              <w:rPr>
                <w:spacing w:val="-2"/>
                <w:sz w:val="24"/>
                <w:szCs w:val="24"/>
              </w:rPr>
              <w:t xml:space="preserve"> словарём</w:t>
            </w:r>
          </w:p>
          <w:p w:rsidR="00075590" w:rsidRPr="00C70689" w:rsidRDefault="00C70689" w:rsidP="00C70689">
            <w:pPr>
              <w:pStyle w:val="TableParagraph"/>
              <w:spacing w:before="5"/>
              <w:ind w:right="1318"/>
              <w:rPr>
                <w:sz w:val="24"/>
                <w:szCs w:val="24"/>
              </w:rPr>
            </w:pPr>
            <w:r w:rsidRPr="00C70689">
              <w:rPr>
                <w:sz w:val="24"/>
                <w:szCs w:val="24"/>
              </w:rPr>
              <w:t>литературоведческих</w:t>
            </w:r>
            <w:r w:rsidRPr="00C70689">
              <w:rPr>
                <w:spacing w:val="-7"/>
                <w:sz w:val="24"/>
                <w:szCs w:val="24"/>
              </w:rPr>
              <w:t xml:space="preserve"> </w:t>
            </w:r>
            <w:r w:rsidRPr="00C70689">
              <w:rPr>
                <w:sz w:val="24"/>
                <w:szCs w:val="24"/>
              </w:rPr>
              <w:t>терминов. Составлять устные</w:t>
            </w:r>
            <w:r w:rsidRPr="00C70689">
              <w:rPr>
                <w:spacing w:val="-12"/>
                <w:sz w:val="24"/>
                <w:szCs w:val="24"/>
              </w:rPr>
              <w:t xml:space="preserve"> </w:t>
            </w:r>
            <w:r w:rsidRPr="00C70689">
              <w:rPr>
                <w:sz w:val="24"/>
                <w:szCs w:val="24"/>
              </w:rPr>
              <w:t>сообщения на литературоведческие</w:t>
            </w:r>
            <w:r w:rsidRPr="00C70689">
              <w:rPr>
                <w:spacing w:val="-9"/>
                <w:sz w:val="24"/>
                <w:szCs w:val="24"/>
              </w:rPr>
              <w:t xml:space="preserve"> </w:t>
            </w:r>
            <w:r w:rsidRPr="00C70689">
              <w:rPr>
                <w:sz w:val="24"/>
                <w:szCs w:val="24"/>
              </w:rPr>
              <w:t>темы</w:t>
            </w:r>
          </w:p>
        </w:tc>
      </w:tr>
      <w:tr w:rsidR="00075590" w:rsidRPr="00C70689">
        <w:trPr>
          <w:trHeight w:val="6945"/>
        </w:trPr>
        <w:tc>
          <w:tcPr>
            <w:tcW w:w="705" w:type="dxa"/>
          </w:tcPr>
          <w:p w:rsidR="00075590" w:rsidRPr="00C70689" w:rsidRDefault="00C70689" w:rsidP="00C70689">
            <w:pPr>
              <w:pStyle w:val="TableParagraph"/>
              <w:rPr>
                <w:sz w:val="24"/>
                <w:szCs w:val="24"/>
              </w:rPr>
            </w:pPr>
            <w:r w:rsidRPr="00C70689">
              <w:rPr>
                <w:spacing w:val="-5"/>
                <w:sz w:val="24"/>
                <w:szCs w:val="24"/>
              </w:rPr>
              <w:t>3.4</w:t>
            </w:r>
          </w:p>
        </w:tc>
        <w:tc>
          <w:tcPr>
            <w:tcW w:w="3405" w:type="dxa"/>
          </w:tcPr>
          <w:p w:rsidR="00075590" w:rsidRPr="00C70689" w:rsidRDefault="00C70689" w:rsidP="00C70689">
            <w:pPr>
              <w:pStyle w:val="TableParagraph"/>
              <w:rPr>
                <w:sz w:val="24"/>
                <w:szCs w:val="24"/>
              </w:rPr>
            </w:pPr>
            <w:r w:rsidRPr="00C70689">
              <w:rPr>
                <w:sz w:val="24"/>
                <w:szCs w:val="24"/>
              </w:rPr>
              <w:t>А.С.</w:t>
            </w:r>
            <w:r w:rsidRPr="00C70689">
              <w:rPr>
                <w:spacing w:val="-15"/>
                <w:sz w:val="24"/>
                <w:szCs w:val="24"/>
              </w:rPr>
              <w:t xml:space="preserve"> </w:t>
            </w:r>
            <w:r w:rsidRPr="00C70689">
              <w:rPr>
                <w:sz w:val="24"/>
                <w:szCs w:val="24"/>
              </w:rPr>
              <w:t>Пушкин. Стихотворения</w:t>
            </w:r>
            <w:r w:rsidRPr="00C70689">
              <w:rPr>
                <w:spacing w:val="-21"/>
                <w:sz w:val="24"/>
                <w:szCs w:val="24"/>
              </w:rPr>
              <w:t xml:space="preserve"> </w:t>
            </w:r>
            <w:r w:rsidRPr="00C70689">
              <w:rPr>
                <w:sz w:val="24"/>
                <w:szCs w:val="24"/>
              </w:rPr>
              <w:t>(не</w:t>
            </w:r>
            <w:r w:rsidRPr="00C70689">
              <w:rPr>
                <w:spacing w:val="-18"/>
                <w:sz w:val="24"/>
                <w:szCs w:val="24"/>
              </w:rPr>
              <w:t xml:space="preserve"> </w:t>
            </w:r>
            <w:r w:rsidRPr="00C70689">
              <w:rPr>
                <w:sz w:val="24"/>
                <w:szCs w:val="24"/>
              </w:rPr>
              <w:t>менее пяти по выбору).</w:t>
            </w:r>
          </w:p>
          <w:p w:rsidR="00075590" w:rsidRPr="00C70689" w:rsidRDefault="00C70689" w:rsidP="00C70689">
            <w:pPr>
              <w:pStyle w:val="TableParagraph"/>
              <w:spacing w:before="10"/>
              <w:rPr>
                <w:sz w:val="24"/>
                <w:szCs w:val="24"/>
              </w:rPr>
            </w:pPr>
            <w:r w:rsidRPr="00C70689">
              <w:rPr>
                <w:spacing w:val="2"/>
                <w:sz w:val="24"/>
                <w:szCs w:val="24"/>
              </w:rPr>
              <w:t>Например,</w:t>
            </w:r>
            <w:r w:rsidRPr="00C70689">
              <w:rPr>
                <w:spacing w:val="-16"/>
                <w:sz w:val="24"/>
                <w:szCs w:val="24"/>
              </w:rPr>
              <w:t xml:space="preserve"> </w:t>
            </w:r>
            <w:r w:rsidRPr="00C70689">
              <w:rPr>
                <w:spacing w:val="-2"/>
                <w:sz w:val="24"/>
                <w:szCs w:val="24"/>
              </w:rPr>
              <w:t>«Бесы»,</w:t>
            </w:r>
          </w:p>
          <w:p w:rsidR="00075590" w:rsidRPr="00C70689" w:rsidRDefault="00C70689" w:rsidP="00C70689">
            <w:pPr>
              <w:pStyle w:val="TableParagraph"/>
              <w:spacing w:before="23"/>
              <w:ind w:right="832"/>
              <w:rPr>
                <w:sz w:val="24"/>
                <w:szCs w:val="24"/>
              </w:rPr>
            </w:pPr>
            <w:r w:rsidRPr="00C70689">
              <w:rPr>
                <w:sz w:val="24"/>
                <w:szCs w:val="24"/>
              </w:rPr>
              <w:t>«Брожу</w:t>
            </w:r>
            <w:r w:rsidRPr="00C70689">
              <w:rPr>
                <w:spacing w:val="-16"/>
                <w:sz w:val="24"/>
                <w:szCs w:val="24"/>
              </w:rPr>
              <w:t xml:space="preserve"> </w:t>
            </w:r>
            <w:r w:rsidRPr="00C70689">
              <w:rPr>
                <w:sz w:val="24"/>
                <w:szCs w:val="24"/>
              </w:rPr>
              <w:t>ли</w:t>
            </w:r>
            <w:r w:rsidRPr="00C70689">
              <w:rPr>
                <w:spacing w:val="-9"/>
                <w:sz w:val="24"/>
                <w:szCs w:val="24"/>
              </w:rPr>
              <w:t xml:space="preserve"> </w:t>
            </w:r>
            <w:r w:rsidRPr="00C70689">
              <w:rPr>
                <w:sz w:val="24"/>
                <w:szCs w:val="24"/>
              </w:rPr>
              <w:t>я вдоль улиц</w:t>
            </w:r>
            <w:r w:rsidRPr="00C70689">
              <w:rPr>
                <w:spacing w:val="-27"/>
                <w:sz w:val="24"/>
                <w:szCs w:val="24"/>
              </w:rPr>
              <w:t xml:space="preserve"> </w:t>
            </w:r>
            <w:r w:rsidRPr="00C70689">
              <w:rPr>
                <w:sz w:val="24"/>
                <w:szCs w:val="24"/>
              </w:rPr>
              <w:t>шумных…»,</w:t>
            </w:r>
          </w:p>
          <w:p w:rsidR="00075590" w:rsidRPr="00C70689" w:rsidRDefault="00C70689" w:rsidP="00C70689">
            <w:pPr>
              <w:pStyle w:val="TableParagraph"/>
              <w:spacing w:before="1"/>
              <w:rPr>
                <w:sz w:val="24"/>
                <w:szCs w:val="24"/>
              </w:rPr>
            </w:pPr>
            <w:r w:rsidRPr="00C70689">
              <w:rPr>
                <w:sz w:val="24"/>
                <w:szCs w:val="24"/>
              </w:rPr>
              <w:t>«…Вновь</w:t>
            </w:r>
            <w:r w:rsidRPr="00C70689">
              <w:rPr>
                <w:spacing w:val="-6"/>
                <w:sz w:val="24"/>
                <w:szCs w:val="24"/>
              </w:rPr>
              <w:t xml:space="preserve"> </w:t>
            </w:r>
            <w:r w:rsidRPr="00C70689">
              <w:rPr>
                <w:sz w:val="24"/>
                <w:szCs w:val="24"/>
              </w:rPr>
              <w:t>я</w:t>
            </w:r>
            <w:r w:rsidRPr="00C70689">
              <w:rPr>
                <w:spacing w:val="-9"/>
                <w:sz w:val="24"/>
                <w:szCs w:val="24"/>
              </w:rPr>
              <w:t xml:space="preserve"> </w:t>
            </w:r>
            <w:r w:rsidRPr="00C70689">
              <w:rPr>
                <w:spacing w:val="-2"/>
                <w:sz w:val="24"/>
                <w:szCs w:val="24"/>
              </w:rPr>
              <w:t>посетил…»,</w:t>
            </w:r>
          </w:p>
          <w:p w:rsidR="00075590" w:rsidRPr="00C70689" w:rsidRDefault="00C70689" w:rsidP="00C70689">
            <w:pPr>
              <w:pStyle w:val="TableParagraph"/>
              <w:spacing w:before="23"/>
              <w:rPr>
                <w:sz w:val="24"/>
                <w:szCs w:val="24"/>
              </w:rPr>
            </w:pPr>
            <w:r w:rsidRPr="00C70689">
              <w:rPr>
                <w:sz w:val="24"/>
                <w:szCs w:val="24"/>
              </w:rPr>
              <w:t>«Из</w:t>
            </w:r>
            <w:r w:rsidRPr="00C70689">
              <w:rPr>
                <w:spacing w:val="-3"/>
                <w:sz w:val="24"/>
                <w:szCs w:val="24"/>
              </w:rPr>
              <w:t xml:space="preserve"> </w:t>
            </w:r>
            <w:r w:rsidRPr="00C70689">
              <w:rPr>
                <w:spacing w:val="-2"/>
                <w:sz w:val="24"/>
                <w:szCs w:val="24"/>
              </w:rPr>
              <w:t>Пиндемонти»,</w:t>
            </w:r>
          </w:p>
          <w:p w:rsidR="00075590" w:rsidRPr="00C70689" w:rsidRDefault="00C70689" w:rsidP="00C70689">
            <w:pPr>
              <w:pStyle w:val="TableParagraph"/>
              <w:spacing w:before="24"/>
              <w:ind w:right="1018"/>
              <w:rPr>
                <w:sz w:val="24"/>
                <w:szCs w:val="24"/>
              </w:rPr>
            </w:pPr>
            <w:r w:rsidRPr="00C70689">
              <w:rPr>
                <w:sz w:val="24"/>
                <w:szCs w:val="24"/>
              </w:rPr>
              <w:t>«К</w:t>
            </w:r>
            <w:r w:rsidRPr="00C70689">
              <w:rPr>
                <w:spacing w:val="-5"/>
                <w:sz w:val="24"/>
                <w:szCs w:val="24"/>
              </w:rPr>
              <w:t xml:space="preserve"> </w:t>
            </w:r>
            <w:r w:rsidRPr="00C70689">
              <w:rPr>
                <w:sz w:val="24"/>
                <w:szCs w:val="24"/>
              </w:rPr>
              <w:t>морю»,</w:t>
            </w:r>
            <w:r w:rsidRPr="00C70689">
              <w:rPr>
                <w:spacing w:val="-6"/>
                <w:sz w:val="24"/>
                <w:szCs w:val="24"/>
              </w:rPr>
              <w:t xml:space="preserve"> </w:t>
            </w:r>
            <w:r w:rsidRPr="00C70689">
              <w:rPr>
                <w:sz w:val="24"/>
                <w:szCs w:val="24"/>
              </w:rPr>
              <w:t>«К***» («Я помню</w:t>
            </w:r>
            <w:r w:rsidRPr="00C70689">
              <w:rPr>
                <w:spacing w:val="-16"/>
                <w:sz w:val="24"/>
                <w:szCs w:val="24"/>
              </w:rPr>
              <w:t xml:space="preserve"> </w:t>
            </w:r>
            <w:r w:rsidRPr="00C70689">
              <w:rPr>
                <w:sz w:val="24"/>
                <w:szCs w:val="24"/>
              </w:rPr>
              <w:t xml:space="preserve">чудное </w:t>
            </w:r>
            <w:r w:rsidRPr="00C70689">
              <w:rPr>
                <w:spacing w:val="-2"/>
                <w:sz w:val="24"/>
                <w:szCs w:val="24"/>
              </w:rPr>
              <w:t>мгновенье…»),</w:t>
            </w:r>
          </w:p>
          <w:p w:rsidR="00075590" w:rsidRPr="00C70689" w:rsidRDefault="00C70689" w:rsidP="00C70689">
            <w:pPr>
              <w:pStyle w:val="TableParagraph"/>
              <w:ind w:right="408"/>
              <w:rPr>
                <w:sz w:val="24"/>
                <w:szCs w:val="24"/>
              </w:rPr>
            </w:pPr>
            <w:r w:rsidRPr="00C70689">
              <w:rPr>
                <w:sz w:val="24"/>
                <w:szCs w:val="24"/>
              </w:rPr>
              <w:t>«Мадонна»,</w:t>
            </w:r>
            <w:r w:rsidRPr="00C70689">
              <w:rPr>
                <w:spacing w:val="-37"/>
                <w:sz w:val="24"/>
                <w:szCs w:val="24"/>
              </w:rPr>
              <w:t xml:space="preserve"> </w:t>
            </w:r>
            <w:r w:rsidRPr="00C70689">
              <w:rPr>
                <w:sz w:val="24"/>
                <w:szCs w:val="24"/>
              </w:rPr>
              <w:t>«Осень» (отрывок),</w:t>
            </w:r>
            <w:r w:rsidRPr="00C70689">
              <w:rPr>
                <w:spacing w:val="-15"/>
                <w:sz w:val="24"/>
                <w:szCs w:val="24"/>
              </w:rPr>
              <w:t xml:space="preserve"> </w:t>
            </w:r>
            <w:r w:rsidRPr="00C70689">
              <w:rPr>
                <w:sz w:val="24"/>
                <w:szCs w:val="24"/>
              </w:rPr>
              <w:t>«Отцы- пустынники и жёны непорочны…»,</w:t>
            </w:r>
            <w:r w:rsidRPr="00C70689">
              <w:rPr>
                <w:spacing w:val="-15"/>
                <w:sz w:val="24"/>
                <w:szCs w:val="24"/>
              </w:rPr>
              <w:t xml:space="preserve"> </w:t>
            </w:r>
            <w:r w:rsidRPr="00C70689">
              <w:rPr>
                <w:sz w:val="24"/>
                <w:szCs w:val="24"/>
              </w:rPr>
              <w:t>«Пора, мой друг,</w:t>
            </w:r>
            <w:r w:rsidRPr="00C70689">
              <w:rPr>
                <w:spacing w:val="-15"/>
                <w:sz w:val="24"/>
                <w:szCs w:val="24"/>
              </w:rPr>
              <w:t xml:space="preserve"> </w:t>
            </w:r>
            <w:r w:rsidRPr="00C70689">
              <w:rPr>
                <w:sz w:val="24"/>
                <w:szCs w:val="24"/>
              </w:rPr>
              <w:t>пора!</w:t>
            </w:r>
            <w:r w:rsidRPr="00C70689">
              <w:rPr>
                <w:spacing w:val="-3"/>
                <w:sz w:val="24"/>
                <w:szCs w:val="24"/>
              </w:rPr>
              <w:t xml:space="preserve"> </w:t>
            </w:r>
            <w:r w:rsidRPr="00C70689">
              <w:rPr>
                <w:sz w:val="24"/>
                <w:szCs w:val="24"/>
              </w:rPr>
              <w:t>Покоя сердце</w:t>
            </w:r>
            <w:r w:rsidRPr="00C70689">
              <w:rPr>
                <w:spacing w:val="-32"/>
                <w:sz w:val="24"/>
                <w:szCs w:val="24"/>
              </w:rPr>
              <w:t xml:space="preserve"> </w:t>
            </w:r>
            <w:r w:rsidRPr="00C70689">
              <w:rPr>
                <w:sz w:val="24"/>
                <w:szCs w:val="24"/>
              </w:rPr>
              <w:t>просит…»,</w:t>
            </w:r>
          </w:p>
          <w:p w:rsidR="00075590" w:rsidRPr="00C70689" w:rsidRDefault="00C70689" w:rsidP="00C70689">
            <w:pPr>
              <w:pStyle w:val="TableParagraph"/>
              <w:rPr>
                <w:sz w:val="24"/>
                <w:szCs w:val="24"/>
              </w:rPr>
            </w:pPr>
            <w:r w:rsidRPr="00C70689">
              <w:rPr>
                <w:sz w:val="24"/>
                <w:szCs w:val="24"/>
              </w:rPr>
              <w:t>«Поэт»,</w:t>
            </w:r>
            <w:r w:rsidRPr="00C70689">
              <w:rPr>
                <w:spacing w:val="4"/>
                <w:sz w:val="24"/>
                <w:szCs w:val="24"/>
              </w:rPr>
              <w:t xml:space="preserve"> </w:t>
            </w:r>
            <w:r w:rsidRPr="00C70689">
              <w:rPr>
                <w:spacing w:val="-2"/>
                <w:sz w:val="24"/>
                <w:szCs w:val="24"/>
              </w:rPr>
              <w:t>«Пророк»,</w:t>
            </w:r>
          </w:p>
          <w:p w:rsidR="00075590" w:rsidRPr="00C70689" w:rsidRDefault="00C70689" w:rsidP="00C70689">
            <w:pPr>
              <w:pStyle w:val="TableParagraph"/>
              <w:spacing w:before="2"/>
              <w:rPr>
                <w:sz w:val="24"/>
                <w:szCs w:val="24"/>
              </w:rPr>
            </w:pPr>
            <w:r w:rsidRPr="00C70689">
              <w:rPr>
                <w:sz w:val="24"/>
                <w:szCs w:val="24"/>
              </w:rPr>
              <w:t>«Свободы</w:t>
            </w:r>
            <w:r w:rsidRPr="00C70689">
              <w:rPr>
                <w:spacing w:val="-15"/>
                <w:sz w:val="24"/>
                <w:szCs w:val="24"/>
              </w:rPr>
              <w:t xml:space="preserve"> </w:t>
            </w:r>
            <w:r w:rsidRPr="00C70689">
              <w:rPr>
                <w:sz w:val="24"/>
                <w:szCs w:val="24"/>
              </w:rPr>
              <w:t>сеятель пустынный…»,</w:t>
            </w:r>
            <w:r w:rsidRPr="00C70689">
              <w:rPr>
                <w:spacing w:val="-15"/>
                <w:sz w:val="24"/>
                <w:szCs w:val="24"/>
              </w:rPr>
              <w:t xml:space="preserve"> </w:t>
            </w:r>
            <w:r w:rsidRPr="00C70689">
              <w:rPr>
                <w:sz w:val="24"/>
                <w:szCs w:val="24"/>
              </w:rPr>
              <w:t>«Элегия»</w:t>
            </w:r>
          </w:p>
        </w:tc>
        <w:tc>
          <w:tcPr>
            <w:tcW w:w="1710" w:type="dxa"/>
          </w:tcPr>
          <w:p w:rsidR="00075590" w:rsidRPr="00C70689" w:rsidRDefault="00C70689" w:rsidP="00C70689">
            <w:pPr>
              <w:pStyle w:val="TableParagraph"/>
              <w:ind w:left="29"/>
              <w:rPr>
                <w:sz w:val="24"/>
                <w:szCs w:val="24"/>
              </w:rPr>
            </w:pPr>
            <w:r w:rsidRPr="00C70689">
              <w:rPr>
                <w:spacing w:val="-5"/>
                <w:sz w:val="24"/>
                <w:szCs w:val="24"/>
              </w:rPr>
              <w:t>15</w:t>
            </w:r>
          </w:p>
        </w:tc>
        <w:tc>
          <w:tcPr>
            <w:tcW w:w="3405" w:type="dxa"/>
          </w:tcPr>
          <w:p w:rsidR="00075590" w:rsidRPr="00C70689" w:rsidRDefault="00C70689" w:rsidP="00C70689">
            <w:pPr>
              <w:pStyle w:val="TableParagraph"/>
              <w:ind w:right="691"/>
              <w:rPr>
                <w:sz w:val="24"/>
                <w:szCs w:val="24"/>
              </w:rPr>
            </w:pPr>
            <w:r w:rsidRPr="00C70689">
              <w:rPr>
                <w:sz w:val="24"/>
                <w:szCs w:val="24"/>
              </w:rPr>
              <w:t>А.С.</w:t>
            </w:r>
            <w:r w:rsidRPr="00C70689">
              <w:rPr>
                <w:spacing w:val="-9"/>
                <w:sz w:val="24"/>
                <w:szCs w:val="24"/>
              </w:rPr>
              <w:t xml:space="preserve"> </w:t>
            </w:r>
            <w:r w:rsidRPr="00C70689">
              <w:rPr>
                <w:sz w:val="24"/>
                <w:szCs w:val="24"/>
              </w:rPr>
              <w:t>Пушкин.</w:t>
            </w:r>
            <w:r w:rsidRPr="00C70689">
              <w:rPr>
                <w:spacing w:val="-9"/>
                <w:sz w:val="24"/>
                <w:szCs w:val="24"/>
              </w:rPr>
              <w:t xml:space="preserve"> </w:t>
            </w:r>
            <w:r w:rsidRPr="00C70689">
              <w:rPr>
                <w:sz w:val="24"/>
                <w:szCs w:val="24"/>
              </w:rPr>
              <w:t>Жизнь и творчество.</w:t>
            </w:r>
          </w:p>
          <w:p w:rsidR="00075590" w:rsidRPr="00C70689" w:rsidRDefault="00C70689" w:rsidP="00C70689">
            <w:pPr>
              <w:pStyle w:val="TableParagraph"/>
              <w:rPr>
                <w:sz w:val="24"/>
                <w:szCs w:val="24"/>
              </w:rPr>
            </w:pPr>
            <w:r w:rsidRPr="00C70689">
              <w:rPr>
                <w:sz w:val="24"/>
                <w:szCs w:val="24"/>
              </w:rPr>
              <w:t>Поэтическое</w:t>
            </w:r>
            <w:r w:rsidRPr="00C70689">
              <w:rPr>
                <w:spacing w:val="-32"/>
                <w:sz w:val="24"/>
                <w:szCs w:val="24"/>
              </w:rPr>
              <w:t xml:space="preserve"> </w:t>
            </w:r>
            <w:r w:rsidRPr="00C70689">
              <w:rPr>
                <w:sz w:val="24"/>
                <w:szCs w:val="24"/>
              </w:rPr>
              <w:t>новаторство А.С.</w:t>
            </w:r>
            <w:r w:rsidRPr="00C70689">
              <w:rPr>
                <w:spacing w:val="-15"/>
                <w:sz w:val="24"/>
                <w:szCs w:val="24"/>
              </w:rPr>
              <w:t xml:space="preserve"> </w:t>
            </w:r>
            <w:r w:rsidRPr="00C70689">
              <w:rPr>
                <w:sz w:val="24"/>
                <w:szCs w:val="24"/>
              </w:rPr>
              <w:t>Пушкина.</w:t>
            </w:r>
          </w:p>
          <w:p w:rsidR="00075590" w:rsidRPr="00C70689" w:rsidRDefault="00C70689" w:rsidP="00C70689">
            <w:pPr>
              <w:pStyle w:val="TableParagraph"/>
              <w:rPr>
                <w:sz w:val="24"/>
                <w:szCs w:val="24"/>
              </w:rPr>
            </w:pPr>
            <w:r w:rsidRPr="00C70689">
              <w:rPr>
                <w:sz w:val="24"/>
                <w:szCs w:val="24"/>
              </w:rPr>
              <w:t>Тематика</w:t>
            </w:r>
            <w:r w:rsidRPr="00C70689">
              <w:rPr>
                <w:spacing w:val="-15"/>
                <w:sz w:val="24"/>
                <w:szCs w:val="24"/>
              </w:rPr>
              <w:t xml:space="preserve"> </w:t>
            </w:r>
            <w:r w:rsidRPr="00C70689">
              <w:rPr>
                <w:sz w:val="24"/>
                <w:szCs w:val="24"/>
              </w:rPr>
              <w:t>и</w:t>
            </w:r>
            <w:r w:rsidRPr="00C70689">
              <w:rPr>
                <w:spacing w:val="5"/>
                <w:sz w:val="24"/>
                <w:szCs w:val="24"/>
              </w:rPr>
              <w:t xml:space="preserve"> </w:t>
            </w:r>
            <w:r w:rsidRPr="00C70689">
              <w:rPr>
                <w:spacing w:val="-2"/>
                <w:sz w:val="24"/>
                <w:szCs w:val="24"/>
              </w:rPr>
              <w:t>проблематика</w:t>
            </w:r>
          </w:p>
          <w:p w:rsidR="00075590" w:rsidRPr="00C70689" w:rsidRDefault="00C70689" w:rsidP="00C70689">
            <w:pPr>
              <w:pStyle w:val="TableParagraph"/>
              <w:spacing w:before="17"/>
              <w:rPr>
                <w:sz w:val="24"/>
                <w:szCs w:val="24"/>
              </w:rPr>
            </w:pPr>
            <w:r w:rsidRPr="00C70689">
              <w:rPr>
                <w:sz w:val="24"/>
                <w:szCs w:val="24"/>
              </w:rPr>
              <w:t>лицейской лирики. Основные</w:t>
            </w:r>
            <w:r w:rsidRPr="00C70689">
              <w:rPr>
                <w:spacing w:val="-24"/>
                <w:sz w:val="24"/>
                <w:szCs w:val="24"/>
              </w:rPr>
              <w:t xml:space="preserve"> </w:t>
            </w:r>
            <w:r w:rsidRPr="00C70689">
              <w:rPr>
                <w:sz w:val="24"/>
                <w:szCs w:val="24"/>
              </w:rPr>
              <w:t>темы лирики южного</w:t>
            </w:r>
            <w:r w:rsidRPr="00C70689">
              <w:rPr>
                <w:spacing w:val="-7"/>
                <w:sz w:val="24"/>
                <w:szCs w:val="24"/>
              </w:rPr>
              <w:t xml:space="preserve"> </w:t>
            </w:r>
            <w:r w:rsidRPr="00C70689">
              <w:rPr>
                <w:sz w:val="24"/>
                <w:szCs w:val="24"/>
              </w:rPr>
              <w:t>периода.</w:t>
            </w:r>
          </w:p>
          <w:p w:rsidR="00075590" w:rsidRPr="00C70689" w:rsidRDefault="00C70689" w:rsidP="00C70689">
            <w:pPr>
              <w:pStyle w:val="TableParagraph"/>
              <w:spacing w:before="2"/>
              <w:rPr>
                <w:sz w:val="24"/>
                <w:szCs w:val="24"/>
              </w:rPr>
            </w:pPr>
            <w:r w:rsidRPr="00C70689">
              <w:rPr>
                <w:spacing w:val="-2"/>
                <w:sz w:val="24"/>
                <w:szCs w:val="24"/>
              </w:rPr>
              <w:t xml:space="preserve">Художественное </w:t>
            </w:r>
            <w:r w:rsidRPr="00C70689">
              <w:rPr>
                <w:sz w:val="24"/>
                <w:szCs w:val="24"/>
              </w:rPr>
              <w:t>своеобразие</w:t>
            </w:r>
            <w:r w:rsidRPr="00C70689">
              <w:rPr>
                <w:spacing w:val="-32"/>
                <w:sz w:val="24"/>
                <w:szCs w:val="24"/>
              </w:rPr>
              <w:t xml:space="preserve"> </w:t>
            </w:r>
            <w:r w:rsidRPr="00C70689">
              <w:rPr>
                <w:sz w:val="24"/>
                <w:szCs w:val="24"/>
              </w:rPr>
              <w:t>лирики южного</w:t>
            </w:r>
            <w:r w:rsidRPr="00C70689">
              <w:rPr>
                <w:spacing w:val="-7"/>
                <w:sz w:val="24"/>
                <w:szCs w:val="24"/>
              </w:rPr>
              <w:t xml:space="preserve"> </w:t>
            </w:r>
            <w:r w:rsidRPr="00C70689">
              <w:rPr>
                <w:sz w:val="24"/>
                <w:szCs w:val="24"/>
              </w:rPr>
              <w:t>периода.</w:t>
            </w:r>
          </w:p>
          <w:p w:rsidR="00075590" w:rsidRPr="00C70689" w:rsidRDefault="00C70689" w:rsidP="00C70689">
            <w:pPr>
              <w:pStyle w:val="TableParagraph"/>
              <w:ind w:right="234"/>
              <w:rPr>
                <w:sz w:val="24"/>
                <w:szCs w:val="24"/>
              </w:rPr>
            </w:pPr>
            <w:r w:rsidRPr="00C70689">
              <w:rPr>
                <w:sz w:val="24"/>
                <w:szCs w:val="24"/>
              </w:rPr>
              <w:t>А.С. Пушкин. Лирика Михайловского</w:t>
            </w:r>
            <w:r w:rsidRPr="00C70689">
              <w:rPr>
                <w:spacing w:val="-33"/>
                <w:sz w:val="24"/>
                <w:szCs w:val="24"/>
              </w:rPr>
              <w:t xml:space="preserve"> </w:t>
            </w:r>
            <w:r w:rsidRPr="00C70689">
              <w:rPr>
                <w:sz w:val="24"/>
                <w:szCs w:val="24"/>
              </w:rPr>
              <w:t>периода (К морю»,</w:t>
            </w:r>
            <w:r w:rsidRPr="00C70689">
              <w:rPr>
                <w:spacing w:val="-7"/>
                <w:sz w:val="24"/>
                <w:szCs w:val="24"/>
              </w:rPr>
              <w:t xml:space="preserve"> </w:t>
            </w:r>
            <w:r w:rsidRPr="00C70689">
              <w:rPr>
                <w:sz w:val="24"/>
                <w:szCs w:val="24"/>
              </w:rPr>
              <w:t>«Вакхическая песня» и др.).</w:t>
            </w:r>
            <w:r w:rsidRPr="00C70689">
              <w:rPr>
                <w:spacing w:val="-4"/>
                <w:sz w:val="24"/>
                <w:szCs w:val="24"/>
              </w:rPr>
              <w:t xml:space="preserve"> </w:t>
            </w:r>
            <w:r w:rsidRPr="00C70689">
              <w:rPr>
                <w:sz w:val="24"/>
                <w:szCs w:val="24"/>
              </w:rPr>
              <w:t>Любовная лирика, ее своеобразие («К***» («Я помню чудное</w:t>
            </w:r>
            <w:r w:rsidRPr="00C70689">
              <w:rPr>
                <w:spacing w:val="-32"/>
                <w:sz w:val="24"/>
                <w:szCs w:val="24"/>
              </w:rPr>
              <w:t xml:space="preserve"> </w:t>
            </w:r>
            <w:r w:rsidRPr="00C70689">
              <w:rPr>
                <w:sz w:val="24"/>
                <w:szCs w:val="24"/>
              </w:rPr>
              <w:t>мгновенье...»),</w:t>
            </w:r>
          </w:p>
          <w:p w:rsidR="00075590" w:rsidRPr="00C70689" w:rsidRDefault="00C70689" w:rsidP="00C70689">
            <w:pPr>
              <w:pStyle w:val="TableParagraph"/>
              <w:rPr>
                <w:sz w:val="24"/>
                <w:szCs w:val="24"/>
              </w:rPr>
            </w:pPr>
            <w:r w:rsidRPr="00C70689">
              <w:rPr>
                <w:sz w:val="24"/>
                <w:szCs w:val="24"/>
              </w:rPr>
              <w:t>«Я</w:t>
            </w:r>
            <w:r w:rsidRPr="00C70689">
              <w:rPr>
                <w:spacing w:val="-8"/>
                <w:sz w:val="24"/>
                <w:szCs w:val="24"/>
              </w:rPr>
              <w:t xml:space="preserve"> </w:t>
            </w:r>
            <w:r w:rsidRPr="00C70689">
              <w:rPr>
                <w:sz w:val="24"/>
                <w:szCs w:val="24"/>
              </w:rPr>
              <w:t>вас</w:t>
            </w:r>
            <w:r w:rsidRPr="00C70689">
              <w:rPr>
                <w:spacing w:val="17"/>
                <w:sz w:val="24"/>
                <w:szCs w:val="24"/>
              </w:rPr>
              <w:t xml:space="preserve"> </w:t>
            </w:r>
            <w:r w:rsidRPr="00C70689">
              <w:rPr>
                <w:sz w:val="24"/>
                <w:szCs w:val="24"/>
              </w:rPr>
              <w:t>любил;</w:t>
            </w:r>
            <w:r w:rsidRPr="00C70689">
              <w:rPr>
                <w:spacing w:val="-19"/>
                <w:sz w:val="24"/>
                <w:szCs w:val="24"/>
              </w:rPr>
              <w:t xml:space="preserve"> </w:t>
            </w:r>
            <w:r w:rsidRPr="00C70689">
              <w:rPr>
                <w:spacing w:val="-2"/>
                <w:sz w:val="24"/>
                <w:szCs w:val="24"/>
              </w:rPr>
              <w:t>любовь</w:t>
            </w:r>
          </w:p>
          <w:p w:rsidR="00075590" w:rsidRPr="00C70689" w:rsidRDefault="00C70689" w:rsidP="00C70689">
            <w:pPr>
              <w:pStyle w:val="TableParagraph"/>
              <w:spacing w:before="20"/>
              <w:rPr>
                <w:sz w:val="24"/>
                <w:szCs w:val="24"/>
              </w:rPr>
            </w:pPr>
            <w:r w:rsidRPr="00C70689">
              <w:rPr>
                <w:sz w:val="24"/>
                <w:szCs w:val="24"/>
              </w:rPr>
              <w:t>ещё,</w:t>
            </w:r>
            <w:r w:rsidRPr="00C70689">
              <w:rPr>
                <w:spacing w:val="-5"/>
                <w:sz w:val="24"/>
                <w:szCs w:val="24"/>
              </w:rPr>
              <w:t xml:space="preserve"> </w:t>
            </w:r>
            <w:r w:rsidRPr="00C70689">
              <w:rPr>
                <w:sz w:val="24"/>
                <w:szCs w:val="24"/>
              </w:rPr>
              <w:t>быть</w:t>
            </w:r>
            <w:r w:rsidRPr="00C70689">
              <w:rPr>
                <w:spacing w:val="-2"/>
                <w:sz w:val="24"/>
                <w:szCs w:val="24"/>
              </w:rPr>
              <w:t xml:space="preserve"> может…»,</w:t>
            </w:r>
          </w:p>
        </w:tc>
        <w:tc>
          <w:tcPr>
            <w:tcW w:w="5340" w:type="dxa"/>
          </w:tcPr>
          <w:p w:rsidR="00075590" w:rsidRPr="00C70689" w:rsidRDefault="00C70689" w:rsidP="00C70689">
            <w:pPr>
              <w:pStyle w:val="TableParagraph"/>
              <w:rPr>
                <w:sz w:val="24"/>
                <w:szCs w:val="24"/>
              </w:rPr>
            </w:pPr>
            <w:r w:rsidRPr="00C70689">
              <w:rPr>
                <w:sz w:val="24"/>
                <w:szCs w:val="24"/>
              </w:rPr>
              <w:t>Конспектировать</w:t>
            </w:r>
            <w:r w:rsidRPr="00C70689">
              <w:rPr>
                <w:spacing w:val="-12"/>
                <w:sz w:val="24"/>
                <w:szCs w:val="24"/>
              </w:rPr>
              <w:t xml:space="preserve"> </w:t>
            </w:r>
            <w:r w:rsidRPr="00C70689">
              <w:rPr>
                <w:sz w:val="24"/>
                <w:szCs w:val="24"/>
              </w:rPr>
              <w:t>лекцию</w:t>
            </w:r>
            <w:r w:rsidRPr="00C70689">
              <w:rPr>
                <w:spacing w:val="-21"/>
                <w:sz w:val="24"/>
                <w:szCs w:val="24"/>
              </w:rPr>
              <w:t xml:space="preserve"> </w:t>
            </w:r>
            <w:r w:rsidRPr="00C70689">
              <w:rPr>
                <w:spacing w:val="-2"/>
                <w:sz w:val="24"/>
                <w:szCs w:val="24"/>
              </w:rPr>
              <w:t>учителя</w:t>
            </w:r>
          </w:p>
          <w:p w:rsidR="00075590" w:rsidRPr="00C70689" w:rsidRDefault="00C70689" w:rsidP="00C70689">
            <w:pPr>
              <w:pStyle w:val="TableParagraph"/>
              <w:spacing w:before="23"/>
              <w:ind w:right="213"/>
              <w:rPr>
                <w:sz w:val="24"/>
                <w:szCs w:val="24"/>
              </w:rPr>
            </w:pPr>
            <w:r w:rsidRPr="00C70689">
              <w:rPr>
                <w:sz w:val="24"/>
                <w:szCs w:val="24"/>
              </w:rPr>
              <w:t>и статью</w:t>
            </w:r>
            <w:r w:rsidRPr="00C70689">
              <w:rPr>
                <w:spacing w:val="-3"/>
                <w:sz w:val="24"/>
                <w:szCs w:val="24"/>
              </w:rPr>
              <w:t xml:space="preserve"> </w:t>
            </w:r>
            <w:r w:rsidRPr="00C70689">
              <w:rPr>
                <w:sz w:val="24"/>
                <w:szCs w:val="24"/>
              </w:rPr>
              <w:t>учебника</w:t>
            </w:r>
            <w:r w:rsidRPr="00C70689">
              <w:rPr>
                <w:spacing w:val="-8"/>
                <w:sz w:val="24"/>
                <w:szCs w:val="24"/>
              </w:rPr>
              <w:t xml:space="preserve"> </w:t>
            </w:r>
            <w:r w:rsidRPr="00C70689">
              <w:rPr>
                <w:sz w:val="24"/>
                <w:szCs w:val="24"/>
              </w:rPr>
              <w:t>и</w:t>
            </w:r>
            <w:r w:rsidRPr="00C70689">
              <w:rPr>
                <w:spacing w:val="-3"/>
                <w:sz w:val="24"/>
                <w:szCs w:val="24"/>
              </w:rPr>
              <w:t xml:space="preserve"> </w:t>
            </w:r>
            <w:r w:rsidRPr="00C70689">
              <w:rPr>
                <w:sz w:val="24"/>
                <w:szCs w:val="24"/>
              </w:rPr>
              <w:t>составлять</w:t>
            </w:r>
            <w:r w:rsidRPr="00C70689">
              <w:rPr>
                <w:spacing w:val="-12"/>
                <w:sz w:val="24"/>
                <w:szCs w:val="24"/>
              </w:rPr>
              <w:t xml:space="preserve"> </w:t>
            </w:r>
            <w:r w:rsidRPr="00C70689">
              <w:rPr>
                <w:sz w:val="24"/>
                <w:szCs w:val="24"/>
              </w:rPr>
              <w:t>их</w:t>
            </w:r>
            <w:r w:rsidRPr="00C70689">
              <w:rPr>
                <w:spacing w:val="-9"/>
                <w:sz w:val="24"/>
                <w:szCs w:val="24"/>
              </w:rPr>
              <w:t xml:space="preserve"> </w:t>
            </w:r>
            <w:r w:rsidRPr="00C70689">
              <w:rPr>
                <w:sz w:val="24"/>
                <w:szCs w:val="24"/>
              </w:rPr>
              <w:t>планы и тезисы.</w:t>
            </w:r>
          </w:p>
          <w:p w:rsidR="00075590" w:rsidRPr="00C70689" w:rsidRDefault="00C70689" w:rsidP="00C70689">
            <w:pPr>
              <w:pStyle w:val="TableParagraph"/>
              <w:spacing w:before="16"/>
              <w:ind w:right="98"/>
              <w:rPr>
                <w:sz w:val="24"/>
                <w:szCs w:val="24"/>
              </w:rPr>
            </w:pPr>
            <w:r w:rsidRPr="00C70689">
              <w:rPr>
                <w:sz w:val="24"/>
                <w:szCs w:val="24"/>
              </w:rPr>
              <w:t>Составлять хронологическую</w:t>
            </w:r>
            <w:r w:rsidRPr="00C70689">
              <w:rPr>
                <w:spacing w:val="-5"/>
                <w:sz w:val="24"/>
                <w:szCs w:val="24"/>
              </w:rPr>
              <w:t xml:space="preserve"> </w:t>
            </w:r>
            <w:r w:rsidRPr="00C70689">
              <w:rPr>
                <w:sz w:val="24"/>
                <w:szCs w:val="24"/>
              </w:rPr>
              <w:t>таблицу жизни и творчества</w:t>
            </w:r>
            <w:r w:rsidRPr="00C70689">
              <w:rPr>
                <w:spacing w:val="-4"/>
                <w:sz w:val="24"/>
                <w:szCs w:val="24"/>
              </w:rPr>
              <w:t xml:space="preserve"> </w:t>
            </w:r>
            <w:r w:rsidRPr="00C70689">
              <w:rPr>
                <w:sz w:val="24"/>
                <w:szCs w:val="24"/>
              </w:rPr>
              <w:t>писателя.</w:t>
            </w:r>
          </w:p>
          <w:p w:rsidR="00075590" w:rsidRPr="00C70689" w:rsidRDefault="00C70689" w:rsidP="00C70689">
            <w:pPr>
              <w:pStyle w:val="TableParagraph"/>
              <w:spacing w:before="1"/>
              <w:ind w:right="309"/>
              <w:rPr>
                <w:sz w:val="24"/>
                <w:szCs w:val="24"/>
              </w:rPr>
            </w:pPr>
            <w:r w:rsidRPr="00C70689">
              <w:rPr>
                <w:sz w:val="24"/>
                <w:szCs w:val="24"/>
              </w:rPr>
              <w:t>Подбирать и</w:t>
            </w:r>
            <w:r w:rsidRPr="00C70689">
              <w:rPr>
                <w:spacing w:val="-8"/>
                <w:sz w:val="24"/>
                <w:szCs w:val="24"/>
              </w:rPr>
              <w:t xml:space="preserve"> </w:t>
            </w:r>
            <w:r w:rsidRPr="00C70689">
              <w:rPr>
                <w:sz w:val="24"/>
                <w:szCs w:val="24"/>
              </w:rPr>
              <w:t>обобщать</w:t>
            </w:r>
            <w:r w:rsidRPr="00C70689">
              <w:rPr>
                <w:spacing w:val="-18"/>
                <w:sz w:val="24"/>
                <w:szCs w:val="24"/>
              </w:rPr>
              <w:t xml:space="preserve"> </w:t>
            </w:r>
            <w:r w:rsidRPr="00C70689">
              <w:rPr>
                <w:sz w:val="24"/>
                <w:szCs w:val="24"/>
              </w:rPr>
              <w:t>материалы</w:t>
            </w:r>
            <w:r w:rsidRPr="00C70689">
              <w:rPr>
                <w:spacing w:val="-21"/>
                <w:sz w:val="24"/>
                <w:szCs w:val="24"/>
              </w:rPr>
              <w:t xml:space="preserve"> </w:t>
            </w:r>
            <w:r w:rsidRPr="00C70689">
              <w:rPr>
                <w:sz w:val="24"/>
                <w:szCs w:val="24"/>
              </w:rPr>
              <w:t>о нём, а также об истории создания произведений и о прототипах</w:t>
            </w:r>
            <w:r w:rsidRPr="00C70689">
              <w:rPr>
                <w:spacing w:val="-4"/>
                <w:sz w:val="24"/>
                <w:szCs w:val="24"/>
              </w:rPr>
              <w:t xml:space="preserve"> </w:t>
            </w:r>
            <w:r w:rsidRPr="00C70689">
              <w:rPr>
                <w:sz w:val="24"/>
                <w:szCs w:val="24"/>
              </w:rPr>
              <w:t>героев</w:t>
            </w:r>
          </w:p>
          <w:p w:rsidR="00075590" w:rsidRPr="00C70689" w:rsidRDefault="00C70689" w:rsidP="00C70689">
            <w:pPr>
              <w:pStyle w:val="TableParagraph"/>
              <w:spacing w:before="1"/>
              <w:ind w:right="98"/>
              <w:rPr>
                <w:sz w:val="24"/>
                <w:szCs w:val="24"/>
              </w:rPr>
            </w:pPr>
            <w:r w:rsidRPr="00C70689">
              <w:rPr>
                <w:sz w:val="24"/>
                <w:szCs w:val="24"/>
              </w:rPr>
              <w:t>с использованием</w:t>
            </w:r>
            <w:r w:rsidRPr="00C70689">
              <w:rPr>
                <w:spacing w:val="-5"/>
                <w:sz w:val="24"/>
                <w:szCs w:val="24"/>
              </w:rPr>
              <w:t xml:space="preserve"> </w:t>
            </w:r>
            <w:r w:rsidRPr="00C70689">
              <w:rPr>
                <w:sz w:val="24"/>
                <w:szCs w:val="24"/>
              </w:rPr>
              <w:t>справочной</w:t>
            </w:r>
            <w:r w:rsidRPr="00C70689">
              <w:rPr>
                <w:spacing w:val="-8"/>
                <w:sz w:val="24"/>
                <w:szCs w:val="24"/>
              </w:rPr>
              <w:t xml:space="preserve"> </w:t>
            </w:r>
            <w:r w:rsidRPr="00C70689">
              <w:rPr>
                <w:sz w:val="24"/>
                <w:szCs w:val="24"/>
              </w:rPr>
              <w:t>литературы и ресурсов Интернета.</w:t>
            </w:r>
          </w:p>
          <w:p w:rsidR="00075590" w:rsidRPr="00C70689" w:rsidRDefault="00C70689" w:rsidP="00C70689">
            <w:pPr>
              <w:pStyle w:val="TableParagraph"/>
              <w:rPr>
                <w:sz w:val="24"/>
                <w:szCs w:val="24"/>
              </w:rPr>
            </w:pPr>
            <w:r w:rsidRPr="00C70689">
              <w:rPr>
                <w:sz w:val="24"/>
                <w:szCs w:val="24"/>
              </w:rPr>
              <w:t>Выразительно</w:t>
            </w:r>
            <w:r w:rsidRPr="00C70689">
              <w:rPr>
                <w:spacing w:val="-11"/>
                <w:sz w:val="24"/>
                <w:szCs w:val="24"/>
              </w:rPr>
              <w:t xml:space="preserve"> </w:t>
            </w:r>
            <w:r w:rsidRPr="00C70689">
              <w:rPr>
                <w:sz w:val="24"/>
                <w:szCs w:val="24"/>
              </w:rPr>
              <w:t>читать</w:t>
            </w:r>
            <w:r w:rsidRPr="00C70689">
              <w:rPr>
                <w:spacing w:val="-13"/>
                <w:sz w:val="24"/>
                <w:szCs w:val="24"/>
              </w:rPr>
              <w:t xml:space="preserve"> </w:t>
            </w:r>
            <w:r w:rsidRPr="00C70689">
              <w:rPr>
                <w:sz w:val="24"/>
                <w:szCs w:val="24"/>
              </w:rPr>
              <w:t>произведение,</w:t>
            </w:r>
            <w:r w:rsidRPr="00C70689">
              <w:rPr>
                <w:spacing w:val="-15"/>
                <w:sz w:val="24"/>
                <w:szCs w:val="24"/>
              </w:rPr>
              <w:t xml:space="preserve"> </w:t>
            </w:r>
            <w:r w:rsidRPr="00C70689">
              <w:rPr>
                <w:sz w:val="24"/>
                <w:szCs w:val="24"/>
              </w:rPr>
              <w:t>в</w:t>
            </w:r>
            <w:r w:rsidRPr="00C70689">
              <w:rPr>
                <w:spacing w:val="-1"/>
                <w:sz w:val="24"/>
                <w:szCs w:val="24"/>
              </w:rPr>
              <w:t xml:space="preserve"> </w:t>
            </w:r>
            <w:r w:rsidRPr="00C70689">
              <w:rPr>
                <w:spacing w:val="-5"/>
                <w:sz w:val="24"/>
                <w:szCs w:val="24"/>
              </w:rPr>
              <w:t>том</w:t>
            </w:r>
          </w:p>
          <w:p w:rsidR="00075590" w:rsidRPr="00C70689" w:rsidRDefault="00C70689" w:rsidP="00C70689">
            <w:pPr>
              <w:pStyle w:val="TableParagraph"/>
              <w:spacing w:before="23"/>
              <w:ind w:right="793"/>
              <w:rPr>
                <w:sz w:val="24"/>
                <w:szCs w:val="24"/>
              </w:rPr>
            </w:pPr>
            <w:r w:rsidRPr="00C70689">
              <w:rPr>
                <w:sz w:val="24"/>
                <w:szCs w:val="24"/>
              </w:rPr>
              <w:t>числе наизусть и по ролям. 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2"/>
              <w:ind w:right="98"/>
              <w:rPr>
                <w:sz w:val="24"/>
                <w:szCs w:val="24"/>
              </w:rPr>
            </w:pPr>
            <w:r w:rsidRPr="00C70689">
              <w:rPr>
                <w:sz w:val="24"/>
                <w:szCs w:val="24"/>
              </w:rPr>
              <w:t>Устно или</w:t>
            </w:r>
            <w:r w:rsidRPr="00C70689">
              <w:rPr>
                <w:spacing w:val="-4"/>
                <w:sz w:val="24"/>
                <w:szCs w:val="24"/>
              </w:rPr>
              <w:t xml:space="preserve"> </w:t>
            </w:r>
            <w:r w:rsidRPr="00C70689">
              <w:rPr>
                <w:sz w:val="24"/>
                <w:szCs w:val="24"/>
              </w:rPr>
              <w:t>письменно отвечать</w:t>
            </w:r>
            <w:r w:rsidRPr="00C70689">
              <w:rPr>
                <w:spacing w:val="-12"/>
                <w:sz w:val="24"/>
                <w:szCs w:val="24"/>
              </w:rPr>
              <w:t xml:space="preserve"> </w:t>
            </w:r>
            <w:r w:rsidRPr="00C70689">
              <w:rPr>
                <w:sz w:val="24"/>
                <w:szCs w:val="24"/>
              </w:rPr>
              <w:t>на</w:t>
            </w:r>
            <w:r w:rsidRPr="00C70689">
              <w:rPr>
                <w:spacing w:val="-8"/>
                <w:sz w:val="24"/>
                <w:szCs w:val="24"/>
              </w:rPr>
              <w:t xml:space="preserve"> </w:t>
            </w:r>
            <w:r w:rsidRPr="00C70689">
              <w:rPr>
                <w:sz w:val="24"/>
                <w:szCs w:val="24"/>
              </w:rPr>
              <w:t>вопрос (с использованием цитирования).</w:t>
            </w:r>
          </w:p>
          <w:p w:rsidR="00075590" w:rsidRPr="00C70689" w:rsidRDefault="00C70689" w:rsidP="00C70689">
            <w:pPr>
              <w:pStyle w:val="TableParagraph"/>
              <w:rPr>
                <w:sz w:val="24"/>
                <w:szCs w:val="24"/>
              </w:rPr>
            </w:pPr>
            <w:r w:rsidRPr="00C70689">
              <w:rPr>
                <w:sz w:val="24"/>
                <w:szCs w:val="24"/>
              </w:rPr>
              <w:t>Участвовать</w:t>
            </w:r>
            <w:r w:rsidRPr="00C70689">
              <w:rPr>
                <w:spacing w:val="-6"/>
                <w:sz w:val="24"/>
                <w:szCs w:val="24"/>
              </w:rPr>
              <w:t xml:space="preserve"> </w:t>
            </w:r>
            <w:r w:rsidRPr="00C70689">
              <w:rPr>
                <w:sz w:val="24"/>
                <w:szCs w:val="24"/>
              </w:rPr>
              <w:t>в</w:t>
            </w:r>
            <w:r w:rsidRPr="00C70689">
              <w:rPr>
                <w:spacing w:val="-12"/>
                <w:sz w:val="24"/>
                <w:szCs w:val="24"/>
              </w:rPr>
              <w:t xml:space="preserve"> </w:t>
            </w:r>
            <w:r w:rsidRPr="00C70689">
              <w:rPr>
                <w:sz w:val="24"/>
                <w:szCs w:val="24"/>
              </w:rPr>
              <w:t>коллективном</w:t>
            </w:r>
            <w:r w:rsidRPr="00C70689">
              <w:rPr>
                <w:spacing w:val="-13"/>
                <w:sz w:val="24"/>
                <w:szCs w:val="24"/>
              </w:rPr>
              <w:t xml:space="preserve"> </w:t>
            </w:r>
            <w:r w:rsidRPr="00C70689">
              <w:rPr>
                <w:spacing w:val="-2"/>
                <w:sz w:val="24"/>
                <w:szCs w:val="24"/>
              </w:rPr>
              <w:t>диалоге.</w:t>
            </w:r>
          </w:p>
          <w:p w:rsidR="00075590" w:rsidRPr="00C70689" w:rsidRDefault="00C70689" w:rsidP="00C70689">
            <w:pPr>
              <w:pStyle w:val="TableParagraph"/>
              <w:spacing w:before="23"/>
              <w:rPr>
                <w:sz w:val="24"/>
                <w:szCs w:val="24"/>
              </w:rPr>
            </w:pPr>
            <w:r w:rsidRPr="00C70689">
              <w:rPr>
                <w:sz w:val="24"/>
                <w:szCs w:val="24"/>
              </w:rPr>
              <w:t>Различать</w:t>
            </w:r>
            <w:r w:rsidRPr="00C70689">
              <w:rPr>
                <w:spacing w:val="-2"/>
                <w:sz w:val="24"/>
                <w:szCs w:val="24"/>
              </w:rPr>
              <w:t xml:space="preserve"> </w:t>
            </w:r>
            <w:r w:rsidRPr="00C70689">
              <w:rPr>
                <w:sz w:val="24"/>
                <w:szCs w:val="24"/>
              </w:rPr>
              <w:t>образы</w:t>
            </w:r>
            <w:r w:rsidRPr="00C70689">
              <w:rPr>
                <w:spacing w:val="-5"/>
                <w:sz w:val="24"/>
                <w:szCs w:val="24"/>
              </w:rPr>
              <w:t xml:space="preserve"> </w:t>
            </w:r>
            <w:r w:rsidRPr="00C70689">
              <w:rPr>
                <w:sz w:val="24"/>
                <w:szCs w:val="24"/>
              </w:rPr>
              <w:t>лирического</w:t>
            </w:r>
            <w:r w:rsidRPr="00C70689">
              <w:rPr>
                <w:spacing w:val="-19"/>
                <w:sz w:val="24"/>
                <w:szCs w:val="24"/>
              </w:rPr>
              <w:t xml:space="preserve"> </w:t>
            </w:r>
            <w:r w:rsidRPr="00C70689">
              <w:rPr>
                <w:spacing w:val="-4"/>
                <w:sz w:val="24"/>
                <w:szCs w:val="24"/>
              </w:rPr>
              <w:t>героя</w:t>
            </w:r>
          </w:p>
          <w:p w:rsidR="00075590" w:rsidRPr="00C70689" w:rsidRDefault="00C70689" w:rsidP="00C70689">
            <w:pPr>
              <w:pStyle w:val="TableParagraph"/>
              <w:spacing w:before="5"/>
              <w:ind w:right="98"/>
              <w:rPr>
                <w:sz w:val="24"/>
                <w:szCs w:val="24"/>
              </w:rPr>
            </w:pPr>
            <w:r w:rsidRPr="00C70689">
              <w:rPr>
                <w:sz w:val="24"/>
                <w:szCs w:val="24"/>
              </w:rPr>
              <w:t>и автора</w:t>
            </w:r>
            <w:r w:rsidRPr="00C70689">
              <w:rPr>
                <w:spacing w:val="-18"/>
                <w:sz w:val="24"/>
                <w:szCs w:val="24"/>
              </w:rPr>
              <w:t xml:space="preserve"> </w:t>
            </w:r>
            <w:r w:rsidRPr="00C70689">
              <w:rPr>
                <w:sz w:val="24"/>
                <w:szCs w:val="24"/>
              </w:rPr>
              <w:t>с составлением</w:t>
            </w:r>
            <w:r w:rsidRPr="00C70689">
              <w:rPr>
                <w:spacing w:val="-10"/>
                <w:sz w:val="24"/>
                <w:szCs w:val="24"/>
              </w:rPr>
              <w:t xml:space="preserve"> </w:t>
            </w:r>
            <w:r w:rsidRPr="00C70689">
              <w:rPr>
                <w:sz w:val="24"/>
                <w:szCs w:val="24"/>
              </w:rPr>
              <w:t xml:space="preserve">сравнительной </w:t>
            </w:r>
            <w:r w:rsidRPr="00C70689">
              <w:rPr>
                <w:spacing w:val="-2"/>
                <w:sz w:val="24"/>
                <w:szCs w:val="24"/>
              </w:rPr>
              <w:t>таблицы.</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936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C70689" w:rsidP="00C70689">
            <w:pPr>
              <w:pStyle w:val="TableParagraph"/>
              <w:rPr>
                <w:sz w:val="24"/>
                <w:szCs w:val="24"/>
              </w:rPr>
            </w:pPr>
            <w:r w:rsidRPr="00C70689">
              <w:rPr>
                <w:sz w:val="24"/>
                <w:szCs w:val="24"/>
              </w:rPr>
              <w:t>(«Безумных</w:t>
            </w:r>
            <w:r w:rsidRPr="00C70689">
              <w:rPr>
                <w:spacing w:val="-3"/>
                <w:sz w:val="24"/>
                <w:szCs w:val="24"/>
              </w:rPr>
              <w:t xml:space="preserve"> </w:t>
            </w:r>
            <w:r w:rsidRPr="00C70689">
              <w:rPr>
                <w:sz w:val="24"/>
                <w:szCs w:val="24"/>
              </w:rPr>
              <w:t>лет</w:t>
            </w:r>
            <w:r w:rsidRPr="00C70689">
              <w:rPr>
                <w:spacing w:val="-18"/>
                <w:sz w:val="24"/>
                <w:szCs w:val="24"/>
              </w:rPr>
              <w:t xml:space="preserve"> </w:t>
            </w:r>
            <w:r w:rsidRPr="00C70689">
              <w:rPr>
                <w:spacing w:val="-2"/>
                <w:sz w:val="24"/>
                <w:szCs w:val="24"/>
              </w:rPr>
              <w:t>угасшее</w:t>
            </w:r>
          </w:p>
          <w:p w:rsidR="00075590" w:rsidRPr="00C70689" w:rsidRDefault="00C70689" w:rsidP="00C70689">
            <w:pPr>
              <w:pStyle w:val="TableParagraph"/>
              <w:spacing w:before="23"/>
              <w:ind w:right="189"/>
              <w:rPr>
                <w:sz w:val="24"/>
                <w:szCs w:val="24"/>
              </w:rPr>
            </w:pPr>
            <w:r w:rsidRPr="00C70689">
              <w:rPr>
                <w:sz w:val="24"/>
                <w:szCs w:val="24"/>
              </w:rPr>
              <w:t>веселье…»), «Я вас любил:</w:t>
            </w:r>
            <w:r w:rsidRPr="00C70689">
              <w:rPr>
                <w:spacing w:val="-17"/>
                <w:sz w:val="24"/>
                <w:szCs w:val="24"/>
              </w:rPr>
              <w:t xml:space="preserve"> </w:t>
            </w:r>
            <w:r w:rsidRPr="00C70689">
              <w:rPr>
                <w:sz w:val="24"/>
                <w:szCs w:val="24"/>
              </w:rPr>
              <w:t>любовь</w:t>
            </w:r>
            <w:r w:rsidRPr="00C70689">
              <w:rPr>
                <w:spacing w:val="-4"/>
                <w:sz w:val="24"/>
                <w:szCs w:val="24"/>
              </w:rPr>
              <w:t xml:space="preserve"> </w:t>
            </w:r>
            <w:r w:rsidRPr="00C70689">
              <w:rPr>
                <w:sz w:val="24"/>
                <w:szCs w:val="24"/>
              </w:rPr>
              <w:t>ещё,</w:t>
            </w:r>
            <w:r w:rsidRPr="00C70689">
              <w:rPr>
                <w:spacing w:val="-7"/>
                <w:sz w:val="24"/>
                <w:szCs w:val="24"/>
              </w:rPr>
              <w:t xml:space="preserve"> </w:t>
            </w:r>
            <w:r w:rsidRPr="00C70689">
              <w:rPr>
                <w:sz w:val="24"/>
                <w:szCs w:val="24"/>
              </w:rPr>
              <w:t>быть может…», «Я памятник себе воздвиг нерукотворный…» и</w:t>
            </w:r>
            <w:r w:rsidRPr="00C70689">
              <w:rPr>
                <w:spacing w:val="-4"/>
                <w:sz w:val="24"/>
                <w:szCs w:val="24"/>
              </w:rPr>
              <w:t xml:space="preserve"> </w:t>
            </w:r>
            <w:r w:rsidRPr="00C70689">
              <w:rPr>
                <w:sz w:val="24"/>
                <w:szCs w:val="24"/>
              </w:rPr>
              <w:t>др. Поэма</w:t>
            </w:r>
            <w:r w:rsidRPr="00C70689">
              <w:rPr>
                <w:spacing w:val="-5"/>
                <w:sz w:val="24"/>
                <w:szCs w:val="24"/>
              </w:rPr>
              <w:t xml:space="preserve"> </w:t>
            </w:r>
            <w:r w:rsidRPr="00C70689">
              <w:rPr>
                <w:sz w:val="24"/>
                <w:szCs w:val="24"/>
              </w:rPr>
              <w:t xml:space="preserve">«Медный </w:t>
            </w:r>
            <w:r w:rsidRPr="00C70689">
              <w:rPr>
                <w:spacing w:val="-2"/>
                <w:sz w:val="24"/>
                <w:szCs w:val="24"/>
              </w:rPr>
              <w:t>всадник».</w:t>
            </w:r>
          </w:p>
          <w:p w:rsidR="00075590" w:rsidRPr="00C70689" w:rsidRDefault="00C70689" w:rsidP="00C70689">
            <w:pPr>
              <w:pStyle w:val="TableParagraph"/>
              <w:spacing w:before="11"/>
              <w:rPr>
                <w:sz w:val="24"/>
                <w:szCs w:val="24"/>
              </w:rPr>
            </w:pPr>
            <w:r w:rsidRPr="00C70689">
              <w:rPr>
                <w:sz w:val="24"/>
                <w:szCs w:val="24"/>
              </w:rPr>
              <w:t>Роман</w:t>
            </w:r>
            <w:r w:rsidRPr="00C70689">
              <w:rPr>
                <w:spacing w:val="-17"/>
                <w:sz w:val="24"/>
                <w:szCs w:val="24"/>
              </w:rPr>
              <w:t xml:space="preserve"> </w:t>
            </w:r>
            <w:r w:rsidRPr="00C70689">
              <w:rPr>
                <w:sz w:val="24"/>
                <w:szCs w:val="24"/>
              </w:rPr>
              <w:t>в стихах</w:t>
            </w:r>
            <w:r w:rsidRPr="00C70689">
              <w:rPr>
                <w:spacing w:val="-4"/>
                <w:sz w:val="24"/>
                <w:szCs w:val="24"/>
              </w:rPr>
              <w:t xml:space="preserve"> </w:t>
            </w:r>
            <w:r w:rsidRPr="00C70689">
              <w:rPr>
                <w:sz w:val="24"/>
                <w:szCs w:val="24"/>
              </w:rPr>
              <w:t xml:space="preserve">«Евгений </w:t>
            </w:r>
            <w:r w:rsidRPr="00C70689">
              <w:rPr>
                <w:spacing w:val="-2"/>
                <w:sz w:val="24"/>
                <w:szCs w:val="24"/>
              </w:rPr>
              <w:t>Онегин»</w:t>
            </w: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C70689" w:rsidP="00C70689">
            <w:pPr>
              <w:pStyle w:val="TableParagraph"/>
              <w:rPr>
                <w:sz w:val="24"/>
                <w:szCs w:val="24"/>
              </w:rPr>
            </w:pPr>
            <w:r w:rsidRPr="00C70689">
              <w:rPr>
                <w:sz w:val="24"/>
                <w:szCs w:val="24"/>
              </w:rPr>
              <w:t>«Мадонна»).</w:t>
            </w:r>
            <w:r w:rsidRPr="00C70689">
              <w:rPr>
                <w:spacing w:val="-6"/>
                <w:sz w:val="24"/>
                <w:szCs w:val="24"/>
              </w:rPr>
              <w:t xml:space="preserve"> </w:t>
            </w:r>
            <w:r w:rsidRPr="00C70689">
              <w:rPr>
                <w:sz w:val="24"/>
                <w:szCs w:val="24"/>
              </w:rPr>
              <w:t>Тема</w:t>
            </w:r>
            <w:r w:rsidRPr="00C70689">
              <w:rPr>
                <w:spacing w:val="2"/>
                <w:sz w:val="24"/>
                <w:szCs w:val="24"/>
              </w:rPr>
              <w:t xml:space="preserve"> </w:t>
            </w:r>
            <w:r w:rsidRPr="00C70689">
              <w:rPr>
                <w:spacing w:val="-4"/>
                <w:sz w:val="24"/>
                <w:szCs w:val="24"/>
              </w:rPr>
              <w:t>поэта</w:t>
            </w:r>
          </w:p>
          <w:p w:rsidR="00075590" w:rsidRPr="00C70689" w:rsidRDefault="00C70689" w:rsidP="00C70689">
            <w:pPr>
              <w:pStyle w:val="TableParagraph"/>
              <w:spacing w:before="23"/>
              <w:rPr>
                <w:sz w:val="24"/>
                <w:szCs w:val="24"/>
              </w:rPr>
            </w:pPr>
            <w:r w:rsidRPr="00C70689">
              <w:rPr>
                <w:sz w:val="24"/>
                <w:szCs w:val="24"/>
              </w:rPr>
              <w:t>и поэзии:</w:t>
            </w:r>
            <w:r w:rsidRPr="00C70689">
              <w:rPr>
                <w:spacing w:val="-5"/>
                <w:sz w:val="24"/>
                <w:szCs w:val="24"/>
              </w:rPr>
              <w:t xml:space="preserve"> </w:t>
            </w:r>
            <w:r w:rsidRPr="00C70689">
              <w:rPr>
                <w:sz w:val="24"/>
                <w:szCs w:val="24"/>
              </w:rPr>
              <w:t>«Разговор книгопродавца с</w:t>
            </w:r>
            <w:r w:rsidRPr="00C70689">
              <w:rPr>
                <w:spacing w:val="-16"/>
                <w:sz w:val="24"/>
                <w:szCs w:val="24"/>
              </w:rPr>
              <w:t xml:space="preserve"> </w:t>
            </w:r>
            <w:r w:rsidRPr="00C70689">
              <w:rPr>
                <w:sz w:val="24"/>
                <w:szCs w:val="24"/>
              </w:rPr>
              <w:t>поэтом»,</w:t>
            </w:r>
          </w:p>
          <w:p w:rsidR="00075590" w:rsidRPr="00C70689" w:rsidRDefault="00C70689" w:rsidP="00C70689">
            <w:pPr>
              <w:pStyle w:val="TableParagraph"/>
              <w:rPr>
                <w:sz w:val="24"/>
                <w:szCs w:val="24"/>
              </w:rPr>
            </w:pPr>
            <w:r w:rsidRPr="00C70689">
              <w:rPr>
                <w:sz w:val="24"/>
                <w:szCs w:val="24"/>
              </w:rPr>
              <w:t>«Пророк».</w:t>
            </w:r>
            <w:r w:rsidRPr="00C70689">
              <w:rPr>
                <w:spacing w:val="-25"/>
                <w:sz w:val="24"/>
                <w:szCs w:val="24"/>
              </w:rPr>
              <w:t xml:space="preserve"> </w:t>
            </w:r>
            <w:r w:rsidRPr="00C70689">
              <w:rPr>
                <w:sz w:val="24"/>
                <w:szCs w:val="24"/>
              </w:rPr>
              <w:t>Тема</w:t>
            </w:r>
            <w:r w:rsidRPr="00C70689">
              <w:rPr>
                <w:spacing w:val="3"/>
                <w:sz w:val="24"/>
                <w:szCs w:val="24"/>
              </w:rPr>
              <w:t xml:space="preserve"> </w:t>
            </w:r>
            <w:r w:rsidRPr="00C70689">
              <w:rPr>
                <w:sz w:val="24"/>
                <w:szCs w:val="24"/>
              </w:rPr>
              <w:t>жизни</w:t>
            </w:r>
            <w:r w:rsidRPr="00C70689">
              <w:rPr>
                <w:spacing w:val="-12"/>
                <w:sz w:val="24"/>
                <w:szCs w:val="24"/>
              </w:rPr>
              <w:t xml:space="preserve"> </w:t>
            </w:r>
            <w:r w:rsidRPr="00C70689">
              <w:rPr>
                <w:spacing w:val="-10"/>
                <w:sz w:val="24"/>
                <w:szCs w:val="24"/>
              </w:rPr>
              <w:t>и</w:t>
            </w:r>
          </w:p>
          <w:p w:rsidR="00075590" w:rsidRPr="00C70689" w:rsidRDefault="00C70689" w:rsidP="00C70689">
            <w:pPr>
              <w:pStyle w:val="TableParagraph"/>
              <w:spacing w:before="23"/>
              <w:rPr>
                <w:sz w:val="24"/>
                <w:szCs w:val="24"/>
              </w:rPr>
            </w:pPr>
            <w:r w:rsidRPr="00C70689">
              <w:rPr>
                <w:sz w:val="24"/>
                <w:szCs w:val="24"/>
              </w:rPr>
              <w:t>смерти: «Пора,</w:t>
            </w:r>
            <w:r w:rsidRPr="00C70689">
              <w:rPr>
                <w:spacing w:val="-15"/>
                <w:sz w:val="24"/>
                <w:szCs w:val="24"/>
              </w:rPr>
              <w:t xml:space="preserve"> </w:t>
            </w:r>
            <w:r w:rsidRPr="00C70689">
              <w:rPr>
                <w:sz w:val="24"/>
                <w:szCs w:val="24"/>
              </w:rPr>
              <w:t>мой друг, пора!</w:t>
            </w:r>
            <w:r w:rsidRPr="00C70689">
              <w:rPr>
                <w:spacing w:val="-9"/>
                <w:sz w:val="24"/>
                <w:szCs w:val="24"/>
              </w:rPr>
              <w:t xml:space="preserve"> </w:t>
            </w:r>
            <w:r w:rsidRPr="00C70689">
              <w:rPr>
                <w:sz w:val="24"/>
                <w:szCs w:val="24"/>
              </w:rPr>
              <w:t xml:space="preserve">покоя сердце просит…», «…Вновь я </w:t>
            </w:r>
            <w:r w:rsidRPr="00C70689">
              <w:rPr>
                <w:spacing w:val="-2"/>
                <w:sz w:val="24"/>
                <w:szCs w:val="24"/>
              </w:rPr>
              <w:t>посетил…»</w:t>
            </w:r>
          </w:p>
          <w:p w:rsidR="00075590" w:rsidRPr="00C70689" w:rsidRDefault="00C70689" w:rsidP="00C70689">
            <w:pPr>
              <w:pStyle w:val="TableParagraph"/>
              <w:spacing w:before="17"/>
              <w:rPr>
                <w:sz w:val="24"/>
                <w:szCs w:val="24"/>
              </w:rPr>
            </w:pPr>
            <w:r w:rsidRPr="00C70689">
              <w:rPr>
                <w:sz w:val="24"/>
                <w:szCs w:val="24"/>
              </w:rPr>
              <w:t>А.С.</w:t>
            </w:r>
            <w:r w:rsidRPr="00C70689">
              <w:rPr>
                <w:spacing w:val="-6"/>
                <w:sz w:val="24"/>
                <w:szCs w:val="24"/>
              </w:rPr>
              <w:t xml:space="preserve"> </w:t>
            </w:r>
            <w:r w:rsidRPr="00C70689">
              <w:rPr>
                <w:sz w:val="24"/>
                <w:szCs w:val="24"/>
              </w:rPr>
              <w:t>Пушкин.</w:t>
            </w:r>
            <w:r w:rsidRPr="00C70689">
              <w:rPr>
                <w:spacing w:val="-6"/>
                <w:sz w:val="24"/>
                <w:szCs w:val="24"/>
              </w:rPr>
              <w:t xml:space="preserve"> </w:t>
            </w:r>
            <w:r w:rsidRPr="00C70689">
              <w:rPr>
                <w:spacing w:val="-4"/>
                <w:sz w:val="24"/>
                <w:szCs w:val="24"/>
              </w:rPr>
              <w:t>Поэма</w:t>
            </w:r>
          </w:p>
          <w:p w:rsidR="00075590" w:rsidRPr="00C70689" w:rsidRDefault="00C70689" w:rsidP="00C70689">
            <w:pPr>
              <w:pStyle w:val="TableParagraph"/>
              <w:spacing w:before="23"/>
              <w:rPr>
                <w:sz w:val="24"/>
                <w:szCs w:val="24"/>
              </w:rPr>
            </w:pPr>
            <w:r w:rsidRPr="00C70689">
              <w:rPr>
                <w:sz w:val="24"/>
                <w:szCs w:val="24"/>
              </w:rPr>
              <w:t>«Медный</w:t>
            </w:r>
            <w:r w:rsidRPr="00C70689">
              <w:rPr>
                <w:spacing w:val="-11"/>
                <w:sz w:val="24"/>
                <w:szCs w:val="24"/>
              </w:rPr>
              <w:t xml:space="preserve"> </w:t>
            </w:r>
            <w:r w:rsidRPr="00C70689">
              <w:rPr>
                <w:spacing w:val="-2"/>
                <w:sz w:val="24"/>
                <w:szCs w:val="24"/>
              </w:rPr>
              <w:t>всадник».</w:t>
            </w:r>
          </w:p>
          <w:p w:rsidR="00075590" w:rsidRPr="00C70689" w:rsidRDefault="00C70689" w:rsidP="00C70689">
            <w:pPr>
              <w:pStyle w:val="TableParagraph"/>
              <w:spacing w:before="23"/>
              <w:rPr>
                <w:sz w:val="24"/>
                <w:szCs w:val="24"/>
              </w:rPr>
            </w:pPr>
            <w:r w:rsidRPr="00C70689">
              <w:rPr>
                <w:sz w:val="24"/>
                <w:szCs w:val="24"/>
              </w:rPr>
              <w:t>Человек</w:t>
            </w:r>
            <w:r w:rsidRPr="00C70689">
              <w:rPr>
                <w:spacing w:val="-12"/>
                <w:sz w:val="24"/>
                <w:szCs w:val="24"/>
              </w:rPr>
              <w:t xml:space="preserve"> </w:t>
            </w:r>
            <w:r w:rsidRPr="00C70689">
              <w:rPr>
                <w:sz w:val="24"/>
                <w:szCs w:val="24"/>
              </w:rPr>
              <w:t>и</w:t>
            </w:r>
            <w:r w:rsidRPr="00C70689">
              <w:rPr>
                <w:spacing w:val="5"/>
                <w:sz w:val="24"/>
                <w:szCs w:val="24"/>
              </w:rPr>
              <w:t xml:space="preserve"> </w:t>
            </w:r>
            <w:r w:rsidRPr="00C70689">
              <w:rPr>
                <w:spacing w:val="-2"/>
                <w:sz w:val="24"/>
                <w:szCs w:val="24"/>
              </w:rPr>
              <w:t>история</w:t>
            </w:r>
          </w:p>
          <w:p w:rsidR="00075590" w:rsidRPr="00C70689" w:rsidRDefault="00C70689" w:rsidP="00C70689">
            <w:pPr>
              <w:pStyle w:val="TableParagraph"/>
              <w:spacing w:before="23"/>
              <w:ind w:right="433"/>
              <w:rPr>
                <w:sz w:val="24"/>
                <w:szCs w:val="24"/>
              </w:rPr>
            </w:pPr>
            <w:r w:rsidRPr="00C70689">
              <w:rPr>
                <w:sz w:val="24"/>
                <w:szCs w:val="24"/>
              </w:rPr>
              <w:t>в поэме. Образ</w:t>
            </w:r>
            <w:r w:rsidRPr="00C70689">
              <w:rPr>
                <w:spacing w:val="-24"/>
                <w:sz w:val="24"/>
                <w:szCs w:val="24"/>
              </w:rPr>
              <w:t xml:space="preserve"> </w:t>
            </w:r>
            <w:r w:rsidRPr="00C70689">
              <w:rPr>
                <w:sz w:val="24"/>
                <w:szCs w:val="24"/>
              </w:rPr>
              <w:t>Евгения в поэме. Образ</w:t>
            </w:r>
            <w:r w:rsidRPr="00C70689">
              <w:rPr>
                <w:spacing w:val="-7"/>
                <w:sz w:val="24"/>
                <w:szCs w:val="24"/>
              </w:rPr>
              <w:t xml:space="preserve"> </w:t>
            </w:r>
            <w:r w:rsidRPr="00C70689">
              <w:rPr>
                <w:sz w:val="24"/>
                <w:szCs w:val="24"/>
              </w:rPr>
              <w:t>Петра I в поэме.</w:t>
            </w:r>
          </w:p>
          <w:p w:rsidR="00075590" w:rsidRPr="00C70689" w:rsidRDefault="00C70689" w:rsidP="00C70689">
            <w:pPr>
              <w:pStyle w:val="TableParagraph"/>
              <w:spacing w:before="16"/>
              <w:ind w:right="691"/>
              <w:rPr>
                <w:sz w:val="24"/>
                <w:szCs w:val="24"/>
              </w:rPr>
            </w:pPr>
            <w:r w:rsidRPr="00C70689">
              <w:rPr>
                <w:sz w:val="24"/>
                <w:szCs w:val="24"/>
              </w:rPr>
              <w:t>А.С. Пушкин. Роман в стихах «Евгений</w:t>
            </w:r>
          </w:p>
          <w:p w:rsidR="00075590" w:rsidRPr="00C70689" w:rsidRDefault="00C70689" w:rsidP="00C70689">
            <w:pPr>
              <w:pStyle w:val="TableParagraph"/>
              <w:spacing w:before="1"/>
              <w:rPr>
                <w:sz w:val="24"/>
                <w:szCs w:val="24"/>
              </w:rPr>
            </w:pPr>
            <w:r w:rsidRPr="00C70689">
              <w:rPr>
                <w:sz w:val="24"/>
                <w:szCs w:val="24"/>
              </w:rPr>
              <w:t>Онегин» как новаторское произведение.</w:t>
            </w:r>
            <w:r w:rsidRPr="00C70689">
              <w:rPr>
                <w:spacing w:val="-15"/>
                <w:sz w:val="24"/>
                <w:szCs w:val="24"/>
              </w:rPr>
              <w:t xml:space="preserve"> </w:t>
            </w:r>
            <w:r w:rsidRPr="00C70689">
              <w:rPr>
                <w:sz w:val="24"/>
                <w:szCs w:val="24"/>
              </w:rPr>
              <w:t>Главные мужские образы романа. Образ</w:t>
            </w:r>
            <w:r w:rsidRPr="00C70689">
              <w:rPr>
                <w:spacing w:val="-14"/>
                <w:sz w:val="24"/>
                <w:szCs w:val="24"/>
              </w:rPr>
              <w:t xml:space="preserve"> </w:t>
            </w:r>
            <w:r w:rsidRPr="00C70689">
              <w:rPr>
                <w:sz w:val="24"/>
                <w:szCs w:val="24"/>
              </w:rPr>
              <w:t>Евгения Онегина. Главные</w:t>
            </w:r>
            <w:r w:rsidRPr="00C70689">
              <w:rPr>
                <w:spacing w:val="-9"/>
                <w:sz w:val="24"/>
                <w:szCs w:val="24"/>
              </w:rPr>
              <w:t xml:space="preserve"> </w:t>
            </w:r>
            <w:r w:rsidRPr="00C70689">
              <w:rPr>
                <w:sz w:val="24"/>
                <w:szCs w:val="24"/>
              </w:rPr>
              <w:t>женские образы романа. Образ</w:t>
            </w:r>
            <w:r w:rsidRPr="00C70689">
              <w:rPr>
                <w:spacing w:val="-14"/>
                <w:sz w:val="24"/>
                <w:szCs w:val="24"/>
              </w:rPr>
              <w:t xml:space="preserve"> </w:t>
            </w:r>
            <w:r w:rsidRPr="00C70689">
              <w:rPr>
                <w:sz w:val="24"/>
                <w:szCs w:val="24"/>
              </w:rPr>
              <w:t xml:space="preserve">Татьяны </w:t>
            </w:r>
            <w:r w:rsidRPr="00C70689">
              <w:rPr>
                <w:spacing w:val="-2"/>
                <w:sz w:val="24"/>
                <w:szCs w:val="24"/>
              </w:rPr>
              <w:t>Лариной.</w:t>
            </w:r>
          </w:p>
          <w:p w:rsidR="00075590" w:rsidRPr="00C70689" w:rsidRDefault="00C70689" w:rsidP="00C70689">
            <w:pPr>
              <w:pStyle w:val="TableParagraph"/>
              <w:ind w:right="408"/>
              <w:rPr>
                <w:sz w:val="24"/>
                <w:szCs w:val="24"/>
              </w:rPr>
            </w:pPr>
            <w:r w:rsidRPr="00C70689">
              <w:rPr>
                <w:spacing w:val="-2"/>
                <w:sz w:val="24"/>
                <w:szCs w:val="24"/>
              </w:rPr>
              <w:t xml:space="preserve">Взаимоотношения </w:t>
            </w:r>
            <w:r w:rsidRPr="00C70689">
              <w:rPr>
                <w:sz w:val="24"/>
                <w:szCs w:val="24"/>
              </w:rPr>
              <w:t>главных</w:t>
            </w:r>
            <w:r w:rsidRPr="00C70689">
              <w:rPr>
                <w:spacing w:val="-7"/>
                <w:sz w:val="24"/>
                <w:szCs w:val="24"/>
              </w:rPr>
              <w:t xml:space="preserve"> </w:t>
            </w:r>
            <w:r w:rsidRPr="00C70689">
              <w:rPr>
                <w:sz w:val="24"/>
                <w:szCs w:val="24"/>
              </w:rPr>
              <w:t>героев</w:t>
            </w:r>
          </w:p>
        </w:tc>
        <w:tc>
          <w:tcPr>
            <w:tcW w:w="5340" w:type="dxa"/>
          </w:tcPr>
          <w:p w:rsidR="00075590" w:rsidRPr="00C70689" w:rsidRDefault="00C70689" w:rsidP="00C70689">
            <w:pPr>
              <w:pStyle w:val="TableParagraph"/>
              <w:rPr>
                <w:sz w:val="24"/>
                <w:szCs w:val="24"/>
              </w:rPr>
            </w:pPr>
            <w:r w:rsidRPr="00C70689">
              <w:rPr>
                <w:sz w:val="24"/>
                <w:szCs w:val="24"/>
              </w:rPr>
              <w:t>Анализировать различные</w:t>
            </w:r>
            <w:r w:rsidRPr="00C70689">
              <w:rPr>
                <w:spacing w:val="-16"/>
                <w:sz w:val="24"/>
                <w:szCs w:val="24"/>
              </w:rPr>
              <w:t xml:space="preserve"> </w:t>
            </w:r>
            <w:r w:rsidRPr="00C70689">
              <w:rPr>
                <w:spacing w:val="-4"/>
                <w:sz w:val="24"/>
                <w:szCs w:val="24"/>
              </w:rPr>
              <w:t>формы</w:t>
            </w:r>
          </w:p>
          <w:p w:rsidR="00075590" w:rsidRPr="00C70689" w:rsidRDefault="00C70689" w:rsidP="00C70689">
            <w:pPr>
              <w:pStyle w:val="TableParagraph"/>
              <w:spacing w:before="23"/>
              <w:ind w:right="222"/>
              <w:rPr>
                <w:sz w:val="24"/>
                <w:szCs w:val="24"/>
              </w:rPr>
            </w:pPr>
            <w:r w:rsidRPr="00C70689">
              <w:rPr>
                <w:sz w:val="24"/>
                <w:szCs w:val="24"/>
              </w:rPr>
              <w:t>выражения авторской</w:t>
            </w:r>
            <w:r w:rsidRPr="00C70689">
              <w:rPr>
                <w:spacing w:val="-5"/>
                <w:sz w:val="24"/>
                <w:szCs w:val="24"/>
              </w:rPr>
              <w:t xml:space="preserve"> </w:t>
            </w:r>
            <w:r w:rsidRPr="00C70689">
              <w:rPr>
                <w:sz w:val="24"/>
                <w:szCs w:val="24"/>
              </w:rPr>
              <w:t>позиции.</w:t>
            </w:r>
            <w:r w:rsidRPr="00C70689">
              <w:rPr>
                <w:spacing w:val="80"/>
                <w:sz w:val="24"/>
                <w:szCs w:val="24"/>
              </w:rPr>
              <w:t xml:space="preserve"> </w:t>
            </w:r>
            <w:r w:rsidRPr="00C70689">
              <w:rPr>
                <w:sz w:val="24"/>
                <w:szCs w:val="24"/>
              </w:rPr>
              <w:t>Выявлять тематику, проблематику, идейно-эмоциональное</w:t>
            </w:r>
            <w:r w:rsidRPr="00C70689">
              <w:rPr>
                <w:spacing w:val="-32"/>
                <w:sz w:val="24"/>
                <w:szCs w:val="24"/>
              </w:rPr>
              <w:t xml:space="preserve"> </w:t>
            </w:r>
            <w:r w:rsidRPr="00C70689">
              <w:rPr>
                <w:sz w:val="24"/>
                <w:szCs w:val="24"/>
              </w:rPr>
              <w:t>содержание стихотворений,</w:t>
            </w:r>
            <w:r w:rsidRPr="00C70689">
              <w:rPr>
                <w:spacing w:val="-8"/>
                <w:sz w:val="24"/>
                <w:szCs w:val="24"/>
              </w:rPr>
              <w:t xml:space="preserve"> </w:t>
            </w:r>
            <w:r w:rsidRPr="00C70689">
              <w:rPr>
                <w:sz w:val="24"/>
                <w:szCs w:val="24"/>
              </w:rPr>
              <w:t>особенности</w:t>
            </w:r>
            <w:r w:rsidRPr="00C70689">
              <w:rPr>
                <w:spacing w:val="-16"/>
                <w:sz w:val="24"/>
                <w:szCs w:val="24"/>
              </w:rPr>
              <w:t xml:space="preserve"> </w:t>
            </w:r>
            <w:r w:rsidRPr="00C70689">
              <w:rPr>
                <w:sz w:val="24"/>
                <w:szCs w:val="24"/>
              </w:rPr>
              <w:t>их ритмики, метрики</w:t>
            </w:r>
            <w:r w:rsidRPr="00C70689">
              <w:rPr>
                <w:spacing w:val="-1"/>
                <w:sz w:val="24"/>
                <w:szCs w:val="24"/>
              </w:rPr>
              <w:t xml:space="preserve"> </w:t>
            </w:r>
            <w:r w:rsidRPr="00C70689">
              <w:rPr>
                <w:sz w:val="24"/>
                <w:szCs w:val="24"/>
              </w:rPr>
              <w:t>и строфики.</w:t>
            </w:r>
          </w:p>
          <w:p w:rsidR="00075590" w:rsidRPr="00C70689" w:rsidRDefault="00C70689" w:rsidP="00C70689">
            <w:pPr>
              <w:pStyle w:val="TableParagraph"/>
              <w:spacing w:before="1"/>
              <w:ind w:right="309"/>
              <w:rPr>
                <w:sz w:val="24"/>
                <w:szCs w:val="24"/>
              </w:rPr>
            </w:pPr>
            <w:r w:rsidRPr="00C70689">
              <w:rPr>
                <w:sz w:val="24"/>
                <w:szCs w:val="24"/>
              </w:rPr>
              <w:t>Составлять план анализа</w:t>
            </w:r>
            <w:r w:rsidRPr="00C70689">
              <w:rPr>
                <w:spacing w:val="-7"/>
                <w:sz w:val="24"/>
                <w:szCs w:val="24"/>
              </w:rPr>
              <w:t xml:space="preserve"> </w:t>
            </w:r>
            <w:r w:rsidRPr="00C70689">
              <w:rPr>
                <w:sz w:val="24"/>
                <w:szCs w:val="24"/>
              </w:rPr>
              <w:t>стихотворения и осуществлять письменный анализ лирического</w:t>
            </w:r>
            <w:r w:rsidRPr="00C70689">
              <w:rPr>
                <w:spacing w:val="-33"/>
                <w:sz w:val="24"/>
                <w:szCs w:val="24"/>
              </w:rPr>
              <w:t xml:space="preserve"> </w:t>
            </w:r>
            <w:r w:rsidRPr="00C70689">
              <w:rPr>
                <w:sz w:val="24"/>
                <w:szCs w:val="24"/>
              </w:rPr>
              <w:t>текста.</w:t>
            </w:r>
          </w:p>
          <w:p w:rsidR="00075590" w:rsidRPr="00C70689" w:rsidRDefault="00C70689" w:rsidP="00C70689">
            <w:pPr>
              <w:pStyle w:val="TableParagraph"/>
              <w:ind w:right="290"/>
              <w:rPr>
                <w:sz w:val="24"/>
                <w:szCs w:val="24"/>
              </w:rPr>
            </w:pPr>
            <w:r w:rsidRPr="00C70689">
              <w:rPr>
                <w:sz w:val="24"/>
                <w:szCs w:val="24"/>
              </w:rPr>
              <w:t>Осуществлять сопоставительный анализ стихотворений</w:t>
            </w:r>
            <w:r w:rsidRPr="00C70689">
              <w:rPr>
                <w:spacing w:val="-2"/>
                <w:sz w:val="24"/>
                <w:szCs w:val="24"/>
              </w:rPr>
              <w:t xml:space="preserve"> </w:t>
            </w:r>
            <w:r w:rsidRPr="00C70689">
              <w:rPr>
                <w:sz w:val="24"/>
                <w:szCs w:val="24"/>
              </w:rPr>
              <w:t>по заданным основаниям с занесением информации в таблицу.</w:t>
            </w:r>
          </w:p>
          <w:p w:rsidR="00075590" w:rsidRPr="00C70689" w:rsidRDefault="00C70689" w:rsidP="00C70689">
            <w:pPr>
              <w:pStyle w:val="TableParagraph"/>
              <w:ind w:right="1440"/>
              <w:rPr>
                <w:sz w:val="24"/>
                <w:szCs w:val="24"/>
              </w:rPr>
            </w:pPr>
            <w:r w:rsidRPr="00C70689">
              <w:rPr>
                <w:sz w:val="24"/>
                <w:szCs w:val="24"/>
              </w:rPr>
              <w:t>Составлять устные сообщения на литературоведческие темы. Конспектировать</w:t>
            </w:r>
            <w:r w:rsidRPr="00C70689">
              <w:rPr>
                <w:spacing w:val="-4"/>
                <w:sz w:val="24"/>
                <w:szCs w:val="24"/>
              </w:rPr>
              <w:t xml:space="preserve"> </w:t>
            </w:r>
            <w:r w:rsidRPr="00C70689">
              <w:rPr>
                <w:spacing w:val="-2"/>
                <w:sz w:val="24"/>
                <w:szCs w:val="24"/>
              </w:rPr>
              <w:t>литературно-</w:t>
            </w:r>
          </w:p>
          <w:p w:rsidR="00075590" w:rsidRPr="00C70689" w:rsidRDefault="00C70689" w:rsidP="00C70689">
            <w:pPr>
              <w:pStyle w:val="TableParagraph"/>
              <w:ind w:right="551"/>
              <w:rPr>
                <w:sz w:val="24"/>
                <w:szCs w:val="24"/>
              </w:rPr>
            </w:pPr>
            <w:r w:rsidRPr="00C70689">
              <w:rPr>
                <w:sz w:val="24"/>
                <w:szCs w:val="24"/>
              </w:rPr>
              <w:t>критические</w:t>
            </w:r>
            <w:r w:rsidRPr="00C70689">
              <w:rPr>
                <w:spacing w:val="-1"/>
                <w:sz w:val="24"/>
                <w:szCs w:val="24"/>
              </w:rPr>
              <w:t xml:space="preserve"> </w:t>
            </w:r>
            <w:r w:rsidRPr="00C70689">
              <w:rPr>
                <w:sz w:val="24"/>
                <w:szCs w:val="24"/>
              </w:rPr>
              <w:t>статьи и использовать</w:t>
            </w:r>
            <w:r w:rsidRPr="00C70689">
              <w:rPr>
                <w:spacing w:val="-25"/>
                <w:sz w:val="24"/>
                <w:szCs w:val="24"/>
              </w:rPr>
              <w:t xml:space="preserve"> </w:t>
            </w:r>
            <w:r w:rsidRPr="00C70689">
              <w:rPr>
                <w:sz w:val="24"/>
                <w:szCs w:val="24"/>
              </w:rPr>
              <w:t>их в анализе</w:t>
            </w:r>
            <w:r w:rsidRPr="00C70689">
              <w:rPr>
                <w:spacing w:val="-10"/>
                <w:sz w:val="24"/>
                <w:szCs w:val="24"/>
              </w:rPr>
              <w:t xml:space="preserve"> </w:t>
            </w:r>
            <w:r w:rsidRPr="00C70689">
              <w:rPr>
                <w:sz w:val="24"/>
                <w:szCs w:val="24"/>
              </w:rPr>
              <w:t>произведений.</w:t>
            </w:r>
          </w:p>
          <w:p w:rsidR="00075590" w:rsidRPr="00C70689" w:rsidRDefault="00C70689" w:rsidP="00C70689">
            <w:pPr>
              <w:pStyle w:val="TableParagraph"/>
              <w:rPr>
                <w:sz w:val="24"/>
                <w:szCs w:val="24"/>
              </w:rPr>
            </w:pPr>
            <w:r w:rsidRPr="00C70689">
              <w:rPr>
                <w:sz w:val="24"/>
                <w:szCs w:val="24"/>
              </w:rPr>
              <w:t>Обсуждать</w:t>
            </w:r>
            <w:r w:rsidRPr="00C70689">
              <w:rPr>
                <w:spacing w:val="8"/>
                <w:sz w:val="24"/>
                <w:szCs w:val="24"/>
              </w:rPr>
              <w:t xml:space="preserve"> </w:t>
            </w:r>
            <w:r w:rsidRPr="00C70689">
              <w:rPr>
                <w:spacing w:val="-2"/>
                <w:sz w:val="24"/>
                <w:szCs w:val="24"/>
              </w:rPr>
              <w:t>театральные</w:t>
            </w:r>
          </w:p>
          <w:p w:rsidR="00075590" w:rsidRPr="00C70689" w:rsidRDefault="00C70689" w:rsidP="00C70689">
            <w:pPr>
              <w:pStyle w:val="TableParagraph"/>
              <w:spacing w:before="20"/>
              <w:ind w:right="98"/>
              <w:rPr>
                <w:sz w:val="24"/>
                <w:szCs w:val="24"/>
              </w:rPr>
            </w:pPr>
            <w:r w:rsidRPr="00C70689">
              <w:rPr>
                <w:sz w:val="24"/>
                <w:szCs w:val="24"/>
              </w:rPr>
              <w:t>или кинематографические</w:t>
            </w:r>
            <w:r w:rsidRPr="00C70689">
              <w:rPr>
                <w:spacing w:val="-17"/>
                <w:sz w:val="24"/>
                <w:szCs w:val="24"/>
              </w:rPr>
              <w:t xml:space="preserve"> </w:t>
            </w:r>
            <w:r w:rsidRPr="00C70689">
              <w:rPr>
                <w:sz w:val="24"/>
                <w:szCs w:val="24"/>
              </w:rPr>
              <w:t>версии литературных</w:t>
            </w:r>
            <w:r w:rsidRPr="00C70689">
              <w:rPr>
                <w:spacing w:val="-33"/>
                <w:sz w:val="24"/>
                <w:szCs w:val="24"/>
              </w:rPr>
              <w:t xml:space="preserve"> </w:t>
            </w:r>
            <w:r w:rsidRPr="00C70689">
              <w:rPr>
                <w:sz w:val="24"/>
                <w:szCs w:val="24"/>
              </w:rPr>
              <w:t>произведений, рецензировать</w:t>
            </w:r>
            <w:r w:rsidRPr="00C70689">
              <w:rPr>
                <w:spacing w:val="-11"/>
                <w:sz w:val="24"/>
                <w:szCs w:val="24"/>
              </w:rPr>
              <w:t xml:space="preserve"> </w:t>
            </w:r>
            <w:r w:rsidRPr="00C70689">
              <w:rPr>
                <w:sz w:val="24"/>
                <w:szCs w:val="24"/>
              </w:rPr>
              <w:t>их.</w:t>
            </w:r>
          </w:p>
          <w:p w:rsidR="00075590" w:rsidRPr="00C70689" w:rsidRDefault="00C70689" w:rsidP="00C70689">
            <w:pPr>
              <w:pStyle w:val="TableParagraph"/>
              <w:ind w:right="98"/>
              <w:rPr>
                <w:sz w:val="24"/>
                <w:szCs w:val="24"/>
              </w:rPr>
            </w:pPr>
            <w:r w:rsidRPr="00C70689">
              <w:rPr>
                <w:sz w:val="24"/>
                <w:szCs w:val="24"/>
              </w:rPr>
              <w:t>Участвовать в разработке</w:t>
            </w:r>
            <w:r w:rsidRPr="00C70689">
              <w:rPr>
                <w:spacing w:val="-9"/>
                <w:sz w:val="24"/>
                <w:szCs w:val="24"/>
              </w:rPr>
              <w:t xml:space="preserve"> </w:t>
            </w:r>
            <w:r w:rsidRPr="00C70689">
              <w:rPr>
                <w:sz w:val="24"/>
                <w:szCs w:val="24"/>
              </w:rPr>
              <w:t xml:space="preserve">коллективного учебного проекта или читательской </w:t>
            </w:r>
            <w:r w:rsidRPr="00C70689">
              <w:rPr>
                <w:spacing w:val="-2"/>
                <w:sz w:val="24"/>
                <w:szCs w:val="24"/>
              </w:rPr>
              <w:t>конференции.</w:t>
            </w:r>
          </w:p>
          <w:p w:rsidR="00075590" w:rsidRPr="00C70689" w:rsidRDefault="00C70689" w:rsidP="00C70689">
            <w:pPr>
              <w:pStyle w:val="TableParagraph"/>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spacing w:before="14"/>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9360"/>
        </w:trPr>
        <w:tc>
          <w:tcPr>
            <w:tcW w:w="705" w:type="dxa"/>
          </w:tcPr>
          <w:p w:rsidR="00075590" w:rsidRPr="00C70689" w:rsidRDefault="00C70689" w:rsidP="00C70689">
            <w:pPr>
              <w:pStyle w:val="TableParagraph"/>
              <w:rPr>
                <w:sz w:val="24"/>
                <w:szCs w:val="24"/>
              </w:rPr>
            </w:pPr>
            <w:r w:rsidRPr="00C70689">
              <w:rPr>
                <w:spacing w:val="-5"/>
                <w:sz w:val="24"/>
                <w:szCs w:val="24"/>
              </w:rPr>
              <w:t>3.5</w:t>
            </w:r>
          </w:p>
        </w:tc>
        <w:tc>
          <w:tcPr>
            <w:tcW w:w="3405" w:type="dxa"/>
          </w:tcPr>
          <w:p w:rsidR="00075590" w:rsidRPr="00C70689" w:rsidRDefault="00C70689" w:rsidP="00C70689">
            <w:pPr>
              <w:pStyle w:val="TableParagraph"/>
              <w:rPr>
                <w:sz w:val="24"/>
                <w:szCs w:val="24"/>
              </w:rPr>
            </w:pPr>
            <w:r w:rsidRPr="00C70689">
              <w:rPr>
                <w:sz w:val="24"/>
                <w:szCs w:val="24"/>
              </w:rPr>
              <w:t>М.Ю.</w:t>
            </w:r>
            <w:r w:rsidRPr="00C70689">
              <w:rPr>
                <w:spacing w:val="-5"/>
                <w:sz w:val="24"/>
                <w:szCs w:val="24"/>
              </w:rPr>
              <w:t xml:space="preserve"> </w:t>
            </w:r>
            <w:r w:rsidRPr="00C70689">
              <w:rPr>
                <w:spacing w:val="-2"/>
                <w:sz w:val="24"/>
                <w:szCs w:val="24"/>
              </w:rPr>
              <w:t>Лермонтов.</w:t>
            </w:r>
          </w:p>
          <w:p w:rsidR="00075590" w:rsidRPr="00C70689" w:rsidRDefault="00C70689" w:rsidP="00C70689">
            <w:pPr>
              <w:pStyle w:val="TableParagraph"/>
              <w:spacing w:before="23"/>
              <w:rPr>
                <w:sz w:val="24"/>
                <w:szCs w:val="24"/>
              </w:rPr>
            </w:pPr>
            <w:r w:rsidRPr="00C70689">
              <w:rPr>
                <w:sz w:val="24"/>
                <w:szCs w:val="24"/>
              </w:rPr>
              <w:t>Стихотворения</w:t>
            </w:r>
            <w:r w:rsidRPr="00C70689">
              <w:rPr>
                <w:spacing w:val="-21"/>
                <w:sz w:val="24"/>
                <w:szCs w:val="24"/>
              </w:rPr>
              <w:t xml:space="preserve"> </w:t>
            </w:r>
            <w:r w:rsidRPr="00C70689">
              <w:rPr>
                <w:sz w:val="24"/>
                <w:szCs w:val="24"/>
              </w:rPr>
              <w:t>(не</w:t>
            </w:r>
            <w:r w:rsidRPr="00C70689">
              <w:rPr>
                <w:spacing w:val="-18"/>
                <w:sz w:val="24"/>
                <w:szCs w:val="24"/>
              </w:rPr>
              <w:t xml:space="preserve"> </w:t>
            </w:r>
            <w:r w:rsidRPr="00C70689">
              <w:rPr>
                <w:sz w:val="24"/>
                <w:szCs w:val="24"/>
              </w:rPr>
              <w:t>менее пяти по выбору).</w:t>
            </w:r>
          </w:p>
          <w:p w:rsidR="00075590" w:rsidRPr="00C70689" w:rsidRDefault="00C70689" w:rsidP="00C70689">
            <w:pPr>
              <w:pStyle w:val="TableParagraph"/>
              <w:rPr>
                <w:sz w:val="24"/>
                <w:szCs w:val="24"/>
              </w:rPr>
            </w:pPr>
            <w:r w:rsidRPr="00C70689">
              <w:rPr>
                <w:sz w:val="24"/>
                <w:szCs w:val="24"/>
              </w:rPr>
              <w:t>Например,</w:t>
            </w:r>
            <w:r w:rsidRPr="00C70689">
              <w:rPr>
                <w:spacing w:val="-8"/>
                <w:sz w:val="24"/>
                <w:szCs w:val="24"/>
              </w:rPr>
              <w:t xml:space="preserve"> </w:t>
            </w:r>
            <w:r w:rsidRPr="00C70689">
              <w:rPr>
                <w:sz w:val="24"/>
                <w:szCs w:val="24"/>
              </w:rPr>
              <w:t xml:space="preserve">«Выхожу </w:t>
            </w:r>
            <w:r w:rsidRPr="00C70689">
              <w:rPr>
                <w:spacing w:val="-4"/>
                <w:sz w:val="24"/>
                <w:szCs w:val="24"/>
              </w:rPr>
              <w:t>один</w:t>
            </w:r>
          </w:p>
          <w:p w:rsidR="00075590" w:rsidRPr="00C70689" w:rsidRDefault="00C70689" w:rsidP="00C70689">
            <w:pPr>
              <w:pStyle w:val="TableParagraph"/>
              <w:spacing w:before="23"/>
              <w:rPr>
                <w:sz w:val="24"/>
                <w:szCs w:val="24"/>
              </w:rPr>
            </w:pPr>
            <w:r w:rsidRPr="00C70689">
              <w:rPr>
                <w:sz w:val="24"/>
                <w:szCs w:val="24"/>
              </w:rPr>
              <w:t>я</w:t>
            </w:r>
            <w:r w:rsidRPr="00C70689">
              <w:rPr>
                <w:spacing w:val="8"/>
                <w:sz w:val="24"/>
                <w:szCs w:val="24"/>
              </w:rPr>
              <w:t xml:space="preserve"> </w:t>
            </w:r>
            <w:r w:rsidRPr="00C70689">
              <w:rPr>
                <w:sz w:val="24"/>
                <w:szCs w:val="24"/>
              </w:rPr>
              <w:t>на</w:t>
            </w:r>
            <w:r w:rsidRPr="00C70689">
              <w:rPr>
                <w:spacing w:val="15"/>
                <w:sz w:val="24"/>
                <w:szCs w:val="24"/>
              </w:rPr>
              <w:t xml:space="preserve"> </w:t>
            </w:r>
            <w:r w:rsidRPr="00C70689">
              <w:rPr>
                <w:sz w:val="24"/>
                <w:szCs w:val="24"/>
              </w:rPr>
              <w:t>дорогу…»,</w:t>
            </w:r>
            <w:r w:rsidRPr="00C70689">
              <w:rPr>
                <w:spacing w:val="-28"/>
                <w:sz w:val="24"/>
                <w:szCs w:val="24"/>
              </w:rPr>
              <w:t xml:space="preserve"> </w:t>
            </w:r>
            <w:r w:rsidRPr="00C70689">
              <w:rPr>
                <w:spacing w:val="-2"/>
                <w:sz w:val="24"/>
                <w:szCs w:val="24"/>
              </w:rPr>
              <w:t>«Дума»,</w:t>
            </w:r>
          </w:p>
          <w:p w:rsidR="00075590" w:rsidRPr="00C70689" w:rsidRDefault="00C70689" w:rsidP="00C70689">
            <w:pPr>
              <w:pStyle w:val="TableParagraph"/>
              <w:spacing w:before="23"/>
              <w:rPr>
                <w:sz w:val="24"/>
                <w:szCs w:val="24"/>
              </w:rPr>
            </w:pPr>
            <w:r w:rsidRPr="00C70689">
              <w:rPr>
                <w:sz w:val="24"/>
                <w:szCs w:val="24"/>
              </w:rPr>
              <w:t>«И</w:t>
            </w:r>
            <w:r w:rsidRPr="00C70689">
              <w:rPr>
                <w:spacing w:val="-16"/>
                <w:sz w:val="24"/>
                <w:szCs w:val="24"/>
              </w:rPr>
              <w:t xml:space="preserve"> </w:t>
            </w:r>
            <w:r w:rsidRPr="00C70689">
              <w:rPr>
                <w:sz w:val="24"/>
                <w:szCs w:val="24"/>
              </w:rPr>
              <w:t>скучно</w:t>
            </w:r>
            <w:r w:rsidRPr="00C70689">
              <w:rPr>
                <w:spacing w:val="4"/>
                <w:sz w:val="24"/>
                <w:szCs w:val="24"/>
              </w:rPr>
              <w:t xml:space="preserve"> </w:t>
            </w:r>
            <w:r w:rsidRPr="00C70689">
              <w:rPr>
                <w:sz w:val="24"/>
                <w:szCs w:val="24"/>
              </w:rPr>
              <w:t>и</w:t>
            </w:r>
            <w:r w:rsidRPr="00C70689">
              <w:rPr>
                <w:spacing w:val="-6"/>
                <w:sz w:val="24"/>
                <w:szCs w:val="24"/>
              </w:rPr>
              <w:t xml:space="preserve"> </w:t>
            </w:r>
            <w:r w:rsidRPr="00C70689">
              <w:rPr>
                <w:spacing w:val="-2"/>
                <w:sz w:val="24"/>
                <w:szCs w:val="24"/>
              </w:rPr>
              <w:t>грустно»,</w:t>
            </w:r>
          </w:p>
          <w:p w:rsidR="00075590" w:rsidRPr="00C70689" w:rsidRDefault="00C70689" w:rsidP="00C70689">
            <w:pPr>
              <w:pStyle w:val="TableParagraph"/>
              <w:spacing w:before="23"/>
              <w:rPr>
                <w:sz w:val="24"/>
                <w:szCs w:val="24"/>
              </w:rPr>
            </w:pPr>
            <w:r w:rsidRPr="00C70689">
              <w:rPr>
                <w:sz w:val="24"/>
                <w:szCs w:val="24"/>
              </w:rPr>
              <w:t>«Как</w:t>
            </w:r>
            <w:r w:rsidRPr="00C70689">
              <w:rPr>
                <w:spacing w:val="-7"/>
                <w:sz w:val="24"/>
                <w:szCs w:val="24"/>
              </w:rPr>
              <w:t xml:space="preserve"> </w:t>
            </w:r>
            <w:r w:rsidRPr="00C70689">
              <w:rPr>
                <w:sz w:val="24"/>
                <w:szCs w:val="24"/>
              </w:rPr>
              <w:t>часто, пёстрою толпою</w:t>
            </w:r>
            <w:r w:rsidRPr="00C70689">
              <w:rPr>
                <w:spacing w:val="-6"/>
                <w:sz w:val="24"/>
                <w:szCs w:val="24"/>
              </w:rPr>
              <w:t xml:space="preserve"> </w:t>
            </w:r>
            <w:r w:rsidRPr="00C70689">
              <w:rPr>
                <w:spacing w:val="-2"/>
                <w:sz w:val="24"/>
                <w:szCs w:val="24"/>
              </w:rPr>
              <w:t>окружён…»,</w:t>
            </w:r>
          </w:p>
          <w:p w:rsidR="00075590" w:rsidRPr="00C70689" w:rsidRDefault="00C70689" w:rsidP="00C70689">
            <w:pPr>
              <w:pStyle w:val="TableParagraph"/>
              <w:spacing w:before="16"/>
              <w:rPr>
                <w:sz w:val="24"/>
                <w:szCs w:val="24"/>
              </w:rPr>
            </w:pPr>
            <w:r w:rsidRPr="00C70689">
              <w:rPr>
                <w:spacing w:val="-2"/>
                <w:sz w:val="24"/>
                <w:szCs w:val="24"/>
              </w:rPr>
              <w:t>«Молитва»</w:t>
            </w:r>
          </w:p>
          <w:p w:rsidR="00075590" w:rsidRPr="00C70689" w:rsidRDefault="00C70689" w:rsidP="00C70689">
            <w:pPr>
              <w:pStyle w:val="TableParagraph"/>
              <w:spacing w:before="23"/>
              <w:ind w:right="146"/>
              <w:rPr>
                <w:sz w:val="24"/>
                <w:szCs w:val="24"/>
              </w:rPr>
            </w:pPr>
            <w:r w:rsidRPr="00C70689">
              <w:rPr>
                <w:sz w:val="24"/>
                <w:szCs w:val="24"/>
              </w:rPr>
              <w:t>(«Я,</w:t>
            </w:r>
            <w:r w:rsidRPr="00C70689">
              <w:rPr>
                <w:spacing w:val="-6"/>
                <w:sz w:val="24"/>
                <w:szCs w:val="24"/>
              </w:rPr>
              <w:t xml:space="preserve"> </w:t>
            </w:r>
            <w:r w:rsidRPr="00C70689">
              <w:rPr>
                <w:sz w:val="24"/>
                <w:szCs w:val="24"/>
              </w:rPr>
              <w:t>Матерь</w:t>
            </w:r>
            <w:r w:rsidRPr="00C70689">
              <w:rPr>
                <w:spacing w:val="-3"/>
                <w:sz w:val="24"/>
                <w:szCs w:val="24"/>
              </w:rPr>
              <w:t xml:space="preserve"> </w:t>
            </w:r>
            <w:r w:rsidRPr="00C70689">
              <w:rPr>
                <w:sz w:val="24"/>
                <w:szCs w:val="24"/>
              </w:rPr>
              <w:t>Божия,</w:t>
            </w:r>
            <w:r w:rsidRPr="00C70689">
              <w:rPr>
                <w:spacing w:val="-6"/>
                <w:sz w:val="24"/>
                <w:szCs w:val="24"/>
              </w:rPr>
              <w:t xml:space="preserve"> </w:t>
            </w:r>
            <w:r w:rsidRPr="00C70689">
              <w:rPr>
                <w:sz w:val="24"/>
                <w:szCs w:val="24"/>
              </w:rPr>
              <w:t>ныне с молитвою…»),</w:t>
            </w:r>
          </w:p>
          <w:p w:rsidR="00075590" w:rsidRPr="00C70689" w:rsidRDefault="00C70689" w:rsidP="00C70689">
            <w:pPr>
              <w:pStyle w:val="TableParagraph"/>
              <w:spacing w:before="2"/>
              <w:ind w:right="344"/>
              <w:rPr>
                <w:sz w:val="24"/>
                <w:szCs w:val="24"/>
              </w:rPr>
            </w:pPr>
            <w:r w:rsidRPr="00C70689">
              <w:rPr>
                <w:sz w:val="24"/>
                <w:szCs w:val="24"/>
              </w:rPr>
              <w:t>«Нет,</w:t>
            </w:r>
            <w:r w:rsidRPr="00C70689">
              <w:rPr>
                <w:spacing w:val="-4"/>
                <w:sz w:val="24"/>
                <w:szCs w:val="24"/>
              </w:rPr>
              <w:t xml:space="preserve"> </w:t>
            </w:r>
            <w:r w:rsidRPr="00C70689">
              <w:rPr>
                <w:sz w:val="24"/>
                <w:szCs w:val="24"/>
              </w:rPr>
              <w:t>не тебя</w:t>
            </w:r>
            <w:r w:rsidRPr="00C70689">
              <w:rPr>
                <w:spacing w:val="-4"/>
                <w:sz w:val="24"/>
                <w:szCs w:val="24"/>
              </w:rPr>
              <w:t xml:space="preserve"> </w:t>
            </w:r>
            <w:r w:rsidRPr="00C70689">
              <w:rPr>
                <w:sz w:val="24"/>
                <w:szCs w:val="24"/>
              </w:rPr>
              <w:t>так</w:t>
            </w:r>
            <w:r w:rsidRPr="00C70689">
              <w:rPr>
                <w:spacing w:val="-11"/>
                <w:sz w:val="24"/>
                <w:szCs w:val="24"/>
              </w:rPr>
              <w:t xml:space="preserve"> </w:t>
            </w:r>
            <w:r w:rsidRPr="00C70689">
              <w:rPr>
                <w:sz w:val="24"/>
                <w:szCs w:val="24"/>
              </w:rPr>
              <w:t>пылко я люблю…», «</w:t>
            </w:r>
          </w:p>
          <w:p w:rsidR="00075590" w:rsidRPr="00C70689" w:rsidRDefault="00C70689" w:rsidP="00C70689">
            <w:pPr>
              <w:pStyle w:val="TableParagraph"/>
              <w:spacing w:before="1"/>
              <w:rPr>
                <w:sz w:val="24"/>
                <w:szCs w:val="24"/>
              </w:rPr>
            </w:pPr>
            <w:r w:rsidRPr="00C70689">
              <w:rPr>
                <w:sz w:val="24"/>
                <w:szCs w:val="24"/>
              </w:rPr>
              <w:t>Нет,</w:t>
            </w:r>
            <w:r w:rsidRPr="00C70689">
              <w:rPr>
                <w:spacing w:val="-8"/>
                <w:sz w:val="24"/>
                <w:szCs w:val="24"/>
              </w:rPr>
              <w:t xml:space="preserve"> </w:t>
            </w:r>
            <w:r w:rsidRPr="00C70689">
              <w:rPr>
                <w:sz w:val="24"/>
                <w:szCs w:val="24"/>
              </w:rPr>
              <w:t>я</w:t>
            </w:r>
            <w:r w:rsidRPr="00C70689">
              <w:rPr>
                <w:spacing w:val="7"/>
                <w:sz w:val="24"/>
                <w:szCs w:val="24"/>
              </w:rPr>
              <w:t xml:space="preserve"> </w:t>
            </w:r>
            <w:r w:rsidRPr="00C70689">
              <w:rPr>
                <w:sz w:val="24"/>
                <w:szCs w:val="24"/>
              </w:rPr>
              <w:t>не</w:t>
            </w:r>
            <w:r w:rsidRPr="00C70689">
              <w:rPr>
                <w:spacing w:val="-17"/>
                <w:sz w:val="24"/>
                <w:szCs w:val="24"/>
              </w:rPr>
              <w:t xml:space="preserve"> </w:t>
            </w:r>
            <w:r w:rsidRPr="00C70689">
              <w:rPr>
                <w:spacing w:val="-2"/>
                <w:sz w:val="24"/>
                <w:szCs w:val="24"/>
              </w:rPr>
              <w:t>Байрон,</w:t>
            </w:r>
          </w:p>
          <w:p w:rsidR="00075590" w:rsidRPr="00C70689" w:rsidRDefault="00C70689" w:rsidP="00C70689">
            <w:pPr>
              <w:pStyle w:val="TableParagraph"/>
              <w:spacing w:before="38"/>
              <w:ind w:hanging="1"/>
              <w:rPr>
                <w:sz w:val="24"/>
                <w:szCs w:val="24"/>
              </w:rPr>
            </w:pPr>
            <w:r w:rsidRPr="00C70689">
              <w:rPr>
                <w:sz w:val="24"/>
                <w:szCs w:val="24"/>
              </w:rPr>
              <w:t>я другой…», «Поэт» («Отделкой</w:t>
            </w:r>
            <w:r w:rsidRPr="00C70689">
              <w:rPr>
                <w:spacing w:val="-27"/>
                <w:sz w:val="24"/>
                <w:szCs w:val="24"/>
              </w:rPr>
              <w:t xml:space="preserve"> </w:t>
            </w:r>
            <w:r w:rsidRPr="00C70689">
              <w:rPr>
                <w:sz w:val="24"/>
                <w:szCs w:val="24"/>
              </w:rPr>
              <w:t>золотой блистает мой</w:t>
            </w:r>
            <w:r w:rsidRPr="00C70689">
              <w:rPr>
                <w:spacing w:val="-13"/>
                <w:sz w:val="24"/>
                <w:szCs w:val="24"/>
              </w:rPr>
              <w:t xml:space="preserve"> </w:t>
            </w:r>
            <w:r w:rsidRPr="00C70689">
              <w:rPr>
                <w:sz w:val="24"/>
                <w:szCs w:val="24"/>
              </w:rPr>
              <w:t>кинжал…»),</w:t>
            </w:r>
          </w:p>
          <w:p w:rsidR="00075590" w:rsidRPr="00C70689" w:rsidRDefault="00C70689" w:rsidP="00C70689">
            <w:pPr>
              <w:pStyle w:val="TableParagraph"/>
              <w:spacing w:before="2"/>
              <w:rPr>
                <w:sz w:val="24"/>
                <w:szCs w:val="24"/>
              </w:rPr>
            </w:pPr>
            <w:r w:rsidRPr="00C70689">
              <w:rPr>
                <w:spacing w:val="2"/>
                <w:sz w:val="24"/>
                <w:szCs w:val="24"/>
              </w:rPr>
              <w:t>«Пророк»,</w:t>
            </w:r>
            <w:r w:rsidRPr="00C70689">
              <w:rPr>
                <w:spacing w:val="-16"/>
                <w:sz w:val="24"/>
                <w:szCs w:val="24"/>
              </w:rPr>
              <w:t xml:space="preserve"> </w:t>
            </w:r>
            <w:r w:rsidRPr="00C70689">
              <w:rPr>
                <w:spacing w:val="-2"/>
                <w:sz w:val="24"/>
                <w:szCs w:val="24"/>
              </w:rPr>
              <w:t>«Родина»,</w:t>
            </w:r>
          </w:p>
          <w:p w:rsidR="00075590" w:rsidRPr="00C70689" w:rsidRDefault="00C70689" w:rsidP="00C70689">
            <w:pPr>
              <w:pStyle w:val="TableParagraph"/>
              <w:spacing w:before="23"/>
              <w:ind w:right="234"/>
              <w:rPr>
                <w:sz w:val="24"/>
                <w:szCs w:val="24"/>
              </w:rPr>
            </w:pPr>
            <w:r w:rsidRPr="00C70689">
              <w:rPr>
                <w:sz w:val="24"/>
                <w:szCs w:val="24"/>
              </w:rPr>
              <w:t>«Смерть Поэта», «Сон» («В полдневный</w:t>
            </w:r>
            <w:r w:rsidRPr="00C70689">
              <w:rPr>
                <w:spacing w:val="-2"/>
                <w:sz w:val="24"/>
                <w:szCs w:val="24"/>
              </w:rPr>
              <w:t xml:space="preserve"> </w:t>
            </w:r>
            <w:r w:rsidRPr="00C70689">
              <w:rPr>
                <w:sz w:val="24"/>
                <w:szCs w:val="24"/>
              </w:rPr>
              <w:t>жар</w:t>
            </w:r>
          </w:p>
          <w:p w:rsidR="00075590" w:rsidRPr="00C70689" w:rsidRDefault="00C70689" w:rsidP="00C70689">
            <w:pPr>
              <w:pStyle w:val="TableParagraph"/>
              <w:spacing w:before="16"/>
              <w:rPr>
                <w:sz w:val="24"/>
                <w:szCs w:val="24"/>
              </w:rPr>
            </w:pPr>
            <w:r w:rsidRPr="00C70689">
              <w:rPr>
                <w:sz w:val="24"/>
                <w:szCs w:val="24"/>
              </w:rPr>
              <w:t>в</w:t>
            </w:r>
            <w:r w:rsidRPr="00C70689">
              <w:rPr>
                <w:spacing w:val="2"/>
                <w:sz w:val="24"/>
                <w:szCs w:val="24"/>
              </w:rPr>
              <w:t xml:space="preserve"> </w:t>
            </w:r>
            <w:r w:rsidRPr="00C70689">
              <w:rPr>
                <w:sz w:val="24"/>
                <w:szCs w:val="24"/>
              </w:rPr>
              <w:t>долине</w:t>
            </w:r>
            <w:r w:rsidRPr="00C70689">
              <w:rPr>
                <w:spacing w:val="-7"/>
                <w:sz w:val="24"/>
                <w:szCs w:val="24"/>
              </w:rPr>
              <w:t xml:space="preserve"> </w:t>
            </w:r>
            <w:r w:rsidRPr="00C70689">
              <w:rPr>
                <w:spacing w:val="-2"/>
                <w:sz w:val="24"/>
                <w:szCs w:val="24"/>
              </w:rPr>
              <w:t>Дагестана…»),</w:t>
            </w:r>
          </w:p>
          <w:p w:rsidR="00075590" w:rsidRPr="00C70689" w:rsidRDefault="00C70689" w:rsidP="00C70689">
            <w:pPr>
              <w:pStyle w:val="TableParagraph"/>
              <w:spacing w:before="23"/>
              <w:rPr>
                <w:sz w:val="24"/>
                <w:szCs w:val="24"/>
              </w:rPr>
            </w:pPr>
            <w:r w:rsidRPr="00C70689">
              <w:rPr>
                <w:sz w:val="24"/>
                <w:szCs w:val="24"/>
              </w:rPr>
              <w:t>«Я</w:t>
            </w:r>
            <w:r w:rsidRPr="00C70689">
              <w:rPr>
                <w:spacing w:val="-7"/>
                <w:sz w:val="24"/>
                <w:szCs w:val="24"/>
              </w:rPr>
              <w:t xml:space="preserve"> </w:t>
            </w:r>
            <w:r w:rsidRPr="00C70689">
              <w:rPr>
                <w:sz w:val="24"/>
                <w:szCs w:val="24"/>
              </w:rPr>
              <w:t>жить хочу,</w:t>
            </w:r>
            <w:r w:rsidRPr="00C70689">
              <w:rPr>
                <w:spacing w:val="-9"/>
                <w:sz w:val="24"/>
                <w:szCs w:val="24"/>
              </w:rPr>
              <w:t xml:space="preserve"> </w:t>
            </w:r>
            <w:r w:rsidRPr="00C70689">
              <w:rPr>
                <w:sz w:val="24"/>
                <w:szCs w:val="24"/>
              </w:rPr>
              <w:t>хочу печали…» и др.</w:t>
            </w:r>
          </w:p>
          <w:p w:rsidR="00075590" w:rsidRPr="00C70689" w:rsidRDefault="00C70689" w:rsidP="00C70689">
            <w:pPr>
              <w:pStyle w:val="TableParagraph"/>
              <w:spacing w:before="1"/>
              <w:rPr>
                <w:sz w:val="24"/>
                <w:szCs w:val="24"/>
              </w:rPr>
            </w:pPr>
            <w:r w:rsidRPr="00C70689">
              <w:rPr>
                <w:sz w:val="24"/>
                <w:szCs w:val="24"/>
              </w:rPr>
              <w:t>Роман</w:t>
            </w:r>
            <w:r w:rsidRPr="00C70689">
              <w:rPr>
                <w:spacing w:val="-7"/>
                <w:sz w:val="24"/>
                <w:szCs w:val="24"/>
              </w:rPr>
              <w:t xml:space="preserve"> </w:t>
            </w:r>
            <w:r w:rsidRPr="00C70689">
              <w:rPr>
                <w:sz w:val="24"/>
                <w:szCs w:val="24"/>
              </w:rPr>
              <w:t>«Герой</w:t>
            </w:r>
            <w:r w:rsidRPr="00C70689">
              <w:rPr>
                <w:spacing w:val="-7"/>
                <w:sz w:val="24"/>
                <w:szCs w:val="24"/>
              </w:rPr>
              <w:t xml:space="preserve"> </w:t>
            </w:r>
            <w:r w:rsidRPr="00C70689">
              <w:rPr>
                <w:sz w:val="24"/>
                <w:szCs w:val="24"/>
              </w:rPr>
              <w:t xml:space="preserve">нашего </w:t>
            </w:r>
            <w:r w:rsidRPr="00C70689">
              <w:rPr>
                <w:spacing w:val="-2"/>
                <w:sz w:val="24"/>
                <w:szCs w:val="24"/>
              </w:rPr>
              <w:t>времени»</w:t>
            </w:r>
          </w:p>
        </w:tc>
        <w:tc>
          <w:tcPr>
            <w:tcW w:w="1710" w:type="dxa"/>
          </w:tcPr>
          <w:p w:rsidR="00075590" w:rsidRPr="00C70689" w:rsidRDefault="00C70689" w:rsidP="00C70689">
            <w:pPr>
              <w:pStyle w:val="TableParagraph"/>
              <w:ind w:left="29"/>
              <w:rPr>
                <w:sz w:val="24"/>
                <w:szCs w:val="24"/>
              </w:rPr>
            </w:pPr>
            <w:r w:rsidRPr="00C70689">
              <w:rPr>
                <w:spacing w:val="-5"/>
                <w:sz w:val="24"/>
                <w:szCs w:val="24"/>
              </w:rPr>
              <w:t>11</w:t>
            </w:r>
          </w:p>
        </w:tc>
        <w:tc>
          <w:tcPr>
            <w:tcW w:w="3405" w:type="dxa"/>
          </w:tcPr>
          <w:p w:rsidR="00075590" w:rsidRPr="00C70689" w:rsidRDefault="00C70689" w:rsidP="00C70689">
            <w:pPr>
              <w:pStyle w:val="TableParagraph"/>
              <w:rPr>
                <w:sz w:val="24"/>
                <w:szCs w:val="24"/>
              </w:rPr>
            </w:pPr>
            <w:r w:rsidRPr="00C70689">
              <w:rPr>
                <w:sz w:val="24"/>
                <w:szCs w:val="24"/>
              </w:rPr>
              <w:t>М.Ю.</w:t>
            </w:r>
            <w:r w:rsidRPr="00C70689">
              <w:rPr>
                <w:spacing w:val="9"/>
                <w:sz w:val="24"/>
                <w:szCs w:val="24"/>
              </w:rPr>
              <w:t xml:space="preserve"> </w:t>
            </w:r>
            <w:r w:rsidRPr="00C70689">
              <w:rPr>
                <w:sz w:val="24"/>
                <w:szCs w:val="24"/>
              </w:rPr>
              <w:t>Лермонтов.</w:t>
            </w:r>
            <w:r w:rsidRPr="00C70689">
              <w:rPr>
                <w:spacing w:val="-16"/>
                <w:sz w:val="24"/>
                <w:szCs w:val="24"/>
              </w:rPr>
              <w:t xml:space="preserve"> </w:t>
            </w:r>
            <w:r w:rsidRPr="00C70689">
              <w:rPr>
                <w:spacing w:val="-4"/>
                <w:sz w:val="24"/>
                <w:szCs w:val="24"/>
              </w:rPr>
              <w:t>Жизнь</w:t>
            </w:r>
          </w:p>
          <w:p w:rsidR="00075590" w:rsidRPr="00C70689" w:rsidRDefault="00C70689" w:rsidP="00C70689">
            <w:pPr>
              <w:pStyle w:val="TableParagraph"/>
              <w:spacing w:before="23"/>
              <w:ind w:right="404"/>
              <w:rPr>
                <w:sz w:val="24"/>
                <w:szCs w:val="24"/>
              </w:rPr>
            </w:pPr>
            <w:r w:rsidRPr="00C70689">
              <w:rPr>
                <w:sz w:val="24"/>
                <w:szCs w:val="24"/>
              </w:rPr>
              <w:t>и творчество.</w:t>
            </w:r>
            <w:r w:rsidRPr="00C70689">
              <w:rPr>
                <w:spacing w:val="-18"/>
                <w:sz w:val="24"/>
                <w:szCs w:val="24"/>
              </w:rPr>
              <w:t xml:space="preserve"> </w:t>
            </w:r>
            <w:r w:rsidRPr="00C70689">
              <w:rPr>
                <w:sz w:val="24"/>
                <w:szCs w:val="24"/>
              </w:rPr>
              <w:t>Тематика и проблематика</w:t>
            </w:r>
            <w:r w:rsidRPr="00C70689">
              <w:rPr>
                <w:spacing w:val="-19"/>
                <w:sz w:val="24"/>
                <w:szCs w:val="24"/>
              </w:rPr>
              <w:t xml:space="preserve"> </w:t>
            </w:r>
            <w:r w:rsidRPr="00C70689">
              <w:rPr>
                <w:sz w:val="24"/>
                <w:szCs w:val="24"/>
              </w:rPr>
              <w:t>лирики поэта.</w:t>
            </w:r>
            <w:r w:rsidRPr="00C70689">
              <w:rPr>
                <w:spacing w:val="-5"/>
                <w:sz w:val="24"/>
                <w:szCs w:val="24"/>
              </w:rPr>
              <w:t xml:space="preserve"> </w:t>
            </w:r>
            <w:r w:rsidRPr="00C70689">
              <w:rPr>
                <w:sz w:val="24"/>
                <w:szCs w:val="24"/>
              </w:rPr>
              <w:t>Тема назначения поэта и поэзии. Образ поэта-пророка в</w:t>
            </w:r>
            <w:r w:rsidRPr="00C70689">
              <w:rPr>
                <w:spacing w:val="-5"/>
                <w:sz w:val="24"/>
                <w:szCs w:val="24"/>
              </w:rPr>
              <w:t xml:space="preserve"> </w:t>
            </w:r>
            <w:r w:rsidRPr="00C70689">
              <w:rPr>
                <w:sz w:val="24"/>
                <w:szCs w:val="24"/>
              </w:rPr>
              <w:t>лирике поэта. Тема любви</w:t>
            </w:r>
          </w:p>
          <w:p w:rsidR="00075590" w:rsidRPr="00C70689" w:rsidRDefault="00C70689" w:rsidP="00C70689">
            <w:pPr>
              <w:pStyle w:val="TableParagraph"/>
              <w:rPr>
                <w:sz w:val="24"/>
                <w:szCs w:val="24"/>
              </w:rPr>
            </w:pPr>
            <w:r w:rsidRPr="00C70689">
              <w:rPr>
                <w:sz w:val="24"/>
                <w:szCs w:val="24"/>
              </w:rPr>
              <w:t>в лирике</w:t>
            </w:r>
            <w:r w:rsidRPr="00C70689">
              <w:rPr>
                <w:spacing w:val="-5"/>
                <w:sz w:val="24"/>
                <w:szCs w:val="24"/>
              </w:rPr>
              <w:t xml:space="preserve"> </w:t>
            </w:r>
            <w:r w:rsidRPr="00C70689">
              <w:rPr>
                <w:sz w:val="24"/>
                <w:szCs w:val="24"/>
              </w:rPr>
              <w:t>поэта. Тема родины в лирике</w:t>
            </w:r>
            <w:r w:rsidRPr="00C70689">
              <w:rPr>
                <w:spacing w:val="-6"/>
                <w:sz w:val="24"/>
                <w:szCs w:val="24"/>
              </w:rPr>
              <w:t xml:space="preserve"> </w:t>
            </w:r>
            <w:r w:rsidRPr="00C70689">
              <w:rPr>
                <w:sz w:val="24"/>
                <w:szCs w:val="24"/>
              </w:rPr>
              <w:t>поэта (стихотворения</w:t>
            </w:r>
            <w:r w:rsidRPr="00C70689">
              <w:rPr>
                <w:spacing w:val="-15"/>
                <w:sz w:val="24"/>
                <w:szCs w:val="24"/>
              </w:rPr>
              <w:t xml:space="preserve"> </w:t>
            </w:r>
            <w:r w:rsidRPr="00C70689">
              <w:rPr>
                <w:sz w:val="24"/>
                <w:szCs w:val="24"/>
              </w:rPr>
              <w:t>«Дума»,</w:t>
            </w:r>
          </w:p>
          <w:p w:rsidR="00075590" w:rsidRPr="00C70689" w:rsidRDefault="00C70689" w:rsidP="00C70689">
            <w:pPr>
              <w:pStyle w:val="TableParagraph"/>
              <w:rPr>
                <w:sz w:val="24"/>
                <w:szCs w:val="24"/>
              </w:rPr>
            </w:pPr>
            <w:r w:rsidRPr="00C70689">
              <w:rPr>
                <w:sz w:val="24"/>
                <w:szCs w:val="24"/>
              </w:rPr>
              <w:t>«Родина»).</w:t>
            </w:r>
            <w:r w:rsidRPr="00C70689">
              <w:rPr>
                <w:spacing w:val="-15"/>
                <w:sz w:val="24"/>
                <w:szCs w:val="24"/>
              </w:rPr>
              <w:t xml:space="preserve"> </w:t>
            </w:r>
            <w:r w:rsidRPr="00C70689">
              <w:rPr>
                <w:sz w:val="24"/>
                <w:szCs w:val="24"/>
              </w:rPr>
              <w:t>Философский характер лирики</w:t>
            </w:r>
            <w:r w:rsidRPr="00C70689">
              <w:rPr>
                <w:spacing w:val="-4"/>
                <w:sz w:val="24"/>
                <w:szCs w:val="24"/>
              </w:rPr>
              <w:t xml:space="preserve"> </w:t>
            </w:r>
            <w:r w:rsidRPr="00C70689">
              <w:rPr>
                <w:sz w:val="24"/>
                <w:szCs w:val="24"/>
              </w:rPr>
              <w:t>поэта («Выхожу</w:t>
            </w:r>
            <w:r w:rsidRPr="00C70689">
              <w:rPr>
                <w:spacing w:val="-15"/>
                <w:sz w:val="24"/>
                <w:szCs w:val="24"/>
              </w:rPr>
              <w:t xml:space="preserve"> </w:t>
            </w:r>
            <w:r w:rsidRPr="00C70689">
              <w:rPr>
                <w:sz w:val="24"/>
                <w:szCs w:val="24"/>
              </w:rPr>
              <w:t>один</w:t>
            </w:r>
            <w:r w:rsidRPr="00C70689">
              <w:rPr>
                <w:spacing w:val="-8"/>
                <w:sz w:val="24"/>
                <w:szCs w:val="24"/>
              </w:rPr>
              <w:t xml:space="preserve"> </w:t>
            </w:r>
            <w:r w:rsidRPr="00C70689">
              <w:rPr>
                <w:sz w:val="24"/>
                <w:szCs w:val="24"/>
              </w:rPr>
              <w:t>я</w:t>
            </w:r>
          </w:p>
          <w:p w:rsidR="00075590" w:rsidRPr="00C70689" w:rsidRDefault="00C70689" w:rsidP="00C70689">
            <w:pPr>
              <w:pStyle w:val="TableParagraph"/>
              <w:rPr>
                <w:sz w:val="24"/>
                <w:szCs w:val="24"/>
              </w:rPr>
            </w:pPr>
            <w:r w:rsidRPr="00C70689">
              <w:rPr>
                <w:sz w:val="24"/>
                <w:szCs w:val="24"/>
              </w:rPr>
              <w:t>на</w:t>
            </w:r>
            <w:r w:rsidRPr="00C70689">
              <w:rPr>
                <w:spacing w:val="-3"/>
                <w:sz w:val="24"/>
                <w:szCs w:val="24"/>
              </w:rPr>
              <w:t xml:space="preserve"> </w:t>
            </w:r>
            <w:r w:rsidRPr="00C70689">
              <w:rPr>
                <w:spacing w:val="-2"/>
                <w:sz w:val="24"/>
                <w:szCs w:val="24"/>
              </w:rPr>
              <w:t>дорогу…»).</w:t>
            </w:r>
          </w:p>
          <w:p w:rsidR="00075590" w:rsidRPr="00C70689" w:rsidRDefault="00C70689" w:rsidP="00C70689">
            <w:pPr>
              <w:pStyle w:val="TableParagraph"/>
              <w:spacing w:before="35"/>
              <w:rPr>
                <w:sz w:val="24"/>
                <w:szCs w:val="24"/>
              </w:rPr>
            </w:pPr>
            <w:r w:rsidRPr="00C70689">
              <w:rPr>
                <w:sz w:val="24"/>
                <w:szCs w:val="24"/>
              </w:rPr>
              <w:t>М.</w:t>
            </w:r>
            <w:r w:rsidRPr="00C70689">
              <w:rPr>
                <w:spacing w:val="12"/>
                <w:sz w:val="24"/>
                <w:szCs w:val="24"/>
              </w:rPr>
              <w:t xml:space="preserve"> </w:t>
            </w:r>
            <w:r w:rsidRPr="00C70689">
              <w:rPr>
                <w:sz w:val="24"/>
                <w:szCs w:val="24"/>
              </w:rPr>
              <w:t>Ю.</w:t>
            </w:r>
            <w:r w:rsidRPr="00C70689">
              <w:rPr>
                <w:spacing w:val="-7"/>
                <w:sz w:val="24"/>
                <w:szCs w:val="24"/>
              </w:rPr>
              <w:t xml:space="preserve"> </w:t>
            </w:r>
            <w:r w:rsidRPr="00C70689">
              <w:rPr>
                <w:sz w:val="24"/>
                <w:szCs w:val="24"/>
              </w:rPr>
              <w:t>Лермонтов.</w:t>
            </w:r>
            <w:r w:rsidRPr="00C70689">
              <w:rPr>
                <w:spacing w:val="-7"/>
                <w:sz w:val="24"/>
                <w:szCs w:val="24"/>
              </w:rPr>
              <w:t xml:space="preserve"> </w:t>
            </w:r>
            <w:r w:rsidRPr="00C70689">
              <w:rPr>
                <w:spacing w:val="-4"/>
                <w:sz w:val="24"/>
                <w:szCs w:val="24"/>
              </w:rPr>
              <w:t>Роман</w:t>
            </w:r>
          </w:p>
          <w:p w:rsidR="00075590" w:rsidRPr="00C70689" w:rsidRDefault="00C70689" w:rsidP="00C70689">
            <w:pPr>
              <w:pStyle w:val="TableParagraph"/>
              <w:spacing w:before="23"/>
              <w:rPr>
                <w:sz w:val="24"/>
                <w:szCs w:val="24"/>
              </w:rPr>
            </w:pPr>
            <w:r w:rsidRPr="00C70689">
              <w:rPr>
                <w:sz w:val="24"/>
                <w:szCs w:val="24"/>
              </w:rPr>
              <w:t>«Герой</w:t>
            </w:r>
            <w:r w:rsidRPr="00C70689">
              <w:rPr>
                <w:spacing w:val="-4"/>
                <w:sz w:val="24"/>
                <w:szCs w:val="24"/>
              </w:rPr>
              <w:t xml:space="preserve"> </w:t>
            </w:r>
            <w:r w:rsidRPr="00C70689">
              <w:rPr>
                <w:sz w:val="24"/>
                <w:szCs w:val="24"/>
              </w:rPr>
              <w:t>нашего времени». Тема,</w:t>
            </w:r>
            <w:r w:rsidRPr="00C70689">
              <w:rPr>
                <w:spacing w:val="-22"/>
                <w:sz w:val="24"/>
                <w:szCs w:val="24"/>
              </w:rPr>
              <w:t xml:space="preserve"> </w:t>
            </w:r>
            <w:r w:rsidRPr="00C70689">
              <w:rPr>
                <w:sz w:val="24"/>
                <w:szCs w:val="24"/>
              </w:rPr>
              <w:t>идея,</w:t>
            </w:r>
            <w:r w:rsidRPr="00C70689">
              <w:rPr>
                <w:spacing w:val="-8"/>
                <w:sz w:val="24"/>
                <w:szCs w:val="24"/>
              </w:rPr>
              <w:t xml:space="preserve"> </w:t>
            </w:r>
            <w:r w:rsidRPr="00C70689">
              <w:rPr>
                <w:sz w:val="24"/>
                <w:szCs w:val="24"/>
              </w:rPr>
              <w:t>проблематика.</w:t>
            </w:r>
          </w:p>
          <w:p w:rsidR="00075590" w:rsidRPr="00C70689" w:rsidRDefault="00C70689" w:rsidP="00C70689">
            <w:pPr>
              <w:pStyle w:val="TableParagraph"/>
              <w:spacing w:before="1"/>
              <w:rPr>
                <w:sz w:val="24"/>
                <w:szCs w:val="24"/>
              </w:rPr>
            </w:pPr>
            <w:r w:rsidRPr="00C70689">
              <w:rPr>
                <w:sz w:val="24"/>
                <w:szCs w:val="24"/>
              </w:rPr>
              <w:t>Своеобразие</w:t>
            </w:r>
            <w:r w:rsidRPr="00C70689">
              <w:rPr>
                <w:spacing w:val="3"/>
                <w:sz w:val="24"/>
                <w:szCs w:val="24"/>
              </w:rPr>
              <w:t xml:space="preserve"> </w:t>
            </w:r>
            <w:r w:rsidRPr="00C70689">
              <w:rPr>
                <w:spacing w:val="-2"/>
                <w:sz w:val="24"/>
                <w:szCs w:val="24"/>
              </w:rPr>
              <w:t>сюжета</w:t>
            </w:r>
          </w:p>
          <w:p w:rsidR="00075590" w:rsidRPr="00C70689" w:rsidRDefault="00C70689" w:rsidP="00C70689">
            <w:pPr>
              <w:pStyle w:val="TableParagraph"/>
              <w:spacing w:before="23"/>
              <w:rPr>
                <w:sz w:val="24"/>
                <w:szCs w:val="24"/>
              </w:rPr>
            </w:pPr>
            <w:r w:rsidRPr="00C70689">
              <w:rPr>
                <w:sz w:val="24"/>
                <w:szCs w:val="24"/>
              </w:rPr>
              <w:t>и композиции.</w:t>
            </w:r>
            <w:r w:rsidRPr="00C70689">
              <w:rPr>
                <w:spacing w:val="-11"/>
                <w:sz w:val="24"/>
                <w:szCs w:val="24"/>
              </w:rPr>
              <w:t xml:space="preserve"> </w:t>
            </w:r>
            <w:r w:rsidRPr="00C70689">
              <w:rPr>
                <w:sz w:val="24"/>
                <w:szCs w:val="24"/>
              </w:rPr>
              <w:t>Загадки образа</w:t>
            </w:r>
            <w:r w:rsidRPr="00C70689">
              <w:rPr>
                <w:spacing w:val="-7"/>
                <w:sz w:val="24"/>
                <w:szCs w:val="24"/>
              </w:rPr>
              <w:t xml:space="preserve"> </w:t>
            </w:r>
            <w:r w:rsidRPr="00C70689">
              <w:rPr>
                <w:sz w:val="24"/>
                <w:szCs w:val="24"/>
              </w:rPr>
              <w:t>Печорина.</w:t>
            </w:r>
            <w:r w:rsidRPr="00C70689">
              <w:rPr>
                <w:spacing w:val="11"/>
                <w:sz w:val="24"/>
                <w:szCs w:val="24"/>
              </w:rPr>
              <w:t xml:space="preserve"> </w:t>
            </w:r>
            <w:r w:rsidRPr="00C70689">
              <w:rPr>
                <w:spacing w:val="-4"/>
                <w:sz w:val="24"/>
                <w:szCs w:val="24"/>
              </w:rPr>
              <w:t>Роль</w:t>
            </w:r>
          </w:p>
          <w:p w:rsidR="00075590" w:rsidRPr="00C70689" w:rsidRDefault="00C70689" w:rsidP="00C70689">
            <w:pPr>
              <w:pStyle w:val="TableParagraph"/>
              <w:spacing w:before="16"/>
              <w:ind w:right="540"/>
              <w:rPr>
                <w:sz w:val="24"/>
                <w:szCs w:val="24"/>
              </w:rPr>
            </w:pPr>
            <w:r w:rsidRPr="00C70689">
              <w:rPr>
                <w:sz w:val="24"/>
                <w:szCs w:val="24"/>
              </w:rPr>
              <w:t>«Журнала</w:t>
            </w:r>
            <w:r w:rsidRPr="00C70689">
              <w:rPr>
                <w:spacing w:val="-5"/>
                <w:sz w:val="24"/>
                <w:szCs w:val="24"/>
              </w:rPr>
              <w:t xml:space="preserve"> </w:t>
            </w:r>
            <w:r w:rsidRPr="00C70689">
              <w:rPr>
                <w:sz w:val="24"/>
                <w:szCs w:val="24"/>
              </w:rPr>
              <w:t>Печорина»</w:t>
            </w:r>
            <w:r w:rsidRPr="00C70689">
              <w:rPr>
                <w:spacing w:val="40"/>
                <w:sz w:val="24"/>
                <w:szCs w:val="24"/>
              </w:rPr>
              <w:t xml:space="preserve"> </w:t>
            </w:r>
            <w:r w:rsidRPr="00C70689">
              <w:rPr>
                <w:sz w:val="24"/>
                <w:szCs w:val="24"/>
              </w:rPr>
              <w:t>в раскрытии</w:t>
            </w:r>
            <w:r w:rsidRPr="00C70689">
              <w:rPr>
                <w:spacing w:val="-10"/>
                <w:sz w:val="24"/>
                <w:szCs w:val="24"/>
              </w:rPr>
              <w:t xml:space="preserve"> </w:t>
            </w:r>
            <w:r w:rsidRPr="00C70689">
              <w:rPr>
                <w:sz w:val="24"/>
                <w:szCs w:val="24"/>
              </w:rPr>
              <w:t>характера главного</w:t>
            </w:r>
            <w:r w:rsidRPr="00C70689">
              <w:rPr>
                <w:spacing w:val="-33"/>
                <w:sz w:val="24"/>
                <w:szCs w:val="24"/>
              </w:rPr>
              <w:t xml:space="preserve"> </w:t>
            </w:r>
            <w:r w:rsidRPr="00C70689">
              <w:rPr>
                <w:sz w:val="24"/>
                <w:szCs w:val="24"/>
              </w:rPr>
              <w:t>героя.</w:t>
            </w:r>
          </w:p>
          <w:p w:rsidR="00075590" w:rsidRPr="00C70689" w:rsidRDefault="00C70689" w:rsidP="00C70689">
            <w:pPr>
              <w:pStyle w:val="TableParagraph"/>
              <w:spacing w:before="1"/>
              <w:rPr>
                <w:sz w:val="24"/>
                <w:szCs w:val="24"/>
              </w:rPr>
            </w:pPr>
            <w:r w:rsidRPr="00C70689">
              <w:rPr>
                <w:sz w:val="24"/>
                <w:szCs w:val="24"/>
              </w:rPr>
              <w:t>Значение</w:t>
            </w:r>
            <w:r w:rsidRPr="00C70689">
              <w:rPr>
                <w:spacing w:val="-16"/>
                <w:sz w:val="24"/>
                <w:szCs w:val="24"/>
              </w:rPr>
              <w:t xml:space="preserve"> </w:t>
            </w:r>
            <w:r w:rsidRPr="00C70689">
              <w:rPr>
                <w:spacing w:val="-4"/>
                <w:sz w:val="24"/>
                <w:szCs w:val="24"/>
              </w:rPr>
              <w:t>главы</w:t>
            </w:r>
          </w:p>
          <w:p w:rsidR="00075590" w:rsidRPr="00C70689" w:rsidRDefault="00C70689" w:rsidP="00C70689">
            <w:pPr>
              <w:pStyle w:val="TableParagraph"/>
              <w:spacing w:before="23"/>
              <w:ind w:right="691"/>
              <w:rPr>
                <w:sz w:val="24"/>
                <w:szCs w:val="24"/>
              </w:rPr>
            </w:pPr>
            <w:r w:rsidRPr="00C70689">
              <w:rPr>
                <w:sz w:val="24"/>
                <w:szCs w:val="24"/>
              </w:rPr>
              <w:t>«Фаталист».</w:t>
            </w:r>
            <w:r w:rsidRPr="00C70689">
              <w:rPr>
                <w:spacing w:val="-15"/>
                <w:sz w:val="24"/>
                <w:szCs w:val="24"/>
              </w:rPr>
              <w:t xml:space="preserve"> </w:t>
            </w:r>
            <w:r w:rsidRPr="00C70689">
              <w:rPr>
                <w:sz w:val="24"/>
                <w:szCs w:val="24"/>
              </w:rPr>
              <w:t>Любовь в жизни Печорина</w:t>
            </w:r>
          </w:p>
        </w:tc>
        <w:tc>
          <w:tcPr>
            <w:tcW w:w="5340" w:type="dxa"/>
          </w:tcPr>
          <w:p w:rsidR="00075590" w:rsidRPr="00C70689" w:rsidRDefault="00C70689" w:rsidP="00C70689">
            <w:pPr>
              <w:pStyle w:val="TableParagraph"/>
              <w:rPr>
                <w:sz w:val="24"/>
                <w:szCs w:val="24"/>
              </w:rPr>
            </w:pPr>
            <w:r w:rsidRPr="00C70689">
              <w:rPr>
                <w:sz w:val="24"/>
                <w:szCs w:val="24"/>
              </w:rPr>
              <w:t>Конспектировать</w:t>
            </w:r>
            <w:r w:rsidRPr="00C70689">
              <w:rPr>
                <w:spacing w:val="-12"/>
                <w:sz w:val="24"/>
                <w:szCs w:val="24"/>
              </w:rPr>
              <w:t xml:space="preserve"> </w:t>
            </w:r>
            <w:r w:rsidRPr="00C70689">
              <w:rPr>
                <w:sz w:val="24"/>
                <w:szCs w:val="24"/>
              </w:rPr>
              <w:t>лекцию</w:t>
            </w:r>
            <w:r w:rsidRPr="00C70689">
              <w:rPr>
                <w:spacing w:val="-21"/>
                <w:sz w:val="24"/>
                <w:szCs w:val="24"/>
              </w:rPr>
              <w:t xml:space="preserve"> </w:t>
            </w:r>
            <w:r w:rsidRPr="00C70689">
              <w:rPr>
                <w:spacing w:val="-2"/>
                <w:sz w:val="24"/>
                <w:szCs w:val="24"/>
              </w:rPr>
              <w:t>учителя</w:t>
            </w:r>
          </w:p>
          <w:p w:rsidR="00075590" w:rsidRPr="00C70689" w:rsidRDefault="00C70689" w:rsidP="00C70689">
            <w:pPr>
              <w:pStyle w:val="TableParagraph"/>
              <w:spacing w:before="23"/>
              <w:ind w:right="213"/>
              <w:rPr>
                <w:sz w:val="24"/>
                <w:szCs w:val="24"/>
              </w:rPr>
            </w:pPr>
            <w:r w:rsidRPr="00C70689">
              <w:rPr>
                <w:sz w:val="24"/>
                <w:szCs w:val="24"/>
              </w:rPr>
              <w:t>и статью</w:t>
            </w:r>
            <w:r w:rsidRPr="00C70689">
              <w:rPr>
                <w:spacing w:val="-3"/>
                <w:sz w:val="24"/>
                <w:szCs w:val="24"/>
              </w:rPr>
              <w:t xml:space="preserve"> </w:t>
            </w:r>
            <w:r w:rsidRPr="00C70689">
              <w:rPr>
                <w:sz w:val="24"/>
                <w:szCs w:val="24"/>
              </w:rPr>
              <w:t>учебника</w:t>
            </w:r>
            <w:r w:rsidRPr="00C70689">
              <w:rPr>
                <w:spacing w:val="-8"/>
                <w:sz w:val="24"/>
                <w:szCs w:val="24"/>
              </w:rPr>
              <w:t xml:space="preserve"> </w:t>
            </w:r>
            <w:r w:rsidRPr="00C70689">
              <w:rPr>
                <w:sz w:val="24"/>
                <w:szCs w:val="24"/>
              </w:rPr>
              <w:t>и</w:t>
            </w:r>
            <w:r w:rsidRPr="00C70689">
              <w:rPr>
                <w:spacing w:val="-3"/>
                <w:sz w:val="24"/>
                <w:szCs w:val="24"/>
              </w:rPr>
              <w:t xml:space="preserve"> </w:t>
            </w:r>
            <w:r w:rsidRPr="00C70689">
              <w:rPr>
                <w:sz w:val="24"/>
                <w:szCs w:val="24"/>
              </w:rPr>
              <w:t>составлять</w:t>
            </w:r>
            <w:r w:rsidRPr="00C70689">
              <w:rPr>
                <w:spacing w:val="-12"/>
                <w:sz w:val="24"/>
                <w:szCs w:val="24"/>
              </w:rPr>
              <w:t xml:space="preserve"> </w:t>
            </w:r>
            <w:r w:rsidRPr="00C70689">
              <w:rPr>
                <w:sz w:val="24"/>
                <w:szCs w:val="24"/>
              </w:rPr>
              <w:t>их</w:t>
            </w:r>
            <w:r w:rsidRPr="00C70689">
              <w:rPr>
                <w:spacing w:val="-9"/>
                <w:sz w:val="24"/>
                <w:szCs w:val="24"/>
              </w:rPr>
              <w:t xml:space="preserve"> </w:t>
            </w:r>
            <w:r w:rsidRPr="00C70689">
              <w:rPr>
                <w:sz w:val="24"/>
                <w:szCs w:val="24"/>
              </w:rPr>
              <w:t>планы и тезисы.</w:t>
            </w:r>
          </w:p>
          <w:p w:rsidR="00075590" w:rsidRPr="00C70689" w:rsidRDefault="00C70689" w:rsidP="00C70689">
            <w:pPr>
              <w:pStyle w:val="TableParagraph"/>
              <w:rPr>
                <w:sz w:val="24"/>
                <w:szCs w:val="24"/>
              </w:rPr>
            </w:pPr>
            <w:r w:rsidRPr="00C70689">
              <w:rPr>
                <w:sz w:val="24"/>
                <w:szCs w:val="24"/>
              </w:rPr>
              <w:t>Составлять</w:t>
            </w:r>
            <w:r w:rsidRPr="00C70689">
              <w:rPr>
                <w:spacing w:val="-1"/>
                <w:sz w:val="24"/>
                <w:szCs w:val="24"/>
              </w:rPr>
              <w:t xml:space="preserve"> </w:t>
            </w:r>
            <w:r w:rsidRPr="00C70689">
              <w:rPr>
                <w:sz w:val="24"/>
                <w:szCs w:val="24"/>
              </w:rPr>
              <w:t>хронологическую</w:t>
            </w:r>
            <w:r w:rsidRPr="00C70689">
              <w:rPr>
                <w:spacing w:val="-12"/>
                <w:sz w:val="24"/>
                <w:szCs w:val="24"/>
              </w:rPr>
              <w:t xml:space="preserve"> </w:t>
            </w:r>
            <w:r w:rsidRPr="00C70689">
              <w:rPr>
                <w:spacing w:val="-2"/>
                <w:sz w:val="24"/>
                <w:szCs w:val="24"/>
              </w:rPr>
              <w:t>таблицу</w:t>
            </w:r>
          </w:p>
          <w:p w:rsidR="00075590" w:rsidRPr="00C70689" w:rsidRDefault="00C70689" w:rsidP="00C70689">
            <w:pPr>
              <w:pStyle w:val="TableParagraph"/>
              <w:spacing w:before="23"/>
              <w:ind w:right="309"/>
              <w:rPr>
                <w:sz w:val="24"/>
                <w:szCs w:val="24"/>
              </w:rPr>
            </w:pPr>
            <w:r w:rsidRPr="00C70689">
              <w:rPr>
                <w:sz w:val="24"/>
                <w:szCs w:val="24"/>
              </w:rPr>
              <w:t>жизни и творчества</w:t>
            </w:r>
            <w:r w:rsidRPr="00C70689">
              <w:rPr>
                <w:spacing w:val="-4"/>
                <w:sz w:val="24"/>
                <w:szCs w:val="24"/>
              </w:rPr>
              <w:t xml:space="preserve"> </w:t>
            </w:r>
            <w:r w:rsidRPr="00C70689">
              <w:rPr>
                <w:sz w:val="24"/>
                <w:szCs w:val="24"/>
              </w:rPr>
              <w:t>писателя.</w:t>
            </w:r>
            <w:r w:rsidRPr="00C70689">
              <w:rPr>
                <w:spacing w:val="40"/>
                <w:sz w:val="24"/>
                <w:szCs w:val="24"/>
              </w:rPr>
              <w:t xml:space="preserve"> </w:t>
            </w:r>
            <w:r w:rsidRPr="00C70689">
              <w:rPr>
                <w:sz w:val="24"/>
                <w:szCs w:val="24"/>
              </w:rPr>
              <w:t>Подбирать и</w:t>
            </w:r>
            <w:r w:rsidRPr="00C70689">
              <w:rPr>
                <w:spacing w:val="-8"/>
                <w:sz w:val="24"/>
                <w:szCs w:val="24"/>
              </w:rPr>
              <w:t xml:space="preserve"> </w:t>
            </w:r>
            <w:r w:rsidRPr="00C70689">
              <w:rPr>
                <w:sz w:val="24"/>
                <w:szCs w:val="24"/>
              </w:rPr>
              <w:t>обобщать</w:t>
            </w:r>
            <w:r w:rsidRPr="00C70689">
              <w:rPr>
                <w:spacing w:val="-18"/>
                <w:sz w:val="24"/>
                <w:szCs w:val="24"/>
              </w:rPr>
              <w:t xml:space="preserve"> </w:t>
            </w:r>
            <w:r w:rsidRPr="00C70689">
              <w:rPr>
                <w:sz w:val="24"/>
                <w:szCs w:val="24"/>
              </w:rPr>
              <w:t>материалы</w:t>
            </w:r>
            <w:r w:rsidRPr="00C70689">
              <w:rPr>
                <w:spacing w:val="-21"/>
                <w:sz w:val="24"/>
                <w:szCs w:val="24"/>
              </w:rPr>
              <w:t xml:space="preserve"> </w:t>
            </w:r>
            <w:r w:rsidRPr="00C70689">
              <w:rPr>
                <w:sz w:val="24"/>
                <w:szCs w:val="24"/>
              </w:rPr>
              <w:t>о нём, а также об истории создания произведений</w:t>
            </w:r>
            <w:r w:rsidRPr="00C70689">
              <w:rPr>
                <w:spacing w:val="-4"/>
                <w:sz w:val="24"/>
                <w:szCs w:val="24"/>
              </w:rPr>
              <w:t xml:space="preserve"> </w:t>
            </w:r>
            <w:r w:rsidRPr="00C70689">
              <w:rPr>
                <w:sz w:val="24"/>
                <w:szCs w:val="24"/>
              </w:rPr>
              <w:t>с использованием 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ind w:right="793"/>
              <w:rPr>
                <w:sz w:val="24"/>
                <w:szCs w:val="24"/>
              </w:rPr>
            </w:pPr>
            <w:r w:rsidRPr="00C70689">
              <w:rPr>
                <w:sz w:val="24"/>
                <w:szCs w:val="24"/>
              </w:rPr>
              <w:t>Выразительно</w:t>
            </w:r>
            <w:r w:rsidRPr="00C70689">
              <w:rPr>
                <w:spacing w:val="-2"/>
                <w:sz w:val="24"/>
                <w:szCs w:val="24"/>
              </w:rPr>
              <w:t xml:space="preserve"> </w:t>
            </w:r>
            <w:r w:rsidRPr="00C70689">
              <w:rPr>
                <w:sz w:val="24"/>
                <w:szCs w:val="24"/>
              </w:rPr>
              <w:t>читать,</w:t>
            </w:r>
            <w:r w:rsidRPr="00C70689">
              <w:rPr>
                <w:spacing w:val="-27"/>
                <w:sz w:val="24"/>
                <w:szCs w:val="24"/>
              </w:rPr>
              <w:t xml:space="preserve"> </w:t>
            </w:r>
            <w:r w:rsidRPr="00C70689">
              <w:rPr>
                <w:sz w:val="24"/>
                <w:szCs w:val="24"/>
              </w:rPr>
              <w:t>в том числе наизусть и по ролям.</w:t>
            </w:r>
          </w:p>
          <w:p w:rsidR="00075590" w:rsidRPr="00C70689" w:rsidRDefault="00C70689" w:rsidP="00C70689">
            <w:pPr>
              <w:pStyle w:val="TableParagraph"/>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5"/>
              <w:ind w:right="1465"/>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 вопросы (с</w:t>
            </w:r>
            <w:r w:rsidRPr="00C70689">
              <w:rPr>
                <w:spacing w:val="-6"/>
                <w:sz w:val="24"/>
                <w:szCs w:val="24"/>
              </w:rPr>
              <w:t xml:space="preserve"> </w:t>
            </w:r>
            <w:r w:rsidRPr="00C70689">
              <w:rPr>
                <w:sz w:val="24"/>
                <w:szCs w:val="24"/>
              </w:rPr>
              <w:t xml:space="preserve">использованием </w:t>
            </w:r>
            <w:r w:rsidRPr="00C70689">
              <w:rPr>
                <w:spacing w:val="-2"/>
                <w:sz w:val="24"/>
                <w:szCs w:val="24"/>
              </w:rPr>
              <w:t>цитирования).</w:t>
            </w:r>
          </w:p>
          <w:p w:rsidR="00075590" w:rsidRPr="00C70689" w:rsidRDefault="00C70689" w:rsidP="00C70689">
            <w:pPr>
              <w:pStyle w:val="TableParagraph"/>
              <w:spacing w:before="2"/>
              <w:ind w:right="84"/>
              <w:rPr>
                <w:sz w:val="24"/>
                <w:szCs w:val="24"/>
              </w:rPr>
            </w:pPr>
            <w:r w:rsidRPr="00C70689">
              <w:rPr>
                <w:sz w:val="24"/>
                <w:szCs w:val="24"/>
              </w:rPr>
              <w:t>Участвовать в коллективном диалоге. Характеризовать тематику, проблематику, идейно-эмоциональное</w:t>
            </w:r>
            <w:r w:rsidRPr="00C70689">
              <w:rPr>
                <w:spacing w:val="-32"/>
                <w:sz w:val="24"/>
                <w:szCs w:val="24"/>
              </w:rPr>
              <w:t xml:space="preserve"> </w:t>
            </w:r>
            <w:r w:rsidRPr="00C70689">
              <w:rPr>
                <w:sz w:val="24"/>
                <w:szCs w:val="24"/>
              </w:rPr>
              <w:t xml:space="preserve">содержания </w:t>
            </w:r>
            <w:r w:rsidRPr="00C70689">
              <w:rPr>
                <w:spacing w:val="-2"/>
                <w:sz w:val="24"/>
                <w:szCs w:val="24"/>
              </w:rPr>
              <w:t>стихотворений.</w:t>
            </w:r>
          </w:p>
          <w:p w:rsidR="00075590" w:rsidRPr="00C70689" w:rsidRDefault="00C70689" w:rsidP="00C70689">
            <w:pPr>
              <w:pStyle w:val="TableParagraph"/>
              <w:ind w:right="204"/>
              <w:rPr>
                <w:sz w:val="24"/>
                <w:szCs w:val="24"/>
              </w:rPr>
            </w:pPr>
            <w:r w:rsidRPr="00C70689">
              <w:rPr>
                <w:sz w:val="24"/>
                <w:szCs w:val="24"/>
              </w:rPr>
              <w:t>Анализировать лирические</w:t>
            </w:r>
            <w:r w:rsidRPr="00C70689">
              <w:rPr>
                <w:spacing w:val="-12"/>
                <w:sz w:val="24"/>
                <w:szCs w:val="24"/>
              </w:rPr>
              <w:t xml:space="preserve"> </w:t>
            </w:r>
            <w:r w:rsidRPr="00C70689">
              <w:rPr>
                <w:sz w:val="24"/>
                <w:szCs w:val="24"/>
              </w:rPr>
              <w:t>произведения с учётом их жанровой специфики.</w:t>
            </w:r>
          </w:p>
          <w:p w:rsidR="00075590" w:rsidRPr="00C70689" w:rsidRDefault="00C70689" w:rsidP="00C70689">
            <w:pPr>
              <w:pStyle w:val="TableParagraph"/>
              <w:ind w:right="284"/>
              <w:rPr>
                <w:sz w:val="24"/>
                <w:szCs w:val="24"/>
              </w:rPr>
            </w:pPr>
            <w:r w:rsidRPr="00C70689">
              <w:rPr>
                <w:sz w:val="24"/>
                <w:szCs w:val="24"/>
              </w:rPr>
              <w:t>Выявлять художественно значимые изобразительно-выразительные</w:t>
            </w:r>
            <w:r w:rsidRPr="00C70689">
              <w:rPr>
                <w:spacing w:val="-32"/>
                <w:sz w:val="24"/>
                <w:szCs w:val="24"/>
              </w:rPr>
              <w:t xml:space="preserve"> </w:t>
            </w:r>
            <w:r w:rsidRPr="00C70689">
              <w:rPr>
                <w:sz w:val="24"/>
                <w:szCs w:val="24"/>
              </w:rPr>
              <w:t>средства языка поэта и определять их</w:t>
            </w:r>
          </w:p>
          <w:p w:rsidR="00075590" w:rsidRPr="00C70689" w:rsidRDefault="00C70689" w:rsidP="00C70689">
            <w:pPr>
              <w:pStyle w:val="TableParagraph"/>
              <w:spacing w:before="8"/>
              <w:rPr>
                <w:sz w:val="24"/>
                <w:szCs w:val="24"/>
              </w:rPr>
            </w:pPr>
            <w:r w:rsidRPr="00C70689">
              <w:rPr>
                <w:sz w:val="24"/>
                <w:szCs w:val="24"/>
              </w:rPr>
              <w:t>художественные</w:t>
            </w:r>
            <w:r w:rsidRPr="00C70689">
              <w:rPr>
                <w:spacing w:val="-18"/>
                <w:sz w:val="24"/>
                <w:szCs w:val="24"/>
              </w:rPr>
              <w:t xml:space="preserve"> </w:t>
            </w:r>
            <w:r w:rsidRPr="00C70689">
              <w:rPr>
                <w:spacing w:val="-2"/>
                <w:sz w:val="24"/>
                <w:szCs w:val="24"/>
              </w:rPr>
              <w:t>функции.</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rsidTr="00D465F1">
        <w:trPr>
          <w:trHeight w:val="7077"/>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Сопоставлять</w:t>
            </w:r>
            <w:r w:rsidRPr="00C70689">
              <w:rPr>
                <w:spacing w:val="-24"/>
                <w:sz w:val="24"/>
                <w:szCs w:val="24"/>
              </w:rPr>
              <w:t xml:space="preserve"> </w:t>
            </w:r>
            <w:r w:rsidRPr="00C70689">
              <w:rPr>
                <w:sz w:val="24"/>
                <w:szCs w:val="24"/>
              </w:rPr>
              <w:t>стихотворения</w:t>
            </w:r>
            <w:r w:rsidRPr="00C70689">
              <w:rPr>
                <w:spacing w:val="-6"/>
                <w:sz w:val="24"/>
                <w:szCs w:val="24"/>
              </w:rPr>
              <w:t xml:space="preserve"> </w:t>
            </w:r>
            <w:r w:rsidRPr="00C70689">
              <w:rPr>
                <w:sz w:val="24"/>
                <w:szCs w:val="24"/>
              </w:rPr>
              <w:t>по</w:t>
            </w:r>
            <w:r w:rsidRPr="00C70689">
              <w:rPr>
                <w:spacing w:val="-1"/>
                <w:sz w:val="24"/>
                <w:szCs w:val="24"/>
              </w:rPr>
              <w:t xml:space="preserve"> </w:t>
            </w:r>
            <w:r w:rsidRPr="00C70689">
              <w:rPr>
                <w:spacing w:val="-2"/>
                <w:sz w:val="24"/>
                <w:szCs w:val="24"/>
              </w:rPr>
              <w:t>заданным</w:t>
            </w:r>
          </w:p>
          <w:p w:rsidR="00075590" w:rsidRPr="00C70689" w:rsidRDefault="00C70689" w:rsidP="00C70689">
            <w:pPr>
              <w:pStyle w:val="TableParagraph"/>
              <w:spacing w:before="23"/>
              <w:ind w:right="793"/>
              <w:rPr>
                <w:sz w:val="24"/>
                <w:szCs w:val="24"/>
              </w:rPr>
            </w:pPr>
            <w:r w:rsidRPr="00C70689">
              <w:rPr>
                <w:sz w:val="24"/>
                <w:szCs w:val="24"/>
              </w:rPr>
              <w:t>основаниям</w:t>
            </w:r>
            <w:r w:rsidRPr="00C70689">
              <w:rPr>
                <w:spacing w:val="-15"/>
                <w:sz w:val="24"/>
                <w:szCs w:val="24"/>
              </w:rPr>
              <w:t xml:space="preserve"> </w:t>
            </w:r>
            <w:r w:rsidRPr="00C70689">
              <w:rPr>
                <w:sz w:val="24"/>
                <w:szCs w:val="24"/>
              </w:rPr>
              <w:t>(в том числе</w:t>
            </w:r>
            <w:r w:rsidRPr="00C70689">
              <w:rPr>
                <w:spacing w:val="-4"/>
                <w:sz w:val="24"/>
                <w:szCs w:val="24"/>
              </w:rPr>
              <w:t xml:space="preserve"> </w:t>
            </w:r>
            <w:r w:rsidRPr="00C70689">
              <w:rPr>
                <w:sz w:val="24"/>
                <w:szCs w:val="24"/>
              </w:rPr>
              <w:t>с другими видами искусства) с занесением информации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таблицу.</w:t>
            </w:r>
          </w:p>
          <w:p w:rsidR="00075590" w:rsidRPr="00C70689" w:rsidRDefault="00C70689" w:rsidP="00C70689">
            <w:pPr>
              <w:pStyle w:val="TableParagraph"/>
              <w:ind w:right="551"/>
              <w:rPr>
                <w:sz w:val="24"/>
                <w:szCs w:val="24"/>
              </w:rPr>
            </w:pPr>
            <w:r w:rsidRPr="00C70689">
              <w:rPr>
                <w:sz w:val="24"/>
                <w:szCs w:val="24"/>
              </w:rPr>
              <w:t>Конспектировать</w:t>
            </w:r>
            <w:r w:rsidRPr="00C70689">
              <w:rPr>
                <w:spacing w:val="-11"/>
                <w:sz w:val="24"/>
                <w:szCs w:val="24"/>
              </w:rPr>
              <w:t xml:space="preserve"> </w:t>
            </w:r>
            <w:r w:rsidRPr="00C70689">
              <w:rPr>
                <w:sz w:val="24"/>
                <w:szCs w:val="24"/>
              </w:rPr>
              <w:t>литературно- критические</w:t>
            </w:r>
            <w:r w:rsidRPr="00C70689">
              <w:rPr>
                <w:spacing w:val="-2"/>
                <w:sz w:val="24"/>
                <w:szCs w:val="24"/>
              </w:rPr>
              <w:t xml:space="preserve"> </w:t>
            </w:r>
            <w:r w:rsidRPr="00C70689">
              <w:rPr>
                <w:sz w:val="24"/>
                <w:szCs w:val="24"/>
              </w:rPr>
              <w:t>статьи и использовать</w:t>
            </w:r>
            <w:r w:rsidRPr="00C70689">
              <w:rPr>
                <w:spacing w:val="-25"/>
                <w:sz w:val="24"/>
                <w:szCs w:val="24"/>
              </w:rPr>
              <w:t xml:space="preserve"> </w:t>
            </w:r>
            <w:r w:rsidRPr="00C70689">
              <w:rPr>
                <w:sz w:val="24"/>
                <w:szCs w:val="24"/>
              </w:rPr>
              <w:t>их в анализе</w:t>
            </w:r>
            <w:r w:rsidRPr="00C70689">
              <w:rPr>
                <w:spacing w:val="-10"/>
                <w:sz w:val="24"/>
                <w:szCs w:val="24"/>
              </w:rPr>
              <w:t xml:space="preserve"> </w:t>
            </w:r>
            <w:r w:rsidRPr="00C70689">
              <w:rPr>
                <w:sz w:val="24"/>
                <w:szCs w:val="24"/>
              </w:rPr>
              <w:t>текстов.</w:t>
            </w:r>
          </w:p>
          <w:p w:rsidR="00075590" w:rsidRPr="00C70689" w:rsidRDefault="00C70689" w:rsidP="00C70689">
            <w:pPr>
              <w:pStyle w:val="TableParagraph"/>
              <w:rPr>
                <w:sz w:val="24"/>
                <w:szCs w:val="24"/>
              </w:rPr>
            </w:pPr>
            <w:r w:rsidRPr="00C70689">
              <w:rPr>
                <w:sz w:val="24"/>
                <w:szCs w:val="24"/>
              </w:rPr>
              <w:t>Составлять</w:t>
            </w:r>
            <w:r w:rsidRPr="00C70689">
              <w:rPr>
                <w:spacing w:val="-9"/>
                <w:sz w:val="24"/>
                <w:szCs w:val="24"/>
              </w:rPr>
              <w:t xml:space="preserve"> </w:t>
            </w:r>
            <w:r w:rsidRPr="00C70689">
              <w:rPr>
                <w:sz w:val="24"/>
                <w:szCs w:val="24"/>
              </w:rPr>
              <w:t>письменный</w:t>
            </w:r>
            <w:r w:rsidRPr="00C70689">
              <w:rPr>
                <w:spacing w:val="-18"/>
                <w:sz w:val="24"/>
                <w:szCs w:val="24"/>
              </w:rPr>
              <w:t xml:space="preserve"> </w:t>
            </w:r>
            <w:r w:rsidRPr="00C70689">
              <w:rPr>
                <w:spacing w:val="-4"/>
                <w:sz w:val="24"/>
                <w:szCs w:val="24"/>
              </w:rPr>
              <w:t>ответ</w:t>
            </w:r>
          </w:p>
          <w:p w:rsidR="00075590" w:rsidRPr="00C70689" w:rsidRDefault="00C70689" w:rsidP="00C70689">
            <w:pPr>
              <w:pStyle w:val="TableParagraph"/>
              <w:spacing w:before="36"/>
              <w:ind w:right="98"/>
              <w:rPr>
                <w:sz w:val="24"/>
                <w:szCs w:val="24"/>
              </w:rPr>
            </w:pPr>
            <w:r w:rsidRPr="00C70689">
              <w:rPr>
                <w:sz w:val="24"/>
                <w:szCs w:val="24"/>
              </w:rPr>
              <w:t>на проблемный</w:t>
            </w:r>
            <w:r w:rsidRPr="00C70689">
              <w:rPr>
                <w:spacing w:val="-16"/>
                <w:sz w:val="24"/>
                <w:szCs w:val="24"/>
              </w:rPr>
              <w:t xml:space="preserve"> </w:t>
            </w:r>
            <w:r w:rsidRPr="00C70689">
              <w:rPr>
                <w:sz w:val="24"/>
                <w:szCs w:val="24"/>
              </w:rPr>
              <w:t>вопрос,</w:t>
            </w:r>
            <w:r w:rsidRPr="00C70689">
              <w:rPr>
                <w:spacing w:val="-8"/>
                <w:sz w:val="24"/>
                <w:szCs w:val="24"/>
              </w:rPr>
              <w:t xml:space="preserve"> </w:t>
            </w:r>
            <w:r w:rsidRPr="00C70689">
              <w:rPr>
                <w:sz w:val="24"/>
                <w:szCs w:val="24"/>
              </w:rPr>
              <w:t>писать</w:t>
            </w:r>
            <w:r w:rsidRPr="00C70689">
              <w:rPr>
                <w:spacing w:val="-6"/>
                <w:sz w:val="24"/>
                <w:szCs w:val="24"/>
              </w:rPr>
              <w:t xml:space="preserve"> </w:t>
            </w:r>
            <w:r w:rsidRPr="00C70689">
              <w:rPr>
                <w:sz w:val="24"/>
                <w:szCs w:val="24"/>
              </w:rPr>
              <w:t>сочинение на литературную</w:t>
            </w:r>
            <w:r w:rsidRPr="00C70689">
              <w:rPr>
                <w:spacing w:val="-21"/>
                <w:sz w:val="24"/>
                <w:szCs w:val="24"/>
              </w:rPr>
              <w:t xml:space="preserve"> </w:t>
            </w:r>
            <w:r w:rsidRPr="00C70689">
              <w:rPr>
                <w:sz w:val="24"/>
                <w:szCs w:val="24"/>
              </w:rPr>
              <w:t>тему и редактировать собственные</w:t>
            </w:r>
            <w:r w:rsidRPr="00C70689">
              <w:rPr>
                <w:spacing w:val="-5"/>
                <w:sz w:val="24"/>
                <w:szCs w:val="24"/>
              </w:rPr>
              <w:t xml:space="preserve"> </w:t>
            </w:r>
            <w:r w:rsidRPr="00C70689">
              <w:rPr>
                <w:sz w:val="24"/>
                <w:szCs w:val="24"/>
              </w:rPr>
              <w:t>работы.</w:t>
            </w:r>
          </w:p>
          <w:p w:rsidR="00075590" w:rsidRPr="00C70689" w:rsidRDefault="00C70689" w:rsidP="00C70689">
            <w:pPr>
              <w:pStyle w:val="TableParagraph"/>
              <w:spacing w:before="2"/>
              <w:ind w:right="98"/>
              <w:rPr>
                <w:sz w:val="24"/>
                <w:szCs w:val="24"/>
              </w:rPr>
            </w:pPr>
            <w:r w:rsidRPr="00C70689">
              <w:rPr>
                <w:sz w:val="24"/>
                <w:szCs w:val="24"/>
              </w:rPr>
              <w:t>Самостоятельно</w:t>
            </w:r>
            <w:r w:rsidRPr="00C70689">
              <w:rPr>
                <w:spacing w:val="-14"/>
                <w:sz w:val="24"/>
                <w:szCs w:val="24"/>
              </w:rPr>
              <w:t xml:space="preserve"> </w:t>
            </w:r>
            <w:r w:rsidRPr="00C70689">
              <w:rPr>
                <w:sz w:val="24"/>
                <w:szCs w:val="24"/>
              </w:rPr>
              <w:t>готовить устные монологические</w:t>
            </w:r>
            <w:r w:rsidRPr="00C70689">
              <w:rPr>
                <w:spacing w:val="-32"/>
                <w:sz w:val="24"/>
                <w:szCs w:val="24"/>
              </w:rPr>
              <w:t xml:space="preserve"> </w:t>
            </w:r>
            <w:r w:rsidRPr="00C70689">
              <w:rPr>
                <w:sz w:val="24"/>
                <w:szCs w:val="24"/>
              </w:rPr>
              <w:t>сообщения</w:t>
            </w:r>
          </w:p>
          <w:p w:rsidR="00075590" w:rsidRPr="00C70689" w:rsidRDefault="00C70689" w:rsidP="00C70689">
            <w:pPr>
              <w:pStyle w:val="TableParagraph"/>
              <w:spacing w:before="1"/>
              <w:rPr>
                <w:sz w:val="24"/>
                <w:szCs w:val="24"/>
              </w:rPr>
            </w:pPr>
            <w:r w:rsidRPr="00C70689">
              <w:rPr>
                <w:sz w:val="24"/>
                <w:szCs w:val="24"/>
              </w:rPr>
              <w:t>на</w:t>
            </w:r>
            <w:r w:rsidRPr="00C70689">
              <w:rPr>
                <w:spacing w:val="8"/>
                <w:sz w:val="24"/>
                <w:szCs w:val="24"/>
              </w:rPr>
              <w:t xml:space="preserve"> </w:t>
            </w:r>
            <w:r w:rsidRPr="00C70689">
              <w:rPr>
                <w:sz w:val="24"/>
                <w:szCs w:val="24"/>
              </w:rPr>
              <w:t>литературоведческие</w:t>
            </w:r>
            <w:r w:rsidRPr="00C70689">
              <w:rPr>
                <w:spacing w:val="-26"/>
                <w:sz w:val="24"/>
                <w:szCs w:val="24"/>
              </w:rPr>
              <w:t xml:space="preserve"> </w:t>
            </w:r>
            <w:r w:rsidRPr="00C70689">
              <w:rPr>
                <w:spacing w:val="-4"/>
                <w:sz w:val="24"/>
                <w:szCs w:val="24"/>
              </w:rPr>
              <w:t>темы,</w:t>
            </w:r>
          </w:p>
          <w:p w:rsidR="00075590" w:rsidRPr="00C70689" w:rsidRDefault="00C70689" w:rsidP="00C70689">
            <w:pPr>
              <w:pStyle w:val="TableParagraph"/>
              <w:spacing w:before="38"/>
              <w:ind w:right="793"/>
              <w:rPr>
                <w:sz w:val="24"/>
                <w:szCs w:val="24"/>
              </w:rPr>
            </w:pPr>
            <w:r w:rsidRPr="00C70689">
              <w:rPr>
                <w:sz w:val="24"/>
                <w:szCs w:val="24"/>
              </w:rPr>
              <w:t>в том числе творческого</w:t>
            </w:r>
            <w:r w:rsidRPr="00C70689">
              <w:rPr>
                <w:spacing w:val="-18"/>
                <w:sz w:val="24"/>
                <w:szCs w:val="24"/>
              </w:rPr>
              <w:t xml:space="preserve"> </w:t>
            </w:r>
            <w:r w:rsidRPr="00C70689">
              <w:rPr>
                <w:sz w:val="24"/>
                <w:szCs w:val="24"/>
              </w:rPr>
              <w:t>характера. Работать со словарём литературоведческих</w:t>
            </w:r>
            <w:r w:rsidRPr="00C70689">
              <w:rPr>
                <w:spacing w:val="-7"/>
                <w:sz w:val="24"/>
                <w:szCs w:val="24"/>
              </w:rPr>
              <w:t xml:space="preserve"> </w:t>
            </w:r>
            <w:r w:rsidRPr="00C70689">
              <w:rPr>
                <w:sz w:val="24"/>
                <w:szCs w:val="24"/>
              </w:rPr>
              <w:t>терминов.</w:t>
            </w:r>
          </w:p>
          <w:p w:rsidR="00075590" w:rsidRPr="00C70689" w:rsidRDefault="00C70689" w:rsidP="00C70689">
            <w:pPr>
              <w:pStyle w:val="TableParagraph"/>
              <w:spacing w:before="1"/>
              <w:ind w:right="966"/>
              <w:rPr>
                <w:sz w:val="24"/>
                <w:szCs w:val="24"/>
              </w:rPr>
            </w:pPr>
            <w:r w:rsidRPr="00C70689">
              <w:rPr>
                <w:sz w:val="24"/>
                <w:szCs w:val="24"/>
              </w:rPr>
              <w:t>Характеризовать систему образов, особенности</w:t>
            </w:r>
            <w:r w:rsidRPr="00C70689">
              <w:rPr>
                <w:spacing w:val="-18"/>
                <w:sz w:val="24"/>
                <w:szCs w:val="24"/>
              </w:rPr>
              <w:t xml:space="preserve"> </w:t>
            </w:r>
            <w:r w:rsidRPr="00C70689">
              <w:rPr>
                <w:sz w:val="24"/>
                <w:szCs w:val="24"/>
              </w:rPr>
              <w:t>сюжета</w:t>
            </w:r>
            <w:r w:rsidRPr="00C70689">
              <w:rPr>
                <w:spacing w:val="14"/>
                <w:sz w:val="24"/>
                <w:szCs w:val="24"/>
              </w:rPr>
              <w:t xml:space="preserve"> </w:t>
            </w:r>
            <w:r w:rsidRPr="00C70689">
              <w:rPr>
                <w:sz w:val="24"/>
                <w:szCs w:val="24"/>
              </w:rPr>
              <w:t>и</w:t>
            </w:r>
            <w:r w:rsidRPr="00C70689">
              <w:rPr>
                <w:spacing w:val="-8"/>
                <w:sz w:val="24"/>
                <w:szCs w:val="24"/>
              </w:rPr>
              <w:t xml:space="preserve"> </w:t>
            </w:r>
            <w:r w:rsidRPr="00C70689">
              <w:rPr>
                <w:sz w:val="24"/>
                <w:szCs w:val="24"/>
              </w:rPr>
              <w:t xml:space="preserve">композиции </w:t>
            </w:r>
            <w:r w:rsidRPr="00C70689">
              <w:rPr>
                <w:spacing w:val="-2"/>
                <w:sz w:val="24"/>
                <w:szCs w:val="24"/>
              </w:rPr>
              <w:t>произведения.</w:t>
            </w:r>
          </w:p>
          <w:p w:rsidR="00075590" w:rsidRPr="00C70689" w:rsidRDefault="00C70689" w:rsidP="00C70689">
            <w:pPr>
              <w:pStyle w:val="TableParagraph"/>
              <w:spacing w:before="17"/>
              <w:rPr>
                <w:sz w:val="24"/>
                <w:szCs w:val="24"/>
              </w:rPr>
            </w:pPr>
            <w:r w:rsidRPr="00C70689">
              <w:rPr>
                <w:sz w:val="24"/>
                <w:szCs w:val="24"/>
              </w:rPr>
              <w:t>Давать</w:t>
            </w:r>
            <w:r w:rsidRPr="00C70689">
              <w:rPr>
                <w:spacing w:val="1"/>
                <w:sz w:val="24"/>
                <w:szCs w:val="24"/>
              </w:rPr>
              <w:t xml:space="preserve"> </w:t>
            </w:r>
            <w:r w:rsidRPr="00C70689">
              <w:rPr>
                <w:sz w:val="24"/>
                <w:szCs w:val="24"/>
              </w:rPr>
              <w:t>характеристику</w:t>
            </w:r>
            <w:r w:rsidRPr="00C70689">
              <w:rPr>
                <w:spacing w:val="-18"/>
                <w:sz w:val="24"/>
                <w:szCs w:val="24"/>
              </w:rPr>
              <w:t xml:space="preserve"> </w:t>
            </w:r>
            <w:r w:rsidRPr="00C70689">
              <w:rPr>
                <w:spacing w:val="-2"/>
                <w:sz w:val="24"/>
                <w:szCs w:val="24"/>
              </w:rPr>
              <w:t>персонажей,</w:t>
            </w:r>
          </w:p>
          <w:p w:rsidR="00075590" w:rsidRPr="00C70689" w:rsidRDefault="00C70689" w:rsidP="00C70689">
            <w:pPr>
              <w:pStyle w:val="TableParagraph"/>
              <w:spacing w:before="23"/>
              <w:ind w:right="213"/>
              <w:rPr>
                <w:sz w:val="24"/>
                <w:szCs w:val="24"/>
              </w:rPr>
            </w:pPr>
            <w:r w:rsidRPr="00C70689">
              <w:rPr>
                <w:sz w:val="24"/>
                <w:szCs w:val="24"/>
              </w:rPr>
              <w:t>в том числе сравнительную</w:t>
            </w:r>
            <w:r w:rsidRPr="00C70689">
              <w:rPr>
                <w:spacing w:val="-11"/>
                <w:sz w:val="24"/>
                <w:szCs w:val="24"/>
              </w:rPr>
              <w:t xml:space="preserve"> </w:t>
            </w:r>
            <w:r w:rsidRPr="00C70689">
              <w:rPr>
                <w:sz w:val="24"/>
                <w:szCs w:val="24"/>
              </w:rPr>
              <w:t>и</w:t>
            </w:r>
            <w:r w:rsidRPr="00C70689">
              <w:rPr>
                <w:spacing w:val="-11"/>
                <w:sz w:val="24"/>
                <w:szCs w:val="24"/>
              </w:rPr>
              <w:t xml:space="preserve"> </w:t>
            </w:r>
            <w:r w:rsidRPr="00C70689">
              <w:rPr>
                <w:sz w:val="24"/>
                <w:szCs w:val="24"/>
              </w:rPr>
              <w:t>групповую, с составлением схем и таблиц.</w:t>
            </w:r>
          </w:p>
          <w:p w:rsidR="00075590" w:rsidRPr="00C70689" w:rsidRDefault="00C70689" w:rsidP="00C70689">
            <w:pPr>
              <w:pStyle w:val="TableParagraph"/>
              <w:spacing w:before="1"/>
              <w:rPr>
                <w:sz w:val="24"/>
                <w:szCs w:val="24"/>
              </w:rPr>
            </w:pPr>
            <w:r w:rsidRPr="00C70689">
              <w:rPr>
                <w:sz w:val="24"/>
                <w:szCs w:val="24"/>
              </w:rPr>
              <w:t>Анализировать ключевые</w:t>
            </w:r>
            <w:r w:rsidRPr="00C70689">
              <w:rPr>
                <w:spacing w:val="-16"/>
                <w:sz w:val="24"/>
                <w:szCs w:val="24"/>
              </w:rPr>
              <w:t xml:space="preserve"> </w:t>
            </w:r>
            <w:r w:rsidRPr="00C70689">
              <w:rPr>
                <w:spacing w:val="-2"/>
                <w:sz w:val="24"/>
                <w:szCs w:val="24"/>
              </w:rPr>
              <w:t>эпизоды</w:t>
            </w:r>
          </w:p>
          <w:p w:rsidR="00075590" w:rsidRPr="00C70689" w:rsidRDefault="00C70689" w:rsidP="00C70689">
            <w:pPr>
              <w:pStyle w:val="TableParagraph"/>
              <w:spacing w:before="23"/>
              <w:ind w:right="98"/>
              <w:rPr>
                <w:sz w:val="24"/>
                <w:szCs w:val="24"/>
              </w:rPr>
            </w:pPr>
            <w:r w:rsidRPr="00C70689">
              <w:rPr>
                <w:sz w:val="24"/>
                <w:szCs w:val="24"/>
              </w:rPr>
              <w:t>и различные</w:t>
            </w:r>
            <w:r w:rsidRPr="00C70689">
              <w:rPr>
                <w:spacing w:val="-12"/>
                <w:sz w:val="24"/>
                <w:szCs w:val="24"/>
              </w:rPr>
              <w:t xml:space="preserve"> </w:t>
            </w:r>
            <w:r w:rsidRPr="00C70689">
              <w:rPr>
                <w:sz w:val="24"/>
                <w:szCs w:val="24"/>
              </w:rPr>
              <w:t>формы выражения</w:t>
            </w:r>
            <w:r w:rsidRPr="00C70689">
              <w:rPr>
                <w:spacing w:val="-19"/>
                <w:sz w:val="24"/>
                <w:szCs w:val="24"/>
              </w:rPr>
              <w:t xml:space="preserve"> </w:t>
            </w:r>
            <w:r w:rsidRPr="00C70689">
              <w:rPr>
                <w:sz w:val="24"/>
                <w:szCs w:val="24"/>
              </w:rPr>
              <w:t>авторской позиции с учётом специфики</w:t>
            </w:r>
          </w:p>
          <w:p w:rsidR="00075590" w:rsidRPr="00C70689" w:rsidRDefault="00C70689" w:rsidP="00C70689">
            <w:pPr>
              <w:pStyle w:val="TableParagraph"/>
              <w:spacing w:before="16"/>
              <w:rPr>
                <w:sz w:val="24"/>
                <w:szCs w:val="24"/>
              </w:rPr>
            </w:pPr>
            <w:r w:rsidRPr="00C70689">
              <w:rPr>
                <w:sz w:val="24"/>
                <w:szCs w:val="24"/>
              </w:rPr>
              <w:t>литературных</w:t>
            </w:r>
            <w:r w:rsidRPr="00C70689">
              <w:rPr>
                <w:spacing w:val="-1"/>
                <w:sz w:val="24"/>
                <w:szCs w:val="24"/>
              </w:rPr>
              <w:t xml:space="preserve"> </w:t>
            </w:r>
            <w:r w:rsidRPr="00C70689">
              <w:rPr>
                <w:spacing w:val="-2"/>
                <w:sz w:val="24"/>
                <w:szCs w:val="24"/>
              </w:rPr>
              <w:t>направлений.</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3465"/>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Составлять</w:t>
            </w:r>
            <w:r w:rsidRPr="00C70689">
              <w:rPr>
                <w:spacing w:val="3"/>
                <w:sz w:val="24"/>
                <w:szCs w:val="24"/>
              </w:rPr>
              <w:t xml:space="preserve"> </w:t>
            </w:r>
            <w:r w:rsidRPr="00C70689">
              <w:rPr>
                <w:sz w:val="24"/>
                <w:szCs w:val="24"/>
              </w:rPr>
              <w:t>отзыв</w:t>
            </w:r>
            <w:r w:rsidRPr="00C70689">
              <w:rPr>
                <w:spacing w:val="-4"/>
                <w:sz w:val="24"/>
                <w:szCs w:val="24"/>
              </w:rPr>
              <w:t xml:space="preserve"> </w:t>
            </w:r>
            <w:r w:rsidRPr="00C70689">
              <w:rPr>
                <w:spacing w:val="-2"/>
                <w:sz w:val="24"/>
                <w:szCs w:val="24"/>
              </w:rPr>
              <w:t>(рецензию)</w:t>
            </w:r>
          </w:p>
          <w:p w:rsidR="00075590" w:rsidRPr="00C70689" w:rsidRDefault="00C70689" w:rsidP="00C70689">
            <w:pPr>
              <w:pStyle w:val="TableParagraph"/>
              <w:spacing w:before="23"/>
              <w:ind w:right="98"/>
              <w:rPr>
                <w:sz w:val="24"/>
                <w:szCs w:val="24"/>
              </w:rPr>
            </w:pPr>
            <w:r w:rsidRPr="00C70689">
              <w:rPr>
                <w:sz w:val="24"/>
                <w:szCs w:val="24"/>
              </w:rPr>
              <w:t>на театральные</w:t>
            </w:r>
            <w:r w:rsidRPr="00C70689">
              <w:rPr>
                <w:spacing w:val="-14"/>
                <w:sz w:val="24"/>
                <w:szCs w:val="24"/>
              </w:rPr>
              <w:t xml:space="preserve"> </w:t>
            </w:r>
            <w:r w:rsidRPr="00C70689">
              <w:rPr>
                <w:sz w:val="24"/>
                <w:szCs w:val="24"/>
              </w:rPr>
              <w:t>или</w:t>
            </w:r>
            <w:r w:rsidRPr="00C70689">
              <w:rPr>
                <w:spacing w:val="-8"/>
                <w:sz w:val="24"/>
                <w:szCs w:val="24"/>
              </w:rPr>
              <w:t xml:space="preserve"> </w:t>
            </w:r>
            <w:r w:rsidRPr="00C70689">
              <w:rPr>
                <w:sz w:val="24"/>
                <w:szCs w:val="24"/>
              </w:rPr>
              <w:t>кинематографические версии</w:t>
            </w:r>
            <w:r w:rsidRPr="00C70689">
              <w:rPr>
                <w:spacing w:val="-27"/>
                <w:sz w:val="24"/>
                <w:szCs w:val="24"/>
              </w:rPr>
              <w:t xml:space="preserve"> </w:t>
            </w:r>
            <w:r w:rsidRPr="00C70689">
              <w:rPr>
                <w:sz w:val="24"/>
                <w:szCs w:val="24"/>
              </w:rPr>
              <w:t>произведений.</w:t>
            </w:r>
          </w:p>
          <w:p w:rsidR="00075590" w:rsidRPr="00C70689" w:rsidRDefault="00C70689" w:rsidP="00C70689">
            <w:pPr>
              <w:pStyle w:val="TableParagraph"/>
              <w:rPr>
                <w:sz w:val="24"/>
                <w:szCs w:val="24"/>
              </w:rPr>
            </w:pPr>
            <w:r w:rsidRPr="00C70689">
              <w:rPr>
                <w:sz w:val="24"/>
                <w:szCs w:val="24"/>
              </w:rPr>
              <w:t>Участвовать</w:t>
            </w:r>
            <w:r w:rsidRPr="00C70689">
              <w:rPr>
                <w:spacing w:val="2"/>
                <w:sz w:val="24"/>
                <w:szCs w:val="24"/>
              </w:rPr>
              <w:t xml:space="preserve"> </w:t>
            </w:r>
            <w:r w:rsidRPr="00C70689">
              <w:rPr>
                <w:sz w:val="24"/>
                <w:szCs w:val="24"/>
              </w:rPr>
              <w:t>в</w:t>
            </w:r>
            <w:r w:rsidRPr="00C70689">
              <w:rPr>
                <w:spacing w:val="-5"/>
                <w:sz w:val="24"/>
                <w:szCs w:val="24"/>
              </w:rPr>
              <w:t xml:space="preserve"> </w:t>
            </w:r>
            <w:r w:rsidRPr="00C70689">
              <w:rPr>
                <w:sz w:val="24"/>
                <w:szCs w:val="24"/>
              </w:rPr>
              <w:t>разработке</w:t>
            </w:r>
            <w:r w:rsidRPr="00C70689">
              <w:rPr>
                <w:spacing w:val="-15"/>
                <w:sz w:val="24"/>
                <w:szCs w:val="24"/>
              </w:rPr>
              <w:t xml:space="preserve"> </w:t>
            </w:r>
            <w:r w:rsidRPr="00C70689">
              <w:rPr>
                <w:spacing w:val="-2"/>
                <w:sz w:val="24"/>
                <w:szCs w:val="24"/>
              </w:rPr>
              <w:t>коллективного</w:t>
            </w:r>
          </w:p>
          <w:p w:rsidR="00075590" w:rsidRPr="00C70689" w:rsidRDefault="00C70689" w:rsidP="00C70689">
            <w:pPr>
              <w:pStyle w:val="TableParagraph"/>
              <w:spacing w:before="23"/>
              <w:ind w:right="594"/>
              <w:rPr>
                <w:sz w:val="24"/>
                <w:szCs w:val="24"/>
              </w:rPr>
            </w:pPr>
            <w:r w:rsidRPr="00C70689">
              <w:rPr>
                <w:sz w:val="24"/>
                <w:szCs w:val="24"/>
              </w:rPr>
              <w:t>учебного проекта (заочной</w:t>
            </w:r>
            <w:r w:rsidRPr="00C70689">
              <w:rPr>
                <w:spacing w:val="-10"/>
                <w:sz w:val="24"/>
                <w:szCs w:val="24"/>
              </w:rPr>
              <w:t xml:space="preserve"> </w:t>
            </w:r>
            <w:r w:rsidRPr="00C70689">
              <w:rPr>
                <w:sz w:val="24"/>
                <w:szCs w:val="24"/>
              </w:rPr>
              <w:t>экскурсии, читательской конференции, сборника ученических исследований и др.).</w:t>
            </w:r>
          </w:p>
          <w:p w:rsidR="00075590" w:rsidRPr="00C70689" w:rsidRDefault="00C70689" w:rsidP="00C70689">
            <w:pPr>
              <w:pStyle w:val="TableParagraph"/>
              <w:spacing w:before="1"/>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r w:rsidR="00075590" w:rsidRPr="00C70689" w:rsidTr="00D465F1">
        <w:trPr>
          <w:trHeight w:val="4305"/>
        </w:trPr>
        <w:tc>
          <w:tcPr>
            <w:tcW w:w="705" w:type="dxa"/>
          </w:tcPr>
          <w:p w:rsidR="00075590" w:rsidRPr="00C70689" w:rsidRDefault="00C70689" w:rsidP="00C70689">
            <w:pPr>
              <w:pStyle w:val="TableParagraph"/>
              <w:rPr>
                <w:sz w:val="24"/>
                <w:szCs w:val="24"/>
              </w:rPr>
            </w:pPr>
            <w:r w:rsidRPr="00C70689">
              <w:rPr>
                <w:spacing w:val="-5"/>
                <w:sz w:val="24"/>
                <w:szCs w:val="24"/>
              </w:rPr>
              <w:t>3.6</w:t>
            </w:r>
          </w:p>
        </w:tc>
        <w:tc>
          <w:tcPr>
            <w:tcW w:w="3405" w:type="dxa"/>
          </w:tcPr>
          <w:p w:rsidR="00075590" w:rsidRPr="00C70689" w:rsidRDefault="00C70689" w:rsidP="00C70689">
            <w:pPr>
              <w:pStyle w:val="TableParagraph"/>
              <w:rPr>
                <w:sz w:val="24"/>
                <w:szCs w:val="24"/>
              </w:rPr>
            </w:pPr>
            <w:r w:rsidRPr="00C70689">
              <w:rPr>
                <w:sz w:val="24"/>
                <w:szCs w:val="24"/>
              </w:rPr>
              <w:t>Н.В.</w:t>
            </w:r>
            <w:r w:rsidRPr="00C70689">
              <w:rPr>
                <w:spacing w:val="5"/>
                <w:sz w:val="24"/>
                <w:szCs w:val="24"/>
              </w:rPr>
              <w:t xml:space="preserve"> </w:t>
            </w:r>
            <w:r w:rsidRPr="00C70689">
              <w:rPr>
                <w:sz w:val="24"/>
                <w:szCs w:val="24"/>
              </w:rPr>
              <w:t>Гоголь.</w:t>
            </w:r>
            <w:r w:rsidRPr="00C70689">
              <w:rPr>
                <w:spacing w:val="5"/>
                <w:sz w:val="24"/>
                <w:szCs w:val="24"/>
              </w:rPr>
              <w:t xml:space="preserve"> </w:t>
            </w:r>
            <w:r w:rsidRPr="00C70689">
              <w:rPr>
                <w:spacing w:val="-4"/>
                <w:sz w:val="24"/>
                <w:szCs w:val="24"/>
              </w:rPr>
              <w:t>Поэма</w:t>
            </w:r>
          </w:p>
          <w:p w:rsidR="00075590" w:rsidRPr="00C70689" w:rsidRDefault="00C70689" w:rsidP="00C70689">
            <w:pPr>
              <w:pStyle w:val="TableParagraph"/>
              <w:spacing w:before="23"/>
              <w:rPr>
                <w:sz w:val="24"/>
                <w:szCs w:val="24"/>
              </w:rPr>
            </w:pPr>
            <w:r w:rsidRPr="00C70689">
              <w:rPr>
                <w:sz w:val="24"/>
                <w:szCs w:val="24"/>
              </w:rPr>
              <w:t>«Мёртвые</w:t>
            </w:r>
            <w:r w:rsidRPr="00C70689">
              <w:rPr>
                <w:spacing w:val="1"/>
                <w:sz w:val="24"/>
                <w:szCs w:val="24"/>
              </w:rPr>
              <w:t xml:space="preserve"> </w:t>
            </w:r>
            <w:r w:rsidRPr="00C70689">
              <w:rPr>
                <w:spacing w:val="-4"/>
                <w:sz w:val="24"/>
                <w:szCs w:val="24"/>
              </w:rPr>
              <w:t>души»</w:t>
            </w:r>
          </w:p>
        </w:tc>
        <w:tc>
          <w:tcPr>
            <w:tcW w:w="1710" w:type="dxa"/>
          </w:tcPr>
          <w:p w:rsidR="00075590" w:rsidRPr="00C70689" w:rsidRDefault="00C70689" w:rsidP="00C70689">
            <w:pPr>
              <w:pStyle w:val="TableParagraph"/>
              <w:ind w:left="29"/>
              <w:rPr>
                <w:sz w:val="24"/>
                <w:szCs w:val="24"/>
              </w:rPr>
            </w:pPr>
            <w:r w:rsidRPr="00C70689">
              <w:rPr>
                <w:spacing w:val="-5"/>
                <w:sz w:val="24"/>
                <w:szCs w:val="24"/>
              </w:rPr>
              <w:t>10</w:t>
            </w:r>
          </w:p>
        </w:tc>
        <w:tc>
          <w:tcPr>
            <w:tcW w:w="3405" w:type="dxa"/>
          </w:tcPr>
          <w:p w:rsidR="00075590" w:rsidRPr="00C70689" w:rsidRDefault="00C70689" w:rsidP="00C70689">
            <w:pPr>
              <w:pStyle w:val="TableParagraph"/>
              <w:rPr>
                <w:sz w:val="24"/>
                <w:szCs w:val="24"/>
              </w:rPr>
            </w:pPr>
            <w:r w:rsidRPr="00C70689">
              <w:rPr>
                <w:sz w:val="24"/>
                <w:szCs w:val="24"/>
              </w:rPr>
              <w:t>Н.В.</w:t>
            </w:r>
            <w:r w:rsidRPr="00C70689">
              <w:rPr>
                <w:spacing w:val="5"/>
                <w:sz w:val="24"/>
                <w:szCs w:val="24"/>
              </w:rPr>
              <w:t xml:space="preserve"> </w:t>
            </w:r>
            <w:r w:rsidRPr="00C70689">
              <w:rPr>
                <w:sz w:val="24"/>
                <w:szCs w:val="24"/>
              </w:rPr>
              <w:t>Гоголь.</w:t>
            </w:r>
            <w:r w:rsidRPr="00C70689">
              <w:rPr>
                <w:spacing w:val="5"/>
                <w:sz w:val="24"/>
                <w:szCs w:val="24"/>
              </w:rPr>
              <w:t xml:space="preserve"> </w:t>
            </w:r>
            <w:r w:rsidRPr="00C70689">
              <w:rPr>
                <w:spacing w:val="-4"/>
                <w:sz w:val="24"/>
                <w:szCs w:val="24"/>
              </w:rPr>
              <w:t>Жизнь</w:t>
            </w:r>
          </w:p>
          <w:p w:rsidR="00075590" w:rsidRPr="00C70689" w:rsidRDefault="00C70689" w:rsidP="00C70689">
            <w:pPr>
              <w:pStyle w:val="TableParagraph"/>
              <w:spacing w:before="23"/>
              <w:rPr>
                <w:sz w:val="24"/>
                <w:szCs w:val="24"/>
              </w:rPr>
            </w:pPr>
            <w:r w:rsidRPr="00C70689">
              <w:rPr>
                <w:sz w:val="24"/>
                <w:szCs w:val="24"/>
              </w:rPr>
              <w:t>и творчество.</w:t>
            </w:r>
            <w:r w:rsidRPr="00C70689">
              <w:rPr>
                <w:spacing w:val="-21"/>
                <w:sz w:val="24"/>
                <w:szCs w:val="24"/>
              </w:rPr>
              <w:t xml:space="preserve"> </w:t>
            </w:r>
            <w:r w:rsidRPr="00C70689">
              <w:rPr>
                <w:sz w:val="24"/>
                <w:szCs w:val="24"/>
              </w:rPr>
              <w:t>История создания</w:t>
            </w:r>
            <w:r w:rsidRPr="00C70689">
              <w:rPr>
                <w:spacing w:val="-15"/>
                <w:sz w:val="24"/>
                <w:szCs w:val="24"/>
              </w:rPr>
              <w:t xml:space="preserve"> </w:t>
            </w:r>
            <w:r w:rsidRPr="00C70689">
              <w:rPr>
                <w:sz w:val="24"/>
                <w:szCs w:val="24"/>
              </w:rPr>
              <w:t>поэмы</w:t>
            </w:r>
          </w:p>
          <w:p w:rsidR="00075590" w:rsidRPr="00C70689" w:rsidRDefault="00C70689" w:rsidP="00C70689">
            <w:pPr>
              <w:pStyle w:val="TableParagraph"/>
              <w:spacing w:before="1"/>
              <w:ind w:right="234"/>
              <w:rPr>
                <w:sz w:val="24"/>
                <w:szCs w:val="24"/>
              </w:rPr>
            </w:pPr>
            <w:r w:rsidRPr="00C70689">
              <w:rPr>
                <w:sz w:val="24"/>
                <w:szCs w:val="24"/>
              </w:rPr>
              <w:t>«Мёртвые</w:t>
            </w:r>
            <w:r w:rsidRPr="00C70689">
              <w:rPr>
                <w:spacing w:val="-32"/>
                <w:sz w:val="24"/>
                <w:szCs w:val="24"/>
              </w:rPr>
              <w:t xml:space="preserve"> </w:t>
            </w:r>
            <w:r w:rsidRPr="00C70689">
              <w:rPr>
                <w:sz w:val="24"/>
                <w:szCs w:val="24"/>
              </w:rPr>
              <w:t>души». Специфика жанра. Образы</w:t>
            </w:r>
            <w:r w:rsidRPr="00C70689">
              <w:rPr>
                <w:spacing w:val="-15"/>
                <w:sz w:val="24"/>
                <w:szCs w:val="24"/>
              </w:rPr>
              <w:t xml:space="preserve"> </w:t>
            </w:r>
            <w:r w:rsidRPr="00C70689">
              <w:rPr>
                <w:sz w:val="24"/>
                <w:szCs w:val="24"/>
              </w:rPr>
              <w:t>помещиков. Система образов. Образ города. Образ Чичикова.</w:t>
            </w:r>
          </w:p>
          <w:p w:rsidR="00075590" w:rsidRPr="00C70689" w:rsidRDefault="00C70689" w:rsidP="00C70689">
            <w:pPr>
              <w:pStyle w:val="TableParagraph"/>
              <w:spacing w:before="1"/>
              <w:ind w:right="599"/>
              <w:rPr>
                <w:sz w:val="24"/>
                <w:szCs w:val="24"/>
              </w:rPr>
            </w:pPr>
            <w:r w:rsidRPr="00C70689">
              <w:rPr>
                <w:sz w:val="24"/>
                <w:szCs w:val="24"/>
              </w:rPr>
              <w:t>Образ</w:t>
            </w:r>
            <w:r w:rsidRPr="00C70689">
              <w:rPr>
                <w:spacing w:val="-14"/>
                <w:sz w:val="24"/>
                <w:szCs w:val="24"/>
              </w:rPr>
              <w:t xml:space="preserve"> </w:t>
            </w:r>
            <w:r w:rsidRPr="00C70689">
              <w:rPr>
                <w:sz w:val="24"/>
                <w:szCs w:val="24"/>
              </w:rPr>
              <w:t>России, народа и автора</w:t>
            </w:r>
            <w:r w:rsidRPr="00C70689">
              <w:rPr>
                <w:spacing w:val="-4"/>
                <w:sz w:val="24"/>
                <w:szCs w:val="24"/>
              </w:rPr>
              <w:t xml:space="preserve"> </w:t>
            </w:r>
            <w:r w:rsidRPr="00C70689">
              <w:rPr>
                <w:sz w:val="24"/>
                <w:szCs w:val="24"/>
              </w:rPr>
              <w:t>в поэме</w:t>
            </w:r>
          </w:p>
        </w:tc>
        <w:tc>
          <w:tcPr>
            <w:tcW w:w="5340" w:type="dxa"/>
          </w:tcPr>
          <w:p w:rsidR="00075590" w:rsidRPr="00C70689" w:rsidRDefault="00C70689" w:rsidP="00C70689">
            <w:pPr>
              <w:pStyle w:val="TableParagraph"/>
              <w:rPr>
                <w:sz w:val="24"/>
                <w:szCs w:val="24"/>
              </w:rPr>
            </w:pPr>
            <w:r w:rsidRPr="00C70689">
              <w:rPr>
                <w:sz w:val="24"/>
                <w:szCs w:val="24"/>
              </w:rPr>
              <w:t>Конспектировать</w:t>
            </w:r>
            <w:r w:rsidRPr="00C70689">
              <w:rPr>
                <w:spacing w:val="-12"/>
                <w:sz w:val="24"/>
                <w:szCs w:val="24"/>
              </w:rPr>
              <w:t xml:space="preserve"> </w:t>
            </w:r>
            <w:r w:rsidRPr="00C70689">
              <w:rPr>
                <w:sz w:val="24"/>
                <w:szCs w:val="24"/>
              </w:rPr>
              <w:t>лекцию</w:t>
            </w:r>
            <w:r w:rsidRPr="00C70689">
              <w:rPr>
                <w:spacing w:val="-21"/>
                <w:sz w:val="24"/>
                <w:szCs w:val="24"/>
              </w:rPr>
              <w:t xml:space="preserve"> </w:t>
            </w:r>
            <w:r w:rsidRPr="00C70689">
              <w:rPr>
                <w:spacing w:val="-2"/>
                <w:sz w:val="24"/>
                <w:szCs w:val="24"/>
              </w:rPr>
              <w:t>учителя</w:t>
            </w:r>
          </w:p>
          <w:p w:rsidR="00075590" w:rsidRPr="00C70689" w:rsidRDefault="00C70689" w:rsidP="00C70689">
            <w:pPr>
              <w:pStyle w:val="TableParagraph"/>
              <w:spacing w:before="23"/>
              <w:ind w:right="213"/>
              <w:rPr>
                <w:sz w:val="24"/>
                <w:szCs w:val="24"/>
              </w:rPr>
            </w:pPr>
            <w:r w:rsidRPr="00C70689">
              <w:rPr>
                <w:sz w:val="24"/>
                <w:szCs w:val="24"/>
              </w:rPr>
              <w:t>и статью</w:t>
            </w:r>
            <w:r w:rsidRPr="00C70689">
              <w:rPr>
                <w:spacing w:val="-3"/>
                <w:sz w:val="24"/>
                <w:szCs w:val="24"/>
              </w:rPr>
              <w:t xml:space="preserve"> </w:t>
            </w:r>
            <w:r w:rsidRPr="00C70689">
              <w:rPr>
                <w:sz w:val="24"/>
                <w:szCs w:val="24"/>
              </w:rPr>
              <w:t>учебника</w:t>
            </w:r>
            <w:r w:rsidRPr="00C70689">
              <w:rPr>
                <w:spacing w:val="-8"/>
                <w:sz w:val="24"/>
                <w:szCs w:val="24"/>
              </w:rPr>
              <w:t xml:space="preserve"> </w:t>
            </w:r>
            <w:r w:rsidRPr="00C70689">
              <w:rPr>
                <w:sz w:val="24"/>
                <w:szCs w:val="24"/>
              </w:rPr>
              <w:t>и</w:t>
            </w:r>
            <w:r w:rsidRPr="00C70689">
              <w:rPr>
                <w:spacing w:val="-3"/>
                <w:sz w:val="24"/>
                <w:szCs w:val="24"/>
              </w:rPr>
              <w:t xml:space="preserve"> </w:t>
            </w:r>
            <w:r w:rsidRPr="00C70689">
              <w:rPr>
                <w:sz w:val="24"/>
                <w:szCs w:val="24"/>
              </w:rPr>
              <w:t>составлять</w:t>
            </w:r>
            <w:r w:rsidRPr="00C70689">
              <w:rPr>
                <w:spacing w:val="-12"/>
                <w:sz w:val="24"/>
                <w:szCs w:val="24"/>
              </w:rPr>
              <w:t xml:space="preserve"> </w:t>
            </w:r>
            <w:r w:rsidRPr="00C70689">
              <w:rPr>
                <w:sz w:val="24"/>
                <w:szCs w:val="24"/>
              </w:rPr>
              <w:t>их</w:t>
            </w:r>
            <w:r w:rsidRPr="00C70689">
              <w:rPr>
                <w:spacing w:val="-9"/>
                <w:sz w:val="24"/>
                <w:szCs w:val="24"/>
              </w:rPr>
              <w:t xml:space="preserve"> </w:t>
            </w:r>
            <w:r w:rsidRPr="00C70689">
              <w:rPr>
                <w:sz w:val="24"/>
                <w:szCs w:val="24"/>
              </w:rPr>
              <w:t>планы и тезисы.</w:t>
            </w:r>
          </w:p>
          <w:p w:rsidR="00075590" w:rsidRPr="00C70689" w:rsidRDefault="00C70689" w:rsidP="00C70689">
            <w:pPr>
              <w:pStyle w:val="TableParagraph"/>
              <w:spacing w:before="1"/>
              <w:ind w:right="98"/>
              <w:rPr>
                <w:sz w:val="24"/>
                <w:szCs w:val="24"/>
              </w:rPr>
            </w:pPr>
            <w:r w:rsidRPr="00C70689">
              <w:rPr>
                <w:sz w:val="24"/>
                <w:szCs w:val="24"/>
              </w:rPr>
              <w:t>Составлять хронологическую</w:t>
            </w:r>
            <w:r w:rsidRPr="00C70689">
              <w:rPr>
                <w:spacing w:val="-5"/>
                <w:sz w:val="24"/>
                <w:szCs w:val="24"/>
              </w:rPr>
              <w:t xml:space="preserve"> </w:t>
            </w:r>
            <w:r w:rsidRPr="00C70689">
              <w:rPr>
                <w:sz w:val="24"/>
                <w:szCs w:val="24"/>
              </w:rPr>
              <w:t>таблицу жизни и творчества</w:t>
            </w:r>
            <w:r w:rsidRPr="00C70689">
              <w:rPr>
                <w:spacing w:val="-4"/>
                <w:sz w:val="24"/>
                <w:szCs w:val="24"/>
              </w:rPr>
              <w:t xml:space="preserve"> </w:t>
            </w:r>
            <w:r w:rsidRPr="00C70689">
              <w:rPr>
                <w:sz w:val="24"/>
                <w:szCs w:val="24"/>
              </w:rPr>
              <w:t>писателя.</w:t>
            </w:r>
          </w:p>
          <w:p w:rsidR="00075590" w:rsidRPr="00C70689" w:rsidRDefault="00C70689" w:rsidP="00C70689">
            <w:pPr>
              <w:pStyle w:val="TableParagraph"/>
              <w:spacing w:before="1"/>
              <w:ind w:right="309"/>
              <w:rPr>
                <w:sz w:val="24"/>
                <w:szCs w:val="24"/>
              </w:rPr>
            </w:pPr>
            <w:r w:rsidRPr="00C70689">
              <w:rPr>
                <w:sz w:val="24"/>
                <w:szCs w:val="24"/>
              </w:rPr>
              <w:t>Подбирать и</w:t>
            </w:r>
            <w:r w:rsidRPr="00C70689">
              <w:rPr>
                <w:spacing w:val="-8"/>
                <w:sz w:val="24"/>
                <w:szCs w:val="24"/>
              </w:rPr>
              <w:t xml:space="preserve"> </w:t>
            </w:r>
            <w:r w:rsidRPr="00C70689">
              <w:rPr>
                <w:sz w:val="24"/>
                <w:szCs w:val="24"/>
              </w:rPr>
              <w:t>обобщать</w:t>
            </w:r>
            <w:r w:rsidRPr="00C70689">
              <w:rPr>
                <w:spacing w:val="-18"/>
                <w:sz w:val="24"/>
                <w:szCs w:val="24"/>
              </w:rPr>
              <w:t xml:space="preserve"> </w:t>
            </w:r>
            <w:r w:rsidRPr="00C70689">
              <w:rPr>
                <w:sz w:val="24"/>
                <w:szCs w:val="24"/>
              </w:rPr>
              <w:t>материалы</w:t>
            </w:r>
            <w:r w:rsidRPr="00C70689">
              <w:rPr>
                <w:spacing w:val="-21"/>
                <w:sz w:val="24"/>
                <w:szCs w:val="24"/>
              </w:rPr>
              <w:t xml:space="preserve"> </w:t>
            </w:r>
            <w:r w:rsidRPr="00C70689">
              <w:rPr>
                <w:sz w:val="24"/>
                <w:szCs w:val="24"/>
              </w:rPr>
              <w:t>о нём, а также об истории создания произведения с</w:t>
            </w:r>
            <w:r w:rsidRPr="00C70689">
              <w:rPr>
                <w:spacing w:val="-12"/>
                <w:sz w:val="24"/>
                <w:szCs w:val="24"/>
              </w:rPr>
              <w:t xml:space="preserve"> </w:t>
            </w:r>
            <w:r w:rsidRPr="00C70689">
              <w:rPr>
                <w:sz w:val="24"/>
                <w:szCs w:val="24"/>
              </w:rPr>
              <w:t>использованием 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spacing w:before="1"/>
              <w:ind w:right="793"/>
              <w:rPr>
                <w:sz w:val="24"/>
                <w:szCs w:val="24"/>
              </w:rPr>
            </w:pPr>
            <w:r w:rsidRPr="00C70689">
              <w:rPr>
                <w:sz w:val="24"/>
                <w:szCs w:val="24"/>
              </w:rPr>
              <w:t>Выразительно читать</w:t>
            </w:r>
            <w:r w:rsidRPr="00C70689">
              <w:rPr>
                <w:spacing w:val="-2"/>
                <w:sz w:val="24"/>
                <w:szCs w:val="24"/>
              </w:rPr>
              <w:t xml:space="preserve"> </w:t>
            </w:r>
            <w:r w:rsidRPr="00C70689">
              <w:rPr>
                <w:sz w:val="24"/>
                <w:szCs w:val="24"/>
              </w:rPr>
              <w:t>произведение, в том числе наизусть и по ролям.</w:t>
            </w:r>
          </w:p>
          <w:p w:rsidR="00075590" w:rsidRPr="00C70689" w:rsidRDefault="00C70689" w:rsidP="00C70689">
            <w:pPr>
              <w:pStyle w:val="TableParagraph"/>
              <w:spacing w:before="16"/>
              <w:ind w:right="98"/>
              <w:rPr>
                <w:sz w:val="24"/>
                <w:szCs w:val="24"/>
              </w:rPr>
            </w:pPr>
            <w:r w:rsidRPr="00C70689">
              <w:rPr>
                <w:sz w:val="24"/>
                <w:szCs w:val="24"/>
              </w:rPr>
              <w:t>Составлять</w:t>
            </w:r>
            <w:r w:rsidRPr="00C70689">
              <w:rPr>
                <w:spacing w:val="-5"/>
                <w:sz w:val="24"/>
                <w:szCs w:val="24"/>
              </w:rPr>
              <w:t xml:space="preserve"> </w:t>
            </w:r>
            <w:r w:rsidRPr="00C70689">
              <w:rPr>
                <w:sz w:val="24"/>
                <w:szCs w:val="24"/>
              </w:rPr>
              <w:t>лексические</w:t>
            </w:r>
            <w:r w:rsidRPr="00C70689">
              <w:rPr>
                <w:spacing w:val="-1"/>
                <w:sz w:val="24"/>
                <w:szCs w:val="24"/>
              </w:rPr>
              <w:t xml:space="preserve"> </w:t>
            </w:r>
            <w:r w:rsidRPr="00C70689">
              <w:rPr>
                <w:sz w:val="24"/>
                <w:szCs w:val="24"/>
              </w:rPr>
              <w:t>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spacing w:before="1"/>
              <w:ind w:right="1318"/>
              <w:rPr>
                <w:sz w:val="24"/>
                <w:szCs w:val="24"/>
              </w:rPr>
            </w:pPr>
            <w:r w:rsidRPr="00C70689">
              <w:rPr>
                <w:sz w:val="24"/>
                <w:szCs w:val="24"/>
              </w:rPr>
              <w:t>Устно или</w:t>
            </w:r>
            <w:r w:rsidRPr="00C70689">
              <w:rPr>
                <w:spacing w:val="-13"/>
                <w:sz w:val="24"/>
                <w:szCs w:val="24"/>
              </w:rPr>
              <w:t xml:space="preserve"> </w:t>
            </w:r>
            <w:r w:rsidRPr="00C70689">
              <w:rPr>
                <w:sz w:val="24"/>
                <w:szCs w:val="24"/>
              </w:rPr>
              <w:t>письменно</w:t>
            </w:r>
            <w:r w:rsidRPr="00C70689">
              <w:rPr>
                <w:spacing w:val="-3"/>
                <w:sz w:val="24"/>
                <w:szCs w:val="24"/>
              </w:rPr>
              <w:t xml:space="preserve"> </w:t>
            </w:r>
            <w:r w:rsidRPr="00C70689">
              <w:rPr>
                <w:sz w:val="24"/>
                <w:szCs w:val="24"/>
              </w:rPr>
              <w:t>отвечать на</w:t>
            </w:r>
            <w:r w:rsidRPr="00C70689">
              <w:rPr>
                <w:spacing w:val="12"/>
                <w:sz w:val="24"/>
                <w:szCs w:val="24"/>
              </w:rPr>
              <w:t xml:space="preserve"> </w:t>
            </w:r>
            <w:r w:rsidRPr="00C70689">
              <w:rPr>
                <w:sz w:val="24"/>
                <w:szCs w:val="24"/>
              </w:rPr>
              <w:t>вопросы</w:t>
            </w:r>
            <w:r w:rsidRPr="00C70689">
              <w:rPr>
                <w:spacing w:val="-12"/>
                <w:sz w:val="24"/>
                <w:szCs w:val="24"/>
              </w:rPr>
              <w:t xml:space="preserve"> </w:t>
            </w:r>
            <w:r w:rsidRPr="00C70689">
              <w:rPr>
                <w:sz w:val="24"/>
                <w:szCs w:val="24"/>
              </w:rPr>
              <w:t>(с</w:t>
            </w:r>
            <w:r w:rsidRPr="00C70689">
              <w:rPr>
                <w:spacing w:val="-23"/>
                <w:sz w:val="24"/>
                <w:szCs w:val="24"/>
              </w:rPr>
              <w:t xml:space="preserve"> </w:t>
            </w:r>
            <w:r w:rsidRPr="00C70689">
              <w:rPr>
                <w:spacing w:val="-2"/>
                <w:sz w:val="24"/>
                <w:szCs w:val="24"/>
              </w:rPr>
              <w:t>использованием</w:t>
            </w:r>
          </w:p>
          <w:p w:rsidR="00075590" w:rsidRPr="00C70689" w:rsidRDefault="00C70689" w:rsidP="00C70689">
            <w:pPr>
              <w:pStyle w:val="TableParagraph"/>
              <w:spacing w:before="1"/>
              <w:rPr>
                <w:sz w:val="24"/>
                <w:szCs w:val="24"/>
              </w:rPr>
            </w:pPr>
            <w:r w:rsidRPr="00C70689">
              <w:rPr>
                <w:sz w:val="24"/>
                <w:szCs w:val="24"/>
              </w:rPr>
              <w:t>цитирования)</w:t>
            </w:r>
            <w:r w:rsidRPr="00C70689">
              <w:rPr>
                <w:spacing w:val="-12"/>
                <w:sz w:val="24"/>
                <w:szCs w:val="24"/>
              </w:rPr>
              <w:t xml:space="preserve"> </w:t>
            </w:r>
            <w:r w:rsidRPr="00C70689">
              <w:rPr>
                <w:sz w:val="24"/>
                <w:szCs w:val="24"/>
              </w:rPr>
              <w:t>и</w:t>
            </w:r>
            <w:r w:rsidRPr="00C70689">
              <w:rPr>
                <w:spacing w:val="-9"/>
                <w:sz w:val="24"/>
                <w:szCs w:val="24"/>
              </w:rPr>
              <w:t xml:space="preserve"> </w:t>
            </w:r>
            <w:r w:rsidRPr="00C70689">
              <w:rPr>
                <w:spacing w:val="-2"/>
                <w:sz w:val="24"/>
                <w:szCs w:val="24"/>
              </w:rPr>
              <w:t>самостоятельно</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rsidTr="00D465F1">
        <w:trPr>
          <w:trHeight w:val="651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формулировать</w:t>
            </w:r>
            <w:r w:rsidRPr="00C70689">
              <w:rPr>
                <w:spacing w:val="-9"/>
                <w:sz w:val="24"/>
                <w:szCs w:val="24"/>
              </w:rPr>
              <w:t xml:space="preserve"> </w:t>
            </w:r>
            <w:r w:rsidRPr="00C70689">
              <w:rPr>
                <w:sz w:val="24"/>
                <w:szCs w:val="24"/>
              </w:rPr>
              <w:t>вопросы</w:t>
            </w:r>
            <w:r w:rsidRPr="00C70689">
              <w:rPr>
                <w:spacing w:val="-11"/>
                <w:sz w:val="24"/>
                <w:szCs w:val="24"/>
              </w:rPr>
              <w:t xml:space="preserve"> </w:t>
            </w:r>
            <w:r w:rsidRPr="00C70689">
              <w:rPr>
                <w:sz w:val="24"/>
                <w:szCs w:val="24"/>
              </w:rPr>
              <w:t>к</w:t>
            </w:r>
            <w:r w:rsidRPr="00C70689">
              <w:rPr>
                <w:spacing w:val="-19"/>
                <w:sz w:val="24"/>
                <w:szCs w:val="24"/>
              </w:rPr>
              <w:t xml:space="preserve"> </w:t>
            </w:r>
            <w:r w:rsidRPr="00C70689">
              <w:rPr>
                <w:spacing w:val="-2"/>
                <w:sz w:val="24"/>
                <w:szCs w:val="24"/>
              </w:rPr>
              <w:t>тексту</w:t>
            </w:r>
          </w:p>
          <w:p w:rsidR="00075590" w:rsidRPr="00C70689" w:rsidRDefault="00C70689" w:rsidP="00C70689">
            <w:pPr>
              <w:pStyle w:val="TableParagraph"/>
              <w:spacing w:before="23"/>
              <w:rPr>
                <w:sz w:val="24"/>
                <w:szCs w:val="24"/>
              </w:rPr>
            </w:pPr>
            <w:r w:rsidRPr="00C70689">
              <w:rPr>
                <w:spacing w:val="-2"/>
                <w:sz w:val="24"/>
                <w:szCs w:val="24"/>
              </w:rPr>
              <w:t>произведения.</w:t>
            </w:r>
          </w:p>
          <w:p w:rsidR="00075590" w:rsidRPr="00C70689" w:rsidRDefault="00C70689" w:rsidP="00C70689">
            <w:pPr>
              <w:pStyle w:val="TableParagraph"/>
              <w:spacing w:before="38"/>
              <w:ind w:right="98"/>
              <w:rPr>
                <w:sz w:val="24"/>
                <w:szCs w:val="24"/>
              </w:rPr>
            </w:pPr>
            <w:r w:rsidRPr="00C70689">
              <w:rPr>
                <w:sz w:val="24"/>
                <w:szCs w:val="24"/>
              </w:rPr>
              <w:t>Характеризовать сюжет, тематику, проблематику,</w:t>
            </w:r>
            <w:r w:rsidRPr="00C70689">
              <w:rPr>
                <w:spacing w:val="-15"/>
                <w:sz w:val="24"/>
                <w:szCs w:val="24"/>
              </w:rPr>
              <w:t xml:space="preserve"> </w:t>
            </w:r>
            <w:r w:rsidRPr="00C70689">
              <w:rPr>
                <w:sz w:val="24"/>
                <w:szCs w:val="24"/>
              </w:rPr>
              <w:t>идейно-эмоциональное содержание, жанр и</w:t>
            </w:r>
            <w:r w:rsidRPr="00C70689">
              <w:rPr>
                <w:spacing w:val="-6"/>
                <w:sz w:val="24"/>
                <w:szCs w:val="24"/>
              </w:rPr>
              <w:t xml:space="preserve"> </w:t>
            </w:r>
            <w:r w:rsidRPr="00C70689">
              <w:rPr>
                <w:sz w:val="24"/>
                <w:szCs w:val="24"/>
              </w:rPr>
              <w:t>композицию, образ автора</w:t>
            </w:r>
            <w:r w:rsidRPr="00C70689">
              <w:rPr>
                <w:spacing w:val="-32"/>
                <w:sz w:val="24"/>
                <w:szCs w:val="24"/>
              </w:rPr>
              <w:t xml:space="preserve"> </w:t>
            </w:r>
            <w:r w:rsidRPr="00C70689">
              <w:rPr>
                <w:sz w:val="24"/>
                <w:szCs w:val="24"/>
              </w:rPr>
              <w:t>произведения.</w:t>
            </w:r>
          </w:p>
          <w:p w:rsidR="00075590" w:rsidRPr="00C70689" w:rsidRDefault="00C70689" w:rsidP="00C70689">
            <w:pPr>
              <w:pStyle w:val="TableParagraph"/>
              <w:spacing w:before="2"/>
              <w:ind w:right="98"/>
              <w:rPr>
                <w:sz w:val="24"/>
                <w:szCs w:val="24"/>
              </w:rPr>
            </w:pPr>
            <w:r w:rsidRPr="00C70689">
              <w:rPr>
                <w:sz w:val="24"/>
                <w:szCs w:val="24"/>
              </w:rPr>
              <w:t>Анализировать эпизоды</w:t>
            </w:r>
            <w:r w:rsidRPr="00C70689">
              <w:rPr>
                <w:spacing w:val="-14"/>
                <w:sz w:val="24"/>
                <w:szCs w:val="24"/>
              </w:rPr>
              <w:t xml:space="preserve"> </w:t>
            </w:r>
            <w:r w:rsidRPr="00C70689">
              <w:rPr>
                <w:sz w:val="24"/>
                <w:szCs w:val="24"/>
              </w:rPr>
              <w:t xml:space="preserve">с учётом различных форм выражения авторской </w:t>
            </w:r>
            <w:r w:rsidRPr="00C70689">
              <w:rPr>
                <w:spacing w:val="-2"/>
                <w:sz w:val="24"/>
                <w:szCs w:val="24"/>
              </w:rPr>
              <w:t>позиции.</w:t>
            </w:r>
          </w:p>
          <w:p w:rsidR="00075590" w:rsidRPr="00C70689" w:rsidRDefault="00C70689" w:rsidP="00C70689">
            <w:pPr>
              <w:pStyle w:val="TableParagraph"/>
              <w:ind w:right="225"/>
              <w:rPr>
                <w:sz w:val="24"/>
                <w:szCs w:val="24"/>
              </w:rPr>
            </w:pPr>
            <w:r w:rsidRPr="00C70689">
              <w:rPr>
                <w:sz w:val="24"/>
                <w:szCs w:val="24"/>
              </w:rPr>
              <w:t>Выделять этапы развития</w:t>
            </w:r>
            <w:r w:rsidRPr="00C70689">
              <w:rPr>
                <w:spacing w:val="-15"/>
                <w:sz w:val="24"/>
                <w:szCs w:val="24"/>
              </w:rPr>
              <w:t xml:space="preserve"> </w:t>
            </w:r>
            <w:r w:rsidRPr="00C70689">
              <w:rPr>
                <w:sz w:val="24"/>
                <w:szCs w:val="24"/>
              </w:rPr>
              <w:t>сюжета, определять</w:t>
            </w:r>
            <w:r w:rsidRPr="00C70689">
              <w:rPr>
                <w:spacing w:val="-20"/>
                <w:sz w:val="24"/>
                <w:szCs w:val="24"/>
              </w:rPr>
              <w:t xml:space="preserve"> </w:t>
            </w:r>
            <w:r w:rsidRPr="00C70689">
              <w:rPr>
                <w:sz w:val="24"/>
                <w:szCs w:val="24"/>
              </w:rPr>
              <w:t>художественные</w:t>
            </w:r>
            <w:r w:rsidRPr="00C70689">
              <w:rPr>
                <w:spacing w:val="-15"/>
                <w:sz w:val="24"/>
                <w:szCs w:val="24"/>
              </w:rPr>
              <w:t xml:space="preserve"> </w:t>
            </w:r>
            <w:r w:rsidRPr="00C70689">
              <w:rPr>
                <w:sz w:val="24"/>
                <w:szCs w:val="24"/>
              </w:rPr>
              <w:t>функции внесюжетных элементов композиции. Составлять характеристику персонажей,</w:t>
            </w:r>
            <w:r w:rsidRPr="00C70689">
              <w:rPr>
                <w:spacing w:val="40"/>
                <w:sz w:val="24"/>
                <w:szCs w:val="24"/>
              </w:rPr>
              <w:t xml:space="preserve"> </w:t>
            </w:r>
            <w:r w:rsidRPr="00C70689">
              <w:rPr>
                <w:sz w:val="24"/>
                <w:szCs w:val="24"/>
              </w:rPr>
              <w:t>в том числе сравнительную</w:t>
            </w:r>
            <w:r w:rsidRPr="00C70689">
              <w:rPr>
                <w:spacing w:val="-11"/>
                <w:sz w:val="24"/>
                <w:szCs w:val="24"/>
              </w:rPr>
              <w:t xml:space="preserve"> </w:t>
            </w:r>
            <w:r w:rsidRPr="00C70689">
              <w:rPr>
                <w:sz w:val="24"/>
                <w:szCs w:val="24"/>
              </w:rPr>
              <w:t>и</w:t>
            </w:r>
            <w:r w:rsidRPr="00C70689">
              <w:rPr>
                <w:spacing w:val="-11"/>
                <w:sz w:val="24"/>
                <w:szCs w:val="24"/>
              </w:rPr>
              <w:t xml:space="preserve"> </w:t>
            </w:r>
            <w:r w:rsidRPr="00C70689">
              <w:rPr>
                <w:sz w:val="24"/>
                <w:szCs w:val="24"/>
              </w:rPr>
              <w:t>групповую, с занесением информации в таблицу.</w:t>
            </w:r>
          </w:p>
          <w:p w:rsidR="00075590" w:rsidRPr="00C70689" w:rsidRDefault="00C70689" w:rsidP="00C70689">
            <w:pPr>
              <w:pStyle w:val="TableParagraph"/>
              <w:ind w:right="728"/>
              <w:rPr>
                <w:sz w:val="24"/>
                <w:szCs w:val="24"/>
              </w:rPr>
            </w:pPr>
            <w:r w:rsidRPr="00C70689">
              <w:rPr>
                <w:sz w:val="24"/>
                <w:szCs w:val="24"/>
              </w:rPr>
              <w:t>Сопоставлять</w:t>
            </w:r>
            <w:r w:rsidRPr="00C70689">
              <w:rPr>
                <w:spacing w:val="-9"/>
                <w:sz w:val="24"/>
                <w:szCs w:val="24"/>
              </w:rPr>
              <w:t xml:space="preserve"> </w:t>
            </w:r>
            <w:r w:rsidRPr="00C70689">
              <w:rPr>
                <w:sz w:val="24"/>
                <w:szCs w:val="24"/>
              </w:rPr>
              <w:t>текст с другими произведениями русской и мировой литературы,</w:t>
            </w:r>
            <w:r w:rsidRPr="00C70689">
              <w:rPr>
                <w:spacing w:val="-37"/>
                <w:sz w:val="24"/>
                <w:szCs w:val="24"/>
              </w:rPr>
              <w:t xml:space="preserve"> </w:t>
            </w:r>
            <w:r w:rsidRPr="00C70689">
              <w:rPr>
                <w:sz w:val="24"/>
                <w:szCs w:val="24"/>
              </w:rPr>
              <w:t>иллюстративным материалом,</w:t>
            </w:r>
            <w:r w:rsidRPr="00C70689">
              <w:rPr>
                <w:spacing w:val="-22"/>
                <w:sz w:val="24"/>
                <w:szCs w:val="24"/>
              </w:rPr>
              <w:t xml:space="preserve"> </w:t>
            </w:r>
            <w:r w:rsidRPr="00C70689">
              <w:rPr>
                <w:sz w:val="24"/>
                <w:szCs w:val="24"/>
              </w:rPr>
              <w:t>театральными</w:t>
            </w:r>
            <w:r w:rsidRPr="00C70689">
              <w:rPr>
                <w:spacing w:val="-9"/>
                <w:sz w:val="24"/>
                <w:szCs w:val="24"/>
              </w:rPr>
              <w:t xml:space="preserve"> </w:t>
            </w:r>
            <w:r w:rsidRPr="00C70689">
              <w:rPr>
                <w:sz w:val="24"/>
                <w:szCs w:val="24"/>
              </w:rPr>
              <w:t>версиями и киноверсиями.</w:t>
            </w:r>
          </w:p>
          <w:p w:rsidR="00075590" w:rsidRPr="00C70689" w:rsidRDefault="00C70689" w:rsidP="00C70689">
            <w:pPr>
              <w:pStyle w:val="TableParagraph"/>
              <w:spacing w:before="13"/>
              <w:ind w:right="470"/>
              <w:rPr>
                <w:sz w:val="24"/>
                <w:szCs w:val="24"/>
              </w:rPr>
            </w:pPr>
            <w:r w:rsidRPr="00C70689">
              <w:rPr>
                <w:sz w:val="24"/>
                <w:szCs w:val="24"/>
              </w:rPr>
              <w:t>Работать со словарём литературоведческих</w:t>
            </w:r>
            <w:r w:rsidRPr="00C70689">
              <w:rPr>
                <w:spacing w:val="-7"/>
                <w:sz w:val="24"/>
                <w:szCs w:val="24"/>
              </w:rPr>
              <w:t xml:space="preserve"> </w:t>
            </w:r>
            <w:r w:rsidRPr="00C70689">
              <w:rPr>
                <w:sz w:val="24"/>
                <w:szCs w:val="24"/>
              </w:rPr>
              <w:t>терминов. Конспектировать</w:t>
            </w:r>
            <w:r w:rsidRPr="00C70689">
              <w:rPr>
                <w:spacing w:val="-11"/>
                <w:sz w:val="24"/>
                <w:szCs w:val="24"/>
              </w:rPr>
              <w:t xml:space="preserve"> </w:t>
            </w:r>
            <w:r w:rsidRPr="00C70689">
              <w:rPr>
                <w:sz w:val="24"/>
                <w:szCs w:val="24"/>
              </w:rPr>
              <w:t>литературно- критическую</w:t>
            </w:r>
            <w:r w:rsidRPr="00C70689">
              <w:rPr>
                <w:spacing w:val="-15"/>
                <w:sz w:val="24"/>
                <w:szCs w:val="24"/>
              </w:rPr>
              <w:t xml:space="preserve"> </w:t>
            </w:r>
            <w:r w:rsidRPr="00C70689">
              <w:rPr>
                <w:sz w:val="24"/>
                <w:szCs w:val="24"/>
              </w:rPr>
              <w:t>статью и использовать</w:t>
            </w:r>
            <w:r w:rsidRPr="00C70689">
              <w:rPr>
                <w:spacing w:val="-24"/>
                <w:sz w:val="24"/>
                <w:szCs w:val="24"/>
              </w:rPr>
              <w:t xml:space="preserve"> </w:t>
            </w:r>
            <w:r w:rsidRPr="00C70689">
              <w:rPr>
                <w:sz w:val="24"/>
                <w:szCs w:val="24"/>
              </w:rPr>
              <w:t>её в анализе</w:t>
            </w:r>
            <w:r w:rsidRPr="00C70689">
              <w:rPr>
                <w:spacing w:val="-10"/>
                <w:sz w:val="24"/>
                <w:szCs w:val="24"/>
              </w:rPr>
              <w:t xml:space="preserve"> </w:t>
            </w:r>
            <w:r w:rsidRPr="00C70689">
              <w:rPr>
                <w:sz w:val="24"/>
                <w:szCs w:val="24"/>
              </w:rPr>
              <w:t>текста.</w:t>
            </w:r>
          </w:p>
          <w:p w:rsidR="00075590" w:rsidRPr="00C70689" w:rsidRDefault="00C70689" w:rsidP="00C70689">
            <w:pPr>
              <w:pStyle w:val="TableParagraph"/>
              <w:spacing w:before="2"/>
              <w:rPr>
                <w:sz w:val="24"/>
                <w:szCs w:val="24"/>
              </w:rPr>
            </w:pPr>
            <w:r w:rsidRPr="00C70689">
              <w:rPr>
                <w:sz w:val="24"/>
                <w:szCs w:val="24"/>
              </w:rPr>
              <w:t>Письменно</w:t>
            </w:r>
            <w:r w:rsidRPr="00C70689">
              <w:rPr>
                <w:spacing w:val="-15"/>
                <w:sz w:val="24"/>
                <w:szCs w:val="24"/>
              </w:rPr>
              <w:t xml:space="preserve"> </w:t>
            </w:r>
            <w:r w:rsidRPr="00C70689">
              <w:rPr>
                <w:sz w:val="24"/>
                <w:szCs w:val="24"/>
              </w:rPr>
              <w:t>отвечать</w:t>
            </w:r>
            <w:r w:rsidRPr="00C70689">
              <w:rPr>
                <w:spacing w:val="-16"/>
                <w:sz w:val="24"/>
                <w:szCs w:val="24"/>
              </w:rPr>
              <w:t xml:space="preserve"> </w:t>
            </w:r>
            <w:r w:rsidRPr="00C70689">
              <w:rPr>
                <w:sz w:val="24"/>
                <w:szCs w:val="24"/>
              </w:rPr>
              <w:t>на</w:t>
            </w:r>
            <w:r w:rsidRPr="00C70689">
              <w:rPr>
                <w:spacing w:val="3"/>
                <w:sz w:val="24"/>
                <w:szCs w:val="24"/>
              </w:rPr>
              <w:t xml:space="preserve"> </w:t>
            </w:r>
            <w:r w:rsidRPr="00C70689">
              <w:rPr>
                <w:spacing w:val="-2"/>
                <w:sz w:val="24"/>
                <w:szCs w:val="24"/>
              </w:rPr>
              <w:t>проблемный</w:t>
            </w:r>
          </w:p>
          <w:p w:rsidR="00075590" w:rsidRPr="00C70689" w:rsidRDefault="00C70689" w:rsidP="00C70689">
            <w:pPr>
              <w:pStyle w:val="TableParagraph"/>
              <w:spacing w:before="38"/>
              <w:rPr>
                <w:sz w:val="24"/>
                <w:szCs w:val="24"/>
              </w:rPr>
            </w:pPr>
            <w:r w:rsidRPr="00C70689">
              <w:rPr>
                <w:sz w:val="24"/>
                <w:szCs w:val="24"/>
              </w:rPr>
              <w:t>вопрос,</w:t>
            </w:r>
            <w:r w:rsidRPr="00C70689">
              <w:rPr>
                <w:spacing w:val="-6"/>
                <w:sz w:val="24"/>
                <w:szCs w:val="24"/>
              </w:rPr>
              <w:t xml:space="preserve"> </w:t>
            </w:r>
            <w:r w:rsidRPr="00C70689">
              <w:rPr>
                <w:sz w:val="24"/>
                <w:szCs w:val="24"/>
              </w:rPr>
              <w:t>писать</w:t>
            </w:r>
            <w:r w:rsidRPr="00C70689">
              <w:rPr>
                <w:spacing w:val="-4"/>
                <w:sz w:val="24"/>
                <w:szCs w:val="24"/>
              </w:rPr>
              <w:t xml:space="preserve"> </w:t>
            </w:r>
            <w:r w:rsidRPr="00C70689">
              <w:rPr>
                <w:spacing w:val="-2"/>
                <w:sz w:val="24"/>
                <w:szCs w:val="24"/>
              </w:rPr>
              <w:t>сочинение</w:t>
            </w: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3120"/>
        </w:trPr>
        <w:tc>
          <w:tcPr>
            <w:tcW w:w="705"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1710" w:type="dxa"/>
          </w:tcPr>
          <w:p w:rsidR="00075590" w:rsidRPr="00C70689" w:rsidRDefault="00075590" w:rsidP="00C70689">
            <w:pPr>
              <w:pStyle w:val="TableParagraph"/>
              <w:ind w:left="0"/>
              <w:rPr>
                <w:sz w:val="24"/>
                <w:szCs w:val="24"/>
              </w:rPr>
            </w:pP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C70689" w:rsidP="00C70689">
            <w:pPr>
              <w:pStyle w:val="TableParagraph"/>
              <w:rPr>
                <w:sz w:val="24"/>
                <w:szCs w:val="24"/>
              </w:rPr>
            </w:pPr>
            <w:r w:rsidRPr="00C70689">
              <w:rPr>
                <w:sz w:val="24"/>
                <w:szCs w:val="24"/>
              </w:rPr>
              <w:t>на</w:t>
            </w:r>
            <w:r w:rsidRPr="00C70689">
              <w:rPr>
                <w:spacing w:val="7"/>
                <w:sz w:val="24"/>
                <w:szCs w:val="24"/>
              </w:rPr>
              <w:t xml:space="preserve"> </w:t>
            </w:r>
            <w:r w:rsidRPr="00C70689">
              <w:rPr>
                <w:sz w:val="24"/>
                <w:szCs w:val="24"/>
              </w:rPr>
              <w:t>литературную</w:t>
            </w:r>
            <w:r w:rsidRPr="00C70689">
              <w:rPr>
                <w:spacing w:val="-39"/>
                <w:sz w:val="24"/>
                <w:szCs w:val="24"/>
              </w:rPr>
              <w:t xml:space="preserve"> </w:t>
            </w:r>
            <w:r w:rsidRPr="00C70689">
              <w:rPr>
                <w:sz w:val="24"/>
                <w:szCs w:val="24"/>
              </w:rPr>
              <w:t>тему</w:t>
            </w:r>
            <w:r w:rsidRPr="00C70689">
              <w:rPr>
                <w:spacing w:val="-11"/>
                <w:sz w:val="24"/>
                <w:szCs w:val="24"/>
              </w:rPr>
              <w:t xml:space="preserve"> </w:t>
            </w:r>
            <w:r w:rsidRPr="00C70689">
              <w:rPr>
                <w:sz w:val="24"/>
                <w:szCs w:val="24"/>
              </w:rPr>
              <w:t>и</w:t>
            </w:r>
            <w:r w:rsidRPr="00C70689">
              <w:rPr>
                <w:spacing w:val="12"/>
                <w:sz w:val="24"/>
                <w:szCs w:val="24"/>
              </w:rPr>
              <w:t xml:space="preserve"> </w:t>
            </w:r>
            <w:r w:rsidRPr="00C70689">
              <w:rPr>
                <w:spacing w:val="-2"/>
                <w:sz w:val="24"/>
                <w:szCs w:val="24"/>
              </w:rPr>
              <w:t>редактировать</w:t>
            </w:r>
          </w:p>
          <w:p w:rsidR="00075590" w:rsidRPr="00C70689" w:rsidRDefault="00C70689" w:rsidP="00C70689">
            <w:pPr>
              <w:pStyle w:val="TableParagraph"/>
              <w:spacing w:before="23"/>
              <w:rPr>
                <w:sz w:val="24"/>
                <w:szCs w:val="24"/>
              </w:rPr>
            </w:pPr>
            <w:r w:rsidRPr="00C70689">
              <w:rPr>
                <w:spacing w:val="-2"/>
                <w:sz w:val="24"/>
                <w:szCs w:val="24"/>
              </w:rPr>
              <w:t>собственные</w:t>
            </w:r>
            <w:r w:rsidRPr="00C70689">
              <w:rPr>
                <w:spacing w:val="3"/>
                <w:sz w:val="24"/>
                <w:szCs w:val="24"/>
              </w:rPr>
              <w:t xml:space="preserve"> </w:t>
            </w:r>
            <w:r w:rsidRPr="00C70689">
              <w:rPr>
                <w:spacing w:val="-2"/>
                <w:sz w:val="24"/>
                <w:szCs w:val="24"/>
              </w:rPr>
              <w:t>работы.</w:t>
            </w:r>
          </w:p>
          <w:p w:rsidR="00075590" w:rsidRPr="00C70689" w:rsidRDefault="00C70689" w:rsidP="00C70689">
            <w:pPr>
              <w:pStyle w:val="TableParagraph"/>
              <w:spacing w:before="38"/>
              <w:ind w:right="98"/>
              <w:rPr>
                <w:sz w:val="24"/>
                <w:szCs w:val="24"/>
              </w:rPr>
            </w:pPr>
            <w:r w:rsidRPr="00C70689">
              <w:rPr>
                <w:sz w:val="24"/>
                <w:szCs w:val="24"/>
              </w:rPr>
              <w:t>Участвовать в разработке</w:t>
            </w:r>
            <w:r w:rsidRPr="00C70689">
              <w:rPr>
                <w:spacing w:val="-9"/>
                <w:sz w:val="24"/>
                <w:szCs w:val="24"/>
              </w:rPr>
              <w:t xml:space="preserve"> </w:t>
            </w:r>
            <w:r w:rsidRPr="00C70689">
              <w:rPr>
                <w:sz w:val="24"/>
                <w:szCs w:val="24"/>
              </w:rPr>
              <w:t>коллективного учебного проекта (заочной экскурсии, читательской</w:t>
            </w:r>
            <w:r w:rsidRPr="00C70689">
              <w:rPr>
                <w:spacing w:val="-5"/>
                <w:sz w:val="24"/>
                <w:szCs w:val="24"/>
              </w:rPr>
              <w:t xml:space="preserve"> </w:t>
            </w:r>
            <w:r w:rsidRPr="00C70689">
              <w:rPr>
                <w:sz w:val="24"/>
                <w:szCs w:val="24"/>
              </w:rPr>
              <w:t>конференции, сборника ученических исследований и др.).</w:t>
            </w:r>
          </w:p>
          <w:p w:rsidR="00075590" w:rsidRPr="00C70689" w:rsidRDefault="00C70689" w:rsidP="00C70689">
            <w:pPr>
              <w:pStyle w:val="TableParagraph"/>
              <w:spacing w:before="2"/>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spacing w:before="16"/>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10" w:type="dxa"/>
          </w:tcPr>
          <w:p w:rsidR="00075590" w:rsidRPr="00C70689" w:rsidRDefault="00C70689" w:rsidP="00C70689">
            <w:pPr>
              <w:pStyle w:val="TableParagraph"/>
              <w:ind w:left="29"/>
              <w:rPr>
                <w:sz w:val="24"/>
                <w:szCs w:val="24"/>
              </w:rPr>
            </w:pPr>
            <w:r w:rsidRPr="00C70689">
              <w:rPr>
                <w:spacing w:val="-5"/>
                <w:sz w:val="24"/>
                <w:szCs w:val="24"/>
              </w:rPr>
              <w:t>49</w:t>
            </w: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30"/>
        </w:trPr>
        <w:tc>
          <w:tcPr>
            <w:tcW w:w="14565" w:type="dxa"/>
            <w:gridSpan w:val="5"/>
          </w:tcPr>
          <w:p w:rsidR="00075590" w:rsidRPr="00C70689" w:rsidRDefault="00C70689" w:rsidP="00C70689">
            <w:pPr>
              <w:pStyle w:val="TableParagraph"/>
              <w:rPr>
                <w:b/>
                <w:sz w:val="24"/>
                <w:szCs w:val="24"/>
              </w:rPr>
            </w:pPr>
            <w:r w:rsidRPr="00C70689">
              <w:rPr>
                <w:b/>
                <w:sz w:val="24"/>
                <w:szCs w:val="24"/>
              </w:rPr>
              <w:t>Раздел</w:t>
            </w:r>
            <w:r w:rsidRPr="00C70689">
              <w:rPr>
                <w:b/>
                <w:spacing w:val="-5"/>
                <w:sz w:val="24"/>
                <w:szCs w:val="24"/>
              </w:rPr>
              <w:t xml:space="preserve"> </w:t>
            </w:r>
            <w:r w:rsidRPr="00C70689">
              <w:rPr>
                <w:b/>
                <w:sz w:val="24"/>
                <w:szCs w:val="24"/>
              </w:rPr>
              <w:t>4.</w:t>
            </w:r>
            <w:r w:rsidRPr="00C70689">
              <w:rPr>
                <w:b/>
                <w:spacing w:val="12"/>
                <w:sz w:val="24"/>
                <w:szCs w:val="24"/>
              </w:rPr>
              <w:t xml:space="preserve"> </w:t>
            </w:r>
            <w:r w:rsidRPr="00C70689">
              <w:rPr>
                <w:b/>
                <w:sz w:val="24"/>
                <w:szCs w:val="24"/>
              </w:rPr>
              <w:t>Зарубежная</w:t>
            </w:r>
            <w:r w:rsidRPr="00C70689">
              <w:rPr>
                <w:b/>
                <w:spacing w:val="-18"/>
                <w:sz w:val="24"/>
                <w:szCs w:val="24"/>
              </w:rPr>
              <w:t xml:space="preserve"> </w:t>
            </w:r>
            <w:r w:rsidRPr="00C70689">
              <w:rPr>
                <w:b/>
                <w:spacing w:val="-2"/>
                <w:sz w:val="24"/>
                <w:szCs w:val="24"/>
              </w:rPr>
              <w:t>литература</w:t>
            </w:r>
          </w:p>
        </w:tc>
      </w:tr>
      <w:tr w:rsidR="00075590" w:rsidRPr="00C70689">
        <w:trPr>
          <w:trHeight w:val="2775"/>
        </w:trPr>
        <w:tc>
          <w:tcPr>
            <w:tcW w:w="705" w:type="dxa"/>
          </w:tcPr>
          <w:p w:rsidR="00075590" w:rsidRPr="00C70689" w:rsidRDefault="00C70689" w:rsidP="00C70689">
            <w:pPr>
              <w:pStyle w:val="TableParagraph"/>
              <w:ind w:left="4" w:right="95"/>
              <w:rPr>
                <w:sz w:val="24"/>
                <w:szCs w:val="24"/>
              </w:rPr>
            </w:pPr>
            <w:r w:rsidRPr="00C70689">
              <w:rPr>
                <w:spacing w:val="-5"/>
                <w:sz w:val="24"/>
                <w:szCs w:val="24"/>
              </w:rPr>
              <w:t>4.1</w:t>
            </w:r>
          </w:p>
        </w:tc>
        <w:tc>
          <w:tcPr>
            <w:tcW w:w="3405" w:type="dxa"/>
          </w:tcPr>
          <w:p w:rsidR="00075590" w:rsidRPr="00C70689" w:rsidRDefault="00C70689" w:rsidP="00C70689">
            <w:pPr>
              <w:pStyle w:val="TableParagraph"/>
              <w:rPr>
                <w:sz w:val="24"/>
                <w:szCs w:val="24"/>
              </w:rPr>
            </w:pPr>
            <w:r w:rsidRPr="00C70689">
              <w:rPr>
                <w:sz w:val="24"/>
                <w:szCs w:val="24"/>
              </w:rPr>
              <w:t>Данте. «Божественная комедия»</w:t>
            </w:r>
            <w:r w:rsidRPr="00C70689">
              <w:rPr>
                <w:spacing w:val="-17"/>
                <w:sz w:val="24"/>
                <w:szCs w:val="24"/>
              </w:rPr>
              <w:t xml:space="preserve"> </w:t>
            </w:r>
            <w:r w:rsidRPr="00C70689">
              <w:rPr>
                <w:sz w:val="24"/>
                <w:szCs w:val="24"/>
              </w:rPr>
              <w:t>(не менее двух фрагментов по выбору)</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Данте</w:t>
            </w:r>
            <w:r w:rsidRPr="00C70689">
              <w:rPr>
                <w:spacing w:val="-10"/>
                <w:sz w:val="24"/>
                <w:szCs w:val="24"/>
              </w:rPr>
              <w:t xml:space="preserve"> </w:t>
            </w:r>
            <w:r w:rsidRPr="00C70689">
              <w:rPr>
                <w:spacing w:val="-2"/>
                <w:sz w:val="24"/>
                <w:szCs w:val="24"/>
              </w:rPr>
              <w:t>Алигьери.</w:t>
            </w:r>
          </w:p>
          <w:p w:rsidR="00075590" w:rsidRPr="00C70689" w:rsidRDefault="00C70689" w:rsidP="00C70689">
            <w:pPr>
              <w:pStyle w:val="TableParagraph"/>
              <w:spacing w:before="23"/>
              <w:rPr>
                <w:sz w:val="24"/>
                <w:szCs w:val="24"/>
              </w:rPr>
            </w:pPr>
            <w:r w:rsidRPr="00C70689">
              <w:rPr>
                <w:sz w:val="24"/>
                <w:szCs w:val="24"/>
              </w:rPr>
              <w:t>«Божественная</w:t>
            </w:r>
            <w:r w:rsidRPr="00C70689">
              <w:rPr>
                <w:spacing w:val="-15"/>
                <w:sz w:val="24"/>
                <w:szCs w:val="24"/>
              </w:rPr>
              <w:t xml:space="preserve"> </w:t>
            </w:r>
            <w:r w:rsidRPr="00C70689">
              <w:rPr>
                <w:spacing w:val="-2"/>
                <w:sz w:val="24"/>
                <w:szCs w:val="24"/>
              </w:rPr>
              <w:t>комедия».</w:t>
            </w:r>
          </w:p>
          <w:p w:rsidR="00075590" w:rsidRPr="00C70689" w:rsidRDefault="00C70689" w:rsidP="00C70689">
            <w:pPr>
              <w:pStyle w:val="TableParagraph"/>
              <w:spacing w:before="23"/>
              <w:rPr>
                <w:sz w:val="24"/>
                <w:szCs w:val="24"/>
              </w:rPr>
            </w:pPr>
            <w:r w:rsidRPr="00C70689">
              <w:rPr>
                <w:sz w:val="24"/>
                <w:szCs w:val="24"/>
              </w:rPr>
              <w:t>Особенности</w:t>
            </w:r>
            <w:r w:rsidRPr="00C70689">
              <w:rPr>
                <w:spacing w:val="-22"/>
                <w:sz w:val="24"/>
                <w:szCs w:val="24"/>
              </w:rPr>
              <w:t xml:space="preserve"> </w:t>
            </w:r>
            <w:r w:rsidRPr="00C70689">
              <w:rPr>
                <w:spacing w:val="-4"/>
                <w:sz w:val="24"/>
                <w:szCs w:val="24"/>
              </w:rPr>
              <w:t>жанра</w:t>
            </w:r>
          </w:p>
          <w:p w:rsidR="00075590" w:rsidRPr="00C70689" w:rsidRDefault="00C70689" w:rsidP="00C70689">
            <w:pPr>
              <w:pStyle w:val="TableParagraph"/>
              <w:spacing w:before="38"/>
              <w:rPr>
                <w:sz w:val="24"/>
                <w:szCs w:val="24"/>
              </w:rPr>
            </w:pPr>
            <w:r w:rsidRPr="00C70689">
              <w:rPr>
                <w:sz w:val="24"/>
                <w:szCs w:val="24"/>
              </w:rPr>
              <w:t>и композиции</w:t>
            </w:r>
            <w:r w:rsidRPr="00C70689">
              <w:rPr>
                <w:spacing w:val="-23"/>
                <w:sz w:val="24"/>
                <w:szCs w:val="24"/>
              </w:rPr>
              <w:t xml:space="preserve"> </w:t>
            </w:r>
            <w:r w:rsidRPr="00C70689">
              <w:rPr>
                <w:sz w:val="24"/>
                <w:szCs w:val="24"/>
              </w:rPr>
              <w:t>комедии. Сюжет и персонажи.</w:t>
            </w:r>
          </w:p>
          <w:p w:rsidR="00075590" w:rsidRPr="00C70689" w:rsidRDefault="00C70689" w:rsidP="00C70689">
            <w:pPr>
              <w:pStyle w:val="TableParagraph"/>
              <w:spacing w:before="1"/>
              <w:rPr>
                <w:sz w:val="24"/>
                <w:szCs w:val="24"/>
              </w:rPr>
            </w:pPr>
            <w:r w:rsidRPr="00C70689">
              <w:rPr>
                <w:sz w:val="24"/>
                <w:szCs w:val="24"/>
              </w:rPr>
              <w:t>Образ</w:t>
            </w:r>
            <w:r w:rsidRPr="00C70689">
              <w:rPr>
                <w:spacing w:val="-14"/>
                <w:sz w:val="24"/>
                <w:szCs w:val="24"/>
              </w:rPr>
              <w:t xml:space="preserve"> </w:t>
            </w:r>
            <w:r w:rsidRPr="00C70689">
              <w:rPr>
                <w:sz w:val="24"/>
                <w:szCs w:val="24"/>
              </w:rPr>
              <w:t>поэта. Пороки человечества</w:t>
            </w:r>
            <w:r w:rsidRPr="00C70689">
              <w:rPr>
                <w:spacing w:val="-1"/>
                <w:sz w:val="24"/>
                <w:szCs w:val="24"/>
              </w:rPr>
              <w:t xml:space="preserve"> </w:t>
            </w:r>
            <w:r w:rsidRPr="00C70689">
              <w:rPr>
                <w:sz w:val="24"/>
                <w:szCs w:val="24"/>
              </w:rPr>
              <w:t>и наказание</w:t>
            </w:r>
          </w:p>
          <w:p w:rsidR="00075590" w:rsidRPr="00C70689" w:rsidRDefault="00C70689" w:rsidP="00C70689">
            <w:pPr>
              <w:pStyle w:val="TableParagraph"/>
              <w:spacing w:before="1"/>
              <w:rPr>
                <w:sz w:val="24"/>
                <w:szCs w:val="24"/>
              </w:rPr>
            </w:pPr>
            <w:r w:rsidRPr="00C70689">
              <w:rPr>
                <w:sz w:val="24"/>
                <w:szCs w:val="24"/>
              </w:rPr>
              <w:t>за</w:t>
            </w:r>
            <w:r w:rsidRPr="00C70689">
              <w:rPr>
                <w:spacing w:val="-10"/>
                <w:sz w:val="24"/>
                <w:szCs w:val="24"/>
              </w:rPr>
              <w:t xml:space="preserve"> </w:t>
            </w:r>
            <w:r w:rsidRPr="00C70689">
              <w:rPr>
                <w:sz w:val="24"/>
                <w:szCs w:val="24"/>
              </w:rPr>
              <w:t>них.</w:t>
            </w:r>
            <w:r w:rsidRPr="00C70689">
              <w:rPr>
                <w:spacing w:val="1"/>
                <w:sz w:val="24"/>
                <w:szCs w:val="24"/>
              </w:rPr>
              <w:t xml:space="preserve"> </w:t>
            </w:r>
            <w:r w:rsidRPr="00C70689">
              <w:rPr>
                <w:spacing w:val="-2"/>
                <w:sz w:val="24"/>
                <w:szCs w:val="24"/>
              </w:rPr>
              <w:t>Проблематика</w:t>
            </w:r>
          </w:p>
        </w:tc>
        <w:tc>
          <w:tcPr>
            <w:tcW w:w="5340" w:type="dxa"/>
            <w:vMerge w:val="restart"/>
          </w:tcPr>
          <w:p w:rsidR="00075590" w:rsidRPr="00C70689" w:rsidRDefault="00C70689" w:rsidP="00C70689">
            <w:pPr>
              <w:pStyle w:val="TableParagraph"/>
              <w:ind w:right="1044"/>
              <w:rPr>
                <w:sz w:val="24"/>
                <w:szCs w:val="24"/>
              </w:rPr>
            </w:pPr>
            <w:r w:rsidRPr="00C70689">
              <w:rPr>
                <w:sz w:val="24"/>
                <w:szCs w:val="24"/>
              </w:rPr>
              <w:t>Конспектировать лекцию</w:t>
            </w:r>
            <w:r w:rsidRPr="00C70689">
              <w:rPr>
                <w:spacing w:val="-11"/>
                <w:sz w:val="24"/>
                <w:szCs w:val="24"/>
              </w:rPr>
              <w:t xml:space="preserve"> </w:t>
            </w:r>
            <w:r w:rsidRPr="00C70689">
              <w:rPr>
                <w:sz w:val="24"/>
                <w:szCs w:val="24"/>
              </w:rPr>
              <w:t>учителя и составлять её план.</w:t>
            </w:r>
          </w:p>
          <w:p w:rsidR="00075590" w:rsidRPr="00C70689" w:rsidRDefault="00C70689" w:rsidP="00C70689">
            <w:pPr>
              <w:pStyle w:val="TableParagraph"/>
              <w:rPr>
                <w:sz w:val="24"/>
                <w:szCs w:val="24"/>
              </w:rPr>
            </w:pPr>
            <w:r w:rsidRPr="00C70689">
              <w:rPr>
                <w:sz w:val="24"/>
                <w:szCs w:val="24"/>
              </w:rPr>
              <w:t>Подбирать</w:t>
            </w:r>
            <w:r w:rsidRPr="00C70689">
              <w:rPr>
                <w:spacing w:val="7"/>
                <w:sz w:val="24"/>
                <w:szCs w:val="24"/>
              </w:rPr>
              <w:t xml:space="preserve"> </w:t>
            </w:r>
            <w:r w:rsidRPr="00C70689">
              <w:rPr>
                <w:sz w:val="24"/>
                <w:szCs w:val="24"/>
              </w:rPr>
              <w:t>и</w:t>
            </w:r>
            <w:r w:rsidRPr="00C70689">
              <w:rPr>
                <w:spacing w:val="-5"/>
                <w:sz w:val="24"/>
                <w:szCs w:val="24"/>
              </w:rPr>
              <w:t xml:space="preserve"> </w:t>
            </w:r>
            <w:r w:rsidRPr="00C70689">
              <w:rPr>
                <w:sz w:val="24"/>
                <w:szCs w:val="24"/>
              </w:rPr>
              <w:t>обобщать</w:t>
            </w:r>
            <w:r w:rsidRPr="00C70689">
              <w:rPr>
                <w:spacing w:val="-16"/>
                <w:sz w:val="24"/>
                <w:szCs w:val="24"/>
              </w:rPr>
              <w:t xml:space="preserve"> </w:t>
            </w:r>
            <w:r w:rsidRPr="00C70689">
              <w:rPr>
                <w:spacing w:val="-2"/>
                <w:sz w:val="24"/>
                <w:szCs w:val="24"/>
              </w:rPr>
              <w:t>материалы</w:t>
            </w:r>
          </w:p>
          <w:p w:rsidR="00075590" w:rsidRPr="00C70689" w:rsidRDefault="00C70689" w:rsidP="00C70689">
            <w:pPr>
              <w:pStyle w:val="TableParagraph"/>
              <w:spacing w:before="32"/>
              <w:ind w:right="98"/>
              <w:rPr>
                <w:sz w:val="24"/>
                <w:szCs w:val="24"/>
              </w:rPr>
            </w:pPr>
            <w:r w:rsidRPr="00C70689">
              <w:rPr>
                <w:sz w:val="24"/>
                <w:szCs w:val="24"/>
              </w:rPr>
              <w:t>о писателях и поэтах,</w:t>
            </w:r>
            <w:r w:rsidRPr="00C70689">
              <w:rPr>
                <w:spacing w:val="-3"/>
                <w:sz w:val="24"/>
                <w:szCs w:val="24"/>
              </w:rPr>
              <w:t xml:space="preserve"> </w:t>
            </w:r>
            <w:r w:rsidRPr="00C70689">
              <w:rPr>
                <w:sz w:val="24"/>
                <w:szCs w:val="24"/>
              </w:rPr>
              <w:t>а также об истории создания произведений</w:t>
            </w:r>
            <w:r w:rsidRPr="00C70689">
              <w:rPr>
                <w:spacing w:val="-6"/>
                <w:sz w:val="24"/>
                <w:szCs w:val="24"/>
              </w:rPr>
              <w:t xml:space="preserve"> </w:t>
            </w:r>
            <w:r w:rsidRPr="00C70689">
              <w:rPr>
                <w:sz w:val="24"/>
                <w:szCs w:val="24"/>
              </w:rPr>
              <w:t>с использованием справочной литературы</w:t>
            </w:r>
            <w:r w:rsidRPr="00C70689">
              <w:rPr>
                <w:spacing w:val="-15"/>
                <w:sz w:val="24"/>
                <w:szCs w:val="24"/>
              </w:rPr>
              <w:t xml:space="preserve"> </w:t>
            </w:r>
            <w:r w:rsidRPr="00C70689">
              <w:rPr>
                <w:sz w:val="24"/>
                <w:szCs w:val="24"/>
              </w:rPr>
              <w:t xml:space="preserve">и ресурсов </w:t>
            </w:r>
            <w:r w:rsidRPr="00C70689">
              <w:rPr>
                <w:spacing w:val="-2"/>
                <w:sz w:val="24"/>
                <w:szCs w:val="24"/>
              </w:rPr>
              <w:t>Интернета.</w:t>
            </w:r>
          </w:p>
          <w:p w:rsidR="00075590" w:rsidRPr="00C70689" w:rsidRDefault="00C70689" w:rsidP="00C70689">
            <w:pPr>
              <w:pStyle w:val="TableParagraph"/>
              <w:spacing w:before="2"/>
              <w:rPr>
                <w:sz w:val="24"/>
                <w:szCs w:val="24"/>
              </w:rPr>
            </w:pPr>
            <w:r w:rsidRPr="00C70689">
              <w:rPr>
                <w:sz w:val="24"/>
                <w:szCs w:val="24"/>
              </w:rPr>
              <w:t>Выразительно</w:t>
            </w:r>
            <w:r w:rsidRPr="00C70689">
              <w:rPr>
                <w:spacing w:val="-1"/>
                <w:sz w:val="24"/>
                <w:szCs w:val="24"/>
              </w:rPr>
              <w:t xml:space="preserve"> </w:t>
            </w:r>
            <w:r w:rsidRPr="00C70689">
              <w:rPr>
                <w:sz w:val="24"/>
                <w:szCs w:val="24"/>
              </w:rPr>
              <w:t>читать</w:t>
            </w:r>
            <w:r w:rsidRPr="00C70689">
              <w:rPr>
                <w:spacing w:val="-4"/>
                <w:sz w:val="24"/>
                <w:szCs w:val="24"/>
              </w:rPr>
              <w:t xml:space="preserve"> </w:t>
            </w:r>
            <w:r w:rsidRPr="00C70689">
              <w:rPr>
                <w:spacing w:val="-2"/>
                <w:sz w:val="24"/>
                <w:szCs w:val="24"/>
              </w:rPr>
              <w:t>произведения</w:t>
            </w:r>
          </w:p>
          <w:p w:rsidR="00075590" w:rsidRPr="00C70689" w:rsidRDefault="00C70689" w:rsidP="00C70689">
            <w:pPr>
              <w:pStyle w:val="TableParagraph"/>
              <w:spacing w:before="23"/>
              <w:ind w:right="98"/>
              <w:rPr>
                <w:sz w:val="24"/>
                <w:szCs w:val="24"/>
              </w:rPr>
            </w:pPr>
            <w:r w:rsidRPr="00C70689">
              <w:rPr>
                <w:sz w:val="24"/>
                <w:szCs w:val="24"/>
              </w:rPr>
              <w:t>с учётом</w:t>
            </w:r>
            <w:r w:rsidRPr="00C70689">
              <w:rPr>
                <w:spacing w:val="-19"/>
                <w:sz w:val="24"/>
                <w:szCs w:val="24"/>
              </w:rPr>
              <w:t xml:space="preserve"> </w:t>
            </w:r>
            <w:r w:rsidRPr="00C70689">
              <w:rPr>
                <w:sz w:val="24"/>
                <w:szCs w:val="24"/>
              </w:rPr>
              <w:t>их родо-жанровой</w:t>
            </w:r>
            <w:r w:rsidRPr="00C70689">
              <w:rPr>
                <w:spacing w:val="-22"/>
                <w:sz w:val="24"/>
                <w:szCs w:val="24"/>
              </w:rPr>
              <w:t xml:space="preserve"> </w:t>
            </w:r>
            <w:r w:rsidRPr="00C70689">
              <w:rPr>
                <w:sz w:val="24"/>
                <w:szCs w:val="24"/>
              </w:rPr>
              <w:t>специфики. Составлять лексические и историко- культурные</w:t>
            </w:r>
            <w:r w:rsidRPr="00C70689">
              <w:rPr>
                <w:spacing w:val="-32"/>
                <w:sz w:val="24"/>
                <w:szCs w:val="24"/>
              </w:rPr>
              <w:t xml:space="preserve"> </w:t>
            </w:r>
            <w:r w:rsidRPr="00C70689">
              <w:rPr>
                <w:sz w:val="24"/>
                <w:szCs w:val="24"/>
              </w:rPr>
              <w:t>комментарии.</w:t>
            </w:r>
          </w:p>
          <w:p w:rsidR="00075590" w:rsidRPr="00C70689" w:rsidRDefault="00C70689" w:rsidP="00C70689">
            <w:pPr>
              <w:pStyle w:val="TableParagraph"/>
              <w:ind w:right="551"/>
              <w:rPr>
                <w:sz w:val="24"/>
                <w:szCs w:val="24"/>
              </w:rPr>
            </w:pPr>
            <w:r w:rsidRPr="00C70689">
              <w:rPr>
                <w:sz w:val="24"/>
                <w:szCs w:val="24"/>
              </w:rPr>
              <w:t>Соотносить содержание</w:t>
            </w:r>
            <w:r w:rsidRPr="00C70689">
              <w:rPr>
                <w:spacing w:val="-12"/>
                <w:sz w:val="24"/>
                <w:szCs w:val="24"/>
              </w:rPr>
              <w:t xml:space="preserve"> </w:t>
            </w:r>
            <w:r w:rsidRPr="00C70689">
              <w:rPr>
                <w:sz w:val="24"/>
                <w:szCs w:val="24"/>
              </w:rPr>
              <w:t>произведений с принципами изображения жизни</w:t>
            </w:r>
          </w:p>
          <w:p w:rsidR="00075590" w:rsidRPr="00C70689" w:rsidRDefault="00C70689" w:rsidP="00C70689">
            <w:pPr>
              <w:pStyle w:val="TableParagraph"/>
              <w:ind w:right="98"/>
              <w:rPr>
                <w:sz w:val="24"/>
                <w:szCs w:val="24"/>
              </w:rPr>
            </w:pPr>
            <w:r w:rsidRPr="00C70689">
              <w:rPr>
                <w:sz w:val="24"/>
                <w:szCs w:val="24"/>
              </w:rPr>
              <w:t>и человека,</w:t>
            </w:r>
            <w:r w:rsidRPr="00C70689">
              <w:rPr>
                <w:spacing w:val="-5"/>
                <w:sz w:val="24"/>
                <w:szCs w:val="24"/>
              </w:rPr>
              <w:t xml:space="preserve"> </w:t>
            </w:r>
            <w:r w:rsidRPr="00C70689">
              <w:rPr>
                <w:sz w:val="24"/>
                <w:szCs w:val="24"/>
              </w:rPr>
              <w:t>характерными</w:t>
            </w:r>
            <w:r w:rsidRPr="00C70689">
              <w:rPr>
                <w:spacing w:val="-13"/>
                <w:sz w:val="24"/>
                <w:szCs w:val="24"/>
              </w:rPr>
              <w:t xml:space="preserve"> </w:t>
            </w:r>
            <w:r w:rsidRPr="00C70689">
              <w:rPr>
                <w:sz w:val="24"/>
                <w:szCs w:val="24"/>
              </w:rPr>
              <w:t>для</w:t>
            </w:r>
            <w:r w:rsidRPr="00C70689">
              <w:rPr>
                <w:spacing w:val="-5"/>
                <w:sz w:val="24"/>
                <w:szCs w:val="24"/>
              </w:rPr>
              <w:t xml:space="preserve"> </w:t>
            </w:r>
            <w:r w:rsidRPr="00C70689">
              <w:rPr>
                <w:sz w:val="24"/>
                <w:szCs w:val="24"/>
              </w:rPr>
              <w:t>различных исторических</w:t>
            </w:r>
            <w:r w:rsidRPr="00C70689">
              <w:rPr>
                <w:spacing w:val="-7"/>
                <w:sz w:val="24"/>
                <w:szCs w:val="24"/>
              </w:rPr>
              <w:t xml:space="preserve"> </w:t>
            </w:r>
            <w:r w:rsidRPr="00C70689">
              <w:rPr>
                <w:sz w:val="24"/>
                <w:szCs w:val="24"/>
              </w:rPr>
              <w:t>эпох.</w:t>
            </w:r>
          </w:p>
          <w:p w:rsidR="00075590" w:rsidRPr="00C70689" w:rsidRDefault="00C70689" w:rsidP="00C70689">
            <w:pPr>
              <w:pStyle w:val="TableParagraph"/>
              <w:spacing w:before="14"/>
              <w:rPr>
                <w:sz w:val="24"/>
                <w:szCs w:val="24"/>
              </w:rPr>
            </w:pPr>
            <w:r w:rsidRPr="00C70689">
              <w:rPr>
                <w:sz w:val="24"/>
                <w:szCs w:val="24"/>
              </w:rPr>
              <w:t>Характеризовать</w:t>
            </w:r>
            <w:r w:rsidRPr="00C70689">
              <w:rPr>
                <w:spacing w:val="1"/>
                <w:sz w:val="24"/>
                <w:szCs w:val="24"/>
              </w:rPr>
              <w:t xml:space="preserve"> </w:t>
            </w:r>
            <w:r w:rsidRPr="00C70689">
              <w:rPr>
                <w:sz w:val="24"/>
                <w:szCs w:val="24"/>
              </w:rPr>
              <w:t>сюжеты</w:t>
            </w:r>
            <w:r w:rsidRPr="00C70689">
              <w:rPr>
                <w:spacing w:val="-1"/>
                <w:sz w:val="24"/>
                <w:szCs w:val="24"/>
              </w:rPr>
              <w:t xml:space="preserve"> </w:t>
            </w:r>
            <w:r w:rsidRPr="00C70689">
              <w:rPr>
                <w:sz w:val="24"/>
                <w:szCs w:val="24"/>
              </w:rPr>
              <w:t>лиро-</w:t>
            </w:r>
            <w:r w:rsidRPr="00C70689">
              <w:rPr>
                <w:spacing w:val="-2"/>
                <w:sz w:val="24"/>
                <w:szCs w:val="24"/>
              </w:rPr>
              <w:t>эпических</w:t>
            </w:r>
          </w:p>
        </w:tc>
      </w:tr>
      <w:tr w:rsidR="00075590" w:rsidRPr="00C70689">
        <w:trPr>
          <w:trHeight w:val="2775"/>
        </w:trPr>
        <w:tc>
          <w:tcPr>
            <w:tcW w:w="705" w:type="dxa"/>
          </w:tcPr>
          <w:p w:rsidR="00075590" w:rsidRPr="00C70689" w:rsidRDefault="00C70689" w:rsidP="00C70689">
            <w:pPr>
              <w:pStyle w:val="TableParagraph"/>
              <w:ind w:left="4" w:right="95"/>
              <w:rPr>
                <w:sz w:val="24"/>
                <w:szCs w:val="24"/>
              </w:rPr>
            </w:pPr>
            <w:r w:rsidRPr="00C70689">
              <w:rPr>
                <w:spacing w:val="-5"/>
                <w:sz w:val="24"/>
                <w:szCs w:val="24"/>
              </w:rPr>
              <w:t>4.2</w:t>
            </w:r>
          </w:p>
        </w:tc>
        <w:tc>
          <w:tcPr>
            <w:tcW w:w="3405" w:type="dxa"/>
          </w:tcPr>
          <w:p w:rsidR="00075590" w:rsidRPr="00C70689" w:rsidRDefault="00C70689" w:rsidP="00C70689">
            <w:pPr>
              <w:pStyle w:val="TableParagraph"/>
              <w:rPr>
                <w:sz w:val="24"/>
                <w:szCs w:val="24"/>
              </w:rPr>
            </w:pPr>
            <w:r w:rsidRPr="00C70689">
              <w:rPr>
                <w:sz w:val="24"/>
                <w:szCs w:val="24"/>
              </w:rPr>
              <w:t>У.</w:t>
            </w:r>
            <w:r w:rsidRPr="00C70689">
              <w:rPr>
                <w:spacing w:val="9"/>
                <w:sz w:val="24"/>
                <w:szCs w:val="24"/>
              </w:rPr>
              <w:t xml:space="preserve"> </w:t>
            </w:r>
            <w:r w:rsidRPr="00C70689">
              <w:rPr>
                <w:sz w:val="24"/>
                <w:szCs w:val="24"/>
              </w:rPr>
              <w:t>Шекспир.</w:t>
            </w:r>
            <w:r w:rsidRPr="00C70689">
              <w:rPr>
                <w:spacing w:val="-21"/>
                <w:sz w:val="24"/>
                <w:szCs w:val="24"/>
              </w:rPr>
              <w:t xml:space="preserve"> </w:t>
            </w:r>
            <w:r w:rsidRPr="00C70689">
              <w:rPr>
                <w:spacing w:val="-2"/>
                <w:sz w:val="24"/>
                <w:szCs w:val="24"/>
              </w:rPr>
              <w:t>Трагедия</w:t>
            </w:r>
          </w:p>
          <w:p w:rsidR="00075590" w:rsidRPr="00C70689" w:rsidRDefault="00C70689" w:rsidP="00C70689">
            <w:pPr>
              <w:pStyle w:val="TableParagraph"/>
              <w:spacing w:before="23"/>
              <w:ind w:right="408"/>
              <w:rPr>
                <w:sz w:val="24"/>
                <w:szCs w:val="24"/>
              </w:rPr>
            </w:pPr>
            <w:r w:rsidRPr="00C70689">
              <w:rPr>
                <w:sz w:val="24"/>
                <w:szCs w:val="24"/>
              </w:rPr>
              <w:t>«Гамлет»</w:t>
            </w:r>
            <w:r w:rsidRPr="00C70689">
              <w:rPr>
                <w:spacing w:val="-7"/>
                <w:sz w:val="24"/>
                <w:szCs w:val="24"/>
              </w:rPr>
              <w:t xml:space="preserve"> </w:t>
            </w:r>
            <w:r w:rsidRPr="00C70689">
              <w:rPr>
                <w:sz w:val="24"/>
                <w:szCs w:val="24"/>
              </w:rPr>
              <w:t>(фрагменты по выбору)</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У.</w:t>
            </w:r>
            <w:r w:rsidRPr="00C70689">
              <w:rPr>
                <w:spacing w:val="9"/>
                <w:sz w:val="24"/>
                <w:szCs w:val="24"/>
              </w:rPr>
              <w:t xml:space="preserve"> </w:t>
            </w:r>
            <w:r w:rsidRPr="00C70689">
              <w:rPr>
                <w:sz w:val="24"/>
                <w:szCs w:val="24"/>
              </w:rPr>
              <w:t>Шекспир.</w:t>
            </w:r>
            <w:r w:rsidRPr="00C70689">
              <w:rPr>
                <w:spacing w:val="-21"/>
                <w:sz w:val="24"/>
                <w:szCs w:val="24"/>
              </w:rPr>
              <w:t xml:space="preserve"> </w:t>
            </w:r>
            <w:r w:rsidRPr="00C70689">
              <w:rPr>
                <w:spacing w:val="-2"/>
                <w:sz w:val="24"/>
                <w:szCs w:val="24"/>
              </w:rPr>
              <w:t>Трагедия</w:t>
            </w:r>
          </w:p>
          <w:p w:rsidR="00075590" w:rsidRPr="00C70689" w:rsidRDefault="00C70689" w:rsidP="00C70689">
            <w:pPr>
              <w:pStyle w:val="TableParagraph"/>
              <w:spacing w:before="23"/>
              <w:rPr>
                <w:sz w:val="24"/>
                <w:szCs w:val="24"/>
              </w:rPr>
            </w:pPr>
            <w:r w:rsidRPr="00C70689">
              <w:rPr>
                <w:sz w:val="24"/>
                <w:szCs w:val="24"/>
              </w:rPr>
              <w:t>«Гамлет».</w:t>
            </w:r>
            <w:r w:rsidRPr="00C70689">
              <w:rPr>
                <w:spacing w:val="-15"/>
                <w:sz w:val="24"/>
                <w:szCs w:val="24"/>
              </w:rPr>
              <w:t xml:space="preserve"> </w:t>
            </w:r>
            <w:r w:rsidRPr="00C70689">
              <w:rPr>
                <w:sz w:val="24"/>
                <w:szCs w:val="24"/>
              </w:rPr>
              <w:t>История создания трагедии. Тема, идея, проблематика.</w:t>
            </w:r>
          </w:p>
          <w:p w:rsidR="00075590" w:rsidRPr="00C70689" w:rsidRDefault="00C70689" w:rsidP="00C70689">
            <w:pPr>
              <w:pStyle w:val="TableParagraph"/>
              <w:ind w:right="357"/>
              <w:rPr>
                <w:sz w:val="24"/>
                <w:szCs w:val="24"/>
              </w:rPr>
            </w:pPr>
            <w:r w:rsidRPr="00C70689">
              <w:rPr>
                <w:sz w:val="24"/>
                <w:szCs w:val="24"/>
              </w:rPr>
              <w:t>Своеобразие</w:t>
            </w:r>
            <w:r w:rsidRPr="00C70689">
              <w:rPr>
                <w:spacing w:val="-6"/>
                <w:sz w:val="24"/>
                <w:szCs w:val="24"/>
              </w:rPr>
              <w:t xml:space="preserve"> </w:t>
            </w:r>
            <w:r w:rsidRPr="00C70689">
              <w:rPr>
                <w:sz w:val="24"/>
                <w:szCs w:val="24"/>
              </w:rPr>
              <w:t>конфликта и композиции</w:t>
            </w:r>
            <w:r w:rsidRPr="00C70689">
              <w:rPr>
                <w:spacing w:val="-18"/>
                <w:sz w:val="24"/>
                <w:szCs w:val="24"/>
              </w:rPr>
              <w:t xml:space="preserve"> </w:t>
            </w:r>
            <w:r w:rsidRPr="00C70689">
              <w:rPr>
                <w:sz w:val="24"/>
                <w:szCs w:val="24"/>
              </w:rPr>
              <w:t>трагедии. Система</w:t>
            </w:r>
            <w:r w:rsidRPr="00C70689">
              <w:rPr>
                <w:spacing w:val="13"/>
                <w:sz w:val="24"/>
                <w:szCs w:val="24"/>
              </w:rPr>
              <w:t xml:space="preserve"> </w:t>
            </w:r>
            <w:r w:rsidRPr="00C70689">
              <w:rPr>
                <w:sz w:val="24"/>
                <w:szCs w:val="24"/>
              </w:rPr>
              <w:t>образов.</w:t>
            </w:r>
            <w:r w:rsidRPr="00C70689">
              <w:rPr>
                <w:spacing w:val="-10"/>
                <w:sz w:val="24"/>
                <w:szCs w:val="24"/>
              </w:rPr>
              <w:t xml:space="preserve"> </w:t>
            </w:r>
            <w:r w:rsidRPr="00C70689">
              <w:rPr>
                <w:spacing w:val="-4"/>
                <w:sz w:val="24"/>
                <w:szCs w:val="24"/>
              </w:rPr>
              <w:t>Образ</w:t>
            </w:r>
          </w:p>
          <w:p w:rsidR="00075590" w:rsidRPr="00C70689" w:rsidRDefault="00C70689" w:rsidP="00C70689">
            <w:pPr>
              <w:pStyle w:val="TableParagraph"/>
              <w:rPr>
                <w:sz w:val="24"/>
                <w:szCs w:val="24"/>
              </w:rPr>
            </w:pPr>
            <w:r w:rsidRPr="00C70689">
              <w:rPr>
                <w:sz w:val="24"/>
                <w:szCs w:val="24"/>
              </w:rPr>
              <w:t>главного</w:t>
            </w:r>
            <w:r w:rsidRPr="00C70689">
              <w:rPr>
                <w:spacing w:val="2"/>
                <w:sz w:val="24"/>
                <w:szCs w:val="24"/>
              </w:rPr>
              <w:t xml:space="preserve"> </w:t>
            </w:r>
            <w:r w:rsidRPr="00C70689">
              <w:rPr>
                <w:spacing w:val="-4"/>
                <w:sz w:val="24"/>
                <w:szCs w:val="24"/>
              </w:rPr>
              <w:t>героя</w:t>
            </w:r>
          </w:p>
        </w:tc>
        <w:tc>
          <w:tcPr>
            <w:tcW w:w="5340" w:type="dxa"/>
            <w:vMerge/>
            <w:tcBorders>
              <w:top w:val="nil"/>
            </w:tcBorders>
          </w:tcPr>
          <w:p w:rsidR="00075590" w:rsidRPr="00C70689" w:rsidRDefault="00075590" w:rsidP="00C70689">
            <w:pPr>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3120"/>
        </w:trPr>
        <w:tc>
          <w:tcPr>
            <w:tcW w:w="705" w:type="dxa"/>
          </w:tcPr>
          <w:p w:rsidR="00075590" w:rsidRPr="00C70689" w:rsidRDefault="00C70689" w:rsidP="00C70689">
            <w:pPr>
              <w:pStyle w:val="TableParagraph"/>
              <w:ind w:left="4" w:right="95"/>
              <w:rPr>
                <w:sz w:val="24"/>
                <w:szCs w:val="24"/>
              </w:rPr>
            </w:pPr>
            <w:r w:rsidRPr="00C70689">
              <w:rPr>
                <w:spacing w:val="-5"/>
                <w:sz w:val="24"/>
                <w:szCs w:val="24"/>
              </w:rPr>
              <w:t>4.3</w:t>
            </w:r>
          </w:p>
        </w:tc>
        <w:tc>
          <w:tcPr>
            <w:tcW w:w="3405" w:type="dxa"/>
          </w:tcPr>
          <w:p w:rsidR="00075590" w:rsidRPr="00C70689" w:rsidRDefault="00C70689" w:rsidP="00C70689">
            <w:pPr>
              <w:pStyle w:val="TableParagraph"/>
              <w:rPr>
                <w:sz w:val="24"/>
                <w:szCs w:val="24"/>
              </w:rPr>
            </w:pPr>
            <w:r w:rsidRPr="00C70689">
              <w:rPr>
                <w:sz w:val="24"/>
                <w:szCs w:val="24"/>
              </w:rPr>
              <w:t>И.-В.</w:t>
            </w:r>
            <w:r w:rsidRPr="00C70689">
              <w:rPr>
                <w:spacing w:val="-22"/>
                <w:sz w:val="24"/>
                <w:szCs w:val="24"/>
              </w:rPr>
              <w:t xml:space="preserve"> </w:t>
            </w:r>
            <w:r w:rsidRPr="00C70689">
              <w:rPr>
                <w:sz w:val="24"/>
                <w:szCs w:val="24"/>
              </w:rPr>
              <w:t>Гёте.</w:t>
            </w:r>
            <w:r w:rsidRPr="00C70689">
              <w:rPr>
                <w:spacing w:val="7"/>
                <w:sz w:val="24"/>
                <w:szCs w:val="24"/>
              </w:rPr>
              <w:t xml:space="preserve"> </w:t>
            </w:r>
            <w:r w:rsidRPr="00C70689">
              <w:rPr>
                <w:spacing w:val="-2"/>
                <w:sz w:val="24"/>
                <w:szCs w:val="24"/>
              </w:rPr>
              <w:t>Трагедия</w:t>
            </w:r>
          </w:p>
          <w:p w:rsidR="00075590" w:rsidRPr="00C70689" w:rsidRDefault="00C70689" w:rsidP="00C70689">
            <w:pPr>
              <w:pStyle w:val="TableParagraph"/>
              <w:spacing w:before="23"/>
              <w:rPr>
                <w:sz w:val="24"/>
                <w:szCs w:val="24"/>
              </w:rPr>
            </w:pPr>
            <w:r w:rsidRPr="00C70689">
              <w:rPr>
                <w:sz w:val="24"/>
                <w:szCs w:val="24"/>
              </w:rPr>
              <w:t>«Фауст»</w:t>
            </w:r>
            <w:r w:rsidRPr="00C70689">
              <w:rPr>
                <w:spacing w:val="-15"/>
                <w:sz w:val="24"/>
                <w:szCs w:val="24"/>
              </w:rPr>
              <w:t xml:space="preserve"> </w:t>
            </w:r>
            <w:r w:rsidRPr="00C70689">
              <w:rPr>
                <w:sz w:val="24"/>
                <w:szCs w:val="24"/>
              </w:rPr>
              <w:t>(не</w:t>
            </w:r>
            <w:r w:rsidRPr="00C70689">
              <w:rPr>
                <w:spacing w:val="-14"/>
                <w:sz w:val="24"/>
                <w:szCs w:val="24"/>
              </w:rPr>
              <w:t xml:space="preserve"> </w:t>
            </w:r>
            <w:r w:rsidRPr="00C70689">
              <w:rPr>
                <w:sz w:val="24"/>
                <w:szCs w:val="24"/>
              </w:rPr>
              <w:t>менее двух фрагментов</w:t>
            </w:r>
            <w:r w:rsidRPr="00C70689">
              <w:rPr>
                <w:spacing w:val="-10"/>
                <w:sz w:val="24"/>
                <w:szCs w:val="24"/>
              </w:rPr>
              <w:t xml:space="preserve"> </w:t>
            </w:r>
            <w:r w:rsidRPr="00C70689">
              <w:rPr>
                <w:sz w:val="24"/>
                <w:szCs w:val="24"/>
              </w:rPr>
              <w:t>по</w:t>
            </w:r>
            <w:r w:rsidRPr="00C70689">
              <w:rPr>
                <w:spacing w:val="-1"/>
                <w:sz w:val="24"/>
                <w:szCs w:val="24"/>
              </w:rPr>
              <w:t xml:space="preserve"> </w:t>
            </w:r>
            <w:r w:rsidRPr="00C70689">
              <w:rPr>
                <w:spacing w:val="-2"/>
                <w:sz w:val="24"/>
                <w:szCs w:val="24"/>
              </w:rPr>
              <w:t>выбору)</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И.-В.</w:t>
            </w:r>
            <w:r w:rsidRPr="00C70689">
              <w:rPr>
                <w:spacing w:val="-22"/>
                <w:sz w:val="24"/>
                <w:szCs w:val="24"/>
              </w:rPr>
              <w:t xml:space="preserve"> </w:t>
            </w:r>
            <w:r w:rsidRPr="00C70689">
              <w:rPr>
                <w:sz w:val="24"/>
                <w:szCs w:val="24"/>
              </w:rPr>
              <w:t>Гёте.</w:t>
            </w:r>
            <w:r w:rsidRPr="00C70689">
              <w:rPr>
                <w:spacing w:val="7"/>
                <w:sz w:val="24"/>
                <w:szCs w:val="24"/>
              </w:rPr>
              <w:t xml:space="preserve"> </w:t>
            </w:r>
            <w:r w:rsidRPr="00C70689">
              <w:rPr>
                <w:spacing w:val="-2"/>
                <w:sz w:val="24"/>
                <w:szCs w:val="24"/>
              </w:rPr>
              <w:t>Трагедия</w:t>
            </w:r>
          </w:p>
          <w:p w:rsidR="00075590" w:rsidRPr="00C70689" w:rsidRDefault="00C70689" w:rsidP="00C70689">
            <w:pPr>
              <w:pStyle w:val="TableParagraph"/>
              <w:spacing w:before="23"/>
              <w:rPr>
                <w:sz w:val="24"/>
                <w:szCs w:val="24"/>
              </w:rPr>
            </w:pPr>
            <w:r w:rsidRPr="00C70689">
              <w:rPr>
                <w:sz w:val="24"/>
                <w:szCs w:val="24"/>
              </w:rPr>
              <w:t>«Фауст» (не менее двух фрагментов по выбору). Сюжет и проблематика трагедии. Тема, главный герой в поисках смысла жизни. Фауст</w:t>
            </w:r>
          </w:p>
          <w:p w:rsidR="00075590" w:rsidRPr="00C70689" w:rsidRDefault="00C70689" w:rsidP="00C70689">
            <w:pPr>
              <w:pStyle w:val="TableParagraph"/>
              <w:rPr>
                <w:sz w:val="24"/>
                <w:szCs w:val="24"/>
              </w:rPr>
            </w:pPr>
            <w:r w:rsidRPr="00C70689">
              <w:rPr>
                <w:sz w:val="24"/>
                <w:szCs w:val="24"/>
              </w:rPr>
              <w:t>и</w:t>
            </w:r>
            <w:r w:rsidRPr="00C70689">
              <w:rPr>
                <w:spacing w:val="3"/>
                <w:sz w:val="24"/>
                <w:szCs w:val="24"/>
              </w:rPr>
              <w:t xml:space="preserve"> </w:t>
            </w:r>
            <w:r w:rsidRPr="00C70689">
              <w:rPr>
                <w:spacing w:val="-2"/>
                <w:sz w:val="24"/>
                <w:szCs w:val="24"/>
              </w:rPr>
              <w:t>Мефистофель.</w:t>
            </w:r>
          </w:p>
          <w:p w:rsidR="00075590" w:rsidRPr="00C70689" w:rsidRDefault="00C70689" w:rsidP="00C70689">
            <w:pPr>
              <w:pStyle w:val="TableParagraph"/>
              <w:spacing w:before="38"/>
              <w:rPr>
                <w:sz w:val="24"/>
                <w:szCs w:val="24"/>
              </w:rPr>
            </w:pPr>
            <w:r w:rsidRPr="00C70689">
              <w:rPr>
                <w:sz w:val="24"/>
                <w:szCs w:val="24"/>
              </w:rPr>
              <w:t xml:space="preserve">Идея </w:t>
            </w:r>
            <w:r w:rsidRPr="00C70689">
              <w:rPr>
                <w:spacing w:val="-2"/>
                <w:sz w:val="24"/>
                <w:szCs w:val="24"/>
              </w:rPr>
              <w:t>произведения</w:t>
            </w:r>
          </w:p>
        </w:tc>
        <w:tc>
          <w:tcPr>
            <w:tcW w:w="5340" w:type="dxa"/>
            <w:vMerge w:val="restart"/>
          </w:tcPr>
          <w:p w:rsidR="00075590" w:rsidRPr="00C70689" w:rsidRDefault="00C70689" w:rsidP="00C70689">
            <w:pPr>
              <w:pStyle w:val="TableParagraph"/>
              <w:rPr>
                <w:sz w:val="24"/>
                <w:szCs w:val="24"/>
              </w:rPr>
            </w:pPr>
            <w:r w:rsidRPr="00C70689">
              <w:rPr>
                <w:sz w:val="24"/>
                <w:szCs w:val="24"/>
              </w:rPr>
              <w:t>и</w:t>
            </w:r>
            <w:r w:rsidRPr="00C70689">
              <w:rPr>
                <w:spacing w:val="6"/>
                <w:sz w:val="24"/>
                <w:szCs w:val="24"/>
              </w:rPr>
              <w:t xml:space="preserve"> </w:t>
            </w:r>
            <w:r w:rsidRPr="00C70689">
              <w:rPr>
                <w:sz w:val="24"/>
                <w:szCs w:val="24"/>
              </w:rPr>
              <w:t>драматических</w:t>
            </w:r>
            <w:r w:rsidRPr="00C70689">
              <w:rPr>
                <w:spacing w:val="-14"/>
                <w:sz w:val="24"/>
                <w:szCs w:val="24"/>
              </w:rPr>
              <w:t xml:space="preserve"> </w:t>
            </w:r>
            <w:r w:rsidRPr="00C70689">
              <w:rPr>
                <w:spacing w:val="-2"/>
                <w:sz w:val="24"/>
                <w:szCs w:val="24"/>
              </w:rPr>
              <w:t>произведений,</w:t>
            </w:r>
          </w:p>
          <w:p w:rsidR="00075590" w:rsidRPr="00C70689" w:rsidRDefault="00C70689" w:rsidP="00C70689">
            <w:pPr>
              <w:pStyle w:val="TableParagraph"/>
              <w:spacing w:before="23"/>
              <w:ind w:right="98"/>
              <w:rPr>
                <w:sz w:val="24"/>
                <w:szCs w:val="24"/>
              </w:rPr>
            </w:pPr>
            <w:r w:rsidRPr="00C70689">
              <w:rPr>
                <w:sz w:val="24"/>
                <w:szCs w:val="24"/>
              </w:rPr>
              <w:t>их тематику,</w:t>
            </w:r>
            <w:r w:rsidRPr="00C70689">
              <w:rPr>
                <w:spacing w:val="-7"/>
                <w:sz w:val="24"/>
                <w:szCs w:val="24"/>
              </w:rPr>
              <w:t xml:space="preserve"> </w:t>
            </w:r>
            <w:r w:rsidRPr="00C70689">
              <w:rPr>
                <w:sz w:val="24"/>
                <w:szCs w:val="24"/>
              </w:rPr>
              <w:t>проблематику,</w:t>
            </w:r>
            <w:r w:rsidRPr="00C70689">
              <w:rPr>
                <w:spacing w:val="-7"/>
                <w:sz w:val="24"/>
                <w:szCs w:val="24"/>
              </w:rPr>
              <w:t xml:space="preserve"> </w:t>
            </w:r>
            <w:r w:rsidRPr="00C70689">
              <w:rPr>
                <w:sz w:val="24"/>
                <w:szCs w:val="24"/>
              </w:rPr>
              <w:t>идейно- эмоциональное</w:t>
            </w:r>
            <w:r w:rsidRPr="00C70689">
              <w:rPr>
                <w:spacing w:val="-32"/>
                <w:sz w:val="24"/>
                <w:szCs w:val="24"/>
              </w:rPr>
              <w:t xml:space="preserve"> </w:t>
            </w:r>
            <w:r w:rsidRPr="00C70689">
              <w:rPr>
                <w:sz w:val="24"/>
                <w:szCs w:val="24"/>
              </w:rPr>
              <w:t>содержание.</w:t>
            </w:r>
          </w:p>
          <w:p w:rsidR="00075590" w:rsidRPr="00C70689" w:rsidRDefault="00C70689" w:rsidP="00C70689">
            <w:pPr>
              <w:pStyle w:val="TableParagraph"/>
              <w:rPr>
                <w:sz w:val="24"/>
                <w:szCs w:val="24"/>
              </w:rPr>
            </w:pPr>
            <w:r w:rsidRPr="00C70689">
              <w:rPr>
                <w:sz w:val="24"/>
                <w:szCs w:val="24"/>
              </w:rPr>
              <w:t>Составлять</w:t>
            </w:r>
            <w:r w:rsidRPr="00C70689">
              <w:rPr>
                <w:spacing w:val="-5"/>
                <w:sz w:val="24"/>
                <w:szCs w:val="24"/>
              </w:rPr>
              <w:t xml:space="preserve"> </w:t>
            </w:r>
            <w:r w:rsidRPr="00C70689">
              <w:rPr>
                <w:sz w:val="24"/>
                <w:szCs w:val="24"/>
              </w:rPr>
              <w:t>характеристики</w:t>
            </w:r>
            <w:r w:rsidRPr="00C70689">
              <w:rPr>
                <w:spacing w:val="-15"/>
                <w:sz w:val="24"/>
                <w:szCs w:val="24"/>
              </w:rPr>
              <w:t xml:space="preserve"> </w:t>
            </w:r>
            <w:r w:rsidRPr="00C70689">
              <w:rPr>
                <w:spacing w:val="-2"/>
                <w:sz w:val="24"/>
                <w:szCs w:val="24"/>
              </w:rPr>
              <w:t>персонажей,</w:t>
            </w:r>
          </w:p>
          <w:p w:rsidR="00075590" w:rsidRPr="00C70689" w:rsidRDefault="00C70689" w:rsidP="00C70689">
            <w:pPr>
              <w:pStyle w:val="TableParagraph"/>
              <w:spacing w:before="23"/>
              <w:ind w:right="98"/>
              <w:rPr>
                <w:sz w:val="24"/>
                <w:szCs w:val="24"/>
              </w:rPr>
            </w:pPr>
            <w:r w:rsidRPr="00C70689">
              <w:rPr>
                <w:sz w:val="24"/>
                <w:szCs w:val="24"/>
              </w:rPr>
              <w:t>в том</w:t>
            </w:r>
            <w:r w:rsidRPr="00C70689">
              <w:rPr>
                <w:spacing w:val="-1"/>
                <w:sz w:val="24"/>
                <w:szCs w:val="24"/>
              </w:rPr>
              <w:t xml:space="preserve"> </w:t>
            </w:r>
            <w:r w:rsidRPr="00C70689">
              <w:rPr>
                <w:sz w:val="24"/>
                <w:szCs w:val="24"/>
              </w:rPr>
              <w:t>числе</w:t>
            </w:r>
            <w:r w:rsidRPr="00C70689">
              <w:rPr>
                <w:spacing w:val="-8"/>
                <w:sz w:val="24"/>
                <w:szCs w:val="24"/>
              </w:rPr>
              <w:t xml:space="preserve"> </w:t>
            </w:r>
            <w:r w:rsidRPr="00C70689">
              <w:rPr>
                <w:sz w:val="24"/>
                <w:szCs w:val="24"/>
              </w:rPr>
              <w:t>сравнительные,</w:t>
            </w:r>
            <w:r w:rsidRPr="00C70689">
              <w:rPr>
                <w:spacing w:val="-14"/>
                <w:sz w:val="24"/>
                <w:szCs w:val="24"/>
              </w:rPr>
              <w:t xml:space="preserve"> </w:t>
            </w:r>
            <w:r w:rsidRPr="00C70689">
              <w:rPr>
                <w:sz w:val="24"/>
                <w:szCs w:val="24"/>
              </w:rPr>
              <w:t>с</w:t>
            </w:r>
            <w:r w:rsidRPr="00C70689">
              <w:rPr>
                <w:spacing w:val="-8"/>
                <w:sz w:val="24"/>
                <w:szCs w:val="24"/>
              </w:rPr>
              <w:t xml:space="preserve"> </w:t>
            </w:r>
            <w:r w:rsidRPr="00C70689">
              <w:rPr>
                <w:sz w:val="24"/>
                <w:szCs w:val="24"/>
              </w:rPr>
              <w:t>занесением информации</w:t>
            </w:r>
            <w:r w:rsidRPr="00C70689">
              <w:rPr>
                <w:spacing w:val="-6"/>
                <w:sz w:val="24"/>
                <w:szCs w:val="24"/>
              </w:rPr>
              <w:t xml:space="preserve"> </w:t>
            </w:r>
            <w:r w:rsidRPr="00C70689">
              <w:rPr>
                <w:sz w:val="24"/>
                <w:szCs w:val="24"/>
              </w:rPr>
              <w:t>в</w:t>
            </w:r>
            <w:r w:rsidRPr="00C70689">
              <w:rPr>
                <w:spacing w:val="-1"/>
                <w:sz w:val="24"/>
                <w:szCs w:val="24"/>
              </w:rPr>
              <w:t xml:space="preserve"> </w:t>
            </w:r>
            <w:r w:rsidRPr="00C70689">
              <w:rPr>
                <w:sz w:val="24"/>
                <w:szCs w:val="24"/>
              </w:rPr>
              <w:t>таблицу.</w:t>
            </w:r>
          </w:p>
          <w:p w:rsidR="00075590" w:rsidRPr="00C70689" w:rsidRDefault="00C70689" w:rsidP="00C70689">
            <w:pPr>
              <w:pStyle w:val="TableParagraph"/>
              <w:spacing w:before="1"/>
              <w:ind w:right="98"/>
              <w:rPr>
                <w:sz w:val="24"/>
                <w:szCs w:val="24"/>
              </w:rPr>
            </w:pPr>
            <w:r w:rsidRPr="00C70689">
              <w:rPr>
                <w:sz w:val="24"/>
                <w:szCs w:val="24"/>
              </w:rPr>
              <w:t>Анализировать ключевые</w:t>
            </w:r>
            <w:r w:rsidRPr="00C70689">
              <w:rPr>
                <w:spacing w:val="-6"/>
                <w:sz w:val="24"/>
                <w:szCs w:val="24"/>
              </w:rPr>
              <w:t xml:space="preserve"> </w:t>
            </w:r>
            <w:r w:rsidRPr="00C70689">
              <w:rPr>
                <w:sz w:val="24"/>
                <w:szCs w:val="24"/>
              </w:rPr>
              <w:t>эпизоды лиро- эпических и драматических</w:t>
            </w:r>
            <w:r w:rsidRPr="00C70689">
              <w:rPr>
                <w:spacing w:val="-11"/>
                <w:sz w:val="24"/>
                <w:szCs w:val="24"/>
              </w:rPr>
              <w:t xml:space="preserve"> </w:t>
            </w:r>
            <w:r w:rsidRPr="00C70689">
              <w:rPr>
                <w:sz w:val="24"/>
                <w:szCs w:val="24"/>
              </w:rPr>
              <w:t>произведений и лирические</w:t>
            </w:r>
            <w:r w:rsidRPr="00C70689">
              <w:rPr>
                <w:spacing w:val="-5"/>
                <w:sz w:val="24"/>
                <w:szCs w:val="24"/>
              </w:rPr>
              <w:t xml:space="preserve"> </w:t>
            </w:r>
            <w:r w:rsidRPr="00C70689">
              <w:rPr>
                <w:sz w:val="24"/>
                <w:szCs w:val="24"/>
              </w:rPr>
              <w:t>тексты с учётом их принадлежности</w:t>
            </w:r>
            <w:r w:rsidRPr="00C70689">
              <w:rPr>
                <w:spacing w:val="-4"/>
                <w:sz w:val="24"/>
                <w:szCs w:val="24"/>
              </w:rPr>
              <w:t xml:space="preserve"> </w:t>
            </w:r>
            <w:r w:rsidRPr="00C70689">
              <w:rPr>
                <w:sz w:val="24"/>
                <w:szCs w:val="24"/>
              </w:rPr>
              <w:t xml:space="preserve">к литературным </w:t>
            </w:r>
            <w:r w:rsidRPr="00C70689">
              <w:rPr>
                <w:spacing w:val="-2"/>
                <w:sz w:val="24"/>
                <w:szCs w:val="24"/>
              </w:rPr>
              <w:t>направлениям.</w:t>
            </w:r>
          </w:p>
          <w:p w:rsidR="00075590" w:rsidRPr="00C70689" w:rsidRDefault="00C70689" w:rsidP="00C70689">
            <w:pPr>
              <w:pStyle w:val="TableParagraph"/>
              <w:spacing w:before="1"/>
              <w:ind w:right="213"/>
              <w:rPr>
                <w:sz w:val="24"/>
                <w:szCs w:val="24"/>
              </w:rPr>
            </w:pPr>
            <w:r w:rsidRPr="00C70689">
              <w:rPr>
                <w:sz w:val="24"/>
                <w:szCs w:val="24"/>
              </w:rPr>
              <w:t>Сопоставлять</w:t>
            </w:r>
            <w:r w:rsidRPr="00C70689">
              <w:rPr>
                <w:spacing w:val="-21"/>
                <w:sz w:val="24"/>
                <w:szCs w:val="24"/>
              </w:rPr>
              <w:t xml:space="preserve"> </w:t>
            </w:r>
            <w:r w:rsidRPr="00C70689">
              <w:rPr>
                <w:sz w:val="24"/>
                <w:szCs w:val="24"/>
              </w:rPr>
              <w:t>варианты</w:t>
            </w:r>
            <w:r w:rsidRPr="00C70689">
              <w:rPr>
                <w:spacing w:val="-24"/>
                <w:sz w:val="24"/>
                <w:szCs w:val="24"/>
              </w:rPr>
              <w:t xml:space="preserve"> </w:t>
            </w:r>
            <w:r w:rsidRPr="00C70689">
              <w:rPr>
                <w:sz w:val="24"/>
                <w:szCs w:val="24"/>
              </w:rPr>
              <w:t>перевода фрагментов</w:t>
            </w:r>
            <w:r w:rsidRPr="00C70689">
              <w:rPr>
                <w:spacing w:val="-7"/>
                <w:sz w:val="24"/>
                <w:szCs w:val="24"/>
              </w:rPr>
              <w:t xml:space="preserve"> </w:t>
            </w:r>
            <w:r w:rsidRPr="00C70689">
              <w:rPr>
                <w:sz w:val="24"/>
                <w:szCs w:val="24"/>
              </w:rPr>
              <w:t>произведений</w:t>
            </w:r>
            <w:r w:rsidRPr="00C70689">
              <w:rPr>
                <w:spacing w:val="-11"/>
                <w:sz w:val="24"/>
                <w:szCs w:val="24"/>
              </w:rPr>
              <w:t xml:space="preserve"> </w:t>
            </w:r>
            <w:r w:rsidRPr="00C70689">
              <w:rPr>
                <w:sz w:val="24"/>
                <w:szCs w:val="24"/>
              </w:rPr>
              <w:t xml:space="preserve">на русский </w:t>
            </w:r>
            <w:r w:rsidRPr="00C70689">
              <w:rPr>
                <w:spacing w:val="-4"/>
                <w:sz w:val="24"/>
                <w:szCs w:val="24"/>
              </w:rPr>
              <w:t>язык.</w:t>
            </w:r>
          </w:p>
          <w:p w:rsidR="00075590" w:rsidRPr="00C70689" w:rsidRDefault="00C70689" w:rsidP="00C70689">
            <w:pPr>
              <w:pStyle w:val="TableParagraph"/>
              <w:spacing w:before="17"/>
              <w:ind w:right="98"/>
              <w:rPr>
                <w:sz w:val="24"/>
                <w:szCs w:val="24"/>
              </w:rPr>
            </w:pPr>
            <w:r w:rsidRPr="00C70689">
              <w:rPr>
                <w:sz w:val="24"/>
                <w:szCs w:val="24"/>
              </w:rPr>
              <w:t>Письменно</w:t>
            </w:r>
            <w:r w:rsidRPr="00C70689">
              <w:rPr>
                <w:spacing w:val="-3"/>
                <w:sz w:val="24"/>
                <w:szCs w:val="24"/>
              </w:rPr>
              <w:t xml:space="preserve"> </w:t>
            </w:r>
            <w:r w:rsidRPr="00C70689">
              <w:rPr>
                <w:sz w:val="24"/>
                <w:szCs w:val="24"/>
              </w:rPr>
              <w:t>отвечать</w:t>
            </w:r>
            <w:r w:rsidRPr="00C70689">
              <w:rPr>
                <w:spacing w:val="-6"/>
                <w:sz w:val="24"/>
                <w:szCs w:val="24"/>
              </w:rPr>
              <w:t xml:space="preserve"> </w:t>
            </w:r>
            <w:r w:rsidRPr="00C70689">
              <w:rPr>
                <w:sz w:val="24"/>
                <w:szCs w:val="24"/>
              </w:rPr>
              <w:t xml:space="preserve">на проблемные </w:t>
            </w:r>
            <w:r w:rsidRPr="00C70689">
              <w:rPr>
                <w:spacing w:val="-2"/>
                <w:sz w:val="24"/>
                <w:szCs w:val="24"/>
              </w:rPr>
              <w:t>вопросы.</w:t>
            </w:r>
          </w:p>
          <w:p w:rsidR="00075590" w:rsidRPr="00C70689" w:rsidRDefault="00C70689" w:rsidP="00C70689">
            <w:pPr>
              <w:pStyle w:val="TableParagraph"/>
              <w:spacing w:before="1"/>
              <w:ind w:right="98"/>
              <w:rPr>
                <w:sz w:val="24"/>
                <w:szCs w:val="24"/>
              </w:rPr>
            </w:pPr>
            <w:r w:rsidRPr="00C70689">
              <w:rPr>
                <w:sz w:val="24"/>
                <w:szCs w:val="24"/>
              </w:rPr>
              <w:t>Сопоставлять</w:t>
            </w:r>
            <w:r w:rsidRPr="00C70689">
              <w:rPr>
                <w:spacing w:val="-20"/>
                <w:sz w:val="24"/>
                <w:szCs w:val="24"/>
              </w:rPr>
              <w:t xml:space="preserve"> </w:t>
            </w:r>
            <w:r w:rsidRPr="00C70689">
              <w:rPr>
                <w:sz w:val="24"/>
                <w:szCs w:val="24"/>
              </w:rPr>
              <w:t>литературные</w:t>
            </w:r>
            <w:r w:rsidRPr="00C70689">
              <w:rPr>
                <w:spacing w:val="-15"/>
                <w:sz w:val="24"/>
                <w:szCs w:val="24"/>
              </w:rPr>
              <w:t xml:space="preserve"> </w:t>
            </w:r>
            <w:r w:rsidRPr="00C70689">
              <w:rPr>
                <w:sz w:val="24"/>
                <w:szCs w:val="24"/>
              </w:rPr>
              <w:t>произведения по заданным основаниям, в том числе</w:t>
            </w:r>
          </w:p>
          <w:p w:rsidR="00075590" w:rsidRPr="00C70689" w:rsidRDefault="00C70689" w:rsidP="00C70689">
            <w:pPr>
              <w:pStyle w:val="TableParagraph"/>
              <w:spacing w:before="1"/>
              <w:ind w:right="793"/>
              <w:rPr>
                <w:sz w:val="24"/>
                <w:szCs w:val="24"/>
              </w:rPr>
            </w:pPr>
            <w:r w:rsidRPr="00C70689">
              <w:rPr>
                <w:sz w:val="24"/>
                <w:szCs w:val="24"/>
              </w:rPr>
              <w:t>с произведениями</w:t>
            </w:r>
            <w:r w:rsidRPr="00C70689">
              <w:rPr>
                <w:spacing w:val="-9"/>
                <w:sz w:val="24"/>
                <w:szCs w:val="24"/>
              </w:rPr>
              <w:t xml:space="preserve"> </w:t>
            </w:r>
            <w:r w:rsidRPr="00C70689">
              <w:rPr>
                <w:sz w:val="24"/>
                <w:szCs w:val="24"/>
              </w:rPr>
              <w:t>других</w:t>
            </w:r>
            <w:r w:rsidRPr="00C70689">
              <w:rPr>
                <w:spacing w:val="-16"/>
                <w:sz w:val="24"/>
                <w:szCs w:val="24"/>
              </w:rPr>
              <w:t xml:space="preserve"> </w:t>
            </w:r>
            <w:r w:rsidRPr="00C70689">
              <w:rPr>
                <w:sz w:val="24"/>
                <w:szCs w:val="24"/>
              </w:rPr>
              <w:t xml:space="preserve">видов </w:t>
            </w:r>
            <w:r w:rsidRPr="00C70689">
              <w:rPr>
                <w:spacing w:val="-2"/>
                <w:sz w:val="24"/>
                <w:szCs w:val="24"/>
              </w:rPr>
              <w:t>искусства.</w:t>
            </w:r>
          </w:p>
          <w:p w:rsidR="00075590" w:rsidRPr="00C70689" w:rsidRDefault="00C70689" w:rsidP="00C70689">
            <w:pPr>
              <w:pStyle w:val="TableParagraph"/>
              <w:spacing w:before="15"/>
              <w:ind w:right="213"/>
              <w:rPr>
                <w:sz w:val="24"/>
                <w:szCs w:val="24"/>
              </w:rPr>
            </w:pPr>
            <w:r w:rsidRPr="00C70689">
              <w:rPr>
                <w:sz w:val="24"/>
                <w:szCs w:val="24"/>
              </w:rPr>
              <w:t>Работать со словарём литературоведческих</w:t>
            </w:r>
            <w:r w:rsidRPr="00C70689">
              <w:rPr>
                <w:spacing w:val="-7"/>
                <w:sz w:val="24"/>
                <w:szCs w:val="24"/>
              </w:rPr>
              <w:t xml:space="preserve"> </w:t>
            </w:r>
            <w:r w:rsidRPr="00C70689">
              <w:rPr>
                <w:sz w:val="24"/>
                <w:szCs w:val="24"/>
              </w:rPr>
              <w:t>терминов. Участвовать в разработке</w:t>
            </w:r>
            <w:r w:rsidRPr="00C70689">
              <w:rPr>
                <w:spacing w:val="-9"/>
                <w:sz w:val="24"/>
                <w:szCs w:val="24"/>
              </w:rPr>
              <w:t xml:space="preserve"> </w:t>
            </w:r>
            <w:r w:rsidRPr="00C70689">
              <w:rPr>
                <w:sz w:val="24"/>
                <w:szCs w:val="24"/>
              </w:rPr>
              <w:t>коллективного учебного</w:t>
            </w:r>
            <w:r w:rsidRPr="00C70689">
              <w:rPr>
                <w:spacing w:val="-7"/>
                <w:sz w:val="24"/>
                <w:szCs w:val="24"/>
              </w:rPr>
              <w:t xml:space="preserve"> </w:t>
            </w:r>
            <w:r w:rsidRPr="00C70689">
              <w:rPr>
                <w:sz w:val="24"/>
                <w:szCs w:val="24"/>
              </w:rPr>
              <w:t>проекта.</w:t>
            </w:r>
          </w:p>
          <w:p w:rsidR="00075590" w:rsidRPr="00C70689" w:rsidRDefault="00C70689" w:rsidP="00C70689">
            <w:pPr>
              <w:pStyle w:val="TableParagraph"/>
              <w:spacing w:before="2"/>
              <w:ind w:right="98"/>
              <w:rPr>
                <w:sz w:val="24"/>
                <w:szCs w:val="24"/>
              </w:rPr>
            </w:pPr>
            <w:r w:rsidRPr="00C70689">
              <w:rPr>
                <w:sz w:val="24"/>
                <w:szCs w:val="24"/>
              </w:rPr>
              <w:t>Планировать своё</w:t>
            </w:r>
            <w:r w:rsidRPr="00C70689">
              <w:rPr>
                <w:spacing w:val="-16"/>
                <w:sz w:val="24"/>
                <w:szCs w:val="24"/>
              </w:rPr>
              <w:t xml:space="preserve"> </w:t>
            </w:r>
            <w:r w:rsidRPr="00C70689">
              <w:rPr>
                <w:sz w:val="24"/>
                <w:szCs w:val="24"/>
              </w:rPr>
              <w:t>досуговое</w:t>
            </w:r>
            <w:r w:rsidRPr="00C70689">
              <w:rPr>
                <w:spacing w:val="-16"/>
                <w:sz w:val="24"/>
                <w:szCs w:val="24"/>
              </w:rPr>
              <w:t xml:space="preserve"> </w:t>
            </w:r>
            <w:r w:rsidRPr="00C70689">
              <w:rPr>
                <w:sz w:val="24"/>
                <w:szCs w:val="24"/>
              </w:rPr>
              <w:t>чтение, обогащать</w:t>
            </w:r>
            <w:r w:rsidRPr="00C70689">
              <w:rPr>
                <w:spacing w:val="-12"/>
                <w:sz w:val="24"/>
                <w:szCs w:val="24"/>
              </w:rPr>
              <w:t xml:space="preserve"> </w:t>
            </w:r>
            <w:r w:rsidRPr="00C70689">
              <w:rPr>
                <w:sz w:val="24"/>
                <w:szCs w:val="24"/>
              </w:rPr>
              <w:t>свой круг чтения</w:t>
            </w:r>
          </w:p>
          <w:p w:rsidR="00075590" w:rsidRPr="00C70689" w:rsidRDefault="00C70689" w:rsidP="00C70689">
            <w:pPr>
              <w:pStyle w:val="TableParagraph"/>
              <w:spacing w:before="16"/>
              <w:rPr>
                <w:sz w:val="24"/>
                <w:szCs w:val="24"/>
              </w:rPr>
            </w:pPr>
            <w:r w:rsidRPr="00C70689">
              <w:rPr>
                <w:sz w:val="24"/>
                <w:szCs w:val="24"/>
              </w:rPr>
              <w:t>по</w:t>
            </w:r>
            <w:r w:rsidRPr="00C70689">
              <w:rPr>
                <w:spacing w:val="15"/>
                <w:sz w:val="24"/>
                <w:szCs w:val="24"/>
              </w:rPr>
              <w:t xml:space="preserve"> </w:t>
            </w:r>
            <w:r w:rsidRPr="00C70689">
              <w:rPr>
                <w:sz w:val="24"/>
                <w:szCs w:val="24"/>
              </w:rPr>
              <w:t>рекомендациям</w:t>
            </w:r>
            <w:r w:rsidRPr="00C70689">
              <w:rPr>
                <w:spacing w:val="-33"/>
                <w:sz w:val="24"/>
                <w:szCs w:val="24"/>
              </w:rPr>
              <w:t xml:space="preserve"> </w:t>
            </w:r>
            <w:r w:rsidRPr="00C70689">
              <w:rPr>
                <w:sz w:val="24"/>
                <w:szCs w:val="24"/>
              </w:rPr>
              <w:t>учителя</w:t>
            </w:r>
            <w:r w:rsidRPr="00C70689">
              <w:rPr>
                <w:spacing w:val="-9"/>
                <w:sz w:val="24"/>
                <w:szCs w:val="24"/>
              </w:rPr>
              <w:t xml:space="preserve"> </w:t>
            </w:r>
            <w:r w:rsidRPr="00C70689">
              <w:rPr>
                <w:sz w:val="24"/>
                <w:szCs w:val="24"/>
              </w:rPr>
              <w:t>и</w:t>
            </w:r>
            <w:r w:rsidRPr="00C70689">
              <w:rPr>
                <w:spacing w:val="-16"/>
                <w:sz w:val="24"/>
                <w:szCs w:val="24"/>
              </w:rPr>
              <w:t xml:space="preserve"> </w:t>
            </w:r>
            <w:r w:rsidRPr="00C70689">
              <w:rPr>
                <w:spacing w:val="-2"/>
                <w:sz w:val="24"/>
                <w:szCs w:val="24"/>
              </w:rPr>
              <w:t>сверстников</w:t>
            </w:r>
          </w:p>
        </w:tc>
      </w:tr>
      <w:tr w:rsidR="00075590" w:rsidRPr="00C70689">
        <w:trPr>
          <w:trHeight w:val="6240"/>
        </w:trPr>
        <w:tc>
          <w:tcPr>
            <w:tcW w:w="705" w:type="dxa"/>
          </w:tcPr>
          <w:p w:rsidR="00075590" w:rsidRPr="00C70689" w:rsidRDefault="00C70689" w:rsidP="00C70689">
            <w:pPr>
              <w:pStyle w:val="TableParagraph"/>
              <w:ind w:left="4" w:right="95"/>
              <w:rPr>
                <w:sz w:val="24"/>
                <w:szCs w:val="24"/>
              </w:rPr>
            </w:pPr>
            <w:r w:rsidRPr="00C70689">
              <w:rPr>
                <w:spacing w:val="-5"/>
                <w:sz w:val="24"/>
                <w:szCs w:val="24"/>
              </w:rPr>
              <w:t>4.4</w:t>
            </w:r>
          </w:p>
        </w:tc>
        <w:tc>
          <w:tcPr>
            <w:tcW w:w="3405" w:type="dxa"/>
          </w:tcPr>
          <w:p w:rsidR="00075590" w:rsidRPr="00C70689" w:rsidRDefault="00C70689" w:rsidP="00C70689">
            <w:pPr>
              <w:pStyle w:val="TableParagraph"/>
              <w:rPr>
                <w:sz w:val="24"/>
                <w:szCs w:val="24"/>
              </w:rPr>
            </w:pPr>
            <w:r w:rsidRPr="00C70689">
              <w:rPr>
                <w:sz w:val="24"/>
                <w:szCs w:val="24"/>
              </w:rPr>
              <w:t>Дж.</w:t>
            </w:r>
            <w:r w:rsidRPr="00C70689">
              <w:rPr>
                <w:spacing w:val="-5"/>
                <w:sz w:val="24"/>
                <w:szCs w:val="24"/>
              </w:rPr>
              <w:t xml:space="preserve"> </w:t>
            </w:r>
            <w:r w:rsidRPr="00C70689">
              <w:rPr>
                <w:sz w:val="24"/>
                <w:szCs w:val="24"/>
              </w:rPr>
              <w:t>Г.</w:t>
            </w:r>
            <w:r w:rsidRPr="00C70689">
              <w:rPr>
                <w:spacing w:val="-5"/>
                <w:sz w:val="24"/>
                <w:szCs w:val="24"/>
              </w:rPr>
              <w:t xml:space="preserve"> </w:t>
            </w:r>
            <w:r w:rsidRPr="00C70689">
              <w:rPr>
                <w:spacing w:val="-2"/>
                <w:sz w:val="24"/>
                <w:szCs w:val="24"/>
              </w:rPr>
              <w:t>Байрон.</w:t>
            </w:r>
          </w:p>
          <w:p w:rsidR="00075590" w:rsidRPr="00C70689" w:rsidRDefault="00C70689" w:rsidP="00C70689">
            <w:pPr>
              <w:pStyle w:val="TableParagraph"/>
              <w:spacing w:before="38"/>
              <w:ind w:right="461"/>
              <w:rPr>
                <w:sz w:val="24"/>
                <w:szCs w:val="24"/>
              </w:rPr>
            </w:pPr>
            <w:r w:rsidRPr="00C70689">
              <w:rPr>
                <w:sz w:val="24"/>
                <w:szCs w:val="24"/>
              </w:rPr>
              <w:t>Стихотворения</w:t>
            </w:r>
            <w:r w:rsidRPr="00C70689">
              <w:rPr>
                <w:spacing w:val="-15"/>
                <w:sz w:val="24"/>
                <w:szCs w:val="24"/>
              </w:rPr>
              <w:t xml:space="preserve"> </w:t>
            </w:r>
            <w:r w:rsidRPr="00C70689">
              <w:rPr>
                <w:sz w:val="24"/>
                <w:szCs w:val="24"/>
              </w:rPr>
              <w:t>(одно по выбору).</w:t>
            </w:r>
            <w:r w:rsidRPr="00C70689">
              <w:rPr>
                <w:spacing w:val="-5"/>
                <w:sz w:val="24"/>
                <w:szCs w:val="24"/>
              </w:rPr>
              <w:t xml:space="preserve"> </w:t>
            </w:r>
            <w:r w:rsidRPr="00C70689">
              <w:rPr>
                <w:sz w:val="24"/>
                <w:szCs w:val="24"/>
              </w:rPr>
              <w:t>Например,</w:t>
            </w:r>
          </w:p>
          <w:p w:rsidR="00075590" w:rsidRPr="00C70689" w:rsidRDefault="00C70689" w:rsidP="00C70689">
            <w:pPr>
              <w:pStyle w:val="TableParagraph"/>
              <w:spacing w:before="1"/>
              <w:ind w:right="146"/>
              <w:rPr>
                <w:sz w:val="24"/>
                <w:szCs w:val="24"/>
              </w:rPr>
            </w:pPr>
            <w:r w:rsidRPr="00C70689">
              <w:rPr>
                <w:sz w:val="24"/>
                <w:szCs w:val="24"/>
              </w:rPr>
              <w:t>«Душа моя мрачна. Скорей,</w:t>
            </w:r>
            <w:r w:rsidRPr="00C70689">
              <w:rPr>
                <w:spacing w:val="-4"/>
                <w:sz w:val="24"/>
                <w:szCs w:val="24"/>
              </w:rPr>
              <w:t xml:space="preserve"> </w:t>
            </w:r>
            <w:r w:rsidRPr="00C70689">
              <w:rPr>
                <w:sz w:val="24"/>
                <w:szCs w:val="24"/>
              </w:rPr>
              <w:t>певец, скорей!..»,</w:t>
            </w:r>
          </w:p>
          <w:p w:rsidR="00075590" w:rsidRPr="00C70689" w:rsidRDefault="00C70689" w:rsidP="00C70689">
            <w:pPr>
              <w:pStyle w:val="TableParagraph"/>
              <w:spacing w:before="1"/>
              <w:ind w:right="309"/>
              <w:rPr>
                <w:sz w:val="24"/>
                <w:szCs w:val="24"/>
              </w:rPr>
            </w:pPr>
            <w:r w:rsidRPr="00C70689">
              <w:rPr>
                <w:sz w:val="24"/>
                <w:szCs w:val="24"/>
              </w:rPr>
              <w:t>«Прощание</w:t>
            </w:r>
            <w:r w:rsidRPr="00C70689">
              <w:rPr>
                <w:spacing w:val="-32"/>
                <w:sz w:val="24"/>
                <w:szCs w:val="24"/>
              </w:rPr>
              <w:t xml:space="preserve"> </w:t>
            </w:r>
            <w:r w:rsidRPr="00C70689">
              <w:rPr>
                <w:sz w:val="24"/>
                <w:szCs w:val="24"/>
              </w:rPr>
              <w:t>Наполеона» и др. Поэма</w:t>
            </w:r>
          </w:p>
          <w:p w:rsidR="00075590" w:rsidRPr="00C70689" w:rsidRDefault="00C70689" w:rsidP="00C70689">
            <w:pPr>
              <w:pStyle w:val="TableParagraph"/>
              <w:spacing w:before="16"/>
              <w:ind w:right="1033"/>
              <w:rPr>
                <w:sz w:val="24"/>
                <w:szCs w:val="24"/>
              </w:rPr>
            </w:pPr>
            <w:r w:rsidRPr="00C70689">
              <w:rPr>
                <w:spacing w:val="-2"/>
                <w:sz w:val="24"/>
                <w:szCs w:val="24"/>
              </w:rPr>
              <w:t xml:space="preserve">«Паломничество Чайльд-Гарольда» </w:t>
            </w:r>
            <w:r w:rsidRPr="00C70689">
              <w:rPr>
                <w:sz w:val="24"/>
                <w:szCs w:val="24"/>
              </w:rPr>
              <w:t>(не менее одного</w:t>
            </w:r>
          </w:p>
          <w:p w:rsidR="00075590" w:rsidRPr="00C70689" w:rsidRDefault="00C70689" w:rsidP="00C70689">
            <w:pPr>
              <w:pStyle w:val="TableParagraph"/>
              <w:spacing w:before="2"/>
              <w:rPr>
                <w:sz w:val="24"/>
                <w:szCs w:val="24"/>
              </w:rPr>
            </w:pPr>
            <w:r w:rsidRPr="00C70689">
              <w:rPr>
                <w:sz w:val="24"/>
                <w:szCs w:val="24"/>
              </w:rPr>
              <w:t>фрагмента</w:t>
            </w:r>
            <w:r w:rsidRPr="00C70689">
              <w:rPr>
                <w:spacing w:val="-5"/>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выбору)</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2</w:t>
            </w:r>
          </w:p>
        </w:tc>
        <w:tc>
          <w:tcPr>
            <w:tcW w:w="3405" w:type="dxa"/>
          </w:tcPr>
          <w:p w:rsidR="00075590" w:rsidRPr="00C70689" w:rsidRDefault="00C70689" w:rsidP="00C70689">
            <w:pPr>
              <w:pStyle w:val="TableParagraph"/>
              <w:rPr>
                <w:sz w:val="24"/>
                <w:szCs w:val="24"/>
              </w:rPr>
            </w:pPr>
            <w:r w:rsidRPr="00C70689">
              <w:rPr>
                <w:sz w:val="24"/>
                <w:szCs w:val="24"/>
              </w:rPr>
              <w:t>Дж.</w:t>
            </w:r>
            <w:r w:rsidRPr="00C70689">
              <w:rPr>
                <w:spacing w:val="-5"/>
                <w:sz w:val="24"/>
                <w:szCs w:val="24"/>
              </w:rPr>
              <w:t xml:space="preserve"> </w:t>
            </w:r>
            <w:r w:rsidRPr="00C70689">
              <w:rPr>
                <w:sz w:val="24"/>
                <w:szCs w:val="24"/>
              </w:rPr>
              <w:t>Г.</w:t>
            </w:r>
            <w:r w:rsidRPr="00C70689">
              <w:rPr>
                <w:spacing w:val="-5"/>
                <w:sz w:val="24"/>
                <w:szCs w:val="24"/>
              </w:rPr>
              <w:t xml:space="preserve"> </w:t>
            </w:r>
            <w:r w:rsidRPr="00C70689">
              <w:rPr>
                <w:spacing w:val="-2"/>
                <w:sz w:val="24"/>
                <w:szCs w:val="24"/>
              </w:rPr>
              <w:t>Байрон.</w:t>
            </w:r>
          </w:p>
          <w:p w:rsidR="00075590" w:rsidRPr="00C70689" w:rsidRDefault="00C70689" w:rsidP="00C70689">
            <w:pPr>
              <w:pStyle w:val="TableParagraph"/>
              <w:spacing w:before="38"/>
              <w:ind w:right="408"/>
              <w:rPr>
                <w:sz w:val="24"/>
                <w:szCs w:val="24"/>
              </w:rPr>
            </w:pPr>
            <w:r w:rsidRPr="00C70689">
              <w:rPr>
                <w:sz w:val="24"/>
                <w:szCs w:val="24"/>
              </w:rPr>
              <w:t>Основные</w:t>
            </w:r>
            <w:r w:rsidRPr="00C70689">
              <w:rPr>
                <w:spacing w:val="-28"/>
                <w:sz w:val="24"/>
                <w:szCs w:val="24"/>
              </w:rPr>
              <w:t xml:space="preserve"> </w:t>
            </w:r>
            <w:r w:rsidRPr="00C70689">
              <w:rPr>
                <w:sz w:val="24"/>
                <w:szCs w:val="24"/>
              </w:rPr>
              <w:t>этапы жизни и творчества.</w:t>
            </w:r>
          </w:p>
          <w:p w:rsidR="00075590" w:rsidRPr="00C70689" w:rsidRDefault="00C70689" w:rsidP="00C70689">
            <w:pPr>
              <w:pStyle w:val="TableParagraph"/>
              <w:spacing w:before="1"/>
              <w:ind w:right="461"/>
              <w:rPr>
                <w:sz w:val="24"/>
                <w:szCs w:val="24"/>
              </w:rPr>
            </w:pPr>
            <w:r w:rsidRPr="00C70689">
              <w:rPr>
                <w:sz w:val="24"/>
                <w:szCs w:val="24"/>
              </w:rPr>
              <w:t>Стихотворения</w:t>
            </w:r>
            <w:r w:rsidRPr="00C70689">
              <w:rPr>
                <w:spacing w:val="-15"/>
                <w:sz w:val="24"/>
                <w:szCs w:val="24"/>
              </w:rPr>
              <w:t xml:space="preserve"> </w:t>
            </w:r>
            <w:r w:rsidRPr="00C70689">
              <w:rPr>
                <w:sz w:val="24"/>
                <w:szCs w:val="24"/>
              </w:rPr>
              <w:t>(одно по выбору).</w:t>
            </w:r>
            <w:r w:rsidRPr="00C70689">
              <w:rPr>
                <w:spacing w:val="-5"/>
                <w:sz w:val="24"/>
                <w:szCs w:val="24"/>
              </w:rPr>
              <w:t xml:space="preserve"> </w:t>
            </w:r>
            <w:r w:rsidRPr="00C70689">
              <w:rPr>
                <w:sz w:val="24"/>
                <w:szCs w:val="24"/>
              </w:rPr>
              <w:t>Например,</w:t>
            </w:r>
          </w:p>
          <w:p w:rsidR="00075590" w:rsidRPr="00C70689" w:rsidRDefault="00C70689" w:rsidP="00C70689">
            <w:pPr>
              <w:pStyle w:val="TableParagraph"/>
              <w:spacing w:before="1"/>
              <w:ind w:right="146"/>
              <w:rPr>
                <w:sz w:val="24"/>
                <w:szCs w:val="24"/>
              </w:rPr>
            </w:pPr>
            <w:r w:rsidRPr="00C70689">
              <w:rPr>
                <w:sz w:val="24"/>
                <w:szCs w:val="24"/>
              </w:rPr>
              <w:t>«Душа моя мрачна. Скорей,</w:t>
            </w:r>
            <w:r w:rsidRPr="00C70689">
              <w:rPr>
                <w:spacing w:val="-4"/>
                <w:sz w:val="24"/>
                <w:szCs w:val="24"/>
              </w:rPr>
              <w:t xml:space="preserve"> </w:t>
            </w:r>
            <w:r w:rsidRPr="00C70689">
              <w:rPr>
                <w:sz w:val="24"/>
                <w:szCs w:val="24"/>
              </w:rPr>
              <w:t>певец, скорей!..»,</w:t>
            </w:r>
          </w:p>
          <w:p w:rsidR="00075590" w:rsidRPr="00C70689" w:rsidRDefault="00C70689" w:rsidP="00C70689">
            <w:pPr>
              <w:pStyle w:val="TableParagraph"/>
              <w:spacing w:before="16"/>
              <w:ind w:right="309"/>
              <w:rPr>
                <w:sz w:val="24"/>
                <w:szCs w:val="24"/>
              </w:rPr>
            </w:pPr>
            <w:r w:rsidRPr="00C70689">
              <w:rPr>
                <w:sz w:val="24"/>
                <w:szCs w:val="24"/>
              </w:rPr>
              <w:t>«Прощание</w:t>
            </w:r>
            <w:r w:rsidRPr="00C70689">
              <w:rPr>
                <w:spacing w:val="-32"/>
                <w:sz w:val="24"/>
                <w:szCs w:val="24"/>
              </w:rPr>
              <w:t xml:space="preserve"> </w:t>
            </w:r>
            <w:r w:rsidRPr="00C70689">
              <w:rPr>
                <w:sz w:val="24"/>
                <w:szCs w:val="24"/>
              </w:rPr>
              <w:t>Наполеона» и др. Тематика</w:t>
            </w:r>
          </w:p>
          <w:p w:rsidR="00075590" w:rsidRPr="00C70689" w:rsidRDefault="00C70689" w:rsidP="00C70689">
            <w:pPr>
              <w:pStyle w:val="TableParagraph"/>
              <w:spacing w:before="1"/>
              <w:rPr>
                <w:sz w:val="24"/>
                <w:szCs w:val="24"/>
              </w:rPr>
            </w:pPr>
            <w:r w:rsidRPr="00C70689">
              <w:rPr>
                <w:sz w:val="24"/>
                <w:szCs w:val="24"/>
              </w:rPr>
              <w:t>и проблематика</w:t>
            </w:r>
            <w:r w:rsidRPr="00C70689">
              <w:rPr>
                <w:spacing w:val="-21"/>
                <w:sz w:val="24"/>
                <w:szCs w:val="24"/>
              </w:rPr>
              <w:t xml:space="preserve"> </w:t>
            </w:r>
            <w:r w:rsidRPr="00C70689">
              <w:rPr>
                <w:sz w:val="24"/>
                <w:szCs w:val="24"/>
              </w:rPr>
              <w:t xml:space="preserve">лирики </w:t>
            </w:r>
            <w:r w:rsidRPr="00C70689">
              <w:rPr>
                <w:spacing w:val="-2"/>
                <w:sz w:val="24"/>
                <w:szCs w:val="24"/>
              </w:rPr>
              <w:t>поэта.</w:t>
            </w:r>
          </w:p>
          <w:p w:rsidR="00075590" w:rsidRPr="00C70689" w:rsidRDefault="00C70689" w:rsidP="00C70689">
            <w:pPr>
              <w:pStyle w:val="TableParagraph"/>
              <w:spacing w:before="1"/>
              <w:ind w:right="387"/>
              <w:rPr>
                <w:sz w:val="24"/>
                <w:szCs w:val="24"/>
              </w:rPr>
            </w:pPr>
            <w:r w:rsidRPr="00C70689">
              <w:rPr>
                <w:sz w:val="24"/>
                <w:szCs w:val="24"/>
              </w:rPr>
              <w:t>Поэма</w:t>
            </w:r>
            <w:r w:rsidRPr="00C70689">
              <w:rPr>
                <w:spacing w:val="-5"/>
                <w:sz w:val="24"/>
                <w:szCs w:val="24"/>
              </w:rPr>
              <w:t xml:space="preserve"> </w:t>
            </w:r>
            <w:r w:rsidRPr="00C70689">
              <w:rPr>
                <w:sz w:val="24"/>
                <w:szCs w:val="24"/>
              </w:rPr>
              <w:t xml:space="preserve">«Паломничество </w:t>
            </w:r>
            <w:r w:rsidRPr="00C70689">
              <w:rPr>
                <w:spacing w:val="-2"/>
                <w:sz w:val="24"/>
                <w:szCs w:val="24"/>
              </w:rPr>
              <w:t>Чайльд-Гарольда».</w:t>
            </w:r>
          </w:p>
          <w:p w:rsidR="00075590" w:rsidRPr="00C70689" w:rsidRDefault="00C70689" w:rsidP="00C70689">
            <w:pPr>
              <w:pStyle w:val="TableParagraph"/>
              <w:spacing w:before="16"/>
              <w:rPr>
                <w:sz w:val="24"/>
                <w:szCs w:val="24"/>
              </w:rPr>
            </w:pPr>
            <w:r w:rsidRPr="00C70689">
              <w:rPr>
                <w:sz w:val="24"/>
                <w:szCs w:val="24"/>
              </w:rPr>
              <w:t>Романтический</w:t>
            </w:r>
            <w:r w:rsidRPr="00C70689">
              <w:rPr>
                <w:spacing w:val="-16"/>
                <w:sz w:val="24"/>
                <w:szCs w:val="24"/>
              </w:rPr>
              <w:t xml:space="preserve"> </w:t>
            </w:r>
            <w:r w:rsidRPr="00C70689">
              <w:rPr>
                <w:spacing w:val="-4"/>
                <w:sz w:val="24"/>
                <w:szCs w:val="24"/>
              </w:rPr>
              <w:t>герой</w:t>
            </w:r>
          </w:p>
          <w:p w:rsidR="00075590" w:rsidRPr="00C70689" w:rsidRDefault="00C70689" w:rsidP="00C70689">
            <w:pPr>
              <w:pStyle w:val="TableParagraph"/>
              <w:spacing w:before="23"/>
              <w:rPr>
                <w:sz w:val="24"/>
                <w:szCs w:val="24"/>
              </w:rPr>
            </w:pPr>
            <w:r w:rsidRPr="00C70689">
              <w:rPr>
                <w:sz w:val="24"/>
                <w:szCs w:val="24"/>
              </w:rPr>
              <w:t>в</w:t>
            </w:r>
            <w:r w:rsidRPr="00C70689">
              <w:rPr>
                <w:spacing w:val="-8"/>
                <w:sz w:val="24"/>
                <w:szCs w:val="24"/>
              </w:rPr>
              <w:t xml:space="preserve"> </w:t>
            </w:r>
            <w:r w:rsidRPr="00C70689">
              <w:rPr>
                <w:sz w:val="24"/>
                <w:szCs w:val="24"/>
              </w:rPr>
              <w:t>поисках</w:t>
            </w:r>
            <w:r w:rsidRPr="00C70689">
              <w:rPr>
                <w:spacing w:val="-16"/>
                <w:sz w:val="24"/>
                <w:szCs w:val="24"/>
              </w:rPr>
              <w:t xml:space="preserve"> </w:t>
            </w:r>
            <w:r w:rsidRPr="00C70689">
              <w:rPr>
                <w:sz w:val="24"/>
                <w:szCs w:val="24"/>
              </w:rPr>
              <w:t>смысла жизни. Мотив странствия.</w:t>
            </w:r>
          </w:p>
          <w:p w:rsidR="00075590" w:rsidRPr="00C70689" w:rsidRDefault="00C70689" w:rsidP="00C70689">
            <w:pPr>
              <w:pStyle w:val="TableParagraph"/>
              <w:spacing w:before="1"/>
              <w:rPr>
                <w:sz w:val="24"/>
                <w:szCs w:val="24"/>
              </w:rPr>
            </w:pPr>
            <w:r w:rsidRPr="00C70689">
              <w:rPr>
                <w:sz w:val="24"/>
                <w:szCs w:val="24"/>
              </w:rPr>
              <w:t>Байронический</w:t>
            </w:r>
            <w:r w:rsidRPr="00C70689">
              <w:rPr>
                <w:spacing w:val="-11"/>
                <w:sz w:val="24"/>
                <w:szCs w:val="24"/>
              </w:rPr>
              <w:t xml:space="preserve"> </w:t>
            </w:r>
            <w:r w:rsidRPr="00C70689">
              <w:rPr>
                <w:spacing w:val="-5"/>
                <w:sz w:val="24"/>
                <w:szCs w:val="24"/>
              </w:rPr>
              <w:t>тип</w:t>
            </w:r>
          </w:p>
          <w:p w:rsidR="00075590" w:rsidRPr="00C70689" w:rsidRDefault="00C70689" w:rsidP="00C70689">
            <w:pPr>
              <w:pStyle w:val="TableParagraph"/>
              <w:spacing w:before="23"/>
              <w:rPr>
                <w:sz w:val="24"/>
                <w:szCs w:val="24"/>
              </w:rPr>
            </w:pPr>
            <w:r w:rsidRPr="00C70689">
              <w:rPr>
                <w:sz w:val="24"/>
                <w:szCs w:val="24"/>
              </w:rPr>
              <w:t>литературного</w:t>
            </w:r>
            <w:r w:rsidRPr="00C70689">
              <w:rPr>
                <w:spacing w:val="7"/>
                <w:sz w:val="24"/>
                <w:szCs w:val="24"/>
              </w:rPr>
              <w:t xml:space="preserve"> </w:t>
            </w:r>
            <w:r w:rsidRPr="00C70689">
              <w:rPr>
                <w:spacing w:val="-4"/>
                <w:sz w:val="24"/>
                <w:szCs w:val="24"/>
              </w:rPr>
              <w:t>героя</w:t>
            </w:r>
          </w:p>
        </w:tc>
        <w:tc>
          <w:tcPr>
            <w:tcW w:w="5340" w:type="dxa"/>
            <w:vMerge/>
            <w:tcBorders>
              <w:top w:val="nil"/>
            </w:tcBorders>
          </w:tcPr>
          <w:p w:rsidR="00075590" w:rsidRPr="00C70689" w:rsidRDefault="00075590" w:rsidP="00C70689">
            <w:pPr>
              <w:rPr>
                <w:sz w:val="24"/>
                <w:szCs w:val="24"/>
              </w:rPr>
            </w:pPr>
          </w:p>
        </w:tc>
      </w:tr>
    </w:tbl>
    <w:p w:rsidR="00075590" w:rsidRPr="00C70689" w:rsidRDefault="00075590" w:rsidP="00C70689">
      <w:pPr>
        <w:rPr>
          <w:sz w:val="24"/>
          <w:szCs w:val="24"/>
        </w:rPr>
        <w:sectPr w:rsidR="00075590" w:rsidRPr="00C70689">
          <w:pgSz w:w="16850" w:h="11910" w:orient="landscape"/>
          <w:pgMar w:top="1160" w:right="1000" w:bottom="960" w:left="1020" w:header="716" w:footer="698" w:gutter="0"/>
          <w:cols w:space="720"/>
        </w:sectPr>
      </w:pPr>
    </w:p>
    <w:p w:rsidR="00075590" w:rsidRPr="00C70689" w:rsidRDefault="00075590" w:rsidP="00C70689">
      <w:pPr>
        <w:pStyle w:val="a3"/>
        <w:spacing w:before="8"/>
        <w:ind w:left="0"/>
        <w:jc w:val="left"/>
        <w:rPr>
          <w:b/>
          <w:sz w:val="24"/>
          <w:szCs w:val="24"/>
        </w:rPr>
      </w:pP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
        <w:gridCol w:w="3405"/>
        <w:gridCol w:w="1710"/>
        <w:gridCol w:w="3405"/>
        <w:gridCol w:w="5340"/>
      </w:tblGrid>
      <w:tr w:rsidR="00075590" w:rsidRPr="00C70689">
        <w:trPr>
          <w:trHeight w:val="3120"/>
        </w:trPr>
        <w:tc>
          <w:tcPr>
            <w:tcW w:w="705" w:type="dxa"/>
          </w:tcPr>
          <w:p w:rsidR="00075590" w:rsidRPr="00C70689" w:rsidRDefault="00C70689" w:rsidP="00C70689">
            <w:pPr>
              <w:pStyle w:val="TableParagraph"/>
              <w:rPr>
                <w:sz w:val="24"/>
                <w:szCs w:val="24"/>
              </w:rPr>
            </w:pPr>
            <w:r w:rsidRPr="00C70689">
              <w:rPr>
                <w:spacing w:val="-5"/>
                <w:sz w:val="24"/>
                <w:szCs w:val="24"/>
              </w:rPr>
              <w:t>4.5</w:t>
            </w:r>
          </w:p>
        </w:tc>
        <w:tc>
          <w:tcPr>
            <w:tcW w:w="3405" w:type="dxa"/>
          </w:tcPr>
          <w:p w:rsidR="00075590" w:rsidRPr="00C70689" w:rsidRDefault="00C70689" w:rsidP="00C70689">
            <w:pPr>
              <w:pStyle w:val="TableParagraph"/>
              <w:rPr>
                <w:sz w:val="24"/>
                <w:szCs w:val="24"/>
              </w:rPr>
            </w:pPr>
            <w:r w:rsidRPr="00C70689">
              <w:rPr>
                <w:sz w:val="24"/>
                <w:szCs w:val="24"/>
              </w:rPr>
              <w:t>Зарубежная</w:t>
            </w:r>
            <w:r w:rsidRPr="00C70689">
              <w:rPr>
                <w:spacing w:val="7"/>
                <w:sz w:val="24"/>
                <w:szCs w:val="24"/>
              </w:rPr>
              <w:t xml:space="preserve"> </w:t>
            </w:r>
            <w:r w:rsidRPr="00C70689">
              <w:rPr>
                <w:sz w:val="24"/>
                <w:szCs w:val="24"/>
              </w:rPr>
              <w:t>проза</w:t>
            </w:r>
            <w:r w:rsidRPr="00C70689">
              <w:rPr>
                <w:spacing w:val="-8"/>
                <w:sz w:val="24"/>
                <w:szCs w:val="24"/>
              </w:rPr>
              <w:t xml:space="preserve"> </w:t>
            </w:r>
            <w:r w:rsidRPr="00C70689">
              <w:rPr>
                <w:spacing w:val="-2"/>
                <w:sz w:val="24"/>
                <w:szCs w:val="24"/>
              </w:rPr>
              <w:t>первой</w:t>
            </w:r>
          </w:p>
          <w:p w:rsidR="00075590" w:rsidRPr="00C70689" w:rsidRDefault="00C70689" w:rsidP="00C70689">
            <w:pPr>
              <w:pStyle w:val="TableParagraph"/>
              <w:spacing w:before="23"/>
              <w:rPr>
                <w:sz w:val="24"/>
                <w:szCs w:val="24"/>
              </w:rPr>
            </w:pPr>
            <w:r w:rsidRPr="00C70689">
              <w:rPr>
                <w:sz w:val="24"/>
                <w:szCs w:val="24"/>
              </w:rPr>
              <w:t>половины XIX века (одно произведение</w:t>
            </w:r>
            <w:r w:rsidRPr="00C70689">
              <w:rPr>
                <w:spacing w:val="-11"/>
                <w:sz w:val="24"/>
                <w:szCs w:val="24"/>
              </w:rPr>
              <w:t xml:space="preserve"> </w:t>
            </w:r>
            <w:r w:rsidRPr="00C70689">
              <w:rPr>
                <w:sz w:val="24"/>
                <w:szCs w:val="24"/>
              </w:rPr>
              <w:t>по выбору). Например,</w:t>
            </w:r>
            <w:r w:rsidRPr="00C70689">
              <w:rPr>
                <w:spacing w:val="-37"/>
                <w:sz w:val="24"/>
                <w:szCs w:val="24"/>
              </w:rPr>
              <w:t xml:space="preserve"> </w:t>
            </w:r>
            <w:r w:rsidRPr="00C70689">
              <w:rPr>
                <w:sz w:val="24"/>
                <w:szCs w:val="24"/>
              </w:rPr>
              <w:t>произведения Э.Т.А. Гофмана,</w:t>
            </w:r>
            <w:r w:rsidRPr="00C70689">
              <w:rPr>
                <w:spacing w:val="-15"/>
                <w:sz w:val="24"/>
                <w:szCs w:val="24"/>
              </w:rPr>
              <w:t xml:space="preserve"> </w:t>
            </w:r>
            <w:r w:rsidRPr="00C70689">
              <w:rPr>
                <w:sz w:val="24"/>
                <w:szCs w:val="24"/>
              </w:rPr>
              <w:t>В. Гюго, В. Скотта и др.</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3</w:t>
            </w:r>
          </w:p>
        </w:tc>
        <w:tc>
          <w:tcPr>
            <w:tcW w:w="3405" w:type="dxa"/>
          </w:tcPr>
          <w:p w:rsidR="00075590" w:rsidRPr="00C70689" w:rsidRDefault="00C70689" w:rsidP="00C70689">
            <w:pPr>
              <w:pStyle w:val="TableParagraph"/>
              <w:rPr>
                <w:sz w:val="24"/>
                <w:szCs w:val="24"/>
              </w:rPr>
            </w:pPr>
            <w:r w:rsidRPr="00C70689">
              <w:rPr>
                <w:sz w:val="24"/>
                <w:szCs w:val="24"/>
              </w:rPr>
              <w:t>Зарубежная</w:t>
            </w:r>
            <w:r w:rsidRPr="00C70689">
              <w:rPr>
                <w:spacing w:val="7"/>
                <w:sz w:val="24"/>
                <w:szCs w:val="24"/>
              </w:rPr>
              <w:t xml:space="preserve"> </w:t>
            </w:r>
            <w:r w:rsidRPr="00C70689">
              <w:rPr>
                <w:sz w:val="24"/>
                <w:szCs w:val="24"/>
              </w:rPr>
              <w:t>проза</w:t>
            </w:r>
            <w:r w:rsidRPr="00C70689">
              <w:rPr>
                <w:spacing w:val="-8"/>
                <w:sz w:val="24"/>
                <w:szCs w:val="24"/>
              </w:rPr>
              <w:t xml:space="preserve"> </w:t>
            </w:r>
            <w:r w:rsidRPr="00C70689">
              <w:rPr>
                <w:spacing w:val="-2"/>
                <w:sz w:val="24"/>
                <w:szCs w:val="24"/>
              </w:rPr>
              <w:t>первой</w:t>
            </w:r>
          </w:p>
          <w:p w:rsidR="00075590" w:rsidRPr="00C70689" w:rsidRDefault="00C70689" w:rsidP="00C70689">
            <w:pPr>
              <w:pStyle w:val="TableParagraph"/>
              <w:spacing w:before="23"/>
              <w:rPr>
                <w:sz w:val="24"/>
                <w:szCs w:val="24"/>
              </w:rPr>
            </w:pPr>
            <w:r w:rsidRPr="00C70689">
              <w:rPr>
                <w:sz w:val="24"/>
                <w:szCs w:val="24"/>
              </w:rPr>
              <w:t>половины XIX века (одно произведение</w:t>
            </w:r>
            <w:r w:rsidRPr="00C70689">
              <w:rPr>
                <w:spacing w:val="-11"/>
                <w:sz w:val="24"/>
                <w:szCs w:val="24"/>
              </w:rPr>
              <w:t xml:space="preserve"> </w:t>
            </w:r>
            <w:r w:rsidRPr="00C70689">
              <w:rPr>
                <w:sz w:val="24"/>
                <w:szCs w:val="24"/>
              </w:rPr>
              <w:t>по выбору). Например,</w:t>
            </w:r>
            <w:r w:rsidRPr="00C70689">
              <w:rPr>
                <w:spacing w:val="-37"/>
                <w:sz w:val="24"/>
                <w:szCs w:val="24"/>
              </w:rPr>
              <w:t xml:space="preserve"> </w:t>
            </w:r>
            <w:r w:rsidRPr="00C70689">
              <w:rPr>
                <w:sz w:val="24"/>
                <w:szCs w:val="24"/>
              </w:rPr>
              <w:t>произведения Э.Т.А. Гофмана,</w:t>
            </w:r>
            <w:r w:rsidRPr="00C70689">
              <w:rPr>
                <w:spacing w:val="-15"/>
                <w:sz w:val="24"/>
                <w:szCs w:val="24"/>
              </w:rPr>
              <w:t xml:space="preserve"> </w:t>
            </w:r>
            <w:r w:rsidRPr="00C70689">
              <w:rPr>
                <w:sz w:val="24"/>
                <w:szCs w:val="24"/>
              </w:rPr>
              <w:t>В. Гюго, В. Скотта и др.</w:t>
            </w:r>
          </w:p>
          <w:p w:rsidR="00075590" w:rsidRPr="00C70689" w:rsidRDefault="00C70689" w:rsidP="00C70689">
            <w:pPr>
              <w:pStyle w:val="TableParagraph"/>
              <w:spacing w:before="1"/>
              <w:rPr>
                <w:sz w:val="24"/>
                <w:szCs w:val="24"/>
              </w:rPr>
            </w:pPr>
            <w:r w:rsidRPr="00C70689">
              <w:rPr>
                <w:sz w:val="24"/>
                <w:szCs w:val="24"/>
              </w:rPr>
              <w:t>Тема,</w:t>
            </w:r>
            <w:r w:rsidRPr="00C70689">
              <w:rPr>
                <w:spacing w:val="-4"/>
                <w:sz w:val="24"/>
                <w:szCs w:val="24"/>
              </w:rPr>
              <w:t xml:space="preserve"> </w:t>
            </w:r>
            <w:r w:rsidRPr="00C70689">
              <w:rPr>
                <w:sz w:val="24"/>
                <w:szCs w:val="24"/>
              </w:rPr>
              <w:t>идея произведения. Сюжет, проблематика.</w:t>
            </w:r>
          </w:p>
          <w:p w:rsidR="00075590" w:rsidRPr="00C70689" w:rsidRDefault="00C70689" w:rsidP="00C70689">
            <w:pPr>
              <w:pStyle w:val="TableParagraph"/>
              <w:spacing w:before="16"/>
              <w:rPr>
                <w:sz w:val="24"/>
                <w:szCs w:val="24"/>
              </w:rPr>
            </w:pPr>
            <w:r w:rsidRPr="00C70689">
              <w:rPr>
                <w:sz w:val="24"/>
                <w:szCs w:val="24"/>
              </w:rPr>
              <w:t xml:space="preserve">Образ главного </w:t>
            </w:r>
            <w:r w:rsidRPr="00C70689">
              <w:rPr>
                <w:spacing w:val="-4"/>
                <w:sz w:val="24"/>
                <w:szCs w:val="24"/>
              </w:rPr>
              <w:t>героя</w:t>
            </w: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w:t>
            </w:r>
            <w:r w:rsidRPr="00C70689">
              <w:rPr>
                <w:spacing w:val="-11"/>
                <w:sz w:val="24"/>
                <w:szCs w:val="24"/>
              </w:rPr>
              <w:t xml:space="preserve"> </w:t>
            </w:r>
            <w:r w:rsidRPr="00C70689">
              <w:rPr>
                <w:sz w:val="24"/>
                <w:szCs w:val="24"/>
              </w:rPr>
              <w:t>по</w:t>
            </w:r>
            <w:r w:rsidRPr="00C70689">
              <w:rPr>
                <w:spacing w:val="6"/>
                <w:sz w:val="24"/>
                <w:szCs w:val="24"/>
              </w:rPr>
              <w:t xml:space="preserve"> </w:t>
            </w:r>
            <w:r w:rsidRPr="00C70689">
              <w:rPr>
                <w:spacing w:val="-2"/>
                <w:sz w:val="24"/>
                <w:szCs w:val="24"/>
              </w:rPr>
              <w:t>разделу</w:t>
            </w:r>
          </w:p>
        </w:tc>
        <w:tc>
          <w:tcPr>
            <w:tcW w:w="1710" w:type="dxa"/>
          </w:tcPr>
          <w:p w:rsidR="00075590" w:rsidRPr="00C70689" w:rsidRDefault="00C70689" w:rsidP="00C70689">
            <w:pPr>
              <w:pStyle w:val="TableParagraph"/>
              <w:ind w:left="29"/>
              <w:rPr>
                <w:sz w:val="24"/>
                <w:szCs w:val="24"/>
              </w:rPr>
            </w:pPr>
            <w:r w:rsidRPr="00C70689">
              <w:rPr>
                <w:spacing w:val="-5"/>
                <w:sz w:val="24"/>
                <w:szCs w:val="24"/>
              </w:rPr>
              <w:t>11</w:t>
            </w: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30"/>
        </w:trPr>
        <w:tc>
          <w:tcPr>
            <w:tcW w:w="4110" w:type="dxa"/>
            <w:gridSpan w:val="2"/>
          </w:tcPr>
          <w:p w:rsidR="00075590" w:rsidRPr="00C70689" w:rsidRDefault="00C70689" w:rsidP="00C70689">
            <w:pPr>
              <w:pStyle w:val="TableParagraph"/>
              <w:rPr>
                <w:sz w:val="24"/>
                <w:szCs w:val="24"/>
              </w:rPr>
            </w:pPr>
            <w:r w:rsidRPr="00C70689">
              <w:rPr>
                <w:sz w:val="24"/>
                <w:szCs w:val="24"/>
              </w:rPr>
              <w:t>Развитие</w:t>
            </w:r>
            <w:r w:rsidRPr="00C70689">
              <w:rPr>
                <w:spacing w:val="-12"/>
                <w:sz w:val="24"/>
                <w:szCs w:val="24"/>
              </w:rPr>
              <w:t xml:space="preserve"> </w:t>
            </w:r>
            <w:r w:rsidRPr="00C70689">
              <w:rPr>
                <w:spacing w:val="-4"/>
                <w:sz w:val="24"/>
                <w:szCs w:val="24"/>
              </w:rPr>
              <w:t>речи</w:t>
            </w:r>
          </w:p>
        </w:tc>
        <w:tc>
          <w:tcPr>
            <w:tcW w:w="1710" w:type="dxa"/>
          </w:tcPr>
          <w:p w:rsidR="00075590" w:rsidRPr="00C70689" w:rsidRDefault="00C70689" w:rsidP="00C70689">
            <w:pPr>
              <w:pStyle w:val="TableParagraph"/>
              <w:ind w:left="29"/>
              <w:rPr>
                <w:sz w:val="24"/>
                <w:szCs w:val="24"/>
              </w:rPr>
            </w:pPr>
            <w:r w:rsidRPr="00C70689">
              <w:rPr>
                <w:spacing w:val="-5"/>
                <w:sz w:val="24"/>
                <w:szCs w:val="24"/>
              </w:rPr>
              <w:t>11</w:t>
            </w: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Внеклассные</w:t>
            </w:r>
            <w:r w:rsidRPr="00C70689">
              <w:rPr>
                <w:spacing w:val="-11"/>
                <w:sz w:val="24"/>
                <w:szCs w:val="24"/>
              </w:rPr>
              <w:t xml:space="preserve"> </w:t>
            </w:r>
            <w:r w:rsidRPr="00C70689">
              <w:rPr>
                <w:spacing w:val="-2"/>
                <w:sz w:val="24"/>
                <w:szCs w:val="24"/>
              </w:rPr>
              <w:t>чтение</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4</w:t>
            </w: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Итоговые</w:t>
            </w:r>
            <w:r w:rsidRPr="00C70689">
              <w:rPr>
                <w:spacing w:val="-6"/>
                <w:sz w:val="24"/>
                <w:szCs w:val="24"/>
              </w:rPr>
              <w:t xml:space="preserve"> </w:t>
            </w:r>
            <w:r w:rsidRPr="00C70689">
              <w:rPr>
                <w:sz w:val="24"/>
                <w:szCs w:val="24"/>
              </w:rPr>
              <w:t>контрольные</w:t>
            </w:r>
            <w:r w:rsidRPr="00C70689">
              <w:rPr>
                <w:spacing w:val="-6"/>
                <w:sz w:val="24"/>
                <w:szCs w:val="24"/>
              </w:rPr>
              <w:t xml:space="preserve"> </w:t>
            </w:r>
            <w:r w:rsidRPr="00C70689">
              <w:rPr>
                <w:spacing w:val="-2"/>
                <w:sz w:val="24"/>
                <w:szCs w:val="24"/>
              </w:rPr>
              <w:t>работы</w:t>
            </w:r>
          </w:p>
        </w:tc>
        <w:tc>
          <w:tcPr>
            <w:tcW w:w="1710" w:type="dxa"/>
          </w:tcPr>
          <w:p w:rsidR="00075590" w:rsidRPr="00C70689" w:rsidRDefault="00C70689" w:rsidP="00C70689">
            <w:pPr>
              <w:pStyle w:val="TableParagraph"/>
              <w:ind w:left="29" w:right="7"/>
              <w:rPr>
                <w:sz w:val="24"/>
                <w:szCs w:val="24"/>
              </w:rPr>
            </w:pPr>
            <w:r w:rsidRPr="00C70689">
              <w:rPr>
                <w:spacing w:val="-10"/>
                <w:sz w:val="24"/>
                <w:szCs w:val="24"/>
              </w:rPr>
              <w:t>4</w:t>
            </w: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345"/>
        </w:trPr>
        <w:tc>
          <w:tcPr>
            <w:tcW w:w="4110" w:type="dxa"/>
            <w:gridSpan w:val="2"/>
          </w:tcPr>
          <w:p w:rsidR="00075590" w:rsidRPr="00C70689" w:rsidRDefault="00C70689" w:rsidP="00C70689">
            <w:pPr>
              <w:pStyle w:val="TableParagraph"/>
              <w:rPr>
                <w:sz w:val="24"/>
                <w:szCs w:val="24"/>
              </w:rPr>
            </w:pPr>
            <w:r w:rsidRPr="00C70689">
              <w:rPr>
                <w:sz w:val="24"/>
                <w:szCs w:val="24"/>
              </w:rPr>
              <w:t>Резервное</w:t>
            </w:r>
            <w:r w:rsidRPr="00C70689">
              <w:rPr>
                <w:spacing w:val="5"/>
                <w:sz w:val="24"/>
                <w:szCs w:val="24"/>
              </w:rPr>
              <w:t xml:space="preserve"> </w:t>
            </w:r>
            <w:r w:rsidRPr="00C70689">
              <w:rPr>
                <w:spacing w:val="-4"/>
                <w:sz w:val="24"/>
                <w:szCs w:val="24"/>
              </w:rPr>
              <w:t>время</w:t>
            </w:r>
          </w:p>
        </w:tc>
        <w:tc>
          <w:tcPr>
            <w:tcW w:w="1710" w:type="dxa"/>
          </w:tcPr>
          <w:p w:rsidR="00075590" w:rsidRPr="00C70689" w:rsidRDefault="00C70689" w:rsidP="00C70689">
            <w:pPr>
              <w:pStyle w:val="TableParagraph"/>
              <w:ind w:left="29"/>
              <w:rPr>
                <w:sz w:val="24"/>
                <w:szCs w:val="24"/>
              </w:rPr>
            </w:pPr>
            <w:r w:rsidRPr="00C70689">
              <w:rPr>
                <w:spacing w:val="-5"/>
                <w:sz w:val="24"/>
                <w:szCs w:val="24"/>
              </w:rPr>
              <w:t>14</w:t>
            </w: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r w:rsidR="00075590" w:rsidRPr="00C70689">
        <w:trPr>
          <w:trHeight w:val="689"/>
        </w:trPr>
        <w:tc>
          <w:tcPr>
            <w:tcW w:w="4110" w:type="dxa"/>
            <w:gridSpan w:val="2"/>
          </w:tcPr>
          <w:p w:rsidR="00075590" w:rsidRPr="00C70689" w:rsidRDefault="00C70689" w:rsidP="00C70689">
            <w:pPr>
              <w:pStyle w:val="TableParagraph"/>
              <w:rPr>
                <w:sz w:val="24"/>
                <w:szCs w:val="24"/>
              </w:rPr>
            </w:pPr>
            <w:r w:rsidRPr="00C70689">
              <w:rPr>
                <w:sz w:val="24"/>
                <w:szCs w:val="24"/>
              </w:rPr>
              <w:t>ОБЩЕЕ</w:t>
            </w:r>
            <w:r w:rsidRPr="00C70689">
              <w:rPr>
                <w:spacing w:val="-4"/>
                <w:sz w:val="24"/>
                <w:szCs w:val="24"/>
              </w:rPr>
              <w:t xml:space="preserve"> </w:t>
            </w:r>
            <w:r w:rsidRPr="00C70689">
              <w:rPr>
                <w:spacing w:val="-2"/>
                <w:sz w:val="24"/>
                <w:szCs w:val="24"/>
              </w:rPr>
              <w:t>КОЛИЧЕСТВО</w:t>
            </w:r>
          </w:p>
          <w:p w:rsidR="00075590" w:rsidRPr="00C70689" w:rsidRDefault="00C70689" w:rsidP="00C70689">
            <w:pPr>
              <w:pStyle w:val="TableParagraph"/>
              <w:spacing w:before="23"/>
              <w:rPr>
                <w:sz w:val="24"/>
                <w:szCs w:val="24"/>
              </w:rPr>
            </w:pPr>
            <w:r w:rsidRPr="00C70689">
              <w:rPr>
                <w:sz w:val="24"/>
                <w:szCs w:val="24"/>
              </w:rPr>
              <w:t>ЧАСОВ</w:t>
            </w:r>
            <w:r w:rsidRPr="00C70689">
              <w:rPr>
                <w:spacing w:val="-10"/>
                <w:sz w:val="24"/>
                <w:szCs w:val="24"/>
              </w:rPr>
              <w:t xml:space="preserve"> </w:t>
            </w:r>
            <w:r w:rsidRPr="00C70689">
              <w:rPr>
                <w:sz w:val="24"/>
                <w:szCs w:val="24"/>
              </w:rPr>
              <w:t>ПО</w:t>
            </w:r>
            <w:r w:rsidRPr="00C70689">
              <w:rPr>
                <w:spacing w:val="-9"/>
                <w:sz w:val="24"/>
                <w:szCs w:val="24"/>
              </w:rPr>
              <w:t xml:space="preserve"> </w:t>
            </w:r>
            <w:r w:rsidRPr="00C70689">
              <w:rPr>
                <w:spacing w:val="-2"/>
                <w:sz w:val="24"/>
                <w:szCs w:val="24"/>
              </w:rPr>
              <w:t>ПРОГРАММЕ</w:t>
            </w:r>
          </w:p>
        </w:tc>
        <w:tc>
          <w:tcPr>
            <w:tcW w:w="1710" w:type="dxa"/>
          </w:tcPr>
          <w:p w:rsidR="00075590" w:rsidRPr="00C70689" w:rsidRDefault="00C70689" w:rsidP="00C70689">
            <w:pPr>
              <w:pStyle w:val="TableParagraph"/>
              <w:ind w:left="29"/>
              <w:rPr>
                <w:sz w:val="24"/>
                <w:szCs w:val="24"/>
              </w:rPr>
            </w:pPr>
            <w:r w:rsidRPr="00C70689">
              <w:rPr>
                <w:spacing w:val="-5"/>
                <w:sz w:val="24"/>
                <w:szCs w:val="24"/>
              </w:rPr>
              <w:t>102</w:t>
            </w:r>
          </w:p>
        </w:tc>
        <w:tc>
          <w:tcPr>
            <w:tcW w:w="3405" w:type="dxa"/>
          </w:tcPr>
          <w:p w:rsidR="00075590" w:rsidRPr="00C70689" w:rsidRDefault="00075590" w:rsidP="00C70689">
            <w:pPr>
              <w:pStyle w:val="TableParagraph"/>
              <w:ind w:left="0"/>
              <w:rPr>
                <w:sz w:val="24"/>
                <w:szCs w:val="24"/>
              </w:rPr>
            </w:pPr>
          </w:p>
        </w:tc>
        <w:tc>
          <w:tcPr>
            <w:tcW w:w="5340" w:type="dxa"/>
          </w:tcPr>
          <w:p w:rsidR="00075590" w:rsidRPr="00C70689" w:rsidRDefault="00075590" w:rsidP="00C70689">
            <w:pPr>
              <w:pStyle w:val="TableParagraph"/>
              <w:ind w:left="0"/>
              <w:rPr>
                <w:sz w:val="24"/>
                <w:szCs w:val="24"/>
              </w:rPr>
            </w:pPr>
          </w:p>
        </w:tc>
      </w:tr>
    </w:tbl>
    <w:p w:rsidR="00C70689" w:rsidRPr="00C70689" w:rsidRDefault="00C70689" w:rsidP="00C70689">
      <w:pPr>
        <w:rPr>
          <w:sz w:val="24"/>
          <w:szCs w:val="24"/>
        </w:rPr>
      </w:pPr>
    </w:p>
    <w:p w:rsidR="001303A0" w:rsidRDefault="001303A0"/>
    <w:p w:rsidR="00070886" w:rsidRDefault="00070886"/>
    <w:p w:rsidR="00070886" w:rsidRDefault="00070886"/>
    <w:p w:rsidR="00070886" w:rsidRDefault="00070886"/>
    <w:p w:rsidR="00070886" w:rsidRDefault="00070886"/>
    <w:p w:rsidR="00070886" w:rsidRDefault="00070886"/>
    <w:p w:rsidR="00070886" w:rsidRDefault="00070886"/>
    <w:p w:rsidR="00070886" w:rsidRDefault="00070886"/>
    <w:p w:rsidR="00070886" w:rsidRDefault="00070886"/>
    <w:p w:rsidR="00070886" w:rsidRDefault="00070886"/>
    <w:p w:rsidR="00070886" w:rsidRDefault="00070886"/>
    <w:p w:rsidR="00070886" w:rsidRDefault="00070886"/>
    <w:p w:rsidR="00070886" w:rsidRDefault="00070886"/>
    <w:p w:rsidR="00070886" w:rsidRDefault="00070886"/>
    <w:p w:rsidR="00070886" w:rsidRDefault="00070886"/>
    <w:p w:rsidR="00070886" w:rsidRDefault="00070886" w:rsidP="00070886">
      <w:pPr>
        <w:jc w:val="center"/>
        <w:rPr>
          <w:b/>
        </w:rPr>
      </w:pPr>
      <w:r w:rsidRPr="00070886">
        <w:rPr>
          <w:b/>
        </w:rPr>
        <w:t>4.ПОУРОЧНОГО ПЛАНИРОВАНИЯ</w:t>
      </w:r>
    </w:p>
    <w:p w:rsidR="00070886" w:rsidRPr="006F5430" w:rsidRDefault="00070886" w:rsidP="00070886">
      <w:pPr>
        <w:pStyle w:val="ConsPlusNormal"/>
        <w:jc w:val="both"/>
        <w:rPr>
          <w:sz w:val="22"/>
        </w:rPr>
      </w:pPr>
    </w:p>
    <w:p w:rsidR="00070886" w:rsidRPr="006F5430" w:rsidRDefault="00070886" w:rsidP="00070886">
      <w:pPr>
        <w:pStyle w:val="ConsPlusNormal"/>
        <w:jc w:val="center"/>
        <w:rPr>
          <w:sz w:val="22"/>
        </w:rPr>
      </w:pPr>
      <w:r w:rsidRPr="006F5430">
        <w:rPr>
          <w:sz w:val="22"/>
        </w:rPr>
        <w:t>5 класс</w:t>
      </w:r>
    </w:p>
    <w:p w:rsidR="00070886" w:rsidRPr="006F5430" w:rsidRDefault="00070886" w:rsidP="00070886">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24"/>
        <w:gridCol w:w="13196"/>
      </w:tblGrid>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center"/>
              <w:rPr>
                <w:sz w:val="22"/>
              </w:rPr>
            </w:pPr>
            <w:r w:rsidRPr="006F5430">
              <w:rPr>
                <w:sz w:val="22"/>
              </w:rPr>
              <w:t>№ урока</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center"/>
              <w:rPr>
                <w:sz w:val="22"/>
              </w:rPr>
            </w:pPr>
            <w:r w:rsidRPr="006F5430">
              <w:rPr>
                <w:sz w:val="22"/>
              </w:rPr>
              <w:t>Тема урока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Книга в жизни человека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Легенды и мифы Древней Греции. Понятие о мифе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Подвиги Геракла: "Скотный двор царя Авгия"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"Яблоки Гесперид" и другие подвиги Геракла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Фольклор. Малые жанры: пословицы, поговорки, загадки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Мифы народов России и мира. Переложение мифов разными авторами. Геродот. "Легенда об Арионе"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Колыбельные песни, пестушки, приговорки, скороговорки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Сказки народов России и народов мира. Сказки о животных, волшебные, бытовые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Русские народные сказки. Животные-помощники и чудесные противники в сказке "Царевна-лягушка"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Главные герои волшебных сказок Василиса Премудрая и Иван-царевич</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Поэзия волшебной сказки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Сказки о животных "Журавль и цапля". Бытовые сказки "Солдатская шинель"</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Духовно-нравственный опыт народных сказок. Итоговый урок</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Роды и жанры литературы и их основные признаки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Жанр басни в мировой литературе. Эзоп, Лафонтен</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Русские баснописцы XVIII в. А.П. Сумароков "Кокушка". И.И. Дмитриев "Муха"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 xml:space="preserve">И.А. Крылов - великий русский баснописец. Басни (три по выбору). "Волк на псарне", "Листы и Корни", "Свинья под Дубом", "Квартет", </w:t>
            </w:r>
            <w:r w:rsidRPr="006F5430">
              <w:rPr>
                <w:sz w:val="22"/>
              </w:rPr>
              <w:lastRenderedPageBreak/>
              <w:t>"Осел и Соловей", "Ворона и Лисица"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18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И.А. Крылов. Историческая основа басен. Герои произведения, их речь. "Волк на псарне"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И.А. Крылов. Аллегория в басне. Нравственные уроки произведений "Листы и Корни", "Свинья под Дубом"</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И.А. Крылов. Художественные средства изображения в баснях. Эзопов язык</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Образы русской природы в произведениях поэта (не менее трех). Например, "Зимнее утро", "Зимний вечер", "Няне"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Лирический герой в стихотворениях поэта. Образ няни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"Сказка о мертвой царевне и о семи богатырях". Сюжет сказки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"Сказка о мертвой царевне и о семи богатырях". Главные и второстепенные герои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"Сказка о мертвой царевне и о семи богатырях". Волшебство в сказке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"Сказка о мертвой царевне и о семи богатырях". Язык сказки. Писательское мастерство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Стихотворение "Бородино": история создания, тема, идея, композиция стихотворения, образ рассказчика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Стихотворение "Бородино": патриотический пафос, художественные средства изображения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Повесть "Ночь перед Рождеством". Жанровые особенности произведения. Сюжет. Персонажи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Повесть "Ночь перед Рождеством". Сочетание комического и лирического. Язык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Н.В. Гоголь. Реальность и фантастика в повестях писателя. Повесть "Заколдованное место"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Н.В. Гоголь. Народная поэзия и юмор в повестях писателя. Повесть "Заколдованное место"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Рассказ "Муму": история создания, прототипы героев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Рассказ "Муму": проблематика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Рассказ "Муму": сюжет и композиция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Рассказ "Муму": система образов. Образ Герасима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37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И.С. Тургенев. Рассказ "Муму". Роль интерьера в произведении. Каморка Герасима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Рассказ "Муму". Роль природы и пейзажа в произведении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Н.А. Некрасов. Стихотворения (не менее двух). Например, "Крестьянские дети", "Школьник". Тема, идея, содержание, детские образы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Н.А. Некрасов. Поэма "Мороз, Красный нос" (фрагмент). Анализ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Н.А. Некрасов. Поэма "Мороз, Красный нос". Тематика, проблематика,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Рассказ "Кавказский пленник": историческая основа, рассказ-быль, тема, идея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Рассказ "Кавказский пленник". Жилин и Костылин. Сравнительная характеристика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Рассказ "Кавказский пленник". Жилин и Дина. Образы татар</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Рассказ "Кавказский пленник". Нравственный облик героев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Рассказ "Кавказский пленник". Картины природы. Мастерство писателя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Л.Н. Толстой. Рассказ "Кавказский пленник". Подготовка к домашнему сочинению по произведению</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Русская классика (письменный ответ, тесты, творческая работа)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XIX - XX вв. о родной природе и о связи человека с Родиной. А.А. Фет "Чудная картина...", "Весенний дождь", "Вечер", "Еще весны душистой нега..."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XIX - XX вв. о родной природе и о связи человека с Родиной. И.А. Бунин "Помню - долгий зимний вечер...", "Бледнеет ночь... Туманов пелена..."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XIX - XX вв. о родной природе и о связи человека с Родиной. А.А. Блок "Погружался я в море клевера...", "Белой ночью месяц красный...", "Летний вечер"</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XIX - XX вв. о родной природе и о связи человека с Родиной. С.А. Есенин "Береза", "Пороша", "Там, где капустные грядки...", "Поет зима - аукает...", "Сыплет черемуха снегом...", "Край любимый! Сердцу снятся..."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Стихотворения отечественных поэтов XIX - XX вв. о родной природе и о связи человека с Родиной. (Н.М. Рубцов "Тихая моя родина", "Родная деревня")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Поэтические образы, настроения и картины в стихах о природе. Итоговый урок</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55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Юмористические рассказы отечественных писателей XIX - XX вв. А.П. Чехов. Рассказы (два по выбору). "Лошадиная фамилия", "Мальчики", "Хирургия" и другие. Тематический обзор</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Рассказы А.П. Чехова. Способы создания комического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М.М. Зощенко (два рассказа по выбору). "Галоша", "Леля и Минька", "Елка", "Золотые слова", "Встреча". Тема, идея, сюжет</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М.М. Зощенко. "Галоша", "Леля и Минька", "Елка", "Золотые слова", "Встреча" и другие. Образы главных героев в рассказах писателя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Мой любимый рассказ М.М. Зощенко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отечественной литературы о природе и животных (не менее двух). Например, А.И. Куприн "Белый пудель", М.М. Пришвин "Кладовая солнца", К.Г. Паустовский "Теплый хлеб", "Заячьи лапы", "Кот-ворюга". Тематика и проблематика. Герои и их поступки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Нравственные проблемы сказок и рассказов А.И. Куприна, М.М. Пришвина, К.Г. Паустовского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Язык сказок и рассказов о животных А.И. Куприна, М.М. Пришвина, К.Г. Паустовского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отечественной литературы о природе и животных. Связь с народными сказками. Авторская позиция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Произведения русских писателей о природе и животных. Темы, идеи, проблемы. Итоговый урок</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А.П. Платонов. Рассказы (один по выбору). Например, "Корова", "Никита". Тема, идея,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А.П. Платонов. Рассказы (один по выбору). Например, "Корова", "Никита".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В.П. Астафьев. Рассказ "Васюткино озеро". Тема, идея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В.П. Астафьев. Рассказ "Васюткино озеро". Система образов. Образ главного героя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Проблема героизма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Дети и взрослые в условиях военного времени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В.П. Катаев "Сын полка". Историческая основа произведения. Смысл названия. Сюжет. Герои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В.П. Катаев "Сын полка". Образ Вани Солнцева. Война и дети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73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Л.А. Кассиль "Дорогие мои мальчишки", Идейно-нравственные проблемы в произведении. "Отметки Риммы Лебедевой"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Война и дети в произведениях о Великой Отечественной войне. Итоговый урок</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Обзор произведений. Специфика темы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писателей XX - начала XXI вв. на тему детства. Тематика и проблематика произведения. Авторская позиция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писателей XX - начала XXI вв. на тему детства. Герои и их поступки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Произведения отечественных писателей XIX - начала XXI вв. на тему детства. Современный взгляд на тему детства в литературе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Произведения отечественных писателей XIX - начала XXI вв. на тему детства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приключенческого жанра отечественных писателей, (одно по выбору). К. Булычев "Девочка, с которой ничего не случится", "Миллион приключений" и другие (главы по выбору). Тематика произведений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приключенческого жанра отечественных писателей. Проблематика произведений К. Булычева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Произведения приключенческого жанра отечественных писателей. Сюжет и проблематика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Литература народов России. Стихотворения (одно по выбору). Например, Р.Г. Гамзатов "Песня соловья", М. Карим "Эту песню мать мне пела". Тематика стихотворений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Образ лирического героя в стихотворениях Р.Г. Гамзатова и М. Карима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Х.К. Андерсен. Сказки (одна по выбору). Например, "Снежная королева", "Соловей". Тема, идея сказки. Победа добра над злом</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Х.К. Андерсен. Сказка "Снежная королева": красота внутренняя и внешняя. Образы. Авторская позиция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Сказки Х.К. Андерсена (по выбору)</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Любимая сказка Х.К. Андерсена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сказочная проза (одно произведение по выбору). Например, Л. Кэрролл "Алиса в Стране Чудес" (главы), Д. Толкин "Хоббит, или Туда и обратно" (главы). Герои и мотивы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90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сказочная проза (одно произведение по выбору). Например, Л. Кэрролл "Алиса в Стране Чудес" (главы), Д. Толкин "Хоббит, или Туда и обратно" (главы). Стиль и язык, художественные приемы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Художественный мир литературной сказки. Итоговый урок</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Зарубежная проза о детях и подростках, (два произведения по выбору). Например, Марк Твен "Приключения Тома Сойера" (главы), Дж. Лондон "Сказание о Кише", Р. Брэдбери. Рассказы. Например, "Каникулы", "Звук бегущих ног", "Зеленое утро". Обзор по теме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проза о детях и подростках, (два произведения по выбору). Например, Марк Твен "Приключения Тома Сойера" (главы), Дж. Лондон "Сказание о Кише", Р. Брэдбери Рассказы. Например, "Каникулы", "Звук бегущих ног", "Зеленое утро". Тема, идея,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Марк Твен "Приключения Тома Сойера". Тематика произведения. Сюжет. Система персонажей. Образ главного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Марк Твен "Приключения Тома Сойера". Дружба героев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Образы детства в литературных произведениях (письменный ответ, тесты, творческая работа)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приключенческая проза (два произведения по выбору). Например, Р.Л. Стивенсон "Остров сокровищ", "Черная стрела" (главы по выбору). Обзор по зарубежной приключенческой прозе. Темы и сюжеты произведений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Р.Л. Стивенсон "Остров сокровищ", "Черная стрела" (главы по выбору). Образ главного героя. Обзорный урок</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Зарубежная приключенческая проза. Любимое произведение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100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проза о животных, (одно-два произведения по выбору), например, Э. Сетон-Томпсон "Королевская аналостанка", Д. Даррелл. "Говорящий сверток", Дж. Лондон "Белый Клык", Дж. Р. Киплинг "Маугли", "Рикки-Тикки-Тави". Тематика, проблематика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101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проза о животных. Герои и их поступки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102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Итоговый урок. Результаты и планы на следующий год. Список рекомендуемой литературы</w:t>
            </w:r>
          </w:p>
        </w:tc>
      </w:tr>
      <w:tr w:rsidR="00070886" w:rsidRPr="006F5430" w:rsidTr="00A92028">
        <w:tc>
          <w:tcPr>
            <w:tcW w:w="5000" w:type="pct"/>
            <w:gridSpan w:val="2"/>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rPr>
                <w:sz w:val="22"/>
              </w:rPr>
            </w:pPr>
            <w:r w:rsidRPr="006F5430">
              <w:rPr>
                <w:sz w:val="22"/>
              </w:rP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070886" w:rsidRPr="006F5430" w:rsidRDefault="00070886" w:rsidP="00070886">
      <w:pPr>
        <w:pStyle w:val="ConsPlusNormal"/>
        <w:jc w:val="both"/>
        <w:rPr>
          <w:sz w:val="22"/>
        </w:rPr>
      </w:pPr>
    </w:p>
    <w:p w:rsidR="00070886" w:rsidRPr="006F5430" w:rsidRDefault="00070886" w:rsidP="00070886">
      <w:pPr>
        <w:pStyle w:val="ConsPlusNormal"/>
        <w:jc w:val="both"/>
        <w:rPr>
          <w:sz w:val="22"/>
        </w:rPr>
      </w:pPr>
    </w:p>
    <w:p w:rsidR="00070886" w:rsidRPr="006F5430" w:rsidRDefault="00070886" w:rsidP="00070886">
      <w:pPr>
        <w:pStyle w:val="ConsPlusNormal"/>
        <w:jc w:val="center"/>
        <w:rPr>
          <w:sz w:val="22"/>
        </w:rPr>
      </w:pPr>
      <w:r w:rsidRPr="006F5430">
        <w:rPr>
          <w:sz w:val="22"/>
        </w:rPr>
        <w:t>6 класс</w:t>
      </w:r>
    </w:p>
    <w:p w:rsidR="00070886" w:rsidRPr="006F5430" w:rsidRDefault="00070886" w:rsidP="00070886">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24"/>
        <w:gridCol w:w="13196"/>
      </w:tblGrid>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center"/>
              <w:rPr>
                <w:sz w:val="22"/>
              </w:rPr>
            </w:pPr>
            <w:r w:rsidRPr="006F5430">
              <w:rPr>
                <w:sz w:val="22"/>
              </w:rPr>
              <w:t>№ урока</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center"/>
              <w:rPr>
                <w:sz w:val="22"/>
              </w:rPr>
            </w:pPr>
            <w:r w:rsidRPr="006F5430">
              <w:rPr>
                <w:sz w:val="22"/>
              </w:rPr>
              <w:t>Тема урока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Введение в курс литературы 6 класса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Античная литература. Гомер. Поэмы "Илиада" и "Одиссея"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Гомер. Поэма "Илиада". Образы Ахилла и Гектора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Гомер. Поэма "Одиссея" (фрагменты). Образ Одиссея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Отражение древнегреческих мифов в поэмах Гомера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Былины (не менее двух). Например, "Илья Муромец и Соловей-разбойник", "Садко". Жанровые особенности, сюжет,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Былина "Илья Муромец и Соловей-разбойник". Идейно-тематическое содержание, особенности композиции, образы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Тематика русских былин. Традиции в изображении богатырей. Былина "Вольга и Микула Селянинович"</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Былина "Садко". Особенность былинного эпоса Новгородского цикла. Образ Садко в искусстве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Русские былины. Особенности жанра, изобразительно-выразительные средства. Русские богатыри в изобразительном искусстве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Народные песни и поэмы народов России и мира. "Песнь о Роланде" (фрагменты). Тематика, герои, художественные особенности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Народные песни и поэмы народов России и мира. "Песнь о Нибелунгах" (фрагменты). Тематика, система образов, изобразительно-выразительные средства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Жанр баллады в мировой литературе. Баллада Р.Л. Стивенсона "Вересковый мед". Тема, идея, сюжет, композиция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Жанр баллады в мировой литературе. Баллады Ф. Шиллера "Кубок", "Перчатка". Сюжетное своеобразие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по разделу "Фольклор". Отражение фольклорных жанров в литературе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Викторина по разделу "Фольклор"</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Древнерусская литература: основные жанры и их особенности. Летопись "Повесть временных лет". История создания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"Повесть временных лет": не менее одного фрагмента, например, "Сказание о белгородском киселе". Особенности жанра, тематика фрагмента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20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Древнерусская литература. Самостоятельный анализ фрагмента из "Повести временных лет" по выбору</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"Песнь о вещем Олеге". Связь с фрагментом "Повести временных лет"</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Стихотворения "Зимняя дорога", "Туча" и другие Пейзажная лирика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Стихотворение "Узник". Проблематика, средства изображения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Двусложные размеры стиха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"Дубровский". История создания, тема, идея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"Дубровский". Сюжет, фабула,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"Дубровский". История любви Владимира и Маши. Образ главного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"Дубровский". Противостояние Владимира и Троекурова. Роль второстепенных персонажей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"Дубровский". Смысл финала романа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Подготовка к домашнему сочинению по роману А.С. Пушкина "Дубровский"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по творчеству А.С. Пушкина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Любимое произведение А.С. Пушкина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Стихотворения (не менее трех). Например, "Три пальмы", "Утес", "Листок". История создания, тематика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Стихотворения (не менее трех). Например, "Три пальмы", "Утес", "Листок". Лирический герой, его чувства и переживания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Стихотворения (не менее трех). Например, "Три пальмы", "Утес", "Листок". Художественные средства выразительности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Трехсложные стихотворные размеры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А.В. Кольцов. Стихотворения (не менее двух). Например, "Косарь", "Соловей". Тематика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39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А.В. Кольцов. Стихотворения "Косарь", "Соловей". Художественные средства воплощения авторского замысла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Ф.И. Тютчев. Стихотворения (не менее двух). Например, "Есть в осени первоначальной...", "С поляны коршун поднялся...". Тематика произведений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Ф.И. Тютчев. Стихотворение "С поляны коршун поднялся...". Лирический герой и средства художественной изобразительности в произведении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А.А. Фет. Стихотворение (не менее двух). Например, "Учись у них - у дуба, у березы...", "Я пришел к тебе с приветом...". Проблематика произведений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А.А. Фет. Стихотворения "Я пришел к тебе с приветом...", "Учись у них - у дуба, у березы...". Своеобразие художественного видения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по творчеству М.Ю. Лермонтова, А.В. Кольцова, Ф.И. Тютчева, А.А. Фета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И.С. Тургенев. Сборник рассказов "Записки охотника". Рассказ "Бежин луг". Проблематика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Рассказ "Бежин луг". Образы и герои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Рассказ "Бежин луг". Портрет и пейзаж в литературном произведении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Н.С. Лесков. Сказ "Левша". Художественные и жанровые особенности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Н.С. Лесков. Сказ "Левша": образ главного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Н.С. Лесков. Сказ "Левша": авторское отношение к герою</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по творчеству И.С. Тургенева, Н.С. Лескова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Повесть "Детство" (главы). Тематика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Повесть "Детство" (главы). Проблематика повести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Л.Н. Толстой. Повесть "Детство" (главы). Образы родителей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Л.Н. Толстой. Повесть "Детство" (главы). Образы Карла Иваныча и Натальи Савишны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Герои произведений XIX в. (письменный ответ, тесты, творческая работа)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А.П. Чехов. Рассказы (три по выбору). Например, "Толстый и тонкий", "Смерть чиновника", "Хамелеон". Проблема маленького человека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58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А.П. Чехов. Рассказ "Хамелеон". Юмор, ирония, источники комического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А.П. Чехов. Проблема истинных и ложных ценностей в рассказах писателя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А.П. Чехов. Художественные средства и приемы изображения в рассказах</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А.И. Куприн. Рассказ "Чудесный доктор". Тема рассказа. Сюжет</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А.И. Куприн. Рассказ "Чудесный доктор". Проблематика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А.И. Куприн. Рассказ "Чудесный доктор". Смысл названия рассказа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по творчеству А.П. Чехова, А.И. Куприна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начала XX в. А.А. Блок. Стихотворения "О, весна, без конца и без краю...", "Лениво и тяжко плывут облака...", "Встану я в утро туманное..."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начала XX в. С.А. Есенин. Стихотворения "Гой ты, Русь, моя родная...", "Низкий дом с голубыми ставнями", "Я покинул родимый дом...", "Топи да болота"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начала XX в. В.В. Маяковский. Стихотворения "Хорошее отношение к лошадям", "Необычайное приключение, бывшее с Владимиром Маяковским летом на даче"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 Обзор</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 Темы, мотивы, образы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XX в. (не менее четырех стихотворений двух поэтов). Например, стихотворения О.Ф. Берггольц, В.С. Высоцкого, Ю.П. Мориц, Д.С. Самойлова. Художественное своеобразие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по теме "Русская поэзия XX 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Проза отечественных писателей конца XX - начала XXI 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Проза отечественных писателей конца XX - начала XXI в. Тематика, сюжет, основные герои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Проза отечественных писателей конца XX - начала XXI в. Нравственная проблематика, идейно-художественные особенности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75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В.Г. Распутин. Рассказ "Уроки французского". Трудности послевоенного времени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 Г. Распутин. Рассказ "Уроки французского". Образ главного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В.Г. Распутин. Рассказ "Уроки французского". Нравственная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В.Г. Распутин. Рассказ "Уроки французского". Художественное своеобразие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писателей на тему взросления человека. Обзор произведений. Не менее двух на выбор</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Р.П. Погодин. Идейно-художественная особенность рассказов из книги "Кирпичные острова"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Р.И. Фраерман "Дикая собака Динго, или Повесть о первой любви". Проблематика повести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Ю.И. Коваль повесть "Самая легкая лодка в мире".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современных отечественных писателей-фантастов. К. Булычев "Сто лет тому вперед". Темы и проблемы. Образы главных героев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Тема семьи в произведениях XX - начала XXI вв. (письменный ответ, тесты, творческая работа)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Урок 88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 Дефо "Робинзон Крузо" (главы по выбору). История создания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Урок 89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 Дефо "Робинзон Крузо" (главы по выбору). Тема, идея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Урок 90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 Дефо "Робинзон Крузо" (главы по выбору). Образ главного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Урок 91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 Дефо "Робинзон Крузо" (главы по выбору). Особенности жанра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92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Дж. Свифт "Путешествия Гулливера" (главы по выбору). Идея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Урок 93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Дж. Свифт "Путешествия Гулливера" (главы по выбору). Проблематика, герои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Дж. Свифт "Путешествия Гулливера" (главы по выбору). Сатира и фантастика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Дж. Свифт "Путешествия Гулливера" (главы по выбору). Особенности жанра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Произведения современных зарубежных писателей-фантастов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зарубежных писателей на тему взросления человека. Ж. Верн. Роман "Дети капитана Гранта" (главы по выбору). Тема, идея,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зарубежных писателей на тему взросления человека. Х. Ли. Роман "Убить пересмешника" (главы по выбору). Тема, идея,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100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101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Произведения зарубежных писателей на тему взросления человека (по выбору)</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102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за год. Список рекомендуемой литературы</w:t>
            </w:r>
          </w:p>
        </w:tc>
      </w:tr>
      <w:tr w:rsidR="00070886" w:rsidRPr="006F5430" w:rsidTr="00A92028">
        <w:tc>
          <w:tcPr>
            <w:tcW w:w="5000" w:type="pct"/>
            <w:gridSpan w:val="2"/>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070886" w:rsidRPr="006F5430" w:rsidRDefault="00070886" w:rsidP="00070886">
      <w:pPr>
        <w:pStyle w:val="ConsPlusNormal"/>
        <w:jc w:val="both"/>
        <w:rPr>
          <w:sz w:val="22"/>
        </w:rPr>
      </w:pPr>
    </w:p>
    <w:p w:rsidR="00070886" w:rsidRPr="006F5430" w:rsidRDefault="00070886" w:rsidP="00070886">
      <w:pPr>
        <w:pStyle w:val="ConsPlusNormal"/>
        <w:jc w:val="center"/>
        <w:rPr>
          <w:sz w:val="22"/>
        </w:rPr>
      </w:pPr>
      <w:r w:rsidRPr="006F5430">
        <w:rPr>
          <w:sz w:val="22"/>
        </w:rPr>
        <w:t>7 класс</w:t>
      </w:r>
    </w:p>
    <w:p w:rsidR="00070886" w:rsidRPr="006F5430" w:rsidRDefault="00070886" w:rsidP="00070886">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24"/>
        <w:gridCol w:w="13196"/>
      </w:tblGrid>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center"/>
              <w:rPr>
                <w:sz w:val="22"/>
              </w:rPr>
            </w:pPr>
            <w:r w:rsidRPr="006F5430">
              <w:rPr>
                <w:sz w:val="22"/>
              </w:rPr>
              <w:t>№ урока</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center"/>
              <w:rPr>
                <w:sz w:val="22"/>
              </w:rPr>
            </w:pPr>
            <w:r w:rsidRPr="006F5430">
              <w:rPr>
                <w:sz w:val="22"/>
              </w:rPr>
              <w:t>Тема урока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rPr>
                <w:sz w:val="22"/>
              </w:rPr>
            </w:pPr>
            <w:r w:rsidRPr="006F5430">
              <w:rPr>
                <w:sz w:val="22"/>
              </w:rPr>
              <w:t>Урок 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Вводный урок. Изображение человека как важнейшая идейно-нравственная проблема литературы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Древнерусские повести (одна повесть по выбору). Например, "Поучение" Владимира Мономаха (в сокращении). Темы и проблемы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 xml:space="preserve">А.С. Пушкин. Стихотворения (не менее четырех). "Во глубине сибирских руд...", "19 октября" ("Роняет лес багряный свой убор..."), "И.И. </w:t>
            </w:r>
            <w:r w:rsidRPr="006F5430">
              <w:rPr>
                <w:sz w:val="22"/>
              </w:rPr>
              <w:lastRenderedPageBreak/>
              <w:t>Пущину", "На холмах Грузии лежит ночная мгла..." и другие Тематика и проблематика лирических произведений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Стихотворения "Во глубине сибирских руд...", "19 октября" ("Роняет лес 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"Повести Белкина" (Например, "Станционный смотритель"). Тематика, проблематика, особенности повествования в "Повестях Белкина"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"Повести Белкина" (Например, "Станционный смотритель").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Поэма "Полтава" (фрагмент). Историческая основа поэмы. Сюжет, проблематика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Поэма "Полтава" (фрагмент). Сопоставление образов Петра I и Карла XII. Способы выражения авторской позиции в поэме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А.С. Пушкин. Поэма "Полтава" (фрагмент). Подготовка к домашнему сочинению по поэме "Полтава"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другие. Тема одиночества в лирике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Стихотворения. Проблема гармонии человека и природы. Средства выразительности в художественном произведении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М.Ю. Лермонтов "Песня про царя Ивана Васильевича, молодого опричника и удалого купца Калашникова". Подготовка к домашнему сочинению по произведению</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Повесть "Тарас Бульба". Историческая и фольклорная основа повести. Тематика и проблематика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Повесть "Тарас Бульба". Сюжет и композиция повести. Роль пейзажных зарисовок в повествовании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Повесть "Тарас Бульба". Система персонажей. Сопоставление Остапа и Андрия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Н.В. Гоголь. Повесть "Тарас Бульба". Образ Тараса Бульбы в повести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19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 xml:space="preserve">Резервный урок. Н.В. Гоголь. Повесть "Тарас Бульба". Авторская позиция и способы ее выражения в повести. Художественное мастерство </w:t>
            </w:r>
            <w:r w:rsidRPr="006F5430">
              <w:rPr>
                <w:sz w:val="22"/>
              </w:rPr>
              <w:lastRenderedPageBreak/>
              <w:t>Н.В. Гоголя в изображении героев и природы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20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Развернутый ответ на проблемный вопрос по повести Н.В. Гоголя "Тарас Бульба"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Цикл "Записки охотника" в историческом контексте. Рассказ "Бирюк". Образы повествователя и героев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Рассказ "Хорь и Калиныч". Сопоставление героев. Авторская позиция в рассказе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Стихотворения в прозе. Например, "Русский язык", "Воробей". Особенности жанра, тематика и проблематика произведений, средства выразительности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Рассказ "После бала": тематика, проблематика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rPr>
                <w:sz w:val="22"/>
              </w:rPr>
            </w:pPr>
            <w:r w:rsidRPr="006F5430">
              <w:rPr>
                <w:sz w:val="22"/>
              </w:rPr>
              <w:t>Урок 25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Рассказ "После бала": сюжет и композиция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rPr>
                <w:sz w:val="22"/>
              </w:rPr>
            </w:pPr>
            <w:r w:rsidRPr="006F5430">
              <w:rPr>
                <w:sz w:val="22"/>
              </w:rPr>
              <w:t>Урок 26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Рассказ "После бала":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Н.А. Некрасов. Стихотворение "Размышления у парадного подъезда". Идейно-художествннное своеобразие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Н.А. Некрасов. Стихотворение "Железная дорога". Идейно-художественное своеобразие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29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Поэзия второй половины XIX в. Ф.И. Тютчев "Есть в осени первоначальной...", "Весенние воды", А.А. Фет "Еще майская ночь", "Это утро, радость 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М.Е. Салтыков-Щедрин "Повесть о том, как один мужик двух генералов прокормил", "Дикий помещик", "Премудрый пискарь": тематика, проблематика, сюжет. Особенности сатиры М.Е. Салтыкова-Щедрина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Историческая основа произведений Р. Сабатини. Романтика морских приключений в эпоху географических открытий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rPr>
                <w:sz w:val="22"/>
              </w:rPr>
            </w:pPr>
            <w:r w:rsidRPr="006F5430">
              <w:rPr>
                <w:sz w:val="22"/>
              </w:rPr>
              <w:t>Урок 34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История Америки в произведениях Ф. Купера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Литература и история: изображение исторических событий в произведениях XIX в. (письменный ответ, тесты, творческая работа)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36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А.П. Чехов. Рассказы (один по выбору). Например, "Тоска", "Злоумышленник". Тематика, проблематика произведений. Художественное мастерство писателя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 Горький. Ранние рассказы (одно произведение по выбору). Например, "Старуха Изергиль" (легенда о Данко), "Челкаш". Идейно-художственное своеобразие ранних рассказов писателя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 Горький. Сюжет, система персонажей одного из ранних рассказов писателя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39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Объекты сатиры в произведениях писателей конца XIX - начала XX в. (не менее двух). Например, М.М. Зощенко, А.Т. Аверченко, Н. Тэффи, О. Генри, Я. Гашека. Понятие сатиры.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Тематика, проблематика сатирических произведений, средства выразительности в них</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Грин. Особенности мировоззрения писателя. Повести и рассказы (одно произведение по выбору). Например, "Алые паруса", "Зеленая лампа"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Грин. Идейно-художественное своеобразие произведений.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Отечественная поэзия первой половины XX в. Стихотворения на тему мечты и реальности (два - три по выбору). Например, стихотворения А.А. Блока, Н.С. Гумилева, М.И. Цветаевой. Художественное своебразие произведений, средства выразительности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Тематика, проблематика, композиция стихотворения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Система образов стихотворения. Лирический герой. Средства выразительности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М.А. Шолохов. "Донские рассказы" (один по выбору). Например, "Родинка", "Чужая кровь". Тематика, проблематика, сюжет, система персонажей, гуманистический пафос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48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А.П. Платонов. Рассказы (один по выбору). Например, "Юшка", "Неизвестный цветок". Идейно-художественное своеобразие произведения. Особенности языка произведений А.П. Платонова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rPr>
                <w:sz w:val="22"/>
              </w:rPr>
            </w:pPr>
            <w:r w:rsidRPr="006F5430">
              <w:rPr>
                <w:sz w:val="22"/>
              </w:rPr>
              <w:t>Урок 49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В.М. Шукшин. Рассказы (один по выбору). Например, "Чудик", "Стенька Разин", "Критики". Тематика, проблематика, сюжет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 xml:space="preserve">В.М. Шукшин. Рассказы (один по выбору). Например, "Чудик", "Стенька Разин", "Критики". Характеры героев, система образов </w:t>
            </w:r>
            <w:r w:rsidRPr="006F5430">
              <w:rPr>
                <w:sz w:val="22"/>
              </w:rPr>
              <w:lastRenderedPageBreak/>
              <w:t>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51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В.М. Шукшин. Рассказы (один по выбору). Например, "Чудик", "Стенька Разин", "Критики". Авторская позиция в произведении. Художественное мастерство автора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XX - XXI вв. (не менее четырех стихотворений двух поэтов). Например, стихотворения М.И. Цветаевой, Е.А. Евтушенко, Б.А. Ахмадулиной, Б.Ш. Окуджавы, Ю.Д. Левитанского. Тематика, проблематика стихотворений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Стихотворения отечественных поэтов XX - XXI вв. Лирический герой стихотворений. Средства выразительности в художественных произведениях</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Интерпретация стихотворения отечественных поэтов XX - XXI вв.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прозаиков второй половины XX - начала XXI вв. Тематика, проблематика, сюжет, система образов одного из рассказов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прозаиков второй половины XX - начала XXI вв. Идейно-художественное своеобразие одного из рассказов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по произведениям отечественных прозаиков второй половины XX - начала XXI вв.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59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Литература второй половины XX - начала XXI вв. (письменный ответ, тесты, творческая работа)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 Сервантес. Роман "Хитроумный идальго Дон Кихот Ламанчский" (главы). Жанр, тематика, проблематика, сюжет романа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 Сервантес. Роман "Хитроумный идальго Дон Кихот Ламанчский" (главы). Система образов. Дон Кихот как один из "вечных" образов в мировой литературе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новеллистика. Жанр новеллы в литературе, его особенности. П. Мериме "Маттео Фальконе". Идейно-художественное своеобразие новеллы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Антуан де Сент-Экзюпери. Повесть-сказка "Маленький принц". Жанр, тематика, проблематика, сюжет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Антуан де Сент-Экзюпери. Повесть-сказка "Маленький принц". Система образов. Образ Маленького принца. Взаимоотношения главного героя с другими персонажами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lastRenderedPageBreak/>
              <w:t>Урок 66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Антуан де Сент-Экзюпери. Повесть-сказка "Маленький принц". Образ рассказчика. Нравственные уроки "Маленького принца"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rPr>
                <w:sz w:val="22"/>
              </w:rPr>
            </w:pPr>
            <w:r w:rsidRPr="006F5430">
              <w:rPr>
                <w:sz w:val="22"/>
              </w:rPr>
              <w:t>Урок 67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Зарубежная новеллистика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rPr>
                <w:sz w:val="22"/>
              </w:rPr>
            </w:pPr>
            <w:r w:rsidRPr="006F5430">
              <w:rPr>
                <w:sz w:val="22"/>
              </w:rPr>
              <w:t>Урок 68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Результаты и планы на следующий год. Список рекомендуемой литературы</w:t>
            </w:r>
          </w:p>
        </w:tc>
      </w:tr>
      <w:tr w:rsidR="00070886" w:rsidRPr="006F5430" w:rsidTr="00A92028">
        <w:tc>
          <w:tcPr>
            <w:tcW w:w="5000" w:type="pct"/>
            <w:gridSpan w:val="2"/>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070886" w:rsidRPr="006F5430" w:rsidRDefault="00070886" w:rsidP="00070886">
      <w:pPr>
        <w:pStyle w:val="ConsPlusNormal"/>
        <w:jc w:val="both"/>
        <w:rPr>
          <w:sz w:val="22"/>
        </w:rPr>
      </w:pPr>
    </w:p>
    <w:p w:rsidR="00070886" w:rsidRPr="006F5430" w:rsidRDefault="00070886" w:rsidP="00070886">
      <w:pPr>
        <w:pStyle w:val="ConsPlusNormal"/>
        <w:jc w:val="center"/>
        <w:rPr>
          <w:sz w:val="22"/>
        </w:rPr>
      </w:pPr>
      <w:r w:rsidRPr="006F5430">
        <w:rPr>
          <w:sz w:val="22"/>
        </w:rPr>
        <w:t>8 класс</w:t>
      </w:r>
    </w:p>
    <w:p w:rsidR="00070886" w:rsidRPr="006F5430" w:rsidRDefault="00070886" w:rsidP="00070886">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24"/>
        <w:gridCol w:w="13196"/>
      </w:tblGrid>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center"/>
              <w:rPr>
                <w:sz w:val="22"/>
              </w:rPr>
            </w:pPr>
            <w:r w:rsidRPr="006F5430">
              <w:rPr>
                <w:sz w:val="22"/>
              </w:rPr>
              <w:t>№ урока</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center"/>
              <w:rPr>
                <w:sz w:val="22"/>
              </w:rPr>
            </w:pPr>
            <w:r w:rsidRPr="006F5430">
              <w:rPr>
                <w:sz w:val="22"/>
              </w:rPr>
              <w:t>Тема урока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Введение. Жанровые особенности житийной литературы. "Житие Сергия Радонежского", "Житие протопопа Аввакума, им самим написанное" (одно произведение по выбору): особенности героя жития, исторические основы образа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Д.И. Фонвизин. Комедия "Недоросль" как произведение классицизма, ее связь с просветительскими идеями. Особенности сюжета и конфликта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Д.И. Фонвизин. Комедия "Недоросль". Тематика и социально-нравственная проблематика комедии. Характеристика главных героев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Д.И. Фонвизин. Комедия "Недоросль". Способы создания сатирических персонажей в комедии, их речевая характеристика. Смысл названия комедии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Д.И. Фонвизин. Комедия "Недоросль" на театральной сцене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Стихотворения (не менее двух). Например, "К Чаадаеву", "Анчар". Гражданские мотивы в лирике поэта. Художественное мастерство и особенности лирического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"Капитанская дочка": история создания. Особенности жанра и композиции, сюжетная основа романа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10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"Капитанская дочка": тематика и проблематика, своеобразие конфликта и системы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"Капитанская дочка": образ Пугачева, его историческая основа и особенности авторской интерпретации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"Капитанская дочка": образ Петра Гринева. Способы создания характера героя, его место в системе персонажей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"Капитанская дочка": тема семьи и женские образы. Роль любовной интриги в романе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А.С. Пушкин. Роман "Капитанская дочка": подготовка к сочинению</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Сочинение по роману А.С. Пушкина "Капитанская дочка"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Стихотворения (не менее двух). Например, "Я не хочу, чтоб свет узнал...", "Из-под таинственной, холодной полумаски...", "Нищий". Мотив одиночества в лирике поэта, характер лирического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Стихотворения (не менее двух). Например, "Я не хочу, чтоб свет узнал...", "Из-под таинственной, холодной полумаски...", "Нищий". Художественное своеобразие лирики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Поэма "Мцыри": история создания. Поэма "Мцыри" как романтическое произведение. Особенности сюжета и композиции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Поэма "Мцыри": тематика, проблематика, идея, своеобразие конфликта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Поэма "Мцыри": особенности характера героя, художественные средства его создания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М.Ю. Лермонтов. Поэма "Мцыри": художественное своеобразие. Поэма "Мцыри" в изобразительном искусстве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Повесть "Шинель": тема, идея, особенности конфликта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Повесть "Шинель": социально-нравственная проблематика. Образ маленького человека. Смысл финала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Комедия "Ревизор": история создания. Сюжет, композиция, особенности конфликта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Комедия "Ревизор" как сатира на чиновничью Россию. Система образов. Средства создания сатирических персонажей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Комедия "Ревизор". Образ Хлестакова. Понятие "хлестаковщина"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28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Комедия "Ревизор". Смысл финала. Сценическая история комедии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Н.В. Гоголь. Комедия "Ревизор": подготовка к сочинению</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Сочинение по комедии Н.В. Гоголя "Ревизор"</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Повести (одна по выбору). Например, "Ася", "Первая любовь". Тема, идея,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И.С. Тургенев. Повести (одна по выбору). Например, "Ася", "Первая любовь".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Ф.М. Достоевский "Бедные люди", "Белые ночи" (одно произведение по выбору). Тема, идея,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Ф.М. Достоевский "Бедные люди", "Белые ночи" (одно произведение по выбору).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Повести и рассказы (одно произведение по выбору). Например, "Отрочество" (главы). Тема, идея,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Л.Н. Толстой. Повести и рассказы (одно произведение по выбору). Например, "Отрочество" (главы).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От древнерусской литературы до литературы XIX в. (письменный ответ, тесты, творческая работа)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писателей русского зарубежья (не менее двух по выбору). Например, произведения И.С. Шмелева, М.А. Осоргина, В.В. Набокова, Н. Тэффи, А.Т. Аверченко. Основные темы, идеи, проблемы, герои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писателей русского зарубежья (не менее двух по выбору). Например, произведения И.С. Шмелева, М.А. Осоргина, В.В. Набокова, Н. Тэффи, А.Т. Аверченко. Система образов. Художественное мастерство писателя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Произведения писателей русского зарубежья (не менее двух по выбору). Например, произведения И.С. Шмелева, М.А. Осоргина, В.В. Набокова, Н. Тэффи, А.Т. Аверченко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Поэзия первой половины XX в. (не менее трех стихотворений на тему "Человек и эпоха" по выбору). Например, стихотворения В.В. Маяковского, М.И. Цветаевой, А.А. Ахматовой, О.Э. Мандельштама, Б.Л. Пастернака. Основные темы, мотивы, образы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Поэзия первой половины XX в. (не менее трех стихотворений на тему "Человек и эпоха" по выбору). Например, стихотворения В.В. Маяковского, М.И. Цветаевой, А.А. Ахматовой, О.Э. Мандельштама, Б.Л. Пастернака. Художественное мастерство поэтов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М.А. Булгаков (одна повесть по выбору). Например, "Собачье сердце". Основные темы, идеи, проблемы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М.А. Булгаков (одна повесть по выбору). Например, "Собачье сердце". Главные герои и средства их изображения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45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М.А. Булгаков (одна повесть по выбору). Например, "Собачье сердце". Фантастическое и реальное в повести. Смысл названия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А.Т. Твардовский. Поэма "Василий Теркин"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А.Т. Твардовский. Поэма "Василий Теркин" (главы "Переправа", "Гармонь", "Два солдата", "Поединок" и другие). Образ главного героя, его народность</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А.Т. Твардовский. Поэма "Василий Теркин" (главы "Переправа", "Гармонь", "Два солдата", "Поединок" и другие). Особенности композиции, образ автора. Своеобразие языка поэмы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А.Н. Толстой. Рассказ "Русский характер". Образ главного героя и проблема национального характера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А.Н. Толстой. Рассказ "Русский характер". Сюжет, композиция, смысл названия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М.А. Шолохов. Рассказ "Судьба человека". История создания. Особенности жанра, сюжет и композиция рассказа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М.А. Шолохов. Рассказ "Судьба человека". Тематика и проблематика. Образ главного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М.А. Шолохов. Рассказ "Судьба человека". Смысл названия рассказа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М.А. Шолохов. Рассказ "Судьба человека". Автор и рассказчик. Сказовая манера повествования. Смысл названия рассказа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А.И. Солженицын. Рассказ "Матренин двор". История создания. Тематика и проблематика. Система образов.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А.И. Солженицын. Рассказ "Матренин двор". Образ Матрены, способы создания характера героини. Образ рассказчика. Смысл финала.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Литература XX в. (письменный ответ, тесты, творческая работа)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прозаиков второй половины XX - начала XXI вв. (не менее двух). Например, произведения В.П. Астафьева, Ю.В. Бондарева, Б.П. Екимова, Е.И. Носова, А.Н. и Б.Н. Стругацких, В.Ф. Тендрякова. Темы, идеи, проблемы, сюжет. Основные герои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Произведения отечественных прозаиков второй половины XX - XXI вв. (не менее двух). Например, произведения В.П. Астафьева, Ю.В. Бондарева, Б.П. Екимова, Е.И. Носова, А.Н. и Б.Н. Стругацких, В.Ф. Тендрякова. Система образов. Художественное мастерство писателя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Произведения отечественных прозаиков второй половины XX - начала XXI вв. Например, произведения В.П. Астафьева, Ю.В. Бондарева, Б.П. Екимова, Е.И. Носова, А.Н. и Б.Н. Стругацких, В.Ф. Тендрякова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 xml:space="preserve">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w:t>
            </w:r>
            <w:r w:rsidRPr="006F5430">
              <w:rPr>
                <w:sz w:val="22"/>
              </w:rPr>
              <w:lastRenderedPageBreak/>
              <w:t>Кушнера. Основные темы и мотивы, своеобразие лирического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62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Художественное мастерство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 Шекспир. Творчество драматурга, его значение в мировой литературе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 Шекспир. Сонеты (один-два по выбору). Например, № 66 "Измучась всем, я умереть хочу...", № 130 "Ее глаза на звезды не похожи...". Жанр сонета. Темы, мотивы, характер лирического героя. Художественное своеобразие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 Шекспир. Трагедия "Ромео и Джульетта" (фрагменты по выбору). Жанр трагедии. Тематика, проблематика, сюжет, особенности конфликта.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Ж.-Б. Мольер - великий комедиограф. Комедия "Мещанин во дворянстве" как произведение классицизма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Ж.-Б. Мольер. Комедия "Мещанин во дворянстве". Система образов, основные герои. Произведения Ж.-Б. Мольера на современной сцене</w:t>
            </w:r>
          </w:p>
        </w:tc>
      </w:tr>
      <w:tr w:rsidR="00070886" w:rsidRPr="006F5430" w:rsidTr="00A92028">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rsidR="00070886" w:rsidRPr="006F5430" w:rsidRDefault="00070886" w:rsidP="00070886">
      <w:pPr>
        <w:pStyle w:val="ConsPlusNormal"/>
        <w:jc w:val="both"/>
        <w:rPr>
          <w:sz w:val="22"/>
        </w:rPr>
      </w:pPr>
    </w:p>
    <w:p w:rsidR="00070886" w:rsidRPr="006F5430" w:rsidRDefault="00070886" w:rsidP="00070886">
      <w:pPr>
        <w:pStyle w:val="ConsPlusNormal"/>
        <w:jc w:val="right"/>
        <w:rPr>
          <w:sz w:val="22"/>
        </w:rPr>
      </w:pPr>
    </w:p>
    <w:p w:rsidR="00070886" w:rsidRPr="006F5430" w:rsidRDefault="00070886" w:rsidP="00070886">
      <w:pPr>
        <w:pStyle w:val="ConsPlusNormal"/>
        <w:jc w:val="center"/>
        <w:rPr>
          <w:sz w:val="22"/>
        </w:rPr>
      </w:pPr>
      <w:r w:rsidRPr="006F5430">
        <w:rPr>
          <w:sz w:val="22"/>
        </w:rPr>
        <w:t>9 класс</w:t>
      </w:r>
    </w:p>
    <w:p w:rsidR="00070886" w:rsidRPr="006F5430" w:rsidRDefault="00070886" w:rsidP="00070886">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24"/>
        <w:gridCol w:w="13196"/>
      </w:tblGrid>
      <w:tr w:rsidR="00070886" w:rsidRPr="006F5430" w:rsidTr="00A92028">
        <w:tc>
          <w:tcPr>
            <w:tcW w:w="548"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center"/>
              <w:rPr>
                <w:sz w:val="22"/>
              </w:rPr>
            </w:pPr>
            <w:r w:rsidRPr="006F5430">
              <w:rPr>
                <w:sz w:val="22"/>
              </w:rPr>
              <w:t>№ урока</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center"/>
              <w:rPr>
                <w:sz w:val="22"/>
              </w:rPr>
            </w:pPr>
            <w:r w:rsidRPr="006F5430">
              <w:rPr>
                <w:sz w:val="22"/>
              </w:rPr>
              <w:t>Тема урока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Введение в курс литературы 9 класса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"Слово о полку Игореве". Литература Древней Руси. История открытия "Слова о полку Игореве"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"Слово о полку Игореве". Центральные образы, образ автора в "Слове о полку Игореве"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Поэтика "Слова о полку Игореве". Идейно-художественное значение "Слова о полку Игореве"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Подготовка к домашнему сочинению по "Слову о полку Игореве"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Русская литература XVIII в. Своеобразие литературы эпохи Просвещения. Классицизм и сентиментализм как литературное направление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Г.Р. Державин. Стихотворения. "Властителям и судиям". Традиции и новаторство в поэзии Г.Р. Державина. Идеи просвещения и гуманизма в его лирике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Г.Р. Державин. Стихотворения. "Памятник". Философская проблематика и гражданский пафос произведений Г.Р. Державина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"Мои любимые книги". Открытия летнего чтения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Н.М. Карамзин. Повесть "Бедная Лиза". Сюжет и герои повести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Н.М. Карамзин. Повесть "Бедная Лиза". Черты сентиментализма в повести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Основные черты русской литературы первой половины XIX 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В.А. Жуковский. Черты романтизма в лирике В.А. Жуковского. Понятие о балладе, его особенности. Баллада "Светлана"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В.А. Жуковский. Понятие об элегии. "Невыразимое", "Море". Тема человека и природы, соотношение мечты и действительности в лирике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Особенности художественного языка и стиля в произведениях В.А. Жуковского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Грибоедов. Жизнь и творчество. Комедия "Горе от ума"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Грибоедов. Комедия "Горе от ума". Социальная и нравственная проблематика, своеобразие конфликта в пьесе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Грибоедов. Комедия "Горе от ума". Система образов в пьесе. Общественный и личный конфликт в пьесе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Грибоедов. Комедия "Горе от ума". Фамусовская Москва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Грибоедов. Комедия "Горе от ума". Образ Чацкого</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А.С. Грибоедов. Комедия "Горе от ума". Открытость финала пьесы, его нравственно-философское звучание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24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Грибоедов. Художественное своеобразие комедии "Горе от ума"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Грибоедов. Комедия "Горе от ума". Смысл названия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"Горе от ума" в литературной критике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Подготовка к домашнему сочинению по "Горе от ума"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Поэзия пушкинской эпохи. К.Н. Батюшков, А.А. Дельвиг, Н.М. Языков, Е.А. Баратынский (не менее трех стихотворений по выбору) Основные темы лирики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29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Поэзия пушкинской эпохи. К.Н. Батюшков, А.А. Дельвиг, Н.М. Языков, Е.А. Баратынский (не менее трех стихотворений по выбору) Своеобразие лирики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Жизнь и творчество. Поэтическое новаторство А.С. Пушкина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Тематика и проблематика лицейской лирики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А.С. Пушкин. Основные темы лирики южного периода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Художественное своеобразие лирики южного периода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Лирика Михайловского периода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Любовная лирика: "К***" ("Я помню чудное мгновенье..."), "Я вас любил; любовь еще, быть может...", "Мадонна"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Своеобразие любовной лирики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Тема поэта и поэзии: "Пророк", "Поэт" и другие.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А.С. Пушкин. Стихотворения "Осень" (отрывок), "Я памятник себе воздвиг нерукотворный..." и другие. Тема поэта и поэзии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39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Анализ лирического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"Брожу ли я вдоль улиц шумных...", "Бесы", "Элегия" ("Безумных лет угасшее веселье...")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Тема жизни и смерти: "Пора, мой друг, пора! покоя сердце просит...", "... Вновь я посетил..."</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А.С. Пушкин "Каменноостровский цикл": "Отцы пустынники и жены непорочны...", "Из Пиндемонти"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43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Подготовка к сочинению по лирике А.С. Пушкина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Сочинение по лирике А.С. Пушкина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Поэма "Медный всадник". Человек и история в поэме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Поэма "Медный всадник": образ Евгения в поэме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Поэма "Медный всадник": образ Петра I в поэме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Подготовка к контрольной работе От древнерусской литературы до литературы первой четверти XIX в. (письменный ответ, тесты, творческая работа, сочинение)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49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"От древнерусской литературы до литературы первой четверти XIX в." (письменный ответ, тесты, творческая работа, сочинение)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в стихах "Евгений Онегин" как новаторское произведение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А.С. Пушкин. Роман в стихах "Евгений Онегин". Главные мужские образы романа. Образ Евгения Онегина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в стихах "Евгений Онегин": главные женские образы романа. Образ Татьяны Лариной</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А.С. Пушкин. Роман в стихах "Евгений Онегин": взаимоотношения главных героев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Письменный ответ на проблемный вопрос</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А.С. Пушкин. Роман в стихах "Евгений Онегин" как энциклопедия русской жизни. Роман "Евгений Онегин" в литературной критике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Подготовка к сочинению по роману "Евгений Онегин"</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Сочинение по роману "Евгений Онегин"</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по роману в стихах А.С. Пушкина "Евгений Онегин"</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59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Жизнь и творчество. Тематика и проблематика лирики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Тема назначения поэта и поэзии. Стихотворение "Смерть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Образ поэта-пророка в лирике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62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Тема любви в лирике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Тема родины в лирике поэта. Стихотворения "Дума", "Родина"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Философский характер лирики поэта. "Выхожу один я на дорогу..."</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Анализ лирического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Итоговый урок по лирике М.Ю. Лермонтова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Роман "Герой нашего времени". Тема, идея, проблематика. Своеобразие сюжета и композиции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Роман "Герой нашего времени". Загадки образа Печорина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69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Роман "Герой нашего времени". Роль "Журнала Печорина" в раскрытии характера главного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Роман "Герой нашего времени". Значение главы "Фаталист"</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М.Ю. Лермонтов. Роман "Герой нашего времени". Дружба в жизни Печорина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М.Ю. Лермонтов. Роман "Герой нашего времени". Любовь в жизни Печорина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Роман "Герой нашего времени" в литературной критике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Подготовка к домашнему сочинению по роману "Герой нашего времени"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Любимые стихотворения поэтов первой половины XIX 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Жизнь и творчество. История создания поэмы "Мертвые души"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Поэма "Мертвые души". Образы помещиков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Поэма "Мертвые души". Образы чиновников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79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Поэма "Мертвые души". Образ города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Поэма "Мертвые души". Образ Чичикова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Поэма "Мертвые души". Образ России, народа и автора в поэме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82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Поэма "Мертвые души". Лирические отступления и автора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Поэма "Мертвые души": специфика жанра, художественные особенности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Н.В. Гоголь. Поэма "Мертвые души" в литературной критике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Развитие речи. Подготовка к домашнему сочинению по "Мертвым душам"</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В мире литературы первой половины XIX в.</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Специфика отечественной прозы первой половины XIX в., ее значение для русской литературы</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Подготовка к контрольной работе "Литература середины XIX в." (письменный ответ, тесты, творческая работа, сочинение)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89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Итоговая контрольная работа "Литература середины XIX в." (письменный ответ, тесты, творческая работа, сочинение)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Внеклассное чтение. Писатели и поэты о Великой Отечественной войне</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Данте Алигьери "Божественная комедия". Особенности жанра и композиции комедии. Сюжет и персонажи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Данте Алигьери "Божественная комедия". Образ поэта. Пороки человечества и наказание за них.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93</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 Шекспир. Трагедия "Гамлет". История создания трагедии. Тема, идея,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94</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У. Шекспир. Трагедия "Гамлет" (фрагменты по выбору). Своеобразие конфликта и композиции трагедии. Система образов. Образ главного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95</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Резервный урок. У. Шекспир. Трагедия "Гамлет". Поиски смысла жизни, проблема выбора в трагедии. Тема любви в трагедии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96</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И.-В. Гете. Трагедия "Фауст" (не менее двух фрагментов по выбору). Сюжет и проблематика трагедии</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97</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И.-В. Гете. Трагедия "Фауст" (не менее двух фрагментов по выбору). Тема, главный герой в поисках смысла жизни. Фауст и Мефистофель. Идея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98</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Дж. Г. Байрон. Стихотворения (одно по выбору). Например, "Душа моя мрачна. Скорей, певец, скорей!..", "Прощание Наполеона" и другие. Тематика и проблематика лирики поэта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99</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lastRenderedPageBreak/>
              <w:t>Урок 100</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проза первой половины XIX в. (одно произведение по выбору). Например, произведения Э.Т.А. Гофмана, В. Гюго, В. Скотта. Тема, идея произведения</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101</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проза первой половины XIX в.  Например, произведения Э.Т.А. Гофмана, В. Гюго, В. Скотта. Сюжет, проблематика.</w:t>
            </w:r>
          </w:p>
        </w:tc>
      </w:tr>
      <w:tr w:rsidR="00070886" w:rsidRPr="006F5430" w:rsidTr="00A92028">
        <w:tc>
          <w:tcPr>
            <w:tcW w:w="548" w:type="pct"/>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Урок 102</w:t>
            </w:r>
          </w:p>
        </w:tc>
        <w:tc>
          <w:tcPr>
            <w:tcW w:w="4452" w:type="pct"/>
            <w:tcBorders>
              <w:top w:val="single" w:sz="4" w:space="0" w:color="auto"/>
              <w:left w:val="single" w:sz="4" w:space="0" w:color="auto"/>
              <w:bottom w:val="single" w:sz="4" w:space="0" w:color="auto"/>
              <w:right w:val="single" w:sz="4" w:space="0" w:color="auto"/>
            </w:tcBorders>
            <w:hideMark/>
          </w:tcPr>
          <w:p w:rsidR="00070886" w:rsidRPr="006F5430" w:rsidRDefault="00070886" w:rsidP="00A92028">
            <w:pPr>
              <w:pStyle w:val="ConsPlusNormal"/>
              <w:jc w:val="both"/>
              <w:rPr>
                <w:sz w:val="22"/>
              </w:rPr>
            </w:pPr>
            <w:r w:rsidRPr="006F5430">
              <w:rPr>
                <w:sz w:val="22"/>
              </w:rPr>
              <w:t>Зарубежная проза первой половины XIX в.  Например, произведения Э.Т.А. Гофмана, В. Гюго, В. Скотта. Образ главного героя</w:t>
            </w:r>
          </w:p>
        </w:tc>
      </w:tr>
      <w:tr w:rsidR="00070886" w:rsidRPr="006F5430" w:rsidTr="00A92028">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070886" w:rsidRPr="006F5430" w:rsidRDefault="00070886" w:rsidP="00A92028">
            <w:pPr>
              <w:pStyle w:val="ConsPlusNormal"/>
              <w:jc w:val="both"/>
              <w:rPr>
                <w:sz w:val="22"/>
              </w:rPr>
            </w:pPr>
            <w:r w:rsidRPr="006F5430">
              <w:rPr>
                <w:sz w:val="22"/>
              </w:rPr>
              <w:t>ОБЩЕЕ КОЛИЧЕСТВО УРОКОВ ПО ПРОГРАММЕ: 102, из них уроков, отведенных на контрольные работы, - не более 10</w:t>
            </w:r>
          </w:p>
        </w:tc>
      </w:tr>
    </w:tbl>
    <w:p w:rsidR="00070886" w:rsidRPr="006F5430" w:rsidRDefault="00070886" w:rsidP="00070886">
      <w:pPr>
        <w:pStyle w:val="ConsPlusNormal"/>
        <w:jc w:val="both"/>
        <w:rPr>
          <w:sz w:val="22"/>
        </w:rPr>
      </w:pPr>
    </w:p>
    <w:p w:rsidR="00070886" w:rsidRPr="006F5430" w:rsidRDefault="00070886" w:rsidP="00070886"/>
    <w:p w:rsidR="00D016AF" w:rsidRDefault="00D016AF" w:rsidP="00A92028">
      <w:pPr>
        <w:pStyle w:val="ConsPlusNormal"/>
        <w:jc w:val="center"/>
        <w:rPr>
          <w:b/>
          <w:sz w:val="22"/>
        </w:rPr>
      </w:pPr>
    </w:p>
    <w:p w:rsidR="00D016AF" w:rsidRPr="00D016AF" w:rsidRDefault="00D016AF" w:rsidP="00D016AF">
      <w:pPr>
        <w:pStyle w:val="ConsPlusNormal"/>
        <w:rPr>
          <w:b/>
          <w:sz w:val="28"/>
          <w:szCs w:val="28"/>
        </w:rPr>
      </w:pPr>
      <w:r>
        <w:rPr>
          <w:b/>
          <w:sz w:val="22"/>
        </w:rPr>
        <w:t xml:space="preserve">5. </w:t>
      </w:r>
      <w:r>
        <w:t xml:space="preserve">. </w:t>
      </w:r>
      <w:bookmarkStart w:id="23" w:name="_GoBack"/>
      <w:r w:rsidRPr="00D016AF">
        <w:rPr>
          <w:b/>
          <w:sz w:val="28"/>
          <w:szCs w:val="28"/>
        </w:rPr>
        <w:t>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w:t>
      </w:r>
      <w:r w:rsidRPr="00D016AF">
        <w:rPr>
          <w:b/>
          <w:sz w:val="28"/>
          <w:szCs w:val="28"/>
        </w:rPr>
        <w:t xml:space="preserve"> по учебному предмету литература</w:t>
      </w:r>
    </w:p>
    <w:bookmarkEnd w:id="23"/>
    <w:p w:rsidR="00D016AF" w:rsidRDefault="00D016AF" w:rsidP="00A92028">
      <w:pPr>
        <w:pStyle w:val="ConsPlusNormal"/>
        <w:jc w:val="center"/>
        <w:rPr>
          <w:b/>
          <w:sz w:val="22"/>
        </w:rPr>
      </w:pPr>
    </w:p>
    <w:p w:rsidR="00D016AF" w:rsidRDefault="00D016AF" w:rsidP="00A92028">
      <w:pPr>
        <w:pStyle w:val="ConsPlusNormal"/>
        <w:jc w:val="center"/>
        <w:rPr>
          <w:b/>
          <w:sz w:val="22"/>
        </w:rPr>
      </w:pPr>
    </w:p>
    <w:p w:rsidR="00A92028" w:rsidRPr="00DB386F" w:rsidRDefault="00A92028" w:rsidP="00A92028">
      <w:pPr>
        <w:pStyle w:val="ConsPlusNormal"/>
        <w:jc w:val="center"/>
        <w:rPr>
          <w:b/>
          <w:sz w:val="22"/>
        </w:rPr>
      </w:pPr>
      <w:r w:rsidRPr="00DB386F">
        <w:rPr>
          <w:b/>
          <w:sz w:val="22"/>
        </w:rPr>
        <w:t>Проверяемые требования к результатам освоения основной</w:t>
      </w:r>
    </w:p>
    <w:p w:rsidR="00A92028" w:rsidRPr="00DB386F" w:rsidRDefault="00A92028" w:rsidP="00A92028">
      <w:pPr>
        <w:pStyle w:val="ConsPlusNormal"/>
        <w:jc w:val="center"/>
        <w:rPr>
          <w:b/>
          <w:sz w:val="22"/>
        </w:rPr>
      </w:pPr>
      <w:r w:rsidRPr="00DB386F">
        <w:rPr>
          <w:b/>
          <w:sz w:val="22"/>
        </w:rPr>
        <w:t>образовательной программы (5 класс)</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07"/>
        <w:gridCol w:w="12413"/>
      </w:tblGrid>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Код проверяемого результата</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Проверяемые предметные результаты освоения основной образовательной программы основного общего образования</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Обучающийся научится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понимать, что литература - это вид искусства и что художественный текст отличается от текста научного, делового, публицистического</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владеть элементарными умениями воспринимать, анализировать, интерпретировать и оценивать прочитанные произведения:</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3.2</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 xml:space="preserve">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w:t>
            </w:r>
            <w:r w:rsidRPr="00DB386F">
              <w:rPr>
                <w:sz w:val="22"/>
              </w:rPr>
              <w:lastRenderedPageBreak/>
              <w:t>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3.3</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сопоставлять темы и сюжеты произведений, образы персонажей</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3.4</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создавать устные и письменные высказывания разных жанров объемом не менее 70 слов (с учетом литературного развития обучающихся)</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владеть начальными умениями интерпретации и оценки текстуально изученных произведений фольклора и литературы</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9</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10</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планировать с помощью учителя собственное досуговое чтение, расширять свой круг чтения, в том числе за счет произведений современной литературы для детей и подростков</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tc>
      </w:tr>
      <w:tr w:rsidR="00A92028" w:rsidRPr="00DB386F" w:rsidTr="00A92028">
        <w:tc>
          <w:tcPr>
            <w:tcW w:w="81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12</w:t>
            </w:r>
          </w:p>
        </w:tc>
        <w:tc>
          <w:tcPr>
            <w:tcW w:w="418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A92028" w:rsidRPr="00DB386F" w:rsidRDefault="00A92028" w:rsidP="00A92028">
      <w:pPr>
        <w:pStyle w:val="ConsPlusNormal"/>
        <w:jc w:val="both"/>
        <w:rPr>
          <w:sz w:val="22"/>
        </w:rPr>
      </w:pPr>
    </w:p>
    <w:p w:rsidR="00A92028" w:rsidRPr="00DB386F" w:rsidRDefault="00A92028" w:rsidP="00A92028">
      <w:pPr>
        <w:pStyle w:val="ConsPlusNormal"/>
        <w:jc w:val="both"/>
        <w:rPr>
          <w:sz w:val="22"/>
        </w:rPr>
      </w:pPr>
    </w:p>
    <w:p w:rsidR="00A92028" w:rsidRPr="00DB386F" w:rsidRDefault="00A92028" w:rsidP="00A92028">
      <w:pPr>
        <w:pStyle w:val="ConsPlusNormal"/>
        <w:jc w:val="center"/>
        <w:rPr>
          <w:b/>
          <w:sz w:val="22"/>
        </w:rPr>
      </w:pPr>
      <w:r w:rsidRPr="00DB386F">
        <w:rPr>
          <w:b/>
          <w:sz w:val="22"/>
        </w:rPr>
        <w:t>Проверяемые элементы содержания (5 класс)</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362"/>
        <w:gridCol w:w="12458"/>
      </w:tblGrid>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Код</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Проверяемый элемент содержания</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Мифология</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Мифы народов России и мира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Фольклор</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Малые жанры: пословицы, поговорки, загадки</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2.2</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Сказки народов России и народов мира (не менее трех)</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первой половины XIX в.</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И.А. Крылов. Басни (три по выбору). Например, "Волк на псарне", "Листы и Корни", "Свинья под Дубом", "Квартет", "Осел и Соловей", "Ворона и Лисица"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3.2</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Стихотворения "Зимнее утро", "Зимний вечер", "Няне" и другие по выбору</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3.3</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"Сказка о мертвой царевне и о семи богатырях"</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3.4</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Стихотворение "Бородино"</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3.5</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Н.В. Гоголь. Повесть "Ночь перед Рождеством" из сборника "Вечера на хуторе близ Диканьки"</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второй половины XIX в.</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И.С. Тургенев. Рассказ "Муму"</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4.2</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Н.А. Некрасов. Стихотворения "Крестьянские дети", "Школьник". Поэма "Мороз, Красный нос" (фрагмент)</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4.3</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Л.Н. Толстой. Рассказ "Кавказский пленник"</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XIX - XX вв.</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5.2</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 xml:space="preserve">Юмористические рассказы отечественных писателей XIX - XX вв. А.П. Чехов (два рассказа по выбору). Например, "Лошадиная </w:t>
            </w:r>
            <w:r w:rsidRPr="00DB386F">
              <w:rPr>
                <w:sz w:val="22"/>
              </w:rPr>
              <w:lastRenderedPageBreak/>
              <w:t>фамилия", "Мальчики", "Хирургия". М.М. Зощенко (два рассказа по выбору). Например, "Галоша", "Леля и Минька", "Елка", "Золотые слова", "Встреча"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5.3</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отечественной литературы о природе и животных (не менее двух). А.И. Куприн, М.М. Пришвин, К.Г. Паустовский</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5.4</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А.П. Платонов. Рассказы (один по выбору). Например, "Корова", "Никита"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5.5</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В.П. Астафьев. Рассказ "Васюткино озеро"</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XX - начала XXI вв.</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6.2</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6.3</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народов Российской Федерации</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Стихотворения (одно по выбору). Р.Г. Гамзатов "Песня соловья"; М. Карим "Эту песню мать мне пела"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литература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Х.-К. Андерсен. Сказки (одна по выбору). Например, "Снежная королева", "Соловей"</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8.2</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8.3</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"Зеленое утро"</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8.4</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приключенческая проза (два произведения по выбору), например, Р. Стивенсон. "Остров сокровищ", "Черная стрела"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8.5</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проза о животных (одно - два произведения по выбору). Например, Э. Сетон-Томпсон "Королевская аналостанка", Д. Даррелл, "Говорящий сверток", Дж. Лондон "Белый клык", Дж. Р. Киплинг "Маугли", "Рикки-Тикки-Тави"</w:t>
            </w:r>
          </w:p>
        </w:tc>
      </w:tr>
    </w:tbl>
    <w:p w:rsidR="00A92028" w:rsidRPr="00DB386F" w:rsidRDefault="00A92028" w:rsidP="00A92028">
      <w:pPr>
        <w:pStyle w:val="ConsPlusNormal"/>
        <w:jc w:val="both"/>
        <w:rPr>
          <w:sz w:val="22"/>
        </w:rPr>
      </w:pPr>
    </w:p>
    <w:p w:rsidR="00A92028" w:rsidRPr="00DB386F" w:rsidRDefault="00A92028" w:rsidP="00A92028">
      <w:pPr>
        <w:pStyle w:val="ConsPlusNormal"/>
        <w:jc w:val="both"/>
        <w:rPr>
          <w:sz w:val="22"/>
        </w:rPr>
      </w:pPr>
    </w:p>
    <w:p w:rsidR="00A92028" w:rsidRPr="00DB386F" w:rsidRDefault="00A92028" w:rsidP="00A92028">
      <w:pPr>
        <w:pStyle w:val="ConsPlusNormal"/>
        <w:jc w:val="center"/>
        <w:rPr>
          <w:b/>
          <w:sz w:val="22"/>
        </w:rPr>
      </w:pPr>
      <w:r w:rsidRPr="00DB386F">
        <w:rPr>
          <w:b/>
          <w:sz w:val="22"/>
        </w:rPr>
        <w:lastRenderedPageBreak/>
        <w:t>Проверяемые требования к результатам освоения основной</w:t>
      </w:r>
    </w:p>
    <w:p w:rsidR="00A92028" w:rsidRPr="00DB386F" w:rsidRDefault="00A92028" w:rsidP="00A92028">
      <w:pPr>
        <w:pStyle w:val="ConsPlusNormal"/>
        <w:jc w:val="center"/>
        <w:rPr>
          <w:b/>
          <w:sz w:val="22"/>
        </w:rPr>
      </w:pPr>
      <w:r w:rsidRPr="00DB386F">
        <w:rPr>
          <w:b/>
          <w:sz w:val="22"/>
        </w:rPr>
        <w:t>образовательной программы (6 класс)</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330"/>
        <w:gridCol w:w="12490"/>
      </w:tblGrid>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Код проверяемого результата</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Проверяемые предметные результаты освоения основной образовательной программы основного общего образования</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3.2</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3.3</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выделять в произведениях элементы художественной формы и обнаруживать связи между ними</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3.4</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3.5</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5</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участвовать в беседе и диалоге о прочитанном произведении, давать аргументированную оценку прочитанному</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9</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10</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планировать собственное досуговое чтение, обогащать свой круг чтения по рекомендациям учителя, в том числе за счет произведений современной литературы для детей и подростков</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12</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A92028" w:rsidRPr="00DB386F" w:rsidRDefault="00A92028" w:rsidP="00A92028">
      <w:pPr>
        <w:pStyle w:val="ConsPlusNormal"/>
        <w:jc w:val="both"/>
        <w:rPr>
          <w:sz w:val="22"/>
        </w:rPr>
      </w:pPr>
    </w:p>
    <w:p w:rsidR="00A92028" w:rsidRPr="00DB386F" w:rsidRDefault="00A92028" w:rsidP="00A92028">
      <w:pPr>
        <w:pStyle w:val="ConsPlusNormal"/>
        <w:jc w:val="both"/>
        <w:rPr>
          <w:sz w:val="22"/>
        </w:rPr>
      </w:pPr>
    </w:p>
    <w:p w:rsidR="00A92028" w:rsidRPr="00DB386F" w:rsidRDefault="00A92028" w:rsidP="00A92028">
      <w:pPr>
        <w:pStyle w:val="ConsPlusNormal"/>
        <w:jc w:val="center"/>
        <w:rPr>
          <w:b/>
          <w:sz w:val="22"/>
        </w:rPr>
      </w:pPr>
      <w:r w:rsidRPr="00DB386F">
        <w:rPr>
          <w:b/>
          <w:sz w:val="22"/>
        </w:rPr>
        <w:t>Проверяемые элементы содержания (6 класс)</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330"/>
        <w:gridCol w:w="12490"/>
      </w:tblGrid>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Код</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Проверяемый элемент содержания</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Античная литература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Гомер. Поэмы. "Илиада", "Одиссея" (фрагменты)</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Фольклор</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Русские былины (не менее двух). Например, "Илья Муромец и Соловей-разбойник", "Садко"</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2.2</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 xml:space="preserve">Народные песни и поэмы народов России и мира (не менее трех песен и двух поэм). Например, "Ах, кабы на цветы да не морозы...", </w:t>
            </w:r>
            <w:r w:rsidRPr="00DB386F">
              <w:rPr>
                <w:sz w:val="22"/>
              </w:rPr>
              <w:lastRenderedPageBreak/>
              <w:t>"Ах вы ветры, ветры буйные...", "Черный ворон", "Не шуми, мати зеленая дубровушка...". "Песнь о Роланде" (фрагменты), "Песнь о Нибелунгах" (фрагменты)</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3</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Древнерусская литература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первой половины XIX в.</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Стихотворения (не менее трех). Например, "Песнь о вещем Олеге", "Зимняя дорога", "Узник", "Туча" и другие.</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4.2</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Роман "Дубровский"</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4.3</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Стихотворения (не менее трех). Например, "Три пальмы", "Листок", "Утес"</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4.4</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А.В. Кольцов. Стихотворения (не менее двух). Например, "Косарь", "Соловей"</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второй половины XIX в.</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Ф.И. Тютчев. Стихотворения (не менее двух). Например, "Есть в осени первоначальной...", "С поляны коршун поднялся..."</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5.2</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А.А. Фет. Стихотворения (не менее двух). Например, "Учись у них - у дуба, у березы...", "Я пришел к тебе с приветом..."</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5.3</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И.С. Тургенев. Рассказ "Бежин луг"</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5.4</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Н.С. Лесков. Сказ "Левша"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5.5</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Л.Н. Толстой. Повесть "Детство" (главы)</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5.6</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А.П. Чехов. Рассказы (три по выбору). Например, "Толстый и тонкий", "Хамелеон", "Смерть чиновника"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5.7</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А.И. Куприн. Рассказ "Чудесный доктор"</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XX - начала XXI вв.</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Стихотворения отечественных поэтов начала XX в. (не менее двух). Например, стихотворения С.А. Есенина, В.В. Маяковского, А.А. Блока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6.2</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 xml:space="preserve">Стихотворения отечественных поэтов XX в. (не менее четырех стихотворений двух поэтов). Например, стихотворения О.Ф. </w:t>
            </w:r>
            <w:r w:rsidRPr="00DB386F">
              <w:rPr>
                <w:sz w:val="22"/>
              </w:rPr>
              <w:lastRenderedPageBreak/>
              <w:t>Берггольц, В.С. Высоцкого, Ю.П. Мориц, Д.С. Самойлова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6.3</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Проза отечественных писателей конца XX - начала XXI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6.4</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В.Г. Распутин. Рассказ "Уроки французского"</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6.5</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6.6</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современных отечественных писателей-фантастов. Например, К. Булычев "Сто лет тому вперед"</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народов Российской Федерации</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литература</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8.1</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 Дефо "Робинзон Крузо" (главы по выбору)</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8.2</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Дж. Свифт "Путешествия Гулливера" (главы по выбору)</w:t>
            </w:r>
          </w:p>
        </w:tc>
      </w:tr>
      <w:tr w:rsidR="00A92028" w:rsidRPr="00DB386F" w:rsidTr="00A92028">
        <w:tc>
          <w:tcPr>
            <w:tcW w:w="78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8.3</w:t>
            </w:r>
          </w:p>
        </w:tc>
        <w:tc>
          <w:tcPr>
            <w:tcW w:w="421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w:t>
            </w:r>
          </w:p>
        </w:tc>
      </w:tr>
    </w:tbl>
    <w:p w:rsidR="00A92028" w:rsidRPr="00DB386F" w:rsidRDefault="00A92028" w:rsidP="00A92028">
      <w:pPr>
        <w:pStyle w:val="ConsPlusNormal"/>
        <w:jc w:val="both"/>
        <w:rPr>
          <w:sz w:val="22"/>
        </w:rPr>
      </w:pPr>
    </w:p>
    <w:p w:rsidR="00A92028" w:rsidRPr="00DB386F" w:rsidRDefault="00A92028" w:rsidP="00A92028">
      <w:pPr>
        <w:pStyle w:val="ConsPlusNormal"/>
        <w:jc w:val="center"/>
        <w:rPr>
          <w:sz w:val="22"/>
        </w:rPr>
      </w:pPr>
    </w:p>
    <w:p w:rsidR="00A92028" w:rsidRPr="00DB386F" w:rsidRDefault="00A92028" w:rsidP="00A92028">
      <w:pPr>
        <w:pStyle w:val="ConsPlusNormal"/>
        <w:jc w:val="center"/>
        <w:rPr>
          <w:b/>
          <w:sz w:val="22"/>
        </w:rPr>
      </w:pPr>
      <w:r w:rsidRPr="00DB386F">
        <w:rPr>
          <w:b/>
          <w:sz w:val="22"/>
        </w:rPr>
        <w:t>Проверяемые требования к результатам освоения основной</w:t>
      </w:r>
    </w:p>
    <w:p w:rsidR="00A92028" w:rsidRPr="00DB386F" w:rsidRDefault="00A92028" w:rsidP="00A92028">
      <w:pPr>
        <w:pStyle w:val="ConsPlusNormal"/>
        <w:jc w:val="center"/>
        <w:rPr>
          <w:b/>
          <w:sz w:val="22"/>
        </w:rPr>
      </w:pPr>
      <w:r w:rsidRPr="00DB386F">
        <w:rPr>
          <w:b/>
          <w:sz w:val="22"/>
        </w:rPr>
        <w:t>образовательной программы (7 класс)</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362"/>
        <w:gridCol w:w="12458"/>
      </w:tblGrid>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Код проверяемого результата</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Проверяемые предметные результаты освоения основной образовательной программы основного общего образования</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Обучающийся научится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 xml:space="preserve">понимать специфику литературы как вида словесного искусства, выявлять отличия художественного текста от текста научного, </w:t>
            </w:r>
            <w:r w:rsidRPr="00DB386F">
              <w:rPr>
                <w:sz w:val="22"/>
              </w:rPr>
              <w:lastRenderedPageBreak/>
              <w:t>делового, публицистического</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3</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3.2</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3.3</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выделять в произведениях элементы художественной формы и обнаруживать связи между ними</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3.4</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3.5</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6</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9</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10</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20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A92028" w:rsidRPr="00DB386F" w:rsidTr="00A92028">
        <w:tc>
          <w:tcPr>
            <w:tcW w:w="79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12</w:t>
            </w:r>
          </w:p>
        </w:tc>
        <w:tc>
          <w:tcPr>
            <w:tcW w:w="4203" w:type="pct"/>
            <w:tcBorders>
              <w:top w:val="single" w:sz="4" w:space="0" w:color="auto"/>
              <w:left w:val="single" w:sz="4" w:space="0" w:color="auto"/>
              <w:bottom w:val="single" w:sz="4" w:space="0" w:color="auto"/>
              <w:right w:val="single" w:sz="4" w:space="0" w:color="auto"/>
            </w:tcBorders>
            <w:vAlign w:val="bottom"/>
            <w:hideMark/>
          </w:tcPr>
          <w:p w:rsidR="00A92028" w:rsidRPr="00DB386F" w:rsidRDefault="00A92028" w:rsidP="00A92028">
            <w:pPr>
              <w:pStyle w:val="ConsPlusNormal"/>
              <w:jc w:val="both"/>
              <w:rPr>
                <w:sz w:val="22"/>
              </w:rPr>
            </w:pPr>
            <w:r w:rsidRPr="00DB386F">
              <w:rPr>
                <w:sz w:val="22"/>
              </w:rP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A92028" w:rsidRPr="00DB386F" w:rsidRDefault="00A92028" w:rsidP="00A92028">
      <w:pPr>
        <w:pStyle w:val="ConsPlusNormal"/>
        <w:jc w:val="both"/>
        <w:rPr>
          <w:sz w:val="22"/>
        </w:rPr>
      </w:pPr>
    </w:p>
    <w:p w:rsidR="00A92028" w:rsidRPr="00DB386F" w:rsidRDefault="00A92028" w:rsidP="00A92028">
      <w:pPr>
        <w:pStyle w:val="ConsPlusNormal"/>
        <w:jc w:val="center"/>
        <w:rPr>
          <w:sz w:val="22"/>
        </w:rPr>
      </w:pPr>
    </w:p>
    <w:p w:rsidR="00A92028" w:rsidRPr="00DB386F" w:rsidRDefault="00A92028" w:rsidP="00A92028">
      <w:pPr>
        <w:pStyle w:val="ConsPlusNormal"/>
        <w:jc w:val="center"/>
        <w:rPr>
          <w:sz w:val="22"/>
        </w:rPr>
      </w:pPr>
    </w:p>
    <w:p w:rsidR="00A92028" w:rsidRPr="00DB386F" w:rsidRDefault="00A92028" w:rsidP="00A92028">
      <w:pPr>
        <w:pStyle w:val="ConsPlusNormal"/>
        <w:jc w:val="center"/>
        <w:rPr>
          <w:sz w:val="22"/>
        </w:rPr>
      </w:pPr>
    </w:p>
    <w:p w:rsidR="00A92028" w:rsidRPr="00DB386F" w:rsidRDefault="00A92028" w:rsidP="00A92028">
      <w:pPr>
        <w:pStyle w:val="ConsPlusNormal"/>
        <w:jc w:val="center"/>
        <w:rPr>
          <w:b/>
          <w:sz w:val="22"/>
        </w:rPr>
      </w:pPr>
      <w:r w:rsidRPr="00DB386F">
        <w:rPr>
          <w:b/>
          <w:sz w:val="22"/>
        </w:rPr>
        <w:t>Проверяемые элементы содержания (7 класс)</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82"/>
        <w:gridCol w:w="12938"/>
      </w:tblGrid>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Код</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Проверяемый элемент содержания</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Древнерусская литература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Древнерусские повести (одна повесть по выбору). Например, "Поучение" Владимира Мономаха (в сокращении)</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первой половины XIX в.</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2.1</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2.2</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"Повести Белкина" ("Станционный смотритель")</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2.3</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Поэма "Полтава" (фрагмент)</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2.4</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2.5</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"Песня про царя Ивана Васильевича, молодого опричника и удалого купца Калашникова"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2.6</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Н.В. Гоголь. Повесть "Тарас Бульба"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второй половины XIX в.</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3.2</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Л.Н. Толстой. Рассказ "После бала"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3.3</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Н.А. Некрасов. Стихотворения (не менее двух). Например, "Размышления у парадного подъезда", "Железная дорога"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3.4</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Поэзия второй половины XIX в. Ф.И. Тютчев, А.А. Фет, А.К. Толстой и другие (не менее двух стихотворений по выбору)</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3.5</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3.6</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отечественных и зарубежных писателей на историческую тему (не менее двух). Например, А.К. Толстой, Р. Сабатини, Ф. Купер</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конца XIX - начала XX в.</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4.1</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А.П. Чехов. Рассказы (один по выбору). Например, "Тоска", "Злоумышленник"</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4.2</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 Горький. Ранние рассказы (одно произведение по выбору). Например, "Старуха Изергиль" (легенда о Данко), "Челкаш"</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4.3</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5</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первой половины XX в.</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5.1</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Грин. Повести и рассказы (одно произведение по выбору). Например, "Алые паруса", "Зеленая лампа"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5.2</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Отечественная поэзия первой половины XX в. Стихотворения на тему мечты и реальности (два-три по выбору). Например, стихотворения А.А. Блока, Н.С. Гумилева, М.И. Цветаевой</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5.3</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5.4</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М.А. Шолохов "Донские рассказы" (один по выбору). Например, "Родинка", "Чужая кровь"</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5.5</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А.П. Платонов. Рассказы (один по выбору). Например, "Юшка", "Неизвестный цветок"</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второй половины XX - начала XXI вв.</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6.1</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В.М. Шукшин. Рассказы (один по выбору). Например, "Чудик", "Стенька Разин", "Критики"</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6.2</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Стихотворения отечественных поэтов второй половины XX - начала XXI вв. (не менее четырех стихотворений двух поэтов). Например, стихотворения М.И. Цветаевой, Е.А. Евтушенко, Б.А. Ахмадулиной, Б.Ш. Окуджавы, Ю.Д. Левитанского</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6.3</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литература</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7.1</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 Сервантес. Роман "Хитроумный идальго Дон Кихот Ламанчский" (главы)</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7.2</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новеллистика (одно-два произведения по выбору). Например, П. Мериме "Маттео Фальконе", О. Генри "Дары волхвов", "Последний лист"</w:t>
            </w:r>
          </w:p>
        </w:tc>
      </w:tr>
      <w:tr w:rsidR="00A92028" w:rsidRPr="00DB386F" w:rsidTr="00A92028">
        <w:tc>
          <w:tcPr>
            <w:tcW w:w="63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7.3</w:t>
            </w:r>
          </w:p>
        </w:tc>
        <w:tc>
          <w:tcPr>
            <w:tcW w:w="4365"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Антуан де Сент-Экзюпери. Повесть-сказка "Маленький принц"</w:t>
            </w:r>
          </w:p>
        </w:tc>
      </w:tr>
    </w:tbl>
    <w:p w:rsidR="00A92028" w:rsidRPr="00DB386F" w:rsidRDefault="00A92028" w:rsidP="00A92028">
      <w:pPr>
        <w:pStyle w:val="ConsPlusNormal"/>
        <w:jc w:val="both"/>
        <w:rPr>
          <w:sz w:val="22"/>
        </w:rPr>
      </w:pPr>
    </w:p>
    <w:p w:rsidR="00A92028" w:rsidRPr="00DB386F" w:rsidRDefault="00A92028" w:rsidP="00A92028">
      <w:pPr>
        <w:pStyle w:val="ConsPlusNormal"/>
        <w:jc w:val="both"/>
        <w:rPr>
          <w:sz w:val="22"/>
        </w:rPr>
      </w:pPr>
    </w:p>
    <w:p w:rsidR="00A92028" w:rsidRPr="00DB386F" w:rsidRDefault="00A92028" w:rsidP="00A92028">
      <w:pPr>
        <w:pStyle w:val="ConsPlusNormal"/>
        <w:jc w:val="center"/>
        <w:rPr>
          <w:b/>
          <w:sz w:val="22"/>
        </w:rPr>
      </w:pPr>
      <w:r w:rsidRPr="00DB386F">
        <w:rPr>
          <w:b/>
          <w:sz w:val="22"/>
        </w:rPr>
        <w:t>Проверяемые требования к результатам освоения основной</w:t>
      </w:r>
    </w:p>
    <w:p w:rsidR="00A92028" w:rsidRPr="00DB386F" w:rsidRDefault="00A92028" w:rsidP="00A92028">
      <w:pPr>
        <w:pStyle w:val="ConsPlusNormal"/>
        <w:jc w:val="center"/>
        <w:rPr>
          <w:b/>
          <w:sz w:val="22"/>
        </w:rPr>
      </w:pPr>
      <w:r w:rsidRPr="00DB386F">
        <w:rPr>
          <w:b/>
          <w:sz w:val="22"/>
        </w:rPr>
        <w:t>образовательной программы (8 класс)</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552"/>
        <w:gridCol w:w="12268"/>
      </w:tblGrid>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 xml:space="preserve">Код проверяемого </w:t>
            </w:r>
            <w:r w:rsidRPr="00DB386F">
              <w:rPr>
                <w:sz w:val="22"/>
              </w:rPr>
              <w:lastRenderedPageBreak/>
              <w:t>результата</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Проверяемые предметные результаты освоения основной образовательной программы основного общего образования</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1</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Обучающийся научится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3.2</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3.3</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3.4</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 xml:space="preserve">выделять в произведениях элементы художественной формы и обнаруживать связи между ними, определять родо-жанровую </w:t>
            </w:r>
            <w:r w:rsidRPr="00DB386F">
              <w:rPr>
                <w:sz w:val="22"/>
              </w:rPr>
              <w:lastRenderedPageBreak/>
              <w:t>специфику изученного художественного произведения</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3.5</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3.6</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9</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10</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A92028" w:rsidRPr="00DB386F" w:rsidTr="00A92028">
        <w:tc>
          <w:tcPr>
            <w:tcW w:w="86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12</w:t>
            </w:r>
          </w:p>
        </w:tc>
        <w:tc>
          <w:tcPr>
            <w:tcW w:w="413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tc>
      </w:tr>
    </w:tbl>
    <w:p w:rsidR="00A92028" w:rsidRPr="00DB386F" w:rsidRDefault="00A92028" w:rsidP="00A92028">
      <w:pPr>
        <w:pStyle w:val="ConsPlusNormal"/>
        <w:jc w:val="both"/>
        <w:rPr>
          <w:sz w:val="22"/>
        </w:rPr>
      </w:pPr>
    </w:p>
    <w:p w:rsidR="00A92028" w:rsidRPr="00DB386F" w:rsidRDefault="00A92028" w:rsidP="00A92028">
      <w:pPr>
        <w:pStyle w:val="ConsPlusNormal"/>
        <w:jc w:val="center"/>
        <w:rPr>
          <w:b/>
          <w:sz w:val="22"/>
        </w:rPr>
      </w:pPr>
      <w:r w:rsidRPr="00DB386F">
        <w:rPr>
          <w:b/>
          <w:sz w:val="22"/>
        </w:rPr>
        <w:t>Проверяемые элементы содержания (8 класс)</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695"/>
        <w:gridCol w:w="13125"/>
      </w:tblGrid>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Код</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Проверяемый элемент содержания</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Древнерусская литература</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Житийная литература (одно произведение по выбору). "Житие Сергия Радонежского", "Житие протопопа Аввакума, им самим написанное"</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XVIII в.</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2.1</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Д.И. Фонвизин. Комедия "Недоросль"</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первой половины XIX в.</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Стихотворения (не менее двух). Например, "К Чаадаеву", "Анчар"</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3.2</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"Маленькие трагедии" (одна пьеса по выбору). Например, "Моцарт и Сальери", "Каменный гость"</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3.3</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Роман "Капитанская дочка"</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3.4</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Стихотворения (не менее двух). Например, "Я не хочу, чтоб свет узнал...", "Из-под таинственной, холодной полумаски...", "Нищий"</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3.5</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Поэма "Мцыри"</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3.6</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Н.В. Гоголь. Повесть "Шинель"</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3.7</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Н.В. Гоголь. Комедия "Ревизор"</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второй половины XIX в.</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4.1</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И.С. Тургенев. Повести (одна по выбору). Например, "Ася", "Первая любовь"</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4.2</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Ф.М. Достоевский. "Бедные люди", "Белые ночи" (одно произведение по выбору)</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4.3</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Л.Н. Толстой. Повести и рассказы (одно произведение по выбору). Например, "Отрочество" (главы)</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первой половины XX в.</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5.1</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писателей русского зарубежья (не менее двух по выбору). Например, произведения И.С. Шмелева, М.А. Осоргина, В.В. Набокова, Н. Тэффи, А.Т. Аверченко</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5.2</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Поэзия первой половины XX в. (не менее трех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5.3</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М.А. Булгаков (одна повесть по выбору). Например, "Собачье сердце"</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второй половины XX - начала XXI вв.</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6.1</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А.Т. Твардовский. Поэма "Василий Теркин" (главы "Переправа", "Гармонь", "Два солдата", "Поединок")</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6.2</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А.Н. Толстой. Рассказ "Русский характер"</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6.3</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М.А. Шолохов. Рассказ "Судьба человека"</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6.4</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А.И. Солженицын. Рассказ "Матренин двор"</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6.5</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6.6</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Поэзия второй половины XX - начала XXI вв.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литература</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7.1</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 Шекспир. Сонеты (один-два по выбору). Например, № 66 "Измучась всем, я умереть хочу...", № 130 "Ее глаза на звезды не похожи..."</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7.2</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 Шекспир. Трагедия "Ромео и Джульетта" (фрагменты по выбору)</w:t>
            </w:r>
          </w:p>
        </w:tc>
      </w:tr>
      <w:tr w:rsidR="00A92028" w:rsidRPr="00DB386F" w:rsidTr="00A92028">
        <w:tc>
          <w:tcPr>
            <w:tcW w:w="57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7.3</w:t>
            </w:r>
          </w:p>
        </w:tc>
        <w:tc>
          <w:tcPr>
            <w:tcW w:w="442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Ж.-Б. Мольер. Комедия "Мещанин во дворянстве" (фрагменты по выбору)</w:t>
            </w:r>
          </w:p>
        </w:tc>
      </w:tr>
    </w:tbl>
    <w:p w:rsidR="00A92028" w:rsidRPr="00DB386F" w:rsidRDefault="00A92028" w:rsidP="00A92028"/>
    <w:p w:rsidR="00A92028" w:rsidRPr="00DB386F" w:rsidRDefault="00A92028" w:rsidP="00A92028">
      <w:pPr>
        <w:pStyle w:val="ConsPlusNormal"/>
        <w:jc w:val="center"/>
        <w:rPr>
          <w:b/>
          <w:sz w:val="22"/>
        </w:rPr>
      </w:pPr>
      <w:r w:rsidRPr="00DB386F">
        <w:rPr>
          <w:b/>
          <w:sz w:val="22"/>
        </w:rPr>
        <w:t>Проверяемые элементы содержания (9 класс)</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61"/>
        <w:gridCol w:w="13059"/>
      </w:tblGrid>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Код</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Проверяемый элемент содержания</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Древнерусская литература</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1.1</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"Слово о полку Игореве"</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XVIII в.</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2.1</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2.2</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Г.Р. Державин. Стихотворения (два по выбору). Например, "Властителям и судиям", "Памятник"</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2.3</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Н.М. Карамзин. Повесть "Бедная Лиза"</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первой половины XIX в.</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В.А. Жуковский. Баллады, элегии (две по выбору). Например, "Светлана", "Невыразимое", "Море"</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3.2</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Грибоедов. Комедия "Горе от ума"</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3.3</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Поэзия пушкинской эпохи (не менее трех стихотворений по выбору). Например, К.Н. Батюшков, А.А. Дельвиг, Н.М. Языков, Е.А. Баратынский</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3.4</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3.5</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Поэма "Медный всадник"</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3.6</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Роман в стихах "Евгений Онегин"</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3.7</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Стихотворения (не менее пяти по выбору).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3.8</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Роман "Герой нашего времени"</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3.9</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Н.В. Гоголь. Поэма "Мертвые души"</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литература</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4.1</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Данте Алигьери. "Божественная комедия" (не менее двух фрагментов по выбору)</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4.2</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 Шекспир. Трагедия "Гамлет" (не менее двух фрагментов по выбору)</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4.3</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 Гете. Трагедия "Фауст" (не менее двух фрагментов по выбору)</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4.4</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A92028" w:rsidRPr="00DB386F" w:rsidTr="00A92028">
        <w:tc>
          <w:tcPr>
            <w:tcW w:w="594"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4.5</w:t>
            </w:r>
          </w:p>
        </w:tc>
        <w:tc>
          <w:tcPr>
            <w:tcW w:w="4406"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Зарубежная проза первой половины XIX в. (одно произведение по выбору). Например, произведения Э.Т.А. Гофмана, В. Гюго, В. Скотта</w:t>
            </w:r>
          </w:p>
        </w:tc>
      </w:tr>
    </w:tbl>
    <w:p w:rsidR="00A92028" w:rsidRPr="00DB386F" w:rsidRDefault="00A92028" w:rsidP="00A92028">
      <w:pPr>
        <w:pStyle w:val="ConsPlusNormal"/>
        <w:jc w:val="both"/>
        <w:rPr>
          <w:sz w:val="22"/>
        </w:rPr>
      </w:pPr>
    </w:p>
    <w:p w:rsidR="00A92028" w:rsidRPr="00DB386F" w:rsidRDefault="00A92028" w:rsidP="00A92028">
      <w:pPr>
        <w:pStyle w:val="ConsPlusNormal"/>
        <w:jc w:val="center"/>
        <w:rPr>
          <w:sz w:val="22"/>
        </w:rPr>
      </w:pPr>
    </w:p>
    <w:p w:rsidR="00A92028" w:rsidRPr="00DB386F" w:rsidRDefault="00A92028" w:rsidP="00A92028">
      <w:pPr>
        <w:pStyle w:val="ConsPlusNormal"/>
        <w:jc w:val="center"/>
        <w:rPr>
          <w:sz w:val="22"/>
        </w:rPr>
      </w:pPr>
    </w:p>
    <w:p w:rsidR="00A92028" w:rsidRPr="00DB386F" w:rsidRDefault="00A92028" w:rsidP="00A92028">
      <w:pPr>
        <w:pStyle w:val="ConsPlusNormal"/>
        <w:jc w:val="center"/>
        <w:rPr>
          <w:b/>
          <w:sz w:val="22"/>
        </w:rPr>
      </w:pPr>
      <w:r w:rsidRPr="00DB386F">
        <w:rPr>
          <w:b/>
          <w:sz w:val="22"/>
        </w:rPr>
        <w:t>Теоретико-литературные понятия, использование</w:t>
      </w:r>
    </w:p>
    <w:p w:rsidR="00A92028" w:rsidRPr="00DB386F" w:rsidRDefault="00A92028" w:rsidP="00A92028">
      <w:pPr>
        <w:pStyle w:val="ConsPlusNormal"/>
        <w:jc w:val="center"/>
        <w:rPr>
          <w:b/>
          <w:sz w:val="22"/>
        </w:rPr>
      </w:pPr>
      <w:r w:rsidRPr="00DB386F">
        <w:rPr>
          <w:b/>
          <w:sz w:val="22"/>
        </w:rPr>
        <w:t>которых необходимо для анализа, интерпретации произведений</w:t>
      </w:r>
    </w:p>
    <w:p w:rsidR="00A92028" w:rsidRPr="00DB386F" w:rsidRDefault="00A92028" w:rsidP="00A92028">
      <w:pPr>
        <w:pStyle w:val="ConsPlusNormal"/>
        <w:jc w:val="center"/>
        <w:rPr>
          <w:b/>
          <w:sz w:val="22"/>
        </w:rPr>
      </w:pPr>
      <w:r w:rsidRPr="00DB386F">
        <w:rPr>
          <w:b/>
          <w:sz w:val="22"/>
        </w:rPr>
        <w:t>и оформления обучающимися 5 - 9 классов собственных оценок и наблюдений</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780"/>
        <w:gridCol w:w="12040"/>
      </w:tblGrid>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Номер</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Понятия</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художественная литература и устное народное творчество</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проза и поэзия; стих и проза</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факт и вымысел</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литературные направления (классицизм, сентиментализм, романтизм, реализм)</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роды (лирика, эпос, драма)</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жанры (рассказ, притча, повесть, роман, комедия, драма, трагедия, басня, песня, ода, элегия, послание, отрывок, сонет, эпиграмма, лироэпические (поэма, баллада)</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форма и содержание литературного произведения</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тема, идея, проблематика, пафос (героический, трагический, комический)</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9</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10</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художественный образ, система образов, образ автора, повествователь, рассказчик, литературный герой (персонаж), лирический герой, лирический персонаж</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речевая характеристика героя, реплика, диалог, монолог</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12</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ремарка</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13</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портрет, пейзаж, интерьер</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14</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художественная деталь, символ, подтекст</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15</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психологизм</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16</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сатира, юмор, ирония, сарказм, гротеск</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17</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афоризм</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18</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стиль</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19</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стихотворный метр (хорей, ямб, дактиль, амфибрахий, анапест)</w:t>
            </w:r>
          </w:p>
        </w:tc>
      </w:tr>
      <w:tr w:rsidR="00A92028" w:rsidRPr="00DB386F" w:rsidTr="00A92028">
        <w:tc>
          <w:tcPr>
            <w:tcW w:w="938"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20</w:t>
            </w:r>
          </w:p>
        </w:tc>
        <w:tc>
          <w:tcPr>
            <w:tcW w:w="4062"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ритм, рифма, строфа</w:t>
            </w:r>
          </w:p>
        </w:tc>
      </w:tr>
    </w:tbl>
    <w:p w:rsidR="00A92028" w:rsidRPr="00DB386F" w:rsidRDefault="00A92028" w:rsidP="00A92028">
      <w:pPr>
        <w:pStyle w:val="ConsPlusNormal"/>
        <w:jc w:val="center"/>
        <w:rPr>
          <w:b/>
          <w:sz w:val="22"/>
        </w:rPr>
      </w:pPr>
    </w:p>
    <w:p w:rsidR="00A92028" w:rsidRPr="00DB386F" w:rsidRDefault="00A92028" w:rsidP="00A92028">
      <w:pPr>
        <w:pStyle w:val="ConsPlusNormal"/>
        <w:jc w:val="center"/>
        <w:rPr>
          <w:b/>
          <w:sz w:val="22"/>
        </w:rPr>
      </w:pPr>
    </w:p>
    <w:p w:rsidR="00A92028" w:rsidRDefault="00A92028" w:rsidP="00A92028">
      <w:pPr>
        <w:pStyle w:val="Style4"/>
        <w:widowControl/>
        <w:tabs>
          <w:tab w:val="left" w:pos="869"/>
          <w:tab w:val="left" w:pos="993"/>
        </w:tabs>
        <w:suppressAutoHyphens w:val="0"/>
        <w:autoSpaceDN w:val="0"/>
        <w:adjustRightInd w:val="0"/>
        <w:spacing w:line="240" w:lineRule="auto"/>
        <w:ind w:firstLine="0"/>
        <w:jc w:val="left"/>
      </w:pPr>
      <w:r>
        <w:rPr>
          <w:b/>
          <w:sz w:val="22"/>
        </w:rPr>
        <w:t>6.</w:t>
      </w:r>
      <w:r w:rsidRPr="00A92028">
        <w:t xml:space="preserve"> </w:t>
      </w:r>
      <w:r>
        <w:t>.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по учебному предмету.</w:t>
      </w:r>
    </w:p>
    <w:p w:rsidR="00A92028" w:rsidRDefault="00A92028" w:rsidP="00A92028">
      <w:pPr>
        <w:pStyle w:val="ConsPlusNormal"/>
        <w:rPr>
          <w:b/>
          <w:sz w:val="22"/>
        </w:rPr>
      </w:pPr>
    </w:p>
    <w:p w:rsidR="00A92028" w:rsidRPr="00DB386F" w:rsidRDefault="00A92028" w:rsidP="00A92028">
      <w:pPr>
        <w:pStyle w:val="ConsPlusNormal"/>
        <w:jc w:val="center"/>
        <w:rPr>
          <w:b/>
          <w:sz w:val="22"/>
        </w:rPr>
      </w:pPr>
      <w:r w:rsidRPr="00DB386F">
        <w:rPr>
          <w:b/>
          <w:sz w:val="22"/>
        </w:rPr>
        <w:t>Кодификатор проверяемых на ОГЭ по литературе требований к результатам освоения основной образовательной программы основного общего образования и перечень элементов содержания, проверяемых на ОГЭ литературе</w:t>
      </w:r>
    </w:p>
    <w:p w:rsidR="00A92028" w:rsidRPr="00DB386F" w:rsidRDefault="00A92028" w:rsidP="00A92028">
      <w:pPr>
        <w:pStyle w:val="ConsPlusNormal"/>
        <w:jc w:val="center"/>
        <w:rPr>
          <w:sz w:val="22"/>
        </w:rPr>
      </w:pPr>
    </w:p>
    <w:p w:rsidR="00A92028" w:rsidRPr="00DB386F" w:rsidRDefault="00A92028" w:rsidP="00A92028">
      <w:pPr>
        <w:pStyle w:val="ConsPlusNormal"/>
        <w:jc w:val="both"/>
        <w:rPr>
          <w:sz w:val="22"/>
        </w:rPr>
      </w:pPr>
      <w:r w:rsidRPr="00DB386F">
        <w:rPr>
          <w:sz w:val="22"/>
        </w:rPr>
        <w:t>Приказ Министерства просвещения Российской Федерации от 09.10.2024 № 704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(Зарегистрирован 11.02.2025 № 81220)</w:t>
      </w:r>
    </w:p>
    <w:p w:rsidR="00A92028" w:rsidRPr="00DB386F" w:rsidRDefault="00A92028" w:rsidP="00A92028">
      <w:pPr>
        <w:pStyle w:val="ConsPlusNormal"/>
        <w:jc w:val="center"/>
        <w:rPr>
          <w:sz w:val="22"/>
        </w:rPr>
      </w:pPr>
    </w:p>
    <w:p w:rsidR="00A92028" w:rsidRPr="00DB386F" w:rsidRDefault="00A92028" w:rsidP="00A92028">
      <w:pPr>
        <w:pStyle w:val="ConsPlusNormal"/>
        <w:jc w:val="center"/>
        <w:rPr>
          <w:sz w:val="22"/>
        </w:rPr>
      </w:pPr>
    </w:p>
    <w:p w:rsidR="00A92028" w:rsidRPr="00DB386F" w:rsidRDefault="00A92028" w:rsidP="00A92028">
      <w:pPr>
        <w:pStyle w:val="ConsPlusNormal"/>
        <w:jc w:val="center"/>
        <w:rPr>
          <w:sz w:val="22"/>
        </w:rPr>
      </w:pPr>
      <w:r w:rsidRPr="00DB386F">
        <w:rPr>
          <w:sz w:val="22"/>
        </w:rPr>
        <w:t>Проверяемые на ОГЭ по литературе требования</w:t>
      </w:r>
    </w:p>
    <w:p w:rsidR="00A92028" w:rsidRPr="00DB386F" w:rsidRDefault="00A92028" w:rsidP="00A92028">
      <w:pPr>
        <w:pStyle w:val="ConsPlusNormal"/>
        <w:jc w:val="center"/>
        <w:rPr>
          <w:sz w:val="22"/>
        </w:rPr>
      </w:pPr>
      <w:r w:rsidRPr="00DB386F">
        <w:rPr>
          <w:sz w:val="22"/>
        </w:rPr>
        <w:t>к результатам освоения основной образовательной программы</w:t>
      </w:r>
    </w:p>
    <w:p w:rsidR="00A92028" w:rsidRPr="00DB386F" w:rsidRDefault="00A92028" w:rsidP="00A92028">
      <w:pPr>
        <w:pStyle w:val="ConsPlusNormal"/>
        <w:jc w:val="center"/>
        <w:rPr>
          <w:sz w:val="22"/>
        </w:rPr>
      </w:pPr>
      <w:r w:rsidRPr="00DB386F">
        <w:rPr>
          <w:sz w:val="22"/>
        </w:rPr>
        <w:t>основного общего образования</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422"/>
        <w:gridCol w:w="13398"/>
      </w:tblGrid>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Код проверяемого требования</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Понимание специфики литературы как вида искусства, принципиальных отличий художественного текста от текста научного, делового, публицистического</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 выявление связи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Умение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9</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10</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12</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A92028" w:rsidRPr="00DB386F" w:rsidTr="00A92028">
        <w:tc>
          <w:tcPr>
            <w:tcW w:w="473"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13</w:t>
            </w:r>
          </w:p>
        </w:tc>
        <w:tc>
          <w:tcPr>
            <w:tcW w:w="4527"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Овладение умением использовать словари и справочники, в том числе информационно-справочные системы в электронной форме</w:t>
            </w:r>
          </w:p>
        </w:tc>
      </w:tr>
    </w:tbl>
    <w:p w:rsidR="00A92028" w:rsidRPr="00DB386F" w:rsidRDefault="00A92028" w:rsidP="00A92028">
      <w:pPr>
        <w:pStyle w:val="ConsPlusNormal"/>
        <w:jc w:val="both"/>
        <w:rPr>
          <w:sz w:val="22"/>
        </w:rPr>
      </w:pPr>
    </w:p>
    <w:p w:rsidR="00A92028" w:rsidRPr="00DB386F" w:rsidRDefault="00A92028" w:rsidP="00A92028">
      <w:pPr>
        <w:pStyle w:val="ConsPlusNormal"/>
        <w:jc w:val="center"/>
        <w:rPr>
          <w:sz w:val="22"/>
        </w:rPr>
      </w:pPr>
      <w:r w:rsidRPr="00DB386F">
        <w:rPr>
          <w:sz w:val="22"/>
        </w:rPr>
        <w:t>Перечень элементов содержания, проверяемых на ОГЭ</w:t>
      </w:r>
    </w:p>
    <w:p w:rsidR="00A92028" w:rsidRPr="00DB386F" w:rsidRDefault="00A92028" w:rsidP="00A92028">
      <w:pPr>
        <w:pStyle w:val="ConsPlusNormal"/>
        <w:jc w:val="center"/>
        <w:rPr>
          <w:sz w:val="22"/>
        </w:rPr>
      </w:pPr>
      <w:r w:rsidRPr="00DB386F">
        <w:rPr>
          <w:sz w:val="22"/>
        </w:rPr>
        <w:t>по литературе</w:t>
      </w:r>
    </w:p>
    <w:p w:rsidR="00A92028" w:rsidRPr="00DB386F" w:rsidRDefault="00A92028" w:rsidP="00A92028">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426"/>
        <w:gridCol w:w="13394"/>
      </w:tblGrid>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Код</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Проверяемый элемент содержания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"Слово о полку Игореве"</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М.В. Ломоносов. Стихотворения (в том числе "Ода на день восшествия на Всероссийский престол Ее Величества государыни Императрицы Елисаветы Петровны, 1747 года")</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Д.И. Фонвизин. Комедия "Недоросль"</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Г.Р. Державин.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5</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Н.М. Карамзин. Повесть "Бедная Лиза"</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6</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И.А. Крылов. Басни</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7</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В.А. Жуковский. Стихотворения. Баллады</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8</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Грибоедов. Комедия "Горе от ума"</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9</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10</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Роман в стихах "Евгений Онегин"</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11</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"Повести Белкина" ("Станционный смотритель")</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12</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Поэма "Медный всадник"</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13</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А.С. Пушкин. Роман "Капитанская дочка"</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14</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15</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Поэма "Песня про царя Ивана Васильевича, молодого опричника и удалого купца Калашникова"</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16</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Поэма "Мцыри"</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17</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М.Ю. Лермонтов. Роман "Герой нашего времени"</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18</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Н.В. Гоголь. Комедия "Ревизор"</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19</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Н.В. Гоголь. Повесть "Шинель"</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20</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Н.В. Гоголь. Поэма "Мертвые души"</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21</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Поэзия пушкинской эпохи: Е.А. Баратынский, К.Н. Батюшков, А.А. Дельвиг, Н.М. Языков</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22</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И.С. Тургенев. Одно произведение (повесть или рассказ) по выбору</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23</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Н.С. Лесков. Одно произведение (повесть или рассказ) по выбору</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24</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Ф.И. Тютчев.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25</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А.А. Фет.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26</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Н.А. Некрасов.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27</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М.Е. Салтыков-Щедрин. Сказки: "Повесть о том, как один мужик двух генералов прокормил", "Дикий помещик", "Премудрый пискарь"</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28</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Ф.М. Достоевский. Одно произведение (повесть или рассказ) по выбору</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29</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Л.Н. Толстой. Рассказ "После бала" и одно произведение (повесть или рассказ) по выбору</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30</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А.П. Чехов. Рассказы. "Лошадиная фамилия", "Мальчики", "Хирургия", "Смерть чиновника", "Хамелеон", "Тоска", "Толстый и тонкий", "Злоумышленник" и другие</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31</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А.К. Толстой.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32</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И.А. Бунин.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33</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А.А. Блок.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34</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В.В. Маяковский.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35</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С.А. Есенин.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36</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Н.С. Гумилев.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37</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М.И. Цветаева.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38</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О.Э. Мандельштам.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39</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Б.Л. Пастернак. Стихотворения</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40</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А.И. Куприн (одно произведение по выбору)</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41</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М.А. Шолохов. Рассказ "Судьба человека"</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42</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А.Т. Твардовский. Поэма "Василий Теркин" (главы "Переправа", "Гармонь", "Два солдата", "Поединок" и другие)</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43</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В.М. Шукшин. Рассказы: "Чудик", "Стенька Разин", "Критики" и другие</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44</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А.И. Солженицын. Рассказ "Матренин двор"</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45</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А.Н. и Б.Н. Стругацкие, В.Ф. Тендряков, Н. Тэффи, И.С. Шмелев и другие</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46</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Авторы стихотворных произведений (лирика) XX - XXI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В.С.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lastRenderedPageBreak/>
              <w:t>47</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Литература народов Российской Федерации. Авторы стихотворных произведений (лирика): Р.Г. Гамзатов, М. Карим, Г. Тукай, К. Кулиев и другие</w:t>
            </w:r>
          </w:p>
        </w:tc>
      </w:tr>
      <w:tr w:rsidR="00A92028" w:rsidRPr="00DB386F" w:rsidTr="00A92028">
        <w:tc>
          <w:tcPr>
            <w:tcW w:w="481"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center"/>
              <w:rPr>
                <w:sz w:val="22"/>
              </w:rPr>
            </w:pPr>
            <w:r w:rsidRPr="00DB386F">
              <w:rPr>
                <w:sz w:val="22"/>
              </w:rPr>
              <w:t>48</w:t>
            </w:r>
          </w:p>
        </w:tc>
        <w:tc>
          <w:tcPr>
            <w:tcW w:w="4519" w:type="pct"/>
            <w:tcBorders>
              <w:top w:val="single" w:sz="4" w:space="0" w:color="auto"/>
              <w:left w:val="single" w:sz="4" w:space="0" w:color="auto"/>
              <w:bottom w:val="single" w:sz="4" w:space="0" w:color="auto"/>
              <w:right w:val="single" w:sz="4" w:space="0" w:color="auto"/>
            </w:tcBorders>
            <w:hideMark/>
          </w:tcPr>
          <w:p w:rsidR="00A92028" w:rsidRPr="00DB386F" w:rsidRDefault="00A92028" w:rsidP="00A92028">
            <w:pPr>
              <w:pStyle w:val="ConsPlusNormal"/>
              <w:jc w:val="both"/>
              <w:rPr>
                <w:sz w:val="22"/>
              </w:rPr>
            </w:pPr>
            <w:r w:rsidRPr="00DB386F">
              <w:rPr>
                <w:sz w:val="22"/>
              </w:rPr>
              <w:t>Произведения зарубежной литературы: по выбору (в том числе Гомера, М. Сервантеса, У. Шекспира, Ж.-Б. Мольера)</w:t>
            </w:r>
          </w:p>
        </w:tc>
      </w:tr>
    </w:tbl>
    <w:p w:rsidR="00070886" w:rsidRPr="00070886" w:rsidRDefault="00070886" w:rsidP="00070886">
      <w:pPr>
        <w:jc w:val="center"/>
        <w:rPr>
          <w:b/>
        </w:rPr>
      </w:pPr>
    </w:p>
    <w:sectPr w:rsidR="00070886" w:rsidRPr="00070886">
      <w:pgSz w:w="16850" w:h="11910" w:orient="landscape"/>
      <w:pgMar w:top="1160" w:right="1000" w:bottom="960" w:left="1020" w:header="716" w:footer="69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FA7" w:rsidRDefault="007E5FA7">
      <w:r>
        <w:separator/>
      </w:r>
    </w:p>
  </w:endnote>
  <w:endnote w:type="continuationSeparator" w:id="0">
    <w:p w:rsidR="007E5FA7" w:rsidRDefault="007E5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028" w:rsidRDefault="00A92028">
    <w:pPr>
      <w:pStyle w:val="a3"/>
      <w:spacing w:line="14" w:lineRule="auto"/>
      <w:ind w:left="0"/>
      <w:jc w:val="left"/>
      <w:rPr>
        <w:sz w:val="20"/>
      </w:rPr>
    </w:pPr>
    <w:r>
      <w:rPr>
        <w:noProof/>
        <w:lang w:eastAsia="ru-RU"/>
      </w:rPr>
      <mc:AlternateContent>
        <mc:Choice Requires="wps">
          <w:drawing>
            <wp:anchor distT="0" distB="0" distL="0" distR="0" simplePos="0" relativeHeight="251670016" behindDoc="1" locked="0" layoutInCell="1" allowOverlap="1">
              <wp:simplePos x="0" y="0"/>
              <wp:positionH relativeFrom="page">
                <wp:posOffset>9705927</wp:posOffset>
              </wp:positionH>
              <wp:positionV relativeFrom="page">
                <wp:posOffset>6937057</wp:posOffset>
              </wp:positionV>
              <wp:extent cx="317500" cy="18415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184150"/>
                      </a:xfrm>
                      <a:prstGeom prst="rect">
                        <a:avLst/>
                      </a:prstGeom>
                    </wps:spPr>
                    <wps:txbx>
                      <w:txbxContent>
                        <w:p w:rsidR="00A92028" w:rsidRDefault="00A92028">
                          <w:pPr>
                            <w:spacing w:before="15"/>
                            <w:ind w:left="60"/>
                          </w:pPr>
                          <w:r>
                            <w:rPr>
                              <w:spacing w:val="-5"/>
                            </w:rPr>
                            <w:fldChar w:fldCharType="begin"/>
                          </w:r>
                          <w:r>
                            <w:rPr>
                              <w:spacing w:val="-5"/>
                            </w:rPr>
                            <w:instrText xml:space="preserve"> PAGE </w:instrText>
                          </w:r>
                          <w:r>
                            <w:rPr>
                              <w:spacing w:val="-5"/>
                            </w:rPr>
                            <w:fldChar w:fldCharType="separate"/>
                          </w:r>
                          <w:r w:rsidR="00D016AF">
                            <w:rPr>
                              <w:noProof/>
                              <w:spacing w:val="-5"/>
                            </w:rPr>
                            <w:t>158</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2" o:spid="_x0000_s1027" type="#_x0000_t202" style="position:absolute;margin-left:764.25pt;margin-top:546.2pt;width:25pt;height:14.5pt;z-index:-25164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" filled="f" stroked="f">
              <v:path arrowok="t"/>
              <v:textbox inset="0,0,0,0">
                <w:txbxContent>
                  <w:p w:rsidR="00A92028" w:rsidRDefault="00A92028">
                    <w:pPr>
                      <w:spacing w:before="15"/>
                      <w:ind w:left="60"/>
                    </w:pPr>
                    <w:r>
                      <w:rPr>
                        <w:spacing w:val="-5"/>
                      </w:rPr>
                      <w:fldChar w:fldCharType="begin"/>
                    </w:r>
                    <w:r>
                      <w:rPr>
                        <w:spacing w:val="-5"/>
                      </w:rPr>
                      <w:instrText xml:space="preserve"> PAGE </w:instrText>
                    </w:r>
                    <w:r>
                      <w:rPr>
                        <w:spacing w:val="-5"/>
                      </w:rPr>
                      <w:fldChar w:fldCharType="separate"/>
                    </w:r>
                    <w:r w:rsidR="00D016AF">
                      <w:rPr>
                        <w:noProof/>
                        <w:spacing w:val="-5"/>
                      </w:rPr>
                      <w:t>158</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FA7" w:rsidRDefault="007E5FA7">
      <w:r>
        <w:separator/>
      </w:r>
    </w:p>
  </w:footnote>
  <w:footnote w:type="continuationSeparator" w:id="0">
    <w:p w:rsidR="007E5FA7" w:rsidRDefault="007E5F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028" w:rsidRDefault="00A92028">
    <w:pPr>
      <w:pStyle w:val="a3"/>
      <w:spacing w:line="14" w:lineRule="auto"/>
      <w:ind w:left="0"/>
      <w:jc w:val="left"/>
      <w:rPr>
        <w:sz w:val="20"/>
      </w:rPr>
    </w:pPr>
    <w:r>
      <w:rPr>
        <w:noProof/>
        <w:lang w:eastAsia="ru-RU"/>
      </w:rPr>
      <mc:AlternateContent>
        <mc:Choice Requires="wps">
          <w:drawing>
            <wp:anchor distT="0" distB="0" distL="0" distR="0" simplePos="0" relativeHeight="251666944" behindDoc="1" locked="0" layoutInCell="1" allowOverlap="1">
              <wp:simplePos x="0" y="0"/>
              <wp:positionH relativeFrom="page">
                <wp:posOffset>6169025</wp:posOffset>
              </wp:positionH>
              <wp:positionV relativeFrom="page">
                <wp:posOffset>442044</wp:posOffset>
              </wp:positionV>
              <wp:extent cx="3814445" cy="19431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4445" cy="194310"/>
                      </a:xfrm>
                      <a:prstGeom prst="rect">
                        <a:avLst/>
                      </a:prstGeom>
                    </wps:spPr>
                    <wps:txbx>
                      <w:txbxContent>
                        <w:p w:rsidR="00A92028" w:rsidRDefault="00A92028">
                          <w:pPr>
                            <w:spacing w:before="10"/>
                            <w:ind w:left="20"/>
                            <w:rPr>
                              <w:sz w:val="24"/>
                            </w:rPr>
                          </w:pPr>
                          <w:r>
                            <w:rPr>
                              <w:color w:val="818181"/>
                              <w:sz w:val="24"/>
                            </w:rPr>
                            <w:t>Федеральная</w:t>
                          </w:r>
                          <w:r>
                            <w:rPr>
                              <w:color w:val="818181"/>
                              <w:spacing w:val="-9"/>
                              <w:sz w:val="24"/>
                            </w:rPr>
                            <w:t xml:space="preserve"> </w:t>
                          </w:r>
                          <w:r>
                            <w:rPr>
                              <w:color w:val="818181"/>
                              <w:sz w:val="24"/>
                            </w:rPr>
                            <w:t>рабочая</w:t>
                          </w:r>
                          <w:r>
                            <w:rPr>
                              <w:color w:val="818181"/>
                              <w:spacing w:val="8"/>
                              <w:sz w:val="24"/>
                            </w:rPr>
                            <w:t xml:space="preserve"> </w:t>
                          </w:r>
                          <w:r>
                            <w:rPr>
                              <w:color w:val="818181"/>
                              <w:sz w:val="24"/>
                            </w:rPr>
                            <w:t>программа</w:t>
                          </w:r>
                          <w:r>
                            <w:rPr>
                              <w:color w:val="818181"/>
                              <w:spacing w:val="-3"/>
                              <w:sz w:val="24"/>
                            </w:rPr>
                            <w:t xml:space="preserve"> </w:t>
                          </w:r>
                          <w:r>
                            <w:rPr>
                              <w:color w:val="818181"/>
                              <w:sz w:val="24"/>
                            </w:rPr>
                            <w:t>|</w:t>
                          </w:r>
                          <w:r>
                            <w:rPr>
                              <w:color w:val="818181"/>
                              <w:spacing w:val="-5"/>
                              <w:sz w:val="24"/>
                            </w:rPr>
                            <w:t xml:space="preserve"> </w:t>
                          </w:r>
                          <w:r>
                            <w:rPr>
                              <w:color w:val="818181"/>
                              <w:sz w:val="24"/>
                            </w:rPr>
                            <w:t>Литература.</w:t>
                          </w:r>
                          <w:r>
                            <w:rPr>
                              <w:color w:val="818181"/>
                              <w:spacing w:val="-1"/>
                              <w:sz w:val="24"/>
                            </w:rPr>
                            <w:t xml:space="preserve"> </w:t>
                          </w:r>
                          <w:r>
                            <w:rPr>
                              <w:color w:val="818181"/>
                              <w:sz w:val="24"/>
                            </w:rPr>
                            <w:t xml:space="preserve">5–9 </w:t>
                          </w:r>
                          <w:r>
                            <w:rPr>
                              <w:color w:val="818181"/>
                              <w:spacing w:val="-2"/>
                              <w:sz w:val="24"/>
                            </w:rPr>
                            <w:t>классы</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26" type="#_x0000_t202" style="position:absolute;margin-left:485.75pt;margin-top:34.8pt;width:300.35pt;height:15.3pt;z-index:-251649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" filled="f" stroked="f">
              <v:path arrowok="t"/>
              <v:textbox inset="0,0,0,0">
                <w:txbxContent>
                  <w:p w:rsidR="00A92028" w:rsidRDefault="00A92028">
                    <w:pPr>
                      <w:spacing w:before="10"/>
                      <w:ind w:left="20"/>
                      <w:rPr>
                        <w:sz w:val="24"/>
                      </w:rPr>
                    </w:pPr>
                    <w:r>
                      <w:rPr>
                        <w:color w:val="818181"/>
                        <w:sz w:val="24"/>
                      </w:rPr>
                      <w:t>Федеральная</w:t>
                    </w:r>
                    <w:r>
                      <w:rPr>
                        <w:color w:val="818181"/>
                        <w:spacing w:val="-9"/>
                        <w:sz w:val="24"/>
                      </w:rPr>
                      <w:t xml:space="preserve"> </w:t>
                    </w:r>
                    <w:r>
                      <w:rPr>
                        <w:color w:val="818181"/>
                        <w:sz w:val="24"/>
                      </w:rPr>
                      <w:t>рабочая</w:t>
                    </w:r>
                    <w:r>
                      <w:rPr>
                        <w:color w:val="818181"/>
                        <w:spacing w:val="8"/>
                        <w:sz w:val="24"/>
                      </w:rPr>
                      <w:t xml:space="preserve"> </w:t>
                    </w:r>
                    <w:r>
                      <w:rPr>
                        <w:color w:val="818181"/>
                        <w:sz w:val="24"/>
                      </w:rPr>
                      <w:t>программа</w:t>
                    </w:r>
                    <w:r>
                      <w:rPr>
                        <w:color w:val="818181"/>
                        <w:spacing w:val="-3"/>
                        <w:sz w:val="24"/>
                      </w:rPr>
                      <w:t xml:space="preserve"> </w:t>
                    </w:r>
                    <w:r>
                      <w:rPr>
                        <w:color w:val="818181"/>
                        <w:sz w:val="24"/>
                      </w:rPr>
                      <w:t>|</w:t>
                    </w:r>
                    <w:r>
                      <w:rPr>
                        <w:color w:val="818181"/>
                        <w:spacing w:val="-5"/>
                        <w:sz w:val="24"/>
                      </w:rPr>
                      <w:t xml:space="preserve"> </w:t>
                    </w:r>
                    <w:r>
                      <w:rPr>
                        <w:color w:val="818181"/>
                        <w:sz w:val="24"/>
                      </w:rPr>
                      <w:t>Литература.</w:t>
                    </w:r>
                    <w:r>
                      <w:rPr>
                        <w:color w:val="818181"/>
                        <w:spacing w:val="-1"/>
                        <w:sz w:val="24"/>
                      </w:rPr>
                      <w:t xml:space="preserve"> </w:t>
                    </w:r>
                    <w:r>
                      <w:rPr>
                        <w:color w:val="818181"/>
                        <w:sz w:val="24"/>
                      </w:rPr>
                      <w:t xml:space="preserve">5–9 </w:t>
                    </w:r>
                    <w:r>
                      <w:rPr>
                        <w:color w:val="818181"/>
                        <w:spacing w:val="-2"/>
                        <w:sz w:val="24"/>
                      </w:rPr>
                      <w:t>классы</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21AC8"/>
    <w:multiLevelType w:val="hybridMultilevel"/>
    <w:tmpl w:val="2E942BD0"/>
    <w:lvl w:ilvl="0" w:tplc="574A2594">
      <w:start w:val="1"/>
      <w:numFmt w:val="decimal"/>
      <w:lvlText w:val="%1)"/>
      <w:lvlJc w:val="left"/>
      <w:pPr>
        <w:ind w:left="120" w:hanging="421"/>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0FA48CBC">
      <w:numFmt w:val="bullet"/>
      <w:lvlText w:val="•"/>
      <w:lvlJc w:val="left"/>
      <w:pPr>
        <w:ind w:left="1131" w:hanging="421"/>
      </w:pPr>
      <w:rPr>
        <w:rFonts w:hint="default"/>
        <w:lang w:val="ru-RU" w:eastAsia="en-US" w:bidi="ar-SA"/>
      </w:rPr>
    </w:lvl>
    <w:lvl w:ilvl="2" w:tplc="A02425D2">
      <w:numFmt w:val="bullet"/>
      <w:lvlText w:val="•"/>
      <w:lvlJc w:val="left"/>
      <w:pPr>
        <w:ind w:left="2142" w:hanging="421"/>
      </w:pPr>
      <w:rPr>
        <w:rFonts w:hint="default"/>
        <w:lang w:val="ru-RU" w:eastAsia="en-US" w:bidi="ar-SA"/>
      </w:rPr>
    </w:lvl>
    <w:lvl w:ilvl="3" w:tplc="2BC8F3F4">
      <w:numFmt w:val="bullet"/>
      <w:lvlText w:val="•"/>
      <w:lvlJc w:val="left"/>
      <w:pPr>
        <w:ind w:left="3153" w:hanging="421"/>
      </w:pPr>
      <w:rPr>
        <w:rFonts w:hint="default"/>
        <w:lang w:val="ru-RU" w:eastAsia="en-US" w:bidi="ar-SA"/>
      </w:rPr>
    </w:lvl>
    <w:lvl w:ilvl="4" w:tplc="A3547EE0">
      <w:numFmt w:val="bullet"/>
      <w:lvlText w:val="•"/>
      <w:lvlJc w:val="left"/>
      <w:pPr>
        <w:ind w:left="4164" w:hanging="421"/>
      </w:pPr>
      <w:rPr>
        <w:rFonts w:hint="default"/>
        <w:lang w:val="ru-RU" w:eastAsia="en-US" w:bidi="ar-SA"/>
      </w:rPr>
    </w:lvl>
    <w:lvl w:ilvl="5" w:tplc="BA2EFF96">
      <w:numFmt w:val="bullet"/>
      <w:lvlText w:val="•"/>
      <w:lvlJc w:val="left"/>
      <w:pPr>
        <w:ind w:left="5175" w:hanging="421"/>
      </w:pPr>
      <w:rPr>
        <w:rFonts w:hint="default"/>
        <w:lang w:val="ru-RU" w:eastAsia="en-US" w:bidi="ar-SA"/>
      </w:rPr>
    </w:lvl>
    <w:lvl w:ilvl="6" w:tplc="D85A7422">
      <w:numFmt w:val="bullet"/>
      <w:lvlText w:val="•"/>
      <w:lvlJc w:val="left"/>
      <w:pPr>
        <w:ind w:left="6186" w:hanging="421"/>
      </w:pPr>
      <w:rPr>
        <w:rFonts w:hint="default"/>
        <w:lang w:val="ru-RU" w:eastAsia="en-US" w:bidi="ar-SA"/>
      </w:rPr>
    </w:lvl>
    <w:lvl w:ilvl="7" w:tplc="BF244896">
      <w:numFmt w:val="bullet"/>
      <w:lvlText w:val="•"/>
      <w:lvlJc w:val="left"/>
      <w:pPr>
        <w:ind w:left="7197" w:hanging="421"/>
      </w:pPr>
      <w:rPr>
        <w:rFonts w:hint="default"/>
        <w:lang w:val="ru-RU" w:eastAsia="en-US" w:bidi="ar-SA"/>
      </w:rPr>
    </w:lvl>
    <w:lvl w:ilvl="8" w:tplc="2A9AB372">
      <w:numFmt w:val="bullet"/>
      <w:lvlText w:val="•"/>
      <w:lvlJc w:val="left"/>
      <w:pPr>
        <w:ind w:left="8208" w:hanging="421"/>
      </w:pPr>
      <w:rPr>
        <w:rFonts w:hint="default"/>
        <w:lang w:val="ru-RU" w:eastAsia="en-US" w:bidi="ar-SA"/>
      </w:rPr>
    </w:lvl>
  </w:abstractNum>
  <w:abstractNum w:abstractNumId="1" w15:restartNumberingAfterBreak="0">
    <w:nsid w:val="10BB7F63"/>
    <w:multiLevelType w:val="hybridMultilevel"/>
    <w:tmpl w:val="8648E7A0"/>
    <w:lvl w:ilvl="0" w:tplc="91645048">
      <w:start w:val="1"/>
      <w:numFmt w:val="decimal"/>
      <w:lvlText w:val="%1)"/>
      <w:lvlJc w:val="left"/>
      <w:pPr>
        <w:ind w:left="120" w:hanging="421"/>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383242E4">
      <w:numFmt w:val="bullet"/>
      <w:lvlText w:val="•"/>
      <w:lvlJc w:val="left"/>
      <w:pPr>
        <w:ind w:left="1131" w:hanging="421"/>
      </w:pPr>
      <w:rPr>
        <w:rFonts w:hint="default"/>
        <w:lang w:val="ru-RU" w:eastAsia="en-US" w:bidi="ar-SA"/>
      </w:rPr>
    </w:lvl>
    <w:lvl w:ilvl="2" w:tplc="923C8780">
      <w:numFmt w:val="bullet"/>
      <w:lvlText w:val="•"/>
      <w:lvlJc w:val="left"/>
      <w:pPr>
        <w:ind w:left="2142" w:hanging="421"/>
      </w:pPr>
      <w:rPr>
        <w:rFonts w:hint="default"/>
        <w:lang w:val="ru-RU" w:eastAsia="en-US" w:bidi="ar-SA"/>
      </w:rPr>
    </w:lvl>
    <w:lvl w:ilvl="3" w:tplc="BD2EFE8E">
      <w:numFmt w:val="bullet"/>
      <w:lvlText w:val="•"/>
      <w:lvlJc w:val="left"/>
      <w:pPr>
        <w:ind w:left="3153" w:hanging="421"/>
      </w:pPr>
      <w:rPr>
        <w:rFonts w:hint="default"/>
        <w:lang w:val="ru-RU" w:eastAsia="en-US" w:bidi="ar-SA"/>
      </w:rPr>
    </w:lvl>
    <w:lvl w:ilvl="4" w:tplc="261A2DD6">
      <w:numFmt w:val="bullet"/>
      <w:lvlText w:val="•"/>
      <w:lvlJc w:val="left"/>
      <w:pPr>
        <w:ind w:left="4164" w:hanging="421"/>
      </w:pPr>
      <w:rPr>
        <w:rFonts w:hint="default"/>
        <w:lang w:val="ru-RU" w:eastAsia="en-US" w:bidi="ar-SA"/>
      </w:rPr>
    </w:lvl>
    <w:lvl w:ilvl="5" w:tplc="CDFE3FA6">
      <w:numFmt w:val="bullet"/>
      <w:lvlText w:val="•"/>
      <w:lvlJc w:val="left"/>
      <w:pPr>
        <w:ind w:left="5175" w:hanging="421"/>
      </w:pPr>
      <w:rPr>
        <w:rFonts w:hint="default"/>
        <w:lang w:val="ru-RU" w:eastAsia="en-US" w:bidi="ar-SA"/>
      </w:rPr>
    </w:lvl>
    <w:lvl w:ilvl="6" w:tplc="38B85FF6">
      <w:numFmt w:val="bullet"/>
      <w:lvlText w:val="•"/>
      <w:lvlJc w:val="left"/>
      <w:pPr>
        <w:ind w:left="6186" w:hanging="421"/>
      </w:pPr>
      <w:rPr>
        <w:rFonts w:hint="default"/>
        <w:lang w:val="ru-RU" w:eastAsia="en-US" w:bidi="ar-SA"/>
      </w:rPr>
    </w:lvl>
    <w:lvl w:ilvl="7" w:tplc="EB2C930C">
      <w:numFmt w:val="bullet"/>
      <w:lvlText w:val="•"/>
      <w:lvlJc w:val="left"/>
      <w:pPr>
        <w:ind w:left="7197" w:hanging="421"/>
      </w:pPr>
      <w:rPr>
        <w:rFonts w:hint="default"/>
        <w:lang w:val="ru-RU" w:eastAsia="en-US" w:bidi="ar-SA"/>
      </w:rPr>
    </w:lvl>
    <w:lvl w:ilvl="8" w:tplc="C5BE7F34">
      <w:numFmt w:val="bullet"/>
      <w:lvlText w:val="•"/>
      <w:lvlJc w:val="left"/>
      <w:pPr>
        <w:ind w:left="8208" w:hanging="421"/>
      </w:pPr>
      <w:rPr>
        <w:rFonts w:hint="default"/>
        <w:lang w:val="ru-RU" w:eastAsia="en-US" w:bidi="ar-SA"/>
      </w:rPr>
    </w:lvl>
  </w:abstractNum>
  <w:abstractNum w:abstractNumId="2" w15:restartNumberingAfterBreak="0">
    <w:nsid w:val="150230DB"/>
    <w:multiLevelType w:val="hybridMultilevel"/>
    <w:tmpl w:val="E5EC2FDE"/>
    <w:lvl w:ilvl="0" w:tplc="E8A492C2">
      <w:start w:val="5"/>
      <w:numFmt w:val="decimal"/>
      <w:lvlText w:val="%1"/>
      <w:lvlJc w:val="left"/>
      <w:pPr>
        <w:ind w:left="569" w:hanging="225"/>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B0E834E4">
      <w:numFmt w:val="bullet"/>
      <w:lvlText w:val="•"/>
      <w:lvlJc w:val="left"/>
      <w:pPr>
        <w:ind w:left="1527" w:hanging="225"/>
      </w:pPr>
      <w:rPr>
        <w:rFonts w:hint="default"/>
        <w:lang w:val="ru-RU" w:eastAsia="en-US" w:bidi="ar-SA"/>
      </w:rPr>
    </w:lvl>
    <w:lvl w:ilvl="2" w:tplc="7FF2CA7E">
      <w:numFmt w:val="bullet"/>
      <w:lvlText w:val="•"/>
      <w:lvlJc w:val="left"/>
      <w:pPr>
        <w:ind w:left="2494" w:hanging="225"/>
      </w:pPr>
      <w:rPr>
        <w:rFonts w:hint="default"/>
        <w:lang w:val="ru-RU" w:eastAsia="en-US" w:bidi="ar-SA"/>
      </w:rPr>
    </w:lvl>
    <w:lvl w:ilvl="3" w:tplc="FA123440">
      <w:numFmt w:val="bullet"/>
      <w:lvlText w:val="•"/>
      <w:lvlJc w:val="left"/>
      <w:pPr>
        <w:ind w:left="3461" w:hanging="225"/>
      </w:pPr>
      <w:rPr>
        <w:rFonts w:hint="default"/>
        <w:lang w:val="ru-RU" w:eastAsia="en-US" w:bidi="ar-SA"/>
      </w:rPr>
    </w:lvl>
    <w:lvl w:ilvl="4" w:tplc="FF981DC4">
      <w:numFmt w:val="bullet"/>
      <w:lvlText w:val="•"/>
      <w:lvlJc w:val="left"/>
      <w:pPr>
        <w:ind w:left="4428" w:hanging="225"/>
      </w:pPr>
      <w:rPr>
        <w:rFonts w:hint="default"/>
        <w:lang w:val="ru-RU" w:eastAsia="en-US" w:bidi="ar-SA"/>
      </w:rPr>
    </w:lvl>
    <w:lvl w:ilvl="5" w:tplc="40A8D5AC">
      <w:numFmt w:val="bullet"/>
      <w:lvlText w:val="•"/>
      <w:lvlJc w:val="left"/>
      <w:pPr>
        <w:ind w:left="5395" w:hanging="225"/>
      </w:pPr>
      <w:rPr>
        <w:rFonts w:hint="default"/>
        <w:lang w:val="ru-RU" w:eastAsia="en-US" w:bidi="ar-SA"/>
      </w:rPr>
    </w:lvl>
    <w:lvl w:ilvl="6" w:tplc="BF5A8E9A">
      <w:numFmt w:val="bullet"/>
      <w:lvlText w:val="•"/>
      <w:lvlJc w:val="left"/>
      <w:pPr>
        <w:ind w:left="6362" w:hanging="225"/>
      </w:pPr>
      <w:rPr>
        <w:rFonts w:hint="default"/>
        <w:lang w:val="ru-RU" w:eastAsia="en-US" w:bidi="ar-SA"/>
      </w:rPr>
    </w:lvl>
    <w:lvl w:ilvl="7" w:tplc="563249AE">
      <w:numFmt w:val="bullet"/>
      <w:lvlText w:val="•"/>
      <w:lvlJc w:val="left"/>
      <w:pPr>
        <w:ind w:left="7329" w:hanging="225"/>
      </w:pPr>
      <w:rPr>
        <w:rFonts w:hint="default"/>
        <w:lang w:val="ru-RU" w:eastAsia="en-US" w:bidi="ar-SA"/>
      </w:rPr>
    </w:lvl>
    <w:lvl w:ilvl="8" w:tplc="E4E23096">
      <w:numFmt w:val="bullet"/>
      <w:lvlText w:val="•"/>
      <w:lvlJc w:val="left"/>
      <w:pPr>
        <w:ind w:left="8296" w:hanging="225"/>
      </w:pPr>
      <w:rPr>
        <w:rFonts w:hint="default"/>
        <w:lang w:val="ru-RU" w:eastAsia="en-US" w:bidi="ar-SA"/>
      </w:rPr>
    </w:lvl>
  </w:abstractNum>
  <w:abstractNum w:abstractNumId="3" w15:restartNumberingAfterBreak="0">
    <w:nsid w:val="169B6858"/>
    <w:multiLevelType w:val="hybridMultilevel"/>
    <w:tmpl w:val="A850B89E"/>
    <w:lvl w:ilvl="0" w:tplc="2A429C66">
      <w:start w:val="1"/>
      <w:numFmt w:val="decimal"/>
      <w:lvlText w:val="%1)"/>
      <w:lvlJc w:val="left"/>
      <w:pPr>
        <w:ind w:left="120" w:hanging="285"/>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7FF2F052">
      <w:numFmt w:val="bullet"/>
      <w:lvlText w:val="•"/>
      <w:lvlJc w:val="left"/>
      <w:pPr>
        <w:ind w:left="1131" w:hanging="285"/>
      </w:pPr>
      <w:rPr>
        <w:rFonts w:hint="default"/>
        <w:lang w:val="ru-RU" w:eastAsia="en-US" w:bidi="ar-SA"/>
      </w:rPr>
    </w:lvl>
    <w:lvl w:ilvl="2" w:tplc="2D72DE12">
      <w:numFmt w:val="bullet"/>
      <w:lvlText w:val="•"/>
      <w:lvlJc w:val="left"/>
      <w:pPr>
        <w:ind w:left="2142" w:hanging="285"/>
      </w:pPr>
      <w:rPr>
        <w:rFonts w:hint="default"/>
        <w:lang w:val="ru-RU" w:eastAsia="en-US" w:bidi="ar-SA"/>
      </w:rPr>
    </w:lvl>
    <w:lvl w:ilvl="3" w:tplc="12C67DE6">
      <w:numFmt w:val="bullet"/>
      <w:lvlText w:val="•"/>
      <w:lvlJc w:val="left"/>
      <w:pPr>
        <w:ind w:left="3153" w:hanging="285"/>
      </w:pPr>
      <w:rPr>
        <w:rFonts w:hint="default"/>
        <w:lang w:val="ru-RU" w:eastAsia="en-US" w:bidi="ar-SA"/>
      </w:rPr>
    </w:lvl>
    <w:lvl w:ilvl="4" w:tplc="695436CC">
      <w:numFmt w:val="bullet"/>
      <w:lvlText w:val="•"/>
      <w:lvlJc w:val="left"/>
      <w:pPr>
        <w:ind w:left="4164" w:hanging="285"/>
      </w:pPr>
      <w:rPr>
        <w:rFonts w:hint="default"/>
        <w:lang w:val="ru-RU" w:eastAsia="en-US" w:bidi="ar-SA"/>
      </w:rPr>
    </w:lvl>
    <w:lvl w:ilvl="5" w:tplc="9BD82DD0">
      <w:numFmt w:val="bullet"/>
      <w:lvlText w:val="•"/>
      <w:lvlJc w:val="left"/>
      <w:pPr>
        <w:ind w:left="5175" w:hanging="285"/>
      </w:pPr>
      <w:rPr>
        <w:rFonts w:hint="default"/>
        <w:lang w:val="ru-RU" w:eastAsia="en-US" w:bidi="ar-SA"/>
      </w:rPr>
    </w:lvl>
    <w:lvl w:ilvl="6" w:tplc="FCA00898">
      <w:numFmt w:val="bullet"/>
      <w:lvlText w:val="•"/>
      <w:lvlJc w:val="left"/>
      <w:pPr>
        <w:ind w:left="6186" w:hanging="285"/>
      </w:pPr>
      <w:rPr>
        <w:rFonts w:hint="default"/>
        <w:lang w:val="ru-RU" w:eastAsia="en-US" w:bidi="ar-SA"/>
      </w:rPr>
    </w:lvl>
    <w:lvl w:ilvl="7" w:tplc="2D8A9440">
      <w:numFmt w:val="bullet"/>
      <w:lvlText w:val="•"/>
      <w:lvlJc w:val="left"/>
      <w:pPr>
        <w:ind w:left="7197" w:hanging="285"/>
      </w:pPr>
      <w:rPr>
        <w:rFonts w:hint="default"/>
        <w:lang w:val="ru-RU" w:eastAsia="en-US" w:bidi="ar-SA"/>
      </w:rPr>
    </w:lvl>
    <w:lvl w:ilvl="8" w:tplc="CF14B246">
      <w:numFmt w:val="bullet"/>
      <w:lvlText w:val="•"/>
      <w:lvlJc w:val="left"/>
      <w:pPr>
        <w:ind w:left="8208" w:hanging="285"/>
      </w:pPr>
      <w:rPr>
        <w:rFonts w:hint="default"/>
        <w:lang w:val="ru-RU" w:eastAsia="en-US" w:bidi="ar-SA"/>
      </w:rPr>
    </w:lvl>
  </w:abstractNum>
  <w:abstractNum w:abstractNumId="4" w15:restartNumberingAfterBreak="0">
    <w:nsid w:val="18510FA1"/>
    <w:multiLevelType w:val="hybridMultilevel"/>
    <w:tmpl w:val="713CA880"/>
    <w:lvl w:ilvl="0" w:tplc="C9C084AE">
      <w:start w:val="5"/>
      <w:numFmt w:val="decimal"/>
      <w:lvlText w:val="%1"/>
      <w:lvlJc w:val="left"/>
      <w:pPr>
        <w:ind w:left="569" w:hanging="225"/>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A544B432">
      <w:numFmt w:val="bullet"/>
      <w:lvlText w:val="•"/>
      <w:lvlJc w:val="left"/>
      <w:pPr>
        <w:ind w:left="1527" w:hanging="225"/>
      </w:pPr>
      <w:rPr>
        <w:rFonts w:hint="default"/>
        <w:lang w:val="ru-RU" w:eastAsia="en-US" w:bidi="ar-SA"/>
      </w:rPr>
    </w:lvl>
    <w:lvl w:ilvl="2" w:tplc="607004AA">
      <w:numFmt w:val="bullet"/>
      <w:lvlText w:val="•"/>
      <w:lvlJc w:val="left"/>
      <w:pPr>
        <w:ind w:left="2494" w:hanging="225"/>
      </w:pPr>
      <w:rPr>
        <w:rFonts w:hint="default"/>
        <w:lang w:val="ru-RU" w:eastAsia="en-US" w:bidi="ar-SA"/>
      </w:rPr>
    </w:lvl>
    <w:lvl w:ilvl="3" w:tplc="38462A78">
      <w:numFmt w:val="bullet"/>
      <w:lvlText w:val="•"/>
      <w:lvlJc w:val="left"/>
      <w:pPr>
        <w:ind w:left="3461" w:hanging="225"/>
      </w:pPr>
      <w:rPr>
        <w:rFonts w:hint="default"/>
        <w:lang w:val="ru-RU" w:eastAsia="en-US" w:bidi="ar-SA"/>
      </w:rPr>
    </w:lvl>
    <w:lvl w:ilvl="4" w:tplc="B80E6846">
      <w:numFmt w:val="bullet"/>
      <w:lvlText w:val="•"/>
      <w:lvlJc w:val="left"/>
      <w:pPr>
        <w:ind w:left="4428" w:hanging="225"/>
      </w:pPr>
      <w:rPr>
        <w:rFonts w:hint="default"/>
        <w:lang w:val="ru-RU" w:eastAsia="en-US" w:bidi="ar-SA"/>
      </w:rPr>
    </w:lvl>
    <w:lvl w:ilvl="5" w:tplc="CD34C75C">
      <w:numFmt w:val="bullet"/>
      <w:lvlText w:val="•"/>
      <w:lvlJc w:val="left"/>
      <w:pPr>
        <w:ind w:left="5395" w:hanging="225"/>
      </w:pPr>
      <w:rPr>
        <w:rFonts w:hint="default"/>
        <w:lang w:val="ru-RU" w:eastAsia="en-US" w:bidi="ar-SA"/>
      </w:rPr>
    </w:lvl>
    <w:lvl w:ilvl="6" w:tplc="B92C43B0">
      <w:numFmt w:val="bullet"/>
      <w:lvlText w:val="•"/>
      <w:lvlJc w:val="left"/>
      <w:pPr>
        <w:ind w:left="6362" w:hanging="225"/>
      </w:pPr>
      <w:rPr>
        <w:rFonts w:hint="default"/>
        <w:lang w:val="ru-RU" w:eastAsia="en-US" w:bidi="ar-SA"/>
      </w:rPr>
    </w:lvl>
    <w:lvl w:ilvl="7" w:tplc="27904546">
      <w:numFmt w:val="bullet"/>
      <w:lvlText w:val="•"/>
      <w:lvlJc w:val="left"/>
      <w:pPr>
        <w:ind w:left="7329" w:hanging="225"/>
      </w:pPr>
      <w:rPr>
        <w:rFonts w:hint="default"/>
        <w:lang w:val="ru-RU" w:eastAsia="en-US" w:bidi="ar-SA"/>
      </w:rPr>
    </w:lvl>
    <w:lvl w:ilvl="8" w:tplc="120CB26E">
      <w:numFmt w:val="bullet"/>
      <w:lvlText w:val="•"/>
      <w:lvlJc w:val="left"/>
      <w:pPr>
        <w:ind w:left="8296" w:hanging="225"/>
      </w:pPr>
      <w:rPr>
        <w:rFonts w:hint="default"/>
        <w:lang w:val="ru-RU" w:eastAsia="en-US" w:bidi="ar-SA"/>
      </w:rPr>
    </w:lvl>
  </w:abstractNum>
  <w:abstractNum w:abstractNumId="5" w15:restartNumberingAfterBreak="0">
    <w:nsid w:val="28CA1050"/>
    <w:multiLevelType w:val="hybridMultilevel"/>
    <w:tmpl w:val="0EF07474"/>
    <w:lvl w:ilvl="0" w:tplc="17B85CD4">
      <w:numFmt w:val="bullet"/>
      <w:lvlText w:val=""/>
      <w:lvlJc w:val="left"/>
      <w:pPr>
        <w:ind w:left="120" w:hanging="285"/>
      </w:pPr>
      <w:rPr>
        <w:rFonts w:ascii="Symbol" w:eastAsia="Symbol" w:hAnsi="Symbol" w:cs="Symbol" w:hint="default"/>
        <w:b w:val="0"/>
        <w:bCs w:val="0"/>
        <w:i w:val="0"/>
        <w:iCs w:val="0"/>
        <w:spacing w:val="0"/>
        <w:w w:val="101"/>
        <w:sz w:val="28"/>
        <w:szCs w:val="28"/>
        <w:lang w:val="ru-RU" w:eastAsia="en-US" w:bidi="ar-SA"/>
      </w:rPr>
    </w:lvl>
    <w:lvl w:ilvl="1" w:tplc="994A393A">
      <w:numFmt w:val="bullet"/>
      <w:lvlText w:val="•"/>
      <w:lvlJc w:val="left"/>
      <w:pPr>
        <w:ind w:left="1131" w:hanging="285"/>
      </w:pPr>
      <w:rPr>
        <w:rFonts w:hint="default"/>
        <w:lang w:val="ru-RU" w:eastAsia="en-US" w:bidi="ar-SA"/>
      </w:rPr>
    </w:lvl>
    <w:lvl w:ilvl="2" w:tplc="ED5C6312">
      <w:numFmt w:val="bullet"/>
      <w:lvlText w:val="•"/>
      <w:lvlJc w:val="left"/>
      <w:pPr>
        <w:ind w:left="2142" w:hanging="285"/>
      </w:pPr>
      <w:rPr>
        <w:rFonts w:hint="default"/>
        <w:lang w:val="ru-RU" w:eastAsia="en-US" w:bidi="ar-SA"/>
      </w:rPr>
    </w:lvl>
    <w:lvl w:ilvl="3" w:tplc="241CB5DE">
      <w:numFmt w:val="bullet"/>
      <w:lvlText w:val="•"/>
      <w:lvlJc w:val="left"/>
      <w:pPr>
        <w:ind w:left="3153" w:hanging="285"/>
      </w:pPr>
      <w:rPr>
        <w:rFonts w:hint="default"/>
        <w:lang w:val="ru-RU" w:eastAsia="en-US" w:bidi="ar-SA"/>
      </w:rPr>
    </w:lvl>
    <w:lvl w:ilvl="4" w:tplc="BDB8D3E0">
      <w:numFmt w:val="bullet"/>
      <w:lvlText w:val="•"/>
      <w:lvlJc w:val="left"/>
      <w:pPr>
        <w:ind w:left="4164" w:hanging="285"/>
      </w:pPr>
      <w:rPr>
        <w:rFonts w:hint="default"/>
        <w:lang w:val="ru-RU" w:eastAsia="en-US" w:bidi="ar-SA"/>
      </w:rPr>
    </w:lvl>
    <w:lvl w:ilvl="5" w:tplc="E1AE567A">
      <w:numFmt w:val="bullet"/>
      <w:lvlText w:val="•"/>
      <w:lvlJc w:val="left"/>
      <w:pPr>
        <w:ind w:left="5175" w:hanging="285"/>
      </w:pPr>
      <w:rPr>
        <w:rFonts w:hint="default"/>
        <w:lang w:val="ru-RU" w:eastAsia="en-US" w:bidi="ar-SA"/>
      </w:rPr>
    </w:lvl>
    <w:lvl w:ilvl="6" w:tplc="F872F91E">
      <w:numFmt w:val="bullet"/>
      <w:lvlText w:val="•"/>
      <w:lvlJc w:val="left"/>
      <w:pPr>
        <w:ind w:left="6186" w:hanging="285"/>
      </w:pPr>
      <w:rPr>
        <w:rFonts w:hint="default"/>
        <w:lang w:val="ru-RU" w:eastAsia="en-US" w:bidi="ar-SA"/>
      </w:rPr>
    </w:lvl>
    <w:lvl w:ilvl="7" w:tplc="975AC30C">
      <w:numFmt w:val="bullet"/>
      <w:lvlText w:val="•"/>
      <w:lvlJc w:val="left"/>
      <w:pPr>
        <w:ind w:left="7197" w:hanging="285"/>
      </w:pPr>
      <w:rPr>
        <w:rFonts w:hint="default"/>
        <w:lang w:val="ru-RU" w:eastAsia="en-US" w:bidi="ar-SA"/>
      </w:rPr>
    </w:lvl>
    <w:lvl w:ilvl="8" w:tplc="325C3B16">
      <w:numFmt w:val="bullet"/>
      <w:lvlText w:val="•"/>
      <w:lvlJc w:val="left"/>
      <w:pPr>
        <w:ind w:left="8208" w:hanging="285"/>
      </w:pPr>
      <w:rPr>
        <w:rFonts w:hint="default"/>
        <w:lang w:val="ru-RU" w:eastAsia="en-US" w:bidi="ar-SA"/>
      </w:rPr>
    </w:lvl>
  </w:abstractNum>
  <w:abstractNum w:abstractNumId="6" w15:restartNumberingAfterBreak="0">
    <w:nsid w:val="29531E1B"/>
    <w:multiLevelType w:val="hybridMultilevel"/>
    <w:tmpl w:val="D4BA9CF4"/>
    <w:lvl w:ilvl="0" w:tplc="EB50FD94">
      <w:start w:val="1"/>
      <w:numFmt w:val="decimal"/>
      <w:lvlText w:val="%1)"/>
      <w:lvlJc w:val="left"/>
      <w:pPr>
        <w:ind w:left="420" w:hanging="301"/>
        <w:jc w:val="left"/>
      </w:pPr>
      <w:rPr>
        <w:rFonts w:ascii="Times New Roman" w:eastAsia="Times New Roman" w:hAnsi="Times New Roman" w:cs="Times New Roman" w:hint="default"/>
        <w:b/>
        <w:bCs/>
        <w:i w:val="0"/>
        <w:iCs w:val="0"/>
        <w:spacing w:val="0"/>
        <w:w w:val="101"/>
        <w:sz w:val="28"/>
        <w:szCs w:val="28"/>
        <w:lang w:val="ru-RU" w:eastAsia="en-US" w:bidi="ar-SA"/>
      </w:rPr>
    </w:lvl>
    <w:lvl w:ilvl="1" w:tplc="A5EA7390">
      <w:numFmt w:val="bullet"/>
      <w:lvlText w:val="•"/>
      <w:lvlJc w:val="left"/>
      <w:pPr>
        <w:ind w:left="1401" w:hanging="301"/>
      </w:pPr>
      <w:rPr>
        <w:rFonts w:hint="default"/>
        <w:lang w:val="ru-RU" w:eastAsia="en-US" w:bidi="ar-SA"/>
      </w:rPr>
    </w:lvl>
    <w:lvl w:ilvl="2" w:tplc="FB5A73F6">
      <w:numFmt w:val="bullet"/>
      <w:lvlText w:val="•"/>
      <w:lvlJc w:val="left"/>
      <w:pPr>
        <w:ind w:left="2382" w:hanging="301"/>
      </w:pPr>
      <w:rPr>
        <w:rFonts w:hint="default"/>
        <w:lang w:val="ru-RU" w:eastAsia="en-US" w:bidi="ar-SA"/>
      </w:rPr>
    </w:lvl>
    <w:lvl w:ilvl="3" w:tplc="239A2CE6">
      <w:numFmt w:val="bullet"/>
      <w:lvlText w:val="•"/>
      <w:lvlJc w:val="left"/>
      <w:pPr>
        <w:ind w:left="3363" w:hanging="301"/>
      </w:pPr>
      <w:rPr>
        <w:rFonts w:hint="default"/>
        <w:lang w:val="ru-RU" w:eastAsia="en-US" w:bidi="ar-SA"/>
      </w:rPr>
    </w:lvl>
    <w:lvl w:ilvl="4" w:tplc="C34A8F58">
      <w:numFmt w:val="bullet"/>
      <w:lvlText w:val="•"/>
      <w:lvlJc w:val="left"/>
      <w:pPr>
        <w:ind w:left="4344" w:hanging="301"/>
      </w:pPr>
      <w:rPr>
        <w:rFonts w:hint="default"/>
        <w:lang w:val="ru-RU" w:eastAsia="en-US" w:bidi="ar-SA"/>
      </w:rPr>
    </w:lvl>
    <w:lvl w:ilvl="5" w:tplc="8F506A70">
      <w:numFmt w:val="bullet"/>
      <w:lvlText w:val="•"/>
      <w:lvlJc w:val="left"/>
      <w:pPr>
        <w:ind w:left="5325" w:hanging="301"/>
      </w:pPr>
      <w:rPr>
        <w:rFonts w:hint="default"/>
        <w:lang w:val="ru-RU" w:eastAsia="en-US" w:bidi="ar-SA"/>
      </w:rPr>
    </w:lvl>
    <w:lvl w:ilvl="6" w:tplc="B9AC69FA">
      <w:numFmt w:val="bullet"/>
      <w:lvlText w:val="•"/>
      <w:lvlJc w:val="left"/>
      <w:pPr>
        <w:ind w:left="6306" w:hanging="301"/>
      </w:pPr>
      <w:rPr>
        <w:rFonts w:hint="default"/>
        <w:lang w:val="ru-RU" w:eastAsia="en-US" w:bidi="ar-SA"/>
      </w:rPr>
    </w:lvl>
    <w:lvl w:ilvl="7" w:tplc="3B34A0BA">
      <w:numFmt w:val="bullet"/>
      <w:lvlText w:val="•"/>
      <w:lvlJc w:val="left"/>
      <w:pPr>
        <w:ind w:left="7287" w:hanging="301"/>
      </w:pPr>
      <w:rPr>
        <w:rFonts w:hint="default"/>
        <w:lang w:val="ru-RU" w:eastAsia="en-US" w:bidi="ar-SA"/>
      </w:rPr>
    </w:lvl>
    <w:lvl w:ilvl="8" w:tplc="6F7C6560">
      <w:numFmt w:val="bullet"/>
      <w:lvlText w:val="•"/>
      <w:lvlJc w:val="left"/>
      <w:pPr>
        <w:ind w:left="8268" w:hanging="301"/>
      </w:pPr>
      <w:rPr>
        <w:rFonts w:hint="default"/>
        <w:lang w:val="ru-RU" w:eastAsia="en-US" w:bidi="ar-SA"/>
      </w:rPr>
    </w:lvl>
  </w:abstractNum>
  <w:abstractNum w:abstractNumId="7" w15:restartNumberingAfterBreak="0">
    <w:nsid w:val="2E3734C3"/>
    <w:multiLevelType w:val="hybridMultilevel"/>
    <w:tmpl w:val="A850B89E"/>
    <w:lvl w:ilvl="0" w:tplc="2A429C66">
      <w:start w:val="1"/>
      <w:numFmt w:val="decimal"/>
      <w:lvlText w:val="%1)"/>
      <w:lvlJc w:val="left"/>
      <w:pPr>
        <w:ind w:left="120" w:hanging="285"/>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7FF2F052">
      <w:numFmt w:val="bullet"/>
      <w:lvlText w:val="•"/>
      <w:lvlJc w:val="left"/>
      <w:pPr>
        <w:ind w:left="1131" w:hanging="285"/>
      </w:pPr>
      <w:rPr>
        <w:rFonts w:hint="default"/>
        <w:lang w:val="ru-RU" w:eastAsia="en-US" w:bidi="ar-SA"/>
      </w:rPr>
    </w:lvl>
    <w:lvl w:ilvl="2" w:tplc="2D72DE12">
      <w:numFmt w:val="bullet"/>
      <w:lvlText w:val="•"/>
      <w:lvlJc w:val="left"/>
      <w:pPr>
        <w:ind w:left="2142" w:hanging="285"/>
      </w:pPr>
      <w:rPr>
        <w:rFonts w:hint="default"/>
        <w:lang w:val="ru-RU" w:eastAsia="en-US" w:bidi="ar-SA"/>
      </w:rPr>
    </w:lvl>
    <w:lvl w:ilvl="3" w:tplc="12C67DE6">
      <w:numFmt w:val="bullet"/>
      <w:lvlText w:val="•"/>
      <w:lvlJc w:val="left"/>
      <w:pPr>
        <w:ind w:left="3153" w:hanging="285"/>
      </w:pPr>
      <w:rPr>
        <w:rFonts w:hint="default"/>
        <w:lang w:val="ru-RU" w:eastAsia="en-US" w:bidi="ar-SA"/>
      </w:rPr>
    </w:lvl>
    <w:lvl w:ilvl="4" w:tplc="695436CC">
      <w:numFmt w:val="bullet"/>
      <w:lvlText w:val="•"/>
      <w:lvlJc w:val="left"/>
      <w:pPr>
        <w:ind w:left="4164" w:hanging="285"/>
      </w:pPr>
      <w:rPr>
        <w:rFonts w:hint="default"/>
        <w:lang w:val="ru-RU" w:eastAsia="en-US" w:bidi="ar-SA"/>
      </w:rPr>
    </w:lvl>
    <w:lvl w:ilvl="5" w:tplc="9BD82DD0">
      <w:numFmt w:val="bullet"/>
      <w:lvlText w:val="•"/>
      <w:lvlJc w:val="left"/>
      <w:pPr>
        <w:ind w:left="5175" w:hanging="285"/>
      </w:pPr>
      <w:rPr>
        <w:rFonts w:hint="default"/>
        <w:lang w:val="ru-RU" w:eastAsia="en-US" w:bidi="ar-SA"/>
      </w:rPr>
    </w:lvl>
    <w:lvl w:ilvl="6" w:tplc="FCA00898">
      <w:numFmt w:val="bullet"/>
      <w:lvlText w:val="•"/>
      <w:lvlJc w:val="left"/>
      <w:pPr>
        <w:ind w:left="6186" w:hanging="285"/>
      </w:pPr>
      <w:rPr>
        <w:rFonts w:hint="default"/>
        <w:lang w:val="ru-RU" w:eastAsia="en-US" w:bidi="ar-SA"/>
      </w:rPr>
    </w:lvl>
    <w:lvl w:ilvl="7" w:tplc="2D8A9440">
      <w:numFmt w:val="bullet"/>
      <w:lvlText w:val="•"/>
      <w:lvlJc w:val="left"/>
      <w:pPr>
        <w:ind w:left="7197" w:hanging="285"/>
      </w:pPr>
      <w:rPr>
        <w:rFonts w:hint="default"/>
        <w:lang w:val="ru-RU" w:eastAsia="en-US" w:bidi="ar-SA"/>
      </w:rPr>
    </w:lvl>
    <w:lvl w:ilvl="8" w:tplc="CF14B246">
      <w:numFmt w:val="bullet"/>
      <w:lvlText w:val="•"/>
      <w:lvlJc w:val="left"/>
      <w:pPr>
        <w:ind w:left="8208" w:hanging="285"/>
      </w:pPr>
      <w:rPr>
        <w:rFonts w:hint="default"/>
        <w:lang w:val="ru-RU" w:eastAsia="en-US" w:bidi="ar-SA"/>
      </w:rPr>
    </w:lvl>
  </w:abstractNum>
  <w:abstractNum w:abstractNumId="8" w15:restartNumberingAfterBreak="0">
    <w:nsid w:val="33034455"/>
    <w:multiLevelType w:val="hybridMultilevel"/>
    <w:tmpl w:val="6F2A062E"/>
    <w:lvl w:ilvl="0" w:tplc="8B827876">
      <w:start w:val="5"/>
      <w:numFmt w:val="decimal"/>
      <w:lvlText w:val="%1"/>
      <w:lvlJc w:val="left"/>
      <w:pPr>
        <w:ind w:left="329" w:hanging="210"/>
        <w:jc w:val="left"/>
      </w:pPr>
      <w:rPr>
        <w:rFonts w:ascii="Times New Roman" w:eastAsia="Times New Roman" w:hAnsi="Times New Roman" w:cs="Times New Roman" w:hint="default"/>
        <w:b/>
        <w:bCs/>
        <w:i w:val="0"/>
        <w:iCs w:val="0"/>
        <w:spacing w:val="0"/>
        <w:w w:val="101"/>
        <w:sz w:val="28"/>
        <w:szCs w:val="28"/>
        <w:lang w:val="ru-RU" w:eastAsia="en-US" w:bidi="ar-SA"/>
      </w:rPr>
    </w:lvl>
    <w:lvl w:ilvl="1" w:tplc="E02A5C9A">
      <w:numFmt w:val="bullet"/>
      <w:lvlText w:val="•"/>
      <w:lvlJc w:val="left"/>
      <w:pPr>
        <w:ind w:left="1770" w:hanging="210"/>
      </w:pPr>
      <w:rPr>
        <w:rFonts w:hint="default"/>
        <w:lang w:val="ru-RU" w:eastAsia="en-US" w:bidi="ar-SA"/>
      </w:rPr>
    </w:lvl>
    <w:lvl w:ilvl="2" w:tplc="D30883DE">
      <w:numFmt w:val="bullet"/>
      <w:lvlText w:val="•"/>
      <w:lvlJc w:val="left"/>
      <w:pPr>
        <w:ind w:left="3221" w:hanging="210"/>
      </w:pPr>
      <w:rPr>
        <w:rFonts w:hint="default"/>
        <w:lang w:val="ru-RU" w:eastAsia="en-US" w:bidi="ar-SA"/>
      </w:rPr>
    </w:lvl>
    <w:lvl w:ilvl="3" w:tplc="3D02E5AE">
      <w:numFmt w:val="bullet"/>
      <w:lvlText w:val="•"/>
      <w:lvlJc w:val="left"/>
      <w:pPr>
        <w:ind w:left="4671" w:hanging="210"/>
      </w:pPr>
      <w:rPr>
        <w:rFonts w:hint="default"/>
        <w:lang w:val="ru-RU" w:eastAsia="en-US" w:bidi="ar-SA"/>
      </w:rPr>
    </w:lvl>
    <w:lvl w:ilvl="4" w:tplc="D850EE82">
      <w:numFmt w:val="bullet"/>
      <w:lvlText w:val="•"/>
      <w:lvlJc w:val="left"/>
      <w:pPr>
        <w:ind w:left="6122" w:hanging="210"/>
      </w:pPr>
      <w:rPr>
        <w:rFonts w:hint="default"/>
        <w:lang w:val="ru-RU" w:eastAsia="en-US" w:bidi="ar-SA"/>
      </w:rPr>
    </w:lvl>
    <w:lvl w:ilvl="5" w:tplc="9474AEFC">
      <w:numFmt w:val="bullet"/>
      <w:lvlText w:val="•"/>
      <w:lvlJc w:val="left"/>
      <w:pPr>
        <w:ind w:left="7572" w:hanging="210"/>
      </w:pPr>
      <w:rPr>
        <w:rFonts w:hint="default"/>
        <w:lang w:val="ru-RU" w:eastAsia="en-US" w:bidi="ar-SA"/>
      </w:rPr>
    </w:lvl>
    <w:lvl w:ilvl="6" w:tplc="A67EACAE">
      <w:numFmt w:val="bullet"/>
      <w:lvlText w:val="•"/>
      <w:lvlJc w:val="left"/>
      <w:pPr>
        <w:ind w:left="9023" w:hanging="210"/>
      </w:pPr>
      <w:rPr>
        <w:rFonts w:hint="default"/>
        <w:lang w:val="ru-RU" w:eastAsia="en-US" w:bidi="ar-SA"/>
      </w:rPr>
    </w:lvl>
    <w:lvl w:ilvl="7" w:tplc="0304FBF8">
      <w:numFmt w:val="bullet"/>
      <w:lvlText w:val="•"/>
      <w:lvlJc w:val="left"/>
      <w:pPr>
        <w:ind w:left="10473" w:hanging="210"/>
      </w:pPr>
      <w:rPr>
        <w:rFonts w:hint="default"/>
        <w:lang w:val="ru-RU" w:eastAsia="en-US" w:bidi="ar-SA"/>
      </w:rPr>
    </w:lvl>
    <w:lvl w:ilvl="8" w:tplc="09902EA2">
      <w:numFmt w:val="bullet"/>
      <w:lvlText w:val="•"/>
      <w:lvlJc w:val="left"/>
      <w:pPr>
        <w:ind w:left="11924" w:hanging="210"/>
      </w:pPr>
      <w:rPr>
        <w:rFonts w:hint="default"/>
        <w:lang w:val="ru-RU" w:eastAsia="en-US" w:bidi="ar-SA"/>
      </w:rPr>
    </w:lvl>
  </w:abstractNum>
  <w:abstractNum w:abstractNumId="9" w15:restartNumberingAfterBreak="0">
    <w:nsid w:val="33E93216"/>
    <w:multiLevelType w:val="hybridMultilevel"/>
    <w:tmpl w:val="47BEC034"/>
    <w:lvl w:ilvl="0" w:tplc="589123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8C64A3A"/>
    <w:multiLevelType w:val="hybridMultilevel"/>
    <w:tmpl w:val="8BA0ECCE"/>
    <w:lvl w:ilvl="0" w:tplc="3F7CC788">
      <w:start w:val="1"/>
      <w:numFmt w:val="decimal"/>
      <w:lvlText w:val="%1)"/>
      <w:lvlJc w:val="left"/>
      <w:pPr>
        <w:ind w:left="120" w:hanging="421"/>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48D200C6">
      <w:numFmt w:val="bullet"/>
      <w:lvlText w:val="•"/>
      <w:lvlJc w:val="left"/>
      <w:pPr>
        <w:ind w:left="1131" w:hanging="421"/>
      </w:pPr>
      <w:rPr>
        <w:rFonts w:hint="default"/>
        <w:lang w:val="ru-RU" w:eastAsia="en-US" w:bidi="ar-SA"/>
      </w:rPr>
    </w:lvl>
    <w:lvl w:ilvl="2" w:tplc="13E0E57A">
      <w:numFmt w:val="bullet"/>
      <w:lvlText w:val="•"/>
      <w:lvlJc w:val="left"/>
      <w:pPr>
        <w:ind w:left="2142" w:hanging="421"/>
      </w:pPr>
      <w:rPr>
        <w:rFonts w:hint="default"/>
        <w:lang w:val="ru-RU" w:eastAsia="en-US" w:bidi="ar-SA"/>
      </w:rPr>
    </w:lvl>
    <w:lvl w:ilvl="3" w:tplc="F47E373E">
      <w:numFmt w:val="bullet"/>
      <w:lvlText w:val="•"/>
      <w:lvlJc w:val="left"/>
      <w:pPr>
        <w:ind w:left="3153" w:hanging="421"/>
      </w:pPr>
      <w:rPr>
        <w:rFonts w:hint="default"/>
        <w:lang w:val="ru-RU" w:eastAsia="en-US" w:bidi="ar-SA"/>
      </w:rPr>
    </w:lvl>
    <w:lvl w:ilvl="4" w:tplc="CE68F31C">
      <w:numFmt w:val="bullet"/>
      <w:lvlText w:val="•"/>
      <w:lvlJc w:val="left"/>
      <w:pPr>
        <w:ind w:left="4164" w:hanging="421"/>
      </w:pPr>
      <w:rPr>
        <w:rFonts w:hint="default"/>
        <w:lang w:val="ru-RU" w:eastAsia="en-US" w:bidi="ar-SA"/>
      </w:rPr>
    </w:lvl>
    <w:lvl w:ilvl="5" w:tplc="06AC3224">
      <w:numFmt w:val="bullet"/>
      <w:lvlText w:val="•"/>
      <w:lvlJc w:val="left"/>
      <w:pPr>
        <w:ind w:left="5175" w:hanging="421"/>
      </w:pPr>
      <w:rPr>
        <w:rFonts w:hint="default"/>
        <w:lang w:val="ru-RU" w:eastAsia="en-US" w:bidi="ar-SA"/>
      </w:rPr>
    </w:lvl>
    <w:lvl w:ilvl="6" w:tplc="EA46018C">
      <w:numFmt w:val="bullet"/>
      <w:lvlText w:val="•"/>
      <w:lvlJc w:val="left"/>
      <w:pPr>
        <w:ind w:left="6186" w:hanging="421"/>
      </w:pPr>
      <w:rPr>
        <w:rFonts w:hint="default"/>
        <w:lang w:val="ru-RU" w:eastAsia="en-US" w:bidi="ar-SA"/>
      </w:rPr>
    </w:lvl>
    <w:lvl w:ilvl="7" w:tplc="C7A6CB58">
      <w:numFmt w:val="bullet"/>
      <w:lvlText w:val="•"/>
      <w:lvlJc w:val="left"/>
      <w:pPr>
        <w:ind w:left="7197" w:hanging="421"/>
      </w:pPr>
      <w:rPr>
        <w:rFonts w:hint="default"/>
        <w:lang w:val="ru-RU" w:eastAsia="en-US" w:bidi="ar-SA"/>
      </w:rPr>
    </w:lvl>
    <w:lvl w:ilvl="8" w:tplc="70469120">
      <w:numFmt w:val="bullet"/>
      <w:lvlText w:val="•"/>
      <w:lvlJc w:val="left"/>
      <w:pPr>
        <w:ind w:left="8208" w:hanging="421"/>
      </w:pPr>
      <w:rPr>
        <w:rFonts w:hint="default"/>
        <w:lang w:val="ru-RU" w:eastAsia="en-US" w:bidi="ar-SA"/>
      </w:rPr>
    </w:lvl>
  </w:abstractNum>
  <w:abstractNum w:abstractNumId="11" w15:restartNumberingAfterBreak="0">
    <w:nsid w:val="4B0A75E2"/>
    <w:multiLevelType w:val="hybridMultilevel"/>
    <w:tmpl w:val="4B56973C"/>
    <w:lvl w:ilvl="0" w:tplc="50EA8652">
      <w:start w:val="1"/>
      <w:numFmt w:val="decimal"/>
      <w:lvlText w:val="%1)"/>
      <w:lvlJc w:val="left"/>
      <w:pPr>
        <w:ind w:left="120" w:hanging="421"/>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8EF6E232">
      <w:numFmt w:val="bullet"/>
      <w:lvlText w:val="•"/>
      <w:lvlJc w:val="left"/>
      <w:pPr>
        <w:ind w:left="1131" w:hanging="421"/>
      </w:pPr>
      <w:rPr>
        <w:rFonts w:hint="default"/>
        <w:lang w:val="ru-RU" w:eastAsia="en-US" w:bidi="ar-SA"/>
      </w:rPr>
    </w:lvl>
    <w:lvl w:ilvl="2" w:tplc="18ACED1E">
      <w:numFmt w:val="bullet"/>
      <w:lvlText w:val="•"/>
      <w:lvlJc w:val="left"/>
      <w:pPr>
        <w:ind w:left="2142" w:hanging="421"/>
      </w:pPr>
      <w:rPr>
        <w:rFonts w:hint="default"/>
        <w:lang w:val="ru-RU" w:eastAsia="en-US" w:bidi="ar-SA"/>
      </w:rPr>
    </w:lvl>
    <w:lvl w:ilvl="3" w:tplc="5AE6B732">
      <w:numFmt w:val="bullet"/>
      <w:lvlText w:val="•"/>
      <w:lvlJc w:val="left"/>
      <w:pPr>
        <w:ind w:left="3153" w:hanging="421"/>
      </w:pPr>
      <w:rPr>
        <w:rFonts w:hint="default"/>
        <w:lang w:val="ru-RU" w:eastAsia="en-US" w:bidi="ar-SA"/>
      </w:rPr>
    </w:lvl>
    <w:lvl w:ilvl="4" w:tplc="77A8D45A">
      <w:numFmt w:val="bullet"/>
      <w:lvlText w:val="•"/>
      <w:lvlJc w:val="left"/>
      <w:pPr>
        <w:ind w:left="4164" w:hanging="421"/>
      </w:pPr>
      <w:rPr>
        <w:rFonts w:hint="default"/>
        <w:lang w:val="ru-RU" w:eastAsia="en-US" w:bidi="ar-SA"/>
      </w:rPr>
    </w:lvl>
    <w:lvl w:ilvl="5" w:tplc="25B050BE">
      <w:numFmt w:val="bullet"/>
      <w:lvlText w:val="•"/>
      <w:lvlJc w:val="left"/>
      <w:pPr>
        <w:ind w:left="5175" w:hanging="421"/>
      </w:pPr>
      <w:rPr>
        <w:rFonts w:hint="default"/>
        <w:lang w:val="ru-RU" w:eastAsia="en-US" w:bidi="ar-SA"/>
      </w:rPr>
    </w:lvl>
    <w:lvl w:ilvl="6" w:tplc="0FDA8E5E">
      <w:numFmt w:val="bullet"/>
      <w:lvlText w:val="•"/>
      <w:lvlJc w:val="left"/>
      <w:pPr>
        <w:ind w:left="6186" w:hanging="421"/>
      </w:pPr>
      <w:rPr>
        <w:rFonts w:hint="default"/>
        <w:lang w:val="ru-RU" w:eastAsia="en-US" w:bidi="ar-SA"/>
      </w:rPr>
    </w:lvl>
    <w:lvl w:ilvl="7" w:tplc="3FFC2412">
      <w:numFmt w:val="bullet"/>
      <w:lvlText w:val="•"/>
      <w:lvlJc w:val="left"/>
      <w:pPr>
        <w:ind w:left="7197" w:hanging="421"/>
      </w:pPr>
      <w:rPr>
        <w:rFonts w:hint="default"/>
        <w:lang w:val="ru-RU" w:eastAsia="en-US" w:bidi="ar-SA"/>
      </w:rPr>
    </w:lvl>
    <w:lvl w:ilvl="8" w:tplc="40DEE350">
      <w:numFmt w:val="bullet"/>
      <w:lvlText w:val="•"/>
      <w:lvlJc w:val="left"/>
      <w:pPr>
        <w:ind w:left="8208" w:hanging="421"/>
      </w:pPr>
      <w:rPr>
        <w:rFonts w:hint="default"/>
        <w:lang w:val="ru-RU" w:eastAsia="en-US" w:bidi="ar-SA"/>
      </w:rPr>
    </w:lvl>
  </w:abstractNum>
  <w:abstractNum w:abstractNumId="12" w15:restartNumberingAfterBreak="0">
    <w:nsid w:val="4BE95C00"/>
    <w:multiLevelType w:val="hybridMultilevel"/>
    <w:tmpl w:val="457AB240"/>
    <w:lvl w:ilvl="0" w:tplc="85717617">
      <w:start w:val="1"/>
      <w:numFmt w:val="decimal"/>
      <w:lvlText w:val="%1."/>
      <w:lvlJc w:val="left"/>
      <w:pPr>
        <w:ind w:left="720" w:hanging="360"/>
      </w:pPr>
    </w:lvl>
    <w:lvl w:ilvl="1" w:tplc="85717617" w:tentative="1">
      <w:start w:val="1"/>
      <w:numFmt w:val="lowerLetter"/>
      <w:lvlText w:val="%2."/>
      <w:lvlJc w:val="left"/>
      <w:pPr>
        <w:ind w:left="1440" w:hanging="360"/>
      </w:pPr>
    </w:lvl>
    <w:lvl w:ilvl="2" w:tplc="85717617" w:tentative="1">
      <w:start w:val="1"/>
      <w:numFmt w:val="lowerRoman"/>
      <w:lvlText w:val="%3."/>
      <w:lvlJc w:val="right"/>
      <w:pPr>
        <w:ind w:left="2160" w:hanging="180"/>
      </w:pPr>
    </w:lvl>
    <w:lvl w:ilvl="3" w:tplc="85717617" w:tentative="1">
      <w:start w:val="1"/>
      <w:numFmt w:val="decimal"/>
      <w:lvlText w:val="%4."/>
      <w:lvlJc w:val="left"/>
      <w:pPr>
        <w:ind w:left="2880" w:hanging="360"/>
      </w:pPr>
    </w:lvl>
    <w:lvl w:ilvl="4" w:tplc="85717617" w:tentative="1">
      <w:start w:val="1"/>
      <w:numFmt w:val="lowerLetter"/>
      <w:lvlText w:val="%5."/>
      <w:lvlJc w:val="left"/>
      <w:pPr>
        <w:ind w:left="3600" w:hanging="360"/>
      </w:pPr>
    </w:lvl>
    <w:lvl w:ilvl="5" w:tplc="85717617" w:tentative="1">
      <w:start w:val="1"/>
      <w:numFmt w:val="lowerRoman"/>
      <w:lvlText w:val="%6."/>
      <w:lvlJc w:val="right"/>
      <w:pPr>
        <w:ind w:left="4320" w:hanging="180"/>
      </w:pPr>
    </w:lvl>
    <w:lvl w:ilvl="6" w:tplc="85717617" w:tentative="1">
      <w:start w:val="1"/>
      <w:numFmt w:val="decimal"/>
      <w:lvlText w:val="%7."/>
      <w:lvlJc w:val="left"/>
      <w:pPr>
        <w:ind w:left="5040" w:hanging="360"/>
      </w:pPr>
    </w:lvl>
    <w:lvl w:ilvl="7" w:tplc="85717617" w:tentative="1">
      <w:start w:val="1"/>
      <w:numFmt w:val="lowerLetter"/>
      <w:lvlText w:val="%8."/>
      <w:lvlJc w:val="left"/>
      <w:pPr>
        <w:ind w:left="5760" w:hanging="360"/>
      </w:pPr>
    </w:lvl>
    <w:lvl w:ilvl="8" w:tplc="85717617" w:tentative="1">
      <w:start w:val="1"/>
      <w:numFmt w:val="lowerRoman"/>
      <w:lvlText w:val="%9."/>
      <w:lvlJc w:val="right"/>
      <w:pPr>
        <w:ind w:left="6480" w:hanging="180"/>
      </w:pPr>
    </w:lvl>
  </w:abstractNum>
  <w:abstractNum w:abstractNumId="13" w15:restartNumberingAfterBreak="0">
    <w:nsid w:val="4FCD2695"/>
    <w:multiLevelType w:val="hybridMultilevel"/>
    <w:tmpl w:val="D4BA9CF4"/>
    <w:lvl w:ilvl="0" w:tplc="EB50FD94">
      <w:start w:val="1"/>
      <w:numFmt w:val="decimal"/>
      <w:lvlText w:val="%1)"/>
      <w:lvlJc w:val="left"/>
      <w:pPr>
        <w:ind w:left="420" w:hanging="301"/>
        <w:jc w:val="left"/>
      </w:pPr>
      <w:rPr>
        <w:rFonts w:ascii="Times New Roman" w:eastAsia="Times New Roman" w:hAnsi="Times New Roman" w:cs="Times New Roman" w:hint="default"/>
        <w:b/>
        <w:bCs/>
        <w:i w:val="0"/>
        <w:iCs w:val="0"/>
        <w:spacing w:val="0"/>
        <w:w w:val="101"/>
        <w:sz w:val="28"/>
        <w:szCs w:val="28"/>
        <w:lang w:val="ru-RU" w:eastAsia="en-US" w:bidi="ar-SA"/>
      </w:rPr>
    </w:lvl>
    <w:lvl w:ilvl="1" w:tplc="A5EA7390">
      <w:numFmt w:val="bullet"/>
      <w:lvlText w:val="•"/>
      <w:lvlJc w:val="left"/>
      <w:pPr>
        <w:ind w:left="1401" w:hanging="301"/>
      </w:pPr>
      <w:rPr>
        <w:rFonts w:hint="default"/>
        <w:lang w:val="ru-RU" w:eastAsia="en-US" w:bidi="ar-SA"/>
      </w:rPr>
    </w:lvl>
    <w:lvl w:ilvl="2" w:tplc="FB5A73F6">
      <w:numFmt w:val="bullet"/>
      <w:lvlText w:val="•"/>
      <w:lvlJc w:val="left"/>
      <w:pPr>
        <w:ind w:left="2382" w:hanging="301"/>
      </w:pPr>
      <w:rPr>
        <w:rFonts w:hint="default"/>
        <w:lang w:val="ru-RU" w:eastAsia="en-US" w:bidi="ar-SA"/>
      </w:rPr>
    </w:lvl>
    <w:lvl w:ilvl="3" w:tplc="239A2CE6">
      <w:numFmt w:val="bullet"/>
      <w:lvlText w:val="•"/>
      <w:lvlJc w:val="left"/>
      <w:pPr>
        <w:ind w:left="3363" w:hanging="301"/>
      </w:pPr>
      <w:rPr>
        <w:rFonts w:hint="default"/>
        <w:lang w:val="ru-RU" w:eastAsia="en-US" w:bidi="ar-SA"/>
      </w:rPr>
    </w:lvl>
    <w:lvl w:ilvl="4" w:tplc="C34A8F58">
      <w:numFmt w:val="bullet"/>
      <w:lvlText w:val="•"/>
      <w:lvlJc w:val="left"/>
      <w:pPr>
        <w:ind w:left="4344" w:hanging="301"/>
      </w:pPr>
      <w:rPr>
        <w:rFonts w:hint="default"/>
        <w:lang w:val="ru-RU" w:eastAsia="en-US" w:bidi="ar-SA"/>
      </w:rPr>
    </w:lvl>
    <w:lvl w:ilvl="5" w:tplc="8F506A70">
      <w:numFmt w:val="bullet"/>
      <w:lvlText w:val="•"/>
      <w:lvlJc w:val="left"/>
      <w:pPr>
        <w:ind w:left="5325" w:hanging="301"/>
      </w:pPr>
      <w:rPr>
        <w:rFonts w:hint="default"/>
        <w:lang w:val="ru-RU" w:eastAsia="en-US" w:bidi="ar-SA"/>
      </w:rPr>
    </w:lvl>
    <w:lvl w:ilvl="6" w:tplc="B9AC69FA">
      <w:numFmt w:val="bullet"/>
      <w:lvlText w:val="•"/>
      <w:lvlJc w:val="left"/>
      <w:pPr>
        <w:ind w:left="6306" w:hanging="301"/>
      </w:pPr>
      <w:rPr>
        <w:rFonts w:hint="default"/>
        <w:lang w:val="ru-RU" w:eastAsia="en-US" w:bidi="ar-SA"/>
      </w:rPr>
    </w:lvl>
    <w:lvl w:ilvl="7" w:tplc="3B34A0BA">
      <w:numFmt w:val="bullet"/>
      <w:lvlText w:val="•"/>
      <w:lvlJc w:val="left"/>
      <w:pPr>
        <w:ind w:left="7287" w:hanging="301"/>
      </w:pPr>
      <w:rPr>
        <w:rFonts w:hint="default"/>
        <w:lang w:val="ru-RU" w:eastAsia="en-US" w:bidi="ar-SA"/>
      </w:rPr>
    </w:lvl>
    <w:lvl w:ilvl="8" w:tplc="6F7C6560">
      <w:numFmt w:val="bullet"/>
      <w:lvlText w:val="•"/>
      <w:lvlJc w:val="left"/>
      <w:pPr>
        <w:ind w:left="8268" w:hanging="301"/>
      </w:pPr>
      <w:rPr>
        <w:rFonts w:hint="default"/>
        <w:lang w:val="ru-RU" w:eastAsia="en-US" w:bidi="ar-SA"/>
      </w:rPr>
    </w:lvl>
  </w:abstractNum>
  <w:abstractNum w:abstractNumId="14" w15:restartNumberingAfterBreak="0">
    <w:nsid w:val="50EA5D21"/>
    <w:multiLevelType w:val="hybridMultilevel"/>
    <w:tmpl w:val="2392F64A"/>
    <w:lvl w:ilvl="0" w:tplc="2698F6D4">
      <w:start w:val="5"/>
      <w:numFmt w:val="decimal"/>
      <w:lvlText w:val="%1"/>
      <w:lvlJc w:val="left"/>
      <w:pPr>
        <w:ind w:left="329" w:hanging="210"/>
        <w:jc w:val="left"/>
      </w:pPr>
      <w:rPr>
        <w:rFonts w:ascii="Times New Roman" w:eastAsia="Times New Roman" w:hAnsi="Times New Roman" w:cs="Times New Roman" w:hint="default"/>
        <w:b/>
        <w:bCs/>
        <w:i w:val="0"/>
        <w:iCs w:val="0"/>
        <w:spacing w:val="0"/>
        <w:w w:val="101"/>
        <w:sz w:val="28"/>
        <w:szCs w:val="28"/>
        <w:lang w:val="ru-RU" w:eastAsia="en-US" w:bidi="ar-SA"/>
      </w:rPr>
    </w:lvl>
    <w:lvl w:ilvl="1" w:tplc="DA7E8DBA">
      <w:numFmt w:val="bullet"/>
      <w:lvlText w:val="•"/>
      <w:lvlJc w:val="left"/>
      <w:pPr>
        <w:ind w:left="1311" w:hanging="210"/>
      </w:pPr>
      <w:rPr>
        <w:rFonts w:hint="default"/>
        <w:lang w:val="ru-RU" w:eastAsia="en-US" w:bidi="ar-SA"/>
      </w:rPr>
    </w:lvl>
    <w:lvl w:ilvl="2" w:tplc="C0224B2A">
      <w:numFmt w:val="bullet"/>
      <w:lvlText w:val="•"/>
      <w:lvlJc w:val="left"/>
      <w:pPr>
        <w:ind w:left="2302" w:hanging="210"/>
      </w:pPr>
      <w:rPr>
        <w:rFonts w:hint="default"/>
        <w:lang w:val="ru-RU" w:eastAsia="en-US" w:bidi="ar-SA"/>
      </w:rPr>
    </w:lvl>
    <w:lvl w:ilvl="3" w:tplc="1610A19A">
      <w:numFmt w:val="bullet"/>
      <w:lvlText w:val="•"/>
      <w:lvlJc w:val="left"/>
      <w:pPr>
        <w:ind w:left="3293" w:hanging="210"/>
      </w:pPr>
      <w:rPr>
        <w:rFonts w:hint="default"/>
        <w:lang w:val="ru-RU" w:eastAsia="en-US" w:bidi="ar-SA"/>
      </w:rPr>
    </w:lvl>
    <w:lvl w:ilvl="4" w:tplc="3BC08FEA">
      <w:numFmt w:val="bullet"/>
      <w:lvlText w:val="•"/>
      <w:lvlJc w:val="left"/>
      <w:pPr>
        <w:ind w:left="4284" w:hanging="210"/>
      </w:pPr>
      <w:rPr>
        <w:rFonts w:hint="default"/>
        <w:lang w:val="ru-RU" w:eastAsia="en-US" w:bidi="ar-SA"/>
      </w:rPr>
    </w:lvl>
    <w:lvl w:ilvl="5" w:tplc="7C2ABDB2">
      <w:numFmt w:val="bullet"/>
      <w:lvlText w:val="•"/>
      <w:lvlJc w:val="left"/>
      <w:pPr>
        <w:ind w:left="5275" w:hanging="210"/>
      </w:pPr>
      <w:rPr>
        <w:rFonts w:hint="default"/>
        <w:lang w:val="ru-RU" w:eastAsia="en-US" w:bidi="ar-SA"/>
      </w:rPr>
    </w:lvl>
    <w:lvl w:ilvl="6" w:tplc="D7545EE8">
      <w:numFmt w:val="bullet"/>
      <w:lvlText w:val="•"/>
      <w:lvlJc w:val="left"/>
      <w:pPr>
        <w:ind w:left="6266" w:hanging="210"/>
      </w:pPr>
      <w:rPr>
        <w:rFonts w:hint="default"/>
        <w:lang w:val="ru-RU" w:eastAsia="en-US" w:bidi="ar-SA"/>
      </w:rPr>
    </w:lvl>
    <w:lvl w:ilvl="7" w:tplc="4E9E5E00">
      <w:numFmt w:val="bullet"/>
      <w:lvlText w:val="•"/>
      <w:lvlJc w:val="left"/>
      <w:pPr>
        <w:ind w:left="7257" w:hanging="210"/>
      </w:pPr>
      <w:rPr>
        <w:rFonts w:hint="default"/>
        <w:lang w:val="ru-RU" w:eastAsia="en-US" w:bidi="ar-SA"/>
      </w:rPr>
    </w:lvl>
    <w:lvl w:ilvl="8" w:tplc="C3C60A02">
      <w:numFmt w:val="bullet"/>
      <w:lvlText w:val="•"/>
      <w:lvlJc w:val="left"/>
      <w:pPr>
        <w:ind w:left="8248" w:hanging="210"/>
      </w:pPr>
      <w:rPr>
        <w:rFonts w:hint="default"/>
        <w:lang w:val="ru-RU" w:eastAsia="en-US" w:bidi="ar-SA"/>
      </w:rPr>
    </w:lvl>
  </w:abstractNum>
  <w:abstractNum w:abstractNumId="15" w15:restartNumberingAfterBreak="0">
    <w:nsid w:val="576D3A4D"/>
    <w:multiLevelType w:val="hybridMultilevel"/>
    <w:tmpl w:val="B8DC5230"/>
    <w:lvl w:ilvl="0" w:tplc="594E576E">
      <w:start w:val="1"/>
      <w:numFmt w:val="decimal"/>
      <w:lvlText w:val="%1)"/>
      <w:lvlJc w:val="left"/>
      <w:pPr>
        <w:ind w:left="120" w:hanging="421"/>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A69423A0">
      <w:numFmt w:val="bullet"/>
      <w:lvlText w:val="•"/>
      <w:lvlJc w:val="left"/>
      <w:pPr>
        <w:ind w:left="1131" w:hanging="421"/>
      </w:pPr>
      <w:rPr>
        <w:rFonts w:hint="default"/>
        <w:lang w:val="ru-RU" w:eastAsia="en-US" w:bidi="ar-SA"/>
      </w:rPr>
    </w:lvl>
    <w:lvl w:ilvl="2" w:tplc="2864F81C">
      <w:numFmt w:val="bullet"/>
      <w:lvlText w:val="•"/>
      <w:lvlJc w:val="left"/>
      <w:pPr>
        <w:ind w:left="2142" w:hanging="421"/>
      </w:pPr>
      <w:rPr>
        <w:rFonts w:hint="default"/>
        <w:lang w:val="ru-RU" w:eastAsia="en-US" w:bidi="ar-SA"/>
      </w:rPr>
    </w:lvl>
    <w:lvl w:ilvl="3" w:tplc="0290B070">
      <w:numFmt w:val="bullet"/>
      <w:lvlText w:val="•"/>
      <w:lvlJc w:val="left"/>
      <w:pPr>
        <w:ind w:left="3153" w:hanging="421"/>
      </w:pPr>
      <w:rPr>
        <w:rFonts w:hint="default"/>
        <w:lang w:val="ru-RU" w:eastAsia="en-US" w:bidi="ar-SA"/>
      </w:rPr>
    </w:lvl>
    <w:lvl w:ilvl="4" w:tplc="3796BE20">
      <w:numFmt w:val="bullet"/>
      <w:lvlText w:val="•"/>
      <w:lvlJc w:val="left"/>
      <w:pPr>
        <w:ind w:left="4164" w:hanging="421"/>
      </w:pPr>
      <w:rPr>
        <w:rFonts w:hint="default"/>
        <w:lang w:val="ru-RU" w:eastAsia="en-US" w:bidi="ar-SA"/>
      </w:rPr>
    </w:lvl>
    <w:lvl w:ilvl="5" w:tplc="6ACA596C">
      <w:numFmt w:val="bullet"/>
      <w:lvlText w:val="•"/>
      <w:lvlJc w:val="left"/>
      <w:pPr>
        <w:ind w:left="5175" w:hanging="421"/>
      </w:pPr>
      <w:rPr>
        <w:rFonts w:hint="default"/>
        <w:lang w:val="ru-RU" w:eastAsia="en-US" w:bidi="ar-SA"/>
      </w:rPr>
    </w:lvl>
    <w:lvl w:ilvl="6" w:tplc="013A4E2A">
      <w:numFmt w:val="bullet"/>
      <w:lvlText w:val="•"/>
      <w:lvlJc w:val="left"/>
      <w:pPr>
        <w:ind w:left="6186" w:hanging="421"/>
      </w:pPr>
      <w:rPr>
        <w:rFonts w:hint="default"/>
        <w:lang w:val="ru-RU" w:eastAsia="en-US" w:bidi="ar-SA"/>
      </w:rPr>
    </w:lvl>
    <w:lvl w:ilvl="7" w:tplc="FA60E9B6">
      <w:numFmt w:val="bullet"/>
      <w:lvlText w:val="•"/>
      <w:lvlJc w:val="left"/>
      <w:pPr>
        <w:ind w:left="7197" w:hanging="421"/>
      </w:pPr>
      <w:rPr>
        <w:rFonts w:hint="default"/>
        <w:lang w:val="ru-RU" w:eastAsia="en-US" w:bidi="ar-SA"/>
      </w:rPr>
    </w:lvl>
    <w:lvl w:ilvl="8" w:tplc="8C4A9F92">
      <w:numFmt w:val="bullet"/>
      <w:lvlText w:val="•"/>
      <w:lvlJc w:val="left"/>
      <w:pPr>
        <w:ind w:left="8208" w:hanging="421"/>
      </w:pPr>
      <w:rPr>
        <w:rFonts w:hint="default"/>
        <w:lang w:val="ru-RU" w:eastAsia="en-US" w:bidi="ar-SA"/>
      </w:rPr>
    </w:lvl>
  </w:abstractNum>
  <w:abstractNum w:abstractNumId="16" w15:restartNumberingAfterBreak="0">
    <w:nsid w:val="6A4A581C"/>
    <w:multiLevelType w:val="hybridMultilevel"/>
    <w:tmpl w:val="2E942BD0"/>
    <w:lvl w:ilvl="0" w:tplc="574A2594">
      <w:start w:val="1"/>
      <w:numFmt w:val="decimal"/>
      <w:lvlText w:val="%1)"/>
      <w:lvlJc w:val="left"/>
      <w:pPr>
        <w:ind w:left="120" w:hanging="421"/>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0FA48CBC">
      <w:numFmt w:val="bullet"/>
      <w:lvlText w:val="•"/>
      <w:lvlJc w:val="left"/>
      <w:pPr>
        <w:ind w:left="1131" w:hanging="421"/>
      </w:pPr>
      <w:rPr>
        <w:rFonts w:hint="default"/>
        <w:lang w:val="ru-RU" w:eastAsia="en-US" w:bidi="ar-SA"/>
      </w:rPr>
    </w:lvl>
    <w:lvl w:ilvl="2" w:tplc="A02425D2">
      <w:numFmt w:val="bullet"/>
      <w:lvlText w:val="•"/>
      <w:lvlJc w:val="left"/>
      <w:pPr>
        <w:ind w:left="2142" w:hanging="421"/>
      </w:pPr>
      <w:rPr>
        <w:rFonts w:hint="default"/>
        <w:lang w:val="ru-RU" w:eastAsia="en-US" w:bidi="ar-SA"/>
      </w:rPr>
    </w:lvl>
    <w:lvl w:ilvl="3" w:tplc="2BC8F3F4">
      <w:numFmt w:val="bullet"/>
      <w:lvlText w:val="•"/>
      <w:lvlJc w:val="left"/>
      <w:pPr>
        <w:ind w:left="3153" w:hanging="421"/>
      </w:pPr>
      <w:rPr>
        <w:rFonts w:hint="default"/>
        <w:lang w:val="ru-RU" w:eastAsia="en-US" w:bidi="ar-SA"/>
      </w:rPr>
    </w:lvl>
    <w:lvl w:ilvl="4" w:tplc="A3547EE0">
      <w:numFmt w:val="bullet"/>
      <w:lvlText w:val="•"/>
      <w:lvlJc w:val="left"/>
      <w:pPr>
        <w:ind w:left="4164" w:hanging="421"/>
      </w:pPr>
      <w:rPr>
        <w:rFonts w:hint="default"/>
        <w:lang w:val="ru-RU" w:eastAsia="en-US" w:bidi="ar-SA"/>
      </w:rPr>
    </w:lvl>
    <w:lvl w:ilvl="5" w:tplc="BA2EFF96">
      <w:numFmt w:val="bullet"/>
      <w:lvlText w:val="•"/>
      <w:lvlJc w:val="left"/>
      <w:pPr>
        <w:ind w:left="5175" w:hanging="421"/>
      </w:pPr>
      <w:rPr>
        <w:rFonts w:hint="default"/>
        <w:lang w:val="ru-RU" w:eastAsia="en-US" w:bidi="ar-SA"/>
      </w:rPr>
    </w:lvl>
    <w:lvl w:ilvl="6" w:tplc="D85A7422">
      <w:numFmt w:val="bullet"/>
      <w:lvlText w:val="•"/>
      <w:lvlJc w:val="left"/>
      <w:pPr>
        <w:ind w:left="6186" w:hanging="421"/>
      </w:pPr>
      <w:rPr>
        <w:rFonts w:hint="default"/>
        <w:lang w:val="ru-RU" w:eastAsia="en-US" w:bidi="ar-SA"/>
      </w:rPr>
    </w:lvl>
    <w:lvl w:ilvl="7" w:tplc="BF244896">
      <w:numFmt w:val="bullet"/>
      <w:lvlText w:val="•"/>
      <w:lvlJc w:val="left"/>
      <w:pPr>
        <w:ind w:left="7197" w:hanging="421"/>
      </w:pPr>
      <w:rPr>
        <w:rFonts w:hint="default"/>
        <w:lang w:val="ru-RU" w:eastAsia="en-US" w:bidi="ar-SA"/>
      </w:rPr>
    </w:lvl>
    <w:lvl w:ilvl="8" w:tplc="2A9AB372">
      <w:numFmt w:val="bullet"/>
      <w:lvlText w:val="•"/>
      <w:lvlJc w:val="left"/>
      <w:pPr>
        <w:ind w:left="8208" w:hanging="421"/>
      </w:pPr>
      <w:rPr>
        <w:rFonts w:hint="default"/>
        <w:lang w:val="ru-RU" w:eastAsia="en-US" w:bidi="ar-SA"/>
      </w:rPr>
    </w:lvl>
  </w:abstractNum>
  <w:abstractNum w:abstractNumId="17" w15:restartNumberingAfterBreak="0">
    <w:nsid w:val="7EDE5B9D"/>
    <w:multiLevelType w:val="hybridMultilevel"/>
    <w:tmpl w:val="8BA0ECCE"/>
    <w:lvl w:ilvl="0" w:tplc="3F7CC788">
      <w:start w:val="1"/>
      <w:numFmt w:val="decimal"/>
      <w:lvlText w:val="%1)"/>
      <w:lvlJc w:val="left"/>
      <w:pPr>
        <w:ind w:left="120" w:hanging="421"/>
        <w:jc w:val="left"/>
      </w:pPr>
      <w:rPr>
        <w:rFonts w:ascii="Times New Roman" w:eastAsia="Times New Roman" w:hAnsi="Times New Roman" w:cs="Times New Roman" w:hint="default"/>
        <w:b w:val="0"/>
        <w:bCs w:val="0"/>
        <w:i w:val="0"/>
        <w:iCs w:val="0"/>
        <w:spacing w:val="0"/>
        <w:w w:val="101"/>
        <w:sz w:val="28"/>
        <w:szCs w:val="28"/>
        <w:lang w:val="ru-RU" w:eastAsia="en-US" w:bidi="ar-SA"/>
      </w:rPr>
    </w:lvl>
    <w:lvl w:ilvl="1" w:tplc="48D200C6">
      <w:numFmt w:val="bullet"/>
      <w:lvlText w:val="•"/>
      <w:lvlJc w:val="left"/>
      <w:pPr>
        <w:ind w:left="1131" w:hanging="421"/>
      </w:pPr>
      <w:rPr>
        <w:rFonts w:hint="default"/>
        <w:lang w:val="ru-RU" w:eastAsia="en-US" w:bidi="ar-SA"/>
      </w:rPr>
    </w:lvl>
    <w:lvl w:ilvl="2" w:tplc="13E0E57A">
      <w:numFmt w:val="bullet"/>
      <w:lvlText w:val="•"/>
      <w:lvlJc w:val="left"/>
      <w:pPr>
        <w:ind w:left="2142" w:hanging="421"/>
      </w:pPr>
      <w:rPr>
        <w:rFonts w:hint="default"/>
        <w:lang w:val="ru-RU" w:eastAsia="en-US" w:bidi="ar-SA"/>
      </w:rPr>
    </w:lvl>
    <w:lvl w:ilvl="3" w:tplc="F47E373E">
      <w:numFmt w:val="bullet"/>
      <w:lvlText w:val="•"/>
      <w:lvlJc w:val="left"/>
      <w:pPr>
        <w:ind w:left="3153" w:hanging="421"/>
      </w:pPr>
      <w:rPr>
        <w:rFonts w:hint="default"/>
        <w:lang w:val="ru-RU" w:eastAsia="en-US" w:bidi="ar-SA"/>
      </w:rPr>
    </w:lvl>
    <w:lvl w:ilvl="4" w:tplc="CE68F31C">
      <w:numFmt w:val="bullet"/>
      <w:lvlText w:val="•"/>
      <w:lvlJc w:val="left"/>
      <w:pPr>
        <w:ind w:left="4164" w:hanging="421"/>
      </w:pPr>
      <w:rPr>
        <w:rFonts w:hint="default"/>
        <w:lang w:val="ru-RU" w:eastAsia="en-US" w:bidi="ar-SA"/>
      </w:rPr>
    </w:lvl>
    <w:lvl w:ilvl="5" w:tplc="06AC3224">
      <w:numFmt w:val="bullet"/>
      <w:lvlText w:val="•"/>
      <w:lvlJc w:val="left"/>
      <w:pPr>
        <w:ind w:left="5175" w:hanging="421"/>
      </w:pPr>
      <w:rPr>
        <w:rFonts w:hint="default"/>
        <w:lang w:val="ru-RU" w:eastAsia="en-US" w:bidi="ar-SA"/>
      </w:rPr>
    </w:lvl>
    <w:lvl w:ilvl="6" w:tplc="EA46018C">
      <w:numFmt w:val="bullet"/>
      <w:lvlText w:val="•"/>
      <w:lvlJc w:val="left"/>
      <w:pPr>
        <w:ind w:left="6186" w:hanging="421"/>
      </w:pPr>
      <w:rPr>
        <w:rFonts w:hint="default"/>
        <w:lang w:val="ru-RU" w:eastAsia="en-US" w:bidi="ar-SA"/>
      </w:rPr>
    </w:lvl>
    <w:lvl w:ilvl="7" w:tplc="C7A6CB58">
      <w:numFmt w:val="bullet"/>
      <w:lvlText w:val="•"/>
      <w:lvlJc w:val="left"/>
      <w:pPr>
        <w:ind w:left="7197" w:hanging="421"/>
      </w:pPr>
      <w:rPr>
        <w:rFonts w:hint="default"/>
        <w:lang w:val="ru-RU" w:eastAsia="en-US" w:bidi="ar-SA"/>
      </w:rPr>
    </w:lvl>
    <w:lvl w:ilvl="8" w:tplc="70469120">
      <w:numFmt w:val="bullet"/>
      <w:lvlText w:val="•"/>
      <w:lvlJc w:val="left"/>
      <w:pPr>
        <w:ind w:left="8208" w:hanging="421"/>
      </w:pPr>
      <w:rPr>
        <w:rFonts w:hint="default"/>
        <w:lang w:val="ru-RU" w:eastAsia="en-US" w:bidi="ar-SA"/>
      </w:rPr>
    </w:lvl>
  </w:abstractNum>
  <w:num w:numId="1">
    <w:abstractNumId w:val="8"/>
  </w:num>
  <w:num w:numId="2">
    <w:abstractNumId w:val="10"/>
  </w:num>
  <w:num w:numId="3">
    <w:abstractNumId w:val="0"/>
  </w:num>
  <w:num w:numId="4">
    <w:abstractNumId w:val="15"/>
  </w:num>
  <w:num w:numId="5">
    <w:abstractNumId w:val="1"/>
  </w:num>
  <w:num w:numId="6">
    <w:abstractNumId w:val="11"/>
  </w:num>
  <w:num w:numId="7">
    <w:abstractNumId w:val="3"/>
  </w:num>
  <w:num w:numId="8">
    <w:abstractNumId w:val="13"/>
  </w:num>
  <w:num w:numId="9">
    <w:abstractNumId w:val="14"/>
  </w:num>
  <w:num w:numId="10">
    <w:abstractNumId w:val="5"/>
  </w:num>
  <w:num w:numId="11">
    <w:abstractNumId w:val="2"/>
  </w:num>
  <w:num w:numId="12">
    <w:abstractNumId w:val="4"/>
  </w:num>
  <w:num w:numId="13">
    <w:abstractNumId w:val="9"/>
  </w:num>
  <w:num w:numId="14">
    <w:abstractNumId w:val="12"/>
  </w:num>
  <w:num w:numId="15">
    <w:abstractNumId w:val="6"/>
  </w:num>
  <w:num w:numId="16">
    <w:abstractNumId w:val="7"/>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5"/>
  <w:doNotDisplayPageBoundarie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590"/>
    <w:rsid w:val="00054925"/>
    <w:rsid w:val="00070886"/>
    <w:rsid w:val="00075590"/>
    <w:rsid w:val="001220B1"/>
    <w:rsid w:val="001303A0"/>
    <w:rsid w:val="001A31F4"/>
    <w:rsid w:val="00315CEC"/>
    <w:rsid w:val="00337639"/>
    <w:rsid w:val="00354A2F"/>
    <w:rsid w:val="006837D4"/>
    <w:rsid w:val="007E5FA7"/>
    <w:rsid w:val="00A92028"/>
    <w:rsid w:val="00BD550E"/>
    <w:rsid w:val="00C70689"/>
    <w:rsid w:val="00D016AF"/>
    <w:rsid w:val="00D465F1"/>
    <w:rsid w:val="00FA5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0A3E7"/>
  <w15:docId w15:val="{2B06B902-4CDD-4CED-98DC-BF8A0EC9E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90"/>
      <w:ind w:left="120"/>
      <w:outlineLvl w:val="0"/>
    </w:pPr>
    <w:rPr>
      <w:b/>
      <w:bCs/>
      <w:sz w:val="31"/>
      <w:szCs w:val="31"/>
    </w:rPr>
  </w:style>
  <w:style w:type="paragraph" w:styleId="2">
    <w:name w:val="heading 2"/>
    <w:basedOn w:val="a"/>
    <w:uiPriority w:val="1"/>
    <w:qFormat/>
    <w:pPr>
      <w:ind w:left="329" w:hanging="209"/>
      <w:outlineLvl w:val="1"/>
    </w:pPr>
    <w:rPr>
      <w:b/>
      <w:bCs/>
      <w:sz w:val="28"/>
      <w:szCs w:val="28"/>
    </w:rPr>
  </w:style>
  <w:style w:type="paragraph" w:styleId="3">
    <w:name w:val="heading 3"/>
    <w:basedOn w:val="a"/>
    <w:uiPriority w:val="1"/>
    <w:qFormat/>
    <w:pPr>
      <w:spacing w:before="143"/>
      <w:ind w:left="120"/>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78"/>
      <w:ind w:left="120"/>
    </w:pPr>
    <w:rPr>
      <w:sz w:val="28"/>
      <w:szCs w:val="28"/>
    </w:rPr>
  </w:style>
  <w:style w:type="paragraph" w:styleId="20">
    <w:name w:val="toc 2"/>
    <w:basedOn w:val="a"/>
    <w:uiPriority w:val="1"/>
    <w:qFormat/>
    <w:pPr>
      <w:spacing w:before="113"/>
      <w:ind w:left="568" w:hanging="224"/>
    </w:pPr>
    <w:rPr>
      <w:sz w:val="28"/>
      <w:szCs w:val="28"/>
    </w:rPr>
  </w:style>
  <w:style w:type="paragraph" w:styleId="a3">
    <w:name w:val="Body Text"/>
    <w:basedOn w:val="a"/>
    <w:uiPriority w:val="1"/>
    <w:qFormat/>
    <w:pPr>
      <w:ind w:left="120"/>
      <w:jc w:val="both"/>
    </w:pPr>
    <w:rPr>
      <w:sz w:val="28"/>
      <w:szCs w:val="28"/>
    </w:rPr>
  </w:style>
  <w:style w:type="paragraph" w:styleId="a4">
    <w:name w:val="Title"/>
    <w:basedOn w:val="a"/>
    <w:uiPriority w:val="1"/>
    <w:qFormat/>
    <w:pPr>
      <w:spacing w:before="1"/>
      <w:ind w:right="92"/>
      <w:jc w:val="center"/>
    </w:pPr>
    <w:rPr>
      <w:b/>
      <w:bCs/>
      <w:sz w:val="109"/>
      <w:szCs w:val="109"/>
    </w:rPr>
  </w:style>
  <w:style w:type="paragraph" w:styleId="a5">
    <w:name w:val="List Paragraph"/>
    <w:basedOn w:val="a"/>
    <w:uiPriority w:val="1"/>
    <w:qFormat/>
    <w:pPr>
      <w:ind w:left="120" w:firstLine="570"/>
      <w:jc w:val="both"/>
    </w:pPr>
  </w:style>
  <w:style w:type="paragraph" w:customStyle="1" w:styleId="TableParagraph">
    <w:name w:val="Table Paragraph"/>
    <w:basedOn w:val="a"/>
    <w:uiPriority w:val="1"/>
    <w:qFormat/>
    <w:pPr>
      <w:ind w:left="112"/>
    </w:p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table" w:customStyle="1" w:styleId="myTableStyle">
    <w:name w:val="myTableStyle"/>
    <w:tblPr>
      <w:tblBorders>
        <w:top w:val="single" w:sz="16" w:space="0" w:color="000000"/>
        <w:left w:val="single" w:sz="16" w:space="0" w:color="000000"/>
        <w:bottom w:val="single" w:sz="16" w:space="0" w:color="000000"/>
        <w:right w:val="single" w:sz="16" w:space="0" w:color="000000"/>
        <w:insideH w:val="nil"/>
        <w:insideV w:val="nil"/>
      </w:tblBorders>
      <w:tblCellMar>
        <w:top w:w="0" w:type="dxa"/>
        <w:left w:w="150" w:type="dxa"/>
        <w:bottom w:w="0" w:type="dxa"/>
        <w:right w:w="150" w:type="dxa"/>
      </w:tblCellMar>
    </w:tblPr>
  </w:style>
  <w:style w:type="paragraph" w:customStyle="1" w:styleId="ConsPlusNormal">
    <w:name w:val="ConsPlusNormal"/>
    <w:rsid w:val="00D465F1"/>
    <w:rPr>
      <w:rFonts w:ascii="Times New Roman" w:eastAsiaTheme="minorEastAsia" w:hAnsi="Times New Roman" w:cs="Times New Roman"/>
      <w:sz w:val="24"/>
      <w:lang w:val="ru-RU" w:eastAsia="ru-RU"/>
    </w:rPr>
  </w:style>
  <w:style w:type="paragraph" w:styleId="a6">
    <w:name w:val="Balloon Text"/>
    <w:basedOn w:val="a"/>
    <w:link w:val="a7"/>
    <w:uiPriority w:val="99"/>
    <w:semiHidden/>
    <w:unhideWhenUsed/>
    <w:rsid w:val="00070886"/>
    <w:pPr>
      <w:widowControl/>
      <w:autoSpaceDE/>
      <w:autoSpaceDN/>
    </w:pPr>
    <w:rPr>
      <w:rFonts w:ascii="Tahoma" w:eastAsiaTheme="minorEastAsia" w:hAnsi="Tahoma" w:cs="Tahoma"/>
      <w:sz w:val="16"/>
      <w:szCs w:val="16"/>
      <w:lang w:eastAsia="ru-RU"/>
    </w:rPr>
  </w:style>
  <w:style w:type="character" w:customStyle="1" w:styleId="a7">
    <w:name w:val="Текст выноски Знак"/>
    <w:basedOn w:val="a0"/>
    <w:link w:val="a6"/>
    <w:uiPriority w:val="99"/>
    <w:semiHidden/>
    <w:rsid w:val="00070886"/>
    <w:rPr>
      <w:rFonts w:ascii="Tahoma" w:eastAsiaTheme="minorEastAsia" w:hAnsi="Tahoma" w:cs="Tahoma"/>
      <w:sz w:val="16"/>
      <w:szCs w:val="16"/>
      <w:lang w:val="ru-RU" w:eastAsia="ru-RU"/>
    </w:rPr>
  </w:style>
  <w:style w:type="paragraph" w:customStyle="1" w:styleId="ConsPlusNonformat">
    <w:name w:val="ConsPlusNonformat"/>
    <w:rsid w:val="00070886"/>
    <w:rPr>
      <w:rFonts w:ascii="Courier New" w:eastAsiaTheme="minorEastAsia" w:hAnsi="Courier New" w:cs="Courier New"/>
      <w:sz w:val="20"/>
      <w:lang w:val="ru-RU" w:eastAsia="ru-RU"/>
    </w:rPr>
  </w:style>
  <w:style w:type="paragraph" w:customStyle="1" w:styleId="ConsPlusTitle">
    <w:name w:val="ConsPlusTitle"/>
    <w:rsid w:val="00070886"/>
    <w:rPr>
      <w:rFonts w:ascii="Arial" w:eastAsiaTheme="minorEastAsia" w:hAnsi="Arial" w:cs="Arial"/>
      <w:b/>
      <w:sz w:val="24"/>
      <w:lang w:val="ru-RU" w:eastAsia="ru-RU"/>
    </w:rPr>
  </w:style>
  <w:style w:type="paragraph" w:customStyle="1" w:styleId="ConsPlusCell">
    <w:name w:val="ConsPlusCell"/>
    <w:rsid w:val="00070886"/>
    <w:rPr>
      <w:rFonts w:ascii="Courier New" w:eastAsiaTheme="minorEastAsia" w:hAnsi="Courier New" w:cs="Courier New"/>
      <w:sz w:val="20"/>
      <w:lang w:val="ru-RU" w:eastAsia="ru-RU"/>
    </w:rPr>
  </w:style>
  <w:style w:type="paragraph" w:customStyle="1" w:styleId="ConsPlusDocList">
    <w:name w:val="ConsPlusDocList"/>
    <w:rsid w:val="00070886"/>
    <w:rPr>
      <w:rFonts w:ascii="Tahoma" w:eastAsiaTheme="minorEastAsia" w:hAnsi="Tahoma" w:cs="Tahoma"/>
      <w:sz w:val="18"/>
      <w:lang w:val="ru-RU" w:eastAsia="ru-RU"/>
    </w:rPr>
  </w:style>
  <w:style w:type="paragraph" w:customStyle="1" w:styleId="ConsPlusTitlePage">
    <w:name w:val="ConsPlusTitlePage"/>
    <w:rsid w:val="00070886"/>
    <w:rPr>
      <w:rFonts w:ascii="Tahoma" w:eastAsiaTheme="minorEastAsia" w:hAnsi="Tahoma" w:cs="Tahoma"/>
      <w:sz w:val="20"/>
      <w:lang w:val="ru-RU" w:eastAsia="ru-RU"/>
    </w:rPr>
  </w:style>
  <w:style w:type="paragraph" w:customStyle="1" w:styleId="ConsPlusJurTerm">
    <w:name w:val="ConsPlusJurTerm"/>
    <w:rsid w:val="00070886"/>
    <w:rPr>
      <w:rFonts w:ascii="Tahoma" w:eastAsiaTheme="minorEastAsia" w:hAnsi="Tahoma" w:cs="Tahoma"/>
      <w:sz w:val="26"/>
      <w:lang w:val="ru-RU" w:eastAsia="ru-RU"/>
    </w:rPr>
  </w:style>
  <w:style w:type="paragraph" w:customStyle="1" w:styleId="ConsPlusTextList">
    <w:name w:val="ConsPlusTextList"/>
    <w:rsid w:val="00070886"/>
    <w:rPr>
      <w:rFonts w:ascii="Times New Roman" w:eastAsiaTheme="minorEastAsia" w:hAnsi="Times New Roman" w:cs="Times New Roman"/>
      <w:sz w:val="24"/>
      <w:lang w:val="ru-RU" w:eastAsia="ru-RU"/>
    </w:rPr>
  </w:style>
  <w:style w:type="paragraph" w:customStyle="1" w:styleId="Style4">
    <w:name w:val="Style4"/>
    <w:basedOn w:val="a"/>
    <w:rsid w:val="00A92028"/>
    <w:pPr>
      <w:suppressAutoHyphens/>
      <w:autoSpaceDN/>
      <w:spacing w:line="220" w:lineRule="exact"/>
      <w:ind w:firstLine="514"/>
      <w:jc w:val="both"/>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2CD28-E707-4A05-BEC9-09A2EB15F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161</Pages>
  <Words>41114</Words>
  <Characters>234351</Characters>
  <Application>Microsoft Office Word</Application>
  <DocSecurity>0</DocSecurity>
  <Lines>1952</Lines>
  <Paragraphs>549</Paragraphs>
  <ScaleCrop>false</ScaleCrop>
  <HeadingPairs>
    <vt:vector size="2" baseType="variant">
      <vt:variant>
        <vt:lpstr>Название</vt:lpstr>
      </vt:variant>
      <vt:variant>
        <vt:i4>1</vt:i4>
      </vt:variant>
    </vt:vector>
  </HeadingPairs>
  <TitlesOfParts>
    <vt:vector size="1" baseType="lpstr">
      <vt:lpstr>Федеральная рабочая программа</vt:lpstr>
    </vt:vector>
  </TitlesOfParts>
  <Company>SPecialiST RePack</Company>
  <LinksUpToDate>false</LinksUpToDate>
  <CharactersWithSpaces>274916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рабочая программа</dc:title>
  <dc:subject>ЛИТЕРАТУРА. 5-9 классы</dc:subject>
  <dc:creator>Литература. 5-9 классы</dc:creator>
  <dc:description/>
  <cp:lastModifiedBy>Пользователь</cp:lastModifiedBy>
  <cp:revision>2</cp:revision>
  <dcterms:created xsi:type="dcterms:W3CDTF">2025-08-29T05:18:00Z</dcterms:created>
  <dcterms:modified xsi:type="dcterms:W3CDTF">2025-08-29T05:18:00Z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2024-06-11T00:00:00Z</vt:filetime>
  </property>
  <property fmtid="{D5CDD505-2E9C-101B-9397-08002B2CF9AE}" pid="3" name="Creator">
    <vt:lpwstr>Acrobat PDFMaker 11 для Word</vt:lpwstr>
  </property>
  <property fmtid="{D5CDD505-2E9C-101B-9397-08002B2CF9AE}" pid="4" name="LastSaved">
    <vt:filetime>2024-08-05T00:00:00Z</vt:filetime>
  </property>
  <property fmtid="{D5CDD505-2E9C-101B-9397-08002B2CF9AE}" pid="5" name="Producer">
    <vt:lpwstr>Adobe PDF Library 11.0</vt:lpwstr>
  </property>
  <property fmtid="{D5CDD505-2E9C-101B-9397-08002B2CF9AE}" pid="6" name="SourceModified">
    <vt:lpwstr>D:20240611094644</vt:lpwstr>
  </property>
</Properties>
</file>